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Pr="00222F9E" w:rsidRDefault="000E25D8" w:rsidP="00CF46B5">
      <w:pPr>
        <w:pStyle w:val="Nagwek"/>
        <w:rPr>
          <w:rFonts w:asciiTheme="majorHAnsi" w:hAnsiTheme="majorHAnsi"/>
          <w:lang w:val="en-US"/>
        </w:rPr>
      </w:pPr>
      <w:r w:rsidRPr="00222F9E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3D1D7B" wp14:editId="7CA0AEFA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0" t="0" r="26035" b="222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997D3D" w:rsidRPr="00222F9E" w:rsidRDefault="00997D3D" w:rsidP="00997D3D">
                            <w:pPr>
                              <w:jc w:val="center"/>
                              <w:rPr>
                                <w:rFonts w:asciiTheme="majorHAnsi" w:eastAsia="Times New Roman" w:hAnsiTheme="majorHAnsi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222F9E">
                              <w:rPr>
                                <w:rFonts w:asciiTheme="majorHAnsi" w:eastAsia="Times New Roman" w:hAnsiTheme="majorHAnsi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997D3D" w:rsidRPr="00222F9E" w:rsidRDefault="00997D3D" w:rsidP="00997D3D">
                      <w:pPr>
                        <w:jc w:val="center"/>
                        <w:rPr>
                          <w:rFonts w:asciiTheme="majorHAnsi" w:eastAsia="Times New Roman" w:hAnsiTheme="majorHAnsi"/>
                          <w:kern w:val="0"/>
                          <w:sz w:val="18"/>
                          <w:szCs w:val="18"/>
                        </w:rPr>
                      </w:pPr>
                      <w:r w:rsidRPr="00222F9E">
                        <w:rPr>
                          <w:rFonts w:asciiTheme="majorHAnsi" w:eastAsia="Times New Roman" w:hAnsiTheme="majorHAnsi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</w:p>
    <w:p w:rsidR="008F1962" w:rsidRPr="00222F9E" w:rsidRDefault="008F1962">
      <w:pPr>
        <w:rPr>
          <w:rFonts w:asciiTheme="majorHAnsi" w:hAnsiTheme="majorHAnsi"/>
          <w:lang w:val="en-US"/>
        </w:rPr>
      </w:pPr>
    </w:p>
    <w:p w:rsidR="008F1962" w:rsidRPr="00222F9E" w:rsidRDefault="008F1962">
      <w:pPr>
        <w:rPr>
          <w:rFonts w:asciiTheme="majorHAnsi" w:hAnsiTheme="majorHAnsi"/>
        </w:rPr>
      </w:pPr>
    </w:p>
    <w:p w:rsidR="008F1962" w:rsidRPr="00222F9E" w:rsidRDefault="008F1962">
      <w:pPr>
        <w:rPr>
          <w:rFonts w:asciiTheme="majorHAnsi" w:hAnsiTheme="majorHAnsi"/>
        </w:rPr>
      </w:pPr>
    </w:p>
    <w:p w:rsidR="008F1962" w:rsidRPr="00222F9E" w:rsidRDefault="008F1962">
      <w:pPr>
        <w:rPr>
          <w:rFonts w:asciiTheme="majorHAnsi" w:hAnsiTheme="majorHAnsi" w:cs="Tahoma"/>
          <w:b/>
          <w:bCs/>
        </w:rPr>
      </w:pPr>
    </w:p>
    <w:p w:rsidR="008F1962" w:rsidRPr="00222F9E" w:rsidRDefault="008F1962">
      <w:pPr>
        <w:rPr>
          <w:rFonts w:asciiTheme="majorHAnsi" w:hAnsiTheme="majorHAnsi" w:cs="Tahoma"/>
          <w:b/>
          <w:bCs/>
        </w:rPr>
      </w:pPr>
    </w:p>
    <w:p w:rsidR="00684303" w:rsidRPr="00222F9E" w:rsidRDefault="00684303" w:rsidP="00805EF7">
      <w:pPr>
        <w:rPr>
          <w:rFonts w:asciiTheme="majorHAnsi" w:hAnsiTheme="majorHAnsi" w:cs="Tahoma"/>
          <w:b/>
          <w:bCs/>
          <w:sz w:val="28"/>
          <w:szCs w:val="28"/>
          <w:u w:val="single"/>
        </w:rPr>
      </w:pPr>
    </w:p>
    <w:p w:rsidR="00684303" w:rsidRPr="00222F9E" w:rsidRDefault="00684303" w:rsidP="00684303">
      <w:pPr>
        <w:jc w:val="center"/>
        <w:rPr>
          <w:rFonts w:asciiTheme="majorHAnsi" w:hAnsiTheme="majorHAnsi" w:cs="Tahoma"/>
          <w:b/>
          <w:bCs/>
          <w:sz w:val="28"/>
          <w:szCs w:val="28"/>
          <w:u w:val="single"/>
        </w:rPr>
      </w:pPr>
      <w:r w:rsidRPr="00222F9E">
        <w:rPr>
          <w:rFonts w:asciiTheme="majorHAnsi" w:hAnsiTheme="majorHAnsi" w:cs="Tahoma"/>
          <w:b/>
          <w:bCs/>
          <w:sz w:val="28"/>
          <w:szCs w:val="28"/>
        </w:rPr>
        <w:t>OFERTA WYKONAWCY</w:t>
      </w:r>
    </w:p>
    <w:p w:rsidR="00684303" w:rsidRPr="00222F9E" w:rsidRDefault="00684303" w:rsidP="00684303">
      <w:pPr>
        <w:spacing w:line="360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:rsidR="00684303" w:rsidRPr="00222F9E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</w:rPr>
      </w:pPr>
      <w:r w:rsidRPr="00222F9E">
        <w:rPr>
          <w:rFonts w:asciiTheme="majorHAnsi" w:eastAsia="Times New Roman" w:hAnsiTheme="majorHAnsi"/>
          <w:szCs w:val="20"/>
        </w:rPr>
        <w:t>Nazwa i adres Wykonawcy:</w:t>
      </w:r>
    </w:p>
    <w:p w:rsidR="00684303" w:rsidRPr="00222F9E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  <w:lang w:val="en-US"/>
        </w:rPr>
      </w:pPr>
      <w:r w:rsidRPr="00222F9E">
        <w:rPr>
          <w:rFonts w:asciiTheme="majorHAnsi" w:eastAsia="Times New Roman" w:hAnsiTheme="majorHAnsi"/>
          <w:szCs w:val="20"/>
        </w:rPr>
        <w:t xml:space="preserve">    </w:t>
      </w:r>
      <w:r w:rsidRPr="00222F9E">
        <w:rPr>
          <w:rFonts w:asciiTheme="majorHAnsi" w:eastAsia="Times New Roman" w:hAnsiTheme="majorHAnsi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222F9E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  <w:lang w:val="en-US"/>
        </w:rPr>
      </w:pPr>
      <w:r w:rsidRPr="00222F9E">
        <w:rPr>
          <w:rFonts w:asciiTheme="majorHAnsi" w:eastAsia="Times New Roman" w:hAnsiTheme="majorHAnsi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222F9E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  <w:lang w:val="de-DE"/>
        </w:rPr>
      </w:pPr>
      <w:r w:rsidRPr="00222F9E">
        <w:rPr>
          <w:rFonts w:asciiTheme="majorHAnsi" w:eastAsia="Times New Roman" w:hAnsiTheme="majorHAnsi"/>
          <w:szCs w:val="20"/>
          <w:lang w:val="en-US"/>
        </w:rPr>
        <w:t xml:space="preserve">2. </w:t>
      </w:r>
      <w:r w:rsidRPr="00222F9E">
        <w:rPr>
          <w:rFonts w:asciiTheme="majorHAnsi" w:eastAsia="Times New Roman" w:hAnsiTheme="majorHAnsi"/>
          <w:szCs w:val="20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222F9E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  <w:lang w:val="de-DE"/>
        </w:rPr>
      </w:pPr>
      <w:r w:rsidRPr="00222F9E">
        <w:rPr>
          <w:rFonts w:asciiTheme="majorHAnsi" w:eastAsia="Times New Roman" w:hAnsiTheme="majorHAnsi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222F9E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  <w:lang w:val="de-DE"/>
        </w:rPr>
      </w:pPr>
      <w:r w:rsidRPr="00222F9E">
        <w:rPr>
          <w:rFonts w:asciiTheme="majorHAnsi" w:eastAsia="Times New Roman" w:hAnsiTheme="majorHAnsi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222F9E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  <w:lang w:val="de-DE"/>
        </w:rPr>
      </w:pPr>
      <w:r w:rsidRPr="00222F9E">
        <w:rPr>
          <w:rFonts w:asciiTheme="majorHAnsi" w:eastAsia="Times New Roman" w:hAnsiTheme="majorHAnsi"/>
          <w:szCs w:val="20"/>
          <w:lang w:val="de-DE"/>
        </w:rPr>
        <w:t xml:space="preserve">5. Numer NIP:  . . . . . . . . . . . . . . . . </w:t>
      </w:r>
      <w:r w:rsidR="00347C62" w:rsidRPr="00222F9E">
        <w:rPr>
          <w:rFonts w:asciiTheme="majorHAnsi" w:eastAsia="Times New Roman" w:hAnsiTheme="majorHAnsi"/>
          <w:szCs w:val="20"/>
          <w:lang w:val="de-DE"/>
        </w:rPr>
        <w:t>…</w:t>
      </w:r>
      <w:r w:rsidRPr="00222F9E">
        <w:rPr>
          <w:rFonts w:asciiTheme="majorHAnsi" w:eastAsia="Times New Roman" w:hAnsiTheme="majorHAnsi"/>
          <w:szCs w:val="20"/>
          <w:lang w:val="de-DE"/>
        </w:rPr>
        <w:t xml:space="preserve"> . . . . . . . . . . . . . . . . . . . . . . </w:t>
      </w:r>
      <w:r w:rsidR="00347C62" w:rsidRPr="00222F9E">
        <w:rPr>
          <w:rFonts w:asciiTheme="majorHAnsi" w:eastAsia="Times New Roman" w:hAnsiTheme="majorHAnsi"/>
          <w:szCs w:val="20"/>
          <w:lang w:val="de-DE"/>
        </w:rPr>
        <w:t>….</w:t>
      </w:r>
      <w:r w:rsidRPr="00222F9E">
        <w:rPr>
          <w:rFonts w:asciiTheme="majorHAnsi" w:eastAsia="Times New Roman" w:hAnsiTheme="majorHAnsi"/>
          <w:szCs w:val="20"/>
          <w:lang w:val="de-DE"/>
        </w:rPr>
        <w:t xml:space="preserve"> . . . . . </w:t>
      </w:r>
      <w:r w:rsidR="0085086A" w:rsidRPr="00222F9E">
        <w:rPr>
          <w:rFonts w:asciiTheme="majorHAnsi" w:eastAsia="Times New Roman" w:hAnsiTheme="majorHAnsi"/>
          <w:szCs w:val="20"/>
          <w:lang w:val="de-DE"/>
        </w:rPr>
        <w:t xml:space="preserve">. . .. </w:t>
      </w:r>
      <w:r w:rsidRPr="00222F9E">
        <w:rPr>
          <w:rFonts w:asciiTheme="majorHAnsi" w:eastAsia="Times New Roman" w:hAnsiTheme="majorHAnsi"/>
          <w:szCs w:val="20"/>
          <w:lang w:val="de-DE"/>
        </w:rPr>
        <w:t xml:space="preserve">. . </w:t>
      </w:r>
    </w:p>
    <w:p w:rsidR="00684303" w:rsidRPr="00222F9E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b/>
          <w:szCs w:val="20"/>
        </w:rPr>
      </w:pPr>
      <w:r w:rsidRPr="00222F9E">
        <w:rPr>
          <w:rFonts w:asciiTheme="majorHAnsi" w:eastAsia="Times New Roman" w:hAnsiTheme="majorHAnsi"/>
          <w:szCs w:val="20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222F9E" w:rsidRDefault="00684303" w:rsidP="00684303">
      <w:pPr>
        <w:widowControl/>
        <w:suppressAutoHyphens w:val="0"/>
        <w:spacing w:line="276" w:lineRule="auto"/>
        <w:ind w:firstLine="3969"/>
        <w:rPr>
          <w:rFonts w:asciiTheme="majorHAnsi" w:eastAsia="Times New Roman" w:hAnsiTheme="majorHAnsi"/>
          <w:b/>
          <w:sz w:val="26"/>
          <w:szCs w:val="26"/>
        </w:rPr>
      </w:pPr>
    </w:p>
    <w:p w:rsidR="00684303" w:rsidRPr="00222F9E" w:rsidRDefault="00684303" w:rsidP="00684303">
      <w:pPr>
        <w:widowControl/>
        <w:suppressAutoHyphens w:val="0"/>
        <w:spacing w:line="276" w:lineRule="auto"/>
        <w:ind w:firstLine="3969"/>
        <w:rPr>
          <w:rFonts w:asciiTheme="majorHAnsi" w:eastAsia="Times New Roman" w:hAnsiTheme="majorHAnsi"/>
          <w:b/>
          <w:sz w:val="26"/>
          <w:szCs w:val="26"/>
        </w:rPr>
      </w:pPr>
      <w:r w:rsidRPr="00222F9E">
        <w:rPr>
          <w:rFonts w:asciiTheme="majorHAnsi" w:eastAsia="Times New Roman" w:hAnsiTheme="majorHAnsi"/>
          <w:b/>
          <w:sz w:val="26"/>
          <w:szCs w:val="26"/>
        </w:rPr>
        <w:t>Gmina Nisko</w:t>
      </w:r>
    </w:p>
    <w:p w:rsidR="00684303" w:rsidRPr="00222F9E" w:rsidRDefault="00684303" w:rsidP="00684303">
      <w:pPr>
        <w:widowControl/>
        <w:suppressAutoHyphens w:val="0"/>
        <w:spacing w:line="276" w:lineRule="auto"/>
        <w:ind w:firstLine="3969"/>
        <w:rPr>
          <w:rFonts w:asciiTheme="majorHAnsi" w:eastAsia="Times New Roman" w:hAnsiTheme="majorHAnsi"/>
          <w:b/>
          <w:sz w:val="26"/>
          <w:szCs w:val="26"/>
        </w:rPr>
      </w:pPr>
      <w:r w:rsidRPr="00222F9E">
        <w:rPr>
          <w:rFonts w:asciiTheme="majorHAnsi" w:eastAsia="Times New Roman" w:hAnsiTheme="majorHAnsi"/>
          <w:b/>
          <w:sz w:val="26"/>
          <w:szCs w:val="26"/>
        </w:rPr>
        <w:t>Burmistrz Gminy i Miasta Nisko</w:t>
      </w:r>
    </w:p>
    <w:p w:rsidR="00CF46B5" w:rsidRPr="00222F9E" w:rsidRDefault="00684303" w:rsidP="00CF46B5">
      <w:pPr>
        <w:widowControl/>
        <w:suppressAutoHyphens w:val="0"/>
        <w:spacing w:line="276" w:lineRule="auto"/>
        <w:ind w:left="3969"/>
        <w:rPr>
          <w:rFonts w:asciiTheme="majorHAnsi" w:eastAsia="Times New Roman" w:hAnsiTheme="majorHAnsi"/>
          <w:b/>
          <w:sz w:val="26"/>
          <w:szCs w:val="26"/>
        </w:rPr>
      </w:pPr>
      <w:r w:rsidRPr="00222F9E">
        <w:rPr>
          <w:rFonts w:asciiTheme="majorHAnsi" w:eastAsia="Times New Roman" w:hAnsiTheme="majorHAnsi"/>
          <w:b/>
          <w:sz w:val="26"/>
          <w:szCs w:val="26"/>
        </w:rPr>
        <w:t>Plac Wolności 14</w:t>
      </w:r>
    </w:p>
    <w:p w:rsidR="00684303" w:rsidRPr="00222F9E" w:rsidRDefault="00CF46B5" w:rsidP="00CF46B5">
      <w:pPr>
        <w:widowControl/>
        <w:suppressAutoHyphens w:val="0"/>
        <w:spacing w:line="276" w:lineRule="auto"/>
        <w:ind w:left="3969"/>
        <w:rPr>
          <w:rFonts w:asciiTheme="majorHAnsi" w:eastAsia="Times New Roman" w:hAnsiTheme="majorHAnsi"/>
          <w:b/>
          <w:sz w:val="26"/>
          <w:szCs w:val="26"/>
        </w:rPr>
      </w:pPr>
      <w:r w:rsidRPr="00222F9E">
        <w:rPr>
          <w:rFonts w:asciiTheme="majorHAnsi" w:eastAsia="Times New Roman" w:hAnsiTheme="majorHAnsi"/>
          <w:b/>
          <w:sz w:val="26"/>
          <w:szCs w:val="26"/>
        </w:rPr>
        <w:t>37-400 Ni</w:t>
      </w:r>
      <w:r w:rsidR="00684303" w:rsidRPr="00222F9E">
        <w:rPr>
          <w:rFonts w:asciiTheme="majorHAnsi" w:eastAsia="Times New Roman" w:hAnsiTheme="majorHAnsi"/>
          <w:b/>
          <w:sz w:val="26"/>
          <w:szCs w:val="26"/>
        </w:rPr>
        <w:t>sko</w:t>
      </w:r>
    </w:p>
    <w:p w:rsidR="00684303" w:rsidRPr="00222F9E" w:rsidRDefault="00684303" w:rsidP="00AB38D7">
      <w:pPr>
        <w:widowControl/>
        <w:suppressAutoHyphens w:val="0"/>
        <w:spacing w:line="23" w:lineRule="atLeast"/>
        <w:jc w:val="both"/>
        <w:rPr>
          <w:rFonts w:asciiTheme="majorHAnsi" w:eastAsia="Times New Roman" w:hAnsiTheme="majorHAnsi"/>
          <w:sz w:val="26"/>
          <w:szCs w:val="26"/>
          <w:lang w:val="de-DE"/>
        </w:rPr>
      </w:pPr>
    </w:p>
    <w:p w:rsidR="009D0A63" w:rsidRPr="00222F9E" w:rsidRDefault="00684303" w:rsidP="00923C8A">
      <w:pPr>
        <w:pStyle w:val="WW-Tekstpodstawowy2"/>
        <w:numPr>
          <w:ilvl w:val="0"/>
          <w:numId w:val="16"/>
        </w:numPr>
        <w:spacing w:line="23" w:lineRule="atLeast"/>
        <w:ind w:left="426" w:hanging="426"/>
        <w:jc w:val="both"/>
        <w:rPr>
          <w:rFonts w:asciiTheme="majorHAnsi" w:hAnsiTheme="majorHAnsi"/>
          <w:b/>
          <w:bCs/>
          <w:sz w:val="26"/>
          <w:szCs w:val="26"/>
        </w:rPr>
      </w:pPr>
      <w:r w:rsidRPr="00222F9E">
        <w:rPr>
          <w:rFonts w:asciiTheme="majorHAnsi" w:hAnsiTheme="majorHAnsi"/>
          <w:sz w:val="26"/>
          <w:szCs w:val="26"/>
        </w:rPr>
        <w:t>W związku z zapytaniem ofertowym na:</w:t>
      </w:r>
      <w:r w:rsidR="00051A37" w:rsidRPr="00222F9E">
        <w:rPr>
          <w:rStyle w:val="Teksttreci3"/>
          <w:rFonts w:asciiTheme="majorHAnsi" w:hAnsiTheme="majorHAnsi" w:cs="Times New Roman"/>
          <w:b w:val="0"/>
          <w:bCs w:val="0"/>
          <w:color w:val="000000"/>
          <w:sz w:val="26"/>
          <w:szCs w:val="26"/>
        </w:rPr>
        <w:t xml:space="preserve"> </w:t>
      </w:r>
      <w:r w:rsidR="00923C8A" w:rsidRPr="00222F9E">
        <w:rPr>
          <w:rFonts w:asciiTheme="majorHAnsi" w:hAnsiTheme="majorHAnsi"/>
          <w:b/>
          <w:bCs/>
          <w:sz w:val="26"/>
          <w:szCs w:val="26"/>
        </w:rPr>
        <w:t>„</w:t>
      </w:r>
      <w:r w:rsidR="00923C8A" w:rsidRPr="00222F9E">
        <w:rPr>
          <w:rFonts w:asciiTheme="majorHAnsi" w:hAnsiTheme="majorHAnsi"/>
          <w:b/>
          <w:sz w:val="26"/>
          <w:szCs w:val="26"/>
        </w:rPr>
        <w:t>Zimowe utrzymanie dróg na terenie miejscowości Zarzecze w sezonie 2021/2022</w:t>
      </w:r>
      <w:r w:rsidR="00051A37" w:rsidRPr="00222F9E">
        <w:rPr>
          <w:rFonts w:asciiTheme="majorHAnsi" w:hAnsiTheme="majorHAnsi" w:cs="Times New Roman"/>
          <w:b/>
          <w:bCs/>
          <w:color w:val="000000"/>
          <w:sz w:val="26"/>
          <w:szCs w:val="26"/>
        </w:rPr>
        <w:t xml:space="preserve">” </w:t>
      </w:r>
      <w:r w:rsidRPr="00222F9E">
        <w:rPr>
          <w:rFonts w:asciiTheme="majorHAnsi" w:hAnsiTheme="majorHAnsi"/>
          <w:sz w:val="26"/>
          <w:szCs w:val="26"/>
        </w:rPr>
        <w:t xml:space="preserve">oferujemy wykonanie </w:t>
      </w:r>
      <w:r w:rsidRPr="00222F9E">
        <w:rPr>
          <w:rFonts w:asciiTheme="majorHAnsi" w:hAnsiTheme="majorHAnsi"/>
          <w:strike/>
          <w:sz w:val="26"/>
          <w:szCs w:val="26"/>
        </w:rPr>
        <w:t>dostawy</w:t>
      </w:r>
      <w:r w:rsidR="00923C8A" w:rsidRPr="00222F9E">
        <w:rPr>
          <w:rFonts w:asciiTheme="majorHAnsi" w:hAnsiTheme="majorHAnsi"/>
          <w:strike/>
          <w:sz w:val="26"/>
          <w:szCs w:val="26"/>
        </w:rPr>
        <w:t xml:space="preserve"> </w:t>
      </w:r>
      <w:r w:rsidRPr="00222F9E">
        <w:rPr>
          <w:rFonts w:asciiTheme="majorHAnsi" w:hAnsiTheme="majorHAnsi"/>
          <w:sz w:val="26"/>
          <w:szCs w:val="26"/>
        </w:rPr>
        <w:t>/</w:t>
      </w:r>
      <w:r w:rsidR="00923C8A" w:rsidRPr="00222F9E">
        <w:rPr>
          <w:rFonts w:asciiTheme="majorHAnsi" w:hAnsiTheme="majorHAnsi"/>
          <w:sz w:val="26"/>
          <w:szCs w:val="26"/>
        </w:rPr>
        <w:t xml:space="preserve"> </w:t>
      </w:r>
      <w:r w:rsidRPr="00222F9E">
        <w:rPr>
          <w:rFonts w:asciiTheme="majorHAnsi" w:hAnsiTheme="majorHAnsi"/>
          <w:sz w:val="26"/>
          <w:szCs w:val="26"/>
          <w:u w:val="single"/>
        </w:rPr>
        <w:t>usługi</w:t>
      </w:r>
      <w:r w:rsidR="00923C8A" w:rsidRPr="00222F9E">
        <w:rPr>
          <w:rFonts w:asciiTheme="majorHAnsi" w:hAnsiTheme="majorHAnsi"/>
          <w:sz w:val="26"/>
          <w:szCs w:val="26"/>
        </w:rPr>
        <w:t xml:space="preserve"> </w:t>
      </w:r>
      <w:r w:rsidRPr="00222F9E">
        <w:rPr>
          <w:rFonts w:asciiTheme="majorHAnsi" w:hAnsiTheme="majorHAnsi"/>
          <w:strike/>
          <w:sz w:val="26"/>
          <w:szCs w:val="26"/>
        </w:rPr>
        <w:t>roboty budowlanej</w:t>
      </w:r>
      <w:r w:rsidRPr="00222F9E">
        <w:rPr>
          <w:rFonts w:asciiTheme="majorHAnsi" w:hAnsiTheme="majorHAnsi"/>
          <w:sz w:val="26"/>
          <w:szCs w:val="26"/>
        </w:rPr>
        <w:t xml:space="preserve"> (niepotrzebne skreślić), zgodnie z wymogami opisu przedmiotu zamówienia</w:t>
      </w:r>
      <w:r w:rsidR="009D0A63" w:rsidRPr="00222F9E">
        <w:rPr>
          <w:rFonts w:asciiTheme="majorHAnsi" w:hAnsiTheme="majorHAnsi"/>
          <w:sz w:val="26"/>
          <w:szCs w:val="26"/>
        </w:rPr>
        <w:t>,</w:t>
      </w:r>
      <w:r w:rsidRPr="00222F9E">
        <w:rPr>
          <w:rFonts w:asciiTheme="majorHAnsi" w:hAnsiTheme="majorHAnsi"/>
          <w:sz w:val="26"/>
          <w:szCs w:val="26"/>
        </w:rPr>
        <w:t xml:space="preserve"> </w:t>
      </w:r>
      <w:r w:rsidR="00D515EE" w:rsidRPr="00222F9E">
        <w:rPr>
          <w:rFonts w:asciiTheme="majorHAnsi" w:hAnsiTheme="majorHAnsi"/>
          <w:kern w:val="0"/>
          <w:sz w:val="26"/>
          <w:szCs w:val="26"/>
        </w:rPr>
        <w:t>za cenę ryczałtową</w:t>
      </w:r>
      <w:r w:rsidR="009D0A63" w:rsidRPr="00222F9E">
        <w:rPr>
          <w:rFonts w:asciiTheme="majorHAnsi" w:hAnsiTheme="majorHAnsi"/>
          <w:b/>
          <w:bCs/>
          <w:sz w:val="26"/>
          <w:szCs w:val="26"/>
        </w:rPr>
        <w:t>:</w:t>
      </w:r>
    </w:p>
    <w:p w:rsidR="00923C8A" w:rsidRPr="00222F9E" w:rsidRDefault="00923C8A" w:rsidP="003805B0">
      <w:pPr>
        <w:pStyle w:val="WW-Tekstpodstawowy2"/>
        <w:spacing w:line="23" w:lineRule="atLeast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923C8A" w:rsidRPr="00222F9E" w:rsidRDefault="00923C8A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kern w:val="0"/>
          <w:sz w:val="26"/>
          <w:szCs w:val="26"/>
        </w:rPr>
      </w:pPr>
      <w:r w:rsidRPr="00222F9E">
        <w:rPr>
          <w:rFonts w:asciiTheme="majorHAnsi" w:hAnsiTheme="majorHAnsi"/>
          <w:b/>
          <w:kern w:val="0"/>
          <w:sz w:val="26"/>
          <w:szCs w:val="26"/>
        </w:rPr>
        <w:t>Kwota za całość zadania</w:t>
      </w:r>
      <w:r w:rsidRPr="00222F9E">
        <w:rPr>
          <w:rFonts w:asciiTheme="majorHAnsi" w:hAnsiTheme="majorHAnsi"/>
          <w:kern w:val="0"/>
          <w:sz w:val="26"/>
          <w:szCs w:val="26"/>
        </w:rPr>
        <w:t xml:space="preserve"> (4 miesiące) prowadzenia usługi:</w:t>
      </w:r>
    </w:p>
    <w:p w:rsidR="00222F9E" w:rsidRDefault="00222F9E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923C8A" w:rsidRPr="00222F9E" w:rsidRDefault="00923C8A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kern w:val="0"/>
          <w:sz w:val="26"/>
          <w:szCs w:val="26"/>
        </w:rPr>
      </w:pPr>
      <w:r w:rsidRPr="00222F9E">
        <w:rPr>
          <w:rFonts w:asciiTheme="majorHAnsi" w:hAnsiTheme="majorHAnsi"/>
          <w:b/>
          <w:kern w:val="0"/>
          <w:sz w:val="26"/>
          <w:szCs w:val="26"/>
        </w:rPr>
        <w:t>Cena brutto:</w:t>
      </w:r>
      <w:r w:rsidRPr="00222F9E">
        <w:rPr>
          <w:rFonts w:asciiTheme="majorHAnsi" w:hAnsiTheme="majorHAnsi"/>
          <w:kern w:val="0"/>
          <w:sz w:val="26"/>
          <w:szCs w:val="26"/>
        </w:rPr>
        <w:t xml:space="preserve"> …</w:t>
      </w:r>
      <w:r w:rsidRPr="00222F9E">
        <w:rPr>
          <w:rFonts w:asciiTheme="majorHAnsi" w:hAnsiTheme="majorHAnsi"/>
          <w:kern w:val="0"/>
          <w:sz w:val="26"/>
          <w:szCs w:val="26"/>
        </w:rPr>
        <w:t>……………………………………………</w:t>
      </w:r>
      <w:r w:rsidR="00222F9E" w:rsidRPr="00222F9E">
        <w:rPr>
          <w:rFonts w:asciiTheme="majorHAnsi" w:hAnsiTheme="majorHAnsi"/>
          <w:kern w:val="0"/>
          <w:sz w:val="26"/>
          <w:szCs w:val="26"/>
        </w:rPr>
        <w:t>…………</w:t>
      </w:r>
      <w:r w:rsidR="00222F9E">
        <w:rPr>
          <w:rFonts w:asciiTheme="majorHAnsi" w:hAnsiTheme="majorHAnsi"/>
          <w:kern w:val="0"/>
          <w:sz w:val="26"/>
          <w:szCs w:val="26"/>
        </w:rPr>
        <w:t>……………</w:t>
      </w:r>
      <w:r w:rsidR="00222F9E" w:rsidRPr="00222F9E">
        <w:rPr>
          <w:rFonts w:asciiTheme="majorHAnsi" w:hAnsiTheme="majorHAnsi"/>
          <w:kern w:val="0"/>
          <w:sz w:val="26"/>
          <w:szCs w:val="26"/>
        </w:rPr>
        <w:t>……………</w:t>
      </w:r>
      <w:r w:rsidRPr="00222F9E">
        <w:rPr>
          <w:rFonts w:asciiTheme="majorHAnsi" w:hAnsiTheme="majorHAnsi"/>
          <w:kern w:val="0"/>
          <w:sz w:val="26"/>
          <w:szCs w:val="26"/>
        </w:rPr>
        <w:t>…….</w:t>
      </w:r>
    </w:p>
    <w:p w:rsidR="00222F9E" w:rsidRDefault="00222F9E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923C8A" w:rsidRPr="00222F9E" w:rsidRDefault="00923C8A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kern w:val="0"/>
          <w:sz w:val="26"/>
          <w:szCs w:val="26"/>
        </w:rPr>
      </w:pPr>
      <w:r w:rsidRPr="00222F9E">
        <w:rPr>
          <w:rFonts w:asciiTheme="majorHAnsi" w:hAnsiTheme="majorHAnsi"/>
          <w:b/>
          <w:kern w:val="0"/>
          <w:sz w:val="26"/>
          <w:szCs w:val="26"/>
        </w:rPr>
        <w:t>(słownie brutto</w:t>
      </w:r>
      <w:r w:rsidRPr="00222F9E">
        <w:rPr>
          <w:rFonts w:asciiTheme="majorHAnsi" w:hAnsiTheme="majorHAnsi"/>
          <w:kern w:val="0"/>
          <w:sz w:val="26"/>
          <w:szCs w:val="26"/>
        </w:rPr>
        <w:t>:</w:t>
      </w:r>
      <w:r w:rsidR="00222F9E" w:rsidRPr="00222F9E">
        <w:rPr>
          <w:rFonts w:asciiTheme="majorHAnsi" w:hAnsiTheme="majorHAnsi"/>
          <w:kern w:val="0"/>
          <w:sz w:val="26"/>
          <w:szCs w:val="26"/>
        </w:rPr>
        <w:t xml:space="preserve"> ………………………………………………………</w:t>
      </w:r>
      <w:r w:rsidR="00222F9E">
        <w:rPr>
          <w:rFonts w:asciiTheme="majorHAnsi" w:hAnsiTheme="majorHAnsi"/>
          <w:kern w:val="0"/>
          <w:sz w:val="26"/>
          <w:szCs w:val="26"/>
        </w:rPr>
        <w:t>………</w:t>
      </w:r>
      <w:r w:rsidR="00222F9E" w:rsidRPr="00222F9E">
        <w:rPr>
          <w:rFonts w:asciiTheme="majorHAnsi" w:hAnsiTheme="majorHAnsi"/>
          <w:kern w:val="0"/>
          <w:sz w:val="26"/>
          <w:szCs w:val="26"/>
        </w:rPr>
        <w:t>…………</w:t>
      </w:r>
      <w:r w:rsidRPr="00222F9E">
        <w:rPr>
          <w:rFonts w:asciiTheme="majorHAnsi" w:hAnsiTheme="majorHAnsi"/>
          <w:kern w:val="0"/>
          <w:sz w:val="26"/>
          <w:szCs w:val="26"/>
        </w:rPr>
        <w:t>…….…)</w:t>
      </w:r>
    </w:p>
    <w:p w:rsidR="00923C8A" w:rsidRPr="00222F9E" w:rsidRDefault="00923C8A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kern w:val="0"/>
          <w:sz w:val="26"/>
          <w:szCs w:val="26"/>
        </w:rPr>
      </w:pPr>
      <w:r w:rsidRPr="00222F9E">
        <w:rPr>
          <w:rFonts w:asciiTheme="majorHAnsi" w:hAnsiTheme="majorHAnsi"/>
          <w:kern w:val="0"/>
          <w:sz w:val="26"/>
          <w:szCs w:val="26"/>
        </w:rPr>
        <w:t>……………………………………………………</w:t>
      </w:r>
      <w:r w:rsidR="00222F9E" w:rsidRPr="00222F9E">
        <w:rPr>
          <w:rFonts w:asciiTheme="majorHAnsi" w:hAnsiTheme="majorHAnsi"/>
          <w:kern w:val="0"/>
          <w:sz w:val="26"/>
          <w:szCs w:val="26"/>
        </w:rPr>
        <w:t>…………………………</w:t>
      </w:r>
      <w:r w:rsidR="00222F9E">
        <w:rPr>
          <w:rFonts w:asciiTheme="majorHAnsi" w:hAnsiTheme="majorHAnsi"/>
          <w:kern w:val="0"/>
          <w:sz w:val="26"/>
          <w:szCs w:val="26"/>
        </w:rPr>
        <w:t>……………….</w:t>
      </w:r>
      <w:r w:rsidR="00222F9E" w:rsidRPr="00222F9E">
        <w:rPr>
          <w:rFonts w:asciiTheme="majorHAnsi" w:hAnsiTheme="majorHAnsi"/>
          <w:kern w:val="0"/>
          <w:sz w:val="26"/>
          <w:szCs w:val="26"/>
        </w:rPr>
        <w:t>………</w:t>
      </w:r>
      <w:r w:rsidRPr="00222F9E">
        <w:rPr>
          <w:rFonts w:asciiTheme="majorHAnsi" w:hAnsiTheme="majorHAnsi"/>
          <w:kern w:val="0"/>
          <w:sz w:val="26"/>
          <w:szCs w:val="26"/>
        </w:rPr>
        <w:t>…</w:t>
      </w:r>
      <w:r w:rsidRPr="00222F9E">
        <w:rPr>
          <w:rFonts w:asciiTheme="majorHAnsi" w:hAnsiTheme="majorHAnsi"/>
          <w:kern w:val="0"/>
          <w:sz w:val="26"/>
          <w:szCs w:val="26"/>
        </w:rPr>
        <w:t>…)</w:t>
      </w:r>
    </w:p>
    <w:p w:rsidR="00923C8A" w:rsidRPr="00222F9E" w:rsidRDefault="00923C8A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kern w:val="0"/>
          <w:sz w:val="26"/>
          <w:szCs w:val="26"/>
        </w:rPr>
      </w:pPr>
    </w:p>
    <w:p w:rsidR="00222F9E" w:rsidRDefault="00222F9E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923C8A" w:rsidRPr="00222F9E" w:rsidRDefault="00923C8A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kern w:val="0"/>
          <w:sz w:val="26"/>
          <w:szCs w:val="26"/>
        </w:rPr>
      </w:pPr>
      <w:r w:rsidRPr="00222F9E">
        <w:rPr>
          <w:rFonts w:asciiTheme="majorHAnsi" w:hAnsiTheme="majorHAnsi"/>
          <w:b/>
          <w:kern w:val="0"/>
          <w:sz w:val="26"/>
          <w:szCs w:val="26"/>
        </w:rPr>
        <w:t>Miesięczna płatność</w:t>
      </w:r>
      <w:r w:rsidRPr="00222F9E">
        <w:rPr>
          <w:rFonts w:asciiTheme="majorHAnsi" w:hAnsiTheme="majorHAnsi"/>
          <w:kern w:val="0"/>
          <w:sz w:val="26"/>
          <w:szCs w:val="26"/>
        </w:rPr>
        <w:t xml:space="preserve"> (rata) wynosi:</w:t>
      </w:r>
    </w:p>
    <w:p w:rsidR="00222F9E" w:rsidRDefault="00222F9E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923C8A" w:rsidRPr="00222F9E" w:rsidRDefault="00923C8A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kern w:val="0"/>
          <w:sz w:val="26"/>
          <w:szCs w:val="26"/>
        </w:rPr>
      </w:pPr>
      <w:r w:rsidRPr="00222F9E">
        <w:rPr>
          <w:rFonts w:asciiTheme="majorHAnsi" w:hAnsiTheme="majorHAnsi"/>
          <w:b/>
          <w:kern w:val="0"/>
          <w:sz w:val="26"/>
          <w:szCs w:val="26"/>
        </w:rPr>
        <w:t xml:space="preserve">Cena </w:t>
      </w:r>
      <w:r w:rsidR="00222F9E">
        <w:rPr>
          <w:rFonts w:asciiTheme="majorHAnsi" w:hAnsiTheme="majorHAnsi"/>
          <w:b/>
          <w:kern w:val="0"/>
          <w:sz w:val="26"/>
          <w:szCs w:val="26"/>
        </w:rPr>
        <w:t xml:space="preserve">za jeden miesiąc </w:t>
      </w:r>
      <w:r w:rsidRPr="00222F9E">
        <w:rPr>
          <w:rFonts w:asciiTheme="majorHAnsi" w:hAnsiTheme="majorHAnsi"/>
          <w:b/>
          <w:kern w:val="0"/>
          <w:sz w:val="26"/>
          <w:szCs w:val="26"/>
        </w:rPr>
        <w:t>brutto</w:t>
      </w:r>
      <w:r w:rsidR="00222F9E">
        <w:rPr>
          <w:rFonts w:asciiTheme="majorHAnsi" w:hAnsiTheme="majorHAnsi"/>
          <w:kern w:val="0"/>
          <w:sz w:val="26"/>
          <w:szCs w:val="26"/>
        </w:rPr>
        <w:t>: ………………………………………………………</w:t>
      </w:r>
      <w:r w:rsidRPr="00222F9E">
        <w:rPr>
          <w:rFonts w:asciiTheme="majorHAnsi" w:hAnsiTheme="majorHAnsi"/>
          <w:kern w:val="0"/>
          <w:sz w:val="26"/>
          <w:szCs w:val="26"/>
        </w:rPr>
        <w:t>…</w:t>
      </w:r>
      <w:r w:rsidR="00222F9E" w:rsidRPr="00222F9E">
        <w:rPr>
          <w:rFonts w:asciiTheme="majorHAnsi" w:hAnsiTheme="majorHAnsi"/>
          <w:kern w:val="0"/>
          <w:sz w:val="26"/>
          <w:szCs w:val="26"/>
        </w:rPr>
        <w:t>…</w:t>
      </w:r>
      <w:r w:rsidRPr="00222F9E">
        <w:rPr>
          <w:rFonts w:asciiTheme="majorHAnsi" w:hAnsiTheme="majorHAnsi"/>
          <w:kern w:val="0"/>
          <w:sz w:val="26"/>
          <w:szCs w:val="26"/>
        </w:rPr>
        <w:t>…….</w:t>
      </w:r>
    </w:p>
    <w:p w:rsidR="00222F9E" w:rsidRDefault="00222F9E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923C8A" w:rsidRPr="00222F9E" w:rsidRDefault="00923C8A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kern w:val="0"/>
          <w:sz w:val="26"/>
          <w:szCs w:val="26"/>
        </w:rPr>
      </w:pPr>
      <w:r w:rsidRPr="00222F9E">
        <w:rPr>
          <w:rFonts w:asciiTheme="majorHAnsi" w:hAnsiTheme="majorHAnsi"/>
          <w:b/>
          <w:kern w:val="0"/>
          <w:sz w:val="26"/>
          <w:szCs w:val="26"/>
        </w:rPr>
        <w:t>(słownie</w:t>
      </w:r>
      <w:r w:rsidR="00222F9E" w:rsidRPr="00222F9E">
        <w:rPr>
          <w:rFonts w:asciiTheme="majorHAnsi" w:hAnsiTheme="majorHAnsi"/>
          <w:b/>
          <w:kern w:val="0"/>
          <w:sz w:val="26"/>
          <w:szCs w:val="26"/>
        </w:rPr>
        <w:t xml:space="preserve"> miesięczna płatność</w:t>
      </w:r>
      <w:r w:rsidRPr="00222F9E">
        <w:rPr>
          <w:rFonts w:asciiTheme="majorHAnsi" w:hAnsiTheme="majorHAnsi"/>
          <w:b/>
          <w:kern w:val="0"/>
          <w:sz w:val="26"/>
          <w:szCs w:val="26"/>
        </w:rPr>
        <w:t xml:space="preserve"> b</w:t>
      </w:r>
      <w:r w:rsidRPr="00222F9E">
        <w:rPr>
          <w:rFonts w:asciiTheme="majorHAnsi" w:hAnsiTheme="majorHAnsi"/>
          <w:b/>
          <w:kern w:val="0"/>
          <w:sz w:val="26"/>
          <w:szCs w:val="26"/>
        </w:rPr>
        <w:t>rutto</w:t>
      </w:r>
      <w:r w:rsidR="00222F9E" w:rsidRPr="00222F9E">
        <w:rPr>
          <w:rFonts w:asciiTheme="majorHAnsi" w:hAnsiTheme="majorHAnsi"/>
          <w:kern w:val="0"/>
          <w:sz w:val="26"/>
          <w:szCs w:val="26"/>
        </w:rPr>
        <w:t>: ………………………………………</w:t>
      </w:r>
      <w:r w:rsidRPr="00222F9E">
        <w:rPr>
          <w:rFonts w:asciiTheme="majorHAnsi" w:hAnsiTheme="majorHAnsi"/>
          <w:kern w:val="0"/>
          <w:sz w:val="26"/>
          <w:szCs w:val="26"/>
        </w:rPr>
        <w:t>……</w:t>
      </w:r>
      <w:r w:rsidR="00222F9E">
        <w:rPr>
          <w:rFonts w:asciiTheme="majorHAnsi" w:hAnsiTheme="majorHAnsi"/>
          <w:kern w:val="0"/>
          <w:sz w:val="26"/>
          <w:szCs w:val="26"/>
        </w:rPr>
        <w:t>…</w:t>
      </w:r>
      <w:r w:rsidRPr="00222F9E">
        <w:rPr>
          <w:rFonts w:asciiTheme="majorHAnsi" w:hAnsiTheme="majorHAnsi"/>
          <w:kern w:val="0"/>
          <w:sz w:val="26"/>
          <w:szCs w:val="26"/>
        </w:rPr>
        <w:t>….…)</w:t>
      </w:r>
    </w:p>
    <w:p w:rsidR="00923C8A" w:rsidRPr="00222F9E" w:rsidRDefault="00923C8A" w:rsidP="00923C8A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kern w:val="0"/>
          <w:sz w:val="26"/>
          <w:szCs w:val="26"/>
        </w:rPr>
      </w:pPr>
      <w:r w:rsidRPr="00222F9E">
        <w:rPr>
          <w:rFonts w:asciiTheme="majorHAnsi" w:hAnsiTheme="majorHAnsi"/>
          <w:kern w:val="0"/>
          <w:sz w:val="26"/>
          <w:szCs w:val="26"/>
        </w:rPr>
        <w:t>………………………………………………</w:t>
      </w:r>
      <w:r w:rsidR="00222F9E" w:rsidRPr="00222F9E">
        <w:rPr>
          <w:rFonts w:asciiTheme="majorHAnsi" w:hAnsiTheme="majorHAnsi"/>
          <w:kern w:val="0"/>
          <w:sz w:val="26"/>
          <w:szCs w:val="26"/>
        </w:rPr>
        <w:t>…………………………………</w:t>
      </w:r>
      <w:r w:rsidR="00222F9E">
        <w:rPr>
          <w:rFonts w:asciiTheme="majorHAnsi" w:hAnsiTheme="majorHAnsi"/>
          <w:kern w:val="0"/>
          <w:sz w:val="26"/>
          <w:szCs w:val="26"/>
        </w:rPr>
        <w:t>…………………..</w:t>
      </w:r>
      <w:r w:rsidR="00222F9E" w:rsidRPr="00222F9E">
        <w:rPr>
          <w:rFonts w:asciiTheme="majorHAnsi" w:hAnsiTheme="majorHAnsi"/>
          <w:kern w:val="0"/>
          <w:sz w:val="26"/>
          <w:szCs w:val="26"/>
        </w:rPr>
        <w:t>…</w:t>
      </w:r>
      <w:r w:rsidR="00222F9E">
        <w:rPr>
          <w:rFonts w:asciiTheme="majorHAnsi" w:hAnsiTheme="majorHAnsi"/>
          <w:kern w:val="0"/>
          <w:sz w:val="26"/>
          <w:szCs w:val="26"/>
        </w:rPr>
        <w:t>….</w:t>
      </w:r>
      <w:r w:rsidRPr="00222F9E">
        <w:rPr>
          <w:rFonts w:asciiTheme="majorHAnsi" w:hAnsiTheme="majorHAnsi"/>
          <w:kern w:val="0"/>
          <w:sz w:val="26"/>
          <w:szCs w:val="26"/>
        </w:rPr>
        <w:t>……)</w:t>
      </w:r>
    </w:p>
    <w:p w:rsidR="00923C8A" w:rsidRPr="00222F9E" w:rsidRDefault="00923C8A" w:rsidP="003805B0">
      <w:pPr>
        <w:pStyle w:val="WW-Tekstpodstawowy2"/>
        <w:spacing w:line="23" w:lineRule="atLeast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684303" w:rsidRPr="00222F9E" w:rsidRDefault="00684303" w:rsidP="00BF4030">
      <w:pPr>
        <w:pStyle w:val="WW-Tekstpodstawowy2"/>
        <w:ind w:left="426"/>
        <w:jc w:val="both"/>
        <w:rPr>
          <w:rFonts w:asciiTheme="majorHAnsi" w:hAnsiTheme="majorHAnsi" w:cs="Times New Roman"/>
          <w:b/>
          <w:sz w:val="26"/>
          <w:szCs w:val="26"/>
        </w:rPr>
      </w:pPr>
      <w:r w:rsidRPr="00222F9E">
        <w:rPr>
          <w:rFonts w:asciiTheme="majorHAnsi" w:hAnsiTheme="majorHAnsi"/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 w:rsidR="00222F9E" w:rsidRPr="00222F9E" w:rsidRDefault="00222F9E" w:rsidP="00222F9E">
      <w:pPr>
        <w:widowControl/>
        <w:tabs>
          <w:tab w:val="left" w:pos="5760"/>
        </w:tabs>
        <w:suppressAutoHyphens w:val="0"/>
        <w:snapToGrid w:val="0"/>
        <w:jc w:val="both"/>
        <w:textAlignment w:val="baseline"/>
        <w:rPr>
          <w:rFonts w:asciiTheme="majorHAnsi" w:eastAsia="Arial" w:hAnsiTheme="majorHAnsi"/>
          <w:bCs/>
          <w:kern w:val="0"/>
          <w:sz w:val="26"/>
          <w:szCs w:val="26"/>
          <w:lang w:eastAsia="pl-PL"/>
        </w:rPr>
      </w:pPr>
    </w:p>
    <w:p w:rsidR="009D0A63" w:rsidRPr="00222F9E" w:rsidRDefault="009D0A63" w:rsidP="00BF4030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222F9E">
        <w:rPr>
          <w:rFonts w:asciiTheme="majorHAnsi" w:hAnsiTheme="majorHAnsi" w:cs="Times New Roman"/>
          <w:sz w:val="26"/>
          <w:szCs w:val="26"/>
        </w:rPr>
        <w:t xml:space="preserve">Oświadczamy, że: </w:t>
      </w:r>
    </w:p>
    <w:p w:rsidR="009D0A63" w:rsidRPr="00222F9E" w:rsidRDefault="009D0A63" w:rsidP="00BF4030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222F9E">
        <w:rPr>
          <w:rFonts w:asciiTheme="majorHAnsi" w:hAnsiTheme="majorHAnsi" w:cs="Times New Roman"/>
          <w:sz w:val="26"/>
          <w:szCs w:val="26"/>
        </w:rPr>
        <w:t>zapoznałem/zapoznaliśmy się z opisem przedmiotu zamówienia i nie wnos</w:t>
      </w:r>
      <w:r w:rsidR="00222F9E">
        <w:rPr>
          <w:rFonts w:asciiTheme="majorHAnsi" w:hAnsiTheme="majorHAnsi" w:cs="Times New Roman"/>
          <w:sz w:val="26"/>
          <w:szCs w:val="26"/>
        </w:rPr>
        <w:t>zę/wnosimy do niego zastrzeżeń,</w:t>
      </w:r>
    </w:p>
    <w:p w:rsidR="009D0A63" w:rsidRPr="00222F9E" w:rsidRDefault="009D0A63" w:rsidP="00BF4030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222F9E">
        <w:rPr>
          <w:rFonts w:asciiTheme="majorHAnsi" w:hAnsiTheme="majorHAnsi" w:cs="Times New Roman"/>
          <w:sz w:val="26"/>
          <w:szCs w:val="26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222F9E" w:rsidRDefault="009D0A63" w:rsidP="00BF4030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222F9E">
        <w:rPr>
          <w:rFonts w:asciiTheme="majorHAnsi" w:hAnsiTheme="majorHAnsi" w:cs="Times New Roman"/>
          <w:sz w:val="26"/>
          <w:szCs w:val="26"/>
        </w:rPr>
        <w:t xml:space="preserve">zapoznałem/zapoznaliśmy się z warunkami umowy </w:t>
      </w:r>
      <w:r w:rsidRPr="00222F9E">
        <w:rPr>
          <w:rFonts w:asciiTheme="majorHAnsi" w:hAnsiTheme="majorHAnsi" w:cs="Times New Roman"/>
          <w:i/>
          <w:sz w:val="26"/>
          <w:szCs w:val="26"/>
        </w:rPr>
        <w:t>(projektem umowy dołączonym do zapytania ofertowego),</w:t>
      </w:r>
      <w:r w:rsidRPr="00222F9E">
        <w:rPr>
          <w:rFonts w:asciiTheme="majorHAnsi" w:hAnsiTheme="majorHAnsi" w:cs="Times New Roman"/>
          <w:sz w:val="26"/>
          <w:szCs w:val="26"/>
        </w:rPr>
        <w:t xml:space="preserve"> akceptuję/akceptujemy projekt umowy i zobowiązuję / zobowiązujemy się w przypadku wyboru mojej/naszej oferty do zawarcia umowy w terminie i miejscu wskazanym pieczęć Wykonawcy pieczęć wykonawcy Załącznik nr 6 do Regulaminu Formularz oferty 2 przez Zamawiającego, </w:t>
      </w:r>
    </w:p>
    <w:p w:rsidR="009D0A63" w:rsidRPr="00222F9E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222F9E">
        <w:rPr>
          <w:rFonts w:asciiTheme="majorHAnsi" w:hAnsiTheme="majorHAnsi" w:cs="Times New Roman"/>
          <w:sz w:val="26"/>
          <w:szCs w:val="26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222F9E" w:rsidRDefault="009D0A63" w:rsidP="00BF4030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222F9E">
        <w:rPr>
          <w:rFonts w:asciiTheme="majorHAnsi" w:hAnsiTheme="majorHAnsi" w:cs="Times New Roman"/>
          <w:sz w:val="26"/>
          <w:szCs w:val="26"/>
        </w:rPr>
        <w:t>Oświadczamy, że wypełniliśmy obowiązki informacyjne przewidzia</w:t>
      </w:r>
      <w:r w:rsidR="00222F9E">
        <w:rPr>
          <w:rFonts w:asciiTheme="majorHAnsi" w:hAnsiTheme="majorHAnsi" w:cs="Times New Roman"/>
          <w:sz w:val="26"/>
          <w:szCs w:val="26"/>
        </w:rPr>
        <w:t>ne w art.13 lub w art.</w:t>
      </w:r>
      <w:r w:rsidRPr="00222F9E">
        <w:rPr>
          <w:rFonts w:asciiTheme="majorHAnsi" w:hAnsiTheme="majorHAnsi" w:cs="Times New Roman"/>
          <w:sz w:val="26"/>
          <w:szCs w:val="26"/>
        </w:rPr>
        <w:t>14 RODO</w:t>
      </w:r>
      <w:r w:rsidRPr="00222F9E">
        <w:rPr>
          <w:rStyle w:val="Odwoanieprzypisudolnego"/>
          <w:rFonts w:asciiTheme="majorHAnsi" w:hAnsiTheme="majorHAnsi"/>
          <w:sz w:val="26"/>
          <w:szCs w:val="26"/>
        </w:rPr>
        <w:footnoteReference w:id="1"/>
      </w:r>
      <w:r w:rsidRPr="00222F9E">
        <w:rPr>
          <w:rFonts w:asciiTheme="majorHAnsi" w:hAnsiTheme="majorHAnsi" w:cs="Times New Roman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222F9E">
        <w:rPr>
          <w:rStyle w:val="Odwoanieprzypisudolnego"/>
          <w:rFonts w:asciiTheme="majorHAnsi" w:hAnsiTheme="majorHAnsi"/>
          <w:sz w:val="26"/>
          <w:szCs w:val="26"/>
        </w:rPr>
        <w:footnoteReference w:id="2"/>
      </w:r>
      <w:r w:rsidRPr="00222F9E">
        <w:rPr>
          <w:rFonts w:asciiTheme="majorHAnsi" w:hAnsiTheme="majorHAnsi" w:cs="Times New Roman"/>
          <w:sz w:val="26"/>
          <w:szCs w:val="26"/>
        </w:rPr>
        <w:t xml:space="preserve">. </w:t>
      </w:r>
    </w:p>
    <w:p w:rsidR="009D0A63" w:rsidRPr="00222F9E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222F9E">
        <w:rPr>
          <w:rFonts w:asciiTheme="majorHAnsi" w:hAnsiTheme="majorHAnsi" w:cs="Times New Roman"/>
          <w:sz w:val="26"/>
          <w:szCs w:val="26"/>
        </w:rPr>
        <w:t>Przedmiot zamówienia zamierzamy wykonać:</w:t>
      </w:r>
    </w:p>
    <w:p w:rsidR="009D0A63" w:rsidRPr="00222F9E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222F9E">
        <w:rPr>
          <w:rFonts w:asciiTheme="majorHAnsi" w:hAnsiTheme="majorHAnsi" w:cs="Times New Roman"/>
          <w:sz w:val="26"/>
          <w:szCs w:val="26"/>
        </w:rPr>
        <w:t xml:space="preserve">a) sami ……………………………………………. </w:t>
      </w:r>
      <w:bookmarkStart w:id="0" w:name="_GoBack"/>
      <w:bookmarkEnd w:id="0"/>
    </w:p>
    <w:p w:rsidR="003F2697" w:rsidRPr="00222F9E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hAnsiTheme="majorHAnsi" w:cs="Times New Roman"/>
          <w:sz w:val="26"/>
          <w:szCs w:val="26"/>
        </w:rPr>
      </w:pPr>
      <w:r w:rsidRPr="00222F9E">
        <w:rPr>
          <w:rFonts w:asciiTheme="majorHAnsi" w:hAnsiTheme="majorHAnsi" w:cs="Times New Roman"/>
          <w:sz w:val="26"/>
          <w:szCs w:val="26"/>
        </w:rPr>
        <w:t>b) przy pomocy podwykonawców (</w:t>
      </w:r>
      <w:r w:rsidRPr="00222F9E">
        <w:rPr>
          <w:rFonts w:asciiTheme="majorHAnsi" w:hAnsiTheme="majorHAnsi" w:cs="Times New Roman"/>
          <w:i/>
          <w:sz w:val="26"/>
          <w:szCs w:val="26"/>
        </w:rPr>
        <w:t>należy określić zakres zamówienia planowanego do realizacji przez podwykonawców):</w:t>
      </w:r>
    </w:p>
    <w:p w:rsidR="009D0A63" w:rsidRPr="00222F9E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222F9E">
        <w:rPr>
          <w:rFonts w:asciiTheme="majorHAnsi" w:hAnsiTheme="majorHAnsi" w:cs="Times New Roman"/>
          <w:sz w:val="26"/>
          <w:szCs w:val="26"/>
        </w:rPr>
        <w:t xml:space="preserve">…………………………………………………………………………………. </w:t>
      </w:r>
    </w:p>
    <w:p w:rsidR="009D0A63" w:rsidRPr="00222F9E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222F9E">
        <w:rPr>
          <w:rFonts w:asciiTheme="majorHAnsi" w:hAnsiTheme="majorHAnsi" w:cs="Times New Roman"/>
          <w:sz w:val="26"/>
          <w:szCs w:val="26"/>
        </w:rPr>
        <w:t xml:space="preserve">załącznikami do niniejszego formularza oferty są: </w:t>
      </w:r>
    </w:p>
    <w:p w:rsidR="009D0A63" w:rsidRPr="00222F9E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222F9E">
        <w:rPr>
          <w:rFonts w:asciiTheme="majorHAnsi" w:hAnsiTheme="majorHAnsi" w:cs="Times New Roman"/>
          <w:sz w:val="26"/>
          <w:szCs w:val="26"/>
        </w:rPr>
        <w:t xml:space="preserve">a) …………………………….. </w:t>
      </w:r>
    </w:p>
    <w:p w:rsidR="009D0A63" w:rsidRPr="00222F9E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222F9E">
        <w:rPr>
          <w:rFonts w:asciiTheme="majorHAnsi" w:hAnsiTheme="majorHAnsi" w:cs="Times New Roman"/>
          <w:sz w:val="26"/>
          <w:szCs w:val="26"/>
        </w:rPr>
        <w:t xml:space="preserve">b) …………………………….. </w:t>
      </w:r>
    </w:p>
    <w:p w:rsidR="009D0A63" w:rsidRPr="00222F9E" w:rsidRDefault="009D0A63" w:rsidP="00684303">
      <w:pPr>
        <w:tabs>
          <w:tab w:val="left" w:pos="454"/>
        </w:tabs>
        <w:spacing w:line="276" w:lineRule="auto"/>
        <w:ind w:left="284" w:hanging="284"/>
        <w:jc w:val="both"/>
        <w:rPr>
          <w:rFonts w:asciiTheme="majorHAnsi" w:hAnsiTheme="majorHAnsi"/>
        </w:rPr>
      </w:pPr>
    </w:p>
    <w:p w:rsidR="003805B0" w:rsidRPr="00222F9E" w:rsidRDefault="003805B0" w:rsidP="00684303">
      <w:pPr>
        <w:tabs>
          <w:tab w:val="left" w:pos="454"/>
        </w:tabs>
        <w:spacing w:line="276" w:lineRule="auto"/>
        <w:ind w:left="284" w:hanging="284"/>
        <w:jc w:val="both"/>
        <w:rPr>
          <w:rFonts w:asciiTheme="majorHAnsi" w:hAnsiTheme="majorHAnsi"/>
        </w:rPr>
      </w:pPr>
    </w:p>
    <w:p w:rsidR="00684303" w:rsidRPr="00222F9E" w:rsidRDefault="00684303" w:rsidP="00684303">
      <w:pPr>
        <w:spacing w:line="276" w:lineRule="auto"/>
        <w:jc w:val="both"/>
        <w:rPr>
          <w:rFonts w:asciiTheme="majorHAnsi" w:hAnsiTheme="majorHAnsi"/>
        </w:rPr>
      </w:pPr>
      <w:r w:rsidRPr="00222F9E">
        <w:rPr>
          <w:rFonts w:asciiTheme="majorHAnsi" w:hAnsiTheme="majorHAnsi"/>
        </w:rPr>
        <w:t>…………………., dnia ………………….</w:t>
      </w:r>
    </w:p>
    <w:p w:rsidR="00684303" w:rsidRPr="00222F9E" w:rsidRDefault="00684303" w:rsidP="00684303">
      <w:pPr>
        <w:jc w:val="both"/>
        <w:rPr>
          <w:rFonts w:asciiTheme="majorHAnsi" w:hAnsiTheme="majorHAnsi"/>
        </w:rPr>
      </w:pPr>
    </w:p>
    <w:p w:rsidR="003805B0" w:rsidRPr="00222F9E" w:rsidRDefault="003805B0" w:rsidP="00684303">
      <w:pPr>
        <w:jc w:val="both"/>
        <w:rPr>
          <w:rFonts w:asciiTheme="majorHAnsi" w:hAnsiTheme="majorHAnsi"/>
        </w:rPr>
      </w:pPr>
    </w:p>
    <w:p w:rsidR="00684303" w:rsidRPr="00222F9E" w:rsidRDefault="00CF46B5" w:rsidP="00CF46B5">
      <w:pPr>
        <w:tabs>
          <w:tab w:val="left" w:pos="5670"/>
        </w:tabs>
        <w:jc w:val="both"/>
        <w:rPr>
          <w:rFonts w:asciiTheme="majorHAnsi" w:hAnsiTheme="majorHAnsi"/>
        </w:rPr>
      </w:pPr>
      <w:r w:rsidRPr="00222F9E">
        <w:rPr>
          <w:rFonts w:asciiTheme="majorHAnsi" w:hAnsiTheme="majorHAnsi"/>
        </w:rPr>
        <w:tab/>
      </w:r>
      <w:r w:rsidR="00684303" w:rsidRPr="00222F9E">
        <w:rPr>
          <w:rFonts w:asciiTheme="majorHAnsi" w:hAnsiTheme="majorHAnsi"/>
        </w:rPr>
        <w:t>..................................................................</w:t>
      </w:r>
    </w:p>
    <w:p w:rsidR="00CF46B5" w:rsidRPr="00222F9E" w:rsidRDefault="00CF46B5" w:rsidP="000E151F">
      <w:pPr>
        <w:tabs>
          <w:tab w:val="left" w:pos="6804"/>
        </w:tabs>
        <w:jc w:val="both"/>
        <w:rPr>
          <w:rFonts w:asciiTheme="majorHAnsi" w:hAnsiTheme="majorHAnsi"/>
          <w:i/>
        </w:rPr>
      </w:pPr>
      <w:r w:rsidRPr="00222F9E">
        <w:rPr>
          <w:rFonts w:asciiTheme="majorHAnsi" w:hAnsiTheme="majorHAnsi"/>
        </w:rPr>
        <w:tab/>
      </w:r>
      <w:r w:rsidR="00684303" w:rsidRPr="00222F9E">
        <w:rPr>
          <w:rFonts w:asciiTheme="majorHAnsi" w:hAnsiTheme="majorHAnsi"/>
          <w:i/>
        </w:rPr>
        <w:t>/podpis i pieczęć* /</w:t>
      </w:r>
    </w:p>
    <w:p w:rsidR="00657282" w:rsidRPr="00222F9E" w:rsidRDefault="00657282" w:rsidP="00684303">
      <w:pPr>
        <w:jc w:val="both"/>
        <w:rPr>
          <w:rFonts w:asciiTheme="majorHAnsi" w:hAnsiTheme="majorHAnsi"/>
        </w:rPr>
      </w:pPr>
    </w:p>
    <w:p w:rsidR="00CF46B5" w:rsidRPr="00222F9E" w:rsidRDefault="00684303" w:rsidP="00CF46B5">
      <w:pPr>
        <w:widowControl/>
        <w:suppressAutoHyphens w:val="0"/>
        <w:jc w:val="both"/>
        <w:rPr>
          <w:rFonts w:asciiTheme="majorHAnsi" w:eastAsia="Times New Roman" w:hAnsiTheme="majorHAnsi"/>
          <w:i/>
        </w:rPr>
      </w:pPr>
      <w:r w:rsidRPr="00222F9E">
        <w:rPr>
          <w:rFonts w:asciiTheme="majorHAnsi" w:eastAsia="Times New Roman" w:hAnsiTheme="majorHAnsi"/>
          <w:i/>
        </w:rPr>
        <w:t>*po</w:t>
      </w:r>
      <w:r w:rsidR="007E6961" w:rsidRPr="00222F9E">
        <w:rPr>
          <w:rFonts w:asciiTheme="majorHAnsi" w:eastAsia="Times New Roman" w:hAnsiTheme="majorHAnsi"/>
          <w:i/>
        </w:rPr>
        <w:t xml:space="preserve">dpis osoby/osób uprawnionej/ych do składania oświadczeń woli w </w:t>
      </w:r>
      <w:r w:rsidRPr="00222F9E">
        <w:rPr>
          <w:rFonts w:asciiTheme="majorHAnsi" w:eastAsia="Times New Roman" w:hAnsiTheme="majorHAnsi"/>
          <w:i/>
        </w:rPr>
        <w:t>imieniu Wykonawcy, w</w:t>
      </w:r>
      <w:r w:rsidR="009D0A63" w:rsidRPr="00222F9E">
        <w:rPr>
          <w:rFonts w:asciiTheme="majorHAnsi" w:eastAsia="Times New Roman" w:hAnsiTheme="majorHAnsi"/>
          <w:i/>
        </w:rPr>
        <w:t xml:space="preserve">g. dokumentów rejestrowych lub </w:t>
      </w:r>
      <w:r w:rsidRPr="00222F9E">
        <w:rPr>
          <w:rFonts w:asciiTheme="majorHAnsi" w:eastAsia="Times New Roman" w:hAnsiTheme="majorHAnsi"/>
          <w:i/>
        </w:rPr>
        <w:t>właściwego pełnomocnictwa</w:t>
      </w:r>
      <w:r w:rsidR="009D0A63" w:rsidRPr="00222F9E">
        <w:rPr>
          <w:rFonts w:asciiTheme="majorHAnsi" w:eastAsia="Times New Roman" w:hAnsiTheme="majorHAnsi"/>
          <w:i/>
        </w:rPr>
        <w:t>.</w:t>
      </w:r>
    </w:p>
    <w:sectPr w:rsidR="00CF46B5" w:rsidRPr="00222F9E" w:rsidSect="00C8359A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5D4" w:rsidRDefault="007E25D4">
      <w:r>
        <w:separator/>
      </w:r>
    </w:p>
  </w:endnote>
  <w:endnote w:type="continuationSeparator" w:id="0">
    <w:p w:rsidR="007E25D4" w:rsidRDefault="007E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7E25D4">
              <w:rPr>
                <w:b/>
                <w:bCs/>
                <w:noProof/>
                <w:sz w:val="22"/>
                <w:szCs w:val="22"/>
              </w:rPr>
              <w:t>1</w: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7E25D4">
              <w:rPr>
                <w:b/>
                <w:bCs/>
                <w:noProof/>
                <w:sz w:val="22"/>
                <w:szCs w:val="22"/>
              </w:rPr>
              <w:t>1</w: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5D4" w:rsidRDefault="007E25D4">
      <w:r>
        <w:separator/>
      </w:r>
    </w:p>
  </w:footnote>
  <w:footnote w:type="continuationSeparator" w:id="0">
    <w:p w:rsidR="007E25D4" w:rsidRDefault="007E25D4">
      <w:r>
        <w:continuationSeparator/>
      </w:r>
    </w:p>
  </w:footnote>
  <w:footnote w:id="1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>
        <w:t>19 z 04.05.2016, str. 1)</w:t>
      </w:r>
    </w:p>
  </w:footnote>
  <w:footnote w:id="2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222F9E" w:rsidRDefault="002D2174">
    <w:pPr>
      <w:pStyle w:val="Nagwek"/>
      <w:jc w:val="right"/>
      <w:rPr>
        <w:rFonts w:asciiTheme="majorHAnsi" w:hAnsiTheme="majorHAnsi"/>
        <w:b/>
      </w:rPr>
    </w:pPr>
    <w:r w:rsidRPr="00222F9E">
      <w:rPr>
        <w:rFonts w:asciiTheme="majorHAnsi" w:hAnsiTheme="majorHAnsi"/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5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8"/>
  </w:num>
  <w:num w:numId="10">
    <w:abstractNumId w:val="26"/>
  </w:num>
  <w:num w:numId="11">
    <w:abstractNumId w:val="29"/>
  </w:num>
  <w:num w:numId="12">
    <w:abstractNumId w:val="15"/>
  </w:num>
  <w:num w:numId="13">
    <w:abstractNumId w:val="27"/>
  </w:num>
  <w:num w:numId="14">
    <w:abstractNumId w:val="12"/>
  </w:num>
  <w:num w:numId="15">
    <w:abstractNumId w:val="24"/>
  </w:num>
  <w:num w:numId="16">
    <w:abstractNumId w:val="14"/>
  </w:num>
  <w:num w:numId="17">
    <w:abstractNumId w:val="18"/>
  </w:num>
  <w:num w:numId="18">
    <w:abstractNumId w:val="28"/>
  </w:num>
  <w:num w:numId="19">
    <w:abstractNumId w:val="16"/>
  </w:num>
  <w:num w:numId="20">
    <w:abstractNumId w:val="23"/>
  </w:num>
  <w:num w:numId="21">
    <w:abstractNumId w:val="17"/>
  </w:num>
  <w:num w:numId="22">
    <w:abstractNumId w:val="10"/>
  </w:num>
  <w:num w:numId="23">
    <w:abstractNumId w:val="21"/>
  </w:num>
  <w:num w:numId="24">
    <w:abstractNumId w:val="19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5"/>
  </w:num>
  <w:num w:numId="31">
    <w:abstractNumId w:val="2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0517E"/>
    <w:rsid w:val="0002255C"/>
    <w:rsid w:val="00023E69"/>
    <w:rsid w:val="00051A37"/>
    <w:rsid w:val="00073F17"/>
    <w:rsid w:val="0008684D"/>
    <w:rsid w:val="0009442F"/>
    <w:rsid w:val="000B4C58"/>
    <w:rsid w:val="000C62A3"/>
    <w:rsid w:val="000D68AF"/>
    <w:rsid w:val="000E151F"/>
    <w:rsid w:val="000E25D8"/>
    <w:rsid w:val="00121F93"/>
    <w:rsid w:val="001247BD"/>
    <w:rsid w:val="00137F83"/>
    <w:rsid w:val="00155E83"/>
    <w:rsid w:val="00164B61"/>
    <w:rsid w:val="00212DF8"/>
    <w:rsid w:val="00222F9E"/>
    <w:rsid w:val="00235746"/>
    <w:rsid w:val="00275292"/>
    <w:rsid w:val="002B0800"/>
    <w:rsid w:val="002B28FB"/>
    <w:rsid w:val="002D2174"/>
    <w:rsid w:val="003217E4"/>
    <w:rsid w:val="00347C62"/>
    <w:rsid w:val="00351380"/>
    <w:rsid w:val="00353B6B"/>
    <w:rsid w:val="00353F64"/>
    <w:rsid w:val="003726E3"/>
    <w:rsid w:val="003803C3"/>
    <w:rsid w:val="003805B0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40602"/>
    <w:rsid w:val="004B4976"/>
    <w:rsid w:val="004D4EE5"/>
    <w:rsid w:val="004D6E5E"/>
    <w:rsid w:val="004E02A0"/>
    <w:rsid w:val="004E4ED3"/>
    <w:rsid w:val="004E59F2"/>
    <w:rsid w:val="004E6291"/>
    <w:rsid w:val="0050482C"/>
    <w:rsid w:val="00505396"/>
    <w:rsid w:val="00513DA5"/>
    <w:rsid w:val="005303B0"/>
    <w:rsid w:val="00553287"/>
    <w:rsid w:val="00555B04"/>
    <w:rsid w:val="00585607"/>
    <w:rsid w:val="00586CAB"/>
    <w:rsid w:val="005A1C4C"/>
    <w:rsid w:val="005B2025"/>
    <w:rsid w:val="005C14CE"/>
    <w:rsid w:val="005C5F32"/>
    <w:rsid w:val="005E4274"/>
    <w:rsid w:val="006064A4"/>
    <w:rsid w:val="006121A7"/>
    <w:rsid w:val="00631327"/>
    <w:rsid w:val="00643E9B"/>
    <w:rsid w:val="00651C8F"/>
    <w:rsid w:val="00657282"/>
    <w:rsid w:val="00684303"/>
    <w:rsid w:val="00686066"/>
    <w:rsid w:val="006A2818"/>
    <w:rsid w:val="006B3E37"/>
    <w:rsid w:val="00727D8E"/>
    <w:rsid w:val="0075074C"/>
    <w:rsid w:val="0078026D"/>
    <w:rsid w:val="007827B5"/>
    <w:rsid w:val="007A50E5"/>
    <w:rsid w:val="007B045C"/>
    <w:rsid w:val="007B5835"/>
    <w:rsid w:val="007B60B6"/>
    <w:rsid w:val="007D0813"/>
    <w:rsid w:val="007E06B3"/>
    <w:rsid w:val="007E25D4"/>
    <w:rsid w:val="007E37A3"/>
    <w:rsid w:val="007E6961"/>
    <w:rsid w:val="00803640"/>
    <w:rsid w:val="0080380F"/>
    <w:rsid w:val="00805EF7"/>
    <w:rsid w:val="0085086A"/>
    <w:rsid w:val="008D21EC"/>
    <w:rsid w:val="008D3A18"/>
    <w:rsid w:val="008E1A74"/>
    <w:rsid w:val="008E2E9D"/>
    <w:rsid w:val="008F1962"/>
    <w:rsid w:val="008F6F75"/>
    <w:rsid w:val="00923C8A"/>
    <w:rsid w:val="00923E73"/>
    <w:rsid w:val="00923FBC"/>
    <w:rsid w:val="00950C70"/>
    <w:rsid w:val="00951FD5"/>
    <w:rsid w:val="009621F4"/>
    <w:rsid w:val="00997D3D"/>
    <w:rsid w:val="009B1624"/>
    <w:rsid w:val="009B3D67"/>
    <w:rsid w:val="009B6C59"/>
    <w:rsid w:val="009D0A63"/>
    <w:rsid w:val="00A41968"/>
    <w:rsid w:val="00A55291"/>
    <w:rsid w:val="00A60553"/>
    <w:rsid w:val="00A76D2C"/>
    <w:rsid w:val="00A87F63"/>
    <w:rsid w:val="00AB38D7"/>
    <w:rsid w:val="00AB4447"/>
    <w:rsid w:val="00AE3716"/>
    <w:rsid w:val="00B444C7"/>
    <w:rsid w:val="00B501D1"/>
    <w:rsid w:val="00B50200"/>
    <w:rsid w:val="00B506BA"/>
    <w:rsid w:val="00B51D8C"/>
    <w:rsid w:val="00B70E9D"/>
    <w:rsid w:val="00B72C52"/>
    <w:rsid w:val="00B731ED"/>
    <w:rsid w:val="00B80565"/>
    <w:rsid w:val="00B8567C"/>
    <w:rsid w:val="00BC53CC"/>
    <w:rsid w:val="00BD083D"/>
    <w:rsid w:val="00BE18DF"/>
    <w:rsid w:val="00BF4030"/>
    <w:rsid w:val="00C04750"/>
    <w:rsid w:val="00C060BE"/>
    <w:rsid w:val="00C15D53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B3857"/>
    <w:rsid w:val="00CD1E2E"/>
    <w:rsid w:val="00CF0689"/>
    <w:rsid w:val="00CF2E47"/>
    <w:rsid w:val="00CF46B5"/>
    <w:rsid w:val="00D000BE"/>
    <w:rsid w:val="00D11C78"/>
    <w:rsid w:val="00D31ACF"/>
    <w:rsid w:val="00D37B7D"/>
    <w:rsid w:val="00D515EE"/>
    <w:rsid w:val="00D727C1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54448"/>
    <w:rsid w:val="00E74D2F"/>
    <w:rsid w:val="00E909C3"/>
    <w:rsid w:val="00E94033"/>
    <w:rsid w:val="00EA2008"/>
    <w:rsid w:val="00EC0977"/>
    <w:rsid w:val="00EC3D5D"/>
    <w:rsid w:val="00ED2609"/>
    <w:rsid w:val="00ED78F1"/>
    <w:rsid w:val="00EE04D9"/>
    <w:rsid w:val="00F156ED"/>
    <w:rsid w:val="00F426DD"/>
    <w:rsid w:val="00F42DC7"/>
    <w:rsid w:val="00F66C52"/>
    <w:rsid w:val="00F737DC"/>
    <w:rsid w:val="00FB0628"/>
    <w:rsid w:val="00FD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18408-04D2-4023-A4B4-0FC2EB29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2021-11-02T11:54:00Z</cp:lastPrinted>
  <dcterms:created xsi:type="dcterms:W3CDTF">2021-11-02T11:54:00Z</dcterms:created>
  <dcterms:modified xsi:type="dcterms:W3CDTF">2021-11-02T11:55:00Z</dcterms:modified>
</cp:coreProperties>
</file>