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287E1F" w:rsidRDefault="006558F9" w:rsidP="00CF46B5">
      <w:pPr>
        <w:pStyle w:val="Nagwek"/>
        <w:rPr>
          <w:rFonts w:asciiTheme="majorHAnsi" w:hAnsiTheme="majorHAnsi"/>
          <w:lang w:val="en-US"/>
        </w:rPr>
      </w:pPr>
      <w:r w:rsidRPr="00287E1F">
        <w:rPr>
          <w:rFonts w:asciiTheme="majorHAnsi" w:hAnsiTheme="majorHAnsi"/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287E1F">
                  <w:pPr>
                    <w:rPr>
                      <w:sz w:val="12"/>
                    </w:rPr>
                  </w:pPr>
                </w:p>
                <w:p w:rsidR="00287E1F" w:rsidRDefault="00287E1F" w:rsidP="00287E1F">
                  <w:pPr>
                    <w:rPr>
                      <w:sz w:val="12"/>
                    </w:rPr>
                  </w:pPr>
                </w:p>
                <w:p w:rsidR="00997D3D" w:rsidRPr="00287E1F" w:rsidRDefault="00997D3D" w:rsidP="00997D3D">
                  <w:pPr>
                    <w:jc w:val="center"/>
                    <w:rPr>
                      <w:rFonts w:asciiTheme="majorHAnsi" w:eastAsia="Times New Roman" w:hAnsiTheme="majorHAnsi"/>
                      <w:kern w:val="0"/>
                      <w:sz w:val="18"/>
                      <w:szCs w:val="18"/>
                    </w:rPr>
                  </w:pPr>
                  <w:r w:rsidRPr="00287E1F">
                    <w:rPr>
                      <w:rFonts w:asciiTheme="majorHAnsi" w:eastAsia="Times New Roman" w:hAnsiTheme="majorHAnsi"/>
                      <w:kern w:val="0"/>
                      <w:sz w:val="18"/>
                      <w:szCs w:val="18"/>
                    </w:rPr>
                    <w:t>pieczęć Wy</w:t>
                  </w:r>
                  <w:bookmarkStart w:id="0" w:name="_GoBack"/>
                  <w:bookmarkEnd w:id="0"/>
                  <w:r w:rsidRPr="00287E1F">
                    <w:rPr>
                      <w:rFonts w:asciiTheme="majorHAnsi" w:eastAsia="Times New Roman" w:hAnsiTheme="majorHAnsi"/>
                      <w:kern w:val="0"/>
                      <w:sz w:val="18"/>
                      <w:szCs w:val="18"/>
                    </w:rPr>
                    <w:t>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Pr="00287E1F" w:rsidRDefault="008F1962">
      <w:pPr>
        <w:rPr>
          <w:rFonts w:asciiTheme="majorHAnsi" w:hAnsiTheme="majorHAnsi"/>
          <w:lang w:val="en-US"/>
        </w:rPr>
      </w:pPr>
    </w:p>
    <w:p w:rsidR="008F1962" w:rsidRPr="00287E1F" w:rsidRDefault="008F1962">
      <w:pPr>
        <w:rPr>
          <w:rFonts w:asciiTheme="majorHAnsi" w:hAnsiTheme="majorHAnsi"/>
        </w:rPr>
      </w:pPr>
    </w:p>
    <w:p w:rsidR="008F1962" w:rsidRPr="00287E1F" w:rsidRDefault="008F1962">
      <w:pPr>
        <w:rPr>
          <w:rFonts w:asciiTheme="majorHAnsi" w:hAnsiTheme="majorHAnsi"/>
        </w:rPr>
      </w:pPr>
    </w:p>
    <w:p w:rsidR="008F1962" w:rsidRPr="00287E1F" w:rsidRDefault="008F1962">
      <w:pPr>
        <w:rPr>
          <w:rFonts w:asciiTheme="majorHAnsi" w:hAnsiTheme="majorHAnsi" w:cs="Tahoma"/>
          <w:b/>
          <w:bCs/>
        </w:rPr>
      </w:pPr>
    </w:p>
    <w:p w:rsidR="008F1962" w:rsidRPr="00287E1F" w:rsidRDefault="008F1962">
      <w:pPr>
        <w:rPr>
          <w:rFonts w:asciiTheme="majorHAnsi" w:hAnsiTheme="majorHAnsi" w:cs="Tahoma"/>
          <w:b/>
          <w:bCs/>
        </w:rPr>
      </w:pPr>
    </w:p>
    <w:p w:rsidR="00684303" w:rsidRPr="00287E1F" w:rsidRDefault="00684303" w:rsidP="00805EF7">
      <w:pPr>
        <w:rPr>
          <w:rFonts w:asciiTheme="majorHAnsi" w:hAnsiTheme="majorHAnsi" w:cs="Tahoma"/>
          <w:b/>
          <w:bCs/>
          <w:u w:val="single"/>
        </w:rPr>
      </w:pPr>
    </w:p>
    <w:p w:rsidR="00684303" w:rsidRPr="00287E1F" w:rsidRDefault="00684303" w:rsidP="00684303">
      <w:pPr>
        <w:jc w:val="center"/>
        <w:rPr>
          <w:rFonts w:asciiTheme="majorHAnsi" w:hAnsiTheme="majorHAnsi" w:cs="Tahoma"/>
          <w:b/>
          <w:bCs/>
          <w:sz w:val="32"/>
          <w:szCs w:val="32"/>
          <w:u w:val="single"/>
        </w:rPr>
      </w:pPr>
      <w:r w:rsidRPr="00287E1F">
        <w:rPr>
          <w:rFonts w:asciiTheme="majorHAnsi" w:hAnsiTheme="majorHAnsi" w:cs="Tahoma"/>
          <w:b/>
          <w:bCs/>
          <w:sz w:val="32"/>
          <w:szCs w:val="32"/>
        </w:rPr>
        <w:t>OFERTA WYKONAWCY</w:t>
      </w:r>
    </w:p>
    <w:p w:rsidR="00684303" w:rsidRPr="00287E1F" w:rsidRDefault="00684303" w:rsidP="00684303">
      <w:pPr>
        <w:spacing w:line="360" w:lineRule="auto"/>
        <w:jc w:val="both"/>
        <w:rPr>
          <w:rFonts w:asciiTheme="majorHAnsi" w:hAnsiTheme="majorHAnsi"/>
          <w:b/>
          <w:bCs/>
          <w:u w:val="single"/>
        </w:rPr>
      </w:pP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</w:rPr>
      </w:pPr>
      <w:r w:rsidRPr="00287E1F">
        <w:rPr>
          <w:rFonts w:asciiTheme="majorHAnsi" w:eastAsia="Times New Roman" w:hAnsiTheme="majorHAnsi"/>
        </w:rPr>
        <w:t>Nazwa i adres Wykonawcy:</w:t>
      </w: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lang w:val="en-IN"/>
        </w:rPr>
      </w:pPr>
      <w:r w:rsidRPr="00287E1F">
        <w:rPr>
          <w:rFonts w:asciiTheme="majorHAnsi" w:eastAsia="Times New Roman" w:hAnsiTheme="majorHAnsi"/>
        </w:rPr>
        <w:t xml:space="preserve">    </w:t>
      </w:r>
      <w:r w:rsidRPr="00287E1F">
        <w:rPr>
          <w:rFonts w:asciiTheme="majorHAnsi" w:eastAsia="Times New Roman" w:hAnsiTheme="majorHAnsi"/>
          <w:lang w:val="en-IN"/>
        </w:rPr>
        <w:t>. . . . . . . . . . . . . . . . . . . . . . . . . . . . . . . . . . . . . . . . . . . . . . . . . . . . . . . . . . . . . . . . . .</w:t>
      </w: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lang w:val="en-IN"/>
        </w:rPr>
      </w:pPr>
      <w:r w:rsidRPr="00287E1F">
        <w:rPr>
          <w:rFonts w:asciiTheme="majorHAnsi" w:eastAsia="Times New Roman" w:hAnsiTheme="majorHAnsi"/>
          <w:lang w:val="en-IN"/>
        </w:rPr>
        <w:t xml:space="preserve">    . . . . . . . . . . . . . . . . . . . . . . . . . . . . . . . . . . . . . . . . . . . . . . . . . . . . . . . . . . . . . . . . . . </w:t>
      </w:r>
    </w:p>
    <w:p w:rsidR="00CF46B5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lang w:val="de-DE"/>
        </w:rPr>
      </w:pPr>
      <w:r w:rsidRPr="00287E1F">
        <w:rPr>
          <w:rFonts w:asciiTheme="majorHAnsi" w:eastAsia="Times New Roman" w:hAnsiTheme="majorHAnsi"/>
          <w:lang w:val="en-IN"/>
        </w:rPr>
        <w:t xml:space="preserve">2. </w:t>
      </w:r>
      <w:r w:rsidRPr="00287E1F">
        <w:rPr>
          <w:rFonts w:asciiTheme="majorHAnsi" w:eastAsia="Times New Roman" w:hAnsiTheme="majorHAnsi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lang w:val="de-DE"/>
        </w:rPr>
      </w:pPr>
      <w:r w:rsidRPr="00287E1F">
        <w:rPr>
          <w:rFonts w:asciiTheme="majorHAnsi" w:eastAsia="Times New Roman" w:hAnsiTheme="majorHAnsi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lang w:val="de-DE"/>
        </w:rPr>
      </w:pPr>
      <w:r w:rsidRPr="00287E1F">
        <w:rPr>
          <w:rFonts w:asciiTheme="majorHAnsi" w:eastAsia="Times New Roman" w:hAnsiTheme="majorHAnsi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lang w:val="de-DE"/>
        </w:rPr>
      </w:pPr>
      <w:r w:rsidRPr="00287E1F">
        <w:rPr>
          <w:rFonts w:asciiTheme="majorHAnsi" w:eastAsia="Times New Roman" w:hAnsiTheme="majorHAnsi"/>
          <w:lang w:val="de-DE"/>
        </w:rPr>
        <w:t xml:space="preserve">5. Numer NIP:  . . . . . . . . . . . . . . . . </w:t>
      </w:r>
      <w:r w:rsidR="00347C62" w:rsidRPr="00287E1F">
        <w:rPr>
          <w:rFonts w:asciiTheme="majorHAnsi" w:eastAsia="Times New Roman" w:hAnsiTheme="majorHAnsi"/>
          <w:lang w:val="de-DE"/>
        </w:rPr>
        <w:t>…</w:t>
      </w:r>
      <w:r w:rsidRPr="00287E1F">
        <w:rPr>
          <w:rFonts w:asciiTheme="majorHAnsi" w:eastAsia="Times New Roman" w:hAnsiTheme="majorHAnsi"/>
          <w:lang w:val="de-DE"/>
        </w:rPr>
        <w:t xml:space="preserve"> . . . . . . . . . . . . . . . . . . . . . . </w:t>
      </w:r>
      <w:r w:rsidR="00347C62" w:rsidRPr="00287E1F">
        <w:rPr>
          <w:rFonts w:asciiTheme="majorHAnsi" w:eastAsia="Times New Roman" w:hAnsiTheme="majorHAnsi"/>
          <w:lang w:val="de-DE"/>
        </w:rPr>
        <w:t>….</w:t>
      </w:r>
      <w:r w:rsidRPr="00287E1F">
        <w:rPr>
          <w:rFonts w:asciiTheme="majorHAnsi" w:eastAsia="Times New Roman" w:hAnsiTheme="majorHAnsi"/>
          <w:lang w:val="de-DE"/>
        </w:rPr>
        <w:t xml:space="preserve"> . . . . . </w:t>
      </w:r>
      <w:r w:rsidR="0085086A" w:rsidRPr="00287E1F">
        <w:rPr>
          <w:rFonts w:asciiTheme="majorHAnsi" w:eastAsia="Times New Roman" w:hAnsiTheme="majorHAnsi"/>
          <w:lang w:val="de-DE"/>
        </w:rPr>
        <w:t xml:space="preserve">. . .. </w:t>
      </w:r>
      <w:r w:rsidRPr="00287E1F">
        <w:rPr>
          <w:rFonts w:asciiTheme="majorHAnsi" w:eastAsia="Times New Roman" w:hAnsiTheme="majorHAnsi"/>
          <w:lang w:val="de-DE"/>
        </w:rPr>
        <w:t xml:space="preserve">. . </w:t>
      </w:r>
    </w:p>
    <w:p w:rsidR="00684303" w:rsidRPr="00287E1F" w:rsidRDefault="00684303" w:rsidP="00684303">
      <w:pPr>
        <w:widowControl/>
        <w:suppressAutoHyphens w:val="0"/>
        <w:spacing w:line="276" w:lineRule="auto"/>
        <w:rPr>
          <w:rFonts w:asciiTheme="majorHAnsi" w:eastAsia="Times New Roman" w:hAnsiTheme="majorHAnsi"/>
          <w:b/>
        </w:rPr>
      </w:pPr>
      <w:r w:rsidRPr="00287E1F">
        <w:rPr>
          <w:rFonts w:asciiTheme="majorHAnsi" w:eastAsia="Times New Roman" w:hAnsiTheme="majorHAnsi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287E1F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</w:rPr>
      </w:pPr>
    </w:p>
    <w:p w:rsidR="00684303" w:rsidRPr="00287E1F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</w:rPr>
      </w:pPr>
      <w:r w:rsidRPr="00287E1F">
        <w:rPr>
          <w:rFonts w:asciiTheme="majorHAnsi" w:eastAsia="Times New Roman" w:hAnsiTheme="majorHAnsi"/>
          <w:b/>
        </w:rPr>
        <w:t>Gmina Nisko</w:t>
      </w:r>
    </w:p>
    <w:p w:rsidR="00684303" w:rsidRPr="00287E1F" w:rsidRDefault="00684303" w:rsidP="00684303">
      <w:pPr>
        <w:widowControl/>
        <w:suppressAutoHyphens w:val="0"/>
        <w:spacing w:line="276" w:lineRule="auto"/>
        <w:ind w:firstLine="3969"/>
        <w:rPr>
          <w:rFonts w:asciiTheme="majorHAnsi" w:eastAsia="Times New Roman" w:hAnsiTheme="majorHAnsi"/>
          <w:b/>
        </w:rPr>
      </w:pPr>
      <w:r w:rsidRPr="00287E1F">
        <w:rPr>
          <w:rFonts w:asciiTheme="majorHAnsi" w:eastAsia="Times New Roman" w:hAnsiTheme="majorHAnsi"/>
          <w:b/>
        </w:rPr>
        <w:t>Burmistrz Gminy i Miasta Nisko</w:t>
      </w:r>
    </w:p>
    <w:p w:rsidR="00CF46B5" w:rsidRPr="00287E1F" w:rsidRDefault="00684303" w:rsidP="00CF46B5">
      <w:pPr>
        <w:widowControl/>
        <w:suppressAutoHyphens w:val="0"/>
        <w:spacing w:line="276" w:lineRule="auto"/>
        <w:ind w:left="3969"/>
        <w:rPr>
          <w:rFonts w:asciiTheme="majorHAnsi" w:eastAsia="Times New Roman" w:hAnsiTheme="majorHAnsi"/>
          <w:b/>
        </w:rPr>
      </w:pPr>
      <w:r w:rsidRPr="00287E1F">
        <w:rPr>
          <w:rFonts w:asciiTheme="majorHAnsi" w:eastAsia="Times New Roman" w:hAnsiTheme="majorHAnsi"/>
          <w:b/>
        </w:rPr>
        <w:t>Plac Wolności 14</w:t>
      </w:r>
    </w:p>
    <w:p w:rsidR="00684303" w:rsidRPr="00287E1F" w:rsidRDefault="00CF46B5" w:rsidP="00CF46B5">
      <w:pPr>
        <w:widowControl/>
        <w:suppressAutoHyphens w:val="0"/>
        <w:spacing w:line="276" w:lineRule="auto"/>
        <w:ind w:left="3969"/>
        <w:rPr>
          <w:rFonts w:asciiTheme="majorHAnsi" w:eastAsia="Times New Roman" w:hAnsiTheme="majorHAnsi"/>
          <w:b/>
        </w:rPr>
      </w:pPr>
      <w:r w:rsidRPr="00287E1F">
        <w:rPr>
          <w:rFonts w:asciiTheme="majorHAnsi" w:eastAsia="Times New Roman" w:hAnsiTheme="majorHAnsi"/>
          <w:b/>
        </w:rPr>
        <w:t>37-400 Ni</w:t>
      </w:r>
      <w:r w:rsidR="00684303" w:rsidRPr="00287E1F">
        <w:rPr>
          <w:rFonts w:asciiTheme="majorHAnsi" w:eastAsia="Times New Roman" w:hAnsiTheme="majorHAnsi"/>
          <w:b/>
        </w:rPr>
        <w:t>sko</w:t>
      </w:r>
    </w:p>
    <w:p w:rsidR="00E30844" w:rsidRPr="00287E1F" w:rsidRDefault="00E30844" w:rsidP="00CF46B5">
      <w:pPr>
        <w:widowControl/>
        <w:suppressAutoHyphens w:val="0"/>
        <w:spacing w:line="276" w:lineRule="auto"/>
        <w:ind w:left="3969"/>
        <w:rPr>
          <w:rFonts w:asciiTheme="majorHAnsi" w:eastAsia="Times New Roman" w:hAnsiTheme="majorHAnsi"/>
          <w:b/>
        </w:rPr>
      </w:pPr>
    </w:p>
    <w:p w:rsidR="00737B51" w:rsidRPr="00287E1F" w:rsidRDefault="00737B51" w:rsidP="009857E1">
      <w:pPr>
        <w:numPr>
          <w:ilvl w:val="0"/>
          <w:numId w:val="16"/>
        </w:numPr>
        <w:autoSpaceDE w:val="0"/>
        <w:ind w:left="426" w:hanging="426"/>
        <w:jc w:val="both"/>
        <w:textAlignment w:val="baseline"/>
        <w:rPr>
          <w:rFonts w:asciiTheme="majorHAnsi" w:eastAsia="Times New Roman" w:hAnsiTheme="majorHAnsi"/>
          <w:b/>
          <w:color w:val="000000"/>
          <w:shd w:val="clear" w:color="auto" w:fill="FFFFFF"/>
        </w:rPr>
      </w:pPr>
      <w:r w:rsidRPr="00287E1F">
        <w:rPr>
          <w:rFonts w:asciiTheme="majorHAnsi" w:eastAsia="Times New Roman" w:hAnsiTheme="majorHAnsi" w:cs="Lucida Sans Unicode"/>
        </w:rPr>
        <w:t>W związku z zapytaniem ofertowym na:</w:t>
      </w:r>
      <w:r w:rsidRPr="00287E1F">
        <w:rPr>
          <w:rFonts w:asciiTheme="majorHAnsi" w:eastAsia="Times New Roman" w:hAnsiTheme="majorHAnsi"/>
          <w:color w:val="000000"/>
          <w:shd w:val="clear" w:color="auto" w:fill="FFFFFF"/>
        </w:rPr>
        <w:t xml:space="preserve"> </w:t>
      </w:r>
      <w:r w:rsidRPr="00287E1F">
        <w:rPr>
          <w:rFonts w:asciiTheme="majorHAnsi" w:eastAsia="Times New Roman" w:hAnsiTheme="majorHAnsi"/>
          <w:b/>
          <w:color w:val="000000"/>
          <w:shd w:val="clear" w:color="auto" w:fill="FFFFFF"/>
        </w:rPr>
        <w:t>„</w:t>
      </w:r>
      <w:r w:rsidR="00D0730E" w:rsidRPr="00287E1F">
        <w:rPr>
          <w:rFonts w:asciiTheme="majorHAnsi" w:hAnsiTheme="majorHAnsi"/>
          <w:b/>
          <w:bCs/>
        </w:rPr>
        <w:t>Zakup i dostawa fabrycznie nowych kontenerów (zamkniętych) na odpady komunalne typu KP-7 w ilości 2 sztuk</w:t>
      </w:r>
      <w:r w:rsidRPr="00287E1F">
        <w:rPr>
          <w:rFonts w:asciiTheme="majorHAnsi" w:eastAsia="Times New Roman" w:hAnsiTheme="majorHAnsi"/>
          <w:b/>
          <w:color w:val="000000"/>
          <w:shd w:val="clear" w:color="auto" w:fill="FFFFFF"/>
        </w:rPr>
        <w:t>”</w:t>
      </w:r>
      <w:r w:rsidR="00D0730E" w:rsidRPr="00287E1F">
        <w:rPr>
          <w:rFonts w:asciiTheme="majorHAnsi" w:eastAsia="Times New Roman" w:hAnsiTheme="majorHAnsi"/>
          <w:b/>
          <w:color w:val="000000"/>
          <w:shd w:val="clear" w:color="auto" w:fill="FFFFFF"/>
        </w:rPr>
        <w:t xml:space="preserve"> </w:t>
      </w:r>
      <w:r w:rsidRPr="00287E1F">
        <w:rPr>
          <w:rFonts w:asciiTheme="majorHAnsi" w:eastAsia="Times New Roman" w:hAnsiTheme="majorHAnsi" w:cs="Lucida Sans Unicode"/>
        </w:rPr>
        <w:t>oferujemy wykonanie dostawy</w:t>
      </w:r>
      <w:r w:rsidRPr="00287E1F">
        <w:rPr>
          <w:rFonts w:asciiTheme="majorHAnsi" w:eastAsia="Times New Roman" w:hAnsiTheme="majorHAnsi" w:cs="Lucida Sans Unicode"/>
          <w:strike/>
        </w:rPr>
        <w:t xml:space="preserve"> </w:t>
      </w:r>
      <w:r w:rsidRPr="00287E1F">
        <w:rPr>
          <w:rFonts w:asciiTheme="majorHAnsi" w:eastAsia="Times New Roman" w:hAnsiTheme="majorHAnsi" w:cs="Lucida Sans Unicode"/>
        </w:rPr>
        <w:t>/</w:t>
      </w:r>
      <w:r w:rsidRPr="00287E1F">
        <w:rPr>
          <w:rFonts w:asciiTheme="majorHAnsi" w:eastAsia="Times New Roman" w:hAnsiTheme="majorHAnsi" w:cs="Lucida Sans Unicode"/>
          <w:strike/>
        </w:rPr>
        <w:t>usługi /roboty budowlanej</w:t>
      </w:r>
      <w:r w:rsidRPr="00287E1F">
        <w:rPr>
          <w:rFonts w:asciiTheme="majorHAnsi" w:eastAsia="Times New Roman" w:hAnsiTheme="majorHAnsi" w:cs="Lucida Sans Unicode"/>
        </w:rPr>
        <w:t xml:space="preserve"> (niepotrzebne skreślić) zgodnie z wymogami opisu przedmiotu zamówienia </w:t>
      </w:r>
      <w:r w:rsidRPr="00287E1F">
        <w:rPr>
          <w:rFonts w:asciiTheme="majorHAnsi" w:eastAsia="Times New Roman" w:hAnsiTheme="majorHAnsi" w:cs="Lucida Sans Unicode"/>
          <w:kern w:val="0"/>
        </w:rPr>
        <w:t xml:space="preserve">za cenę ryczałtową </w:t>
      </w:r>
      <w:r w:rsidRPr="00287E1F">
        <w:rPr>
          <w:rFonts w:asciiTheme="majorHAnsi" w:eastAsia="Times New Roman" w:hAnsiTheme="majorHAnsi" w:cs="Lucida Sans Unicode"/>
          <w:kern w:val="0"/>
          <w:u w:val="single"/>
        </w:rPr>
        <w:t>(za całość zadania):</w:t>
      </w:r>
    </w:p>
    <w:p w:rsidR="00737B51" w:rsidRPr="00287E1F" w:rsidRDefault="00737B51" w:rsidP="009857E1">
      <w:pPr>
        <w:autoSpaceDE w:val="0"/>
        <w:ind w:left="426"/>
        <w:jc w:val="both"/>
        <w:textAlignment w:val="baseline"/>
        <w:rPr>
          <w:rFonts w:asciiTheme="majorHAnsi" w:eastAsia="Times New Roman" w:hAnsiTheme="majorHAnsi" w:cs="Lucida Sans Unicode"/>
          <w:kern w:val="0"/>
        </w:rPr>
      </w:pPr>
    </w:p>
    <w:p w:rsidR="00737B51" w:rsidRPr="00287E1F" w:rsidRDefault="00D0730E" w:rsidP="009857E1">
      <w:pPr>
        <w:autoSpaceDE w:val="0"/>
        <w:ind w:left="426"/>
        <w:jc w:val="both"/>
        <w:textAlignment w:val="baseline"/>
        <w:rPr>
          <w:rFonts w:asciiTheme="majorHAnsi" w:eastAsia="Times New Roman" w:hAnsiTheme="majorHAnsi" w:cs="Lucida Sans Unicode"/>
          <w:b/>
          <w:kern w:val="0"/>
        </w:rPr>
      </w:pPr>
      <w:r w:rsidRPr="00287E1F">
        <w:rPr>
          <w:rFonts w:asciiTheme="majorHAnsi" w:eastAsia="Times New Roman" w:hAnsiTheme="majorHAnsi" w:cs="Lucida Sans Unicode"/>
          <w:b/>
          <w:kern w:val="0"/>
        </w:rPr>
        <w:t>Cena brutto</w:t>
      </w:r>
      <w:r w:rsidR="00737B51" w:rsidRPr="00287E1F">
        <w:rPr>
          <w:rFonts w:asciiTheme="majorHAnsi" w:eastAsia="Times New Roman" w:hAnsiTheme="majorHAnsi" w:cs="Lucida Sans Unicode"/>
          <w:b/>
          <w:kern w:val="0"/>
        </w:rPr>
        <w:t>: …………………………………………….….. zł,</w:t>
      </w:r>
    </w:p>
    <w:p w:rsidR="00737B51" w:rsidRPr="00287E1F" w:rsidRDefault="00737B51" w:rsidP="009857E1">
      <w:pPr>
        <w:autoSpaceDE w:val="0"/>
        <w:ind w:left="426"/>
        <w:jc w:val="both"/>
        <w:textAlignment w:val="baseline"/>
        <w:rPr>
          <w:rFonts w:asciiTheme="majorHAnsi" w:eastAsia="Times New Roman" w:hAnsiTheme="majorHAnsi" w:cs="Lucida Sans Unicode"/>
          <w:b/>
          <w:kern w:val="0"/>
        </w:rPr>
      </w:pPr>
    </w:p>
    <w:p w:rsidR="00737B51" w:rsidRPr="00287E1F" w:rsidRDefault="00D0730E" w:rsidP="00287E1F">
      <w:pPr>
        <w:autoSpaceDE w:val="0"/>
        <w:ind w:left="426"/>
        <w:jc w:val="both"/>
        <w:textAlignment w:val="baseline"/>
        <w:rPr>
          <w:rFonts w:asciiTheme="majorHAnsi" w:eastAsia="Times New Roman" w:hAnsiTheme="majorHAnsi"/>
          <w:u w:val="single"/>
        </w:rPr>
      </w:pPr>
      <w:r w:rsidRPr="00287E1F">
        <w:rPr>
          <w:rFonts w:asciiTheme="majorHAnsi" w:eastAsia="Times New Roman" w:hAnsiTheme="majorHAnsi" w:cs="Lucida Sans Unicode"/>
          <w:b/>
          <w:kern w:val="0"/>
        </w:rPr>
        <w:t>(Słownie cena brutto</w:t>
      </w:r>
      <w:r w:rsidR="00737B51" w:rsidRPr="00287E1F">
        <w:rPr>
          <w:rFonts w:asciiTheme="majorHAnsi" w:eastAsia="Times New Roman" w:hAnsiTheme="majorHAnsi" w:cs="Lucida Sans Unicode"/>
          <w:b/>
          <w:kern w:val="0"/>
        </w:rPr>
        <w:t>: ……………………………………..…</w:t>
      </w:r>
      <w:r w:rsidR="00287E1F">
        <w:rPr>
          <w:rFonts w:asciiTheme="majorHAnsi" w:eastAsia="Times New Roman" w:hAnsiTheme="majorHAnsi" w:cs="Lucida Sans Unicode"/>
          <w:b/>
          <w:kern w:val="0"/>
        </w:rPr>
        <w:t>.……..………</w:t>
      </w:r>
      <w:r w:rsidR="00737B51" w:rsidRPr="00287E1F">
        <w:rPr>
          <w:rFonts w:asciiTheme="majorHAnsi" w:eastAsia="Times New Roman" w:hAnsiTheme="majorHAnsi" w:cs="Lucida Sans Unicode"/>
          <w:b/>
          <w:kern w:val="0"/>
        </w:rPr>
        <w:t>……………………….……..</w:t>
      </w:r>
      <w:r w:rsidR="00287E1F" w:rsidRPr="00287E1F">
        <w:rPr>
          <w:rFonts w:asciiTheme="majorHAnsi" w:eastAsia="Times New Roman" w:hAnsiTheme="majorHAnsi" w:cs="Lucida Sans Unicode"/>
          <w:b/>
          <w:kern w:val="0"/>
        </w:rPr>
        <w:t>zł).</w:t>
      </w:r>
    </w:p>
    <w:p w:rsidR="00737B51" w:rsidRPr="00287E1F" w:rsidRDefault="00737B51" w:rsidP="009857E1">
      <w:pPr>
        <w:autoSpaceDE w:val="0"/>
        <w:spacing w:line="23" w:lineRule="atLeast"/>
        <w:ind w:left="426"/>
        <w:jc w:val="both"/>
        <w:textAlignment w:val="baseline"/>
        <w:rPr>
          <w:rFonts w:asciiTheme="majorHAnsi" w:eastAsia="Times New Roman" w:hAnsiTheme="majorHAnsi" w:cs="Lucida Sans Unicode"/>
          <w:u w:val="single"/>
        </w:rPr>
      </w:pPr>
    </w:p>
    <w:p w:rsidR="00737B51" w:rsidRPr="00287E1F" w:rsidRDefault="00737B51" w:rsidP="00D0730E">
      <w:pPr>
        <w:autoSpaceDE w:val="0"/>
        <w:spacing w:line="23" w:lineRule="atLeast"/>
        <w:ind w:left="426"/>
        <w:jc w:val="both"/>
        <w:textAlignment w:val="baseline"/>
        <w:rPr>
          <w:rFonts w:asciiTheme="majorHAnsi" w:eastAsia="Times New Roman" w:hAnsiTheme="majorHAnsi" w:cs="Lucida Sans Unicode"/>
          <w:u w:val="single"/>
        </w:rPr>
      </w:pPr>
      <w:r w:rsidRPr="00287E1F">
        <w:rPr>
          <w:rFonts w:asciiTheme="majorHAnsi" w:eastAsia="Times New Roman" w:hAnsiTheme="majorHAnsi" w:cs="Lucida Sans Unicode"/>
        </w:rPr>
        <w:t>Jest to łączna cena ofertowa przygotowana zgodnie z wymogami zapytania ofertowego z wszystkimi opłatami koniecznymi do zakończenia realizacji zamówienia.</w:t>
      </w:r>
    </w:p>
    <w:p w:rsidR="00D0730E" w:rsidRPr="00287E1F" w:rsidRDefault="00D0730E" w:rsidP="00D0730E">
      <w:pPr>
        <w:autoSpaceDE w:val="0"/>
        <w:spacing w:line="23" w:lineRule="atLeast"/>
        <w:ind w:left="426"/>
        <w:jc w:val="both"/>
        <w:textAlignment w:val="baseline"/>
        <w:rPr>
          <w:rFonts w:asciiTheme="majorHAnsi" w:eastAsia="Times New Roman" w:hAnsiTheme="majorHAnsi" w:cs="Lucida Sans Unicode"/>
          <w:u w:val="single"/>
        </w:rPr>
      </w:pPr>
    </w:p>
    <w:p w:rsidR="009D0A63" w:rsidRPr="00287E1F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Oświadczamy, że: </w:t>
      </w:r>
    </w:p>
    <w:p w:rsidR="009D0A63" w:rsidRPr="00287E1F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zapoznałem/zapoznaliśmy się z opisem przedmiotu zamówienia i nie wnoszę/wnosimy do niego zastrzeżeń, </w:t>
      </w:r>
    </w:p>
    <w:p w:rsidR="009D0A63" w:rsidRPr="00287E1F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287E1F" w:rsidRDefault="009D0A63" w:rsidP="009D0A63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zapoznałem/zapoznaliśmy się z warunkami umowy </w:t>
      </w:r>
      <w:r w:rsidRPr="00287E1F">
        <w:rPr>
          <w:rFonts w:asciiTheme="majorHAnsi" w:hAnsiTheme="majorHAnsi" w:cs="Times New Roman"/>
          <w:i/>
          <w:sz w:val="24"/>
          <w:szCs w:val="24"/>
        </w:rPr>
        <w:t>(projektem umowy dołączonym do zapytania ofertowego),</w:t>
      </w:r>
      <w:r w:rsidRPr="00287E1F">
        <w:rPr>
          <w:rFonts w:asciiTheme="majorHAnsi" w:hAnsiTheme="majorHAnsi" w:cs="Times New Roman"/>
          <w:sz w:val="24"/>
          <w:szCs w:val="24"/>
        </w:rPr>
        <w:t xml:space="preserve"> akceptuję/akceptujemy projekt umowy i zobowiązuję / zobowiązujemy się w przypadku wyboru mojej/naszej oferty do zawarcia umowy w terminie i miejscu wskazanym pieczęć Wykonawcy pieczęć wykonawcy Załącznik nr 6 do Regulaminu Formularz oferty 2 przez Zamawiającego, </w:t>
      </w:r>
    </w:p>
    <w:p w:rsidR="009D0A63" w:rsidRPr="00287E1F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lastRenderedPageBreak/>
        <w:t xml:space="preserve">zapoznałem/zapoznaliśmy się z Regulaminem udzielania zamówień, których wartość nie przekracza kwoty 130 000 zł, obowiązującego w Urzędzie Gminy i Miasta Nisko, </w:t>
      </w:r>
    </w:p>
    <w:p w:rsidR="009D0A63" w:rsidRPr="00287E1F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>Oświadczamy, że wypełniliśmy obowiązki informacyjne przewidziane w art. 13 lub w art. 14 RODO</w:t>
      </w:r>
      <w:r w:rsidRPr="00287E1F">
        <w:rPr>
          <w:rStyle w:val="Odwoanieprzypisudolnego"/>
          <w:rFonts w:asciiTheme="majorHAnsi" w:hAnsiTheme="majorHAnsi"/>
          <w:sz w:val="24"/>
          <w:szCs w:val="24"/>
        </w:rPr>
        <w:footnoteReference w:id="1"/>
      </w:r>
      <w:r w:rsidRPr="00287E1F">
        <w:rPr>
          <w:rFonts w:asciiTheme="majorHAnsi" w:hAnsiTheme="majorHAnsi" w:cs="Times New Roman"/>
          <w:sz w:val="24"/>
          <w:szCs w:val="24"/>
        </w:rPr>
        <w:t xml:space="preserve"> wobec osób fizycznych, od których dane osobowe bezpośrednio lub pośrednio pozyskaliśmy w celu ubiegania się o udzielnie zamówienia publicznego w niniejszym postępowaniu</w:t>
      </w:r>
      <w:r w:rsidRPr="00287E1F">
        <w:rPr>
          <w:rStyle w:val="Odwoanieprzypisudolnego"/>
          <w:rFonts w:asciiTheme="majorHAnsi" w:hAnsiTheme="majorHAnsi"/>
          <w:sz w:val="24"/>
          <w:szCs w:val="24"/>
        </w:rPr>
        <w:footnoteReference w:id="2"/>
      </w:r>
      <w:r w:rsidRPr="00287E1F">
        <w:rPr>
          <w:rFonts w:asciiTheme="majorHAnsi" w:hAnsiTheme="majorHAnsi" w:cs="Times New Roman"/>
          <w:sz w:val="24"/>
          <w:szCs w:val="24"/>
        </w:rPr>
        <w:t xml:space="preserve">. </w:t>
      </w:r>
    </w:p>
    <w:p w:rsidR="009D0A63" w:rsidRPr="00287E1F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>Przedmiot zamówienia zamierzamy wykonać:</w:t>
      </w:r>
    </w:p>
    <w:p w:rsidR="009D0A63" w:rsidRPr="00287E1F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a) sami ……………………………………………. </w:t>
      </w:r>
    </w:p>
    <w:p w:rsidR="003F2697" w:rsidRPr="00287E1F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hAnsiTheme="majorHAnsi" w:cs="Times New Roman"/>
          <w:sz w:val="24"/>
          <w:szCs w:val="24"/>
        </w:rPr>
      </w:pPr>
      <w:r w:rsidRPr="00287E1F">
        <w:rPr>
          <w:rFonts w:asciiTheme="majorHAnsi" w:hAnsiTheme="majorHAnsi" w:cs="Times New Roman"/>
          <w:sz w:val="24"/>
          <w:szCs w:val="24"/>
        </w:rPr>
        <w:t>b) przy pomocy podwykonawców (</w:t>
      </w:r>
      <w:r w:rsidRPr="00287E1F">
        <w:rPr>
          <w:rFonts w:asciiTheme="majorHAnsi" w:hAnsiTheme="majorHAnsi" w:cs="Times New Roman"/>
          <w:i/>
          <w:sz w:val="24"/>
          <w:szCs w:val="24"/>
        </w:rPr>
        <w:t>należy określić zakres zamówienia planowanego do realizacji przez podwykonawców):</w:t>
      </w:r>
    </w:p>
    <w:p w:rsidR="009D0A63" w:rsidRPr="00287E1F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hAnsiTheme="majorHAnsi" w:cs="Times New Roman"/>
          <w:sz w:val="24"/>
          <w:szCs w:val="24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…………………………………………………………………………………. </w:t>
      </w:r>
    </w:p>
    <w:p w:rsidR="00AD68EB" w:rsidRPr="00287E1F" w:rsidRDefault="00AD68EB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</w:p>
    <w:p w:rsidR="009D0A63" w:rsidRPr="00287E1F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załącznikami do niniejszego formularza oferty są: </w:t>
      </w:r>
    </w:p>
    <w:p w:rsidR="009D0A63" w:rsidRPr="00287E1F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a) …………………………….. </w:t>
      </w:r>
    </w:p>
    <w:p w:rsidR="009D0A63" w:rsidRPr="00287E1F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  <w:r w:rsidRPr="00287E1F">
        <w:rPr>
          <w:rFonts w:asciiTheme="majorHAnsi" w:hAnsiTheme="majorHAnsi" w:cs="Times New Roman"/>
          <w:sz w:val="24"/>
          <w:szCs w:val="24"/>
        </w:rPr>
        <w:t xml:space="preserve">b) …………………………….. </w:t>
      </w:r>
    </w:p>
    <w:p w:rsidR="009D0A63" w:rsidRPr="00287E1F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4"/>
          <w:szCs w:val="24"/>
          <w:lang w:eastAsia="pl-PL"/>
        </w:rPr>
      </w:pPr>
    </w:p>
    <w:p w:rsidR="00684303" w:rsidRPr="00287E1F" w:rsidRDefault="0068430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Theme="majorHAnsi" w:hAnsiTheme="majorHAnsi"/>
        </w:rPr>
      </w:pPr>
    </w:p>
    <w:p w:rsidR="009D0A63" w:rsidRPr="00287E1F" w:rsidRDefault="009D0A6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Theme="majorHAnsi" w:hAnsiTheme="majorHAnsi"/>
        </w:rPr>
      </w:pPr>
    </w:p>
    <w:p w:rsidR="00684303" w:rsidRPr="00287E1F" w:rsidRDefault="00684303" w:rsidP="00684303">
      <w:pPr>
        <w:spacing w:line="276" w:lineRule="auto"/>
        <w:jc w:val="both"/>
        <w:rPr>
          <w:rFonts w:asciiTheme="majorHAnsi" w:hAnsiTheme="majorHAnsi"/>
        </w:rPr>
      </w:pPr>
      <w:r w:rsidRPr="00287E1F">
        <w:rPr>
          <w:rFonts w:asciiTheme="majorHAnsi" w:hAnsiTheme="majorHAnsi"/>
        </w:rPr>
        <w:t>…………………., dnia ………………….</w:t>
      </w:r>
    </w:p>
    <w:p w:rsidR="00684303" w:rsidRPr="00287E1F" w:rsidRDefault="00684303" w:rsidP="00684303">
      <w:pPr>
        <w:spacing w:line="276" w:lineRule="auto"/>
        <w:jc w:val="both"/>
        <w:rPr>
          <w:rFonts w:asciiTheme="majorHAnsi" w:hAnsiTheme="majorHAnsi"/>
        </w:rPr>
      </w:pPr>
    </w:p>
    <w:p w:rsidR="00684303" w:rsidRPr="00287E1F" w:rsidRDefault="00684303" w:rsidP="00684303">
      <w:pPr>
        <w:jc w:val="both"/>
        <w:rPr>
          <w:rFonts w:asciiTheme="majorHAnsi" w:hAnsiTheme="majorHAnsi"/>
        </w:rPr>
      </w:pPr>
    </w:p>
    <w:p w:rsidR="00684303" w:rsidRPr="00287E1F" w:rsidRDefault="00CF46B5" w:rsidP="00CF46B5">
      <w:pPr>
        <w:tabs>
          <w:tab w:val="left" w:pos="5670"/>
        </w:tabs>
        <w:jc w:val="both"/>
        <w:rPr>
          <w:rFonts w:asciiTheme="majorHAnsi" w:hAnsiTheme="majorHAnsi"/>
        </w:rPr>
      </w:pPr>
      <w:r w:rsidRPr="00287E1F">
        <w:rPr>
          <w:rFonts w:asciiTheme="majorHAnsi" w:hAnsiTheme="majorHAnsi"/>
        </w:rPr>
        <w:tab/>
      </w:r>
      <w:r w:rsidR="00684303" w:rsidRPr="00287E1F">
        <w:rPr>
          <w:rFonts w:asciiTheme="majorHAnsi" w:hAnsiTheme="majorHAnsi"/>
        </w:rPr>
        <w:t>..................................................................</w:t>
      </w:r>
    </w:p>
    <w:p w:rsidR="00CF46B5" w:rsidRPr="00287E1F" w:rsidRDefault="00CF46B5" w:rsidP="000E151F">
      <w:pPr>
        <w:tabs>
          <w:tab w:val="left" w:pos="6804"/>
        </w:tabs>
        <w:jc w:val="both"/>
        <w:rPr>
          <w:rFonts w:asciiTheme="majorHAnsi" w:hAnsiTheme="majorHAnsi"/>
          <w:i/>
        </w:rPr>
      </w:pPr>
      <w:r w:rsidRPr="00287E1F">
        <w:rPr>
          <w:rFonts w:asciiTheme="majorHAnsi" w:hAnsiTheme="majorHAnsi"/>
        </w:rPr>
        <w:tab/>
      </w:r>
      <w:r w:rsidR="00684303" w:rsidRPr="00287E1F">
        <w:rPr>
          <w:rFonts w:asciiTheme="majorHAnsi" w:hAnsiTheme="majorHAnsi"/>
          <w:i/>
        </w:rPr>
        <w:t>/podpis i pieczęć* /</w:t>
      </w: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AD68EB" w:rsidRPr="00287E1F" w:rsidRDefault="00AD68EB" w:rsidP="00CF46B5">
      <w:pPr>
        <w:jc w:val="both"/>
        <w:rPr>
          <w:rFonts w:asciiTheme="majorHAnsi" w:hAnsiTheme="majorHAnsi"/>
        </w:rPr>
      </w:pPr>
    </w:p>
    <w:p w:rsidR="006064A4" w:rsidRPr="00287E1F" w:rsidRDefault="006064A4" w:rsidP="00CF46B5">
      <w:pPr>
        <w:jc w:val="both"/>
        <w:rPr>
          <w:rFonts w:asciiTheme="majorHAnsi" w:hAnsiTheme="majorHAnsi"/>
        </w:rPr>
      </w:pPr>
    </w:p>
    <w:p w:rsidR="00CF46B5" w:rsidRPr="00287E1F" w:rsidRDefault="00684303" w:rsidP="00CF46B5">
      <w:pPr>
        <w:widowControl/>
        <w:suppressAutoHyphens w:val="0"/>
        <w:jc w:val="both"/>
        <w:rPr>
          <w:rFonts w:asciiTheme="majorHAnsi" w:eastAsia="Times New Roman" w:hAnsiTheme="majorHAnsi"/>
          <w:i/>
        </w:rPr>
      </w:pPr>
      <w:r w:rsidRPr="00287E1F">
        <w:rPr>
          <w:rFonts w:asciiTheme="majorHAnsi" w:eastAsia="Times New Roman" w:hAnsiTheme="majorHAnsi"/>
          <w:i/>
        </w:rPr>
        <w:t>*po</w:t>
      </w:r>
      <w:r w:rsidR="007E6961" w:rsidRPr="00287E1F">
        <w:rPr>
          <w:rFonts w:asciiTheme="majorHAnsi" w:eastAsia="Times New Roman" w:hAnsiTheme="majorHAnsi"/>
          <w:i/>
        </w:rPr>
        <w:t xml:space="preserve">dpis osoby/osób uprawnionej/ych do składania oświadczeń woli w </w:t>
      </w:r>
      <w:r w:rsidRPr="00287E1F">
        <w:rPr>
          <w:rFonts w:asciiTheme="majorHAnsi" w:eastAsia="Times New Roman" w:hAnsiTheme="majorHAnsi"/>
          <w:i/>
        </w:rPr>
        <w:t>imieniu Wykonawcy, w</w:t>
      </w:r>
      <w:r w:rsidR="009D0A63" w:rsidRPr="00287E1F">
        <w:rPr>
          <w:rFonts w:asciiTheme="majorHAnsi" w:eastAsia="Times New Roman" w:hAnsiTheme="majorHAnsi"/>
          <w:i/>
        </w:rPr>
        <w:t xml:space="preserve">g. dokumentów rejestrowych lub </w:t>
      </w:r>
      <w:r w:rsidRPr="00287E1F">
        <w:rPr>
          <w:rFonts w:asciiTheme="majorHAnsi" w:eastAsia="Times New Roman" w:hAnsiTheme="majorHAnsi"/>
          <w:i/>
        </w:rPr>
        <w:t>właściwego pełnomocnictwa</w:t>
      </w:r>
      <w:r w:rsidR="009D0A63" w:rsidRPr="00287E1F">
        <w:rPr>
          <w:rFonts w:asciiTheme="majorHAnsi" w:eastAsia="Times New Roman" w:hAnsiTheme="majorHAnsi"/>
          <w:i/>
        </w:rPr>
        <w:t>.</w:t>
      </w:r>
    </w:p>
    <w:sectPr w:rsidR="00CF46B5" w:rsidRPr="00287E1F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F9" w:rsidRDefault="006558F9">
      <w:r>
        <w:separator/>
      </w:r>
    </w:p>
  </w:endnote>
  <w:endnote w:type="continuationSeparator" w:id="0">
    <w:p w:rsidR="006558F9" w:rsidRDefault="0065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6A03B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6A03B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6558F9">
              <w:rPr>
                <w:b/>
                <w:bCs/>
                <w:noProof/>
                <w:sz w:val="22"/>
                <w:szCs w:val="22"/>
              </w:rPr>
              <w:t>1</w:t>
            </w:r>
            <w:r w:rsidR="006A03B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6A03B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6A03B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6558F9">
              <w:rPr>
                <w:b/>
                <w:bCs/>
                <w:noProof/>
                <w:sz w:val="22"/>
                <w:szCs w:val="22"/>
              </w:rPr>
              <w:t>1</w:t>
            </w:r>
            <w:r w:rsidR="006A03B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F9" w:rsidRDefault="006558F9">
      <w:r>
        <w:separator/>
      </w:r>
    </w:p>
  </w:footnote>
  <w:footnote w:type="continuationSeparator" w:id="0">
    <w:p w:rsidR="006558F9" w:rsidRDefault="006558F9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551DE">
        <w:t>R</w:t>
      </w:r>
      <w:r w:rsidRPr="009D0A63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287E1F" w:rsidRDefault="002D2174">
    <w:pPr>
      <w:pStyle w:val="Nagwek"/>
      <w:jc w:val="right"/>
      <w:rPr>
        <w:rFonts w:asciiTheme="majorHAnsi" w:hAnsiTheme="majorHAnsi"/>
        <w:b/>
      </w:rPr>
    </w:pPr>
    <w:r w:rsidRPr="00287E1F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7D3D"/>
    <w:rsid w:val="0000517E"/>
    <w:rsid w:val="0002255C"/>
    <w:rsid w:val="00023E69"/>
    <w:rsid w:val="00051A37"/>
    <w:rsid w:val="0008684D"/>
    <w:rsid w:val="0009442F"/>
    <w:rsid w:val="000A2C05"/>
    <w:rsid w:val="000C4111"/>
    <w:rsid w:val="000C62A3"/>
    <w:rsid w:val="000D68AF"/>
    <w:rsid w:val="000E151F"/>
    <w:rsid w:val="00121F93"/>
    <w:rsid w:val="001247BD"/>
    <w:rsid w:val="00137F83"/>
    <w:rsid w:val="00155E83"/>
    <w:rsid w:val="00212DF8"/>
    <w:rsid w:val="00235746"/>
    <w:rsid w:val="00236024"/>
    <w:rsid w:val="00275292"/>
    <w:rsid w:val="00287E1F"/>
    <w:rsid w:val="002B0800"/>
    <w:rsid w:val="002B28FB"/>
    <w:rsid w:val="002B69FC"/>
    <w:rsid w:val="002D2174"/>
    <w:rsid w:val="003217E4"/>
    <w:rsid w:val="00347C62"/>
    <w:rsid w:val="00353B6B"/>
    <w:rsid w:val="00353F64"/>
    <w:rsid w:val="003551DE"/>
    <w:rsid w:val="00355298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0220B"/>
    <w:rsid w:val="00440602"/>
    <w:rsid w:val="004B4976"/>
    <w:rsid w:val="004D4EE5"/>
    <w:rsid w:val="004D6E5E"/>
    <w:rsid w:val="004E02A0"/>
    <w:rsid w:val="004E4ED3"/>
    <w:rsid w:val="004E59F2"/>
    <w:rsid w:val="004E6291"/>
    <w:rsid w:val="004F559F"/>
    <w:rsid w:val="0050482C"/>
    <w:rsid w:val="00505396"/>
    <w:rsid w:val="00513DA5"/>
    <w:rsid w:val="005303B0"/>
    <w:rsid w:val="00555B04"/>
    <w:rsid w:val="00585607"/>
    <w:rsid w:val="00586CAB"/>
    <w:rsid w:val="005A1C4C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58F9"/>
    <w:rsid w:val="00657282"/>
    <w:rsid w:val="00684303"/>
    <w:rsid w:val="006A03B6"/>
    <w:rsid w:val="006A2818"/>
    <w:rsid w:val="006B3E37"/>
    <w:rsid w:val="006D01B0"/>
    <w:rsid w:val="00727D8E"/>
    <w:rsid w:val="00737B51"/>
    <w:rsid w:val="0075074C"/>
    <w:rsid w:val="0078026D"/>
    <w:rsid w:val="007827B5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20966"/>
    <w:rsid w:val="00923E73"/>
    <w:rsid w:val="00950C70"/>
    <w:rsid w:val="009621F4"/>
    <w:rsid w:val="00970461"/>
    <w:rsid w:val="009857E1"/>
    <w:rsid w:val="00997D3D"/>
    <w:rsid w:val="009B3D67"/>
    <w:rsid w:val="009B6C59"/>
    <w:rsid w:val="009D0A63"/>
    <w:rsid w:val="00A3096D"/>
    <w:rsid w:val="00A41968"/>
    <w:rsid w:val="00A55291"/>
    <w:rsid w:val="00A60553"/>
    <w:rsid w:val="00A76D2C"/>
    <w:rsid w:val="00A87F63"/>
    <w:rsid w:val="00AB38D7"/>
    <w:rsid w:val="00AB4447"/>
    <w:rsid w:val="00AD68EB"/>
    <w:rsid w:val="00AE3716"/>
    <w:rsid w:val="00AF7FB0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0730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30844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23AAE"/>
    <w:rsid w:val="00F26401"/>
    <w:rsid w:val="00F42DC7"/>
    <w:rsid w:val="00F52DEF"/>
    <w:rsid w:val="00F66C52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3B6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A03B6"/>
  </w:style>
  <w:style w:type="character" w:customStyle="1" w:styleId="WW8Num1z1">
    <w:name w:val="WW8Num1z1"/>
    <w:rsid w:val="006A03B6"/>
  </w:style>
  <w:style w:type="character" w:customStyle="1" w:styleId="WW8Num1z2">
    <w:name w:val="WW8Num1z2"/>
    <w:rsid w:val="006A03B6"/>
  </w:style>
  <w:style w:type="character" w:customStyle="1" w:styleId="WW8Num1z3">
    <w:name w:val="WW8Num1z3"/>
    <w:rsid w:val="006A03B6"/>
  </w:style>
  <w:style w:type="character" w:customStyle="1" w:styleId="WW8Num1z4">
    <w:name w:val="WW8Num1z4"/>
    <w:rsid w:val="006A03B6"/>
  </w:style>
  <w:style w:type="character" w:customStyle="1" w:styleId="WW8Num1z5">
    <w:name w:val="WW8Num1z5"/>
    <w:rsid w:val="006A03B6"/>
  </w:style>
  <w:style w:type="character" w:customStyle="1" w:styleId="WW8Num1z6">
    <w:name w:val="WW8Num1z6"/>
    <w:rsid w:val="006A03B6"/>
  </w:style>
  <w:style w:type="character" w:customStyle="1" w:styleId="WW8Num1z7">
    <w:name w:val="WW8Num1z7"/>
    <w:rsid w:val="006A03B6"/>
  </w:style>
  <w:style w:type="character" w:customStyle="1" w:styleId="WW8Num1z8">
    <w:name w:val="WW8Num1z8"/>
    <w:rsid w:val="006A03B6"/>
  </w:style>
  <w:style w:type="character" w:customStyle="1" w:styleId="WW8Num2z0">
    <w:name w:val="WW8Num2z0"/>
    <w:rsid w:val="006A03B6"/>
  </w:style>
  <w:style w:type="character" w:customStyle="1" w:styleId="WW8Num2z1">
    <w:name w:val="WW8Num2z1"/>
    <w:rsid w:val="006A03B6"/>
  </w:style>
  <w:style w:type="character" w:customStyle="1" w:styleId="WW8Num2z2">
    <w:name w:val="WW8Num2z2"/>
    <w:rsid w:val="006A03B6"/>
  </w:style>
  <w:style w:type="character" w:customStyle="1" w:styleId="WW8Num2z3">
    <w:name w:val="WW8Num2z3"/>
    <w:rsid w:val="006A03B6"/>
  </w:style>
  <w:style w:type="character" w:customStyle="1" w:styleId="WW8Num2z4">
    <w:name w:val="WW8Num2z4"/>
    <w:rsid w:val="006A03B6"/>
  </w:style>
  <w:style w:type="character" w:customStyle="1" w:styleId="WW8Num2z5">
    <w:name w:val="WW8Num2z5"/>
    <w:rsid w:val="006A03B6"/>
  </w:style>
  <w:style w:type="character" w:customStyle="1" w:styleId="WW8Num2z6">
    <w:name w:val="WW8Num2z6"/>
    <w:rsid w:val="006A03B6"/>
  </w:style>
  <w:style w:type="character" w:customStyle="1" w:styleId="WW8Num2z7">
    <w:name w:val="WW8Num2z7"/>
    <w:rsid w:val="006A03B6"/>
  </w:style>
  <w:style w:type="character" w:customStyle="1" w:styleId="WW8Num2z8">
    <w:name w:val="WW8Num2z8"/>
    <w:rsid w:val="006A03B6"/>
  </w:style>
  <w:style w:type="character" w:customStyle="1" w:styleId="WW8Num3z0">
    <w:name w:val="WW8Num3z0"/>
    <w:rsid w:val="006A03B6"/>
  </w:style>
  <w:style w:type="character" w:customStyle="1" w:styleId="WW8Num3z1">
    <w:name w:val="WW8Num3z1"/>
    <w:rsid w:val="006A03B6"/>
  </w:style>
  <w:style w:type="character" w:customStyle="1" w:styleId="WW8Num3z2">
    <w:name w:val="WW8Num3z2"/>
    <w:rsid w:val="006A03B6"/>
  </w:style>
  <w:style w:type="character" w:customStyle="1" w:styleId="WW8Num3z3">
    <w:name w:val="WW8Num3z3"/>
    <w:rsid w:val="006A03B6"/>
  </w:style>
  <w:style w:type="character" w:customStyle="1" w:styleId="WW8Num3z4">
    <w:name w:val="WW8Num3z4"/>
    <w:rsid w:val="006A03B6"/>
  </w:style>
  <w:style w:type="character" w:customStyle="1" w:styleId="WW8Num3z5">
    <w:name w:val="WW8Num3z5"/>
    <w:rsid w:val="006A03B6"/>
  </w:style>
  <w:style w:type="character" w:customStyle="1" w:styleId="WW8Num3z6">
    <w:name w:val="WW8Num3z6"/>
    <w:rsid w:val="006A03B6"/>
  </w:style>
  <w:style w:type="character" w:customStyle="1" w:styleId="WW8Num3z7">
    <w:name w:val="WW8Num3z7"/>
    <w:rsid w:val="006A03B6"/>
  </w:style>
  <w:style w:type="character" w:customStyle="1" w:styleId="WW8Num3z8">
    <w:name w:val="WW8Num3z8"/>
    <w:rsid w:val="006A03B6"/>
  </w:style>
  <w:style w:type="character" w:customStyle="1" w:styleId="WW8Num4z0">
    <w:name w:val="WW8Num4z0"/>
    <w:rsid w:val="006A03B6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6A03B6"/>
    <w:rPr>
      <w:rFonts w:eastAsia="Lucida Sans Unicode" w:hint="default"/>
    </w:rPr>
  </w:style>
  <w:style w:type="character" w:customStyle="1" w:styleId="WW8Num5z1">
    <w:name w:val="WW8Num5z1"/>
    <w:rsid w:val="006A03B6"/>
  </w:style>
  <w:style w:type="character" w:customStyle="1" w:styleId="WW8Num5z2">
    <w:name w:val="WW8Num5z2"/>
    <w:rsid w:val="006A03B6"/>
  </w:style>
  <w:style w:type="character" w:customStyle="1" w:styleId="WW8Num5z3">
    <w:name w:val="WW8Num5z3"/>
    <w:rsid w:val="006A03B6"/>
  </w:style>
  <w:style w:type="character" w:customStyle="1" w:styleId="WW8Num5z4">
    <w:name w:val="WW8Num5z4"/>
    <w:rsid w:val="006A03B6"/>
  </w:style>
  <w:style w:type="character" w:customStyle="1" w:styleId="WW8Num5z5">
    <w:name w:val="WW8Num5z5"/>
    <w:rsid w:val="006A03B6"/>
  </w:style>
  <w:style w:type="character" w:customStyle="1" w:styleId="WW8Num5z6">
    <w:name w:val="WW8Num5z6"/>
    <w:rsid w:val="006A03B6"/>
  </w:style>
  <w:style w:type="character" w:customStyle="1" w:styleId="WW8Num5z7">
    <w:name w:val="WW8Num5z7"/>
    <w:rsid w:val="006A03B6"/>
  </w:style>
  <w:style w:type="character" w:customStyle="1" w:styleId="WW8Num5z8">
    <w:name w:val="WW8Num5z8"/>
    <w:rsid w:val="006A03B6"/>
  </w:style>
  <w:style w:type="character" w:customStyle="1" w:styleId="WW8Num6z0">
    <w:name w:val="WW8Num6z0"/>
    <w:rsid w:val="006A03B6"/>
  </w:style>
  <w:style w:type="character" w:customStyle="1" w:styleId="WW8Num6z1">
    <w:name w:val="WW8Num6z1"/>
    <w:rsid w:val="006A03B6"/>
  </w:style>
  <w:style w:type="character" w:customStyle="1" w:styleId="WW8Num6z2">
    <w:name w:val="WW8Num6z2"/>
    <w:rsid w:val="006A03B6"/>
  </w:style>
  <w:style w:type="character" w:customStyle="1" w:styleId="WW8Num6z3">
    <w:name w:val="WW8Num6z3"/>
    <w:rsid w:val="006A03B6"/>
  </w:style>
  <w:style w:type="character" w:customStyle="1" w:styleId="WW8Num6z4">
    <w:name w:val="WW8Num6z4"/>
    <w:rsid w:val="006A03B6"/>
  </w:style>
  <w:style w:type="character" w:customStyle="1" w:styleId="WW8Num6z5">
    <w:name w:val="WW8Num6z5"/>
    <w:rsid w:val="006A03B6"/>
  </w:style>
  <w:style w:type="character" w:customStyle="1" w:styleId="WW8Num6z6">
    <w:name w:val="WW8Num6z6"/>
    <w:rsid w:val="006A03B6"/>
  </w:style>
  <w:style w:type="character" w:customStyle="1" w:styleId="WW8Num6z7">
    <w:name w:val="WW8Num6z7"/>
    <w:rsid w:val="006A03B6"/>
  </w:style>
  <w:style w:type="character" w:customStyle="1" w:styleId="WW8Num6z8">
    <w:name w:val="WW8Num6z8"/>
    <w:rsid w:val="006A03B6"/>
  </w:style>
  <w:style w:type="character" w:customStyle="1" w:styleId="WW8Num7z0">
    <w:name w:val="WW8Num7z0"/>
    <w:rsid w:val="006A03B6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6A03B6"/>
    <w:rPr>
      <w:rFonts w:ascii="Courier New" w:hAnsi="Courier New" w:cs="Courier New" w:hint="default"/>
    </w:rPr>
  </w:style>
  <w:style w:type="character" w:customStyle="1" w:styleId="WW8Num7z2">
    <w:name w:val="WW8Num7z2"/>
    <w:rsid w:val="006A03B6"/>
    <w:rPr>
      <w:rFonts w:ascii="Wingdings" w:hAnsi="Wingdings" w:cs="Wingdings" w:hint="default"/>
    </w:rPr>
  </w:style>
  <w:style w:type="character" w:customStyle="1" w:styleId="WW8Num7z3">
    <w:name w:val="WW8Num7z3"/>
    <w:rsid w:val="006A03B6"/>
    <w:rPr>
      <w:rFonts w:ascii="Symbol" w:hAnsi="Symbol" w:cs="Symbol" w:hint="default"/>
    </w:rPr>
  </w:style>
  <w:style w:type="character" w:customStyle="1" w:styleId="WW8Num8z0">
    <w:name w:val="WW8Num8z0"/>
    <w:rsid w:val="006A03B6"/>
  </w:style>
  <w:style w:type="character" w:customStyle="1" w:styleId="WW8Num8z1">
    <w:name w:val="WW8Num8z1"/>
    <w:rsid w:val="006A03B6"/>
  </w:style>
  <w:style w:type="character" w:customStyle="1" w:styleId="WW8Num8z2">
    <w:name w:val="WW8Num8z2"/>
    <w:rsid w:val="006A03B6"/>
  </w:style>
  <w:style w:type="character" w:customStyle="1" w:styleId="WW8Num8z3">
    <w:name w:val="WW8Num8z3"/>
    <w:rsid w:val="006A03B6"/>
  </w:style>
  <w:style w:type="character" w:customStyle="1" w:styleId="WW8Num8z4">
    <w:name w:val="WW8Num8z4"/>
    <w:rsid w:val="006A03B6"/>
  </w:style>
  <w:style w:type="character" w:customStyle="1" w:styleId="WW8Num8z5">
    <w:name w:val="WW8Num8z5"/>
    <w:rsid w:val="006A03B6"/>
  </w:style>
  <w:style w:type="character" w:customStyle="1" w:styleId="WW8Num8z6">
    <w:name w:val="WW8Num8z6"/>
    <w:rsid w:val="006A03B6"/>
  </w:style>
  <w:style w:type="character" w:customStyle="1" w:styleId="WW8Num8z7">
    <w:name w:val="WW8Num8z7"/>
    <w:rsid w:val="006A03B6"/>
  </w:style>
  <w:style w:type="character" w:customStyle="1" w:styleId="WW8Num8z8">
    <w:name w:val="WW8Num8z8"/>
    <w:rsid w:val="006A03B6"/>
  </w:style>
  <w:style w:type="character" w:customStyle="1" w:styleId="WW8NumSt8z0">
    <w:name w:val="WW8NumSt8z0"/>
    <w:rsid w:val="006A03B6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6A03B6"/>
  </w:style>
  <w:style w:type="character" w:customStyle="1" w:styleId="Absatz-Standardschriftart">
    <w:name w:val="Absatz-Standardschriftart"/>
    <w:rsid w:val="006A03B6"/>
  </w:style>
  <w:style w:type="character" w:customStyle="1" w:styleId="WW-Absatz-Standardschriftart">
    <w:name w:val="WW-Absatz-Standardschriftart"/>
    <w:rsid w:val="006A03B6"/>
  </w:style>
  <w:style w:type="character" w:customStyle="1" w:styleId="NagwekZnak">
    <w:name w:val="Nagłówek Znak"/>
    <w:rsid w:val="006A03B6"/>
    <w:rPr>
      <w:sz w:val="24"/>
      <w:szCs w:val="24"/>
    </w:rPr>
  </w:style>
  <w:style w:type="character" w:styleId="Hipercze">
    <w:name w:val="Hyperlink"/>
    <w:rsid w:val="006A03B6"/>
    <w:rPr>
      <w:color w:val="0000FF"/>
      <w:u w:val="single"/>
    </w:rPr>
  </w:style>
  <w:style w:type="character" w:customStyle="1" w:styleId="StopkaZnak">
    <w:name w:val="Stopka Znak"/>
    <w:uiPriority w:val="99"/>
    <w:rsid w:val="006A03B6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6A03B6"/>
    <w:rPr>
      <w:vertAlign w:val="superscript"/>
    </w:rPr>
  </w:style>
  <w:style w:type="character" w:customStyle="1" w:styleId="Znakinumeracji">
    <w:name w:val="Znaki numeracji"/>
    <w:rsid w:val="006A03B6"/>
  </w:style>
  <w:style w:type="paragraph" w:customStyle="1" w:styleId="Nagwek2">
    <w:name w:val="Nagłówek2"/>
    <w:basedOn w:val="Normalny"/>
    <w:next w:val="Tekstpodstawowy"/>
    <w:rsid w:val="006A03B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6A03B6"/>
    <w:pPr>
      <w:spacing w:after="120"/>
    </w:pPr>
  </w:style>
  <w:style w:type="paragraph" w:styleId="Lista">
    <w:name w:val="List"/>
    <w:basedOn w:val="Tekstpodstawowy"/>
    <w:rsid w:val="006A03B6"/>
    <w:rPr>
      <w:rFonts w:cs="Tahoma"/>
    </w:rPr>
  </w:style>
  <w:style w:type="paragraph" w:customStyle="1" w:styleId="Podpis2">
    <w:name w:val="Podpis2"/>
    <w:basedOn w:val="Normalny"/>
    <w:rsid w:val="006A03B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A03B6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A03B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6A03B6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6A03B6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6A03B6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6A03B6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6A03B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9FC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9FC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2F18B-1D11-4D73-B8CC-0807EA53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2021-11-02T10:32:00Z</cp:lastPrinted>
  <dcterms:created xsi:type="dcterms:W3CDTF">2021-11-02T10:03:00Z</dcterms:created>
  <dcterms:modified xsi:type="dcterms:W3CDTF">2021-11-02T10:34:00Z</dcterms:modified>
</cp:coreProperties>
</file>