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803B90" w:rsidRPr="00F71449" w:rsidRDefault="00F943C6" w:rsidP="00F943C6">
      <w:pPr>
        <w:rPr>
          <w:rFonts w:ascii="Arial" w:hAnsi="Arial" w:cs="Arial"/>
        </w:rPr>
      </w:pPr>
      <w:r w:rsidRPr="00F71449"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2D016A47" wp14:editId="2A56E9D4">
                <wp:extent cx="1949450" cy="1007110"/>
                <wp:effectExtent l="5715" t="12700" r="6985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Pr="00F71449" w:rsidRDefault="00655844">
                                <w:pPr>
                                  <w:overflowPunct w:val="0"/>
                                  <w:rPr>
                                    <w:rFonts w:ascii="Arial" w:eastAsia="SimSun" w:hAnsi="Arial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F71449" w:rsidRDefault="00655844">
                                <w:pPr>
                                  <w:overflowPunct w:val="0"/>
                                  <w:rPr>
                                    <w:rFonts w:ascii="Arial" w:eastAsia="SimSun" w:hAnsi="Arial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F71449" w:rsidRDefault="00655844">
                                <w:pPr>
                                  <w:overflowPunct w:val="0"/>
                                  <w:rPr>
                                    <w:rFonts w:ascii="Arial" w:eastAsia="SimSun" w:hAnsi="Arial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F71449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  <w:sz w:val="22"/>
                                    <w:szCs w:val="22"/>
                                  </w:rPr>
                                </w:pPr>
                                <w:r w:rsidRPr="00F71449">
                                  <w:rPr>
                                    <w:rFonts w:ascii="Arial" w:hAnsi="Arial" w:cs="Arial"/>
                                    <w:kern w:val="1"/>
                                    <w:sz w:val="22"/>
                                    <w:szCs w:val="22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Pr="00F71449" w:rsidRDefault="00655844">
                          <w:pPr>
                            <w:overflowPunct w:val="0"/>
                            <w:rPr>
                              <w:rFonts w:ascii="Arial" w:eastAsia="SimSun" w:hAnsi="Arial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F71449" w:rsidRDefault="00655844">
                          <w:pPr>
                            <w:overflowPunct w:val="0"/>
                            <w:rPr>
                              <w:rFonts w:ascii="Arial" w:eastAsia="SimSun" w:hAnsi="Arial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F71449" w:rsidRDefault="00655844">
                          <w:pPr>
                            <w:overflowPunct w:val="0"/>
                            <w:rPr>
                              <w:rFonts w:ascii="Arial" w:eastAsia="SimSun" w:hAnsi="Arial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F71449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  <w:sz w:val="22"/>
                              <w:szCs w:val="22"/>
                            </w:rPr>
                          </w:pPr>
                          <w:r w:rsidRPr="00F71449">
                            <w:rPr>
                              <w:rFonts w:ascii="Arial" w:hAnsi="Arial" w:cs="Arial"/>
                              <w:kern w:val="1"/>
                              <w:sz w:val="22"/>
                              <w:szCs w:val="22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F71449" w:rsidRDefault="00803B90" w:rsidP="00F71449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F71449">
        <w:rPr>
          <w:rFonts w:ascii="Arial" w:hAnsi="Arial" w:cs="Arial"/>
        </w:rPr>
        <w:tab/>
      </w:r>
      <w:r w:rsidR="00E0769D" w:rsidRPr="00F71449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F71449" w:rsidRDefault="00BD4020" w:rsidP="00F71449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F71449">
        <w:rPr>
          <w:rFonts w:ascii="Arial" w:eastAsia="Calibri" w:hAnsi="Arial" w:cs="Arial"/>
          <w:sz w:val="32"/>
          <w:szCs w:val="32"/>
          <w:lang w:eastAsia="en-US"/>
        </w:rPr>
        <w:tab/>
      </w:r>
      <w:r w:rsidRPr="00F71449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F71449" w:rsidRDefault="00BD4020" w:rsidP="00F71449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F71449">
        <w:rPr>
          <w:rFonts w:ascii="Arial" w:eastAsia="Calibri" w:hAnsi="Arial" w:cs="Arial"/>
          <w:sz w:val="32"/>
          <w:szCs w:val="32"/>
          <w:lang w:eastAsia="en-US"/>
        </w:rPr>
        <w:tab/>
      </w:r>
      <w:r w:rsidRPr="00F71449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F71449" w:rsidRDefault="00BD4020" w:rsidP="00F71449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F71449">
        <w:rPr>
          <w:rFonts w:ascii="Arial" w:eastAsia="Calibri" w:hAnsi="Arial" w:cs="Arial"/>
          <w:sz w:val="32"/>
          <w:szCs w:val="32"/>
          <w:lang w:eastAsia="en-US"/>
        </w:rPr>
        <w:tab/>
      </w:r>
      <w:r w:rsidRPr="00F71449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F71449" w:rsidRDefault="00CE5B33" w:rsidP="00F943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F71449" w:rsidRDefault="00E0769D" w:rsidP="00F943C6">
      <w:pPr>
        <w:jc w:val="center"/>
        <w:rPr>
          <w:rFonts w:ascii="Arial" w:hAnsi="Arial" w:cs="Arial"/>
          <w:b/>
          <w:bCs/>
        </w:rPr>
      </w:pPr>
      <w:r w:rsidRPr="00F71449">
        <w:rPr>
          <w:rFonts w:ascii="Arial" w:hAnsi="Arial" w:cs="Arial"/>
          <w:b/>
          <w:bCs/>
        </w:rPr>
        <w:t>FORMULARZ OFERTOWY</w:t>
      </w:r>
    </w:p>
    <w:p w:rsidR="00E0769D" w:rsidRPr="00F71449" w:rsidRDefault="00E0769D" w:rsidP="00F943C6">
      <w:pPr>
        <w:tabs>
          <w:tab w:val="left" w:pos="6804"/>
        </w:tabs>
        <w:rPr>
          <w:rFonts w:ascii="Arial" w:hAnsi="Arial" w:cs="Arial"/>
          <w:b/>
        </w:rPr>
      </w:pPr>
    </w:p>
    <w:p w:rsidR="00F71449" w:rsidRPr="00F71449" w:rsidRDefault="00B56AFC" w:rsidP="00F7144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F71449">
        <w:rPr>
          <w:rFonts w:ascii="Arial" w:hAnsi="Arial" w:cs="Arial"/>
        </w:rPr>
        <w:t>na</w:t>
      </w:r>
      <w:r w:rsidR="00655844" w:rsidRPr="00F71449">
        <w:rPr>
          <w:rFonts w:ascii="Arial" w:hAnsi="Arial" w:cs="Arial"/>
        </w:rPr>
        <w:t xml:space="preserve"> </w:t>
      </w:r>
      <w:r w:rsidR="00876CEA" w:rsidRPr="00F71449">
        <w:rPr>
          <w:rFonts w:ascii="Arial" w:hAnsi="Arial" w:cs="Arial"/>
        </w:rPr>
        <w:t>zadanie pn:</w:t>
      </w:r>
      <w:r w:rsidR="00BB700E" w:rsidRPr="00F71449">
        <w:rPr>
          <w:rFonts w:ascii="Arial" w:hAnsi="Arial" w:cs="Arial"/>
          <w:b/>
        </w:rPr>
        <w:t xml:space="preserve"> </w:t>
      </w:r>
      <w:r w:rsidR="00F71449" w:rsidRPr="00F71449">
        <w:rPr>
          <w:rFonts w:ascii="Arial" w:hAnsi="Arial" w:cs="Arial"/>
          <w:b/>
        </w:rPr>
        <w:t>Opracowanie dokumentacji projektowych odcinków dróg gminnych wraz z uzyskaniem decyzji na realizację inwestycji drogowej</w:t>
      </w:r>
      <w:r w:rsidR="00EB09FC">
        <w:rPr>
          <w:rFonts w:ascii="Arial" w:hAnsi="Arial" w:cs="Arial"/>
          <w:b/>
        </w:rPr>
        <w:t>.</w:t>
      </w:r>
    </w:p>
    <w:p w:rsidR="001901DF" w:rsidRPr="00F71449" w:rsidRDefault="001901DF" w:rsidP="00F71449">
      <w:pPr>
        <w:pStyle w:val="Tekstpodstawowy"/>
        <w:spacing w:after="0"/>
        <w:jc w:val="both"/>
        <w:rPr>
          <w:rFonts w:ascii="Arial" w:hAnsi="Arial" w:cs="Arial"/>
        </w:rPr>
      </w:pPr>
    </w:p>
    <w:p w:rsidR="00655844" w:rsidRPr="00F71449" w:rsidRDefault="008036BE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Nazwa W</w:t>
      </w:r>
      <w:r w:rsidR="002E5D2C" w:rsidRPr="00F71449">
        <w:rPr>
          <w:rFonts w:ascii="Arial" w:hAnsi="Arial" w:cs="Arial"/>
        </w:rPr>
        <w:t xml:space="preserve">ykonawcy: </w:t>
      </w:r>
      <w:r w:rsidR="00655844" w:rsidRPr="00F71449">
        <w:rPr>
          <w:rFonts w:ascii="Arial" w:hAnsi="Arial" w:cs="Arial"/>
        </w:rPr>
        <w:t>…………</w:t>
      </w:r>
      <w:r w:rsidR="000F4ACE" w:rsidRPr="00F71449">
        <w:rPr>
          <w:rFonts w:ascii="Arial" w:hAnsi="Arial" w:cs="Arial"/>
        </w:rPr>
        <w:t>…………………………………………………</w:t>
      </w:r>
      <w:r w:rsidR="001901DF" w:rsidRPr="00F71449">
        <w:rPr>
          <w:rFonts w:ascii="Arial" w:hAnsi="Arial" w:cs="Arial"/>
        </w:rPr>
        <w:t>…</w:t>
      </w:r>
      <w:r w:rsidR="00E0769D" w:rsidRPr="00F71449">
        <w:rPr>
          <w:rFonts w:ascii="Arial" w:hAnsi="Arial" w:cs="Arial"/>
        </w:rPr>
        <w:t>..</w:t>
      </w:r>
      <w:r w:rsidR="007F6CC4" w:rsidRPr="00F71449">
        <w:rPr>
          <w:rFonts w:ascii="Arial" w:hAnsi="Arial" w:cs="Arial"/>
        </w:rPr>
        <w:t>…</w:t>
      </w:r>
      <w:r w:rsidR="00E0769D" w:rsidRPr="00F71449">
        <w:rPr>
          <w:rFonts w:ascii="Arial" w:hAnsi="Arial" w:cs="Arial"/>
        </w:rPr>
        <w:t>,</w:t>
      </w:r>
    </w:p>
    <w:p w:rsidR="00E0769D" w:rsidRPr="00F71449" w:rsidRDefault="002E5D2C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</w:t>
      </w:r>
      <w:r w:rsidR="00C86B29" w:rsidRPr="00F71449">
        <w:rPr>
          <w:rFonts w:ascii="Arial" w:hAnsi="Arial" w:cs="Arial"/>
        </w:rPr>
        <w:t>……………………………………………………………</w:t>
      </w:r>
      <w:r w:rsidR="00E0769D" w:rsidRPr="00F71449">
        <w:rPr>
          <w:rFonts w:ascii="Arial" w:hAnsi="Arial" w:cs="Arial"/>
        </w:rPr>
        <w:t>...</w:t>
      </w:r>
      <w:r w:rsidR="00C86B29" w:rsidRPr="00F71449">
        <w:rPr>
          <w:rFonts w:ascii="Arial" w:hAnsi="Arial" w:cs="Arial"/>
        </w:rPr>
        <w:t>…</w:t>
      </w:r>
      <w:r w:rsidR="00F71449">
        <w:rPr>
          <w:rFonts w:ascii="Arial" w:hAnsi="Arial" w:cs="Arial"/>
        </w:rPr>
        <w:t>……</w:t>
      </w:r>
      <w:r w:rsidR="00E0769D" w:rsidRPr="00F71449">
        <w:rPr>
          <w:rFonts w:ascii="Arial" w:hAnsi="Arial" w:cs="Arial"/>
        </w:rPr>
        <w:t>,</w:t>
      </w:r>
    </w:p>
    <w:p w:rsidR="002E5D2C" w:rsidRPr="00F71449" w:rsidRDefault="00655844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telefon: ………………………</w:t>
      </w:r>
      <w:r w:rsidR="001901DF" w:rsidRPr="00F71449">
        <w:rPr>
          <w:rFonts w:ascii="Arial" w:hAnsi="Arial" w:cs="Arial"/>
        </w:rPr>
        <w:t>…………………………</w:t>
      </w:r>
      <w:r w:rsidR="00E0769D" w:rsidRPr="00F71449">
        <w:rPr>
          <w:rFonts w:ascii="Arial" w:hAnsi="Arial" w:cs="Arial"/>
        </w:rPr>
        <w:t>………………………</w:t>
      </w:r>
      <w:r w:rsidR="003E1825" w:rsidRPr="00F71449">
        <w:rPr>
          <w:rFonts w:ascii="Arial" w:hAnsi="Arial" w:cs="Arial"/>
        </w:rPr>
        <w:t>.</w:t>
      </w:r>
      <w:r w:rsidR="001901DF" w:rsidRPr="00F71449">
        <w:rPr>
          <w:rFonts w:ascii="Arial" w:hAnsi="Arial" w:cs="Arial"/>
        </w:rPr>
        <w:t>…</w:t>
      </w:r>
      <w:r w:rsidR="00F943C6" w:rsidRPr="00F71449">
        <w:rPr>
          <w:rFonts w:ascii="Arial" w:hAnsi="Arial" w:cs="Arial"/>
        </w:rPr>
        <w:t>….</w:t>
      </w:r>
      <w:r w:rsidR="00E0769D" w:rsidRPr="00F71449">
        <w:rPr>
          <w:rFonts w:ascii="Arial" w:hAnsi="Arial" w:cs="Arial"/>
        </w:rPr>
        <w:t>.</w:t>
      </w:r>
      <w:r w:rsidR="003E1825" w:rsidRPr="00F71449">
        <w:rPr>
          <w:rFonts w:ascii="Arial" w:hAnsi="Arial" w:cs="Arial"/>
        </w:rPr>
        <w:t>.</w:t>
      </w:r>
      <w:r w:rsidR="00F71449">
        <w:rPr>
          <w:rFonts w:ascii="Arial" w:hAnsi="Arial" w:cs="Arial"/>
        </w:rPr>
        <w:t>.</w:t>
      </w:r>
      <w:r w:rsidR="007F6CC4" w:rsidRPr="00F71449">
        <w:rPr>
          <w:rFonts w:ascii="Arial" w:hAnsi="Arial" w:cs="Arial"/>
        </w:rPr>
        <w:t>,</w:t>
      </w:r>
    </w:p>
    <w:p w:rsidR="002E5D2C" w:rsidRPr="00F71449" w:rsidRDefault="00655844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fax: ………………</w:t>
      </w:r>
      <w:r w:rsidR="001901DF" w:rsidRPr="00F71449">
        <w:rPr>
          <w:rFonts w:ascii="Arial" w:hAnsi="Arial" w:cs="Arial"/>
        </w:rPr>
        <w:t>………………………………………</w:t>
      </w:r>
      <w:r w:rsidR="00E0769D" w:rsidRPr="00F71449">
        <w:rPr>
          <w:rFonts w:ascii="Arial" w:hAnsi="Arial" w:cs="Arial"/>
        </w:rPr>
        <w:t>………………………</w:t>
      </w:r>
      <w:r w:rsidR="00F943C6" w:rsidRPr="00F71449">
        <w:rPr>
          <w:rFonts w:ascii="Arial" w:hAnsi="Arial" w:cs="Arial"/>
        </w:rPr>
        <w:t>……</w:t>
      </w:r>
      <w:r w:rsidR="00F71449">
        <w:rPr>
          <w:rFonts w:ascii="Arial" w:hAnsi="Arial" w:cs="Arial"/>
        </w:rPr>
        <w:t>…</w:t>
      </w:r>
      <w:r w:rsidR="00E0769D" w:rsidRPr="00F71449">
        <w:rPr>
          <w:rFonts w:ascii="Arial" w:hAnsi="Arial" w:cs="Arial"/>
        </w:rPr>
        <w:t>.</w:t>
      </w:r>
    </w:p>
    <w:p w:rsidR="00655844" w:rsidRPr="00F71449" w:rsidRDefault="00655844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e-mail: ………………</w:t>
      </w:r>
      <w:r w:rsidR="001901DF" w:rsidRPr="00F71449">
        <w:rPr>
          <w:rFonts w:ascii="Arial" w:hAnsi="Arial" w:cs="Arial"/>
        </w:rPr>
        <w:t>……………………………………</w:t>
      </w:r>
      <w:r w:rsidR="00E0769D" w:rsidRPr="00F71449">
        <w:rPr>
          <w:rFonts w:ascii="Arial" w:hAnsi="Arial" w:cs="Arial"/>
        </w:rPr>
        <w:t>………………</w:t>
      </w:r>
      <w:r w:rsidR="003E1825" w:rsidRPr="00F71449">
        <w:rPr>
          <w:rFonts w:ascii="Arial" w:hAnsi="Arial" w:cs="Arial"/>
        </w:rPr>
        <w:t>………</w:t>
      </w:r>
      <w:r w:rsidR="00F943C6" w:rsidRPr="00F71449">
        <w:rPr>
          <w:rFonts w:ascii="Arial" w:hAnsi="Arial" w:cs="Arial"/>
        </w:rPr>
        <w:t>……</w:t>
      </w:r>
      <w:r w:rsidR="003E1825" w:rsidRPr="00F71449">
        <w:rPr>
          <w:rFonts w:ascii="Arial" w:hAnsi="Arial" w:cs="Arial"/>
        </w:rPr>
        <w:t>.</w:t>
      </w:r>
      <w:r w:rsidR="001901DF" w:rsidRPr="00F71449">
        <w:rPr>
          <w:rFonts w:ascii="Arial" w:hAnsi="Arial" w:cs="Arial"/>
        </w:rPr>
        <w:t>.</w:t>
      </w:r>
      <w:r w:rsidRPr="00F71449">
        <w:rPr>
          <w:rFonts w:ascii="Arial" w:hAnsi="Arial" w:cs="Arial"/>
        </w:rPr>
        <w:t>,</w:t>
      </w:r>
    </w:p>
    <w:p w:rsidR="001901DF" w:rsidRPr="00F71449" w:rsidRDefault="001901DF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NIP: …………………………..………………………</w:t>
      </w:r>
      <w:r w:rsidR="00E0769D" w:rsidRPr="00F71449">
        <w:rPr>
          <w:rFonts w:ascii="Arial" w:hAnsi="Arial" w:cs="Arial"/>
        </w:rPr>
        <w:t>…………………</w:t>
      </w:r>
      <w:r w:rsidR="003E1825" w:rsidRPr="00F71449">
        <w:rPr>
          <w:rFonts w:ascii="Arial" w:hAnsi="Arial" w:cs="Arial"/>
        </w:rPr>
        <w:t>……..</w:t>
      </w:r>
      <w:r w:rsidR="00E0769D" w:rsidRPr="00F71449">
        <w:rPr>
          <w:rFonts w:ascii="Arial" w:hAnsi="Arial" w:cs="Arial"/>
        </w:rPr>
        <w:t>.</w:t>
      </w:r>
      <w:r w:rsidRPr="00F71449">
        <w:rPr>
          <w:rFonts w:ascii="Arial" w:hAnsi="Arial" w:cs="Arial"/>
        </w:rPr>
        <w:t>……</w:t>
      </w:r>
      <w:r w:rsidR="00F71449">
        <w:rPr>
          <w:rFonts w:ascii="Arial" w:hAnsi="Arial" w:cs="Arial"/>
        </w:rPr>
        <w:t>…</w:t>
      </w:r>
      <w:r w:rsidRPr="00F71449">
        <w:rPr>
          <w:rFonts w:ascii="Arial" w:hAnsi="Arial" w:cs="Arial"/>
        </w:rPr>
        <w:t>..</w:t>
      </w:r>
    </w:p>
    <w:p w:rsidR="00655844" w:rsidRPr="00F71449" w:rsidRDefault="001901DF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>REGON: ……………………………………………</w:t>
      </w:r>
      <w:r w:rsidR="00E0769D" w:rsidRPr="00F71449">
        <w:rPr>
          <w:rFonts w:ascii="Arial" w:hAnsi="Arial" w:cs="Arial"/>
        </w:rPr>
        <w:t>…………………</w:t>
      </w:r>
      <w:r w:rsidR="003E1825" w:rsidRPr="00F71449">
        <w:rPr>
          <w:rFonts w:ascii="Arial" w:hAnsi="Arial" w:cs="Arial"/>
        </w:rPr>
        <w:t>……..</w:t>
      </w:r>
      <w:r w:rsidRPr="00F71449">
        <w:rPr>
          <w:rFonts w:ascii="Arial" w:hAnsi="Arial" w:cs="Arial"/>
        </w:rPr>
        <w:t>……</w:t>
      </w:r>
      <w:r w:rsidR="00F71449">
        <w:rPr>
          <w:rFonts w:ascii="Arial" w:hAnsi="Arial" w:cs="Arial"/>
        </w:rPr>
        <w:t>…..</w:t>
      </w:r>
      <w:r w:rsidR="00655844" w:rsidRPr="00F71449">
        <w:rPr>
          <w:rFonts w:ascii="Arial" w:hAnsi="Arial" w:cs="Arial"/>
        </w:rPr>
        <w:t>..,</w:t>
      </w:r>
    </w:p>
    <w:p w:rsidR="00C86B29" w:rsidRPr="00F71449" w:rsidRDefault="003E1825" w:rsidP="00F943C6">
      <w:pPr>
        <w:ind w:left="426"/>
        <w:rPr>
          <w:rFonts w:ascii="Arial" w:hAnsi="Arial" w:cs="Arial"/>
        </w:rPr>
      </w:pPr>
      <w:r w:rsidRPr="00F71449">
        <w:rPr>
          <w:rFonts w:ascii="Arial" w:hAnsi="Arial" w:cs="Arial"/>
        </w:rPr>
        <w:t xml:space="preserve">Osoba </w:t>
      </w:r>
      <w:r w:rsidR="002E5D2C" w:rsidRPr="00F71449">
        <w:rPr>
          <w:rFonts w:ascii="Arial" w:hAnsi="Arial" w:cs="Arial"/>
        </w:rPr>
        <w:t>do kontaktu: ……</w:t>
      </w:r>
      <w:r w:rsidR="001901DF" w:rsidRPr="00F71449">
        <w:rPr>
          <w:rFonts w:ascii="Arial" w:hAnsi="Arial" w:cs="Arial"/>
        </w:rPr>
        <w:t>……………………………</w:t>
      </w:r>
      <w:r w:rsidR="00E0769D" w:rsidRPr="00F71449">
        <w:rPr>
          <w:rFonts w:ascii="Arial" w:hAnsi="Arial" w:cs="Arial"/>
        </w:rPr>
        <w:t>…………………………</w:t>
      </w:r>
      <w:r w:rsidR="001901DF" w:rsidRPr="00F71449">
        <w:rPr>
          <w:rFonts w:ascii="Arial" w:hAnsi="Arial" w:cs="Arial"/>
        </w:rPr>
        <w:t>….</w:t>
      </w:r>
      <w:r w:rsidR="00E0769D" w:rsidRPr="00F71449">
        <w:rPr>
          <w:rFonts w:ascii="Arial" w:hAnsi="Arial" w:cs="Arial"/>
        </w:rPr>
        <w:t>.</w:t>
      </w:r>
      <w:r w:rsidRPr="00F71449">
        <w:rPr>
          <w:rFonts w:ascii="Arial" w:hAnsi="Arial" w:cs="Arial"/>
        </w:rPr>
        <w:t>.</w:t>
      </w:r>
      <w:r w:rsidR="00F71449">
        <w:rPr>
          <w:rFonts w:ascii="Arial" w:hAnsi="Arial" w:cs="Arial"/>
        </w:rPr>
        <w:t>...</w:t>
      </w:r>
      <w:r w:rsidR="002E5D2C" w:rsidRPr="00F71449">
        <w:rPr>
          <w:rFonts w:ascii="Arial" w:hAnsi="Arial" w:cs="Arial"/>
        </w:rPr>
        <w:t>.,</w:t>
      </w:r>
    </w:p>
    <w:p w:rsidR="00BB700E" w:rsidRPr="00F71449" w:rsidRDefault="00BB700E" w:rsidP="00F943C6">
      <w:pPr>
        <w:ind w:left="426"/>
        <w:rPr>
          <w:rFonts w:ascii="Arial" w:hAnsi="Arial" w:cs="Arial"/>
        </w:rPr>
      </w:pPr>
    </w:p>
    <w:p w:rsidR="00BB700E" w:rsidRPr="00F71449" w:rsidRDefault="00BB700E" w:rsidP="00F71449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Oferujemy wykonanie przedmiotu zamówienia, zgodnie z warunkami SWZ, w zakresie:</w:t>
      </w:r>
    </w:p>
    <w:p w:rsidR="005A4856" w:rsidRPr="00F71449" w:rsidRDefault="005A4856" w:rsidP="005A4856">
      <w:pPr>
        <w:pStyle w:val="Akapitzlist"/>
        <w:autoSpaceDE w:val="0"/>
        <w:autoSpaceDN w:val="0"/>
        <w:adjustRightInd w:val="0"/>
        <w:ind w:left="709" w:hanging="283"/>
        <w:jc w:val="both"/>
        <w:rPr>
          <w:rFonts w:ascii="Arial" w:eastAsia="CIDFont+F2" w:hAnsi="Arial" w:cs="Arial"/>
          <w:b/>
        </w:rPr>
      </w:pPr>
      <w:r w:rsidRPr="00F71449">
        <w:rPr>
          <w:rFonts w:ascii="Arial" w:eastAsia="CIDFont+F2" w:hAnsi="Arial" w:cs="Arial"/>
          <w:b/>
        </w:rPr>
        <w:t>1) Część I –</w:t>
      </w:r>
      <w:r w:rsidR="00F71449" w:rsidRPr="00F71449">
        <w:rPr>
          <w:rFonts w:ascii="Arial" w:eastAsia="CIDFont+F2" w:hAnsi="Arial" w:cs="Arial"/>
          <w:b/>
        </w:rPr>
        <w:t>Opracowanie dokumentacji projektowej dla następującego zadania: „Budowa odcinka drogi gminnej łączącej ul. Błonie z ul. Długą w Nisku wraz z budową oświetlenie drogowego”.</w:t>
      </w:r>
    </w:p>
    <w:p w:rsidR="006C7A43" w:rsidRPr="00F71449" w:rsidRDefault="006C7A43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</w:p>
    <w:p w:rsidR="005A4856" w:rsidRPr="00F71449" w:rsidRDefault="00BB700E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  <w:b/>
        </w:rPr>
        <w:t xml:space="preserve">za łączną cenę brutto: </w:t>
      </w:r>
      <w:r w:rsidRPr="00F71449">
        <w:rPr>
          <w:rFonts w:ascii="Arial" w:hAnsi="Arial" w:cs="Arial"/>
        </w:rPr>
        <w:t>…………………………… PLN</w:t>
      </w:r>
    </w:p>
    <w:p w:rsidR="005A4856" w:rsidRPr="00F71449" w:rsidRDefault="005A4856" w:rsidP="005A4856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</w:rPr>
        <w:t>S</w:t>
      </w:r>
      <w:r w:rsidR="00BB700E" w:rsidRPr="00F71449">
        <w:rPr>
          <w:rFonts w:ascii="Arial" w:hAnsi="Arial" w:cs="Arial"/>
        </w:rPr>
        <w:t>łownie brutto: ….......................................................................</w:t>
      </w:r>
      <w:r w:rsidR="00F71449">
        <w:rPr>
          <w:rFonts w:ascii="Arial" w:hAnsi="Arial" w:cs="Arial"/>
        </w:rPr>
        <w:t>...........</w:t>
      </w:r>
      <w:r w:rsidR="00BB700E" w:rsidRPr="00F71449">
        <w:rPr>
          <w:rFonts w:ascii="Arial" w:hAnsi="Arial" w:cs="Arial"/>
        </w:rPr>
        <w:t>............. PLN</w:t>
      </w:r>
    </w:p>
    <w:p w:rsidR="006C7A43" w:rsidRPr="00F71449" w:rsidRDefault="006C7A43" w:rsidP="005A4856">
      <w:pPr>
        <w:ind w:left="709"/>
        <w:jc w:val="both"/>
        <w:rPr>
          <w:rFonts w:ascii="Arial" w:hAnsi="Arial" w:cs="Arial"/>
          <w:b/>
          <w:bCs/>
        </w:rPr>
      </w:pPr>
    </w:p>
    <w:p w:rsidR="00F71449" w:rsidRPr="00F71449" w:rsidRDefault="00F71449" w:rsidP="00F71449">
      <w:pPr>
        <w:spacing w:line="23" w:lineRule="atLeast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  <w:bCs/>
        </w:rPr>
        <w:t>Termin płatności:*</w:t>
      </w:r>
      <w:r w:rsidRPr="00F71449">
        <w:rPr>
          <w:rFonts w:ascii="Arial" w:hAnsi="Arial" w:cs="Arial"/>
        </w:rPr>
        <w:t xml:space="preserve"> ………… dni</w:t>
      </w:r>
    </w:p>
    <w:p w:rsidR="00F71449" w:rsidRPr="00F71449" w:rsidRDefault="00F71449" w:rsidP="00F71449">
      <w:pPr>
        <w:spacing w:line="23" w:lineRule="atLeast"/>
        <w:ind w:left="709"/>
        <w:jc w:val="both"/>
        <w:rPr>
          <w:rFonts w:ascii="Arial" w:hAnsi="Arial" w:cs="Arial"/>
          <w:b/>
          <w:u w:val="single"/>
        </w:rPr>
      </w:pPr>
      <w:r w:rsidRPr="00F71449">
        <w:rPr>
          <w:rFonts w:ascii="Arial" w:hAnsi="Arial" w:cs="Arial"/>
        </w:rPr>
        <w:t>słownie termin płatności: (……………………………………………………….…….)</w:t>
      </w:r>
    </w:p>
    <w:p w:rsidR="00F71449" w:rsidRPr="00F71449" w:rsidRDefault="00F71449" w:rsidP="00F71449">
      <w:pPr>
        <w:pStyle w:val="Nagwek2"/>
        <w:keepNext w:val="0"/>
        <w:widowControl w:val="0"/>
        <w:spacing w:before="0" w:after="0"/>
        <w:ind w:left="709"/>
        <w:jc w:val="both"/>
        <w:rPr>
          <w:rFonts w:ascii="Arial" w:hAnsi="Arial" w:cs="Arial"/>
          <w:b w:val="0"/>
          <w:sz w:val="24"/>
          <w:szCs w:val="24"/>
        </w:rPr>
      </w:pPr>
      <w:r w:rsidRPr="00F71449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6C7A43" w:rsidRPr="00F71449" w:rsidRDefault="006C7A43" w:rsidP="00F71449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5A4856" w:rsidRPr="00F71449" w:rsidRDefault="005A4856" w:rsidP="005A4856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2) Oświadczamy</w:t>
      </w:r>
      <w:r w:rsidRPr="00F71449">
        <w:rPr>
          <w:rFonts w:ascii="Arial" w:hAnsi="Arial" w:cs="Arial"/>
        </w:rPr>
        <w:t>, że:</w:t>
      </w:r>
    </w:p>
    <w:p w:rsidR="005A4856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powierzamy*</w:t>
      </w:r>
      <w:r w:rsidRPr="00F71449">
        <w:rPr>
          <w:rFonts w:ascii="Arial" w:hAnsi="Arial" w:cs="Arial"/>
        </w:rPr>
        <w:t xml:space="preserve"> następującym podwykonawcom wykonanie następujących części (zakresu) zamówienia: …………………………………………………………</w:t>
      </w:r>
      <w:r w:rsidR="00F71449">
        <w:rPr>
          <w:rFonts w:ascii="Arial" w:hAnsi="Arial" w:cs="Arial"/>
        </w:rPr>
        <w:t>..</w:t>
      </w:r>
      <w:r w:rsidRPr="00F71449">
        <w:rPr>
          <w:rFonts w:ascii="Arial" w:hAnsi="Arial" w:cs="Arial"/>
        </w:rPr>
        <w:t>……….</w:t>
      </w:r>
    </w:p>
    <w:p w:rsidR="005A4856" w:rsidRPr="00F71449" w:rsidRDefault="005A4856" w:rsidP="00F71449">
      <w:pPr>
        <w:pStyle w:val="Bezodstpw"/>
        <w:ind w:left="709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……………………………………………………………………………………………….</w:t>
      </w:r>
    </w:p>
    <w:p w:rsidR="006C7A43" w:rsidRPr="004904B7" w:rsidRDefault="005A4856" w:rsidP="004904B7">
      <w:pPr>
        <w:pStyle w:val="Bezodstpw"/>
        <w:tabs>
          <w:tab w:val="left" w:pos="851"/>
        </w:tabs>
        <w:ind w:left="426"/>
        <w:jc w:val="center"/>
        <w:rPr>
          <w:rFonts w:ascii="Arial" w:hAnsi="Arial" w:cs="Arial"/>
          <w:i/>
        </w:rPr>
      </w:pPr>
      <w:r w:rsidRPr="00F71449">
        <w:rPr>
          <w:rFonts w:ascii="Arial" w:hAnsi="Arial" w:cs="Arial"/>
          <w:i/>
        </w:rPr>
        <w:t>(nazwa podwykonawcy)</w:t>
      </w:r>
    </w:p>
    <w:p w:rsidR="006C7A43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nie powierzamy*</w:t>
      </w:r>
      <w:r w:rsidRPr="00F71449">
        <w:rPr>
          <w:rFonts w:ascii="Arial" w:hAnsi="Arial" w:cs="Arial"/>
        </w:rPr>
        <w:t xml:space="preserve"> podwykonawcom żadnej części (zakresu) zamówienia</w:t>
      </w:r>
    </w:p>
    <w:p w:rsidR="005A4856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  <w:b/>
          <w:i/>
        </w:rPr>
      </w:pPr>
      <w:r w:rsidRPr="00F71449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F71449">
        <w:rPr>
          <w:rFonts w:ascii="Arial" w:hAnsi="Arial" w:cs="Arial"/>
          <w:b/>
          <w:i/>
        </w:rPr>
        <w:t>* niepotrzebne skreślić</w:t>
      </w:r>
    </w:p>
    <w:p w:rsidR="006C7A43" w:rsidRPr="00F71449" w:rsidRDefault="006C7A43" w:rsidP="005A4856">
      <w:pPr>
        <w:pStyle w:val="Tekstpodstawowy"/>
        <w:spacing w:after="0"/>
        <w:ind w:left="709"/>
        <w:jc w:val="both"/>
        <w:rPr>
          <w:rFonts w:ascii="Arial" w:hAnsi="Arial" w:cs="Arial"/>
          <w:b/>
          <w:i/>
        </w:rPr>
      </w:pPr>
    </w:p>
    <w:p w:rsidR="005A4856" w:rsidRPr="00F71449" w:rsidRDefault="005A4856" w:rsidP="005A485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lastRenderedPageBreak/>
        <w:t>3) Oświadczam</w:t>
      </w:r>
      <w:r w:rsidRPr="00F71449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5A4856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……………………………………………………………………………………….……</w:t>
      </w:r>
    </w:p>
    <w:p w:rsidR="005A4856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……………………………………………………………………………………….……</w:t>
      </w:r>
    </w:p>
    <w:p w:rsidR="005A4856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  <w:i/>
        </w:rPr>
      </w:pPr>
      <w:r w:rsidRPr="00F71449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71449" w:rsidRPr="00F71449" w:rsidRDefault="00F71449" w:rsidP="005A4856">
      <w:pPr>
        <w:pStyle w:val="Tekstpodstawowy"/>
        <w:spacing w:after="0"/>
        <w:ind w:left="709"/>
        <w:jc w:val="both"/>
        <w:rPr>
          <w:rFonts w:ascii="Arial" w:hAnsi="Arial" w:cs="Arial"/>
          <w:i/>
        </w:rPr>
      </w:pPr>
    </w:p>
    <w:p w:rsidR="00233F6B" w:rsidRPr="00233F6B" w:rsidRDefault="005A4856" w:rsidP="00233F6B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rPr>
          <w:rFonts w:ascii="Arial" w:hAnsi="Arial" w:cs="Arial"/>
        </w:rPr>
      </w:pPr>
      <w:r w:rsidRPr="00F71449">
        <w:rPr>
          <w:rFonts w:ascii="Arial" w:hAnsi="Arial" w:cs="Arial"/>
        </w:rPr>
        <w:t>Oferujemy wykonanie przedmiotu zamówienia, zgodnie z warunkami SWZ, w zakresie:</w:t>
      </w:r>
    </w:p>
    <w:p w:rsidR="00233F6B" w:rsidRDefault="00233F6B" w:rsidP="00EB09FC">
      <w:pPr>
        <w:pStyle w:val="Akapitzlist"/>
        <w:autoSpaceDE w:val="0"/>
        <w:autoSpaceDN w:val="0"/>
        <w:adjustRightInd w:val="0"/>
        <w:ind w:left="709" w:hanging="283"/>
        <w:jc w:val="both"/>
        <w:rPr>
          <w:rFonts w:ascii="Arial" w:eastAsia="CIDFont+F2" w:hAnsi="Arial" w:cs="Arial"/>
          <w:b/>
          <w:bCs/>
          <w:iCs/>
        </w:rPr>
      </w:pPr>
      <w:r>
        <w:rPr>
          <w:rFonts w:ascii="Arial" w:eastAsia="CIDFont+F2" w:hAnsi="Arial" w:cs="Arial"/>
          <w:b/>
        </w:rPr>
        <w:t>1</w:t>
      </w:r>
      <w:r w:rsidR="005A4856" w:rsidRPr="00F71449">
        <w:rPr>
          <w:rFonts w:ascii="Arial" w:eastAsia="CIDFont+F2" w:hAnsi="Arial" w:cs="Arial"/>
          <w:b/>
        </w:rPr>
        <w:t>) Część I</w:t>
      </w:r>
      <w:r w:rsidR="006C7A43" w:rsidRPr="00F71449">
        <w:rPr>
          <w:rFonts w:ascii="Arial" w:eastAsia="CIDFont+F2" w:hAnsi="Arial" w:cs="Arial"/>
          <w:b/>
        </w:rPr>
        <w:t>I</w:t>
      </w:r>
      <w:r w:rsidR="005A4856" w:rsidRPr="00F71449">
        <w:rPr>
          <w:rFonts w:ascii="Arial" w:eastAsia="CIDFont+F2" w:hAnsi="Arial" w:cs="Arial"/>
          <w:b/>
        </w:rPr>
        <w:t xml:space="preserve"> –</w:t>
      </w:r>
      <w:r>
        <w:rPr>
          <w:rFonts w:ascii="Arial" w:eastAsia="CIDFont+F2" w:hAnsi="Arial" w:cs="Arial"/>
          <w:b/>
        </w:rPr>
        <w:t xml:space="preserve"> </w:t>
      </w:r>
      <w:r w:rsidRPr="00233F6B">
        <w:rPr>
          <w:rFonts w:ascii="Arial" w:eastAsia="CIDFont+F2" w:hAnsi="Arial" w:cs="Arial"/>
          <w:b/>
          <w:bCs/>
          <w:iCs/>
        </w:rPr>
        <w:t>Opracowanie dokumentacji projektowej dla następującego zadania: „Budowa odcinka drogi gminnej ul. Armii Krajowej w Nisku wraz z budową oświetlenia drogowego”</w:t>
      </w:r>
    </w:p>
    <w:p w:rsidR="00EB09FC" w:rsidRPr="00EB09FC" w:rsidRDefault="00EB09FC" w:rsidP="00EB09FC">
      <w:pPr>
        <w:pStyle w:val="Akapitzlist"/>
        <w:autoSpaceDE w:val="0"/>
        <w:autoSpaceDN w:val="0"/>
        <w:adjustRightInd w:val="0"/>
        <w:ind w:left="709" w:hanging="283"/>
        <w:jc w:val="both"/>
        <w:rPr>
          <w:rFonts w:ascii="Arial" w:eastAsia="CIDFont+F2" w:hAnsi="Arial" w:cs="Arial"/>
          <w:b/>
        </w:rPr>
      </w:pPr>
    </w:p>
    <w:p w:rsidR="00233F6B" w:rsidRPr="00F71449" w:rsidRDefault="00233F6B" w:rsidP="00233F6B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  <w:b/>
        </w:rPr>
        <w:t xml:space="preserve">za łączną cenę brutto: </w:t>
      </w:r>
      <w:r w:rsidRPr="00F71449">
        <w:rPr>
          <w:rFonts w:ascii="Arial" w:hAnsi="Arial" w:cs="Arial"/>
        </w:rPr>
        <w:t>…………………………… PLN</w:t>
      </w:r>
    </w:p>
    <w:p w:rsidR="00233F6B" w:rsidRPr="00EB09FC" w:rsidRDefault="00233F6B" w:rsidP="00EB09FC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</w:rPr>
        <w:t>Słownie brutto: ….......................................................................</w:t>
      </w:r>
      <w:r>
        <w:rPr>
          <w:rFonts w:ascii="Arial" w:hAnsi="Arial" w:cs="Arial"/>
        </w:rPr>
        <w:t>...........</w:t>
      </w:r>
      <w:r w:rsidRPr="00F71449">
        <w:rPr>
          <w:rFonts w:ascii="Arial" w:hAnsi="Arial" w:cs="Arial"/>
        </w:rPr>
        <w:t>............. PLN</w:t>
      </w:r>
    </w:p>
    <w:p w:rsidR="00EB09FC" w:rsidRDefault="00EB09FC" w:rsidP="00233F6B">
      <w:pPr>
        <w:spacing w:line="23" w:lineRule="atLeast"/>
        <w:ind w:left="709"/>
        <w:jc w:val="both"/>
        <w:rPr>
          <w:rFonts w:ascii="Arial" w:hAnsi="Arial" w:cs="Arial"/>
          <w:b/>
          <w:bCs/>
        </w:rPr>
      </w:pPr>
    </w:p>
    <w:p w:rsidR="00233F6B" w:rsidRPr="00F71449" w:rsidRDefault="00233F6B" w:rsidP="00233F6B">
      <w:pPr>
        <w:spacing w:line="23" w:lineRule="atLeast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  <w:bCs/>
        </w:rPr>
        <w:t>Termin płatności:*</w:t>
      </w:r>
      <w:r w:rsidRPr="00F71449">
        <w:rPr>
          <w:rFonts w:ascii="Arial" w:hAnsi="Arial" w:cs="Arial"/>
        </w:rPr>
        <w:t xml:space="preserve"> ………… dni</w:t>
      </w:r>
    </w:p>
    <w:p w:rsidR="00233F6B" w:rsidRPr="00F71449" w:rsidRDefault="00233F6B" w:rsidP="00233F6B">
      <w:pPr>
        <w:spacing w:line="23" w:lineRule="atLeast"/>
        <w:ind w:left="709"/>
        <w:jc w:val="both"/>
        <w:rPr>
          <w:rFonts w:ascii="Arial" w:hAnsi="Arial" w:cs="Arial"/>
          <w:b/>
          <w:u w:val="single"/>
        </w:rPr>
      </w:pPr>
      <w:r w:rsidRPr="00F71449">
        <w:rPr>
          <w:rFonts w:ascii="Arial" w:hAnsi="Arial" w:cs="Arial"/>
        </w:rPr>
        <w:t>słownie termin płatności: (……………………………………………………….…….)</w:t>
      </w:r>
    </w:p>
    <w:p w:rsidR="00233F6B" w:rsidRPr="00F71449" w:rsidRDefault="00233F6B" w:rsidP="00233F6B">
      <w:pPr>
        <w:pStyle w:val="Nagwek2"/>
        <w:keepNext w:val="0"/>
        <w:widowControl w:val="0"/>
        <w:spacing w:before="0" w:after="0"/>
        <w:ind w:left="709"/>
        <w:jc w:val="both"/>
        <w:rPr>
          <w:rFonts w:ascii="Arial" w:hAnsi="Arial" w:cs="Arial"/>
          <w:b w:val="0"/>
          <w:sz w:val="24"/>
          <w:szCs w:val="24"/>
        </w:rPr>
      </w:pPr>
      <w:r w:rsidRPr="00F71449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233F6B" w:rsidRPr="00F71449" w:rsidRDefault="00233F6B" w:rsidP="00233F6B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233F6B" w:rsidRPr="00F71449" w:rsidRDefault="00233F6B" w:rsidP="00233F6B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2) Oświadczamy</w:t>
      </w:r>
      <w:r w:rsidRPr="00F71449">
        <w:rPr>
          <w:rFonts w:ascii="Arial" w:hAnsi="Arial" w:cs="Arial"/>
        </w:rPr>
        <w:t>, że: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powierzamy*</w:t>
      </w:r>
      <w:r w:rsidRPr="00F71449">
        <w:rPr>
          <w:rFonts w:ascii="Arial" w:hAnsi="Arial" w:cs="Arial"/>
        </w:rPr>
        <w:t xml:space="preserve"> następującym podwykonawcom wykonanie następujących części (zakresu) zamówienia: …………………………………………………………</w:t>
      </w:r>
      <w:r>
        <w:rPr>
          <w:rFonts w:ascii="Arial" w:hAnsi="Arial" w:cs="Arial"/>
        </w:rPr>
        <w:t>..</w:t>
      </w:r>
      <w:r w:rsidRPr="00F71449">
        <w:rPr>
          <w:rFonts w:ascii="Arial" w:hAnsi="Arial" w:cs="Arial"/>
        </w:rPr>
        <w:t>……….</w:t>
      </w:r>
    </w:p>
    <w:p w:rsidR="00233F6B" w:rsidRPr="00F71449" w:rsidRDefault="00233F6B" w:rsidP="00233F6B">
      <w:pPr>
        <w:pStyle w:val="Bezodstpw"/>
        <w:ind w:left="709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……………………………………………………………………………………………….</w:t>
      </w:r>
    </w:p>
    <w:p w:rsidR="00233F6B" w:rsidRPr="004904B7" w:rsidRDefault="00233F6B" w:rsidP="004904B7">
      <w:pPr>
        <w:pStyle w:val="Bezodstpw"/>
        <w:tabs>
          <w:tab w:val="left" w:pos="851"/>
        </w:tabs>
        <w:ind w:left="426"/>
        <w:jc w:val="center"/>
        <w:rPr>
          <w:rFonts w:ascii="Arial" w:hAnsi="Arial" w:cs="Arial"/>
          <w:i/>
        </w:rPr>
      </w:pPr>
      <w:r w:rsidRPr="00F71449">
        <w:rPr>
          <w:rFonts w:ascii="Arial" w:hAnsi="Arial" w:cs="Arial"/>
          <w:i/>
        </w:rPr>
        <w:t>(nazwa podwykonawcy)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nie powierzamy*</w:t>
      </w:r>
      <w:r w:rsidRPr="00F71449">
        <w:rPr>
          <w:rFonts w:ascii="Arial" w:hAnsi="Arial" w:cs="Arial"/>
        </w:rPr>
        <w:t xml:space="preserve"> podwykonawcom żadnej części (zakresu) zamówienia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  <w:b/>
          <w:i/>
        </w:rPr>
      </w:pPr>
      <w:r w:rsidRPr="00F71449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F71449">
        <w:rPr>
          <w:rFonts w:ascii="Arial" w:hAnsi="Arial" w:cs="Arial"/>
          <w:b/>
          <w:i/>
        </w:rPr>
        <w:t>* niepotrzebne skreślić</w:t>
      </w:r>
    </w:p>
    <w:p w:rsidR="006C7A43" w:rsidRPr="00F71449" w:rsidRDefault="006C7A43" w:rsidP="006C7A43">
      <w:pPr>
        <w:pStyle w:val="Tekstpodstawowy"/>
        <w:spacing w:after="0"/>
        <w:ind w:left="709"/>
        <w:jc w:val="both"/>
        <w:rPr>
          <w:rFonts w:ascii="Arial" w:hAnsi="Arial" w:cs="Arial"/>
          <w:b/>
          <w:i/>
        </w:rPr>
      </w:pPr>
    </w:p>
    <w:p w:rsidR="005A4856" w:rsidRPr="00F71449" w:rsidRDefault="005A4856" w:rsidP="005A485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3) Oświadczam</w:t>
      </w:r>
      <w:r w:rsidRPr="00F71449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5A4856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</w:t>
      </w:r>
      <w:r w:rsidR="00233F6B">
        <w:rPr>
          <w:rFonts w:ascii="Arial" w:hAnsi="Arial" w:cs="Arial"/>
        </w:rPr>
        <w:t>…..…</w:t>
      </w:r>
    </w:p>
    <w:p w:rsidR="005A4856" w:rsidRPr="00F71449" w:rsidRDefault="005A4856" w:rsidP="005A4856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……………………………………………………………………………………….…</w:t>
      </w:r>
      <w:r w:rsidR="00233F6B">
        <w:rPr>
          <w:rFonts w:ascii="Arial" w:hAnsi="Arial" w:cs="Arial"/>
        </w:rPr>
        <w:t>…..</w:t>
      </w:r>
    </w:p>
    <w:p w:rsidR="00BB700E" w:rsidRPr="00F71449" w:rsidRDefault="005A4856" w:rsidP="006C7A43">
      <w:pPr>
        <w:pStyle w:val="Tekstpodstawowy"/>
        <w:spacing w:after="0"/>
        <w:ind w:left="709"/>
        <w:jc w:val="both"/>
        <w:rPr>
          <w:rFonts w:ascii="Arial" w:hAnsi="Arial" w:cs="Arial"/>
          <w:i/>
        </w:rPr>
      </w:pPr>
      <w:r w:rsidRPr="00F71449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233F6B" w:rsidRDefault="00233F6B" w:rsidP="006C7A43">
      <w:pPr>
        <w:pStyle w:val="Tekstpodstawowy"/>
        <w:spacing w:after="0"/>
        <w:jc w:val="both"/>
        <w:rPr>
          <w:rFonts w:ascii="Arial" w:hAnsi="Arial" w:cs="Arial"/>
        </w:rPr>
      </w:pPr>
    </w:p>
    <w:p w:rsidR="00233F6B" w:rsidRPr="00233F6B" w:rsidRDefault="00233F6B" w:rsidP="00233F6B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rPr>
          <w:rFonts w:ascii="Arial" w:hAnsi="Arial" w:cs="Arial"/>
        </w:rPr>
      </w:pPr>
      <w:r w:rsidRPr="00F71449">
        <w:rPr>
          <w:rFonts w:ascii="Arial" w:hAnsi="Arial" w:cs="Arial"/>
        </w:rPr>
        <w:t>Oferujemy wykonanie przedmiotu zamówienia, zgodnie z warunkami SWZ, w zakresie:</w:t>
      </w:r>
    </w:p>
    <w:p w:rsidR="00233F6B" w:rsidRPr="00F71449" w:rsidRDefault="00233F6B" w:rsidP="00233F6B">
      <w:pPr>
        <w:pStyle w:val="Akapitzlist"/>
        <w:autoSpaceDE w:val="0"/>
        <w:autoSpaceDN w:val="0"/>
        <w:adjustRightInd w:val="0"/>
        <w:ind w:left="709" w:hanging="283"/>
        <w:jc w:val="both"/>
        <w:rPr>
          <w:rFonts w:ascii="Arial" w:eastAsia="CIDFont+F2" w:hAnsi="Arial" w:cs="Arial"/>
          <w:b/>
        </w:rPr>
      </w:pPr>
      <w:r>
        <w:rPr>
          <w:rFonts w:ascii="Arial" w:eastAsia="CIDFont+F2" w:hAnsi="Arial" w:cs="Arial"/>
          <w:b/>
        </w:rPr>
        <w:t>1</w:t>
      </w:r>
      <w:r w:rsidRPr="00F71449">
        <w:rPr>
          <w:rFonts w:ascii="Arial" w:eastAsia="CIDFont+F2" w:hAnsi="Arial" w:cs="Arial"/>
          <w:b/>
        </w:rPr>
        <w:t>) Część II</w:t>
      </w:r>
      <w:r w:rsidR="005B7241">
        <w:rPr>
          <w:rFonts w:ascii="Arial" w:eastAsia="CIDFont+F2" w:hAnsi="Arial" w:cs="Arial"/>
          <w:b/>
        </w:rPr>
        <w:t>I</w:t>
      </w:r>
      <w:r w:rsidRPr="00F71449">
        <w:rPr>
          <w:rFonts w:ascii="Arial" w:eastAsia="CIDFont+F2" w:hAnsi="Arial" w:cs="Arial"/>
          <w:b/>
        </w:rPr>
        <w:t xml:space="preserve"> –</w:t>
      </w:r>
      <w:r>
        <w:rPr>
          <w:rFonts w:ascii="Arial" w:eastAsia="CIDFont+F2" w:hAnsi="Arial" w:cs="Arial"/>
          <w:b/>
        </w:rPr>
        <w:t xml:space="preserve"> </w:t>
      </w:r>
      <w:r w:rsidR="005B7241" w:rsidRPr="005B7241">
        <w:rPr>
          <w:rFonts w:ascii="Arial" w:eastAsia="CIDFont+F2" w:hAnsi="Arial" w:cs="Arial"/>
          <w:b/>
          <w:bCs/>
          <w:iCs/>
        </w:rPr>
        <w:t>Opracowanie dokumentacji projektowej dla następującego zadania: „Budowa odcinka drogi gminnej ul. Dębinki w Nisku wraz z budową oświetlenia drogowego”</w:t>
      </w:r>
    </w:p>
    <w:p w:rsidR="00233F6B" w:rsidRPr="00F71449" w:rsidRDefault="00233F6B" w:rsidP="00233F6B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</w:p>
    <w:p w:rsidR="00233F6B" w:rsidRPr="00F71449" w:rsidRDefault="00233F6B" w:rsidP="00233F6B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  <w:b/>
        </w:rPr>
        <w:t xml:space="preserve">za łączną cenę brutto: </w:t>
      </w:r>
      <w:r w:rsidRPr="00F71449">
        <w:rPr>
          <w:rFonts w:ascii="Arial" w:hAnsi="Arial" w:cs="Arial"/>
        </w:rPr>
        <w:t>…………………………… PLN</w:t>
      </w:r>
    </w:p>
    <w:p w:rsidR="00233F6B" w:rsidRPr="00F71449" w:rsidRDefault="00233F6B" w:rsidP="00233F6B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  <w:r w:rsidRPr="00F71449">
        <w:rPr>
          <w:rFonts w:ascii="Arial" w:hAnsi="Arial" w:cs="Arial"/>
        </w:rPr>
        <w:t>Słownie brutto: ….......................................................................</w:t>
      </w:r>
      <w:r>
        <w:rPr>
          <w:rFonts w:ascii="Arial" w:hAnsi="Arial" w:cs="Arial"/>
        </w:rPr>
        <w:t>...........</w:t>
      </w:r>
      <w:r w:rsidRPr="00F71449">
        <w:rPr>
          <w:rFonts w:ascii="Arial" w:hAnsi="Arial" w:cs="Arial"/>
        </w:rPr>
        <w:t>............. PLN</w:t>
      </w:r>
    </w:p>
    <w:p w:rsidR="00233F6B" w:rsidRPr="00F71449" w:rsidRDefault="00233F6B" w:rsidP="00233F6B">
      <w:pPr>
        <w:ind w:left="709"/>
        <w:jc w:val="both"/>
        <w:rPr>
          <w:rFonts w:ascii="Arial" w:hAnsi="Arial" w:cs="Arial"/>
          <w:b/>
          <w:bCs/>
        </w:rPr>
      </w:pPr>
    </w:p>
    <w:p w:rsidR="00233F6B" w:rsidRPr="00F71449" w:rsidRDefault="00233F6B" w:rsidP="00233F6B">
      <w:pPr>
        <w:spacing w:line="23" w:lineRule="atLeast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  <w:bCs/>
        </w:rPr>
        <w:t>Termin płatności:*</w:t>
      </w:r>
      <w:r w:rsidRPr="00F71449">
        <w:rPr>
          <w:rFonts w:ascii="Arial" w:hAnsi="Arial" w:cs="Arial"/>
        </w:rPr>
        <w:t xml:space="preserve"> ………… dni</w:t>
      </w:r>
    </w:p>
    <w:p w:rsidR="00233F6B" w:rsidRPr="00F71449" w:rsidRDefault="00233F6B" w:rsidP="00233F6B">
      <w:pPr>
        <w:spacing w:line="23" w:lineRule="atLeast"/>
        <w:ind w:left="709"/>
        <w:jc w:val="both"/>
        <w:rPr>
          <w:rFonts w:ascii="Arial" w:hAnsi="Arial" w:cs="Arial"/>
          <w:b/>
          <w:u w:val="single"/>
        </w:rPr>
      </w:pPr>
      <w:r w:rsidRPr="00F71449">
        <w:rPr>
          <w:rFonts w:ascii="Arial" w:hAnsi="Arial" w:cs="Arial"/>
        </w:rPr>
        <w:t>słownie termin płatności: (……………………………………………………….…….)</w:t>
      </w:r>
    </w:p>
    <w:p w:rsidR="00233F6B" w:rsidRPr="00F71449" w:rsidRDefault="00233F6B" w:rsidP="00233F6B">
      <w:pPr>
        <w:pStyle w:val="Nagwek2"/>
        <w:keepNext w:val="0"/>
        <w:widowControl w:val="0"/>
        <w:spacing w:before="0" w:after="0"/>
        <w:ind w:left="709"/>
        <w:jc w:val="both"/>
        <w:rPr>
          <w:rFonts w:ascii="Arial" w:hAnsi="Arial" w:cs="Arial"/>
          <w:b w:val="0"/>
          <w:sz w:val="24"/>
          <w:szCs w:val="24"/>
        </w:rPr>
      </w:pPr>
      <w:r w:rsidRPr="00F71449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233F6B" w:rsidRPr="00F71449" w:rsidRDefault="00233F6B" w:rsidP="00233F6B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233F6B" w:rsidRPr="00F71449" w:rsidRDefault="00233F6B" w:rsidP="00233F6B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2) Oświadczamy</w:t>
      </w:r>
      <w:r w:rsidRPr="00F71449">
        <w:rPr>
          <w:rFonts w:ascii="Arial" w:hAnsi="Arial" w:cs="Arial"/>
        </w:rPr>
        <w:t>, że: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powierzamy*</w:t>
      </w:r>
      <w:r w:rsidRPr="00F71449">
        <w:rPr>
          <w:rFonts w:ascii="Arial" w:hAnsi="Arial" w:cs="Arial"/>
        </w:rPr>
        <w:t xml:space="preserve"> następującym podwykonawcom wykonanie następujących części (zakresu) zamówienia: …………………………………………………………</w:t>
      </w:r>
      <w:r>
        <w:rPr>
          <w:rFonts w:ascii="Arial" w:hAnsi="Arial" w:cs="Arial"/>
        </w:rPr>
        <w:t>..</w:t>
      </w:r>
      <w:r w:rsidRPr="00F71449">
        <w:rPr>
          <w:rFonts w:ascii="Arial" w:hAnsi="Arial" w:cs="Arial"/>
        </w:rPr>
        <w:t>……….</w:t>
      </w:r>
    </w:p>
    <w:p w:rsidR="00233F6B" w:rsidRPr="00F71449" w:rsidRDefault="00233F6B" w:rsidP="00233F6B">
      <w:pPr>
        <w:pStyle w:val="Bezodstpw"/>
        <w:ind w:left="709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……………………………………………………………………………………………….</w:t>
      </w:r>
    </w:p>
    <w:p w:rsidR="00233F6B" w:rsidRPr="004904B7" w:rsidRDefault="00233F6B" w:rsidP="004904B7">
      <w:pPr>
        <w:pStyle w:val="Bezodstpw"/>
        <w:tabs>
          <w:tab w:val="left" w:pos="851"/>
        </w:tabs>
        <w:ind w:left="426"/>
        <w:jc w:val="center"/>
        <w:rPr>
          <w:rFonts w:ascii="Arial" w:hAnsi="Arial" w:cs="Arial"/>
          <w:i/>
        </w:rPr>
      </w:pPr>
      <w:r w:rsidRPr="00F71449">
        <w:rPr>
          <w:rFonts w:ascii="Arial" w:hAnsi="Arial" w:cs="Arial"/>
          <w:i/>
        </w:rPr>
        <w:t>(nazwa podwykonawcy)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nie powierzamy*</w:t>
      </w:r>
      <w:r w:rsidRPr="00F71449">
        <w:rPr>
          <w:rFonts w:ascii="Arial" w:hAnsi="Arial" w:cs="Arial"/>
        </w:rPr>
        <w:t xml:space="preserve"> podwykonawcom żadnej części (zakresu) zamówienia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  <w:b/>
          <w:i/>
        </w:rPr>
      </w:pPr>
      <w:r w:rsidRPr="00F71449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F71449">
        <w:rPr>
          <w:rFonts w:ascii="Arial" w:hAnsi="Arial" w:cs="Arial"/>
          <w:b/>
          <w:i/>
        </w:rPr>
        <w:t>* niepotrzebne skreślić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  <w:b/>
          <w:i/>
        </w:rPr>
      </w:pPr>
    </w:p>
    <w:p w:rsidR="00233F6B" w:rsidRPr="00F71449" w:rsidRDefault="00233F6B" w:rsidP="00233F6B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3) Oświadczam</w:t>
      </w:r>
      <w:r w:rsidRPr="00F71449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…..…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……………………………………………………………………………………….…</w:t>
      </w:r>
      <w:r>
        <w:rPr>
          <w:rFonts w:ascii="Arial" w:hAnsi="Arial" w:cs="Arial"/>
        </w:rPr>
        <w:t>…..</w:t>
      </w:r>
    </w:p>
    <w:p w:rsidR="00233F6B" w:rsidRPr="00F71449" w:rsidRDefault="00233F6B" w:rsidP="00233F6B">
      <w:pPr>
        <w:pStyle w:val="Tekstpodstawowy"/>
        <w:spacing w:after="0"/>
        <w:ind w:left="709"/>
        <w:jc w:val="both"/>
        <w:rPr>
          <w:rFonts w:ascii="Arial" w:hAnsi="Arial" w:cs="Arial"/>
          <w:i/>
        </w:rPr>
      </w:pPr>
      <w:r w:rsidRPr="00F71449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233F6B" w:rsidRPr="00F71449" w:rsidRDefault="00233F6B" w:rsidP="006C7A43">
      <w:pPr>
        <w:pStyle w:val="Tekstpodstawowy"/>
        <w:spacing w:after="0"/>
        <w:jc w:val="both"/>
        <w:rPr>
          <w:rFonts w:ascii="Arial" w:hAnsi="Arial" w:cs="Arial"/>
        </w:rPr>
      </w:pPr>
    </w:p>
    <w:p w:rsidR="002536F5" w:rsidRPr="00F71449" w:rsidRDefault="005D2D12" w:rsidP="006C7A43">
      <w:pPr>
        <w:pStyle w:val="Akapitzlist"/>
        <w:numPr>
          <w:ilvl w:val="1"/>
          <w:numId w:val="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O</w:t>
      </w:r>
      <w:r w:rsidR="00B56AFC" w:rsidRPr="00F71449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F71449">
        <w:rPr>
          <w:rFonts w:ascii="Arial" w:hAnsi="Arial" w:cs="Arial"/>
        </w:rPr>
        <w:t>.</w:t>
      </w:r>
    </w:p>
    <w:p w:rsidR="001320D6" w:rsidRPr="00F71449" w:rsidRDefault="002536F5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P</w:t>
      </w:r>
      <w:r w:rsidR="00B56AFC" w:rsidRPr="00F71449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F71449" w:rsidRDefault="005D2D12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O</w:t>
      </w:r>
      <w:r w:rsidR="00B56AFC" w:rsidRPr="00F71449">
        <w:rPr>
          <w:rFonts w:ascii="Arial" w:hAnsi="Arial" w:cs="Arial"/>
        </w:rPr>
        <w:t>świadczamy, że uważamy się za związanych niniejszą ofertą na czas wskazany w SWZ</w:t>
      </w:r>
      <w:r w:rsidR="005A3EB1" w:rsidRPr="00F71449">
        <w:rPr>
          <w:rFonts w:ascii="Arial" w:hAnsi="Arial" w:cs="Arial"/>
        </w:rPr>
        <w:t>,</w:t>
      </w:r>
    </w:p>
    <w:p w:rsidR="005D2D12" w:rsidRPr="00F71449" w:rsidRDefault="005D2D12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Oświadczamy, że wybór oferty</w:t>
      </w:r>
      <w:r w:rsidR="00C73A5A" w:rsidRPr="00F71449">
        <w:rPr>
          <w:rFonts w:ascii="Arial" w:hAnsi="Arial" w:cs="Arial"/>
        </w:rPr>
        <w:t xml:space="preserve"> (</w:t>
      </w:r>
      <w:r w:rsidR="00C73A5A" w:rsidRPr="00F71449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F71449" w:rsidRDefault="005D2D12" w:rsidP="00F943C6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nie będzie</w:t>
      </w:r>
      <w:r w:rsidRPr="00F71449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F71449">
        <w:rPr>
          <w:rFonts w:ascii="Arial" w:hAnsi="Arial" w:cs="Arial"/>
        </w:rPr>
        <w:t xml:space="preserve"> od towarów i usług.</w:t>
      </w:r>
    </w:p>
    <w:p w:rsidR="00C73A5A" w:rsidRPr="00F71449" w:rsidRDefault="005D2D12" w:rsidP="00F943C6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 xml:space="preserve">będzie </w:t>
      </w:r>
      <w:r w:rsidRPr="00F71449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F71449">
        <w:rPr>
          <w:rFonts w:ascii="Arial" w:hAnsi="Arial" w:cs="Arial"/>
        </w:rPr>
        <w:t>będzie dotyczył ……………………</w:t>
      </w:r>
      <w:r w:rsidR="00C73A5A" w:rsidRPr="00F71449">
        <w:rPr>
          <w:rFonts w:ascii="Arial" w:hAnsi="Arial" w:cs="Arial"/>
        </w:rPr>
        <w:t>…………………………………………………</w:t>
      </w:r>
    </w:p>
    <w:p w:rsidR="005D2D12" w:rsidRPr="00F71449" w:rsidRDefault="005D2D12" w:rsidP="00F943C6">
      <w:pPr>
        <w:suppressAutoHyphens w:val="0"/>
        <w:ind w:left="851"/>
        <w:jc w:val="both"/>
        <w:rPr>
          <w:rFonts w:ascii="Arial" w:hAnsi="Arial" w:cs="Arial"/>
          <w:i/>
        </w:rPr>
      </w:pPr>
      <w:r w:rsidRPr="00F71449">
        <w:rPr>
          <w:rFonts w:ascii="Arial" w:hAnsi="Arial" w:cs="Arial"/>
        </w:rPr>
        <w:t>(</w:t>
      </w:r>
      <w:r w:rsidRPr="00F71449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F71449">
        <w:rPr>
          <w:rFonts w:ascii="Arial" w:hAnsi="Arial" w:cs="Arial"/>
          <w:i/>
        </w:rPr>
        <w:t>mi o podatku od towarów i usług)</w:t>
      </w:r>
    </w:p>
    <w:p w:rsidR="001320D6" w:rsidRPr="00F71449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  <w:bCs/>
        </w:rPr>
      </w:pPr>
      <w:r w:rsidRPr="00F71449">
        <w:rPr>
          <w:rFonts w:ascii="Arial" w:hAnsi="Arial" w:cs="Arial"/>
          <w:bCs/>
        </w:rPr>
        <w:t>Oświadczamy, że wypełniliśmy obowiązki informacyjne przewi</w:t>
      </w:r>
      <w:r w:rsidR="002536F5" w:rsidRPr="00F71449">
        <w:rPr>
          <w:rFonts w:ascii="Arial" w:hAnsi="Arial" w:cs="Arial"/>
          <w:bCs/>
        </w:rPr>
        <w:t>dziane w art.13 lub w art.</w:t>
      </w:r>
      <w:r w:rsidRPr="00F71449">
        <w:rPr>
          <w:rFonts w:ascii="Arial" w:hAnsi="Arial" w:cs="Arial"/>
          <w:bCs/>
        </w:rPr>
        <w:t>14 RODO</w:t>
      </w:r>
      <w:r w:rsidRPr="00F71449">
        <w:rPr>
          <w:rStyle w:val="Odwoanieprzypisudolnego"/>
          <w:rFonts w:ascii="Arial" w:hAnsi="Arial" w:cs="Arial"/>
          <w:bCs/>
        </w:rPr>
        <w:footnoteReference w:id="1"/>
      </w:r>
      <w:r w:rsidRPr="00F71449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F71449">
        <w:rPr>
          <w:rStyle w:val="Odwoanieprzypisudolnego"/>
          <w:rFonts w:ascii="Arial" w:hAnsi="Arial" w:cs="Arial"/>
          <w:bCs/>
        </w:rPr>
        <w:footnoteReference w:id="2"/>
      </w:r>
      <w:r w:rsidRPr="00F71449">
        <w:rPr>
          <w:rFonts w:ascii="Arial" w:hAnsi="Arial" w:cs="Arial"/>
          <w:bCs/>
        </w:rPr>
        <w:t>.</w:t>
      </w:r>
    </w:p>
    <w:p w:rsidR="005A3EB1" w:rsidRPr="00F71449" w:rsidRDefault="005D2D12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O</w:t>
      </w:r>
      <w:r w:rsidR="00B56AFC" w:rsidRPr="00F71449">
        <w:rPr>
          <w:rFonts w:ascii="Arial" w:hAnsi="Arial" w:cs="Arial"/>
          <w:b/>
        </w:rPr>
        <w:t>świadczam</w:t>
      </w:r>
      <w:r w:rsidR="00B56AFC" w:rsidRPr="00F71449">
        <w:rPr>
          <w:rFonts w:ascii="Arial" w:hAnsi="Arial" w:cs="Arial"/>
        </w:rPr>
        <w:t>, że jestem (</w:t>
      </w:r>
      <w:r w:rsidR="00B56AFC" w:rsidRPr="00F71449">
        <w:rPr>
          <w:rFonts w:ascii="Arial" w:hAnsi="Arial" w:cs="Arial"/>
          <w:i/>
          <w:iCs/>
        </w:rPr>
        <w:t>należy wybrać z listy</w:t>
      </w:r>
      <w:r w:rsidR="00B56AFC" w:rsidRPr="00F71449">
        <w:rPr>
          <w:rFonts w:ascii="Arial" w:hAnsi="Arial" w:cs="Arial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F71449">
        <w:rPr>
          <w:rFonts w:ascii="Arial" w:hAnsi="Arial" w:cs="Arial"/>
          <w:b/>
        </w:rPr>
        <w:t>*</w:t>
      </w:r>
    </w:p>
    <w:p w:rsidR="004764F0" w:rsidRPr="00F71449" w:rsidRDefault="005A3EB1" w:rsidP="006C7A43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F71449">
        <w:rPr>
          <w:rFonts w:ascii="Arial" w:hAnsi="Arial" w:cs="Arial"/>
          <w:b/>
          <w:i/>
        </w:rPr>
        <w:t>* niepotrzebne skreślić</w:t>
      </w:r>
    </w:p>
    <w:p w:rsidR="00776B50" w:rsidRPr="00F71449" w:rsidRDefault="005D2D12" w:rsidP="006C7A43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W</w:t>
      </w:r>
      <w:r w:rsidR="00B56AFC" w:rsidRPr="00F71449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F71449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  <w:b/>
        </w:rPr>
        <w:t>Składamy</w:t>
      </w:r>
      <w:r w:rsidRPr="00F71449">
        <w:rPr>
          <w:rFonts w:ascii="Arial" w:hAnsi="Arial" w:cs="Arial"/>
        </w:rPr>
        <w:t xml:space="preserve"> ofertę przetargową w imieniu własnym</w:t>
      </w:r>
      <w:r w:rsidR="00CE5B33" w:rsidRPr="00F71449">
        <w:rPr>
          <w:rFonts w:ascii="Arial" w:hAnsi="Arial" w:cs="Arial"/>
        </w:rPr>
        <w:t xml:space="preserve"> </w:t>
      </w:r>
      <w:r w:rsidRPr="00F71449">
        <w:rPr>
          <w:rFonts w:ascii="Arial" w:hAnsi="Arial" w:cs="Arial"/>
        </w:rPr>
        <w:t>/</w:t>
      </w:r>
      <w:r w:rsidR="00CE5B33" w:rsidRPr="00F71449">
        <w:rPr>
          <w:rFonts w:ascii="Arial" w:hAnsi="Arial" w:cs="Arial"/>
        </w:rPr>
        <w:t xml:space="preserve"> </w:t>
      </w:r>
      <w:r w:rsidRPr="00F71449">
        <w:rPr>
          <w:rFonts w:ascii="Arial" w:hAnsi="Arial" w:cs="Arial"/>
        </w:rPr>
        <w:t>jako partner konsorcjum* zarządzanego przez …………</w:t>
      </w:r>
      <w:r w:rsidR="00CE5B33" w:rsidRPr="00F71449">
        <w:rPr>
          <w:rFonts w:ascii="Arial" w:hAnsi="Arial" w:cs="Arial"/>
        </w:rPr>
        <w:t>……………………………………...…………………</w:t>
      </w:r>
      <w:r w:rsidRPr="00F71449">
        <w:rPr>
          <w:rFonts w:ascii="Arial" w:hAnsi="Arial" w:cs="Arial"/>
        </w:rPr>
        <w:t xml:space="preserve">.. </w:t>
      </w:r>
    </w:p>
    <w:p w:rsidR="009A39F0" w:rsidRPr="00F71449" w:rsidRDefault="001320D6" w:rsidP="00F943C6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F71449">
        <w:rPr>
          <w:rFonts w:ascii="Arial" w:hAnsi="Arial" w:cs="Arial"/>
          <w:b/>
          <w:i/>
        </w:rPr>
        <w:t>*(niepotrzebne skreślić).</w:t>
      </w:r>
    </w:p>
    <w:p w:rsidR="001320D6" w:rsidRPr="00F71449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Dane pełnomocnika w przypadku składania oferty wspólnej:</w:t>
      </w:r>
    </w:p>
    <w:p w:rsidR="001320D6" w:rsidRPr="00F71449" w:rsidRDefault="001320D6" w:rsidP="00F943C6">
      <w:pPr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…………………………………………………………………………..,</w:t>
      </w:r>
    </w:p>
    <w:p w:rsidR="001320D6" w:rsidRPr="00F71449" w:rsidRDefault="001320D6" w:rsidP="00F943C6">
      <w:pPr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 xml:space="preserve">Telefon: ………………………………………………………………...., </w:t>
      </w:r>
    </w:p>
    <w:p w:rsidR="009A39F0" w:rsidRPr="00F71449" w:rsidRDefault="001320D6" w:rsidP="00F943C6">
      <w:pPr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fax: …………………………………………………………………..…..,</w:t>
      </w:r>
    </w:p>
    <w:p w:rsidR="00776B50" w:rsidRPr="00F71449" w:rsidRDefault="00776B50" w:rsidP="00F943C6">
      <w:pPr>
        <w:ind w:left="426"/>
        <w:jc w:val="both"/>
        <w:rPr>
          <w:rFonts w:ascii="Arial" w:hAnsi="Arial" w:cs="Arial"/>
        </w:rPr>
      </w:pPr>
    </w:p>
    <w:p w:rsidR="001320D6" w:rsidRPr="00F71449" w:rsidRDefault="001320D6" w:rsidP="00F943C6">
      <w:pPr>
        <w:pStyle w:val="Akapitzlist"/>
        <w:numPr>
          <w:ilvl w:val="1"/>
          <w:numId w:val="6"/>
        </w:numPr>
        <w:ind w:left="426" w:hanging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Załączniki do oferty:</w:t>
      </w:r>
    </w:p>
    <w:p w:rsidR="001320D6" w:rsidRPr="00F71449" w:rsidRDefault="001320D6" w:rsidP="00F943C6">
      <w:pPr>
        <w:ind w:left="426"/>
        <w:jc w:val="both"/>
        <w:rPr>
          <w:rFonts w:ascii="Arial" w:hAnsi="Arial" w:cs="Arial"/>
        </w:rPr>
      </w:pPr>
      <w:r w:rsidRPr="00F71449">
        <w:rPr>
          <w:rFonts w:ascii="Arial" w:hAnsi="Arial" w:cs="Arial"/>
        </w:rPr>
        <w:t>……………………………………………………</w:t>
      </w:r>
    </w:p>
    <w:p w:rsidR="00D07069" w:rsidRPr="00F71449" w:rsidRDefault="00D07069" w:rsidP="00F943C6">
      <w:pPr>
        <w:tabs>
          <w:tab w:val="left" w:pos="6804"/>
        </w:tabs>
        <w:jc w:val="both"/>
        <w:rPr>
          <w:rFonts w:ascii="Arial" w:hAnsi="Arial" w:cs="Arial"/>
        </w:rPr>
      </w:pPr>
    </w:p>
    <w:p w:rsidR="006C7A43" w:rsidRPr="00F71449" w:rsidRDefault="009A08FE" w:rsidP="006C7A43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F71449">
        <w:rPr>
          <w:rFonts w:ascii="Arial" w:eastAsia="Calibri" w:hAnsi="Arial" w:cs="Arial"/>
          <w:lang w:eastAsia="en-US"/>
        </w:rPr>
        <w:t>d</w:t>
      </w:r>
      <w:r w:rsidR="00CE5B33" w:rsidRPr="00F71449">
        <w:rPr>
          <w:rFonts w:ascii="Arial" w:eastAsia="Calibri" w:hAnsi="Arial" w:cs="Arial"/>
          <w:lang w:eastAsia="en-US"/>
        </w:rPr>
        <w:t>ata i podpis osoby upoważnionej:</w:t>
      </w:r>
    </w:p>
    <w:p w:rsidR="006C7A43" w:rsidRPr="00F71449" w:rsidRDefault="006C7A43" w:rsidP="006C7A43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1320D6" w:rsidRPr="00F71449" w:rsidRDefault="00CE5B33" w:rsidP="006C7A43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F71449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D45FF7" w:rsidRPr="00F71449" w:rsidRDefault="00D45FF7" w:rsidP="00F943C6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38418A" w:rsidRPr="00F71449" w:rsidRDefault="0038418A" w:rsidP="00F943C6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38418A" w:rsidRPr="00F71449" w:rsidRDefault="0038418A" w:rsidP="00F943C6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38418A" w:rsidRPr="00F71449" w:rsidRDefault="0038418A" w:rsidP="006C7A43">
      <w:pPr>
        <w:rPr>
          <w:rFonts w:ascii="Arial" w:hAnsi="Arial" w:cs="Arial"/>
          <w:b/>
        </w:rPr>
      </w:pPr>
      <w:r w:rsidRPr="00F71449">
        <w:rPr>
          <w:rFonts w:ascii="Arial" w:hAnsi="Arial" w:cs="Arial"/>
          <w:b/>
        </w:rPr>
        <w:t>Uwaga! Wykonawca wypełnia rubryki w zależności od części na którą składa ofertę.</w:t>
      </w:r>
    </w:p>
    <w:sectPr w:rsidR="0038418A" w:rsidRPr="00F71449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641" w:rsidRDefault="00753641" w:rsidP="004142E9">
      <w:r>
        <w:separator/>
      </w:r>
    </w:p>
  </w:endnote>
  <w:endnote w:type="continuationSeparator" w:id="0">
    <w:p w:rsidR="00753641" w:rsidRDefault="0075364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B09FC" w:rsidRDefault="004142E9" w:rsidP="00DD6506">
    <w:pPr>
      <w:pStyle w:val="Stopka"/>
      <w:jc w:val="right"/>
      <w:rPr>
        <w:rFonts w:ascii="Arial" w:hAnsi="Arial" w:cs="Arial"/>
        <w:sz w:val="20"/>
        <w:szCs w:val="20"/>
      </w:rPr>
    </w:pPr>
    <w:r w:rsidRPr="00EB09FC">
      <w:rPr>
        <w:rFonts w:ascii="Arial" w:hAnsi="Arial" w:cs="Arial"/>
        <w:sz w:val="20"/>
        <w:szCs w:val="20"/>
      </w:rPr>
      <w:t xml:space="preserve">Strona </w:t>
    </w:r>
    <w:r w:rsidR="00027693" w:rsidRPr="00EB09FC">
      <w:rPr>
        <w:rFonts w:ascii="Arial" w:hAnsi="Arial" w:cs="Arial"/>
        <w:sz w:val="20"/>
        <w:szCs w:val="20"/>
      </w:rPr>
      <w:fldChar w:fldCharType="begin"/>
    </w:r>
    <w:r w:rsidRPr="00EB09FC">
      <w:rPr>
        <w:rFonts w:ascii="Arial" w:hAnsi="Arial" w:cs="Arial"/>
        <w:sz w:val="20"/>
        <w:szCs w:val="20"/>
      </w:rPr>
      <w:instrText>PAGE</w:instrText>
    </w:r>
    <w:r w:rsidR="00027693" w:rsidRPr="00EB09FC">
      <w:rPr>
        <w:rFonts w:ascii="Arial" w:hAnsi="Arial" w:cs="Arial"/>
        <w:sz w:val="20"/>
        <w:szCs w:val="20"/>
      </w:rPr>
      <w:fldChar w:fldCharType="separate"/>
    </w:r>
    <w:r w:rsidR="00753641">
      <w:rPr>
        <w:rFonts w:ascii="Arial" w:hAnsi="Arial" w:cs="Arial"/>
        <w:noProof/>
        <w:sz w:val="20"/>
        <w:szCs w:val="20"/>
      </w:rPr>
      <w:t>1</w:t>
    </w:r>
    <w:r w:rsidR="00027693" w:rsidRPr="00EB09FC">
      <w:rPr>
        <w:rFonts w:ascii="Arial" w:hAnsi="Arial" w:cs="Arial"/>
        <w:sz w:val="20"/>
        <w:szCs w:val="20"/>
      </w:rPr>
      <w:fldChar w:fldCharType="end"/>
    </w:r>
    <w:r w:rsidRPr="00EB09FC">
      <w:rPr>
        <w:rFonts w:ascii="Arial" w:hAnsi="Arial" w:cs="Arial"/>
        <w:sz w:val="20"/>
        <w:szCs w:val="20"/>
      </w:rPr>
      <w:t xml:space="preserve"> z </w:t>
    </w:r>
    <w:r w:rsidR="00027693" w:rsidRPr="00EB09FC">
      <w:rPr>
        <w:rFonts w:ascii="Arial" w:hAnsi="Arial" w:cs="Arial"/>
        <w:sz w:val="20"/>
        <w:szCs w:val="20"/>
      </w:rPr>
      <w:fldChar w:fldCharType="begin"/>
    </w:r>
    <w:r w:rsidRPr="00EB09FC">
      <w:rPr>
        <w:rFonts w:ascii="Arial" w:hAnsi="Arial" w:cs="Arial"/>
        <w:sz w:val="20"/>
        <w:szCs w:val="20"/>
      </w:rPr>
      <w:instrText>NUMPAGES</w:instrText>
    </w:r>
    <w:r w:rsidR="00027693" w:rsidRPr="00EB09FC">
      <w:rPr>
        <w:rFonts w:ascii="Arial" w:hAnsi="Arial" w:cs="Arial"/>
        <w:sz w:val="20"/>
        <w:szCs w:val="20"/>
      </w:rPr>
      <w:fldChar w:fldCharType="separate"/>
    </w:r>
    <w:r w:rsidR="00753641">
      <w:rPr>
        <w:rFonts w:ascii="Arial" w:hAnsi="Arial" w:cs="Arial"/>
        <w:noProof/>
        <w:sz w:val="20"/>
        <w:szCs w:val="20"/>
      </w:rPr>
      <w:t>1</w:t>
    </w:r>
    <w:r w:rsidR="00027693" w:rsidRPr="00EB09F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641" w:rsidRDefault="00753641" w:rsidP="004142E9">
      <w:r>
        <w:separator/>
      </w:r>
    </w:p>
  </w:footnote>
  <w:footnote w:type="continuationSeparator" w:id="0">
    <w:p w:rsidR="00753641" w:rsidRDefault="00753641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F71449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F71449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F71449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F71449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6B80EF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322"/>
        </w:tabs>
        <w:ind w:left="322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AB279D8"/>
    <w:multiLevelType w:val="hybridMultilevel"/>
    <w:tmpl w:val="048A9EC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758AB"/>
    <w:multiLevelType w:val="multilevel"/>
    <w:tmpl w:val="1E7840AE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4AF14BC9"/>
    <w:multiLevelType w:val="hybridMultilevel"/>
    <w:tmpl w:val="D16A5FAA"/>
    <w:lvl w:ilvl="0" w:tplc="9AEE0A1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B4725F2"/>
    <w:multiLevelType w:val="hybridMultilevel"/>
    <w:tmpl w:val="B386C6AE"/>
    <w:lvl w:ilvl="0" w:tplc="B62E80FE">
      <w:start w:val="1"/>
      <w:numFmt w:val="decimal"/>
      <w:lvlText w:val="%1."/>
      <w:lvlJc w:val="left"/>
      <w:pPr>
        <w:ind w:left="720" w:hanging="360"/>
      </w:pPr>
      <w:rPr>
        <w:rFonts w:eastAsia="CIDFont+F2" w:cs="CIDFont+F2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6"/>
  </w:num>
  <w:num w:numId="18">
    <w:abstractNumId w:val="17"/>
  </w:num>
  <w:num w:numId="19">
    <w:abstractNumId w:val="18"/>
  </w:num>
  <w:num w:numId="20">
    <w:abstractNumId w:val="15"/>
  </w:num>
  <w:num w:numId="21">
    <w:abstractNumId w:val="21"/>
  </w:num>
  <w:num w:numId="22">
    <w:abstractNumId w:val="1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7693"/>
    <w:rsid w:val="000312AF"/>
    <w:rsid w:val="00044360"/>
    <w:rsid w:val="0005426A"/>
    <w:rsid w:val="00063D5C"/>
    <w:rsid w:val="000706EF"/>
    <w:rsid w:val="00076536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01F89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33F6B"/>
    <w:rsid w:val="00245458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D7899"/>
    <w:rsid w:val="002E122F"/>
    <w:rsid w:val="002E51DA"/>
    <w:rsid w:val="002E5D2C"/>
    <w:rsid w:val="00300D97"/>
    <w:rsid w:val="00301EC4"/>
    <w:rsid w:val="00306DDE"/>
    <w:rsid w:val="003171E2"/>
    <w:rsid w:val="00325C56"/>
    <w:rsid w:val="00334611"/>
    <w:rsid w:val="0034310A"/>
    <w:rsid w:val="00353784"/>
    <w:rsid w:val="003655A7"/>
    <w:rsid w:val="00375D22"/>
    <w:rsid w:val="0038418A"/>
    <w:rsid w:val="003A1134"/>
    <w:rsid w:val="003A3247"/>
    <w:rsid w:val="003A5270"/>
    <w:rsid w:val="003A5A52"/>
    <w:rsid w:val="003D4D8A"/>
    <w:rsid w:val="003D5F95"/>
    <w:rsid w:val="003E0C73"/>
    <w:rsid w:val="003E1825"/>
    <w:rsid w:val="003E2FE6"/>
    <w:rsid w:val="003F686D"/>
    <w:rsid w:val="00401314"/>
    <w:rsid w:val="004142E9"/>
    <w:rsid w:val="00426DF6"/>
    <w:rsid w:val="0043063B"/>
    <w:rsid w:val="00434877"/>
    <w:rsid w:val="004764F0"/>
    <w:rsid w:val="00476DC8"/>
    <w:rsid w:val="00484907"/>
    <w:rsid w:val="004904B7"/>
    <w:rsid w:val="004A5BF0"/>
    <w:rsid w:val="004C551C"/>
    <w:rsid w:val="004D1D58"/>
    <w:rsid w:val="004D3C58"/>
    <w:rsid w:val="004D4BF7"/>
    <w:rsid w:val="004E1056"/>
    <w:rsid w:val="004E37F0"/>
    <w:rsid w:val="004E3BC2"/>
    <w:rsid w:val="00502E5B"/>
    <w:rsid w:val="005160C5"/>
    <w:rsid w:val="00571787"/>
    <w:rsid w:val="00573068"/>
    <w:rsid w:val="005851FE"/>
    <w:rsid w:val="00586024"/>
    <w:rsid w:val="005869A5"/>
    <w:rsid w:val="005A3384"/>
    <w:rsid w:val="005A3EB1"/>
    <w:rsid w:val="005A4856"/>
    <w:rsid w:val="005B3E80"/>
    <w:rsid w:val="005B7241"/>
    <w:rsid w:val="005D129C"/>
    <w:rsid w:val="005D2BDA"/>
    <w:rsid w:val="005D2D12"/>
    <w:rsid w:val="005D4D33"/>
    <w:rsid w:val="005E6D0E"/>
    <w:rsid w:val="00600015"/>
    <w:rsid w:val="006268C5"/>
    <w:rsid w:val="00642474"/>
    <w:rsid w:val="00655844"/>
    <w:rsid w:val="00682D65"/>
    <w:rsid w:val="006848E4"/>
    <w:rsid w:val="0069661C"/>
    <w:rsid w:val="006C7A43"/>
    <w:rsid w:val="006E1776"/>
    <w:rsid w:val="006F6B97"/>
    <w:rsid w:val="007200F6"/>
    <w:rsid w:val="00722F73"/>
    <w:rsid w:val="00727870"/>
    <w:rsid w:val="007320B6"/>
    <w:rsid w:val="0073501F"/>
    <w:rsid w:val="00743B8C"/>
    <w:rsid w:val="007465EC"/>
    <w:rsid w:val="00753641"/>
    <w:rsid w:val="007635F5"/>
    <w:rsid w:val="00776B50"/>
    <w:rsid w:val="007A3EBD"/>
    <w:rsid w:val="007E6F38"/>
    <w:rsid w:val="007F6CC4"/>
    <w:rsid w:val="008036BE"/>
    <w:rsid w:val="00803B90"/>
    <w:rsid w:val="00804F66"/>
    <w:rsid w:val="00815C8C"/>
    <w:rsid w:val="00817C90"/>
    <w:rsid w:val="008270B0"/>
    <w:rsid w:val="00876CEA"/>
    <w:rsid w:val="008A57FA"/>
    <w:rsid w:val="008D0ED6"/>
    <w:rsid w:val="008D35A7"/>
    <w:rsid w:val="008E6127"/>
    <w:rsid w:val="00935F3F"/>
    <w:rsid w:val="00944EF8"/>
    <w:rsid w:val="00971F92"/>
    <w:rsid w:val="0097428D"/>
    <w:rsid w:val="009A08FE"/>
    <w:rsid w:val="009A39F0"/>
    <w:rsid w:val="009D7DE5"/>
    <w:rsid w:val="00A162D9"/>
    <w:rsid w:val="00A171E9"/>
    <w:rsid w:val="00A268D0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0C6"/>
    <w:rsid w:val="00BA6329"/>
    <w:rsid w:val="00BB62F1"/>
    <w:rsid w:val="00BB700E"/>
    <w:rsid w:val="00BC125C"/>
    <w:rsid w:val="00BD4020"/>
    <w:rsid w:val="00BD70B6"/>
    <w:rsid w:val="00BE1AE7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45FF7"/>
    <w:rsid w:val="00D62966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09FC"/>
    <w:rsid w:val="00EB7DEF"/>
    <w:rsid w:val="00EC1322"/>
    <w:rsid w:val="00EE5742"/>
    <w:rsid w:val="00F16E82"/>
    <w:rsid w:val="00F25102"/>
    <w:rsid w:val="00F71449"/>
    <w:rsid w:val="00F82DBA"/>
    <w:rsid w:val="00F93D84"/>
    <w:rsid w:val="00F943C6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styleId="Bezodstpw">
    <w:name w:val="No Spacing"/>
    <w:uiPriority w:val="1"/>
    <w:qFormat/>
    <w:rsid w:val="00BB700E"/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A4856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paragraph" w:styleId="Bezodstpw">
    <w:name w:val="No Spacing"/>
    <w:uiPriority w:val="1"/>
    <w:qFormat/>
    <w:rsid w:val="00BB700E"/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A485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EB445-03EB-4554-911A-5491538F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988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* (Termin płatności należy podać w pełnych dniach – nie krócej niż 14 dni i nie </vt:lpstr>
      <vt:lpstr>    * (Termin płatności należy podać w pełnych dniach – nie krócej niż 14 dni i nie </vt:lpstr>
      <vt:lpstr>    * (Termin płatności należy podać w pełnych dniach – nie krócej niż 14 dni i nie </vt:lpstr>
    </vt:vector>
  </TitlesOfParts>
  <Company/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2021-10-08T11:06:00Z</cp:lastPrinted>
  <dcterms:created xsi:type="dcterms:W3CDTF">2021-10-08T10:54:00Z</dcterms:created>
  <dcterms:modified xsi:type="dcterms:W3CDTF">2021-10-08T11:06:00Z</dcterms:modified>
</cp:coreProperties>
</file>