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5E7AC6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6B3E7B" w:rsidRPr="00333536" w:rsidRDefault="00B56AFC" w:rsidP="00333536">
      <w:pPr>
        <w:pStyle w:val="Akapitzlist"/>
        <w:numPr>
          <w:ilvl w:val="0"/>
          <w:numId w:val="19"/>
        </w:numPr>
        <w:jc w:val="both"/>
        <w:rPr>
          <w:b/>
          <w:bCs/>
        </w:rPr>
      </w:pPr>
      <w:r w:rsidRPr="00333536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333536" w:rsidRPr="00333536">
        <w:rPr>
          <w:b/>
          <w:bCs/>
        </w:rPr>
        <w:t>Opracowanie dokumentacji projektowej sieci kanalizac</w:t>
      </w:r>
      <w:bookmarkStart w:id="0" w:name="_GoBack"/>
      <w:bookmarkEnd w:id="0"/>
      <w:r w:rsidR="008462F9">
        <w:rPr>
          <w:b/>
          <w:bCs/>
        </w:rPr>
        <w:t xml:space="preserve">ji sanitarnej w rejonie ulicy </w:t>
      </w:r>
      <w:proofErr w:type="spellStart"/>
      <w:r w:rsidR="008462F9">
        <w:rPr>
          <w:b/>
          <w:bCs/>
        </w:rPr>
        <w:t>Podsanie</w:t>
      </w:r>
      <w:proofErr w:type="spellEnd"/>
      <w:r w:rsidR="008462F9">
        <w:rPr>
          <w:b/>
          <w:bCs/>
        </w:rPr>
        <w:t xml:space="preserve"> </w:t>
      </w:r>
      <w:r w:rsidR="00333536" w:rsidRPr="00333536">
        <w:rPr>
          <w:b/>
          <w:bCs/>
        </w:rPr>
        <w:t xml:space="preserve">w Nisku wraz ze zgłoszeniem budowy do Starosty Niżańskiego. </w:t>
      </w:r>
    </w:p>
    <w:p w:rsidR="00B71E27" w:rsidRDefault="00B71E27" w:rsidP="00B71E27">
      <w:pPr>
        <w:pStyle w:val="Akapitzlist"/>
        <w:snapToGrid w:val="0"/>
        <w:spacing w:line="23" w:lineRule="atLeast"/>
        <w:ind w:left="284" w:firstLine="142"/>
        <w:jc w:val="both"/>
      </w:pPr>
    </w:p>
    <w:p w:rsidR="00655844" w:rsidRPr="00A47E95" w:rsidRDefault="008036BE" w:rsidP="00B71E27">
      <w:pPr>
        <w:pStyle w:val="Akapitzlist"/>
        <w:snapToGrid w:val="0"/>
        <w:spacing w:line="23" w:lineRule="atLeast"/>
        <w:ind w:left="284" w:firstLine="142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proofErr w:type="spellStart"/>
      <w:r w:rsidRPr="00A47E95">
        <w:t>fax</w:t>
      </w:r>
      <w:proofErr w:type="spellEnd"/>
      <w:r w:rsidRPr="00A47E95">
        <w:t>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462F9" w:rsidRPr="00B71E27" w:rsidRDefault="008462F9" w:rsidP="008462F9">
      <w:pPr>
        <w:widowControl w:val="0"/>
        <w:suppressAutoHyphens w:val="0"/>
        <w:ind w:left="426"/>
        <w:jc w:val="both"/>
      </w:pPr>
      <w:r w:rsidRPr="00B71E27">
        <w:t>Cena netto: ……………………………………………….zł,</w:t>
      </w:r>
    </w:p>
    <w:p w:rsidR="008462F9" w:rsidRDefault="008462F9" w:rsidP="008462F9">
      <w:pPr>
        <w:widowControl w:val="0"/>
        <w:ind w:left="426"/>
        <w:jc w:val="both"/>
      </w:pPr>
      <w:r>
        <w:t xml:space="preserve">(słownie netto: ……………………………………......................................................................) </w:t>
      </w:r>
    </w:p>
    <w:p w:rsidR="008462F9" w:rsidRDefault="008462F9" w:rsidP="008462F9">
      <w:pPr>
        <w:widowControl w:val="0"/>
        <w:ind w:left="426"/>
        <w:jc w:val="both"/>
      </w:pPr>
      <w:r>
        <w:t>w tym podatek VAT w wysokości …..…...%, to jest w kwocie: ………………………..……zł</w:t>
      </w:r>
    </w:p>
    <w:p w:rsidR="008462F9" w:rsidRDefault="008462F9" w:rsidP="008462F9">
      <w:pPr>
        <w:widowControl w:val="0"/>
        <w:ind w:left="426"/>
        <w:jc w:val="both"/>
      </w:pPr>
      <w:r>
        <w:t>(słownie VAT…………………………………………………………………………………....)</w:t>
      </w:r>
    </w:p>
    <w:p w:rsidR="008462F9" w:rsidRPr="008462F9" w:rsidRDefault="008462F9" w:rsidP="008462F9">
      <w:pPr>
        <w:widowControl w:val="0"/>
        <w:ind w:left="426"/>
        <w:jc w:val="both"/>
        <w:rPr>
          <w:b/>
        </w:rPr>
      </w:pPr>
      <w:r w:rsidRPr="008462F9">
        <w:rPr>
          <w:b/>
        </w:rPr>
        <w:t>Cena brutto: ……………………………………………..zł,</w:t>
      </w:r>
    </w:p>
    <w:p w:rsidR="008462F9" w:rsidRDefault="008462F9" w:rsidP="008462F9">
      <w:pPr>
        <w:widowControl w:val="0"/>
        <w:ind w:left="426"/>
        <w:jc w:val="both"/>
      </w:pPr>
      <w:r>
        <w:t xml:space="preserve">(słownie brutto: ……………………………………...................................................................) 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6B3E7B" w:rsidP="00E0769D">
      <w:pPr>
        <w:spacing w:line="23" w:lineRule="atLeast"/>
        <w:ind w:left="426"/>
        <w:jc w:val="both"/>
      </w:pPr>
      <w:r>
        <w:rPr>
          <w:b/>
          <w:bCs/>
        </w:rPr>
        <w:t>Termin płatności</w:t>
      </w:r>
      <w:r w:rsidR="001726F0" w:rsidRPr="00A47E95">
        <w:rPr>
          <w:b/>
          <w:bCs/>
        </w:rPr>
        <w:t>:*</w:t>
      </w:r>
      <w:r w:rsidR="00A47E95" w:rsidRPr="00A47E95">
        <w:t xml:space="preserve"> ………… </w:t>
      </w:r>
      <w:r>
        <w:t xml:space="preserve"> dni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</w:t>
      </w:r>
      <w:r w:rsidR="006B3E7B">
        <w:t>termin płatności</w:t>
      </w:r>
      <w:r w:rsidR="00E0769D" w:rsidRPr="00A47E95">
        <w:t>: (…………………………</w:t>
      </w:r>
      <w:r w:rsidR="001726F0" w:rsidRPr="00A47E95">
        <w:t>…………………………….…….)</w:t>
      </w:r>
    </w:p>
    <w:p w:rsidR="002536F5" w:rsidRPr="00333536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Times New Roman" w:hAnsi="Times New Roman"/>
          <w:b w:val="0"/>
          <w:sz w:val="24"/>
          <w:szCs w:val="24"/>
        </w:rPr>
      </w:pPr>
      <w:r w:rsidRPr="00333536">
        <w:rPr>
          <w:rFonts w:ascii="Times New Roman" w:hAnsi="Times New Roman"/>
          <w:b w:val="0"/>
          <w:sz w:val="24"/>
          <w:szCs w:val="24"/>
        </w:rPr>
        <w:t xml:space="preserve">* </w:t>
      </w:r>
      <w:r w:rsidR="00CE5B33" w:rsidRPr="00333536">
        <w:rPr>
          <w:rFonts w:ascii="Times New Roman" w:hAnsi="Times New Roman"/>
          <w:b w:val="0"/>
          <w:sz w:val="24"/>
          <w:szCs w:val="24"/>
        </w:rPr>
        <w:t>(</w:t>
      </w:r>
      <w:r w:rsidR="006B3E7B" w:rsidRPr="00333536">
        <w:rPr>
          <w:rFonts w:ascii="Times New Roman" w:hAnsi="Times New Roman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333536">
        <w:rPr>
          <w:rFonts w:ascii="Times New Roman" w:hAnsi="Times New Roman"/>
          <w:b w:val="0"/>
          <w:sz w:val="24"/>
          <w:szCs w:val="24"/>
        </w:rPr>
        <w:t>)</w:t>
      </w:r>
    </w:p>
    <w:p w:rsidR="006B3E7B" w:rsidRPr="006B3E7B" w:rsidRDefault="006B3E7B" w:rsidP="006B3E7B"/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5D2D12" w:rsidRDefault="005D2D12" w:rsidP="00E0769D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lastRenderedPageBreak/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 xml:space="preserve">) </w:t>
      </w:r>
      <w:proofErr w:type="spellStart"/>
      <w:r w:rsidR="00B56AFC" w:rsidRPr="00A47E95">
        <w:t>mikroprzedsiębiorstwem</w:t>
      </w:r>
      <w:proofErr w:type="spellEnd"/>
      <w:r w:rsidR="00B56AFC" w:rsidRPr="00A47E95">
        <w:t>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>(podać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 xml:space="preserve">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2536F5" w:rsidRDefault="00B72B56" w:rsidP="00333536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  <w:r w:rsidRPr="00796663">
        <w:rPr>
          <w:i/>
        </w:rPr>
        <w:t>* niepotrzebne skreślić</w:t>
      </w:r>
    </w:p>
    <w:p w:rsidR="00796663" w:rsidRPr="00796663" w:rsidRDefault="00796663" w:rsidP="00A47E95">
      <w:pPr>
        <w:pStyle w:val="Tekstpodstawowy"/>
        <w:spacing w:after="0" w:line="23" w:lineRule="atLeast"/>
        <w:ind w:left="426" w:firstLine="283"/>
        <w:jc w:val="both"/>
        <w:rPr>
          <w:i/>
        </w:rPr>
      </w:pP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 xml:space="preserve">118 ustawy </w:t>
      </w:r>
      <w:proofErr w:type="spellStart"/>
      <w:r w:rsidRPr="00A47E95">
        <w:t>P</w:t>
      </w:r>
      <w:r w:rsidR="002536F5" w:rsidRPr="00A47E95">
        <w:t>zp</w:t>
      </w:r>
      <w:proofErr w:type="spellEnd"/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>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796663" w:rsidRPr="00796663" w:rsidRDefault="00796663" w:rsidP="00CE5B33">
      <w:pPr>
        <w:pStyle w:val="Akapitzlist"/>
        <w:spacing w:line="23" w:lineRule="atLeast"/>
        <w:ind w:left="426"/>
        <w:jc w:val="both"/>
        <w:rPr>
          <w:i/>
        </w:rPr>
      </w:pP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proofErr w:type="spellStart"/>
      <w:r w:rsidRPr="00A47E95">
        <w:t>fax</w:t>
      </w:r>
      <w:proofErr w:type="spellEnd"/>
      <w:r w:rsidRPr="00A47E95">
        <w:t>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D17" w:rsidRDefault="009A0D17" w:rsidP="004142E9">
      <w:r>
        <w:separator/>
      </w:r>
    </w:p>
  </w:endnote>
  <w:endnote w:type="continuationSeparator" w:id="0">
    <w:p w:rsidR="009A0D17" w:rsidRDefault="009A0D17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E7A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E7AC6" w:rsidRPr="00A171E9">
      <w:rPr>
        <w:sz w:val="20"/>
        <w:szCs w:val="20"/>
      </w:rPr>
      <w:fldChar w:fldCharType="separate"/>
    </w:r>
    <w:r w:rsidR="0029425F">
      <w:rPr>
        <w:noProof/>
        <w:sz w:val="20"/>
        <w:szCs w:val="20"/>
      </w:rPr>
      <w:t>2</w:t>
    </w:r>
    <w:r w:rsidR="005E7A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E7A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E7AC6" w:rsidRPr="00A171E9">
      <w:rPr>
        <w:sz w:val="20"/>
        <w:szCs w:val="20"/>
      </w:rPr>
      <w:fldChar w:fldCharType="separate"/>
    </w:r>
    <w:r w:rsidR="0029425F">
      <w:rPr>
        <w:noProof/>
        <w:sz w:val="20"/>
        <w:szCs w:val="20"/>
      </w:rPr>
      <w:t>2</w:t>
    </w:r>
    <w:r w:rsidR="005E7AC6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D17" w:rsidRDefault="009A0D17" w:rsidP="004142E9">
      <w:r>
        <w:separator/>
      </w:r>
    </w:p>
  </w:footnote>
  <w:footnote w:type="continuationSeparator" w:id="0">
    <w:p w:rsidR="009A0D17" w:rsidRDefault="009A0D17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4"/>
  </w:num>
  <w:num w:numId="17">
    <w:abstractNumId w:val="6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462F9"/>
    <w:rsid w:val="00856E07"/>
    <w:rsid w:val="00876CEA"/>
    <w:rsid w:val="008A57FA"/>
    <w:rsid w:val="008D07A6"/>
    <w:rsid w:val="008D0ED6"/>
    <w:rsid w:val="008D35A7"/>
    <w:rsid w:val="008E6127"/>
    <w:rsid w:val="00935F3F"/>
    <w:rsid w:val="00944EF8"/>
    <w:rsid w:val="00971F92"/>
    <w:rsid w:val="009A0D17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C2ED7-DDBB-4268-A507-25836D6E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2021-08-19T07:04:00Z</cp:lastPrinted>
  <dcterms:created xsi:type="dcterms:W3CDTF">2021-06-25T10:10:00Z</dcterms:created>
  <dcterms:modified xsi:type="dcterms:W3CDTF">2021-08-19T08:56:00Z</dcterms:modified>
</cp:coreProperties>
</file>