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962" w:rsidRDefault="00D05376" w:rsidP="00CF46B5">
      <w:pPr>
        <w:pStyle w:val="Nagwek"/>
        <w:rPr>
          <w:lang w:val="en-US"/>
        </w:rPr>
      </w:pPr>
      <w:r>
        <w:rPr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997D3D" w:rsidRPr="00997D3D" w:rsidRDefault="00997D3D" w:rsidP="00997D3D">
                  <w:pPr>
                    <w:jc w:val="center"/>
                    <w:rPr>
                      <w:rFonts w:eastAsia="Times New Roman"/>
                      <w:kern w:val="0"/>
                      <w:sz w:val="18"/>
                      <w:szCs w:val="18"/>
                    </w:rPr>
                  </w:pPr>
                  <w:r w:rsidRPr="00997D3D">
                    <w:rPr>
                      <w:rFonts w:eastAsia="Times New Roman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</w:rPr>
      </w:pPr>
    </w:p>
    <w:p w:rsidR="008F1962" w:rsidRDefault="008F1962">
      <w:pPr>
        <w:rPr>
          <w:rFonts w:cs="Tahoma"/>
          <w:b/>
          <w:bCs/>
        </w:rPr>
      </w:pPr>
    </w:p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telefonu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Faxu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</w:t>
      </w:r>
      <w:proofErr w:type="spellStart"/>
      <w:r w:rsidRPr="00684303">
        <w:rPr>
          <w:rFonts w:eastAsia="Times New Roman"/>
          <w:szCs w:val="20"/>
          <w:lang w:val="de-DE"/>
        </w:rPr>
        <w:t>Adres</w:t>
      </w:r>
      <w:proofErr w:type="spellEnd"/>
      <w:r w:rsidRPr="00684303">
        <w:rPr>
          <w:rFonts w:eastAsia="Times New Roman"/>
          <w:szCs w:val="20"/>
          <w:lang w:val="de-DE"/>
        </w:rPr>
        <w:t xml:space="preserve"> e-</w:t>
      </w:r>
      <w:proofErr w:type="spellStart"/>
      <w:r w:rsidRPr="00684303">
        <w:rPr>
          <w:rFonts w:eastAsia="Times New Roman"/>
          <w:szCs w:val="20"/>
          <w:lang w:val="de-DE"/>
        </w:rPr>
        <w:t>mail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NIP:  . . . . . . . . . . . . . . . . </w:t>
      </w:r>
      <w:r w:rsidR="00347C62">
        <w:rPr>
          <w:rFonts w:eastAsia="Times New Roman"/>
          <w:szCs w:val="20"/>
          <w:lang w:val="de-DE"/>
        </w:rPr>
        <w:t>…</w:t>
      </w:r>
      <w:r w:rsidRPr="00684303">
        <w:rPr>
          <w:rFonts w:eastAsia="Times New Roman"/>
          <w:szCs w:val="20"/>
          <w:lang w:val="de-DE"/>
        </w:rPr>
        <w:t xml:space="preserve"> . . . . . . . . . . . . . . . . . . . . . . </w:t>
      </w:r>
      <w:r w:rsidR="00347C62">
        <w:rPr>
          <w:rFonts w:eastAsia="Times New Roman"/>
          <w:szCs w:val="20"/>
          <w:lang w:val="de-DE"/>
        </w:rPr>
        <w:t>….</w:t>
      </w:r>
      <w:r w:rsidRPr="00684303">
        <w:rPr>
          <w:rFonts w:eastAsia="Times New Roman"/>
          <w:szCs w:val="20"/>
          <w:lang w:val="de-DE"/>
        </w:rPr>
        <w:t xml:space="preserve"> . . . . . </w:t>
      </w:r>
      <w:r w:rsidR="0085086A">
        <w:rPr>
          <w:rFonts w:eastAsia="Times New Roman"/>
          <w:szCs w:val="20"/>
          <w:lang w:val="de-DE"/>
        </w:rPr>
        <w:t>. . .</w:t>
      </w:r>
      <w:r w:rsidR="0085086A" w:rsidRPr="00684303">
        <w:rPr>
          <w:rFonts w:eastAsia="Times New Roman"/>
          <w:szCs w:val="20"/>
          <w:lang w:val="de-DE"/>
        </w:rPr>
        <w:t xml:space="preserve">. </w:t>
      </w:r>
      <w:r w:rsidRPr="00684303">
        <w:rPr>
          <w:rFonts w:eastAsia="Times New Roman"/>
          <w:szCs w:val="20"/>
          <w:lang w:val="de-DE"/>
        </w:rPr>
        <w:t xml:space="preserve">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REGON:  . . . . . . . . . . . . . . . . . . . . . . . . . . . . . . . . . . . . . . . . . . . . . . . . . . . 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 xml:space="preserve">Gmina </w:t>
      </w:r>
      <w:r w:rsidR="00CF46B5" w:rsidRPr="00C61C72">
        <w:rPr>
          <w:rFonts w:eastAsia="Times New Roman"/>
          <w:b/>
          <w:sz w:val="26"/>
          <w:szCs w:val="26"/>
        </w:rPr>
        <w:t xml:space="preserve">i Miasto </w:t>
      </w:r>
      <w:r w:rsidRPr="00C61C72">
        <w:rPr>
          <w:rFonts w:eastAsia="Times New Roman"/>
          <w:b/>
          <w:sz w:val="26"/>
          <w:szCs w:val="26"/>
        </w:rPr>
        <w:t>Nisko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Burmistrz Gminy i Miasta Nisko</w:t>
      </w:r>
    </w:p>
    <w:p w:rsidR="00CF46B5" w:rsidRPr="00C61C72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Plac Wolności 14</w:t>
      </w:r>
    </w:p>
    <w:p w:rsidR="00684303" w:rsidRPr="00C61C72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37-400 Ni</w:t>
      </w:r>
      <w:r w:rsidR="00684303" w:rsidRPr="00C61C72">
        <w:rPr>
          <w:rFonts w:eastAsia="Times New Roman"/>
          <w:b/>
          <w:sz w:val="26"/>
          <w:szCs w:val="26"/>
        </w:rPr>
        <w:t>sko</w:t>
      </w:r>
    </w:p>
    <w:p w:rsidR="00684303" w:rsidRPr="00AB38D7" w:rsidRDefault="00684303" w:rsidP="00AB38D7">
      <w:pPr>
        <w:widowControl/>
        <w:suppressAutoHyphens w:val="0"/>
        <w:spacing w:line="23" w:lineRule="atLeast"/>
        <w:jc w:val="both"/>
        <w:rPr>
          <w:rFonts w:eastAsia="Times New Roman"/>
          <w:lang w:val="de-DE"/>
        </w:rPr>
      </w:pPr>
    </w:p>
    <w:p w:rsidR="009D0A63" w:rsidRPr="009D0A63" w:rsidRDefault="00684303" w:rsidP="009D0A63">
      <w:pPr>
        <w:pStyle w:val="WW-Tekstpodstawowy2"/>
        <w:numPr>
          <w:ilvl w:val="0"/>
          <w:numId w:val="16"/>
        </w:numPr>
        <w:spacing w:line="23" w:lineRule="atLeast"/>
        <w:ind w:left="425" w:hanging="426"/>
        <w:jc w:val="both"/>
        <w:rPr>
          <w:b/>
          <w:bCs/>
          <w:sz w:val="26"/>
          <w:szCs w:val="26"/>
        </w:rPr>
      </w:pPr>
      <w:r w:rsidRPr="009D0A63">
        <w:rPr>
          <w:sz w:val="26"/>
          <w:szCs w:val="26"/>
        </w:rPr>
        <w:t>W związku z zapytaniem ofertowym na:</w:t>
      </w:r>
      <w:r w:rsidR="00051A37" w:rsidRPr="009D0A63">
        <w:rPr>
          <w:rStyle w:val="Teksttreci3"/>
          <w:rFonts w:cs="Times New Roman"/>
          <w:b w:val="0"/>
          <w:bCs w:val="0"/>
          <w:color w:val="000000"/>
          <w:sz w:val="26"/>
          <w:szCs w:val="26"/>
        </w:rPr>
        <w:t xml:space="preserve"> </w:t>
      </w:r>
      <w:r w:rsidR="002B0800" w:rsidRPr="009D0A63">
        <w:rPr>
          <w:b/>
          <w:bCs/>
          <w:sz w:val="26"/>
          <w:szCs w:val="26"/>
        </w:rPr>
        <w:t>,,</w:t>
      </w:r>
      <w:bookmarkStart w:id="0" w:name="_GoBack"/>
      <w:bookmarkEnd w:id="0"/>
      <w:r w:rsidR="005025C3">
        <w:rPr>
          <w:rFonts w:cs="Times New Roman"/>
          <w:b/>
          <w:bCs/>
          <w:i/>
          <w:sz w:val="26"/>
          <w:szCs w:val="26"/>
        </w:rPr>
        <w:t>Konserwacja rowów melioracyjnych na terenie Gminy i Miasta Nisko</w:t>
      </w:r>
      <w:r w:rsidR="00051A37" w:rsidRPr="009D0A63">
        <w:rPr>
          <w:rFonts w:cs="Times New Roman"/>
          <w:b/>
          <w:bCs/>
          <w:color w:val="000000"/>
          <w:sz w:val="26"/>
          <w:szCs w:val="26"/>
        </w:rPr>
        <w:t xml:space="preserve">” </w:t>
      </w:r>
      <w:r w:rsidRPr="009D0A63">
        <w:rPr>
          <w:sz w:val="26"/>
          <w:szCs w:val="26"/>
        </w:rPr>
        <w:t xml:space="preserve">oferujemy wykonanie </w:t>
      </w:r>
      <w:r w:rsidRPr="009D0A63">
        <w:rPr>
          <w:strike/>
          <w:sz w:val="26"/>
          <w:szCs w:val="26"/>
        </w:rPr>
        <w:t>dostawy</w:t>
      </w:r>
      <w:r w:rsidRPr="009D0A63">
        <w:rPr>
          <w:sz w:val="26"/>
          <w:szCs w:val="26"/>
        </w:rPr>
        <w:t>/</w:t>
      </w:r>
      <w:r w:rsidRPr="009D0A63">
        <w:rPr>
          <w:sz w:val="26"/>
          <w:szCs w:val="26"/>
          <w:u w:val="single"/>
        </w:rPr>
        <w:t>usługi</w:t>
      </w:r>
      <w:r w:rsidRPr="009D0A63">
        <w:rPr>
          <w:sz w:val="26"/>
          <w:szCs w:val="26"/>
        </w:rPr>
        <w:t>/</w:t>
      </w:r>
      <w:r w:rsidRPr="009D0A63">
        <w:rPr>
          <w:strike/>
          <w:sz w:val="26"/>
          <w:szCs w:val="26"/>
        </w:rPr>
        <w:t>roboty budowlanej</w:t>
      </w:r>
      <w:r w:rsidRPr="009D0A63">
        <w:rPr>
          <w:sz w:val="26"/>
          <w:szCs w:val="26"/>
        </w:rPr>
        <w:t xml:space="preserve"> (niepotrzebne skreślić), zgodnie z wymogami opisu przedmiotu zamówienia</w:t>
      </w:r>
      <w:r w:rsidR="009D0A63" w:rsidRPr="009D0A63">
        <w:rPr>
          <w:sz w:val="26"/>
          <w:szCs w:val="26"/>
        </w:rPr>
        <w:t>,</w:t>
      </w:r>
      <w:r w:rsidRPr="009D0A63">
        <w:rPr>
          <w:sz w:val="26"/>
          <w:szCs w:val="26"/>
        </w:rPr>
        <w:t xml:space="preserve"> </w:t>
      </w:r>
      <w:r w:rsidR="00D515EE" w:rsidRPr="009D0A63">
        <w:rPr>
          <w:kern w:val="0"/>
          <w:sz w:val="26"/>
          <w:szCs w:val="26"/>
        </w:rPr>
        <w:t>za cenę ryczałtową</w:t>
      </w:r>
      <w:r w:rsidR="009D0A63" w:rsidRPr="009D0A63">
        <w:rPr>
          <w:b/>
          <w:bCs/>
          <w:sz w:val="26"/>
          <w:szCs w:val="26"/>
        </w:rPr>
        <w:t>:</w:t>
      </w:r>
    </w:p>
    <w:p w:rsidR="009D0A63" w:rsidRPr="009D0A63" w:rsidRDefault="009D0A6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CF46B5" w:rsidRPr="009D0A63" w:rsidRDefault="0068430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  <w:r w:rsidRPr="009D0A63">
        <w:rPr>
          <w:b/>
          <w:kern w:val="0"/>
          <w:sz w:val="26"/>
          <w:szCs w:val="26"/>
        </w:rPr>
        <w:t>kwota brutto: ……………………………….. zł,</w:t>
      </w:r>
    </w:p>
    <w:p w:rsidR="00CF46B5" w:rsidRPr="009D0A63" w:rsidRDefault="00CF46B5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CF46B5" w:rsidRPr="009D0A63" w:rsidRDefault="0068430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  <w:r w:rsidRPr="009D0A63">
        <w:rPr>
          <w:b/>
          <w:kern w:val="0"/>
          <w:sz w:val="26"/>
          <w:szCs w:val="26"/>
        </w:rPr>
        <w:t>(słownie: ……</w:t>
      </w:r>
      <w:r w:rsidR="00CF46B5" w:rsidRPr="009D0A63">
        <w:rPr>
          <w:b/>
          <w:kern w:val="0"/>
          <w:sz w:val="26"/>
          <w:szCs w:val="26"/>
        </w:rPr>
        <w:t>………………………………………………………….………</w:t>
      </w:r>
      <w:r w:rsidR="009D0A63">
        <w:rPr>
          <w:b/>
          <w:kern w:val="0"/>
          <w:sz w:val="26"/>
          <w:szCs w:val="26"/>
        </w:rPr>
        <w:t>…</w:t>
      </w:r>
      <w:r w:rsidRPr="009D0A63">
        <w:rPr>
          <w:b/>
          <w:kern w:val="0"/>
          <w:sz w:val="26"/>
          <w:szCs w:val="26"/>
        </w:rPr>
        <w:t>….. zł).</w:t>
      </w:r>
    </w:p>
    <w:p w:rsidR="00CF46B5" w:rsidRPr="009D0A63" w:rsidRDefault="00CF46B5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684303" w:rsidRPr="00BF4030" w:rsidRDefault="00684303" w:rsidP="00BF4030">
      <w:pPr>
        <w:pStyle w:val="WW-Tekstpodstawowy2"/>
        <w:ind w:left="426"/>
        <w:jc w:val="both"/>
        <w:rPr>
          <w:rFonts w:cs="Times New Roman"/>
          <w:b/>
          <w:sz w:val="26"/>
          <w:szCs w:val="26"/>
        </w:rPr>
      </w:pPr>
      <w:r w:rsidRPr="009D0A63">
        <w:rPr>
          <w:sz w:val="26"/>
          <w:szCs w:val="26"/>
        </w:rPr>
        <w:t>Jest to łączna cena ofertowa przygotowana zgodnie z wymogami zapytania ofertowego z wsz</w:t>
      </w:r>
      <w:r w:rsidRPr="00BF4030">
        <w:rPr>
          <w:sz w:val="26"/>
          <w:szCs w:val="26"/>
        </w:rPr>
        <w:t>ystkimi opłatami koniecznymi do zakończenia realizacji zamówienia.</w:t>
      </w:r>
    </w:p>
    <w:p w:rsidR="007E6961" w:rsidRPr="00BF4030" w:rsidRDefault="007E6961" w:rsidP="00BF4030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</w:p>
    <w:p w:rsidR="009D0A63" w:rsidRPr="00BF4030" w:rsidRDefault="009D0A63" w:rsidP="00BF4030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  <w:r w:rsidRPr="00BF4030">
        <w:rPr>
          <w:rFonts w:eastAsia="Arial"/>
          <w:bCs/>
          <w:kern w:val="0"/>
          <w:sz w:val="26"/>
          <w:szCs w:val="26"/>
          <w:lang w:eastAsia="pl-PL"/>
        </w:rPr>
        <w:t>Powyższa kwota z podziałem na zadania przedstawia się następująco:</w:t>
      </w:r>
    </w:p>
    <w:p w:rsidR="00BF4030" w:rsidRPr="007B7E4C" w:rsidRDefault="00BF4030" w:rsidP="00BF4030">
      <w:pPr>
        <w:widowControl/>
        <w:numPr>
          <w:ilvl w:val="0"/>
          <w:numId w:val="32"/>
        </w:numPr>
        <w:tabs>
          <w:tab w:val="left" w:pos="5760"/>
        </w:tabs>
        <w:suppressAutoHyphens w:val="0"/>
        <w:contextualSpacing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bCs/>
          <w:kern w:val="0"/>
          <w:sz w:val="26"/>
          <w:szCs w:val="26"/>
          <w:lang w:eastAsia="pl-PL"/>
        </w:rPr>
        <w:t>Zadanie 1:</w:t>
      </w:r>
      <w:r w:rsidR="005025C3" w:rsidRPr="007B7E4C">
        <w:rPr>
          <w:rFonts w:eastAsia="Arial"/>
          <w:b/>
          <w:bCs/>
          <w:kern w:val="0"/>
          <w:sz w:val="26"/>
          <w:szCs w:val="26"/>
          <w:lang w:eastAsia="pl-PL"/>
        </w:rPr>
        <w:t xml:space="preserve"> </w:t>
      </w:r>
      <w:r w:rsidR="005025C3" w:rsidRPr="007B7E4C">
        <w:rPr>
          <w:b/>
          <w:bCs/>
          <w:iCs/>
          <w:color w:val="000000"/>
          <w:sz w:val="26"/>
          <w:szCs w:val="26"/>
        </w:rPr>
        <w:t>Konserwacja rowu melioracyjnego Cieśliczka na osiedlu Warchoły w Nisku</w:t>
      </w:r>
      <w:r w:rsidRPr="007B7E4C">
        <w:rPr>
          <w:rFonts w:eastAsia="Arial"/>
          <w:bCs/>
          <w:kern w:val="0"/>
          <w:sz w:val="26"/>
          <w:szCs w:val="26"/>
          <w:lang w:eastAsia="pl-PL"/>
        </w:rPr>
        <w:t xml:space="preserve"> </w:t>
      </w:r>
    </w:p>
    <w:p w:rsidR="00BF4030" w:rsidRPr="007B7E4C" w:rsidRDefault="00BF4030" w:rsidP="00BF4030">
      <w:pPr>
        <w:tabs>
          <w:tab w:val="left" w:pos="5760"/>
        </w:tabs>
        <w:suppressAutoHyphens w:val="0"/>
        <w:ind w:left="720"/>
        <w:contextualSpacing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Cs/>
          <w:kern w:val="0"/>
          <w:sz w:val="26"/>
          <w:szCs w:val="26"/>
          <w:lang w:eastAsia="pl-PL"/>
        </w:rPr>
        <w:t>- brutto: .................................zł,</w:t>
      </w:r>
    </w:p>
    <w:p w:rsidR="00BF4030" w:rsidRPr="007B7E4C" w:rsidRDefault="00BF4030" w:rsidP="00BF4030">
      <w:pPr>
        <w:tabs>
          <w:tab w:val="left" w:pos="5760"/>
        </w:tabs>
        <w:suppressAutoHyphens w:val="0"/>
        <w:snapToGrid w:val="0"/>
        <w:ind w:left="720"/>
        <w:contextualSpacing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Cs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BF4030" w:rsidRPr="007B7E4C" w:rsidRDefault="00BF4030" w:rsidP="00BF4030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>Zadanie 2:</w:t>
      </w:r>
      <w:r w:rsidR="005025C3" w:rsidRPr="007B7E4C">
        <w:rPr>
          <w:b/>
          <w:bCs/>
          <w:iCs/>
          <w:color w:val="000000"/>
          <w:sz w:val="26"/>
          <w:szCs w:val="26"/>
        </w:rPr>
        <w:t xml:space="preserve"> Konserwacja rowu otwartego na Osiedlu Malce w Nisku</w:t>
      </w:r>
      <w:r w:rsidRPr="007B7E4C">
        <w:rPr>
          <w:rFonts w:eastAsia="Arial"/>
          <w:kern w:val="0"/>
          <w:sz w:val="26"/>
          <w:szCs w:val="26"/>
          <w:lang w:eastAsia="pl-PL"/>
        </w:rPr>
        <w:t>.</w:t>
      </w:r>
    </w:p>
    <w:p w:rsidR="00BF4030" w:rsidRPr="007B7E4C" w:rsidRDefault="00BF4030" w:rsidP="00BF4030">
      <w:pPr>
        <w:widowControl/>
        <w:snapToGrid w:val="0"/>
        <w:ind w:left="720" w:right="-1"/>
        <w:contextualSpacing/>
        <w:jc w:val="both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Cs/>
          <w:kern w:val="0"/>
          <w:sz w:val="26"/>
          <w:szCs w:val="26"/>
          <w:lang w:eastAsia="pl-PL"/>
        </w:rPr>
        <w:t>- brutto: .................................zł,</w:t>
      </w:r>
    </w:p>
    <w:p w:rsidR="00BF4030" w:rsidRPr="007B7E4C" w:rsidRDefault="00BF4030" w:rsidP="00BF4030">
      <w:pPr>
        <w:widowControl/>
        <w:snapToGrid w:val="0"/>
        <w:ind w:left="720" w:right="-1"/>
        <w:contextualSpacing/>
        <w:jc w:val="both"/>
        <w:rPr>
          <w:rFonts w:eastAsia="Arial"/>
          <w:bCs/>
          <w:kern w:val="0"/>
          <w:sz w:val="26"/>
          <w:szCs w:val="26"/>
          <w:lang w:eastAsia="pl-PL"/>
        </w:rPr>
      </w:pPr>
      <w:r w:rsidRPr="007B7E4C">
        <w:rPr>
          <w:rFonts w:eastAsia="Arial"/>
          <w:bCs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BF4030" w:rsidP="00BF4030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3: </w:t>
      </w:r>
      <w:r w:rsidR="005025C3" w:rsidRPr="007B7E4C">
        <w:rPr>
          <w:b/>
          <w:bCs/>
          <w:iCs/>
          <w:color w:val="000000"/>
          <w:sz w:val="26"/>
          <w:szCs w:val="26"/>
        </w:rPr>
        <w:t xml:space="preserve">Konserwacja rowu Borowina i rowów opaskowych zbiornika retencyjnego na osiedlu </w:t>
      </w:r>
      <w:proofErr w:type="spellStart"/>
      <w:r w:rsidR="005025C3" w:rsidRPr="007B7E4C">
        <w:rPr>
          <w:b/>
          <w:bCs/>
          <w:iCs/>
          <w:color w:val="000000"/>
          <w:sz w:val="26"/>
          <w:szCs w:val="26"/>
        </w:rPr>
        <w:t>Podwolina</w:t>
      </w:r>
      <w:proofErr w:type="spellEnd"/>
      <w:r w:rsidR="005025C3" w:rsidRPr="007B7E4C">
        <w:rPr>
          <w:b/>
          <w:bCs/>
          <w:iCs/>
          <w:color w:val="000000"/>
          <w:sz w:val="26"/>
          <w:szCs w:val="26"/>
        </w:rPr>
        <w:t xml:space="preserve"> w Nisku</w:t>
      </w:r>
    </w:p>
    <w:p w:rsidR="00BF4030" w:rsidRPr="007B7E4C" w:rsidRDefault="00BF4030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BF4030" w:rsidRPr="007B7E4C" w:rsidRDefault="00BF4030" w:rsidP="00BF4030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BF4030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</w:p>
    <w:p w:rsidR="005025C3" w:rsidRPr="007B7E4C" w:rsidRDefault="00BF4030" w:rsidP="00BF4030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4: </w:t>
      </w:r>
      <w:r w:rsidR="005025C3" w:rsidRPr="007B7E4C">
        <w:rPr>
          <w:b/>
          <w:bCs/>
          <w:iCs/>
          <w:color w:val="000000"/>
          <w:sz w:val="26"/>
          <w:szCs w:val="26"/>
        </w:rPr>
        <w:t>Konserwacja rowu melioracyjnego na osiedlu Barce w Nisku</w:t>
      </w:r>
    </w:p>
    <w:p w:rsidR="00BF4030" w:rsidRPr="007B7E4C" w:rsidRDefault="00BF4030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BF4030" w:rsidRPr="007B7E4C" w:rsidRDefault="00BF4030" w:rsidP="00BF4030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5025C3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5: </w:t>
      </w:r>
      <w:r w:rsidRPr="007B7E4C">
        <w:rPr>
          <w:b/>
          <w:bCs/>
          <w:iCs/>
          <w:color w:val="000000"/>
          <w:sz w:val="26"/>
          <w:szCs w:val="26"/>
        </w:rPr>
        <w:t>Konserwacja rowu otwartego przy ul. Willowej w Nisku</w:t>
      </w:r>
    </w:p>
    <w:p w:rsidR="005025C3" w:rsidRPr="007B7E4C" w:rsidRDefault="005025C3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5025C3" w:rsidRPr="007B7E4C" w:rsidRDefault="005025C3" w:rsidP="005025C3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5025C3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6: </w:t>
      </w:r>
      <w:r w:rsidRPr="007B7E4C">
        <w:rPr>
          <w:b/>
          <w:bCs/>
          <w:iCs/>
          <w:color w:val="000000"/>
          <w:sz w:val="26"/>
          <w:szCs w:val="26"/>
        </w:rPr>
        <w:t>Konserwacja rowu otwartego w rejonie byłej kopalni w Nisku</w:t>
      </w:r>
      <w:r w:rsidR="008D1916">
        <w:rPr>
          <w:b/>
          <w:bCs/>
          <w:iCs/>
          <w:color w:val="000000"/>
          <w:sz w:val="26"/>
          <w:szCs w:val="26"/>
        </w:rPr>
        <w:t xml:space="preserve"> </w:t>
      </w:r>
    </w:p>
    <w:p w:rsidR="005025C3" w:rsidRPr="007B7E4C" w:rsidRDefault="005025C3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5025C3" w:rsidRPr="007B7E4C" w:rsidRDefault="005025C3" w:rsidP="005025C3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5025C3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7: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Konserwacja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rowu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otwartego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w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Nowosielcu</w:t>
      </w:r>
      <w:proofErr w:type="spellEnd"/>
    </w:p>
    <w:p w:rsidR="005025C3" w:rsidRPr="007B7E4C" w:rsidRDefault="005025C3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5025C3" w:rsidRPr="007B7E4C" w:rsidRDefault="005025C3" w:rsidP="005025C3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5025C3">
      <w:pPr>
        <w:widowControl/>
        <w:numPr>
          <w:ilvl w:val="0"/>
          <w:numId w:val="32"/>
        </w:numPr>
        <w:suppressAutoHyphens w:val="0"/>
        <w:snapToGrid w:val="0"/>
        <w:ind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b/>
          <w:kern w:val="0"/>
          <w:sz w:val="26"/>
          <w:szCs w:val="26"/>
          <w:lang w:eastAsia="pl-PL"/>
        </w:rPr>
        <w:t xml:space="preserve">Zadanie 8: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Konserwacja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rowu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otwartego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pomiędzy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ul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.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Wańkowicza</w:t>
      </w:r>
      <w:proofErr w:type="spellEnd"/>
      <w:r w:rsidRPr="007B7E4C">
        <w:rPr>
          <w:b/>
          <w:bCs/>
          <w:iCs/>
          <w:color w:val="000000"/>
          <w:sz w:val="26"/>
          <w:szCs w:val="26"/>
          <w:lang w:val="de-DE"/>
        </w:rPr>
        <w:t xml:space="preserve"> i </w:t>
      </w:r>
      <w:proofErr w:type="spellStart"/>
      <w:r w:rsidRPr="007B7E4C">
        <w:rPr>
          <w:b/>
          <w:bCs/>
          <w:iCs/>
          <w:color w:val="000000"/>
          <w:sz w:val="26"/>
          <w:szCs w:val="26"/>
          <w:lang w:val="de-DE"/>
        </w:rPr>
        <w:t>Osiedle</w:t>
      </w:r>
      <w:proofErr w:type="spellEnd"/>
    </w:p>
    <w:p w:rsidR="005025C3" w:rsidRPr="007B7E4C" w:rsidRDefault="005025C3" w:rsidP="005025C3">
      <w:pPr>
        <w:widowControl/>
        <w:suppressAutoHyphens w:val="0"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- brutto: .................................zł,</w:t>
      </w:r>
    </w:p>
    <w:p w:rsidR="005025C3" w:rsidRPr="007B7E4C" w:rsidRDefault="005025C3" w:rsidP="005025C3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  <w:r w:rsidRPr="007B7E4C">
        <w:rPr>
          <w:rFonts w:eastAsia="Arial"/>
          <w:kern w:val="0"/>
          <w:sz w:val="26"/>
          <w:szCs w:val="26"/>
          <w:lang w:eastAsia="pl-PL"/>
        </w:rPr>
        <w:t>(słownie: ........................................................................................................................),</w:t>
      </w:r>
    </w:p>
    <w:p w:rsidR="005025C3" w:rsidRPr="007B7E4C" w:rsidRDefault="005025C3" w:rsidP="00BF4030">
      <w:pPr>
        <w:widowControl/>
        <w:snapToGrid w:val="0"/>
        <w:ind w:left="720" w:right="-1"/>
        <w:contextualSpacing/>
        <w:jc w:val="both"/>
        <w:rPr>
          <w:rFonts w:eastAsia="Arial"/>
          <w:kern w:val="0"/>
          <w:sz w:val="26"/>
          <w:szCs w:val="26"/>
          <w:lang w:eastAsia="pl-PL"/>
        </w:rPr>
      </w:pPr>
    </w:p>
    <w:p w:rsidR="009D0A63" w:rsidRPr="00BF4030" w:rsidRDefault="009D0A63" w:rsidP="00BF4030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BF4030">
        <w:rPr>
          <w:rFonts w:ascii="Times New Roman" w:hAnsi="Times New Roman" w:cs="Times New Roman"/>
          <w:sz w:val="26"/>
          <w:szCs w:val="26"/>
        </w:rPr>
        <w:t xml:space="preserve">Oświadczamy, że: </w:t>
      </w:r>
    </w:p>
    <w:p w:rsidR="009D0A63" w:rsidRPr="00BF4030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BF4030">
        <w:rPr>
          <w:rFonts w:ascii="Times New Roman" w:hAnsi="Times New Roman" w:cs="Times New Roman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BF4030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BF4030">
        <w:rPr>
          <w:rFonts w:ascii="Times New Roman" w:hAnsi="Times New Roman" w:cs="Times New Roman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9D0A63" w:rsidRDefault="009D0A63" w:rsidP="00BF4030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BF4030">
        <w:rPr>
          <w:rFonts w:ascii="Times New Roman" w:hAnsi="Times New Roman" w:cs="Times New Roman"/>
          <w:sz w:val="26"/>
          <w:szCs w:val="26"/>
        </w:rPr>
        <w:t xml:space="preserve">zapoznałem/zapoznaliśmy się z warunkami umowy </w:t>
      </w:r>
      <w:r w:rsidRPr="00BF4030">
        <w:rPr>
          <w:rFonts w:ascii="Times New Roman" w:hAnsi="Times New Roman" w:cs="Times New Roman"/>
          <w:i/>
          <w:sz w:val="26"/>
          <w:szCs w:val="26"/>
        </w:rPr>
        <w:t>(projektem umowy dołączonym do zapytania ofertowego),</w:t>
      </w:r>
      <w:r w:rsidRPr="00BF4030">
        <w:rPr>
          <w:rFonts w:ascii="Times New Roman" w:hAnsi="Times New Roman" w:cs="Times New Roman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pieczęć Wykonawcy pieczęć wykonawcy Załącznik nr 6 do Regulaminu Formularz oferty 2 przez</w:t>
      </w:r>
      <w:r w:rsidRPr="009D0A63">
        <w:rPr>
          <w:rFonts w:ascii="Times New Roman" w:hAnsi="Times New Roman" w:cs="Times New Roman"/>
          <w:sz w:val="26"/>
          <w:szCs w:val="26"/>
        </w:rPr>
        <w:t xml:space="preserve"> Zamawiającego, </w:t>
      </w:r>
    </w:p>
    <w:p w:rsidR="009D0A63" w:rsidRPr="009D0A63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BF4030" w:rsidRDefault="009D0A63" w:rsidP="00BF4030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Oświadczamy, że wypełniliśmy obowiązki informacyjne przewidzia</w:t>
      </w:r>
      <w:r>
        <w:rPr>
          <w:rFonts w:ascii="Times New Roman" w:hAnsi="Times New Roman" w:cs="Times New Roman"/>
          <w:sz w:val="26"/>
          <w:szCs w:val="26"/>
        </w:rPr>
        <w:t>ne w art. 13 lub w art. 14 RODO</w:t>
      </w:r>
      <w:r>
        <w:rPr>
          <w:rStyle w:val="Odwoanieprzypisudolnego"/>
          <w:rFonts w:ascii="Times New Roman" w:hAnsi="Times New Roman"/>
          <w:sz w:val="26"/>
          <w:szCs w:val="26"/>
        </w:rPr>
        <w:footnoteReference w:id="1"/>
      </w:r>
      <w:r w:rsidRPr="009D0A63">
        <w:rPr>
          <w:rFonts w:ascii="Times New Roman" w:hAnsi="Times New Roman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Odwoanieprzypisudolnego"/>
          <w:rFonts w:ascii="Times New Roman" w:hAnsi="Times New Roman"/>
          <w:sz w:val="26"/>
          <w:szCs w:val="26"/>
        </w:rPr>
        <w:footnoteReference w:id="2"/>
      </w:r>
      <w:r w:rsidRPr="009D0A6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Przedmiot</w:t>
      </w:r>
      <w:r>
        <w:rPr>
          <w:rFonts w:ascii="Times New Roman" w:hAnsi="Times New Roman" w:cs="Times New Roman"/>
          <w:sz w:val="26"/>
          <w:szCs w:val="26"/>
        </w:rPr>
        <w:t xml:space="preserve"> zamówienia zamierzamy wykonać: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a) sami ……………………………………………. </w:t>
      </w:r>
    </w:p>
    <w:p w:rsidR="003F2697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D0A63">
        <w:rPr>
          <w:rFonts w:ascii="Times New Roman" w:hAnsi="Times New Roman" w:cs="Times New Roman"/>
          <w:sz w:val="26"/>
          <w:szCs w:val="26"/>
        </w:rPr>
        <w:t>b) przy pomocy podwykonawców (</w:t>
      </w:r>
      <w:r w:rsidRPr="009D0A63">
        <w:rPr>
          <w:rFonts w:ascii="Times New Roman" w:hAnsi="Times New Roman" w:cs="Times New Roman"/>
          <w:i/>
          <w:sz w:val="26"/>
          <w:szCs w:val="26"/>
        </w:rPr>
        <w:t>należy określić zakres zamówienia planowanego do realizacji przez podwykonawców):</w:t>
      </w:r>
    </w:p>
    <w:p w:rsid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…………………………………………………………………………………. </w:t>
      </w:r>
    </w:p>
    <w:p w:rsidR="005A782B" w:rsidRDefault="005A782B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5A782B" w:rsidRDefault="005A782B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5A782B" w:rsidRPr="009D0A63" w:rsidRDefault="005A782B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załącznikami do niniejszego formularza oferty są: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a) ……………………………..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b) …………………………….. </w:t>
      </w:r>
    </w:p>
    <w:p w:rsidR="009D0A63" w:rsidRPr="00CF46B5" w:rsidRDefault="009D0A6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684303" w:rsidP="00684303">
      <w:pPr>
        <w:jc w:val="both"/>
      </w:pP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CF46B5" w:rsidRPr="000E151F" w:rsidRDefault="00CF46B5" w:rsidP="000E151F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657282" w:rsidRDefault="00657282" w:rsidP="00684303">
      <w:pPr>
        <w:jc w:val="both"/>
      </w:pPr>
    </w:p>
    <w:p w:rsidR="005A782B" w:rsidRDefault="005A782B" w:rsidP="00684303">
      <w:pPr>
        <w:jc w:val="both"/>
      </w:pPr>
    </w:p>
    <w:p w:rsidR="005A782B" w:rsidRDefault="005A782B" w:rsidP="00684303">
      <w:pPr>
        <w:jc w:val="both"/>
      </w:pPr>
    </w:p>
    <w:p w:rsidR="00CF46B5" w:rsidRPr="00CF46B5" w:rsidRDefault="00684303" w:rsidP="00CF46B5">
      <w:pPr>
        <w:widowControl/>
        <w:suppressAutoHyphens w:val="0"/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</w:t>
      </w:r>
      <w:r w:rsidR="007E6961">
        <w:rPr>
          <w:rFonts w:eastAsia="Times New Roman"/>
          <w:i/>
        </w:rPr>
        <w:t>dpis osoby/osób uprawnionej/</w:t>
      </w:r>
      <w:proofErr w:type="spellStart"/>
      <w:r w:rsidR="007E6961">
        <w:rPr>
          <w:rFonts w:eastAsia="Times New Roman"/>
          <w:i/>
        </w:rPr>
        <w:t>ych</w:t>
      </w:r>
      <w:proofErr w:type="spellEnd"/>
      <w:r w:rsidR="007E6961">
        <w:rPr>
          <w:rFonts w:eastAsia="Times New Roman"/>
          <w:i/>
        </w:rPr>
        <w:t xml:space="preserve"> do składania oświadczeń woli w </w:t>
      </w:r>
      <w:r w:rsidRPr="00CF46B5">
        <w:rPr>
          <w:rFonts w:eastAsia="Times New Roman"/>
          <w:i/>
        </w:rPr>
        <w:t xml:space="preserve">imieniu Wykonawcy, </w:t>
      </w:r>
      <w:proofErr w:type="spellStart"/>
      <w:r w:rsidRPr="00CF46B5">
        <w:rPr>
          <w:rFonts w:eastAsia="Times New Roman"/>
          <w:i/>
        </w:rPr>
        <w:t>w</w:t>
      </w:r>
      <w:r w:rsidR="009D0A63">
        <w:rPr>
          <w:rFonts w:eastAsia="Times New Roman"/>
          <w:i/>
        </w:rPr>
        <w:t>g</w:t>
      </w:r>
      <w:proofErr w:type="spellEnd"/>
      <w:r w:rsidR="009D0A63">
        <w:rPr>
          <w:rFonts w:eastAsia="Times New Roman"/>
          <w:i/>
        </w:rPr>
        <w:t xml:space="preserve">. dokumentów rejestrowych lub </w:t>
      </w:r>
      <w:r w:rsidRPr="00CF46B5">
        <w:rPr>
          <w:rFonts w:eastAsia="Times New Roman"/>
          <w:i/>
        </w:rPr>
        <w:t>właściwego pełnomocnictwa</w:t>
      </w:r>
      <w:r w:rsidR="009D0A63">
        <w:rPr>
          <w:rFonts w:eastAsia="Times New Roman"/>
          <w:i/>
        </w:rPr>
        <w:t>.</w:t>
      </w:r>
    </w:p>
    <w:sectPr w:rsidR="00CF46B5" w:rsidRPr="00CF46B5" w:rsidSect="00C8359A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620" w:rsidRDefault="00B32620">
      <w:r>
        <w:separator/>
      </w:r>
    </w:p>
  </w:endnote>
  <w:endnote w:type="continuationSeparator" w:id="0">
    <w:p w:rsidR="00B32620" w:rsidRDefault="00B32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D0537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D0537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5524F3">
              <w:rPr>
                <w:b/>
                <w:bCs/>
                <w:noProof/>
                <w:sz w:val="22"/>
                <w:szCs w:val="22"/>
              </w:rPr>
              <w:t>3</w:t>
            </w:r>
            <w:r w:rsidR="00D05376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D0537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D0537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5524F3">
              <w:rPr>
                <w:b/>
                <w:bCs/>
                <w:noProof/>
                <w:sz w:val="22"/>
                <w:szCs w:val="22"/>
              </w:rPr>
              <w:t>3</w:t>
            </w:r>
            <w:r w:rsidR="00D05376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620" w:rsidRDefault="00B32620">
      <w:r>
        <w:separator/>
      </w:r>
    </w:p>
  </w:footnote>
  <w:footnote w:type="continuationSeparator" w:id="0">
    <w:p w:rsidR="00B32620" w:rsidRDefault="00B32620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0517E"/>
    <w:rsid w:val="0002255C"/>
    <w:rsid w:val="00023E69"/>
    <w:rsid w:val="00051A37"/>
    <w:rsid w:val="0008684D"/>
    <w:rsid w:val="0009442F"/>
    <w:rsid w:val="000B4C58"/>
    <w:rsid w:val="000C62A3"/>
    <w:rsid w:val="000D68AF"/>
    <w:rsid w:val="000E151F"/>
    <w:rsid w:val="00121F93"/>
    <w:rsid w:val="001247BD"/>
    <w:rsid w:val="00137F83"/>
    <w:rsid w:val="00155E83"/>
    <w:rsid w:val="00212DF8"/>
    <w:rsid w:val="00235746"/>
    <w:rsid w:val="00275292"/>
    <w:rsid w:val="002B0800"/>
    <w:rsid w:val="002B28FB"/>
    <w:rsid w:val="002D2174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40602"/>
    <w:rsid w:val="004B4976"/>
    <w:rsid w:val="004D4EE5"/>
    <w:rsid w:val="004D6E5E"/>
    <w:rsid w:val="004E02A0"/>
    <w:rsid w:val="004E4ED3"/>
    <w:rsid w:val="004E59F2"/>
    <w:rsid w:val="004E6291"/>
    <w:rsid w:val="005025C3"/>
    <w:rsid w:val="0050482C"/>
    <w:rsid w:val="00505396"/>
    <w:rsid w:val="00513DA5"/>
    <w:rsid w:val="005303B0"/>
    <w:rsid w:val="005524F3"/>
    <w:rsid w:val="00555B04"/>
    <w:rsid w:val="00585607"/>
    <w:rsid w:val="00586CAB"/>
    <w:rsid w:val="005A1C4C"/>
    <w:rsid w:val="005A782B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7282"/>
    <w:rsid w:val="00684303"/>
    <w:rsid w:val="006A2818"/>
    <w:rsid w:val="006B3E37"/>
    <w:rsid w:val="00727D8E"/>
    <w:rsid w:val="0075074C"/>
    <w:rsid w:val="0078026D"/>
    <w:rsid w:val="007827B5"/>
    <w:rsid w:val="007A50E5"/>
    <w:rsid w:val="007B045C"/>
    <w:rsid w:val="007B5835"/>
    <w:rsid w:val="007B60B6"/>
    <w:rsid w:val="007B7E4C"/>
    <w:rsid w:val="007D0813"/>
    <w:rsid w:val="007E06B3"/>
    <w:rsid w:val="007E37A3"/>
    <w:rsid w:val="007E6961"/>
    <w:rsid w:val="00803640"/>
    <w:rsid w:val="0080380F"/>
    <w:rsid w:val="00805EF7"/>
    <w:rsid w:val="0085086A"/>
    <w:rsid w:val="008D1916"/>
    <w:rsid w:val="008D21EC"/>
    <w:rsid w:val="008D3A18"/>
    <w:rsid w:val="008E1A74"/>
    <w:rsid w:val="008E2E9D"/>
    <w:rsid w:val="008F1962"/>
    <w:rsid w:val="008F6F75"/>
    <w:rsid w:val="00923E73"/>
    <w:rsid w:val="00923FBC"/>
    <w:rsid w:val="00950C70"/>
    <w:rsid w:val="00951FD5"/>
    <w:rsid w:val="009621F4"/>
    <w:rsid w:val="00997D3D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32620"/>
    <w:rsid w:val="00B444C7"/>
    <w:rsid w:val="00B501D1"/>
    <w:rsid w:val="00B50200"/>
    <w:rsid w:val="00B506BA"/>
    <w:rsid w:val="00B51D8C"/>
    <w:rsid w:val="00B63079"/>
    <w:rsid w:val="00B70E9D"/>
    <w:rsid w:val="00B72C52"/>
    <w:rsid w:val="00B731ED"/>
    <w:rsid w:val="00B80565"/>
    <w:rsid w:val="00B8567C"/>
    <w:rsid w:val="00BC53CC"/>
    <w:rsid w:val="00BD083D"/>
    <w:rsid w:val="00BF4030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05376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018E"/>
    <w:rsid w:val="00E74D2F"/>
    <w:rsid w:val="00E909C3"/>
    <w:rsid w:val="00E94033"/>
    <w:rsid w:val="00EA2008"/>
    <w:rsid w:val="00EC0977"/>
    <w:rsid w:val="00EC3D5D"/>
    <w:rsid w:val="00EC7448"/>
    <w:rsid w:val="00ED2609"/>
    <w:rsid w:val="00ED78F1"/>
    <w:rsid w:val="00EE04D9"/>
    <w:rsid w:val="00F156ED"/>
    <w:rsid w:val="00F42DC7"/>
    <w:rsid w:val="00F66C52"/>
    <w:rsid w:val="00FB0628"/>
    <w:rsid w:val="00FD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376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05376"/>
  </w:style>
  <w:style w:type="character" w:customStyle="1" w:styleId="WW8Num1z1">
    <w:name w:val="WW8Num1z1"/>
    <w:rsid w:val="00D05376"/>
  </w:style>
  <w:style w:type="character" w:customStyle="1" w:styleId="WW8Num1z2">
    <w:name w:val="WW8Num1z2"/>
    <w:rsid w:val="00D05376"/>
  </w:style>
  <w:style w:type="character" w:customStyle="1" w:styleId="WW8Num1z3">
    <w:name w:val="WW8Num1z3"/>
    <w:rsid w:val="00D05376"/>
  </w:style>
  <w:style w:type="character" w:customStyle="1" w:styleId="WW8Num1z4">
    <w:name w:val="WW8Num1z4"/>
    <w:rsid w:val="00D05376"/>
  </w:style>
  <w:style w:type="character" w:customStyle="1" w:styleId="WW8Num1z5">
    <w:name w:val="WW8Num1z5"/>
    <w:rsid w:val="00D05376"/>
  </w:style>
  <w:style w:type="character" w:customStyle="1" w:styleId="WW8Num1z6">
    <w:name w:val="WW8Num1z6"/>
    <w:rsid w:val="00D05376"/>
  </w:style>
  <w:style w:type="character" w:customStyle="1" w:styleId="WW8Num1z7">
    <w:name w:val="WW8Num1z7"/>
    <w:rsid w:val="00D05376"/>
  </w:style>
  <w:style w:type="character" w:customStyle="1" w:styleId="WW8Num1z8">
    <w:name w:val="WW8Num1z8"/>
    <w:rsid w:val="00D05376"/>
  </w:style>
  <w:style w:type="character" w:customStyle="1" w:styleId="WW8Num2z0">
    <w:name w:val="WW8Num2z0"/>
    <w:rsid w:val="00D05376"/>
  </w:style>
  <w:style w:type="character" w:customStyle="1" w:styleId="WW8Num2z1">
    <w:name w:val="WW8Num2z1"/>
    <w:rsid w:val="00D05376"/>
  </w:style>
  <w:style w:type="character" w:customStyle="1" w:styleId="WW8Num2z2">
    <w:name w:val="WW8Num2z2"/>
    <w:rsid w:val="00D05376"/>
  </w:style>
  <w:style w:type="character" w:customStyle="1" w:styleId="WW8Num2z3">
    <w:name w:val="WW8Num2z3"/>
    <w:rsid w:val="00D05376"/>
  </w:style>
  <w:style w:type="character" w:customStyle="1" w:styleId="WW8Num2z4">
    <w:name w:val="WW8Num2z4"/>
    <w:rsid w:val="00D05376"/>
  </w:style>
  <w:style w:type="character" w:customStyle="1" w:styleId="WW8Num2z5">
    <w:name w:val="WW8Num2z5"/>
    <w:rsid w:val="00D05376"/>
  </w:style>
  <w:style w:type="character" w:customStyle="1" w:styleId="WW8Num2z6">
    <w:name w:val="WW8Num2z6"/>
    <w:rsid w:val="00D05376"/>
  </w:style>
  <w:style w:type="character" w:customStyle="1" w:styleId="WW8Num2z7">
    <w:name w:val="WW8Num2z7"/>
    <w:rsid w:val="00D05376"/>
  </w:style>
  <w:style w:type="character" w:customStyle="1" w:styleId="WW8Num2z8">
    <w:name w:val="WW8Num2z8"/>
    <w:rsid w:val="00D05376"/>
  </w:style>
  <w:style w:type="character" w:customStyle="1" w:styleId="WW8Num3z0">
    <w:name w:val="WW8Num3z0"/>
    <w:rsid w:val="00D05376"/>
  </w:style>
  <w:style w:type="character" w:customStyle="1" w:styleId="WW8Num3z1">
    <w:name w:val="WW8Num3z1"/>
    <w:rsid w:val="00D05376"/>
  </w:style>
  <w:style w:type="character" w:customStyle="1" w:styleId="WW8Num3z2">
    <w:name w:val="WW8Num3z2"/>
    <w:rsid w:val="00D05376"/>
  </w:style>
  <w:style w:type="character" w:customStyle="1" w:styleId="WW8Num3z3">
    <w:name w:val="WW8Num3z3"/>
    <w:rsid w:val="00D05376"/>
  </w:style>
  <w:style w:type="character" w:customStyle="1" w:styleId="WW8Num3z4">
    <w:name w:val="WW8Num3z4"/>
    <w:rsid w:val="00D05376"/>
  </w:style>
  <w:style w:type="character" w:customStyle="1" w:styleId="WW8Num3z5">
    <w:name w:val="WW8Num3z5"/>
    <w:rsid w:val="00D05376"/>
  </w:style>
  <w:style w:type="character" w:customStyle="1" w:styleId="WW8Num3z6">
    <w:name w:val="WW8Num3z6"/>
    <w:rsid w:val="00D05376"/>
  </w:style>
  <w:style w:type="character" w:customStyle="1" w:styleId="WW8Num3z7">
    <w:name w:val="WW8Num3z7"/>
    <w:rsid w:val="00D05376"/>
  </w:style>
  <w:style w:type="character" w:customStyle="1" w:styleId="WW8Num3z8">
    <w:name w:val="WW8Num3z8"/>
    <w:rsid w:val="00D05376"/>
  </w:style>
  <w:style w:type="character" w:customStyle="1" w:styleId="WW8Num4z0">
    <w:name w:val="WW8Num4z0"/>
    <w:rsid w:val="00D05376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D05376"/>
    <w:rPr>
      <w:rFonts w:eastAsia="Lucida Sans Unicode" w:hint="default"/>
    </w:rPr>
  </w:style>
  <w:style w:type="character" w:customStyle="1" w:styleId="WW8Num5z1">
    <w:name w:val="WW8Num5z1"/>
    <w:rsid w:val="00D05376"/>
  </w:style>
  <w:style w:type="character" w:customStyle="1" w:styleId="WW8Num5z2">
    <w:name w:val="WW8Num5z2"/>
    <w:rsid w:val="00D05376"/>
  </w:style>
  <w:style w:type="character" w:customStyle="1" w:styleId="WW8Num5z3">
    <w:name w:val="WW8Num5z3"/>
    <w:rsid w:val="00D05376"/>
  </w:style>
  <w:style w:type="character" w:customStyle="1" w:styleId="WW8Num5z4">
    <w:name w:val="WW8Num5z4"/>
    <w:rsid w:val="00D05376"/>
  </w:style>
  <w:style w:type="character" w:customStyle="1" w:styleId="WW8Num5z5">
    <w:name w:val="WW8Num5z5"/>
    <w:rsid w:val="00D05376"/>
  </w:style>
  <w:style w:type="character" w:customStyle="1" w:styleId="WW8Num5z6">
    <w:name w:val="WW8Num5z6"/>
    <w:rsid w:val="00D05376"/>
  </w:style>
  <w:style w:type="character" w:customStyle="1" w:styleId="WW8Num5z7">
    <w:name w:val="WW8Num5z7"/>
    <w:rsid w:val="00D05376"/>
  </w:style>
  <w:style w:type="character" w:customStyle="1" w:styleId="WW8Num5z8">
    <w:name w:val="WW8Num5z8"/>
    <w:rsid w:val="00D05376"/>
  </w:style>
  <w:style w:type="character" w:customStyle="1" w:styleId="WW8Num6z0">
    <w:name w:val="WW8Num6z0"/>
    <w:rsid w:val="00D05376"/>
  </w:style>
  <w:style w:type="character" w:customStyle="1" w:styleId="WW8Num6z1">
    <w:name w:val="WW8Num6z1"/>
    <w:rsid w:val="00D05376"/>
  </w:style>
  <w:style w:type="character" w:customStyle="1" w:styleId="WW8Num6z2">
    <w:name w:val="WW8Num6z2"/>
    <w:rsid w:val="00D05376"/>
  </w:style>
  <w:style w:type="character" w:customStyle="1" w:styleId="WW8Num6z3">
    <w:name w:val="WW8Num6z3"/>
    <w:rsid w:val="00D05376"/>
  </w:style>
  <w:style w:type="character" w:customStyle="1" w:styleId="WW8Num6z4">
    <w:name w:val="WW8Num6z4"/>
    <w:rsid w:val="00D05376"/>
  </w:style>
  <w:style w:type="character" w:customStyle="1" w:styleId="WW8Num6z5">
    <w:name w:val="WW8Num6z5"/>
    <w:rsid w:val="00D05376"/>
  </w:style>
  <w:style w:type="character" w:customStyle="1" w:styleId="WW8Num6z6">
    <w:name w:val="WW8Num6z6"/>
    <w:rsid w:val="00D05376"/>
  </w:style>
  <w:style w:type="character" w:customStyle="1" w:styleId="WW8Num6z7">
    <w:name w:val="WW8Num6z7"/>
    <w:rsid w:val="00D05376"/>
  </w:style>
  <w:style w:type="character" w:customStyle="1" w:styleId="WW8Num6z8">
    <w:name w:val="WW8Num6z8"/>
    <w:rsid w:val="00D05376"/>
  </w:style>
  <w:style w:type="character" w:customStyle="1" w:styleId="WW8Num7z0">
    <w:name w:val="WW8Num7z0"/>
    <w:rsid w:val="00D05376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D05376"/>
    <w:rPr>
      <w:rFonts w:ascii="Courier New" w:hAnsi="Courier New" w:cs="Courier New" w:hint="default"/>
    </w:rPr>
  </w:style>
  <w:style w:type="character" w:customStyle="1" w:styleId="WW8Num7z2">
    <w:name w:val="WW8Num7z2"/>
    <w:rsid w:val="00D05376"/>
    <w:rPr>
      <w:rFonts w:ascii="Wingdings" w:hAnsi="Wingdings" w:cs="Wingdings" w:hint="default"/>
    </w:rPr>
  </w:style>
  <w:style w:type="character" w:customStyle="1" w:styleId="WW8Num7z3">
    <w:name w:val="WW8Num7z3"/>
    <w:rsid w:val="00D05376"/>
    <w:rPr>
      <w:rFonts w:ascii="Symbol" w:hAnsi="Symbol" w:cs="Symbol" w:hint="default"/>
    </w:rPr>
  </w:style>
  <w:style w:type="character" w:customStyle="1" w:styleId="WW8Num8z0">
    <w:name w:val="WW8Num8z0"/>
    <w:rsid w:val="00D05376"/>
  </w:style>
  <w:style w:type="character" w:customStyle="1" w:styleId="WW8Num8z1">
    <w:name w:val="WW8Num8z1"/>
    <w:rsid w:val="00D05376"/>
  </w:style>
  <w:style w:type="character" w:customStyle="1" w:styleId="WW8Num8z2">
    <w:name w:val="WW8Num8z2"/>
    <w:rsid w:val="00D05376"/>
  </w:style>
  <w:style w:type="character" w:customStyle="1" w:styleId="WW8Num8z3">
    <w:name w:val="WW8Num8z3"/>
    <w:rsid w:val="00D05376"/>
  </w:style>
  <w:style w:type="character" w:customStyle="1" w:styleId="WW8Num8z4">
    <w:name w:val="WW8Num8z4"/>
    <w:rsid w:val="00D05376"/>
  </w:style>
  <w:style w:type="character" w:customStyle="1" w:styleId="WW8Num8z5">
    <w:name w:val="WW8Num8z5"/>
    <w:rsid w:val="00D05376"/>
  </w:style>
  <w:style w:type="character" w:customStyle="1" w:styleId="WW8Num8z6">
    <w:name w:val="WW8Num8z6"/>
    <w:rsid w:val="00D05376"/>
  </w:style>
  <w:style w:type="character" w:customStyle="1" w:styleId="WW8Num8z7">
    <w:name w:val="WW8Num8z7"/>
    <w:rsid w:val="00D05376"/>
  </w:style>
  <w:style w:type="character" w:customStyle="1" w:styleId="WW8Num8z8">
    <w:name w:val="WW8Num8z8"/>
    <w:rsid w:val="00D05376"/>
  </w:style>
  <w:style w:type="character" w:customStyle="1" w:styleId="WW8NumSt8z0">
    <w:name w:val="WW8NumSt8z0"/>
    <w:rsid w:val="00D05376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D05376"/>
  </w:style>
  <w:style w:type="character" w:customStyle="1" w:styleId="Absatz-Standardschriftart">
    <w:name w:val="Absatz-Standardschriftart"/>
    <w:rsid w:val="00D05376"/>
  </w:style>
  <w:style w:type="character" w:customStyle="1" w:styleId="WW-Absatz-Standardschriftart">
    <w:name w:val="WW-Absatz-Standardschriftart"/>
    <w:rsid w:val="00D05376"/>
  </w:style>
  <w:style w:type="character" w:customStyle="1" w:styleId="NagwekZnak">
    <w:name w:val="Nagłówek Znak"/>
    <w:rsid w:val="00D05376"/>
    <w:rPr>
      <w:sz w:val="24"/>
      <w:szCs w:val="24"/>
    </w:rPr>
  </w:style>
  <w:style w:type="character" w:styleId="Hipercze">
    <w:name w:val="Hyperlink"/>
    <w:rsid w:val="00D05376"/>
    <w:rPr>
      <w:color w:val="0000FF"/>
      <w:u w:val="single"/>
    </w:rPr>
  </w:style>
  <w:style w:type="character" w:customStyle="1" w:styleId="StopkaZnak">
    <w:name w:val="Stopka Znak"/>
    <w:uiPriority w:val="99"/>
    <w:rsid w:val="00D05376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D05376"/>
    <w:rPr>
      <w:vertAlign w:val="superscript"/>
    </w:rPr>
  </w:style>
  <w:style w:type="character" w:customStyle="1" w:styleId="Znakinumeracji">
    <w:name w:val="Znaki numeracji"/>
    <w:rsid w:val="00D05376"/>
  </w:style>
  <w:style w:type="paragraph" w:customStyle="1" w:styleId="Nagwek2">
    <w:name w:val="Nagłówek2"/>
    <w:basedOn w:val="Normalny"/>
    <w:next w:val="Tekstpodstawowy"/>
    <w:rsid w:val="00D0537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D05376"/>
    <w:pPr>
      <w:spacing w:after="120"/>
    </w:pPr>
  </w:style>
  <w:style w:type="paragraph" w:styleId="Lista">
    <w:name w:val="List"/>
    <w:basedOn w:val="Tekstpodstawowy"/>
    <w:rsid w:val="00D05376"/>
    <w:rPr>
      <w:rFonts w:cs="Tahoma"/>
    </w:rPr>
  </w:style>
  <w:style w:type="paragraph" w:customStyle="1" w:styleId="Podpis2">
    <w:name w:val="Podpis2"/>
    <w:basedOn w:val="Normalny"/>
    <w:rsid w:val="00D0537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05376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D053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05376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D05376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D05376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D05376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D0537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F8FEB-EB8D-408C-990A-1E1A388D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2021-07-28T06:30:00Z</cp:lastPrinted>
  <dcterms:created xsi:type="dcterms:W3CDTF">2021-03-02T13:52:00Z</dcterms:created>
  <dcterms:modified xsi:type="dcterms:W3CDTF">2021-07-28T06:31:00Z</dcterms:modified>
</cp:coreProperties>
</file>