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333536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Pr="00CE6355" w:rsidRDefault="00B56AFC" w:rsidP="00CE6355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333536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CE6355" w:rsidRPr="00CE6355">
        <w:rPr>
          <w:b/>
          <w:bCs/>
        </w:rPr>
        <w:t>Wycinka i pielęgnacja drzew na mieniu gminnym 2021</w:t>
      </w:r>
      <w:r w:rsidR="00CE6355">
        <w:rPr>
          <w:b/>
          <w:bCs/>
        </w:rPr>
        <w:t>.</w:t>
      </w:r>
      <w:r w:rsidR="00333536" w:rsidRPr="00CE6355">
        <w:rPr>
          <w:b/>
          <w:bCs/>
        </w:rPr>
        <w:t xml:space="preserve"> </w:t>
      </w:r>
    </w:p>
    <w:p w:rsidR="00655844" w:rsidRPr="00A47E95" w:rsidRDefault="008036BE" w:rsidP="006B3E7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803B90" w:rsidRPr="00CE6355" w:rsidRDefault="001726F0" w:rsidP="00CE6355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E33D2E" w:rsidRPr="00CE6355" w:rsidRDefault="00876CEA" w:rsidP="00CE6355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>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Pr="00333536" w:rsidRDefault="001726F0" w:rsidP="00CE6355">
      <w:pPr>
        <w:pStyle w:val="Nagwek2"/>
        <w:keepNext w:val="0"/>
        <w:widowControl w:val="0"/>
        <w:spacing w:before="0" w:after="0"/>
        <w:ind w:left="426"/>
        <w:jc w:val="both"/>
        <w:rPr>
          <w:rFonts w:ascii="Times New Roman" w:hAnsi="Times New Roman"/>
          <w:b w:val="0"/>
          <w:sz w:val="24"/>
          <w:szCs w:val="24"/>
        </w:rPr>
      </w:pPr>
      <w:r w:rsidRPr="00333536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333536">
        <w:rPr>
          <w:rFonts w:ascii="Times New Roman" w:hAnsi="Times New Roman"/>
          <w:b w:val="0"/>
          <w:sz w:val="24"/>
          <w:szCs w:val="24"/>
        </w:rPr>
        <w:t>(</w:t>
      </w:r>
      <w:r w:rsidR="006B3E7B" w:rsidRPr="00333536">
        <w:rPr>
          <w:rFonts w:ascii="Times New Roman" w:hAnsi="Times New Roman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333536">
        <w:rPr>
          <w:rFonts w:ascii="Times New Roman" w:hAnsi="Times New Roman"/>
          <w:b w:val="0"/>
          <w:sz w:val="24"/>
          <w:szCs w:val="24"/>
        </w:rPr>
        <w:t>)</w:t>
      </w:r>
    </w:p>
    <w:p w:rsidR="00CE6355" w:rsidRDefault="00CE6355" w:rsidP="006B3E7B"/>
    <w:p w:rsidR="00CE6355" w:rsidRPr="00CE6355" w:rsidRDefault="00CE6355" w:rsidP="00CE6355">
      <w:pPr>
        <w:ind w:left="426"/>
        <w:rPr>
          <w:u w:val="single"/>
        </w:rPr>
      </w:pPr>
      <w:r w:rsidRPr="00CE6355">
        <w:rPr>
          <w:u w:val="single"/>
        </w:rPr>
        <w:t xml:space="preserve">W/w </w:t>
      </w:r>
      <w:r w:rsidR="0063012F">
        <w:rPr>
          <w:u w:val="single"/>
        </w:rPr>
        <w:t>cena</w:t>
      </w:r>
      <w:r w:rsidRPr="00CE6355">
        <w:rPr>
          <w:u w:val="single"/>
        </w:rPr>
        <w:t xml:space="preserve"> </w:t>
      </w:r>
      <w:r w:rsidR="0063012F">
        <w:rPr>
          <w:u w:val="single"/>
        </w:rPr>
        <w:t>z podziałem</w:t>
      </w:r>
      <w:r w:rsidRPr="00CE6355">
        <w:rPr>
          <w:u w:val="single"/>
        </w:rPr>
        <w:t xml:space="preserve"> na Zadania kształtuje się następująco:</w:t>
      </w:r>
      <w:bookmarkStart w:id="0" w:name="_GoBack"/>
      <w:bookmarkEnd w:id="0"/>
    </w:p>
    <w:p w:rsidR="00CE6355" w:rsidRPr="00CE6355" w:rsidRDefault="00CE6355" w:rsidP="00CE6355">
      <w:pPr>
        <w:numPr>
          <w:ilvl w:val="0"/>
          <w:numId w:val="20"/>
        </w:numPr>
        <w:ind w:left="426" w:hanging="426"/>
        <w:rPr>
          <w:b/>
        </w:rPr>
      </w:pPr>
      <w:r w:rsidRPr="00CE6355">
        <w:rPr>
          <w:b/>
        </w:rPr>
        <w:t>Zadanie nr 1: Wykonanie wycinki drzew</w:t>
      </w:r>
      <w:r>
        <w:rPr>
          <w:b/>
        </w:rPr>
        <w:t xml:space="preserve"> (326szt. + 27szt)</w:t>
      </w:r>
      <w:r w:rsidRPr="00CE6355">
        <w:rPr>
          <w:b/>
        </w:rPr>
        <w:t xml:space="preserve"> </w:t>
      </w:r>
    </w:p>
    <w:p w:rsidR="00CE6355" w:rsidRPr="00CE6355" w:rsidRDefault="00CE6355" w:rsidP="00CE6355">
      <w:pPr>
        <w:spacing w:line="23" w:lineRule="atLeast"/>
        <w:ind w:left="426"/>
        <w:jc w:val="both"/>
      </w:pPr>
      <w:r w:rsidRPr="00CE6355">
        <w:rPr>
          <w:bCs/>
        </w:rPr>
        <w:t>Cena brutto: ……………</w:t>
      </w:r>
      <w:r>
        <w:rPr>
          <w:bCs/>
        </w:rPr>
        <w:t>……………………………………</w:t>
      </w:r>
      <w:r w:rsidRPr="00CE6355">
        <w:rPr>
          <w:bCs/>
        </w:rPr>
        <w:t>…… zł,</w:t>
      </w:r>
    </w:p>
    <w:p w:rsidR="00CE6355" w:rsidRDefault="00CE6355" w:rsidP="00CE6355">
      <w:pPr>
        <w:spacing w:line="23" w:lineRule="atLeast"/>
        <w:ind w:left="426"/>
        <w:jc w:val="both"/>
      </w:pPr>
      <w:r w:rsidRPr="00A47E95">
        <w:t>słownie cena brutto: (………………………………………………………..…….</w:t>
      </w:r>
      <w:r>
        <w:t>…………....</w:t>
      </w:r>
    </w:p>
    <w:p w:rsidR="00CE6355" w:rsidRPr="00A47E95" w:rsidRDefault="00CE6355" w:rsidP="00CE6355">
      <w:pPr>
        <w:spacing w:line="23" w:lineRule="atLeast"/>
        <w:ind w:left="426"/>
        <w:jc w:val="both"/>
      </w:pPr>
      <w:r w:rsidRPr="00A47E95">
        <w:t>………………………………………………………..…….…</w:t>
      </w:r>
      <w:r>
        <w:t>………………………………….)</w:t>
      </w:r>
    </w:p>
    <w:p w:rsidR="00CE6355" w:rsidRPr="00CE6355" w:rsidRDefault="00CE6355" w:rsidP="00CE6355">
      <w:pPr>
        <w:numPr>
          <w:ilvl w:val="0"/>
          <w:numId w:val="20"/>
        </w:numPr>
        <w:ind w:left="426" w:hanging="426"/>
        <w:rPr>
          <w:b/>
        </w:rPr>
      </w:pPr>
      <w:r>
        <w:rPr>
          <w:b/>
        </w:rPr>
        <w:t>Zadanie nr 2</w:t>
      </w:r>
      <w:r w:rsidRPr="00CE6355">
        <w:rPr>
          <w:b/>
        </w:rPr>
        <w:t xml:space="preserve">: </w:t>
      </w:r>
      <w:r w:rsidRPr="00CE6355">
        <w:rPr>
          <w:b/>
          <w:bCs/>
          <w:lang w:val="x-none"/>
        </w:rPr>
        <w:t>Frezowanie 326 sztuk pni drzew</w:t>
      </w:r>
    </w:p>
    <w:p w:rsidR="00CE6355" w:rsidRPr="00CE6355" w:rsidRDefault="00CE6355" w:rsidP="00CE6355">
      <w:pPr>
        <w:spacing w:line="23" w:lineRule="atLeast"/>
        <w:ind w:left="426"/>
        <w:jc w:val="both"/>
      </w:pPr>
      <w:r w:rsidRPr="00CE6355">
        <w:rPr>
          <w:bCs/>
        </w:rPr>
        <w:t>Cena brutto: ………</w:t>
      </w:r>
      <w:r>
        <w:rPr>
          <w:bCs/>
        </w:rPr>
        <w:t>…………………………………….</w:t>
      </w:r>
      <w:r w:rsidRPr="00CE6355">
        <w:rPr>
          <w:bCs/>
        </w:rPr>
        <w:t>………… zł,</w:t>
      </w:r>
    </w:p>
    <w:p w:rsidR="0063012F" w:rsidRDefault="0063012F" w:rsidP="0063012F">
      <w:pPr>
        <w:spacing w:line="23" w:lineRule="atLeast"/>
        <w:ind w:left="426"/>
        <w:jc w:val="both"/>
      </w:pPr>
      <w:r w:rsidRPr="00A47E95">
        <w:t>słownie cena brutto: (………………………………………………………..…….</w:t>
      </w:r>
      <w:r>
        <w:t>…………....</w:t>
      </w:r>
    </w:p>
    <w:p w:rsidR="0063012F" w:rsidRPr="00A47E95" w:rsidRDefault="0063012F" w:rsidP="0063012F">
      <w:pPr>
        <w:spacing w:line="23" w:lineRule="atLeast"/>
        <w:ind w:left="426"/>
        <w:jc w:val="both"/>
      </w:pPr>
      <w:r w:rsidRPr="00A47E95">
        <w:t>………………………………………………………..…….…</w:t>
      </w:r>
      <w:r>
        <w:t>………………………………….)</w:t>
      </w:r>
    </w:p>
    <w:p w:rsidR="00CE6355" w:rsidRPr="00CE6355" w:rsidRDefault="00CE6355" w:rsidP="00CE6355">
      <w:pPr>
        <w:numPr>
          <w:ilvl w:val="0"/>
          <w:numId w:val="20"/>
        </w:numPr>
        <w:ind w:left="426" w:hanging="426"/>
        <w:rPr>
          <w:b/>
          <w:bCs/>
          <w:lang w:val="x-none"/>
        </w:rPr>
      </w:pPr>
      <w:r>
        <w:rPr>
          <w:b/>
        </w:rPr>
        <w:t>Zadanie nr 3</w:t>
      </w:r>
      <w:r w:rsidRPr="00CE6355">
        <w:rPr>
          <w:b/>
        </w:rPr>
        <w:t xml:space="preserve">: </w:t>
      </w:r>
      <w:r w:rsidRPr="00CE6355">
        <w:rPr>
          <w:b/>
          <w:bCs/>
          <w:lang w:val="x-none"/>
        </w:rPr>
        <w:t xml:space="preserve">usuniecie zakrzaczeń z całości działek </w:t>
      </w:r>
      <w:r w:rsidRPr="00CE6355">
        <w:rPr>
          <w:b/>
          <w:bCs/>
        </w:rPr>
        <w:t xml:space="preserve">nr ewid. </w:t>
      </w:r>
      <w:r w:rsidRPr="00CE6355">
        <w:rPr>
          <w:b/>
          <w:bCs/>
          <w:lang w:val="x-none"/>
        </w:rPr>
        <w:t>1621/7 i 1568/12 w Nisku</w:t>
      </w:r>
    </w:p>
    <w:p w:rsidR="00CE6355" w:rsidRPr="00CE6355" w:rsidRDefault="00CE6355" w:rsidP="00CE6355">
      <w:pPr>
        <w:spacing w:line="23" w:lineRule="atLeast"/>
        <w:ind w:left="426"/>
        <w:jc w:val="both"/>
      </w:pPr>
      <w:r w:rsidRPr="00CE6355">
        <w:rPr>
          <w:bCs/>
        </w:rPr>
        <w:t>Cena brutto: ………………</w:t>
      </w:r>
      <w:r>
        <w:rPr>
          <w:bCs/>
        </w:rPr>
        <w:t>……………………………………</w:t>
      </w:r>
      <w:r w:rsidRPr="00CE6355">
        <w:rPr>
          <w:bCs/>
        </w:rPr>
        <w:t>… zł,</w:t>
      </w:r>
    </w:p>
    <w:p w:rsidR="0063012F" w:rsidRDefault="0063012F" w:rsidP="0063012F">
      <w:pPr>
        <w:spacing w:line="23" w:lineRule="atLeast"/>
        <w:ind w:left="426"/>
        <w:jc w:val="both"/>
      </w:pPr>
      <w:r w:rsidRPr="00A47E95">
        <w:t>słownie cena brutto: (………………………………………………………..…….</w:t>
      </w:r>
      <w:r>
        <w:t>…………....</w:t>
      </w:r>
    </w:p>
    <w:p w:rsidR="0063012F" w:rsidRPr="00A47E95" w:rsidRDefault="0063012F" w:rsidP="0063012F">
      <w:pPr>
        <w:spacing w:line="23" w:lineRule="atLeast"/>
        <w:ind w:left="426"/>
        <w:jc w:val="both"/>
      </w:pPr>
      <w:r w:rsidRPr="00A47E95">
        <w:t>………………………………………………………..…….…</w:t>
      </w:r>
      <w:r>
        <w:t>………………………………….)</w:t>
      </w:r>
    </w:p>
    <w:p w:rsidR="00CE6355" w:rsidRPr="00CE6355" w:rsidRDefault="00CE6355" w:rsidP="00CE6355">
      <w:pPr>
        <w:numPr>
          <w:ilvl w:val="0"/>
          <w:numId w:val="20"/>
        </w:numPr>
        <w:ind w:left="426" w:hanging="426"/>
        <w:rPr>
          <w:b/>
        </w:rPr>
      </w:pPr>
      <w:r>
        <w:rPr>
          <w:b/>
        </w:rPr>
        <w:t>Zadanie nr 4</w:t>
      </w:r>
      <w:r w:rsidRPr="00CE6355">
        <w:rPr>
          <w:b/>
        </w:rPr>
        <w:t xml:space="preserve">: </w:t>
      </w:r>
      <w:r w:rsidRPr="00CE6355">
        <w:rPr>
          <w:b/>
          <w:bCs/>
          <w:lang w:val="x-none"/>
        </w:rPr>
        <w:t>Pielęgnacja drzewostanu objętego ochroną prawną</w:t>
      </w:r>
    </w:p>
    <w:p w:rsidR="00CE6355" w:rsidRPr="00CE6355" w:rsidRDefault="00CE6355" w:rsidP="00CE6355">
      <w:pPr>
        <w:spacing w:line="23" w:lineRule="atLeast"/>
        <w:ind w:left="426"/>
        <w:jc w:val="both"/>
      </w:pPr>
      <w:r w:rsidRPr="00CE6355">
        <w:rPr>
          <w:bCs/>
        </w:rPr>
        <w:t>Cena brutto: ………………</w:t>
      </w:r>
      <w:r>
        <w:rPr>
          <w:bCs/>
        </w:rPr>
        <w:t>…………………………………….</w:t>
      </w:r>
      <w:r w:rsidRPr="00CE6355">
        <w:rPr>
          <w:bCs/>
        </w:rPr>
        <w:t>… zł,</w:t>
      </w:r>
    </w:p>
    <w:p w:rsidR="0063012F" w:rsidRDefault="0063012F" w:rsidP="0063012F">
      <w:pPr>
        <w:spacing w:line="23" w:lineRule="atLeast"/>
        <w:ind w:left="426"/>
        <w:jc w:val="both"/>
      </w:pPr>
      <w:r w:rsidRPr="00A47E95">
        <w:t>słownie cena brutto: (………………………………………………………..…….</w:t>
      </w:r>
      <w:r>
        <w:t>…………....</w:t>
      </w:r>
    </w:p>
    <w:p w:rsidR="0063012F" w:rsidRPr="00A47E95" w:rsidRDefault="0063012F" w:rsidP="0063012F">
      <w:pPr>
        <w:spacing w:line="23" w:lineRule="atLeast"/>
        <w:ind w:left="426"/>
        <w:jc w:val="both"/>
      </w:pPr>
      <w:r w:rsidRPr="00A47E95">
        <w:t>………………………………………………………..…….…</w:t>
      </w:r>
      <w:r>
        <w:t>………………………………….)</w:t>
      </w:r>
    </w:p>
    <w:p w:rsidR="00CE6355" w:rsidRPr="00CE6355" w:rsidRDefault="00CE6355" w:rsidP="00CE6355">
      <w:pPr>
        <w:numPr>
          <w:ilvl w:val="0"/>
          <w:numId w:val="20"/>
        </w:numPr>
        <w:ind w:left="426" w:hanging="426"/>
        <w:rPr>
          <w:b/>
        </w:rPr>
      </w:pPr>
      <w:r>
        <w:rPr>
          <w:b/>
        </w:rPr>
        <w:t>Zadanie nr 5</w:t>
      </w:r>
      <w:r w:rsidRPr="00CE6355">
        <w:rPr>
          <w:b/>
        </w:rPr>
        <w:t xml:space="preserve">: </w:t>
      </w:r>
      <w:r w:rsidRPr="00CE6355">
        <w:rPr>
          <w:b/>
          <w:bCs/>
          <w:lang w:val="x-none"/>
        </w:rPr>
        <w:t>Pielęgnacja drzewostanu nie objętego ochroną prawną</w:t>
      </w:r>
    </w:p>
    <w:p w:rsidR="00CE6355" w:rsidRPr="00CE6355" w:rsidRDefault="00CE6355" w:rsidP="00CE6355">
      <w:pPr>
        <w:spacing w:line="23" w:lineRule="atLeast"/>
        <w:ind w:left="426"/>
        <w:jc w:val="both"/>
      </w:pPr>
      <w:r w:rsidRPr="00CE6355">
        <w:rPr>
          <w:bCs/>
        </w:rPr>
        <w:t>Cena brutto: ……………</w:t>
      </w:r>
      <w:r>
        <w:rPr>
          <w:bCs/>
        </w:rPr>
        <w:t>……………………………………..</w:t>
      </w:r>
      <w:r w:rsidRPr="00CE6355">
        <w:rPr>
          <w:bCs/>
        </w:rPr>
        <w:t>…… zł,</w:t>
      </w:r>
    </w:p>
    <w:p w:rsidR="0063012F" w:rsidRDefault="0063012F" w:rsidP="0063012F">
      <w:pPr>
        <w:spacing w:line="23" w:lineRule="atLeast"/>
        <w:ind w:left="426"/>
        <w:jc w:val="both"/>
      </w:pPr>
      <w:r w:rsidRPr="00A47E95">
        <w:t>słownie cena brutto: (………………………………………………………..…….</w:t>
      </w:r>
      <w:r>
        <w:t>…………....</w:t>
      </w:r>
    </w:p>
    <w:p w:rsidR="0063012F" w:rsidRPr="00A47E95" w:rsidRDefault="0063012F" w:rsidP="0063012F">
      <w:pPr>
        <w:spacing w:line="23" w:lineRule="atLeast"/>
        <w:ind w:left="426"/>
        <w:jc w:val="both"/>
      </w:pPr>
      <w:r w:rsidRPr="00A47E95">
        <w:t>………………………………………………………..…….…</w:t>
      </w:r>
      <w:r>
        <w:t>………………………………….)</w:t>
      </w: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lastRenderedPageBreak/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63012F" w:rsidRDefault="00B72B56" w:rsidP="0063012F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63012F">
      <w:pPr>
        <w:pStyle w:val="Tekstpodstawowy"/>
        <w:spacing w:after="0" w:line="23" w:lineRule="atLeast"/>
        <w:ind w:left="426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B9" w:rsidRDefault="00274DB9" w:rsidP="004142E9">
      <w:r>
        <w:separator/>
      </w:r>
    </w:p>
  </w:endnote>
  <w:endnote w:type="continuationSeparator" w:id="0">
    <w:p w:rsidR="00274DB9" w:rsidRDefault="00274DB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46466" w:rsidRPr="00A171E9">
      <w:rPr>
        <w:sz w:val="20"/>
        <w:szCs w:val="20"/>
      </w:rPr>
      <w:fldChar w:fldCharType="separate"/>
    </w:r>
    <w:r w:rsidR="00274DB9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46466" w:rsidRPr="00A171E9">
      <w:rPr>
        <w:sz w:val="20"/>
        <w:szCs w:val="20"/>
      </w:rPr>
      <w:fldChar w:fldCharType="separate"/>
    </w:r>
    <w:r w:rsidR="00274DB9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B9" w:rsidRDefault="00274DB9" w:rsidP="004142E9">
      <w:r>
        <w:separator/>
      </w:r>
    </w:p>
  </w:footnote>
  <w:footnote w:type="continuationSeparator" w:id="0">
    <w:p w:rsidR="00274DB9" w:rsidRDefault="00274DB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B160EDF"/>
    <w:multiLevelType w:val="hybridMultilevel"/>
    <w:tmpl w:val="77C092CC"/>
    <w:lvl w:ilvl="0" w:tplc="15DAA6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0"/>
  </w:num>
  <w:num w:numId="15">
    <w:abstractNumId w:val="19"/>
  </w:num>
  <w:num w:numId="16">
    <w:abstractNumId w:val="15"/>
  </w:num>
  <w:num w:numId="17">
    <w:abstractNumId w:val="6"/>
  </w:num>
  <w:num w:numId="18">
    <w:abstractNumId w:val="1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74DB9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3012F"/>
    <w:rsid w:val="00642474"/>
    <w:rsid w:val="00655844"/>
    <w:rsid w:val="006848E4"/>
    <w:rsid w:val="0069661C"/>
    <w:rsid w:val="006B3E7B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56E07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0364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CE6355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8408B-10AE-4649-84FA-F99E917A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2021-07-15T10:23:00Z</cp:lastPrinted>
  <dcterms:created xsi:type="dcterms:W3CDTF">2021-07-15T10:23:00Z</dcterms:created>
  <dcterms:modified xsi:type="dcterms:W3CDTF">2021-07-15T11:31:00Z</dcterms:modified>
</cp:coreProperties>
</file>