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4F2D0E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3171E2" w:rsidRDefault="00655844">
                      <w:pPr>
                        <w:overflowPunct w:val="0"/>
                        <w:jc w:val="center"/>
                        <w:rPr>
                          <w:kern w:val="1"/>
                        </w:rPr>
                      </w:pPr>
                      <w:r w:rsidRPr="003171E2">
                        <w:rPr>
                          <w:kern w:val="1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E0769D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Gmina Nisko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Plac Wolności 14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37 – 400 Nisko</w:t>
      </w:r>
    </w:p>
    <w:p w:rsidR="00CE5B33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  <w:sz w:val="26"/>
          <w:szCs w:val="26"/>
        </w:rPr>
      </w:pPr>
    </w:p>
    <w:p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:rsidR="00397DB3" w:rsidRPr="007F07AC" w:rsidRDefault="00B56AFC" w:rsidP="00397DB3">
      <w:pPr>
        <w:pStyle w:val="Akapitzlist"/>
        <w:numPr>
          <w:ilvl w:val="0"/>
          <w:numId w:val="2"/>
        </w:numPr>
        <w:tabs>
          <w:tab w:val="clear" w:pos="284"/>
          <w:tab w:val="num" w:pos="426"/>
        </w:tabs>
        <w:suppressAutoHyphens/>
        <w:snapToGrid w:val="0"/>
        <w:ind w:left="425" w:hanging="426"/>
        <w:jc w:val="both"/>
        <w:rPr>
          <w:rFonts w:eastAsia="Arial"/>
          <w:b/>
          <w:bCs/>
          <w:iCs/>
        </w:rPr>
      </w:pPr>
      <w:r w:rsidRPr="00397DB3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397DB3">
        <w:rPr>
          <w:sz w:val="26"/>
          <w:szCs w:val="26"/>
        </w:rPr>
        <w:t>na</w:t>
      </w:r>
      <w:r w:rsidR="00655844" w:rsidRPr="00397DB3">
        <w:rPr>
          <w:sz w:val="26"/>
          <w:szCs w:val="26"/>
        </w:rPr>
        <w:t xml:space="preserve"> </w:t>
      </w:r>
      <w:r w:rsidR="00876CEA" w:rsidRPr="00397DB3">
        <w:rPr>
          <w:sz w:val="26"/>
          <w:szCs w:val="26"/>
        </w:rPr>
        <w:t xml:space="preserve">zadanie pn: </w:t>
      </w:r>
      <w:r w:rsidR="00397DB3" w:rsidRPr="00A24E6A">
        <w:rPr>
          <w:b/>
        </w:rPr>
        <w:t xml:space="preserve">Budowa kanalizacji sanitarnej w </w:t>
      </w:r>
      <w:proofErr w:type="spellStart"/>
      <w:r w:rsidR="00397DB3" w:rsidRPr="00A24E6A">
        <w:rPr>
          <w:b/>
        </w:rPr>
        <w:t>msc</w:t>
      </w:r>
      <w:proofErr w:type="spellEnd"/>
      <w:r w:rsidR="00397DB3" w:rsidRPr="00A24E6A">
        <w:rPr>
          <w:b/>
        </w:rPr>
        <w:t xml:space="preserve">. </w:t>
      </w:r>
      <w:r w:rsidR="00397DB3" w:rsidRPr="007F07AC">
        <w:rPr>
          <w:b/>
        </w:rPr>
        <w:t>Zarzecze</w:t>
      </w:r>
      <w:r w:rsidR="00397DB3" w:rsidRPr="007F07AC">
        <w:rPr>
          <w:rFonts w:eastAsia="CIDFont+F2"/>
          <w:b/>
        </w:rPr>
        <w:t>.</w:t>
      </w:r>
    </w:p>
    <w:p w:rsidR="001901DF" w:rsidRPr="00397DB3" w:rsidRDefault="001901DF" w:rsidP="00397DB3">
      <w:pPr>
        <w:pStyle w:val="Akapitzlist"/>
        <w:spacing w:line="23" w:lineRule="atLeast"/>
        <w:ind w:left="426"/>
        <w:contextualSpacing/>
        <w:jc w:val="both"/>
        <w:rPr>
          <w:sz w:val="26"/>
          <w:szCs w:val="26"/>
        </w:rPr>
      </w:pPr>
    </w:p>
    <w:p w:rsidR="00655844" w:rsidRPr="00E0769D" w:rsidRDefault="008036BE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Nazwa W</w:t>
      </w:r>
      <w:r w:rsidR="002E5D2C" w:rsidRPr="00E0769D">
        <w:rPr>
          <w:sz w:val="26"/>
          <w:szCs w:val="26"/>
        </w:rPr>
        <w:t xml:space="preserve">ykonawcy: </w:t>
      </w:r>
      <w:r w:rsidR="00655844" w:rsidRPr="00E0769D">
        <w:rPr>
          <w:sz w:val="26"/>
          <w:szCs w:val="26"/>
        </w:rPr>
        <w:t>…………</w:t>
      </w:r>
      <w:r w:rsidR="000F4ACE" w:rsidRPr="00E0769D">
        <w:rPr>
          <w:sz w:val="26"/>
          <w:szCs w:val="26"/>
        </w:rPr>
        <w:t>…………………………………………………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..</w:t>
      </w:r>
      <w:r w:rsidR="007F6CC4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:rsidR="00C86B29" w:rsidRPr="00E0769D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Oferuję wykonanie całości przedmiotu zamówienia 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E0769D" w:rsidRDefault="001726F0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bCs/>
          <w:sz w:val="26"/>
          <w:szCs w:val="26"/>
        </w:rPr>
        <w:t>Cena brutto: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 w:rsidRPr="00E0769D">
        <w:rPr>
          <w:bCs/>
          <w:sz w:val="26"/>
          <w:szCs w:val="26"/>
        </w:rPr>
        <w:t>….. zł,</w:t>
      </w:r>
    </w:p>
    <w:p w:rsidR="001726F0" w:rsidRPr="00E0769D" w:rsidRDefault="00876CEA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:rsidR="00E33D2E" w:rsidRPr="00E0769D" w:rsidRDefault="00E0769D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  <w:r w:rsidRPr="00E0769D">
        <w:rPr>
          <w:sz w:val="26"/>
          <w:szCs w:val="26"/>
        </w:rPr>
        <w:t>(</w:t>
      </w:r>
      <w:r>
        <w:rPr>
          <w:sz w:val="26"/>
          <w:szCs w:val="26"/>
        </w:rPr>
        <w:t>………………………………………………………………………</w:t>
      </w:r>
      <w:r w:rsidRPr="00E0769D">
        <w:rPr>
          <w:sz w:val="26"/>
          <w:szCs w:val="26"/>
        </w:rPr>
        <w:t>……………</w:t>
      </w:r>
      <w:r w:rsidR="00CE5B33">
        <w:rPr>
          <w:sz w:val="26"/>
          <w:szCs w:val="26"/>
        </w:rPr>
        <w:t>.</w:t>
      </w:r>
      <w:r w:rsidRPr="00E0769D">
        <w:rPr>
          <w:sz w:val="26"/>
          <w:szCs w:val="26"/>
        </w:rPr>
        <w:t>….)</w:t>
      </w:r>
    </w:p>
    <w:p w:rsidR="00803B90" w:rsidRPr="00E0769D" w:rsidRDefault="00E0769D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Okres</w:t>
      </w:r>
      <w:r w:rsidR="001726F0" w:rsidRPr="00E0769D">
        <w:rPr>
          <w:b/>
          <w:bCs/>
          <w:sz w:val="26"/>
          <w:szCs w:val="26"/>
        </w:rPr>
        <w:t xml:space="preserve"> gwarancji:*</w:t>
      </w:r>
      <w:r w:rsidR="001726F0" w:rsidRPr="00E0769D">
        <w:rPr>
          <w:sz w:val="26"/>
          <w:szCs w:val="26"/>
        </w:rPr>
        <w:t xml:space="preserve"> ………………………………………</w:t>
      </w:r>
      <w:r>
        <w:rPr>
          <w:sz w:val="26"/>
          <w:szCs w:val="26"/>
        </w:rPr>
        <w:t>…………………..</w:t>
      </w:r>
      <w:r w:rsidR="001726F0" w:rsidRPr="00E0769D">
        <w:rPr>
          <w:sz w:val="26"/>
          <w:szCs w:val="26"/>
        </w:rPr>
        <w:t>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 lat</w:t>
      </w:r>
    </w:p>
    <w:p w:rsidR="00E0769D" w:rsidRPr="00CE5B33" w:rsidRDefault="00876CEA" w:rsidP="00CE5B33">
      <w:pPr>
        <w:spacing w:line="23" w:lineRule="atLeast"/>
        <w:ind w:left="426"/>
        <w:jc w:val="both"/>
        <w:rPr>
          <w:b/>
          <w:sz w:val="26"/>
          <w:szCs w:val="26"/>
          <w:u w:val="single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</w:t>
      </w:r>
      <w:r w:rsidR="00E0769D">
        <w:rPr>
          <w:sz w:val="26"/>
          <w:szCs w:val="26"/>
        </w:rPr>
        <w:t xml:space="preserve"> okres gwarancji: (…………………………</w:t>
      </w:r>
      <w:r w:rsidR="001726F0" w:rsidRPr="00E0769D">
        <w:rPr>
          <w:sz w:val="26"/>
          <w:szCs w:val="26"/>
        </w:rPr>
        <w:t>…………………………….…….)</w:t>
      </w:r>
    </w:p>
    <w:p w:rsidR="002536F5" w:rsidRPr="00CE5B33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  <w:sz w:val="26"/>
          <w:szCs w:val="26"/>
        </w:rPr>
      </w:pPr>
      <w:r w:rsidRPr="00CE5B33">
        <w:rPr>
          <w:i/>
          <w:sz w:val="26"/>
          <w:szCs w:val="26"/>
        </w:rPr>
        <w:t xml:space="preserve">* </w:t>
      </w:r>
      <w:r w:rsidR="00CE5B33">
        <w:rPr>
          <w:i/>
          <w:sz w:val="26"/>
          <w:szCs w:val="26"/>
        </w:rPr>
        <w:t>(</w:t>
      </w:r>
      <w:r w:rsidRPr="00CE5B33">
        <w:rPr>
          <w:i/>
          <w:sz w:val="26"/>
          <w:szCs w:val="26"/>
        </w:rPr>
        <w:t>Okres gwarancji należy podać w pełnych latach – nie krócej niż 3 lata i nie dłużej niż 5 lat</w:t>
      </w:r>
      <w:r w:rsidR="00CE5B33">
        <w:rPr>
          <w:i/>
          <w:sz w:val="26"/>
          <w:szCs w:val="26"/>
        </w:rPr>
        <w:t>)</w:t>
      </w:r>
    </w:p>
    <w:p w:rsidR="002536F5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oferujemy przedmiot zamówienia zgodny z wymaganiami i warunkami określonymi przez Zamawiającego w SWZ</w:t>
      </w:r>
      <w:r w:rsidR="002536F5" w:rsidRPr="00E0769D">
        <w:rPr>
          <w:sz w:val="26"/>
          <w:szCs w:val="26"/>
        </w:rPr>
        <w:t>.</w:t>
      </w:r>
    </w:p>
    <w:p w:rsidR="001320D6" w:rsidRPr="00E0769D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P</w:t>
      </w:r>
      <w:r w:rsidR="00B56AFC" w:rsidRPr="00E0769D">
        <w:rPr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uważamy się za związanych niniejszą ofertą na czas wskazany w SWZ</w:t>
      </w:r>
      <w:r w:rsidR="005A3EB1" w:rsidRPr="00E0769D">
        <w:rPr>
          <w:sz w:val="26"/>
          <w:szCs w:val="26"/>
        </w:rPr>
        <w:t>,</w:t>
      </w:r>
    </w:p>
    <w:p w:rsidR="005D2D12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Oświadczamy, że wybór oferty</w:t>
      </w:r>
      <w:r w:rsidR="00C73A5A" w:rsidRPr="00E0769D">
        <w:rPr>
          <w:sz w:val="26"/>
          <w:szCs w:val="26"/>
        </w:rPr>
        <w:t xml:space="preserve"> (</w:t>
      </w:r>
      <w:r w:rsidR="00C73A5A" w:rsidRPr="00E0769D">
        <w:rPr>
          <w:bCs/>
          <w:i/>
          <w:iCs/>
          <w:sz w:val="26"/>
          <w:szCs w:val="26"/>
        </w:rPr>
        <w:t>Wykonawca zobowiązany jest odpowiednio wypełnić):</w:t>
      </w:r>
    </w:p>
    <w:p w:rsidR="005D2D12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nie będzie</w:t>
      </w:r>
      <w:r w:rsidRPr="00E0769D">
        <w:rPr>
          <w:sz w:val="26"/>
          <w:szCs w:val="26"/>
        </w:rPr>
        <w:t xml:space="preserve"> prowadził do powstania u Zamawiającego obowiązku podatkowego zgodnie z przepisami o podatku</w:t>
      </w:r>
      <w:r w:rsidR="00C73A5A" w:rsidRPr="00E0769D">
        <w:rPr>
          <w:sz w:val="26"/>
          <w:szCs w:val="26"/>
        </w:rPr>
        <w:t xml:space="preserve"> od towarów i usług.</w:t>
      </w:r>
    </w:p>
    <w:p w:rsidR="00C73A5A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będzie </w:t>
      </w:r>
      <w:r w:rsidRPr="00E0769D">
        <w:rPr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>
        <w:rPr>
          <w:sz w:val="26"/>
          <w:szCs w:val="26"/>
        </w:rPr>
        <w:t>będzie dotyczył ……………………</w:t>
      </w:r>
      <w:r w:rsidR="00C73A5A" w:rsidRPr="00E0769D">
        <w:rPr>
          <w:sz w:val="26"/>
          <w:szCs w:val="26"/>
        </w:rPr>
        <w:t>…………………………………………………</w:t>
      </w:r>
    </w:p>
    <w:p w:rsidR="005D2D12" w:rsidRPr="00E0769D" w:rsidRDefault="005D2D12" w:rsidP="00E0769D">
      <w:pPr>
        <w:suppressAutoHyphens w:val="0"/>
        <w:spacing w:line="23" w:lineRule="atLeast"/>
        <w:ind w:left="851"/>
        <w:jc w:val="both"/>
        <w:rPr>
          <w:i/>
          <w:sz w:val="26"/>
          <w:szCs w:val="26"/>
        </w:rPr>
      </w:pPr>
      <w:r w:rsidRPr="00E0769D">
        <w:rPr>
          <w:sz w:val="26"/>
          <w:szCs w:val="26"/>
        </w:rPr>
        <w:t>(</w:t>
      </w:r>
      <w:r w:rsidRPr="00E0769D">
        <w:rPr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>
        <w:rPr>
          <w:i/>
          <w:sz w:val="26"/>
          <w:szCs w:val="26"/>
        </w:rPr>
        <w:t xml:space="preserve">mi o podatku od towarów i </w:t>
      </w:r>
      <w:r w:rsidR="00E0769D" w:rsidRPr="00E0769D">
        <w:rPr>
          <w:i/>
          <w:sz w:val="26"/>
          <w:szCs w:val="26"/>
        </w:rPr>
        <w:t>usług)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  <w:sz w:val="26"/>
          <w:szCs w:val="26"/>
        </w:rPr>
      </w:pPr>
      <w:r w:rsidRPr="00E0769D">
        <w:rPr>
          <w:bCs/>
          <w:sz w:val="26"/>
          <w:szCs w:val="26"/>
        </w:rPr>
        <w:lastRenderedPageBreak/>
        <w:t>Oświadczamy, że wypełniliśmy obowiązki informacyjne przewi</w:t>
      </w:r>
      <w:r w:rsidR="002536F5" w:rsidRPr="00E0769D">
        <w:rPr>
          <w:bCs/>
          <w:sz w:val="26"/>
          <w:szCs w:val="26"/>
        </w:rPr>
        <w:t>dziane w art.13 lub w art.</w:t>
      </w:r>
      <w:r w:rsidRPr="00E0769D">
        <w:rPr>
          <w:bCs/>
          <w:sz w:val="26"/>
          <w:szCs w:val="26"/>
        </w:rPr>
        <w:t>14 RODO</w:t>
      </w:r>
      <w:r w:rsidRPr="00E0769D">
        <w:rPr>
          <w:rStyle w:val="Odwoanieprzypisudolnego"/>
          <w:bCs/>
          <w:sz w:val="26"/>
          <w:szCs w:val="26"/>
        </w:rPr>
        <w:footnoteReference w:id="1"/>
      </w:r>
      <w:r w:rsidRPr="00E0769D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E0769D">
        <w:rPr>
          <w:rStyle w:val="Odwoanieprzypisudolnego"/>
          <w:bCs/>
          <w:sz w:val="26"/>
          <w:szCs w:val="26"/>
        </w:rPr>
        <w:footnoteReference w:id="2"/>
      </w:r>
      <w:r w:rsidRPr="00E0769D">
        <w:rPr>
          <w:bCs/>
          <w:sz w:val="26"/>
          <w:szCs w:val="26"/>
        </w:rPr>
        <w:t>.</w:t>
      </w:r>
    </w:p>
    <w:p w:rsidR="005A3EB1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</w:t>
      </w:r>
      <w:r w:rsidR="00B56AFC" w:rsidRPr="00E0769D">
        <w:rPr>
          <w:b/>
          <w:sz w:val="26"/>
          <w:szCs w:val="26"/>
        </w:rPr>
        <w:t>świadczam</w:t>
      </w:r>
      <w:r w:rsidR="00B56AFC" w:rsidRPr="00E0769D">
        <w:rPr>
          <w:sz w:val="26"/>
          <w:szCs w:val="26"/>
        </w:rPr>
        <w:t>, że jestem (</w:t>
      </w:r>
      <w:r w:rsidR="00B56AFC" w:rsidRPr="00E0769D">
        <w:rPr>
          <w:i/>
          <w:iCs/>
          <w:sz w:val="26"/>
          <w:szCs w:val="26"/>
        </w:rPr>
        <w:t>należy wybrać z listy</w:t>
      </w:r>
      <w:r w:rsidR="00B56AFC" w:rsidRPr="00E0769D">
        <w:rPr>
          <w:sz w:val="26"/>
          <w:szCs w:val="26"/>
        </w:rPr>
        <w:t xml:space="preserve">) </w:t>
      </w:r>
      <w:proofErr w:type="spellStart"/>
      <w:r w:rsidR="00B56AFC" w:rsidRPr="00E0769D">
        <w:rPr>
          <w:sz w:val="26"/>
          <w:szCs w:val="26"/>
        </w:rPr>
        <w:t>mikroprzedsiębiorstwem</w:t>
      </w:r>
      <w:proofErr w:type="spellEnd"/>
      <w:r w:rsidR="00B56AFC" w:rsidRPr="00E0769D">
        <w:rPr>
          <w:sz w:val="26"/>
          <w:szCs w:val="26"/>
        </w:rPr>
        <w:t>, małym przedsiębiorstwem, średnim przedsiębiorstwem, jednoosobową działalność gospodarcza, osoba fizyczna nieprowadząca działalności gospodarczej, inny rodzaj</w:t>
      </w:r>
      <w:r w:rsidR="005A3EB1" w:rsidRPr="00E0769D">
        <w:rPr>
          <w:b/>
          <w:sz w:val="26"/>
          <w:szCs w:val="26"/>
        </w:rPr>
        <w:t>*</w:t>
      </w:r>
    </w:p>
    <w:p w:rsidR="001320D6" w:rsidRPr="00E0769D" w:rsidRDefault="005A3EB1" w:rsidP="00E0769D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Oświadczamy</w:t>
      </w:r>
      <w:r w:rsidRPr="00E0769D">
        <w:rPr>
          <w:sz w:val="26"/>
          <w:szCs w:val="26"/>
        </w:rPr>
        <w:t>, że:</w:t>
      </w:r>
    </w:p>
    <w:p w:rsidR="00B72B56" w:rsidRPr="00E0769D" w:rsidRDefault="00B72B56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Pr="00E0769D">
        <w:rPr>
          <w:b/>
          <w:sz w:val="26"/>
          <w:szCs w:val="26"/>
        </w:rPr>
        <w:t>powierzamy*</w:t>
      </w:r>
      <w:r w:rsidRPr="00E0769D">
        <w:rPr>
          <w:sz w:val="26"/>
          <w:szCs w:val="26"/>
        </w:rPr>
        <w:t xml:space="preserve"> następującym podwykonawcom wykonanie następujących części (zakresu) zamówienia</w:t>
      </w:r>
      <w:r w:rsidR="0034310A" w:rsidRPr="00E0769D">
        <w:rPr>
          <w:sz w:val="26"/>
          <w:szCs w:val="26"/>
        </w:rPr>
        <w:t>: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Podwykonawca </w:t>
      </w:r>
      <w:r w:rsidRPr="00E0769D">
        <w:rPr>
          <w:i/>
          <w:sz w:val="26"/>
          <w:szCs w:val="26"/>
        </w:rPr>
        <w:t>(podać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 xml:space="preserve">) </w:t>
      </w:r>
      <w:r w:rsidR="00CE5B33">
        <w:rPr>
          <w:sz w:val="26"/>
          <w:szCs w:val="26"/>
        </w:rPr>
        <w:t>………………………………………………………………</w:t>
      </w:r>
    </w:p>
    <w:p w:rsidR="0034310A" w:rsidRPr="00E0769D" w:rsidRDefault="0034310A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 w:rsidR="00CE5B33"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zakres zamówienia: 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34310A" w:rsidRPr="00E0769D" w:rsidRDefault="002536F5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="00B72B56" w:rsidRPr="00E0769D">
        <w:rPr>
          <w:b/>
          <w:sz w:val="26"/>
          <w:szCs w:val="26"/>
        </w:rPr>
        <w:t>nie powierzamy*</w:t>
      </w:r>
      <w:r w:rsidR="00B72B56" w:rsidRPr="00E0769D">
        <w:rPr>
          <w:sz w:val="26"/>
          <w:szCs w:val="26"/>
        </w:rPr>
        <w:t xml:space="preserve"> podwykonawcom żadnej części (zakresu) zamówienia</w:t>
      </w:r>
    </w:p>
    <w:p w:rsidR="002536F5" w:rsidRPr="00CE5B33" w:rsidRDefault="00B72B56" w:rsidP="00CE5B33">
      <w:pPr>
        <w:pStyle w:val="Tekstpodstawowy"/>
        <w:spacing w:after="0" w:line="23" w:lineRule="atLeast"/>
        <w:ind w:left="709"/>
        <w:jc w:val="both"/>
        <w:rPr>
          <w:b/>
          <w:i/>
          <w:sz w:val="26"/>
          <w:szCs w:val="26"/>
        </w:rPr>
      </w:pPr>
      <w:r w:rsidRPr="00E0769D">
        <w:rPr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E0769D">
        <w:rPr>
          <w:i/>
          <w:sz w:val="26"/>
          <w:szCs w:val="26"/>
        </w:rPr>
        <w:t xml:space="preserve">iejszym </w:t>
      </w:r>
      <w:r w:rsidRPr="00E0769D">
        <w:rPr>
          <w:i/>
          <w:sz w:val="26"/>
          <w:szCs w:val="26"/>
        </w:rPr>
        <w:t>zamówieniem).</w:t>
      </w: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</w:t>
      </w:r>
      <w:r w:rsidRPr="00E0769D">
        <w:rPr>
          <w:sz w:val="26"/>
          <w:szCs w:val="26"/>
        </w:rPr>
        <w:t xml:space="preserve">, iż podmiotem, na którego zasoby powołujemy się na zasadach </w:t>
      </w:r>
      <w:r w:rsidR="002536F5" w:rsidRPr="00E0769D">
        <w:rPr>
          <w:sz w:val="26"/>
          <w:szCs w:val="26"/>
        </w:rPr>
        <w:t>określonych w art.</w:t>
      </w:r>
      <w:r w:rsidRPr="00E0769D">
        <w:rPr>
          <w:sz w:val="26"/>
          <w:szCs w:val="26"/>
        </w:rPr>
        <w:t xml:space="preserve">118 ustawy </w:t>
      </w:r>
      <w:proofErr w:type="spellStart"/>
      <w:r w:rsidRPr="00E0769D">
        <w:rPr>
          <w:sz w:val="26"/>
          <w:szCs w:val="26"/>
        </w:rPr>
        <w:t>P</w:t>
      </w:r>
      <w:r w:rsidR="002536F5" w:rsidRPr="00E0769D">
        <w:rPr>
          <w:sz w:val="26"/>
          <w:szCs w:val="26"/>
        </w:rPr>
        <w:t>zp</w:t>
      </w:r>
      <w:proofErr w:type="spellEnd"/>
      <w:r w:rsidRPr="00E0769D">
        <w:rPr>
          <w:sz w:val="26"/>
          <w:szCs w:val="26"/>
        </w:rPr>
        <w:t xml:space="preserve">, w celu wykazania spełnienia warunków udziału </w:t>
      </w:r>
      <w:r w:rsidR="0034310A" w:rsidRPr="00E0769D">
        <w:rPr>
          <w:sz w:val="26"/>
          <w:szCs w:val="26"/>
        </w:rPr>
        <w:t>w postępowaniu, jest</w:t>
      </w:r>
      <w:r w:rsidRPr="00E0769D">
        <w:rPr>
          <w:sz w:val="26"/>
          <w:szCs w:val="26"/>
        </w:rPr>
        <w:t>: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1320D6" w:rsidRPr="00CE5B33" w:rsidRDefault="00B72B56" w:rsidP="00CE5B33">
      <w:pPr>
        <w:pStyle w:val="Tekstpodstawowy"/>
        <w:spacing w:after="0" w:line="23" w:lineRule="atLeast"/>
        <w:ind w:left="426"/>
        <w:jc w:val="both"/>
        <w:rPr>
          <w:i/>
          <w:sz w:val="26"/>
          <w:szCs w:val="26"/>
        </w:rPr>
      </w:pPr>
      <w:r w:rsidRPr="00E0769D">
        <w:rPr>
          <w:i/>
          <w:sz w:val="26"/>
          <w:szCs w:val="26"/>
        </w:rPr>
        <w:t>(należy 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>)</w:t>
      </w:r>
    </w:p>
    <w:p w:rsidR="00B56AFC" w:rsidRPr="00CE5B33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W</w:t>
      </w:r>
      <w:r w:rsidR="00B56AFC" w:rsidRPr="00E0769D">
        <w:rPr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CE5B33">
        <w:rPr>
          <w:b/>
          <w:sz w:val="26"/>
          <w:szCs w:val="26"/>
        </w:rPr>
        <w:t>Składamy</w:t>
      </w:r>
      <w:r w:rsidRPr="00E0769D">
        <w:rPr>
          <w:sz w:val="26"/>
          <w:szCs w:val="26"/>
        </w:rPr>
        <w:t xml:space="preserve"> ofertę przetargową w imieniu własnym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/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jako partner konsorcjum* zarządzanego przez …………</w:t>
      </w:r>
      <w:r w:rsidR="00CE5B33">
        <w:rPr>
          <w:sz w:val="26"/>
          <w:szCs w:val="26"/>
        </w:rPr>
        <w:t>……………………………………...…………………</w:t>
      </w:r>
      <w:r w:rsidRPr="00E0769D">
        <w:rPr>
          <w:sz w:val="26"/>
          <w:szCs w:val="26"/>
        </w:rPr>
        <w:t xml:space="preserve">.. </w:t>
      </w:r>
    </w:p>
    <w:p w:rsidR="009A39F0" w:rsidRPr="00CE5B33" w:rsidRDefault="001320D6" w:rsidP="00CE5B33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*(niepotrzebne skreślić).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Dane pełnomocnika w przypadku składania oferty wspólnej: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…………………………………………………………………………..,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Telefon: ………………………………………………………………...., </w:t>
      </w:r>
    </w:p>
    <w:p w:rsidR="009A39F0" w:rsidRPr="00E0769D" w:rsidRDefault="001320D6" w:rsidP="00CE5B33">
      <w:pPr>
        <w:spacing w:line="23" w:lineRule="atLeast"/>
        <w:ind w:left="426"/>
        <w:jc w:val="both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…………………………………………………………………..…..,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Załączniki do oferty: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</w:t>
      </w:r>
    </w:p>
    <w:p w:rsidR="00D07069" w:rsidRPr="00E0769D" w:rsidRDefault="00D0706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:rsidR="00CE5B33" w:rsidRPr="00CE5B33" w:rsidRDefault="009A08FE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d</w:t>
      </w:r>
      <w:r w:rsidR="00CE5B33" w:rsidRPr="00CE5B33">
        <w:rPr>
          <w:rFonts w:eastAsia="Calibri"/>
          <w:sz w:val="26"/>
          <w:szCs w:val="26"/>
          <w:lang w:eastAsia="en-US"/>
        </w:rPr>
        <w:t>ata i podpis osoby upoważnionej:</w:t>
      </w:r>
    </w:p>
    <w:p w:rsidR="001320D6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sectPr w:rsidR="001320D6" w:rsidRPr="00CE5B3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A29" w:rsidRDefault="007B7A29" w:rsidP="004142E9">
      <w:r>
        <w:separator/>
      </w:r>
    </w:p>
  </w:endnote>
  <w:endnote w:type="continuationSeparator" w:id="0">
    <w:p w:rsidR="007B7A29" w:rsidRDefault="007B7A29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F2D0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F2D0E" w:rsidRPr="00A171E9">
      <w:rPr>
        <w:sz w:val="20"/>
        <w:szCs w:val="20"/>
      </w:rPr>
      <w:fldChar w:fldCharType="separate"/>
    </w:r>
    <w:r w:rsidR="00397DB3">
      <w:rPr>
        <w:noProof/>
        <w:sz w:val="20"/>
        <w:szCs w:val="20"/>
      </w:rPr>
      <w:t>2</w:t>
    </w:r>
    <w:r w:rsidR="004F2D0E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F2D0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F2D0E" w:rsidRPr="00A171E9">
      <w:rPr>
        <w:sz w:val="20"/>
        <w:szCs w:val="20"/>
      </w:rPr>
      <w:fldChar w:fldCharType="separate"/>
    </w:r>
    <w:r w:rsidR="00397DB3">
      <w:rPr>
        <w:noProof/>
        <w:sz w:val="20"/>
        <w:szCs w:val="20"/>
      </w:rPr>
      <w:t>2</w:t>
    </w:r>
    <w:r w:rsidR="004F2D0E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A29" w:rsidRDefault="007B7A29" w:rsidP="004142E9">
      <w:r>
        <w:separator/>
      </w:r>
    </w:p>
  </w:footnote>
  <w:footnote w:type="continuationSeparator" w:id="0">
    <w:p w:rsidR="007B7A29" w:rsidRDefault="007B7A29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Załącznik nr 1</w:t>
    </w:r>
  </w:p>
  <w:p w:rsidR="00476DC8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935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97DB3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4F2D0E"/>
    <w:rsid w:val="005160C5"/>
    <w:rsid w:val="00531B5A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B7A29"/>
    <w:rsid w:val="007F3097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3E74F-CBA9-4364-8242-5398B358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2021-04-16T06:15:00Z</cp:lastPrinted>
  <dcterms:created xsi:type="dcterms:W3CDTF">2021-03-19T13:32:00Z</dcterms:created>
  <dcterms:modified xsi:type="dcterms:W3CDTF">2021-06-16T09:35:00Z</dcterms:modified>
</cp:coreProperties>
</file>