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676A3D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3171E2" w:rsidRDefault="00655844">
                      <w:pPr>
                        <w:overflowPunct w:val="0"/>
                        <w:jc w:val="center"/>
                        <w:rPr>
                          <w:kern w:val="1"/>
                        </w:rPr>
                      </w:pPr>
                      <w:r w:rsidRPr="003171E2">
                        <w:rPr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025B8E" w:rsidRPr="00025B8E" w:rsidRDefault="00B56AFC" w:rsidP="00025B8E">
      <w:pPr>
        <w:pStyle w:val="Akapitzlist"/>
        <w:numPr>
          <w:ilvl w:val="0"/>
          <w:numId w:val="19"/>
        </w:numPr>
        <w:tabs>
          <w:tab w:val="clear" w:pos="360"/>
        </w:tabs>
        <w:ind w:left="426" w:hanging="426"/>
        <w:contextualSpacing/>
        <w:jc w:val="both"/>
        <w:rPr>
          <w:b/>
          <w:sz w:val="26"/>
          <w:szCs w:val="26"/>
        </w:rPr>
      </w:pPr>
      <w:r w:rsidRPr="00025B8E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025B8E">
        <w:rPr>
          <w:sz w:val="26"/>
          <w:szCs w:val="26"/>
        </w:rPr>
        <w:t>na</w:t>
      </w:r>
      <w:r w:rsidR="00655844" w:rsidRPr="00025B8E">
        <w:rPr>
          <w:sz w:val="26"/>
          <w:szCs w:val="26"/>
        </w:rPr>
        <w:t xml:space="preserve"> </w:t>
      </w:r>
      <w:r w:rsidR="00876CEA" w:rsidRPr="00025B8E">
        <w:rPr>
          <w:sz w:val="26"/>
          <w:szCs w:val="26"/>
        </w:rPr>
        <w:t xml:space="preserve">zadanie pn: </w:t>
      </w:r>
      <w:r w:rsidR="00025B8E" w:rsidRPr="00025B8E">
        <w:rPr>
          <w:rFonts w:eastAsia="Arial"/>
          <w:b/>
          <w:bCs/>
          <w:iCs/>
          <w:sz w:val="26"/>
          <w:szCs w:val="26"/>
        </w:rPr>
        <w:t>Budowa drogi gminnej pomiędzy ul. Reymonta i ul. Głowackiego w Nisku w km 0+000,00 – do km 0+499.75 wraz z budową oświetlenia drogowego.</w:t>
      </w:r>
    </w:p>
    <w:p w:rsidR="001901DF" w:rsidRPr="00025B8E" w:rsidRDefault="001901DF" w:rsidP="00025B8E">
      <w:pPr>
        <w:pStyle w:val="Akapitzlist"/>
        <w:spacing w:line="23" w:lineRule="atLeast"/>
        <w:ind w:left="426"/>
        <w:contextualSpacing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lastRenderedPageBreak/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 xml:space="preserve">) </w:t>
      </w:r>
      <w:proofErr w:type="spellStart"/>
      <w:r w:rsidR="00B56AFC" w:rsidRPr="00E0769D">
        <w:rPr>
          <w:sz w:val="26"/>
          <w:szCs w:val="26"/>
        </w:rPr>
        <w:t>mikroprzedsiębiorstwem</w:t>
      </w:r>
      <w:proofErr w:type="spellEnd"/>
      <w:r w:rsidR="00B56AFC" w:rsidRPr="00E0769D">
        <w:rPr>
          <w:sz w:val="26"/>
          <w:szCs w:val="26"/>
        </w:rPr>
        <w:t>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>(podać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 xml:space="preserve">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 xml:space="preserve">118 ustawy </w:t>
      </w:r>
      <w:proofErr w:type="spellStart"/>
      <w:r w:rsidRPr="00E0769D">
        <w:rPr>
          <w:sz w:val="26"/>
          <w:szCs w:val="26"/>
        </w:rPr>
        <w:t>P</w:t>
      </w:r>
      <w:r w:rsidR="002536F5" w:rsidRPr="00E0769D">
        <w:rPr>
          <w:sz w:val="26"/>
          <w:szCs w:val="26"/>
        </w:rPr>
        <w:t>zp</w:t>
      </w:r>
      <w:proofErr w:type="spellEnd"/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>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9A08FE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d</w:t>
      </w:r>
      <w:r w:rsidR="00CE5B33" w:rsidRPr="00CE5B33">
        <w:rPr>
          <w:rFonts w:eastAsia="Calibri"/>
          <w:sz w:val="26"/>
          <w:szCs w:val="26"/>
          <w:lang w:eastAsia="en-US"/>
        </w:rPr>
        <w:t>ata i podpis osoby upoważnionej:</w:t>
      </w:r>
    </w:p>
    <w:p w:rsidR="001320D6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sectPr w:rsidR="001320D6" w:rsidRPr="00CE5B33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A4E" w:rsidRDefault="00DC0A4E" w:rsidP="004142E9">
      <w:r>
        <w:separator/>
      </w:r>
    </w:p>
  </w:endnote>
  <w:endnote w:type="continuationSeparator" w:id="0">
    <w:p w:rsidR="00DC0A4E" w:rsidRDefault="00DC0A4E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76A3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76A3D" w:rsidRPr="00A171E9">
      <w:rPr>
        <w:sz w:val="20"/>
        <w:szCs w:val="20"/>
      </w:rPr>
      <w:fldChar w:fldCharType="separate"/>
    </w:r>
    <w:r w:rsidR="00025B8E">
      <w:rPr>
        <w:noProof/>
        <w:sz w:val="20"/>
        <w:szCs w:val="20"/>
      </w:rPr>
      <w:t>3</w:t>
    </w:r>
    <w:r w:rsidR="00676A3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76A3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76A3D" w:rsidRPr="00A171E9">
      <w:rPr>
        <w:sz w:val="20"/>
        <w:szCs w:val="20"/>
      </w:rPr>
      <w:fldChar w:fldCharType="separate"/>
    </w:r>
    <w:r w:rsidR="00025B8E">
      <w:rPr>
        <w:noProof/>
        <w:sz w:val="20"/>
        <w:szCs w:val="20"/>
      </w:rPr>
      <w:t>3</w:t>
    </w:r>
    <w:r w:rsidR="00676A3D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A4E" w:rsidRDefault="00DC0A4E" w:rsidP="004142E9">
      <w:r>
        <w:separator/>
      </w:r>
    </w:p>
  </w:footnote>
  <w:footnote w:type="continuationSeparator" w:id="0">
    <w:p w:rsidR="00DC0A4E" w:rsidRDefault="00DC0A4E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95693-C667-47CF-AEE9-74F92FF28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2021-04-16T06:15:00Z</cp:lastPrinted>
  <dcterms:created xsi:type="dcterms:W3CDTF">2021-03-19T13:32:00Z</dcterms:created>
  <dcterms:modified xsi:type="dcterms:W3CDTF">2021-05-19T11:58:00Z</dcterms:modified>
</cp:coreProperties>
</file>