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2354D5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B551AB" w:rsidRPr="00DA2148" w:rsidRDefault="00B56AFC" w:rsidP="00DA2148">
      <w:pPr>
        <w:pStyle w:val="Akapitzlist"/>
        <w:numPr>
          <w:ilvl w:val="0"/>
          <w:numId w:val="20"/>
        </w:numPr>
        <w:ind w:left="426" w:hanging="426"/>
        <w:jc w:val="both"/>
        <w:rPr>
          <w:b/>
          <w:bCs/>
          <w:iCs/>
        </w:rPr>
      </w:pPr>
      <w:r w:rsidRPr="00DA2148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DA2148" w:rsidRPr="00DA2148">
        <w:rPr>
          <w:b/>
          <w:bCs/>
          <w:iCs/>
        </w:rPr>
        <w:t xml:space="preserve">Budowa elementów lekkoatletycznych przy PSP nr 3 w Nisku w ramach zadania pn: „Budowa hali sportowej przy PSP nr 1 w Nisku oraz budowa elementów lekkoatletycznych przy PSP nr 3 i </w:t>
      </w:r>
      <w:proofErr w:type="spellStart"/>
      <w:r w:rsidR="00DA2148" w:rsidRPr="00DA2148">
        <w:rPr>
          <w:b/>
          <w:bCs/>
          <w:iCs/>
        </w:rPr>
        <w:t>ZS-P</w:t>
      </w:r>
      <w:proofErr w:type="spellEnd"/>
      <w:r w:rsidR="00DA2148" w:rsidRPr="00DA2148">
        <w:rPr>
          <w:b/>
          <w:bCs/>
          <w:iCs/>
        </w:rPr>
        <w:t xml:space="preserve"> nr 2 w Nisku</w:t>
      </w:r>
      <w:r w:rsidR="00DA2148">
        <w:rPr>
          <w:b/>
          <w:bCs/>
          <w:iCs/>
        </w:rPr>
        <w:t>”.</w:t>
      </w:r>
    </w:p>
    <w:p w:rsidR="00B551AB" w:rsidRDefault="00B551AB" w:rsidP="00B551AB">
      <w:pPr>
        <w:pStyle w:val="Akapitzlist"/>
        <w:snapToGrid w:val="0"/>
        <w:spacing w:line="23" w:lineRule="atLeast"/>
        <w:ind w:left="426"/>
        <w:jc w:val="both"/>
      </w:pPr>
    </w:p>
    <w:p w:rsidR="00655844" w:rsidRPr="00A47E95" w:rsidRDefault="008036BE" w:rsidP="00B551A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proofErr w:type="spellStart"/>
      <w:r w:rsidRPr="00A47E95">
        <w:t>fax</w:t>
      </w:r>
      <w:proofErr w:type="spellEnd"/>
      <w:r w:rsidRPr="00A47E95">
        <w:t>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E0769D" w:rsidP="00E0769D">
      <w:pPr>
        <w:spacing w:line="23" w:lineRule="atLeast"/>
        <w:ind w:left="426"/>
        <w:jc w:val="both"/>
      </w:pPr>
      <w:r w:rsidRPr="00A47E95">
        <w:rPr>
          <w:b/>
          <w:bCs/>
        </w:rPr>
        <w:t>Okres</w:t>
      </w:r>
      <w:r w:rsidR="001726F0" w:rsidRPr="00A47E95">
        <w:rPr>
          <w:b/>
          <w:bCs/>
        </w:rPr>
        <w:t xml:space="preserve"> gwarancji:*</w:t>
      </w:r>
      <w:r w:rsidR="00A47E95" w:rsidRPr="00A47E95">
        <w:t xml:space="preserve"> …………</w:t>
      </w:r>
      <w:r w:rsidR="001726F0" w:rsidRPr="00A47E95">
        <w:t xml:space="preserve"> lat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okres gwarancji: (…………………………</w:t>
      </w:r>
      <w:r w:rsidR="001726F0" w:rsidRPr="00A47E95">
        <w:t>…………………………….…….)</w:t>
      </w:r>
    </w:p>
    <w:p w:rsidR="002536F5" w:rsidRPr="00A47E9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r w:rsidRPr="00A47E95">
        <w:rPr>
          <w:i/>
        </w:rPr>
        <w:t xml:space="preserve">* </w:t>
      </w:r>
      <w:r w:rsidR="00CE5B33" w:rsidRPr="00A47E95">
        <w:rPr>
          <w:i/>
        </w:rPr>
        <w:t>(</w:t>
      </w:r>
      <w:r w:rsidRPr="00A47E95">
        <w:rPr>
          <w:i/>
        </w:rPr>
        <w:t>Okres gwarancji należy podać w pełnych latach – nie krócej niż 3 lata i nie dłużej niż 5 lat</w:t>
      </w:r>
      <w:r w:rsidR="00CE5B33" w:rsidRPr="00A47E95">
        <w:rPr>
          <w:i/>
        </w:rPr>
        <w:t>)</w:t>
      </w: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796663" w:rsidRPr="00A47E95" w:rsidRDefault="005D2D12" w:rsidP="00D563FC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 xml:space="preserve">) </w:t>
      </w:r>
      <w:proofErr w:type="spellStart"/>
      <w:r w:rsidR="00B56AFC" w:rsidRPr="00A47E95">
        <w:t>mikroprzedsiębiorstwem</w:t>
      </w:r>
      <w:proofErr w:type="spellEnd"/>
      <w:r w:rsidR="00B56AFC" w:rsidRPr="00A47E95">
        <w:t>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>(podać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 xml:space="preserve">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D563FC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 xml:space="preserve">118 ustawy </w:t>
      </w:r>
      <w:proofErr w:type="spellStart"/>
      <w:r w:rsidRPr="00A47E95">
        <w:t>P</w:t>
      </w:r>
      <w:r w:rsidR="002536F5" w:rsidRPr="00A47E95">
        <w:t>zp</w:t>
      </w:r>
      <w:proofErr w:type="spellEnd"/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>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D563FC" w:rsidRDefault="001320D6" w:rsidP="00D563FC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  <w:bookmarkStart w:id="0" w:name="_GoBack"/>
      <w:bookmarkEnd w:id="0"/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proofErr w:type="spellStart"/>
      <w:r w:rsidRPr="00A47E95">
        <w:t>fax</w:t>
      </w:r>
      <w:proofErr w:type="spellEnd"/>
      <w:r w:rsidRPr="00A47E95">
        <w:t>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 w:rsidP="00CE5B3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07E" w:rsidRDefault="0046007E" w:rsidP="004142E9">
      <w:r>
        <w:separator/>
      </w:r>
    </w:p>
  </w:endnote>
  <w:endnote w:type="continuationSeparator" w:id="0">
    <w:p w:rsidR="0046007E" w:rsidRDefault="0046007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354D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354D5" w:rsidRPr="00A171E9">
      <w:rPr>
        <w:sz w:val="20"/>
        <w:szCs w:val="20"/>
      </w:rPr>
      <w:fldChar w:fldCharType="separate"/>
    </w:r>
    <w:r w:rsidR="00DA2148">
      <w:rPr>
        <w:noProof/>
        <w:sz w:val="20"/>
        <w:szCs w:val="20"/>
      </w:rPr>
      <w:t>2</w:t>
    </w:r>
    <w:r w:rsidR="002354D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354D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354D5" w:rsidRPr="00A171E9">
      <w:rPr>
        <w:sz w:val="20"/>
        <w:szCs w:val="20"/>
      </w:rPr>
      <w:fldChar w:fldCharType="separate"/>
    </w:r>
    <w:r w:rsidR="00DA2148">
      <w:rPr>
        <w:noProof/>
        <w:sz w:val="20"/>
        <w:szCs w:val="20"/>
      </w:rPr>
      <w:t>2</w:t>
    </w:r>
    <w:r w:rsidR="002354D5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07E" w:rsidRDefault="0046007E" w:rsidP="004142E9">
      <w:r>
        <w:separator/>
      </w:r>
    </w:p>
  </w:footnote>
  <w:footnote w:type="continuationSeparator" w:id="0">
    <w:p w:rsidR="0046007E" w:rsidRDefault="0046007E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84F52"/>
    <w:multiLevelType w:val="hybridMultilevel"/>
    <w:tmpl w:val="F8B2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A4D65"/>
    <w:multiLevelType w:val="hybridMultilevel"/>
    <w:tmpl w:val="7DAED8CA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4A6D5DE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6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C7CD1"/>
    <w:rsid w:val="0023268A"/>
    <w:rsid w:val="002354D5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2DAD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6007E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5532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9F3E70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51AB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A4DC9"/>
    <w:rsid w:val="00CB38CB"/>
    <w:rsid w:val="00CB79FC"/>
    <w:rsid w:val="00CD7AB9"/>
    <w:rsid w:val="00CE34A5"/>
    <w:rsid w:val="00CE5B33"/>
    <w:rsid w:val="00D07069"/>
    <w:rsid w:val="00D563FC"/>
    <w:rsid w:val="00D973B2"/>
    <w:rsid w:val="00DA2148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4B2A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17414-1AD3-40E5-A96A-F6B5DDF0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2021-05-12T10:26:00Z</cp:lastPrinted>
  <dcterms:created xsi:type="dcterms:W3CDTF">2021-05-12T10:26:00Z</dcterms:created>
  <dcterms:modified xsi:type="dcterms:W3CDTF">2021-05-17T12:26:00Z</dcterms:modified>
</cp:coreProperties>
</file>