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A47E95" w:rsidRDefault="00273D02" w:rsidP="00DB5DDE">
      <w:pPr>
        <w:tabs>
          <w:tab w:val="left" w:pos="7371"/>
        </w:tabs>
        <w:spacing w:line="23" w:lineRule="atLeast"/>
        <w:rPr>
          <w:rFonts w:eastAsia="Calibri"/>
          <w:lang w:eastAsia="en-US"/>
        </w:rPr>
      </w:pPr>
      <w:r>
        <w:rPr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11430" t="11430" r="10795" b="1016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</w:pPr>
                                <w:r w:rsidRPr="00CE5B33">
                                  <w:rPr>
                                    <w:kern w:val="1"/>
                                    <w:sz w:val="26"/>
                                    <w:szCs w:val="26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26"/>
                              <w:szCs w:val="26"/>
                            </w:rPr>
                          </w:pPr>
                          <w:r w:rsidRPr="00CE5B33">
                            <w:rPr>
                              <w:kern w:val="1"/>
                              <w:sz w:val="26"/>
                              <w:szCs w:val="26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803B90" w:rsidRPr="00E0769D">
        <w:rPr>
          <w:sz w:val="26"/>
          <w:szCs w:val="26"/>
        </w:rPr>
        <w:tab/>
      </w:r>
      <w:r w:rsidR="00E0769D" w:rsidRPr="00A47E95">
        <w:rPr>
          <w:rFonts w:eastAsia="Calibri"/>
          <w:b/>
          <w:lang w:eastAsia="en-US"/>
        </w:rPr>
        <w:t>Zamawiający: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Gmina Nisko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Plac Wolności 14</w:t>
      </w:r>
    </w:p>
    <w:p w:rsidR="00BD4020" w:rsidRPr="00A47E95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lang w:eastAsia="en-US"/>
        </w:rPr>
      </w:pPr>
      <w:r w:rsidRPr="00A47E95">
        <w:rPr>
          <w:rFonts w:eastAsia="Calibri"/>
          <w:lang w:eastAsia="en-US"/>
        </w:rPr>
        <w:tab/>
      </w:r>
      <w:r w:rsidRPr="00A47E95">
        <w:rPr>
          <w:rFonts w:eastAsia="Calibri"/>
          <w:b/>
          <w:lang w:eastAsia="en-US"/>
        </w:rPr>
        <w:t>37 – 400 Nisko</w:t>
      </w: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6B3E7B" w:rsidRDefault="00B56AFC" w:rsidP="003414A4">
      <w:pPr>
        <w:pStyle w:val="Akapitzlist"/>
        <w:numPr>
          <w:ilvl w:val="0"/>
          <w:numId w:val="19"/>
        </w:numPr>
        <w:tabs>
          <w:tab w:val="clear" w:pos="360"/>
        </w:tabs>
        <w:ind w:left="426" w:hanging="426"/>
        <w:contextualSpacing/>
        <w:jc w:val="both"/>
        <w:rPr>
          <w:b/>
          <w:bCs/>
        </w:rPr>
      </w:pPr>
      <w:r w:rsidRPr="006B3E7B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r w:rsidR="006B3E7B">
        <w:rPr>
          <w:b/>
          <w:bCs/>
        </w:rPr>
        <w:t>Konserwacja oświetlenia drogowego będącego własnością Gminy i Miasta Nisko.</w:t>
      </w:r>
    </w:p>
    <w:p w:rsidR="00655844" w:rsidRPr="00A47E95" w:rsidRDefault="008036BE" w:rsidP="006B3E7B">
      <w:pPr>
        <w:pStyle w:val="Akapitzlist"/>
        <w:snapToGrid w:val="0"/>
        <w:spacing w:line="23" w:lineRule="atLeast"/>
        <w:ind w:left="426"/>
        <w:jc w:val="both"/>
      </w:pPr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A47E95">
        <w:t>…………</w:t>
      </w:r>
      <w:r w:rsidR="000F4ACE" w:rsidRPr="00A47E95">
        <w:t>…</w:t>
      </w:r>
      <w:r w:rsidR="001901DF" w:rsidRPr="00A47E95">
        <w:t>…</w:t>
      </w:r>
      <w:r w:rsidR="00E0769D" w:rsidRPr="00A47E95">
        <w:t>..</w:t>
      </w:r>
      <w:r w:rsidR="007F6CC4" w:rsidRPr="00A47E95">
        <w:t>…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C86B29" w:rsidRPr="00A47E95">
        <w:t>……</w:t>
      </w:r>
      <w:r w:rsidR="00E0769D" w:rsidRPr="00A47E95">
        <w:t>...</w:t>
      </w:r>
      <w:r w:rsidR="00C86B29" w:rsidRPr="00A47E95">
        <w:t>…</w:t>
      </w:r>
      <w:r w:rsidR="00E0769D" w:rsidRPr="00A47E95">
        <w:t>.</w:t>
      </w:r>
      <w:r w:rsidR="003E1825" w:rsidRPr="00A47E9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fax: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1726F0" w:rsidRPr="00A47E95" w:rsidRDefault="001726F0" w:rsidP="003414A4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</w:t>
      </w:r>
      <w:r w:rsidR="003414A4">
        <w:rPr>
          <w:u w:val="single"/>
        </w:rPr>
        <w:t xml:space="preserve"> następujących wysokościach</w:t>
      </w:r>
      <w:r w:rsidRPr="00A47E95">
        <w:t>:</w:t>
      </w:r>
    </w:p>
    <w:p w:rsidR="003414A4" w:rsidRPr="003414A4" w:rsidRDefault="00273D02" w:rsidP="003414A4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jc w:val="both"/>
        <w:rPr>
          <w:bCs/>
        </w:rPr>
      </w:pPr>
      <w:r>
        <w:rPr>
          <w:b/>
        </w:rPr>
        <w:t>Z</w:t>
      </w:r>
      <w:r w:rsidR="003414A4" w:rsidRPr="00DB5DDE">
        <w:rPr>
          <w:b/>
        </w:rPr>
        <w:t>a 1 miesięczne utrzymanie i</w:t>
      </w:r>
      <w:r w:rsidR="003414A4" w:rsidRPr="003414A4">
        <w:t> </w:t>
      </w:r>
      <w:r w:rsidR="003414A4" w:rsidRPr="00DB5DDE">
        <w:rPr>
          <w:b/>
        </w:rPr>
        <w:t>konserwację 1 punktu świetlnego</w:t>
      </w:r>
      <w:r w:rsidR="003414A4" w:rsidRPr="003414A4">
        <w:t>:</w:t>
      </w:r>
    </w:p>
    <w:p w:rsidR="003414A4" w:rsidRPr="003414A4" w:rsidRDefault="003414A4" w:rsidP="003414A4">
      <w:pPr>
        <w:pStyle w:val="Akapitzlist"/>
        <w:ind w:left="851"/>
        <w:jc w:val="both"/>
      </w:pPr>
      <w:r w:rsidRPr="003414A4">
        <w:rPr>
          <w:bCs/>
        </w:rPr>
        <w:t xml:space="preserve">Cena brutto: </w:t>
      </w:r>
      <w:r w:rsidRPr="003414A4">
        <w:rPr>
          <w:bCs/>
        </w:rPr>
        <w:t>……………………………………………………………………...…..</w:t>
      </w:r>
      <w:r w:rsidRPr="003414A4">
        <w:rPr>
          <w:bCs/>
        </w:rPr>
        <w:t>zł,</w:t>
      </w:r>
    </w:p>
    <w:p w:rsidR="003414A4" w:rsidRPr="003414A4" w:rsidRDefault="003414A4" w:rsidP="003414A4">
      <w:pPr>
        <w:pStyle w:val="Akapitzlist"/>
        <w:ind w:left="851"/>
        <w:jc w:val="both"/>
      </w:pPr>
      <w:r w:rsidRPr="003414A4">
        <w:t xml:space="preserve">słownie cena brutto: </w:t>
      </w:r>
      <w:r w:rsidRPr="003414A4">
        <w:t>( …………………………………..…………………………..</w:t>
      </w:r>
      <w:r w:rsidRPr="003414A4">
        <w:t>….)</w:t>
      </w:r>
    </w:p>
    <w:p w:rsidR="003414A4" w:rsidRPr="00DB5DDE" w:rsidRDefault="003414A4" w:rsidP="003414A4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jc w:val="both"/>
        <w:rPr>
          <w:b/>
        </w:rPr>
      </w:pPr>
      <w:r w:rsidRPr="00DB5DDE">
        <w:rPr>
          <w:b/>
        </w:rPr>
        <w:t>Łączny koszt konserwacji oświetlenia drogowego w okresie obowiązywania umowy wyniesie:</w:t>
      </w:r>
    </w:p>
    <w:p w:rsidR="003414A4" w:rsidRPr="003414A4" w:rsidRDefault="003414A4" w:rsidP="003414A4">
      <w:pPr>
        <w:pStyle w:val="Akapitzlist"/>
        <w:ind w:left="851"/>
        <w:jc w:val="both"/>
      </w:pPr>
      <w:r w:rsidRPr="003414A4">
        <w:rPr>
          <w:bCs/>
        </w:rPr>
        <w:t xml:space="preserve">Cena brutto:* </w:t>
      </w:r>
      <w:r w:rsidRPr="003414A4">
        <w:rPr>
          <w:bCs/>
        </w:rPr>
        <w:t>……………………………………………………………….…..…..</w:t>
      </w:r>
      <w:r w:rsidRPr="003414A4">
        <w:rPr>
          <w:bCs/>
        </w:rPr>
        <w:t>zł,</w:t>
      </w:r>
    </w:p>
    <w:p w:rsidR="003414A4" w:rsidRPr="003414A4" w:rsidRDefault="003414A4" w:rsidP="003414A4">
      <w:pPr>
        <w:pStyle w:val="Akapitzlist"/>
        <w:ind w:left="851"/>
        <w:jc w:val="both"/>
      </w:pPr>
      <w:r w:rsidRPr="003414A4">
        <w:t xml:space="preserve">słownie cena brutto: ( </w:t>
      </w:r>
      <w:r w:rsidRPr="003414A4">
        <w:t>…………………………………..………………</w:t>
      </w:r>
      <w:r w:rsidRPr="003414A4">
        <w:t>……..………….)</w:t>
      </w:r>
    </w:p>
    <w:p w:rsidR="003414A4" w:rsidRPr="00DB5DDE" w:rsidRDefault="003414A4" w:rsidP="003414A4">
      <w:pPr>
        <w:ind w:left="851" w:right="-24"/>
        <w:jc w:val="both"/>
        <w:rPr>
          <w:i/>
          <w:u w:val="single"/>
        </w:rPr>
      </w:pPr>
      <w:r w:rsidRPr="00DB5DDE">
        <w:rPr>
          <w:i/>
        </w:rPr>
        <w:t xml:space="preserve">* (Łączny koszt konserwacji oświetlenia drogowego brutto = </w:t>
      </w:r>
      <w:r w:rsidR="00DB5DDE">
        <w:rPr>
          <w:i/>
          <w:color w:val="FF0000"/>
        </w:rPr>
        <w:t>364</w:t>
      </w:r>
      <w:r w:rsidRPr="00DB5DDE">
        <w:rPr>
          <w:i/>
          <w:color w:val="FF0000"/>
        </w:rPr>
        <w:t xml:space="preserve"> x cena</w:t>
      </w:r>
      <w:r w:rsidRPr="00DB5DDE">
        <w:rPr>
          <w:i/>
        </w:rPr>
        <w:t xml:space="preserve"> brutto za konserwację 1 pkt świetlnego miesięcznie x 12 miesięcy)</w:t>
      </w:r>
    </w:p>
    <w:p w:rsidR="003414A4" w:rsidRPr="00DB5DDE" w:rsidRDefault="003414A4" w:rsidP="003414A4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jc w:val="both"/>
        <w:rPr>
          <w:b/>
        </w:rPr>
      </w:pPr>
      <w:r w:rsidRPr="00DB5DDE">
        <w:rPr>
          <w:b/>
        </w:rPr>
        <w:t>Oświadczamy, że akceptujemy rozliczenie za wykonanie przedmiotu umowy w formie ryczałtowej w równych 12 mi</w:t>
      </w:r>
      <w:r w:rsidRPr="00DB5DDE">
        <w:rPr>
          <w:b/>
        </w:rPr>
        <w:t>esięcznych ratach, w wysokości:</w:t>
      </w:r>
    </w:p>
    <w:p w:rsidR="003414A4" w:rsidRPr="00DB5DDE" w:rsidRDefault="003414A4" w:rsidP="003414A4">
      <w:pPr>
        <w:pStyle w:val="Akapitzlist"/>
        <w:ind w:left="851"/>
      </w:pPr>
      <w:r w:rsidRPr="00DB5DDE">
        <w:rPr>
          <w:bCs/>
          <w:u w:val="single"/>
        </w:rPr>
        <w:t>Cena brutto:**</w:t>
      </w:r>
      <w:r w:rsidRPr="00DB5DDE">
        <w:rPr>
          <w:bCs/>
        </w:rPr>
        <w:t xml:space="preserve"> </w:t>
      </w:r>
      <w:r w:rsidRPr="00DB5DDE">
        <w:rPr>
          <w:bCs/>
        </w:rPr>
        <w:t>……………………………………………………………………..…..</w:t>
      </w:r>
      <w:r w:rsidRPr="00DB5DDE">
        <w:rPr>
          <w:bCs/>
        </w:rPr>
        <w:t>zł,</w:t>
      </w:r>
      <w:r w:rsidRPr="00DB5DDE">
        <w:t xml:space="preserve"> </w:t>
      </w:r>
    </w:p>
    <w:p w:rsidR="003414A4" w:rsidRPr="003414A4" w:rsidRDefault="003414A4" w:rsidP="003414A4">
      <w:pPr>
        <w:pStyle w:val="Akapitzlist"/>
        <w:ind w:left="851"/>
        <w:rPr>
          <w:b/>
        </w:rPr>
      </w:pPr>
      <w:r w:rsidRPr="00DB5DDE">
        <w:rPr>
          <w:u w:val="single"/>
        </w:rPr>
        <w:t>Słownie cena brutto</w:t>
      </w:r>
      <w:r w:rsidRPr="00DB5DDE">
        <w:t>: ( …………………………………..……………………</w:t>
      </w:r>
      <w:r w:rsidRPr="00DB5DDE">
        <w:t>..……….)</w:t>
      </w:r>
    </w:p>
    <w:p w:rsidR="003414A4" w:rsidRPr="003414A4" w:rsidRDefault="003414A4" w:rsidP="003414A4">
      <w:pPr>
        <w:pStyle w:val="Akapitzlist"/>
        <w:ind w:left="851"/>
        <w:jc w:val="both"/>
        <w:rPr>
          <w:bCs/>
          <w:i/>
        </w:rPr>
      </w:pPr>
      <w:r w:rsidRPr="003414A4">
        <w:rPr>
          <w:bCs/>
          <w:i/>
        </w:rPr>
        <w:t>** Suma 12 równych, miesięcznych rat brutto musi odpowiadać łącznemu kosztowi konserwacji brutto wskazanemu w pkt 2).</w:t>
      </w:r>
    </w:p>
    <w:p w:rsidR="003414A4" w:rsidRPr="003414A4" w:rsidRDefault="003414A4" w:rsidP="003414A4">
      <w:pPr>
        <w:pStyle w:val="Akapitzlist"/>
        <w:numPr>
          <w:ilvl w:val="2"/>
          <w:numId w:val="6"/>
        </w:numPr>
        <w:tabs>
          <w:tab w:val="clear" w:pos="2160"/>
        </w:tabs>
        <w:ind w:left="851" w:hanging="425"/>
        <w:jc w:val="both"/>
        <w:rPr>
          <w:b/>
        </w:rPr>
      </w:pPr>
      <w:r w:rsidRPr="003414A4">
        <w:rPr>
          <w:b/>
          <w:bCs/>
        </w:rPr>
        <w:t>Termin płatności***</w:t>
      </w:r>
      <w:r w:rsidRPr="003414A4">
        <w:rPr>
          <w:b/>
        </w:rPr>
        <w:t xml:space="preserve"> …………………………………………. dni</w:t>
      </w:r>
    </w:p>
    <w:p w:rsidR="003414A4" w:rsidRPr="003414A4" w:rsidRDefault="003414A4" w:rsidP="003414A4">
      <w:pPr>
        <w:pStyle w:val="Akapitzlist"/>
        <w:ind w:left="851"/>
        <w:jc w:val="both"/>
      </w:pPr>
      <w:r w:rsidRPr="003414A4">
        <w:rPr>
          <w:b/>
        </w:rPr>
        <w:t>Słownie termin płatności:</w:t>
      </w:r>
      <w:r w:rsidRPr="003414A4">
        <w:t xml:space="preserve"> (………………………………………………………….…….)</w:t>
      </w:r>
    </w:p>
    <w:p w:rsidR="006B3E7B" w:rsidRPr="00DB5DDE" w:rsidRDefault="003414A4" w:rsidP="00DB5DDE">
      <w:pPr>
        <w:ind w:left="851"/>
        <w:jc w:val="both"/>
        <w:rPr>
          <w:i/>
        </w:rPr>
      </w:pPr>
      <w:r w:rsidRPr="003414A4">
        <w:rPr>
          <w:i/>
        </w:rPr>
        <w:t>***Termin płatności należy podać w pełnych dniach – nie krócej niż 14 dni i nie dłużej niż 30 dni.</w:t>
      </w:r>
    </w:p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lastRenderedPageBreak/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5D2D12" w:rsidRDefault="005D2D12" w:rsidP="00E0769D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>) mikroprzedsiębiorstwem,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 xml:space="preserve">(podać pełną nazwę/firmę, adres, a także w zależności od podmiotu: NIP/PESEL, KRS/CEiDG)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DB5DDE">
        <w:rPr>
          <w:b/>
        </w:rPr>
        <w:t>***</w:t>
      </w:r>
      <w:r w:rsidR="00B72B56" w:rsidRPr="00A47E95">
        <w:t xml:space="preserve"> podwykonawcom żadnej części (zakresu) zamówienia</w:t>
      </w:r>
    </w:p>
    <w:p w:rsidR="00A47E95" w:rsidRDefault="00B72B56" w:rsidP="00A47E95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</w:p>
    <w:p w:rsidR="00796663" w:rsidRPr="00796663" w:rsidRDefault="00DB5DDE" w:rsidP="00DB5DDE">
      <w:pPr>
        <w:pStyle w:val="Tekstpodstawowy"/>
        <w:spacing w:after="0" w:line="23" w:lineRule="atLeast"/>
        <w:ind w:left="426"/>
        <w:jc w:val="both"/>
        <w:rPr>
          <w:i/>
        </w:rPr>
      </w:pPr>
      <w:r>
        <w:rPr>
          <w:i/>
        </w:rPr>
        <w:t>***</w:t>
      </w:r>
      <w:r w:rsidR="00B72B56" w:rsidRPr="00796663">
        <w:rPr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>118 ustawy P</w:t>
      </w:r>
      <w:r w:rsidR="002536F5" w:rsidRPr="00A47E95">
        <w:t>zp</w:t>
      </w:r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KRS/CEiDG)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</w:t>
      </w:r>
      <w:r w:rsidR="00DB5DDE">
        <w:t xml:space="preserve">*** </w:t>
      </w:r>
      <w:r w:rsidRPr="00A47E95">
        <w:t>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796663" w:rsidRPr="00DB5DDE" w:rsidRDefault="00DB5DDE" w:rsidP="00DB5DDE">
      <w:pPr>
        <w:pStyle w:val="Akapitzlist"/>
        <w:spacing w:line="23" w:lineRule="atLeast"/>
        <w:ind w:left="426"/>
        <w:jc w:val="both"/>
        <w:rPr>
          <w:i/>
        </w:rPr>
      </w:pPr>
      <w:r>
        <w:rPr>
          <w:i/>
        </w:rPr>
        <w:t>***</w:t>
      </w:r>
      <w:r w:rsidR="001320D6" w:rsidRPr="00796663">
        <w:rPr>
          <w:i/>
        </w:rPr>
        <w:t>*(niepotrzebne skreślić).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Telefon</w:t>
      </w:r>
      <w:r w:rsidR="00DB5DDE">
        <w:t>: ………………………………………………………………....,</w:t>
      </w:r>
    </w:p>
    <w:p w:rsidR="009A39F0" w:rsidRPr="00A47E95" w:rsidRDefault="001320D6" w:rsidP="00CE5B33">
      <w:pPr>
        <w:spacing w:line="23" w:lineRule="atLeast"/>
        <w:ind w:left="426"/>
        <w:jc w:val="both"/>
      </w:pPr>
      <w:r w:rsidRPr="00A47E95">
        <w:t>fax: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A47E95" w:rsidRPr="00A47E95" w:rsidRDefault="00796663" w:rsidP="00DB5DDE">
      <w:pPr>
        <w:spacing w:line="23" w:lineRule="atLeast"/>
        <w:ind w:left="426"/>
        <w:jc w:val="both"/>
      </w:pPr>
      <w:r>
        <w:t>…………………………</w:t>
      </w: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DB5DDE" w:rsidRDefault="00796663" w:rsidP="00DB5DDE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sectPr w:rsidR="00796663" w:rsidRPr="00DB5DDE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AFF" w:rsidRDefault="00F42AFF" w:rsidP="004142E9">
      <w:r>
        <w:separator/>
      </w:r>
    </w:p>
  </w:endnote>
  <w:endnote w:type="continuationSeparator" w:id="0">
    <w:p w:rsidR="00F42AFF" w:rsidRDefault="00F42AF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4646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46466" w:rsidRPr="00A171E9">
      <w:rPr>
        <w:sz w:val="20"/>
        <w:szCs w:val="20"/>
      </w:rPr>
      <w:fldChar w:fldCharType="separate"/>
    </w:r>
    <w:r w:rsidR="00F42AFF">
      <w:rPr>
        <w:noProof/>
        <w:sz w:val="20"/>
        <w:szCs w:val="20"/>
      </w:rPr>
      <w:t>1</w:t>
    </w:r>
    <w:r w:rsidR="00546466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46466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46466" w:rsidRPr="00A171E9">
      <w:rPr>
        <w:sz w:val="20"/>
        <w:szCs w:val="20"/>
      </w:rPr>
      <w:fldChar w:fldCharType="separate"/>
    </w:r>
    <w:r w:rsidR="00F42AFF">
      <w:rPr>
        <w:noProof/>
        <w:sz w:val="20"/>
        <w:szCs w:val="20"/>
      </w:rPr>
      <w:t>1</w:t>
    </w:r>
    <w:r w:rsidR="00546466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AFF" w:rsidRDefault="00F42AFF" w:rsidP="004142E9">
      <w:r>
        <w:separator/>
      </w:r>
    </w:p>
  </w:footnote>
  <w:footnote w:type="continuationSeparator" w:id="0">
    <w:p w:rsidR="00F42AFF" w:rsidRDefault="00F42AFF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</w:t>
      </w:r>
      <w:r w:rsidR="00273D02">
        <w:rPr>
          <w:sz w:val="18"/>
          <w:szCs w:val="18"/>
        </w:rPr>
        <w:t>formacyjnego, stosownie do art.</w:t>
      </w:r>
      <w:r w:rsidRPr="00553207">
        <w:rPr>
          <w:sz w:val="18"/>
          <w:szCs w:val="18"/>
        </w:rPr>
        <w:t>1</w:t>
      </w:r>
      <w:r w:rsidR="00273D02">
        <w:rPr>
          <w:sz w:val="18"/>
          <w:szCs w:val="18"/>
        </w:rPr>
        <w:t>3 ust.4 lub art.14 ust.</w:t>
      </w:r>
      <w:bookmarkStart w:id="0" w:name="_GoBack"/>
      <w:bookmarkEnd w:id="0"/>
      <w:r w:rsidRPr="00553207">
        <w:rPr>
          <w:sz w:val="18"/>
          <w:szCs w:val="18"/>
        </w:rPr>
        <w:t>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3"/>
  </w:num>
  <w:num w:numId="17">
    <w:abstractNumId w:val="6"/>
  </w:num>
  <w:num w:numId="18">
    <w:abstractNumId w:val="14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3268A"/>
    <w:rsid w:val="002536F5"/>
    <w:rsid w:val="0025509D"/>
    <w:rsid w:val="002658B0"/>
    <w:rsid w:val="00273D02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25C56"/>
    <w:rsid w:val="003414A4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B3E7B"/>
    <w:rsid w:val="006E1776"/>
    <w:rsid w:val="006F6B97"/>
    <w:rsid w:val="00716B67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1E9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39F0"/>
    <w:rsid w:val="009D7DE5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973B2"/>
    <w:rsid w:val="00DA38A9"/>
    <w:rsid w:val="00DB5DDE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25102"/>
    <w:rsid w:val="00F42AFF"/>
    <w:rsid w:val="00F82DBA"/>
    <w:rsid w:val="00F83FD6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704BB-8FEE-4774-BF39-14BBA12EA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2021-05-18T09:45:00Z</cp:lastPrinted>
  <dcterms:created xsi:type="dcterms:W3CDTF">2021-05-18T09:45:00Z</dcterms:created>
  <dcterms:modified xsi:type="dcterms:W3CDTF">2021-05-18T09:48:00Z</dcterms:modified>
</cp:coreProperties>
</file>