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546466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Default="00B56AFC" w:rsidP="006B3E7B">
      <w:pPr>
        <w:pStyle w:val="Akapitzlist"/>
        <w:numPr>
          <w:ilvl w:val="0"/>
          <w:numId w:val="19"/>
        </w:numPr>
        <w:contextualSpacing/>
        <w:jc w:val="both"/>
        <w:rPr>
          <w:b/>
          <w:bCs/>
        </w:rPr>
      </w:pPr>
      <w:r w:rsidRPr="006B3E7B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6B3E7B">
        <w:rPr>
          <w:b/>
          <w:bCs/>
        </w:rPr>
        <w:t>Konserwacja oświetlenia drogowego będącego własnością Gminy i Miasta Nisko.</w:t>
      </w:r>
    </w:p>
    <w:p w:rsidR="00655844" w:rsidRPr="00A47E95" w:rsidRDefault="008036BE" w:rsidP="006B3E7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proofErr w:type="spellStart"/>
      <w:r w:rsidRPr="00A47E95">
        <w:t>fax</w:t>
      </w:r>
      <w:proofErr w:type="spellEnd"/>
      <w:r w:rsidRPr="00A47E95">
        <w:t>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 xml:space="preserve"> 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Times New Roman" w:hAnsi="Times New Roman"/>
          <w:b w:val="0"/>
          <w:sz w:val="24"/>
          <w:szCs w:val="24"/>
        </w:rPr>
      </w:pPr>
      <w:r w:rsidRPr="006B3E7B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6B3E7B">
        <w:rPr>
          <w:rFonts w:ascii="Times New Roman" w:hAnsi="Times New Roman"/>
          <w:b w:val="0"/>
          <w:sz w:val="24"/>
          <w:szCs w:val="24"/>
        </w:rPr>
        <w:t>(</w:t>
      </w:r>
      <w:r w:rsidR="006B3E7B" w:rsidRPr="006B3E7B">
        <w:rPr>
          <w:rFonts w:ascii="Times New Roman" w:hAnsi="Times New Roman"/>
          <w:b w:val="0"/>
          <w:i w:val="0"/>
          <w:sz w:val="24"/>
          <w:szCs w:val="24"/>
        </w:rPr>
        <w:t>Termin płatności należy podać w pełnych dniach – nie krócej niż 14 dni i nie dłużej niż 30 dni.</w:t>
      </w:r>
      <w:r w:rsidR="00CE5B33" w:rsidRPr="006B3E7B">
        <w:rPr>
          <w:rFonts w:ascii="Times New Roman" w:hAnsi="Times New Roman"/>
          <w:b w:val="0"/>
          <w:sz w:val="24"/>
          <w:szCs w:val="24"/>
        </w:rPr>
        <w:t>)</w:t>
      </w:r>
    </w:p>
    <w:p w:rsidR="006B3E7B" w:rsidRPr="006B3E7B" w:rsidRDefault="006B3E7B" w:rsidP="006B3E7B"/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796663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796663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796663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796663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796663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796663" w:rsidRPr="00A47E95" w:rsidRDefault="00796663" w:rsidP="00E0769D">
      <w:pPr>
        <w:suppressAutoHyphens w:val="0"/>
        <w:spacing w:line="23" w:lineRule="atLeast"/>
        <w:ind w:left="851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 xml:space="preserve">) </w:t>
      </w:r>
      <w:proofErr w:type="spellStart"/>
      <w:r w:rsidR="00B56AFC" w:rsidRPr="00A47E95">
        <w:t>mikroprzedsiębiorstwem</w:t>
      </w:r>
      <w:proofErr w:type="spellEnd"/>
      <w:r w:rsidR="00B56AFC" w:rsidRPr="00A47E95">
        <w:t>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>(podać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 xml:space="preserve">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2536F5" w:rsidRDefault="00B72B56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796663" w:rsidRPr="00796663" w:rsidRDefault="00796663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 xml:space="preserve">118 ustawy </w:t>
      </w:r>
      <w:proofErr w:type="spellStart"/>
      <w:r w:rsidRPr="00A47E95">
        <w:t>P</w:t>
      </w:r>
      <w:r w:rsidR="002536F5" w:rsidRPr="00A47E95">
        <w:t>zp</w:t>
      </w:r>
      <w:proofErr w:type="spellEnd"/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</w:t>
      </w:r>
      <w:proofErr w:type="spellStart"/>
      <w:r w:rsidRPr="00A47E95">
        <w:rPr>
          <w:i/>
        </w:rPr>
        <w:t>CEiDG</w:t>
      </w:r>
      <w:proofErr w:type="spellEnd"/>
      <w:r w:rsidRPr="00A47E95">
        <w:rPr>
          <w:i/>
        </w:rPr>
        <w:t>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proofErr w:type="spellStart"/>
      <w:r w:rsidRPr="00A47E95">
        <w:t>fax</w:t>
      </w:r>
      <w:proofErr w:type="spellEnd"/>
      <w:r w:rsidRPr="00A47E95">
        <w:t>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8A9" w:rsidRDefault="00DA38A9" w:rsidP="004142E9">
      <w:r>
        <w:separator/>
      </w:r>
    </w:p>
  </w:endnote>
  <w:endnote w:type="continuationSeparator" w:id="0">
    <w:p w:rsidR="00DA38A9" w:rsidRDefault="00DA38A9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46466" w:rsidRPr="00A171E9">
      <w:rPr>
        <w:sz w:val="20"/>
        <w:szCs w:val="20"/>
      </w:rPr>
      <w:fldChar w:fldCharType="separate"/>
    </w:r>
    <w:r w:rsidR="000336C5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46466" w:rsidRPr="00A171E9">
      <w:rPr>
        <w:sz w:val="20"/>
        <w:szCs w:val="20"/>
      </w:rPr>
      <w:fldChar w:fldCharType="separate"/>
    </w:r>
    <w:r w:rsidR="000336C5">
      <w:rPr>
        <w:noProof/>
        <w:sz w:val="20"/>
        <w:szCs w:val="20"/>
      </w:rPr>
      <w:t>2</w:t>
    </w:r>
    <w:r w:rsidR="00546466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8A9" w:rsidRDefault="00DA38A9" w:rsidP="004142E9">
      <w:r>
        <w:separator/>
      </w:r>
    </w:p>
  </w:footnote>
  <w:footnote w:type="continuationSeparator" w:id="0">
    <w:p w:rsidR="00DA38A9" w:rsidRDefault="00DA38A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B3E7B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8BB73-F7E3-4058-946F-F9FEA6CC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2021-04-21T10:20:00Z</cp:lastPrinted>
  <dcterms:created xsi:type="dcterms:W3CDTF">2021-03-31T10:51:00Z</dcterms:created>
  <dcterms:modified xsi:type="dcterms:W3CDTF">2021-04-21T10:21:00Z</dcterms:modified>
</cp:coreProperties>
</file>