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E72D0E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2D4FB7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4340A5" w:rsidRPr="002D4FB7" w:rsidRDefault="004340A5" w:rsidP="002D4FB7">
      <w:pPr>
        <w:spacing w:line="276" w:lineRule="auto"/>
        <w:ind w:left="5664" w:firstLine="708"/>
        <w:rPr>
          <w:b/>
          <w:sz w:val="16"/>
          <w:szCs w:val="16"/>
        </w:rPr>
      </w:pPr>
    </w:p>
    <w:p w:rsidR="00E10D34" w:rsidRDefault="00655844" w:rsidP="00762BD6">
      <w:pPr>
        <w:pStyle w:val="Akapitzlist"/>
        <w:tabs>
          <w:tab w:val="left" w:pos="426"/>
        </w:tabs>
        <w:snapToGrid w:val="0"/>
        <w:ind w:left="360"/>
        <w:jc w:val="both"/>
        <w:rPr>
          <w:sz w:val="23"/>
          <w:szCs w:val="23"/>
        </w:rPr>
      </w:pPr>
      <w:r w:rsidRPr="008036BE">
        <w:t>Odpowiadając na ogłoszenie o przetargu nieograniczonym zgodnie z przepisami ustawy z dnia 29 stycznia 2004 roku Prawo zam</w:t>
      </w:r>
      <w:r w:rsidR="00701104">
        <w:t>ówień publicznych (Dz. U. z 201</w:t>
      </w:r>
      <w:r w:rsidR="009D7900">
        <w:t>9</w:t>
      </w:r>
      <w:r w:rsidRPr="008036BE">
        <w:t xml:space="preserve"> r. poz. </w:t>
      </w:r>
      <w:r w:rsidR="00CC6333">
        <w:t>18</w:t>
      </w:r>
      <w:r w:rsidR="009D7900">
        <w:t>43</w:t>
      </w:r>
      <w:r w:rsidR="00A171E9" w:rsidRPr="008036BE">
        <w:t xml:space="preserve"> z późn.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E2677A" w:rsidRPr="00E2677A">
        <w:rPr>
          <w:rFonts w:eastAsia="Arial"/>
          <w:b/>
          <w:bCs/>
          <w:iCs/>
          <w:szCs w:val="28"/>
        </w:rPr>
        <w:t>„Zakup gazu ziemnego dla Gminy i Miasta Nisko oraz podległych jedno</w:t>
      </w:r>
      <w:r w:rsidR="009D7900">
        <w:rPr>
          <w:rFonts w:eastAsia="Arial"/>
          <w:b/>
          <w:bCs/>
          <w:iCs/>
          <w:szCs w:val="28"/>
        </w:rPr>
        <w:t>stek organizacyjnych na rok 2021</w:t>
      </w:r>
      <w:r w:rsidR="00E2677A" w:rsidRPr="00E2677A">
        <w:rPr>
          <w:rFonts w:eastAsia="Arial"/>
          <w:b/>
          <w:bCs/>
          <w:iCs/>
          <w:szCs w:val="28"/>
        </w:rPr>
        <w:t>”</w:t>
      </w:r>
      <w:r w:rsidR="00E2677A">
        <w:rPr>
          <w:rFonts w:eastAsia="Arial"/>
          <w:b/>
          <w:bCs/>
          <w:iCs/>
          <w:szCs w:val="28"/>
        </w:rPr>
        <w:t xml:space="preserve"> </w:t>
      </w:r>
      <w:r w:rsidRPr="002658B0">
        <w:rPr>
          <w:sz w:val="23"/>
          <w:szCs w:val="23"/>
        </w:rPr>
        <w:t>przedstawiam następujące informacje:</w:t>
      </w:r>
    </w:p>
    <w:p w:rsidR="00762BD6" w:rsidRPr="00E72D0E" w:rsidRDefault="00762BD6" w:rsidP="00762BD6">
      <w:pPr>
        <w:pStyle w:val="Akapitzlist"/>
        <w:tabs>
          <w:tab w:val="left" w:pos="426"/>
        </w:tabs>
        <w:snapToGrid w:val="0"/>
        <w:ind w:left="360"/>
        <w:jc w:val="both"/>
        <w:rPr>
          <w:rFonts w:eastAsia="Arial"/>
          <w:b/>
          <w:bCs/>
        </w:rPr>
      </w:pPr>
    </w:p>
    <w:p w:rsidR="00655844" w:rsidRPr="00E72D0E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</w:pPr>
      <w:r w:rsidRPr="00E72D0E">
        <w:t>Ofertę przetargową składa:</w:t>
      </w:r>
    </w:p>
    <w:p w:rsidR="00655844" w:rsidRPr="00E72D0E" w:rsidRDefault="008036BE" w:rsidP="00E72D0E">
      <w:pPr>
        <w:spacing w:line="360" w:lineRule="auto"/>
        <w:ind w:left="284"/>
      </w:pPr>
      <w:r w:rsidRPr="00E72D0E">
        <w:t>Nazwa W</w:t>
      </w:r>
      <w:r w:rsidR="002E5D2C" w:rsidRPr="00E72D0E">
        <w:t>ykonawcy:</w:t>
      </w:r>
      <w:r w:rsidR="00E72D0E" w:rsidRPr="00E72D0E">
        <w:t xml:space="preserve"> ………………………………………………………………………………………..</w:t>
      </w:r>
    </w:p>
    <w:p w:rsidR="002E5D2C" w:rsidRPr="00E72D0E" w:rsidRDefault="002E5D2C">
      <w:pPr>
        <w:spacing w:line="360" w:lineRule="auto"/>
        <w:ind w:left="284"/>
        <w:jc w:val="both"/>
      </w:pPr>
      <w:r w:rsidRPr="00E72D0E">
        <w:t>……………………………………………………………………………………………………………...,</w:t>
      </w:r>
    </w:p>
    <w:p w:rsidR="002E5D2C" w:rsidRPr="00E72D0E" w:rsidRDefault="00655844">
      <w:pPr>
        <w:spacing w:line="360" w:lineRule="auto"/>
        <w:ind w:left="284"/>
        <w:jc w:val="both"/>
      </w:pPr>
      <w:r w:rsidRPr="00E72D0E">
        <w:t>telefon: ………………………</w:t>
      </w:r>
      <w:r w:rsidR="002E5D2C" w:rsidRPr="00E72D0E">
        <w:t>……………………………………………………………………………</w:t>
      </w:r>
      <w:r w:rsidR="00762BD6" w:rsidRPr="00E72D0E">
        <w:t>.,</w:t>
      </w:r>
    </w:p>
    <w:p w:rsidR="002E5D2C" w:rsidRPr="00E72D0E" w:rsidRDefault="00655844">
      <w:pPr>
        <w:spacing w:line="360" w:lineRule="auto"/>
        <w:ind w:left="284"/>
        <w:jc w:val="both"/>
      </w:pPr>
      <w:r w:rsidRPr="00E72D0E">
        <w:t>fax: ………………</w:t>
      </w:r>
      <w:r w:rsidR="002E5D2C" w:rsidRPr="00E72D0E">
        <w:t>……………………………………………………………………………………</w:t>
      </w:r>
      <w:r w:rsidR="00762BD6" w:rsidRPr="00E72D0E">
        <w:t>……,</w:t>
      </w:r>
    </w:p>
    <w:p w:rsidR="00655844" w:rsidRPr="00E72D0E" w:rsidRDefault="00655844">
      <w:pPr>
        <w:spacing w:line="360" w:lineRule="auto"/>
        <w:ind w:left="284"/>
        <w:jc w:val="both"/>
      </w:pPr>
      <w:r w:rsidRPr="00E72D0E">
        <w:t>e-mail: ………………</w:t>
      </w:r>
      <w:r w:rsidR="002E5D2C" w:rsidRPr="00E72D0E">
        <w:t>……………………………………………………………..</w:t>
      </w:r>
      <w:r w:rsidRPr="00E72D0E">
        <w:t>….………………...….,</w:t>
      </w:r>
    </w:p>
    <w:p w:rsidR="00655844" w:rsidRPr="00E72D0E" w:rsidRDefault="00655844" w:rsidP="002E5D2C">
      <w:pPr>
        <w:spacing w:line="360" w:lineRule="auto"/>
        <w:ind w:left="284"/>
        <w:jc w:val="both"/>
      </w:pPr>
      <w:r w:rsidRPr="00E72D0E">
        <w:t>NIP: …………………………..……</w:t>
      </w:r>
      <w:r w:rsidR="00762BD6" w:rsidRPr="00E72D0E">
        <w:t xml:space="preserve"> </w:t>
      </w:r>
      <w:r w:rsidRPr="00E72D0E">
        <w:t>REGON: …………………………………………………………</w:t>
      </w:r>
      <w:r w:rsidR="00762BD6" w:rsidRPr="00E72D0E">
        <w:t>…</w:t>
      </w:r>
      <w:r w:rsidRPr="00E72D0E">
        <w:t>,</w:t>
      </w:r>
    </w:p>
    <w:p w:rsidR="002E5D2C" w:rsidRPr="00E72D0E" w:rsidRDefault="002E5D2C" w:rsidP="002E5D2C">
      <w:pPr>
        <w:spacing w:line="360" w:lineRule="auto"/>
        <w:ind w:left="284"/>
        <w:jc w:val="both"/>
      </w:pPr>
      <w:r w:rsidRPr="00E72D0E">
        <w:t>Osoba  do kontaktu: ………………………………………………………………………………………..,</w:t>
      </w:r>
    </w:p>
    <w:p w:rsidR="00E2677A" w:rsidRDefault="00E2677A" w:rsidP="00762BD6">
      <w:pPr>
        <w:ind w:left="284"/>
        <w:jc w:val="both"/>
      </w:pPr>
    </w:p>
    <w:p w:rsidR="00E2677A" w:rsidRDefault="00E2677A" w:rsidP="00E2677A">
      <w:pPr>
        <w:numPr>
          <w:ilvl w:val="1"/>
          <w:numId w:val="6"/>
        </w:numPr>
        <w:jc w:val="both"/>
        <w:rPr>
          <w:sz w:val="23"/>
          <w:szCs w:val="23"/>
        </w:rPr>
      </w:pPr>
      <w:r w:rsidRPr="00D03881">
        <w:rPr>
          <w:sz w:val="23"/>
          <w:szCs w:val="23"/>
        </w:rPr>
        <w:t>Oferujemy wykonanie</w:t>
      </w:r>
      <w:r>
        <w:rPr>
          <w:sz w:val="23"/>
          <w:szCs w:val="23"/>
        </w:rPr>
        <w:t xml:space="preserve"> zamówienia w zakresie objętym Specyfikacją Istotnych Warunków Z</w:t>
      </w:r>
      <w:r w:rsidRPr="00D03881">
        <w:rPr>
          <w:sz w:val="23"/>
          <w:szCs w:val="23"/>
        </w:rPr>
        <w:t>amówienia za kwotę:</w:t>
      </w:r>
    </w:p>
    <w:p w:rsidR="00E2677A" w:rsidRDefault="00E2677A" w:rsidP="00E2677A">
      <w:pPr>
        <w:ind w:left="284"/>
        <w:jc w:val="both"/>
        <w:rPr>
          <w:sz w:val="23"/>
          <w:szCs w:val="23"/>
        </w:rPr>
      </w:pPr>
    </w:p>
    <w:tbl>
      <w:tblPr>
        <w:tblW w:w="10241" w:type="dxa"/>
        <w:jc w:val="center"/>
        <w:tblInd w:w="-55" w:type="dxa"/>
        <w:tblLayout w:type="fixed"/>
        <w:tblLook w:val="0000" w:firstRow="0" w:lastRow="0" w:firstColumn="0" w:lastColumn="0" w:noHBand="0" w:noVBand="0"/>
      </w:tblPr>
      <w:tblGrid>
        <w:gridCol w:w="2197"/>
        <w:gridCol w:w="3043"/>
        <w:gridCol w:w="5001"/>
      </w:tblGrid>
      <w:tr w:rsidR="00E2677A" w:rsidRPr="00FD0F1D" w:rsidTr="000916E3">
        <w:trPr>
          <w:trHeight w:val="458"/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Cena w złotych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Słownie</w:t>
            </w:r>
          </w:p>
        </w:tc>
      </w:tr>
      <w:tr w:rsidR="00E2677A" w:rsidRPr="00FD0F1D" w:rsidTr="000916E3">
        <w:trPr>
          <w:trHeight w:val="1021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67254A" w:rsidRDefault="00E2677A" w:rsidP="000916E3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 w:rsidRPr="0067254A">
              <w:rPr>
                <w:b/>
                <w:sz w:val="20"/>
                <w:szCs w:val="20"/>
              </w:rPr>
              <w:t xml:space="preserve">Wartość *łączna </w:t>
            </w:r>
            <w:r w:rsidRPr="008737A1">
              <w:rPr>
                <w:b/>
                <w:sz w:val="20"/>
                <w:szCs w:val="20"/>
                <w:u w:val="single"/>
              </w:rPr>
              <w:t>netto</w:t>
            </w:r>
            <w:r w:rsidRPr="0067254A">
              <w:rPr>
                <w:b/>
                <w:sz w:val="20"/>
                <w:szCs w:val="20"/>
              </w:rPr>
              <w:t xml:space="preserve"> przeniesiona z tabeli</w:t>
            </w:r>
            <w:r>
              <w:rPr>
                <w:b/>
                <w:sz w:val="20"/>
                <w:szCs w:val="20"/>
              </w:rPr>
              <w:t xml:space="preserve"> formularza cenowego</w:t>
            </w:r>
            <w:r w:rsidRPr="0067254A">
              <w:rPr>
                <w:b/>
                <w:sz w:val="20"/>
                <w:szCs w:val="20"/>
              </w:rPr>
              <w:t xml:space="preserve"> 1+2+3+4+5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2677A" w:rsidRPr="00FD0F1D" w:rsidTr="000916E3">
        <w:trPr>
          <w:trHeight w:val="796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04207B" w:rsidRDefault="00E2677A" w:rsidP="000916E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04207B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2677A" w:rsidRPr="00FD0F1D" w:rsidTr="000916E3">
        <w:trPr>
          <w:trHeight w:val="837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04207B" w:rsidRDefault="00E2677A" w:rsidP="000916E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</w:t>
            </w:r>
            <w:r w:rsidRPr="0004207B">
              <w:rPr>
                <w:b/>
                <w:sz w:val="20"/>
                <w:szCs w:val="20"/>
              </w:rPr>
              <w:t>łączna</w:t>
            </w:r>
          </w:p>
          <w:p w:rsidR="00E2677A" w:rsidRPr="0004207B" w:rsidRDefault="00E2677A" w:rsidP="000916E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737A1">
              <w:rPr>
                <w:b/>
                <w:sz w:val="20"/>
                <w:szCs w:val="20"/>
                <w:u w:val="single"/>
              </w:rPr>
              <w:t>brutto</w:t>
            </w:r>
            <w:r>
              <w:rPr>
                <w:b/>
                <w:sz w:val="20"/>
                <w:szCs w:val="20"/>
              </w:rPr>
              <w:t>**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77A" w:rsidRPr="00FD0F1D" w:rsidRDefault="00E2677A" w:rsidP="000916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2677A" w:rsidRDefault="00E2677A" w:rsidP="00E2677A">
      <w:pPr>
        <w:spacing w:line="288" w:lineRule="auto"/>
        <w:ind w:left="284"/>
        <w:jc w:val="both"/>
        <w:rPr>
          <w:b/>
          <w:bCs/>
          <w:u w:val="single"/>
        </w:rPr>
      </w:pPr>
    </w:p>
    <w:p w:rsidR="00E2677A" w:rsidRPr="00B23F90" w:rsidRDefault="00E2677A" w:rsidP="00E2677A">
      <w:pPr>
        <w:spacing w:line="288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>
        <w:t>...</w:t>
      </w:r>
      <w:r w:rsidRPr="00B23F90">
        <w:t>…. dni</w:t>
      </w:r>
    </w:p>
    <w:p w:rsidR="00E2677A" w:rsidRDefault="00E2677A" w:rsidP="00E2677A">
      <w:pPr>
        <w:spacing w:line="288" w:lineRule="auto"/>
        <w:ind w:left="284"/>
        <w:jc w:val="both"/>
        <w:rPr>
          <w:b/>
          <w:u w:val="single"/>
        </w:rPr>
      </w:pPr>
    </w:p>
    <w:p w:rsidR="00E2677A" w:rsidRPr="00D03881" w:rsidRDefault="00E2677A" w:rsidP="00E2677A">
      <w:pPr>
        <w:spacing w:line="288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E2677A" w:rsidRDefault="00E2677A" w:rsidP="00E2677A">
      <w:pPr>
        <w:pStyle w:val="Stopka"/>
        <w:spacing w:line="288" w:lineRule="auto"/>
        <w:ind w:left="284"/>
        <w:jc w:val="center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E2677A" w:rsidRDefault="00E2677A" w:rsidP="00762BD6">
      <w:pPr>
        <w:ind w:left="284"/>
        <w:jc w:val="both"/>
      </w:pPr>
    </w:p>
    <w:p w:rsidR="00655844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lastRenderedPageBreak/>
        <w:t>Oświadczamy, że zamówienie zrealizujemy w terminie określonym w SIWZ</w:t>
      </w:r>
      <w:r w:rsidRPr="00E72D0E">
        <w:rPr>
          <w:b/>
        </w:rPr>
        <w:t>.</w:t>
      </w:r>
    </w:p>
    <w:p w:rsidR="00655844" w:rsidRPr="00E72D0E" w:rsidRDefault="00655844" w:rsidP="00E72D0E">
      <w:pPr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Oświadczamy, że uważamy się za związanych ofertą na czas wskazany w SIWZ.</w:t>
      </w:r>
    </w:p>
    <w:p w:rsidR="00655844" w:rsidRPr="00E72D0E" w:rsidRDefault="00655844" w:rsidP="00E72D0E">
      <w:pPr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E72D0E" w:rsidRDefault="00655844" w:rsidP="00E72D0E">
      <w:pPr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O</w:t>
      </w:r>
      <w:r w:rsidRPr="00E72D0E">
        <w:rPr>
          <w:rFonts w:hint="eastAsia"/>
        </w:rPr>
        <w:t>ś</w:t>
      </w:r>
      <w:r w:rsidRPr="00E72D0E">
        <w:t xml:space="preserve">wiadczamy, </w:t>
      </w:r>
      <w:r w:rsidRPr="00E72D0E">
        <w:rPr>
          <w:rFonts w:hint="eastAsia"/>
        </w:rPr>
        <w:t>ż</w:t>
      </w:r>
      <w:r w:rsidRPr="00E72D0E">
        <w:t>e zał</w:t>
      </w:r>
      <w:r w:rsidRPr="00E72D0E">
        <w:rPr>
          <w:rFonts w:hint="eastAsia"/>
        </w:rPr>
        <w:t>ą</w:t>
      </w:r>
      <w:r w:rsidRPr="00E72D0E">
        <w:t>czony do SIWZ wzór umowy został przez nas zaakceptowany bez zastrze</w:t>
      </w:r>
      <w:r w:rsidRPr="00E72D0E">
        <w:rPr>
          <w:rFonts w:hint="eastAsia"/>
        </w:rPr>
        <w:t>ż</w:t>
      </w:r>
      <w:r w:rsidRPr="00E72D0E">
        <w:t>e</w:t>
      </w:r>
      <w:r w:rsidRPr="00E72D0E">
        <w:rPr>
          <w:rFonts w:hint="eastAsia"/>
        </w:rPr>
        <w:t>ń</w:t>
      </w:r>
      <w:r w:rsidRPr="00E72D0E">
        <w:t xml:space="preserve"> i zobowi</w:t>
      </w:r>
      <w:r w:rsidRPr="00E72D0E">
        <w:rPr>
          <w:rFonts w:hint="eastAsia"/>
        </w:rPr>
        <w:t>ą</w:t>
      </w:r>
      <w:r w:rsidRPr="00E72D0E">
        <w:t>zujemy si</w:t>
      </w:r>
      <w:r w:rsidRPr="00E72D0E">
        <w:rPr>
          <w:rFonts w:hint="eastAsia"/>
        </w:rPr>
        <w:t>ę</w:t>
      </w:r>
      <w:r w:rsidRPr="00E72D0E">
        <w:t xml:space="preserve"> w przypadku wyboru naszej oferty do zawarcia umowy w miejscu i terminie wyznaczonym przez Zamawiaj</w:t>
      </w:r>
      <w:r w:rsidRPr="00E72D0E">
        <w:rPr>
          <w:rFonts w:hint="eastAsia"/>
        </w:rPr>
        <w:t>ą</w:t>
      </w:r>
      <w:r w:rsidRPr="00E72D0E">
        <w:t>cego.</w:t>
      </w:r>
    </w:p>
    <w:p w:rsidR="00757F4C" w:rsidRPr="00E72D0E" w:rsidRDefault="00757F4C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  <w:rPr>
          <w:bCs/>
        </w:rPr>
      </w:pPr>
      <w:r w:rsidRPr="00E72D0E">
        <w:rPr>
          <w:b/>
          <w:bCs/>
        </w:rPr>
        <w:t>Oświadczamy</w:t>
      </w:r>
      <w:r w:rsidRPr="00E72D0E">
        <w:rPr>
          <w:bCs/>
        </w:rPr>
        <w:t>, że wypełniliśmy obowiązki informacyjne przewidziane w art. 13 lub w art. 14 RODO</w:t>
      </w:r>
      <w:r w:rsidRPr="00E72D0E">
        <w:rPr>
          <w:rStyle w:val="Odwoanieprzypisudolnego"/>
          <w:bCs/>
        </w:rPr>
        <w:footnoteReference w:id="1"/>
      </w:r>
      <w:r w:rsidRPr="00E72D0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E72D0E">
        <w:rPr>
          <w:rStyle w:val="Odwoanieprzypisudolnego"/>
          <w:bCs/>
        </w:rPr>
        <w:footnoteReference w:id="2"/>
      </w:r>
      <w:r w:rsidRPr="00E72D0E">
        <w:rPr>
          <w:bCs/>
        </w:rPr>
        <w:t>.</w:t>
      </w:r>
    </w:p>
    <w:p w:rsidR="00AD613F" w:rsidRPr="00E72D0E" w:rsidRDefault="008036BE" w:rsidP="00E72D0E">
      <w:pPr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rPr>
          <w:b/>
          <w:bCs/>
          <w:u w:val="single"/>
        </w:rPr>
        <w:t>Zwrot wadium</w:t>
      </w:r>
      <w:r w:rsidRPr="00E72D0E">
        <w:t xml:space="preserve"> wniesionemu w pieniądzu </w:t>
      </w:r>
      <w:r w:rsidRPr="00E72D0E">
        <w:rPr>
          <w:i/>
        </w:rPr>
        <w:t>(</w:t>
      </w:r>
      <w:r w:rsidRPr="00E72D0E">
        <w:rPr>
          <w:i/>
          <w:u w:val="single"/>
        </w:rPr>
        <w:t>jeżeli dotyczy</w:t>
      </w:r>
      <w:r w:rsidRPr="00E72D0E">
        <w:rPr>
          <w:i/>
        </w:rPr>
        <w:t>)</w:t>
      </w:r>
      <w:r w:rsidRPr="00E72D0E">
        <w:t xml:space="preserve"> proszę dokonać na </w:t>
      </w:r>
      <w:r w:rsidR="00C45236" w:rsidRPr="00E72D0E">
        <w:t>rachunek bankowy</w:t>
      </w:r>
      <w:r w:rsidRPr="00E72D0E">
        <w:t xml:space="preserve"> Nr</w:t>
      </w:r>
      <w:r w:rsidR="00C45236" w:rsidRPr="00E72D0E">
        <w:t xml:space="preserve"> </w:t>
      </w:r>
      <w:r w:rsidRPr="00E72D0E">
        <w:t>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RPr="00E72D0E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E72D0E" w:rsidRDefault="000A4EA0" w:rsidP="00E72D0E">
            <w:pPr>
              <w:snapToGrid w:val="0"/>
              <w:ind w:left="567" w:hanging="567"/>
              <w:jc w:val="center"/>
            </w:pPr>
            <w:r w:rsidRPr="00E72D0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72D0E" w:rsidRDefault="000A4EA0" w:rsidP="00E72D0E">
            <w:pPr>
              <w:snapToGrid w:val="0"/>
              <w:ind w:left="567" w:hanging="567"/>
              <w:jc w:val="center"/>
            </w:pPr>
            <w:r w:rsidRPr="00E72D0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E72D0E" w:rsidRDefault="000A4EA0" w:rsidP="00E72D0E">
            <w:pPr>
              <w:snapToGrid w:val="0"/>
              <w:ind w:left="567" w:hanging="567"/>
              <w:jc w:val="center"/>
              <w:rPr>
                <w:b/>
              </w:rPr>
            </w:pPr>
            <w:r w:rsidRPr="00E72D0E">
              <w:rPr>
                <w:b/>
              </w:rPr>
              <w:t>Nazwa podwykonawcy</w:t>
            </w:r>
          </w:p>
        </w:tc>
      </w:tr>
      <w:tr w:rsidR="000A4EA0" w:rsidRPr="00E72D0E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E72D0E" w:rsidRDefault="000A4EA0" w:rsidP="00E72D0E">
            <w:pPr>
              <w:snapToGrid w:val="0"/>
              <w:ind w:left="567" w:hanging="567"/>
              <w:jc w:val="center"/>
            </w:pPr>
            <w:r w:rsidRPr="00E72D0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E72D0E" w:rsidRDefault="000A4EA0" w:rsidP="00E72D0E">
            <w:pPr>
              <w:snapToGrid w:val="0"/>
              <w:ind w:left="567" w:hanging="567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E72D0E" w:rsidRDefault="000A4EA0" w:rsidP="00E72D0E">
            <w:pPr>
              <w:snapToGrid w:val="0"/>
              <w:ind w:left="567" w:hanging="567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0017AF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 xml:space="preserve">Część zamówienia, którą zamierzamy powierzyć podwykonawcom (w przypadku, gdy Wykonawca nie powierza żadnej części zamówienia podwykonawcom wpisać </w:t>
      </w:r>
      <w:r w:rsidRPr="00E72D0E">
        <w:rPr>
          <w:b/>
        </w:rPr>
        <w:t>„nie dotyczy”):</w:t>
      </w:r>
    </w:p>
    <w:p w:rsidR="00E72D0E" w:rsidRPr="00E72D0E" w:rsidRDefault="00E72D0E" w:rsidP="009D7900">
      <w:pPr>
        <w:jc w:val="both"/>
        <w:rPr>
          <w:b/>
        </w:rPr>
      </w:pPr>
      <w:bookmarkStart w:id="0" w:name="_GoBack"/>
      <w:bookmarkEnd w:id="0"/>
    </w:p>
    <w:p w:rsidR="00E72D0E" w:rsidRPr="00E72D0E" w:rsidRDefault="00E72D0E" w:rsidP="00E72D0E">
      <w:pPr>
        <w:pStyle w:val="Akapitzlist"/>
      </w:pPr>
    </w:p>
    <w:p w:rsidR="00584D68" w:rsidRPr="00E72D0E" w:rsidRDefault="00655844" w:rsidP="00E72D0E">
      <w:pPr>
        <w:numPr>
          <w:ilvl w:val="1"/>
          <w:numId w:val="6"/>
        </w:numPr>
        <w:tabs>
          <w:tab w:val="clear" w:pos="284"/>
        </w:tabs>
        <w:ind w:left="567" w:hanging="567"/>
        <w:jc w:val="both"/>
        <w:rPr>
          <w:b/>
        </w:rPr>
      </w:pPr>
      <w:r w:rsidRPr="00E72D0E">
        <w:t>Nazwa (firma) podwykonawców, na których zasoby Wykonawca</w:t>
      </w:r>
      <w:r w:rsidR="00E10D34" w:rsidRPr="00E72D0E">
        <w:t xml:space="preserve"> powołuje się w celu wykazania </w:t>
      </w:r>
      <w:r w:rsidRPr="00E72D0E">
        <w:t xml:space="preserve">spełniania warunków udziału w postępowaniu, o których mowa w art. 22 ust. 1 ustawy Pzp (w przypadku, gdy Wykonawca nie wykazuje spełnienia warunku w oparciu o zasoby podwykonawcy wpisać </w:t>
      </w:r>
      <w:r w:rsidRPr="00E72D0E">
        <w:rPr>
          <w:b/>
        </w:rPr>
        <w:t>„nie dotyczy”</w:t>
      </w:r>
      <w:r w:rsidRPr="00E72D0E"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E72D0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E72D0E" w:rsidRDefault="00E10D34" w:rsidP="00E72D0E">
            <w:pPr>
              <w:snapToGrid w:val="0"/>
              <w:jc w:val="center"/>
            </w:pPr>
            <w:r w:rsidRPr="00E72D0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E72D0E" w:rsidRDefault="00E10D34" w:rsidP="00E72D0E">
            <w:pPr>
              <w:snapToGrid w:val="0"/>
              <w:ind w:left="900" w:hanging="900"/>
              <w:jc w:val="center"/>
            </w:pPr>
            <w:r w:rsidRPr="00E72D0E">
              <w:rPr>
                <w:b/>
              </w:rPr>
              <w:t>Nazwa (firma) Podwykonawcy</w:t>
            </w:r>
          </w:p>
        </w:tc>
      </w:tr>
      <w:tr w:rsidR="00E10D34" w:rsidRPr="00E72D0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E72D0E" w:rsidRDefault="00E10D34" w:rsidP="00E72D0E">
            <w:pPr>
              <w:snapToGrid w:val="0"/>
              <w:jc w:val="center"/>
            </w:pPr>
            <w:r w:rsidRPr="00E72D0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E72D0E" w:rsidRDefault="00E10D34" w:rsidP="00E72D0E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E72D0E" w:rsidRPr="00E72D0E" w:rsidRDefault="00E72D0E" w:rsidP="00E72D0E">
      <w:pPr>
        <w:pStyle w:val="Akapitzlist"/>
        <w:ind w:left="567"/>
        <w:jc w:val="both"/>
      </w:pPr>
    </w:p>
    <w:p w:rsidR="00D973B2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Oświadczamy, że nie uczestniczymy w jakiejkolwiek innej ofercie dotyczącej tego samego postępowania.</w:t>
      </w:r>
    </w:p>
    <w:p w:rsidR="00D973B2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Składamy ofertę przetargową w imieniu własnym/jako partner konsorcjum</w:t>
      </w:r>
      <w:r w:rsidR="00FF5462" w:rsidRPr="00E72D0E">
        <w:t>*</w:t>
      </w:r>
      <w:r w:rsidRPr="00E72D0E">
        <w:t xml:space="preserve"> zarządzanego przez ………………………………………………...………</w:t>
      </w:r>
      <w:r w:rsidR="002953DD" w:rsidRPr="00E72D0E">
        <w:t>……………</w:t>
      </w:r>
      <w:r w:rsidR="002658B0" w:rsidRPr="00E72D0E">
        <w:t xml:space="preserve">..…..…….. </w:t>
      </w:r>
      <w:r w:rsidR="00FF5462" w:rsidRPr="00E72D0E">
        <w:t>*</w:t>
      </w:r>
      <w:r w:rsidR="002658B0" w:rsidRPr="00E72D0E">
        <w:t xml:space="preserve">(niepotrzebne </w:t>
      </w:r>
      <w:r w:rsidRPr="00E72D0E">
        <w:t>skreślić).</w:t>
      </w:r>
    </w:p>
    <w:p w:rsidR="00655844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Dane pełnomocnika w przypadku składania oferty wspólnej:</w:t>
      </w:r>
    </w:p>
    <w:p w:rsidR="00D973B2" w:rsidRPr="00E72D0E" w:rsidRDefault="00D973B2" w:rsidP="00E72D0E">
      <w:pPr>
        <w:ind w:left="567"/>
        <w:jc w:val="both"/>
      </w:pPr>
      <w:r w:rsidRPr="00E72D0E">
        <w:t>…………………………………………………………………………..,</w:t>
      </w:r>
    </w:p>
    <w:p w:rsidR="00D973B2" w:rsidRPr="00E72D0E" w:rsidRDefault="00655844" w:rsidP="00E72D0E">
      <w:pPr>
        <w:ind w:left="567"/>
        <w:jc w:val="both"/>
      </w:pPr>
      <w:r w:rsidRPr="00E72D0E">
        <w:t>Telefon: ……………………</w:t>
      </w:r>
      <w:r w:rsidR="00D973B2" w:rsidRPr="00E72D0E">
        <w:t>…………………………………………..</w:t>
      </w:r>
      <w:r w:rsidRPr="00E72D0E">
        <w:t xml:space="preserve">.., </w:t>
      </w:r>
    </w:p>
    <w:p w:rsidR="00584D68" w:rsidRPr="00E72D0E" w:rsidRDefault="00655844" w:rsidP="00E72D0E">
      <w:pPr>
        <w:ind w:left="567"/>
        <w:jc w:val="both"/>
      </w:pPr>
      <w:r w:rsidRPr="00E72D0E">
        <w:t>fax: …………………………………</w:t>
      </w:r>
      <w:r w:rsidR="00D973B2" w:rsidRPr="00E72D0E">
        <w:t>………………………………..</w:t>
      </w:r>
      <w:r w:rsidRPr="00E72D0E">
        <w:t>…..</w:t>
      </w:r>
      <w:r w:rsidR="00D973B2" w:rsidRPr="00E72D0E">
        <w:t>,</w:t>
      </w:r>
    </w:p>
    <w:p w:rsidR="00655844" w:rsidRPr="00E72D0E" w:rsidRDefault="00655844" w:rsidP="00E72D0E">
      <w:pPr>
        <w:pStyle w:val="Akapitzlist"/>
        <w:numPr>
          <w:ilvl w:val="1"/>
          <w:numId w:val="6"/>
        </w:numPr>
        <w:tabs>
          <w:tab w:val="clear" w:pos="284"/>
        </w:tabs>
        <w:ind w:left="567" w:hanging="567"/>
        <w:jc w:val="both"/>
      </w:pPr>
      <w:r w:rsidRPr="00E72D0E">
        <w:t>Załączniki do oferty:</w:t>
      </w:r>
    </w:p>
    <w:p w:rsidR="00E72D0E" w:rsidRDefault="00E72D0E" w:rsidP="00E72D0E">
      <w:pPr>
        <w:ind w:left="567"/>
        <w:jc w:val="both"/>
        <w:rPr>
          <w:sz w:val="23"/>
          <w:szCs w:val="23"/>
        </w:rPr>
      </w:pPr>
    </w:p>
    <w:p w:rsidR="002953DD" w:rsidRDefault="00655844" w:rsidP="00E72D0E">
      <w:pPr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 w:rsidP="00E72D0E">
      <w:pPr>
        <w:ind w:left="567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E72D0E">
      <w:pPr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2D4FB7" w:rsidRDefault="00E72D0E" w:rsidP="00E72D0E">
      <w:pPr>
        <w:tabs>
          <w:tab w:val="left" w:pos="6804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2D4FB7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C3" w:rsidRDefault="00FF28C3" w:rsidP="004142E9">
      <w:r>
        <w:separator/>
      </w:r>
    </w:p>
  </w:endnote>
  <w:endnote w:type="continuationSeparator" w:id="0">
    <w:p w:rsidR="00FF28C3" w:rsidRDefault="00FF28C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FF28C3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FF28C3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C3" w:rsidRDefault="00FF28C3" w:rsidP="004142E9">
      <w:r>
        <w:separator/>
      </w:r>
    </w:p>
  </w:footnote>
  <w:footnote w:type="continuationSeparator" w:id="0">
    <w:p w:rsidR="00FF28C3" w:rsidRDefault="00FF28C3" w:rsidP="004142E9">
      <w:r>
        <w:continuationSeparator/>
      </w:r>
    </w:p>
  </w:footnote>
  <w:footnote w:id="1">
    <w:p w:rsidR="00757F4C" w:rsidRPr="00553207" w:rsidRDefault="00757F4C" w:rsidP="00757F4C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757F4C" w:rsidRPr="00553207" w:rsidRDefault="00757F4C" w:rsidP="00757F4C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762BD6" w:rsidRDefault="00762BD6" w:rsidP="00762BD6">
    <w:pPr>
      <w:ind w:left="6804" w:firstLine="708"/>
      <w:rPr>
        <w:b/>
      </w:rPr>
    </w:pPr>
    <w:r w:rsidRPr="00762BD6">
      <w:rPr>
        <w:b/>
      </w:rPr>
      <w:t>Załącznik nr 1</w:t>
    </w:r>
  </w:p>
  <w:p w:rsidR="00762BD6" w:rsidRPr="00762BD6" w:rsidRDefault="00762BD6" w:rsidP="00762BD6">
    <w:pPr>
      <w:ind w:left="6804" w:firstLine="708"/>
      <w:rPr>
        <w:b/>
      </w:rPr>
    </w:pPr>
    <w:r w:rsidRPr="00762BD6">
      <w:rPr>
        <w:b/>
      </w:rPr>
      <w:t xml:space="preserve">Formularz oferty </w:t>
    </w:r>
  </w:p>
  <w:p w:rsidR="00571787" w:rsidRPr="00EC1322" w:rsidRDefault="00571787" w:rsidP="00701104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6E7C0E66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0A65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222CA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505F0"/>
    <w:rsid w:val="00353784"/>
    <w:rsid w:val="003655A7"/>
    <w:rsid w:val="00376259"/>
    <w:rsid w:val="003A1134"/>
    <w:rsid w:val="003A5270"/>
    <w:rsid w:val="003A5A52"/>
    <w:rsid w:val="003C063F"/>
    <w:rsid w:val="003F686D"/>
    <w:rsid w:val="00401314"/>
    <w:rsid w:val="004142E9"/>
    <w:rsid w:val="004219EF"/>
    <w:rsid w:val="004340A5"/>
    <w:rsid w:val="004759B7"/>
    <w:rsid w:val="00482248"/>
    <w:rsid w:val="00484907"/>
    <w:rsid w:val="0049299D"/>
    <w:rsid w:val="004A13FD"/>
    <w:rsid w:val="004A5BF0"/>
    <w:rsid w:val="004C551C"/>
    <w:rsid w:val="004D3C58"/>
    <w:rsid w:val="004E1056"/>
    <w:rsid w:val="005160C5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9D7900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A68FD"/>
    <w:rsid w:val="00CB79FC"/>
    <w:rsid w:val="00CC4578"/>
    <w:rsid w:val="00CC6333"/>
    <w:rsid w:val="00CD5DB6"/>
    <w:rsid w:val="00CD7AB9"/>
    <w:rsid w:val="00D973B2"/>
    <w:rsid w:val="00E10D34"/>
    <w:rsid w:val="00E11F61"/>
    <w:rsid w:val="00E22265"/>
    <w:rsid w:val="00E2677A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E18F9"/>
    <w:rsid w:val="00FE5680"/>
    <w:rsid w:val="00FF1F07"/>
    <w:rsid w:val="00FF28C3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1E953-34F7-4DF7-AD3A-0DBC3D54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2019-10-31T11:14:00Z</cp:lastPrinted>
  <dcterms:created xsi:type="dcterms:W3CDTF">2020-10-30T12:25:00Z</dcterms:created>
  <dcterms:modified xsi:type="dcterms:W3CDTF">2020-10-30T12:25:00Z</dcterms:modified>
</cp:coreProperties>
</file>