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Default="00B2228D">
      <w:pPr>
        <w:spacing w:line="276" w:lineRule="auto"/>
        <w:rPr>
          <w:sz w:val="20"/>
          <w:szCs w:val="20"/>
        </w:rPr>
      </w:pPr>
      <w:r w:rsidRPr="00B2228D">
        <w:rPr>
          <w:noProof/>
          <w:lang w:eastAsia="pl-PL"/>
        </w:rPr>
      </w:r>
      <w:r w:rsidRPr="00B2228D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655844" w:rsidRDefault="00803B90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A669E9" w:rsidRDefault="00655844" w:rsidP="00047C2A">
      <w:pPr>
        <w:pStyle w:val="Akapitzlist"/>
        <w:widowControl w:val="0"/>
        <w:numPr>
          <w:ilvl w:val="0"/>
          <w:numId w:val="11"/>
        </w:numPr>
        <w:snapToGrid w:val="0"/>
        <w:ind w:left="284" w:hanging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8D4169">
        <w:t xml:space="preserve"> z </w:t>
      </w:r>
      <w:proofErr w:type="spellStart"/>
      <w:r w:rsidR="008D4169">
        <w:t>późn</w:t>
      </w:r>
      <w:proofErr w:type="spellEnd"/>
      <w:r w:rsidR="008D4169">
        <w:t>. zm.</w:t>
      </w:r>
      <w:r w:rsidR="00A171E9" w:rsidRPr="005D2BDA">
        <w:t>)</w:t>
      </w:r>
      <w:r w:rsidRPr="005D2BDA">
        <w:t xml:space="preserve"> na zadanie pod nazwą: </w:t>
      </w:r>
      <w:r w:rsidR="00C65699" w:rsidRPr="00803B90">
        <w:rPr>
          <w:b/>
        </w:rPr>
        <w:t>„</w:t>
      </w:r>
      <w:bookmarkStart w:id="0" w:name="_GoBack"/>
      <w:bookmarkEnd w:id="0"/>
      <w:r w:rsidR="008D4169" w:rsidRPr="003514FD">
        <w:rPr>
          <w:rFonts w:eastAsia="Arial"/>
          <w:b/>
          <w:bCs/>
          <w:iCs/>
        </w:rPr>
        <w:t>Budowa i modernizacja drogi dojazdowej do gruntów rolnych w obrębie Nisko</w:t>
      </w:r>
      <w:r w:rsidR="008D4169">
        <w:rPr>
          <w:rFonts w:eastAsia="Arial"/>
          <w:b/>
          <w:bCs/>
          <w:iCs/>
        </w:rPr>
        <w:t xml:space="preserve"> na dz. o nr </w:t>
      </w:r>
      <w:proofErr w:type="spellStart"/>
      <w:r w:rsidR="008D4169">
        <w:rPr>
          <w:rFonts w:eastAsia="Arial"/>
          <w:b/>
          <w:bCs/>
          <w:iCs/>
        </w:rPr>
        <w:t>ewid</w:t>
      </w:r>
      <w:proofErr w:type="spellEnd"/>
      <w:r w:rsidR="008D4169">
        <w:rPr>
          <w:rFonts w:eastAsia="Arial"/>
          <w:b/>
          <w:bCs/>
          <w:iCs/>
        </w:rPr>
        <w:t>. 5140/271</w:t>
      </w:r>
      <w:r w:rsidR="000F4ACE" w:rsidRPr="00A669E9">
        <w:rPr>
          <w:b/>
          <w:bCs/>
          <w:iCs/>
        </w:rPr>
        <w:t>”</w:t>
      </w:r>
      <w:r w:rsidR="001901DF" w:rsidRPr="00A669E9">
        <w:rPr>
          <w:b/>
        </w:rPr>
        <w:t xml:space="preserve"> </w:t>
      </w:r>
      <w:r w:rsidRPr="005D2BDA">
        <w:t>przedstawiam następujące informacje:</w:t>
      </w:r>
      <w:r w:rsidR="00935F3F" w:rsidRPr="00A669E9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proofErr w:type="spellStart"/>
      <w:r w:rsidRPr="005D2BDA">
        <w:t>fax</w:t>
      </w:r>
      <w:proofErr w:type="spellEnd"/>
      <w:r w:rsidRPr="005D2BDA">
        <w:t>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803B90" w:rsidRDefault="00803B90" w:rsidP="005D2BDA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803B90" w:rsidRPr="001726F0" w:rsidRDefault="00803B9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5622ED" w:rsidRPr="000F4ACE" w:rsidRDefault="005622ED" w:rsidP="005622ED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t>Oświadczamy, że uważamy się za związanych ofertą na czas wskazany w SIWZ.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zapoznaliśmy się z warunkami zamówienia określonymi w SIWZ i nie wnosimy do nich żadnych zastrzeżeń oraz uzyskaliśmy wszelkie niezbędne informacje do przygotowania oferty.</w:t>
      </w:r>
    </w:p>
    <w:p w:rsidR="005622ED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rPr>
          <w:b/>
          <w:bCs/>
        </w:rPr>
        <w:lastRenderedPageBreak/>
        <w:t>Oświadczamy</w:t>
      </w:r>
      <w:r w:rsidRPr="000F4ACE">
        <w:rPr>
          <w:bCs/>
        </w:rPr>
        <w:t>, że wypełniliśmy obowiązki i</w:t>
      </w:r>
      <w:r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5622ED" w:rsidRPr="00DF0C47" w:rsidRDefault="005622ED" w:rsidP="005622ED">
      <w:pPr>
        <w:spacing w:line="23" w:lineRule="atLeast"/>
        <w:ind w:left="567"/>
        <w:jc w:val="both"/>
      </w:pPr>
      <w:r w:rsidRPr="00DF0C47">
        <w:rPr>
          <w:b/>
        </w:rPr>
        <w:t>Część zamówienia powierzona Podwykonawcy</w:t>
      </w:r>
      <w:r w:rsidRPr="00DF0C47">
        <w:t>: …………………………………………..</w:t>
      </w:r>
    </w:p>
    <w:p w:rsidR="005622ED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DF0C47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  <w:r w:rsidRPr="00DF0C47">
        <w:rPr>
          <w:b/>
        </w:rPr>
        <w:t>Nazwa podwykonawcy</w:t>
      </w:r>
      <w:r>
        <w:t>:………………………………………………………………………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  <w:r>
        <w:t>…………………………………………………………………………………………………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b/>
        </w:rPr>
      </w:pPr>
      <w:r w:rsidRPr="000F4ACE">
        <w:t xml:space="preserve">Nazwa (firma) podwykonawców, na których zasoby Wykonawca powołuje się w celu wykazania spełniania warunków udziału w postępowaniu, o których mowa w art. 22 ust. 1 ustawy </w:t>
      </w:r>
      <w:proofErr w:type="spellStart"/>
      <w:r w:rsidRPr="000F4ACE">
        <w:t>Pzp</w:t>
      </w:r>
      <w:proofErr w:type="spellEnd"/>
      <w:r w:rsidRPr="000F4ACE">
        <w:t xml:space="preserve">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5622ED" w:rsidRPr="002B07EB" w:rsidRDefault="005622ED" w:rsidP="005622ED">
      <w:pPr>
        <w:spacing w:line="23" w:lineRule="atLeast"/>
        <w:ind w:left="567"/>
        <w:jc w:val="both"/>
      </w:pPr>
      <w:r w:rsidRPr="002B07EB">
        <w:rPr>
          <w:b/>
        </w:rPr>
        <w:t>Nazwa (firma) Podwykonawcy</w:t>
      </w:r>
      <w:r>
        <w:rPr>
          <w:b/>
        </w:rPr>
        <w:t xml:space="preserve">: </w:t>
      </w:r>
      <w:r w:rsidRPr="002B07EB">
        <w:t>…………………………………………………………….</w:t>
      </w:r>
    </w:p>
    <w:p w:rsidR="005622ED" w:rsidRDefault="005622ED" w:rsidP="005622ED">
      <w:pPr>
        <w:spacing w:line="23" w:lineRule="atLeast"/>
        <w:ind w:left="567"/>
        <w:jc w:val="both"/>
      </w:pPr>
      <w:r w:rsidRPr="002B07EB">
        <w:t>…………………………………………………………………………………………………</w:t>
      </w:r>
    </w:p>
    <w:p w:rsidR="005622ED" w:rsidRPr="002B07EB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nie uczestniczymy w jakiejkolwiek innej ofercie dotyczącej tego samego postępowania.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Składamy ofertę przetargową w imieniu własnym/jako partner konsorcjum* zarządzanego przez ………………………………………………...……………………..…..…….. *(niepotrzebne skreślić).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Dane pełnomocnika w przypadku składania oferty wspólnej: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…………………………………………………………………………..,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 xml:space="preserve">Telefon: ………………………………………………………………...., </w:t>
      </w:r>
    </w:p>
    <w:p w:rsidR="005622ED" w:rsidRPr="000F4ACE" w:rsidRDefault="005622ED" w:rsidP="005622ED">
      <w:pPr>
        <w:spacing w:line="23" w:lineRule="atLeast"/>
        <w:ind w:left="567"/>
        <w:jc w:val="both"/>
      </w:pPr>
      <w:proofErr w:type="spellStart"/>
      <w:r w:rsidRPr="000F4ACE">
        <w:t>fax</w:t>
      </w:r>
      <w:proofErr w:type="spellEnd"/>
      <w:r w:rsidRPr="000F4ACE">
        <w:t>: …………………………………………………………………..…..,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Załączniki do oferty: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</w:p>
    <w:p w:rsidR="00E50BAA" w:rsidRPr="000F4ACE" w:rsidRDefault="00E50BAA" w:rsidP="005622ED">
      <w:pPr>
        <w:spacing w:line="23" w:lineRule="atLeast"/>
        <w:ind w:left="567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  <w:r w:rsidRPr="000F4ACE">
        <w:t xml:space="preserve">………………………..…….. dnia ………………………… </w:t>
      </w: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  <w:r w:rsidRPr="000F4ACE">
        <w:tab/>
        <w:t>…………………………..…</w:t>
      </w:r>
    </w:p>
    <w:p w:rsidR="00655844" w:rsidRPr="000F4ACE" w:rsidRDefault="005622ED" w:rsidP="005622ED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8"/>
      <w:footerReference w:type="default" r:id="rId9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06C" w:rsidRDefault="00D4606C" w:rsidP="004142E9">
      <w:r>
        <w:separator/>
      </w:r>
    </w:p>
  </w:endnote>
  <w:endnote w:type="continuationSeparator" w:id="0">
    <w:p w:rsidR="00D4606C" w:rsidRDefault="00D4606C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2228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2228D" w:rsidRPr="00A171E9">
      <w:rPr>
        <w:sz w:val="20"/>
        <w:szCs w:val="20"/>
      </w:rPr>
      <w:fldChar w:fldCharType="separate"/>
    </w:r>
    <w:r w:rsidR="004328BA">
      <w:rPr>
        <w:noProof/>
        <w:sz w:val="20"/>
        <w:szCs w:val="20"/>
      </w:rPr>
      <w:t>1</w:t>
    </w:r>
    <w:r w:rsidR="00B2228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2228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2228D" w:rsidRPr="00A171E9">
      <w:rPr>
        <w:sz w:val="20"/>
        <w:szCs w:val="20"/>
      </w:rPr>
      <w:fldChar w:fldCharType="separate"/>
    </w:r>
    <w:r w:rsidR="004328BA">
      <w:rPr>
        <w:noProof/>
        <w:sz w:val="20"/>
        <w:szCs w:val="20"/>
      </w:rPr>
      <w:t>2</w:t>
    </w:r>
    <w:r w:rsidR="00B2228D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06C" w:rsidRDefault="00D4606C" w:rsidP="004142E9">
      <w:r>
        <w:separator/>
      </w:r>
    </w:p>
  </w:footnote>
  <w:footnote w:type="continuationSeparator" w:id="0">
    <w:p w:rsidR="00D4606C" w:rsidRDefault="00D4606C" w:rsidP="004142E9">
      <w:r>
        <w:continuationSeparator/>
      </w:r>
    </w:p>
  </w:footnote>
  <w:footnote w:id="1">
    <w:p w:rsidR="005622ED" w:rsidRPr="00553207" w:rsidRDefault="005622ED" w:rsidP="005622ED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5622ED" w:rsidRPr="00553207" w:rsidRDefault="005622ED" w:rsidP="005622ED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4F65"/>
    <w:rsid w:val="00047C2A"/>
    <w:rsid w:val="00063D5C"/>
    <w:rsid w:val="00066910"/>
    <w:rsid w:val="000706EF"/>
    <w:rsid w:val="0008081F"/>
    <w:rsid w:val="000943C9"/>
    <w:rsid w:val="00095CB3"/>
    <w:rsid w:val="000A4EA0"/>
    <w:rsid w:val="000E4962"/>
    <w:rsid w:val="000F08B9"/>
    <w:rsid w:val="000F2EDC"/>
    <w:rsid w:val="000F4ACE"/>
    <w:rsid w:val="0010023F"/>
    <w:rsid w:val="00112874"/>
    <w:rsid w:val="00115210"/>
    <w:rsid w:val="00127E41"/>
    <w:rsid w:val="001337AE"/>
    <w:rsid w:val="001726F0"/>
    <w:rsid w:val="00183B81"/>
    <w:rsid w:val="001901DF"/>
    <w:rsid w:val="001B14FC"/>
    <w:rsid w:val="001F09BA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14EE5"/>
    <w:rsid w:val="00325C56"/>
    <w:rsid w:val="00353784"/>
    <w:rsid w:val="003655A7"/>
    <w:rsid w:val="003A1134"/>
    <w:rsid w:val="003A3247"/>
    <w:rsid w:val="003A5270"/>
    <w:rsid w:val="003A5A52"/>
    <w:rsid w:val="003D3829"/>
    <w:rsid w:val="003D4D8A"/>
    <w:rsid w:val="003D71D5"/>
    <w:rsid w:val="003E0C73"/>
    <w:rsid w:val="003E1825"/>
    <w:rsid w:val="003F686D"/>
    <w:rsid w:val="00401314"/>
    <w:rsid w:val="004142E9"/>
    <w:rsid w:val="0043063B"/>
    <w:rsid w:val="004328BA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622ED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71F73"/>
    <w:rsid w:val="007A3EBD"/>
    <w:rsid w:val="007F6CC4"/>
    <w:rsid w:val="008036BE"/>
    <w:rsid w:val="00803B90"/>
    <w:rsid w:val="00804F66"/>
    <w:rsid w:val="00815C8C"/>
    <w:rsid w:val="00817C90"/>
    <w:rsid w:val="008A57FA"/>
    <w:rsid w:val="008D0ED6"/>
    <w:rsid w:val="008D35A7"/>
    <w:rsid w:val="008D4169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669E9"/>
    <w:rsid w:val="00A8155F"/>
    <w:rsid w:val="00A925FB"/>
    <w:rsid w:val="00A95707"/>
    <w:rsid w:val="00AC0908"/>
    <w:rsid w:val="00AD5EF0"/>
    <w:rsid w:val="00AE24EA"/>
    <w:rsid w:val="00B146C0"/>
    <w:rsid w:val="00B2228D"/>
    <w:rsid w:val="00B243B5"/>
    <w:rsid w:val="00B35732"/>
    <w:rsid w:val="00B36072"/>
    <w:rsid w:val="00B560FF"/>
    <w:rsid w:val="00B57817"/>
    <w:rsid w:val="00B819FD"/>
    <w:rsid w:val="00B87A01"/>
    <w:rsid w:val="00B92F6E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86B29"/>
    <w:rsid w:val="00C87007"/>
    <w:rsid w:val="00CB79FC"/>
    <w:rsid w:val="00CD7AB9"/>
    <w:rsid w:val="00CE34A5"/>
    <w:rsid w:val="00D4606C"/>
    <w:rsid w:val="00D973B2"/>
    <w:rsid w:val="00DC439A"/>
    <w:rsid w:val="00DF0573"/>
    <w:rsid w:val="00E1025A"/>
    <w:rsid w:val="00E10D34"/>
    <w:rsid w:val="00E11F61"/>
    <w:rsid w:val="00E22265"/>
    <w:rsid w:val="00E33D2E"/>
    <w:rsid w:val="00E50BAA"/>
    <w:rsid w:val="00E51C9D"/>
    <w:rsid w:val="00E756B7"/>
    <w:rsid w:val="00EC1322"/>
    <w:rsid w:val="00EE5742"/>
    <w:rsid w:val="00F1527F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51099-3A86-4401-B4CA-C5C50810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2020-10-29T10:34:00Z</cp:lastPrinted>
  <dcterms:created xsi:type="dcterms:W3CDTF">2020-08-06T09:21:00Z</dcterms:created>
  <dcterms:modified xsi:type="dcterms:W3CDTF">2020-10-29T10:34:00Z</dcterms:modified>
</cp:coreProperties>
</file>