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84303" w:rsidRDefault="00550652" w:rsidP="00805EF7">
      <w:pPr>
        <w:rPr>
          <w:rFonts w:cs="Tahoma"/>
          <w:b/>
          <w:bCs/>
          <w:sz w:val="28"/>
          <w:szCs w:val="28"/>
          <w:u w:val="single"/>
        </w:rPr>
      </w:pPr>
      <w:r>
        <w:rPr>
          <w:rFonts w:cs="Tahoma"/>
          <w:b/>
          <w:bCs/>
          <w:noProof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86360</wp:posOffset>
                </wp:positionV>
                <wp:extent cx="2012315" cy="1082675"/>
                <wp:effectExtent l="9525" t="10160" r="6985" b="1206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1082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33C6" w:rsidRPr="00CB33C6" w:rsidRDefault="00CB33C6" w:rsidP="00CB33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B33C6" w:rsidRPr="00CB33C6" w:rsidRDefault="00CB33C6" w:rsidP="00CB33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B33C6" w:rsidRPr="00CB33C6" w:rsidRDefault="00CB33C6" w:rsidP="00CB33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B33C6" w:rsidRPr="00CB33C6" w:rsidRDefault="00CB33C6" w:rsidP="00CB33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B33C6" w:rsidRPr="00CB33C6" w:rsidRDefault="00CB33C6" w:rsidP="00CB33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B33C6" w:rsidRPr="00997D3D" w:rsidRDefault="00CB33C6" w:rsidP="00CB33C6">
                            <w:pPr>
                              <w:jc w:val="center"/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97D3D"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  <w:p w:rsidR="00CB33C6" w:rsidRDefault="00CB33C6" w:rsidP="00CB33C6"/>
                        </w:txbxContent>
                      </wps:txbx>
                      <wps:bodyPr rot="0" vert="horz" wrap="square" lIns="12600" tIns="12600" rIns="12600" bIns="126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-11.25pt;margin-top:6.8pt;width:158.45pt;height:8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" filled="f" strokeweight=".09mm">
                <v:stroke joinstyle="miter" endcap="square"/>
                <v:textbox inset=".35mm,.35mm,.35mm,.35mm">
                  <w:txbxContent>
                    <w:p w:rsidR="00CB33C6" w:rsidRPr="00CB33C6" w:rsidRDefault="00CB33C6" w:rsidP="00CB33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CB33C6" w:rsidRPr="00CB33C6" w:rsidRDefault="00CB33C6" w:rsidP="00CB33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CB33C6" w:rsidRPr="00CB33C6" w:rsidRDefault="00CB33C6" w:rsidP="00CB33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CB33C6" w:rsidRPr="00CB33C6" w:rsidRDefault="00CB33C6" w:rsidP="00CB33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CB33C6" w:rsidRPr="00CB33C6" w:rsidRDefault="00CB33C6" w:rsidP="00CB33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CB33C6" w:rsidRPr="00997D3D" w:rsidRDefault="00CB33C6" w:rsidP="00CB33C6">
                      <w:pPr>
                        <w:jc w:val="center"/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</w:pPr>
                      <w:r w:rsidRPr="00997D3D"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  <w:t>pieczęć Wykonawcy</w:t>
                      </w:r>
                    </w:p>
                    <w:p w:rsidR="00CB33C6" w:rsidRDefault="00CB33C6" w:rsidP="00CB33C6"/>
                  </w:txbxContent>
                </v:textbox>
              </v:roundrect>
            </w:pict>
          </mc:Fallback>
        </mc:AlternateContent>
      </w:r>
    </w:p>
    <w:p w:rsidR="00CB33C6" w:rsidRDefault="00CB33C6" w:rsidP="00805EF7">
      <w:pPr>
        <w:rPr>
          <w:rFonts w:cs="Tahoma"/>
          <w:b/>
          <w:bCs/>
          <w:sz w:val="28"/>
          <w:szCs w:val="28"/>
          <w:u w:val="single"/>
        </w:rPr>
      </w:pPr>
    </w:p>
    <w:p w:rsidR="00CB33C6" w:rsidRDefault="00CB33C6" w:rsidP="00805EF7">
      <w:pPr>
        <w:rPr>
          <w:rFonts w:cs="Tahoma"/>
          <w:b/>
          <w:bCs/>
          <w:sz w:val="28"/>
          <w:szCs w:val="28"/>
          <w:u w:val="single"/>
        </w:rPr>
      </w:pPr>
    </w:p>
    <w:p w:rsidR="00CB33C6" w:rsidRDefault="00CB33C6" w:rsidP="00805EF7">
      <w:pPr>
        <w:rPr>
          <w:rFonts w:cs="Tahoma"/>
          <w:b/>
          <w:bCs/>
          <w:sz w:val="28"/>
          <w:szCs w:val="28"/>
          <w:u w:val="single"/>
        </w:rPr>
      </w:pPr>
    </w:p>
    <w:p w:rsidR="00CB33C6" w:rsidRDefault="00CB33C6" w:rsidP="00805EF7">
      <w:pPr>
        <w:rPr>
          <w:rFonts w:cs="Tahoma"/>
          <w:b/>
          <w:bCs/>
          <w:sz w:val="28"/>
          <w:szCs w:val="28"/>
          <w:u w:val="single"/>
        </w:rPr>
      </w:pPr>
    </w:p>
    <w:p w:rsidR="00CB33C6" w:rsidRPr="00684303" w:rsidRDefault="00CB33C6" w:rsidP="00805EF7">
      <w:pPr>
        <w:rPr>
          <w:rFonts w:cs="Tahoma"/>
          <w:b/>
          <w:bCs/>
          <w:sz w:val="28"/>
          <w:szCs w:val="28"/>
          <w:u w:val="single"/>
        </w:rPr>
      </w:pPr>
    </w:p>
    <w:p w:rsidR="00684303" w:rsidRPr="00684303" w:rsidRDefault="00684303" w:rsidP="00684303">
      <w:pPr>
        <w:jc w:val="center"/>
        <w:rPr>
          <w:rFonts w:cs="Tahoma"/>
          <w:b/>
          <w:bCs/>
          <w:sz w:val="28"/>
          <w:szCs w:val="28"/>
          <w:u w:val="single"/>
        </w:rPr>
      </w:pPr>
      <w:r w:rsidRPr="00684303">
        <w:rPr>
          <w:rFonts w:cs="Tahoma"/>
          <w:b/>
          <w:bCs/>
          <w:sz w:val="28"/>
          <w:szCs w:val="28"/>
        </w:rPr>
        <w:t>OFERTA WYKONAWCY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</w:rPr>
      </w:pPr>
      <w:r w:rsidRPr="00684303">
        <w:rPr>
          <w:rFonts w:eastAsia="Times New Roman"/>
          <w:szCs w:val="20"/>
        </w:rPr>
        <w:t>Nazwa i adres Wykonawcy: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 w:rsidRPr="00684303">
        <w:rPr>
          <w:rFonts w:eastAsia="Times New Roman"/>
          <w:szCs w:val="20"/>
        </w:rPr>
        <w:t xml:space="preserve">    </w:t>
      </w:r>
      <w:r w:rsidRPr="00684303">
        <w:rPr>
          <w:rFonts w:eastAsia="Times New Roman"/>
          <w:szCs w:val="20"/>
          <w:lang w:val="en-US"/>
        </w:rPr>
        <w:t>. . . . . . . . . . . . . . . . . . . . . . . . . . . . . . . . . . . . . . . . . . . . . . . . . . . . . . . . . . . . . . . . . .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 w:rsidRPr="00684303">
        <w:rPr>
          <w:rFonts w:eastAsia="Times New Roman"/>
          <w:szCs w:val="20"/>
          <w:lang w:val="en-US"/>
        </w:rPr>
        <w:t xml:space="preserve">    . . . . . . . . . . . . . . . . . . . . . . . . . . . . . . . . . . . . . . . . . . . . . . . . . . . . . . . . . . . . . . . . . . </w:t>
      </w:r>
    </w:p>
    <w:p w:rsidR="00CF46B5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en-US"/>
        </w:rPr>
        <w:t xml:space="preserve">2. </w:t>
      </w:r>
      <w:r w:rsidRPr="00684303">
        <w:rPr>
          <w:rFonts w:eastAsia="Times New Roman"/>
          <w:szCs w:val="20"/>
          <w:lang w:val="de-DE"/>
        </w:rPr>
        <w:t xml:space="preserve">Numer telefonu: 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3. Numer Faxu:  . . .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4. Adres e-mail:  . .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5. Numer NIP:  . . . . . . . . . . . . . . . . . . . . . . . . . . . . . . . . . . . . . . . . . . . . . . . </w:t>
      </w:r>
      <w:r w:rsidR="0022080A" w:rsidRPr="0022080A">
        <w:rPr>
          <w:rFonts w:eastAsia="Times New Roman"/>
          <w:szCs w:val="20"/>
          <w:lang w:val="de-DE"/>
        </w:rPr>
        <w:t>. . . . .</w:t>
      </w:r>
      <w:r w:rsidRPr="00684303">
        <w:rPr>
          <w:rFonts w:eastAsia="Times New Roman"/>
          <w:szCs w:val="20"/>
          <w:lang w:val="de-DE"/>
        </w:rPr>
        <w:t xml:space="preserve">..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b/>
          <w:szCs w:val="20"/>
        </w:rPr>
      </w:pPr>
      <w:r w:rsidRPr="00684303">
        <w:rPr>
          <w:rFonts w:eastAsia="Times New Roman"/>
          <w:szCs w:val="20"/>
          <w:lang w:val="de-DE"/>
        </w:rPr>
        <w:t xml:space="preserve">6. Numer REGON:  . . . . . . . . . . . . . . . . . . . . . . . . . . . . . . . . . . . . . . . . . . . . . . . . . . . </w:t>
      </w:r>
    </w:p>
    <w:p w:rsidR="00072A23" w:rsidRPr="00684303" w:rsidRDefault="00072A23" w:rsidP="006A3FA4">
      <w:pPr>
        <w:widowControl/>
        <w:suppressAutoHyphens w:val="0"/>
        <w:spacing w:line="276" w:lineRule="auto"/>
        <w:rPr>
          <w:rFonts w:eastAsia="Times New Roman"/>
          <w:b/>
          <w:szCs w:val="20"/>
        </w:rPr>
      </w:pPr>
    </w:p>
    <w:p w:rsidR="00684303" w:rsidRPr="00684303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Cs w:val="20"/>
        </w:rPr>
      </w:pPr>
      <w:r w:rsidRPr="00684303">
        <w:rPr>
          <w:rFonts w:eastAsia="Times New Roman"/>
          <w:b/>
          <w:szCs w:val="20"/>
        </w:rPr>
        <w:t xml:space="preserve">Gmina </w:t>
      </w:r>
      <w:r w:rsidR="00CF46B5">
        <w:rPr>
          <w:rFonts w:eastAsia="Times New Roman"/>
          <w:b/>
          <w:szCs w:val="20"/>
        </w:rPr>
        <w:t xml:space="preserve">i Miasto </w:t>
      </w:r>
      <w:r w:rsidRPr="00684303">
        <w:rPr>
          <w:rFonts w:eastAsia="Times New Roman"/>
          <w:b/>
          <w:szCs w:val="20"/>
        </w:rPr>
        <w:t>Nisko</w:t>
      </w:r>
    </w:p>
    <w:p w:rsidR="00684303" w:rsidRPr="00684303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Cs w:val="20"/>
        </w:rPr>
      </w:pPr>
      <w:r w:rsidRPr="00684303">
        <w:rPr>
          <w:rFonts w:eastAsia="Times New Roman"/>
          <w:b/>
          <w:szCs w:val="20"/>
        </w:rPr>
        <w:t>Burmistrz Gminy i Miasta Nisko</w:t>
      </w:r>
    </w:p>
    <w:p w:rsidR="00CF46B5" w:rsidRDefault="00684303" w:rsidP="00CF46B5">
      <w:pPr>
        <w:widowControl/>
        <w:suppressAutoHyphens w:val="0"/>
        <w:spacing w:line="276" w:lineRule="auto"/>
        <w:ind w:left="3969"/>
        <w:rPr>
          <w:rFonts w:eastAsia="Times New Roman"/>
          <w:b/>
          <w:szCs w:val="20"/>
        </w:rPr>
      </w:pPr>
      <w:r w:rsidRPr="00684303">
        <w:rPr>
          <w:rFonts w:eastAsia="Times New Roman"/>
          <w:b/>
          <w:szCs w:val="20"/>
        </w:rPr>
        <w:t>Plac Wolności 14</w:t>
      </w:r>
    </w:p>
    <w:p w:rsidR="00684303" w:rsidRPr="00616B56" w:rsidRDefault="00CF46B5" w:rsidP="00616B56">
      <w:pPr>
        <w:widowControl/>
        <w:suppressAutoHyphens w:val="0"/>
        <w:spacing w:line="276" w:lineRule="auto"/>
        <w:ind w:left="3969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37-400 Ni</w:t>
      </w:r>
      <w:r w:rsidR="00684303" w:rsidRPr="00684303">
        <w:rPr>
          <w:rFonts w:eastAsia="Times New Roman"/>
          <w:b/>
          <w:szCs w:val="20"/>
        </w:rPr>
        <w:t>sko</w:t>
      </w:r>
    </w:p>
    <w:p w:rsidR="00072A23" w:rsidRPr="00684303" w:rsidRDefault="00072A23" w:rsidP="00684303">
      <w:pPr>
        <w:widowControl/>
        <w:suppressAutoHyphens w:val="0"/>
        <w:spacing w:line="276" w:lineRule="auto"/>
        <w:jc w:val="both"/>
        <w:rPr>
          <w:rFonts w:eastAsia="Times New Roman"/>
          <w:szCs w:val="20"/>
          <w:lang w:val="de-DE"/>
        </w:rPr>
      </w:pPr>
    </w:p>
    <w:p w:rsidR="00CF46B5" w:rsidRPr="00CB33C6" w:rsidRDefault="00684303" w:rsidP="00CB33C6">
      <w:pPr>
        <w:pStyle w:val="WW-Tekstpodstawowy2"/>
        <w:numPr>
          <w:ilvl w:val="0"/>
          <w:numId w:val="16"/>
        </w:numPr>
        <w:ind w:left="426"/>
        <w:jc w:val="both"/>
        <w:rPr>
          <w:rFonts w:cs="Times New Roman"/>
          <w:b/>
          <w:bCs/>
          <w:color w:val="000000"/>
          <w:sz w:val="24"/>
        </w:rPr>
      </w:pPr>
      <w:r w:rsidRPr="00CF46B5">
        <w:rPr>
          <w:sz w:val="24"/>
        </w:rPr>
        <w:t>W związku z zapytaniem ofertowym na:</w:t>
      </w:r>
      <w:r w:rsidR="00051A37" w:rsidRPr="00CF46B5">
        <w:rPr>
          <w:rStyle w:val="Teksttreci3"/>
          <w:rFonts w:cs="Times New Roman"/>
          <w:b w:val="0"/>
          <w:bCs w:val="0"/>
          <w:color w:val="000000"/>
          <w:sz w:val="24"/>
        </w:rPr>
        <w:t xml:space="preserve"> </w:t>
      </w:r>
      <w:r w:rsidR="00051A37" w:rsidRPr="00CF46B5">
        <w:rPr>
          <w:rStyle w:val="Teksttreci3"/>
          <w:rFonts w:cs="Times New Roman"/>
          <w:bCs w:val="0"/>
          <w:color w:val="000000"/>
          <w:sz w:val="24"/>
        </w:rPr>
        <w:t>„</w:t>
      </w:r>
      <w:r w:rsidR="00550652" w:rsidRPr="00550652">
        <w:rPr>
          <w:rFonts w:cs="Times New Roman"/>
          <w:b/>
          <w:bCs/>
          <w:color w:val="000000"/>
          <w:sz w:val="24"/>
        </w:rPr>
        <w:t>Montaż oznakowania pionowego i urządzeń bezpieczeństwa ruchu drogowego oraz wykonanie oznakowania poziomego na drogach gminnych na terenie Gminy i Miasta Nisko w roku 2020 i 2021</w:t>
      </w:r>
      <w:r w:rsidR="00051A37" w:rsidRPr="00CB33C6">
        <w:rPr>
          <w:rFonts w:cs="Times New Roman"/>
          <w:b/>
          <w:bCs/>
          <w:color w:val="000000"/>
          <w:sz w:val="24"/>
        </w:rPr>
        <w:t xml:space="preserve">” </w:t>
      </w:r>
      <w:r w:rsidRPr="00CB33C6">
        <w:rPr>
          <w:sz w:val="24"/>
        </w:rPr>
        <w:t xml:space="preserve">oferujemy wykonanie </w:t>
      </w:r>
      <w:r w:rsidRPr="00CB33C6">
        <w:rPr>
          <w:strike/>
          <w:sz w:val="24"/>
        </w:rPr>
        <w:t>dostawy</w:t>
      </w:r>
      <w:r w:rsidR="00072A23">
        <w:rPr>
          <w:strike/>
          <w:sz w:val="24"/>
        </w:rPr>
        <w:t xml:space="preserve"> </w:t>
      </w:r>
      <w:r w:rsidRPr="00CB33C6">
        <w:rPr>
          <w:sz w:val="24"/>
        </w:rPr>
        <w:t>/usługi</w:t>
      </w:r>
      <w:r w:rsidR="00072A23">
        <w:rPr>
          <w:sz w:val="24"/>
        </w:rPr>
        <w:t xml:space="preserve"> </w:t>
      </w:r>
      <w:r w:rsidRPr="00CB33C6">
        <w:rPr>
          <w:sz w:val="24"/>
        </w:rPr>
        <w:t>/</w:t>
      </w:r>
      <w:r w:rsidRPr="00CB33C6">
        <w:rPr>
          <w:strike/>
          <w:sz w:val="24"/>
        </w:rPr>
        <w:t>roboty budowlanej</w:t>
      </w:r>
      <w:r w:rsidRPr="00CB33C6">
        <w:rPr>
          <w:sz w:val="24"/>
        </w:rPr>
        <w:t xml:space="preserve"> (ni</w:t>
      </w:r>
      <w:r w:rsidR="00072A23">
        <w:rPr>
          <w:sz w:val="24"/>
        </w:rPr>
        <w:t xml:space="preserve">epotrzebne skreślić) zgodnie z </w:t>
      </w:r>
      <w:r w:rsidRPr="00CB33C6">
        <w:rPr>
          <w:sz w:val="24"/>
        </w:rPr>
        <w:t xml:space="preserve">wymogami opisu przedmiotu zamówienia </w:t>
      </w:r>
      <w:r w:rsidRPr="00CB33C6">
        <w:rPr>
          <w:kern w:val="0"/>
          <w:sz w:val="24"/>
        </w:rPr>
        <w:t xml:space="preserve">za cenę ryczałtową </w:t>
      </w:r>
      <w:r w:rsidRPr="00CB33C6">
        <w:rPr>
          <w:kern w:val="0"/>
          <w:sz w:val="24"/>
          <w:u w:val="single"/>
        </w:rPr>
        <w:t>(za całość zadania):</w:t>
      </w:r>
    </w:p>
    <w:p w:rsidR="00CF46B5" w:rsidRPr="000420A3" w:rsidRDefault="00CF46B5" w:rsidP="00CF46B5">
      <w:pPr>
        <w:pStyle w:val="WW-Tekstpodstawowy2"/>
        <w:jc w:val="both"/>
        <w:rPr>
          <w:kern w:val="0"/>
          <w:sz w:val="24"/>
        </w:rPr>
      </w:pPr>
    </w:p>
    <w:p w:rsidR="00CF46B5" w:rsidRPr="000420A3" w:rsidRDefault="000420A3" w:rsidP="00CF46B5">
      <w:pPr>
        <w:pStyle w:val="WW-Tekstpodstawowy2"/>
        <w:ind w:left="426"/>
        <w:jc w:val="both"/>
        <w:rPr>
          <w:b/>
          <w:kern w:val="0"/>
          <w:sz w:val="24"/>
        </w:rPr>
      </w:pPr>
      <w:r w:rsidRPr="000420A3">
        <w:rPr>
          <w:b/>
          <w:kern w:val="0"/>
          <w:sz w:val="24"/>
        </w:rPr>
        <w:t>Cena za całość zadania: ………………………………………………………………..….</w:t>
      </w:r>
      <w:r w:rsidR="00684303" w:rsidRPr="000420A3">
        <w:rPr>
          <w:b/>
          <w:kern w:val="0"/>
          <w:sz w:val="24"/>
        </w:rPr>
        <w:t>….. zł,</w:t>
      </w:r>
    </w:p>
    <w:p w:rsidR="00CF46B5" w:rsidRPr="000420A3" w:rsidRDefault="00CF46B5" w:rsidP="00550652">
      <w:pPr>
        <w:pStyle w:val="WW-Tekstpodstawowy2"/>
        <w:jc w:val="both"/>
        <w:rPr>
          <w:b/>
          <w:kern w:val="0"/>
          <w:sz w:val="24"/>
        </w:rPr>
      </w:pPr>
    </w:p>
    <w:p w:rsidR="00CF46B5" w:rsidRPr="000420A3" w:rsidRDefault="00684303" w:rsidP="00CF46B5">
      <w:pPr>
        <w:pStyle w:val="WW-Tekstpodstawowy2"/>
        <w:ind w:left="426"/>
        <w:jc w:val="both"/>
        <w:rPr>
          <w:b/>
          <w:kern w:val="0"/>
          <w:sz w:val="24"/>
        </w:rPr>
      </w:pPr>
      <w:r w:rsidRPr="000420A3">
        <w:rPr>
          <w:b/>
          <w:kern w:val="0"/>
          <w:sz w:val="24"/>
        </w:rPr>
        <w:t>(słownie</w:t>
      </w:r>
      <w:r w:rsidR="000420A3" w:rsidRPr="000420A3">
        <w:rPr>
          <w:b/>
          <w:kern w:val="0"/>
          <w:sz w:val="24"/>
        </w:rPr>
        <w:t xml:space="preserve"> cena a całość</w:t>
      </w:r>
      <w:r w:rsidRPr="000420A3">
        <w:rPr>
          <w:b/>
          <w:kern w:val="0"/>
          <w:sz w:val="24"/>
        </w:rPr>
        <w:t>: ……</w:t>
      </w:r>
      <w:r w:rsidR="00CF46B5" w:rsidRPr="000420A3">
        <w:rPr>
          <w:b/>
          <w:kern w:val="0"/>
          <w:sz w:val="24"/>
        </w:rPr>
        <w:t>……………………………………………………</w:t>
      </w:r>
      <w:r w:rsidR="000420A3" w:rsidRPr="000420A3">
        <w:rPr>
          <w:b/>
          <w:kern w:val="0"/>
          <w:sz w:val="24"/>
        </w:rPr>
        <w:t>…...</w:t>
      </w:r>
      <w:r w:rsidR="00CF46B5" w:rsidRPr="000420A3">
        <w:rPr>
          <w:b/>
          <w:kern w:val="0"/>
          <w:sz w:val="24"/>
        </w:rPr>
        <w:t>….</w:t>
      </w:r>
      <w:r w:rsidR="000420A3" w:rsidRPr="000420A3">
        <w:rPr>
          <w:b/>
          <w:kern w:val="0"/>
          <w:sz w:val="24"/>
        </w:rPr>
        <w:t>……</w:t>
      </w:r>
      <w:r w:rsidRPr="000420A3">
        <w:rPr>
          <w:b/>
          <w:kern w:val="0"/>
          <w:sz w:val="24"/>
        </w:rPr>
        <w:t>.. zł).</w:t>
      </w:r>
    </w:p>
    <w:p w:rsidR="000420A3" w:rsidRDefault="000420A3" w:rsidP="000420A3">
      <w:pPr>
        <w:pStyle w:val="WW-Tekstpodstawowy2"/>
        <w:jc w:val="both"/>
        <w:rPr>
          <w:sz w:val="24"/>
        </w:rPr>
      </w:pPr>
    </w:p>
    <w:p w:rsidR="006A3FA4" w:rsidRDefault="006A3FA4" w:rsidP="000420A3">
      <w:pPr>
        <w:pStyle w:val="WW-Tekstpodstawowy2"/>
        <w:jc w:val="both"/>
        <w:rPr>
          <w:sz w:val="24"/>
        </w:rPr>
      </w:pPr>
      <w:r w:rsidRPr="006A3FA4">
        <w:rPr>
          <w:sz w:val="24"/>
        </w:rPr>
        <w:t>Wymieniona wyżej kwota kształtuje się następująco:</w:t>
      </w:r>
    </w:p>
    <w:tbl>
      <w:tblPr>
        <w:tblW w:w="0" w:type="auto"/>
        <w:jc w:val="center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"/>
        <w:gridCol w:w="4860"/>
        <w:gridCol w:w="861"/>
        <w:gridCol w:w="840"/>
        <w:gridCol w:w="1113"/>
        <w:gridCol w:w="1807"/>
      </w:tblGrid>
      <w:tr w:rsidR="006A3FA4" w:rsidRPr="00464194" w:rsidTr="00550652">
        <w:trPr>
          <w:trHeight w:val="384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6A3FA4" w:rsidRPr="00550652" w:rsidRDefault="006A3FA4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550652"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6A3FA4" w:rsidRPr="00550652" w:rsidRDefault="006A3FA4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550652"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  <w:t>Rodzaj wyrobu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6A3FA4" w:rsidRPr="00550652" w:rsidRDefault="006A3FA4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550652"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  <w:t>jednosta miary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6A3FA4" w:rsidRPr="00550652" w:rsidRDefault="006A3FA4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550652"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6A3FA4" w:rsidRPr="00550652" w:rsidRDefault="006A3FA4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550652"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  <w:t>Cena jedn. Brutto [zł]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6A3FA4" w:rsidRPr="00550652" w:rsidRDefault="006A3FA4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550652"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  <w:t>Wartość brutto [zł]</w:t>
            </w:r>
          </w:p>
        </w:tc>
      </w:tr>
      <w:tr w:rsidR="006A3FA4" w:rsidRPr="00464194" w:rsidTr="00550652">
        <w:trPr>
          <w:trHeight w:val="161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FA4" w:rsidRPr="00550652" w:rsidRDefault="006A3FA4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550652"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FA4" w:rsidRPr="00550652" w:rsidRDefault="006A3FA4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550652"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FA4" w:rsidRPr="00550652" w:rsidRDefault="006A3FA4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550652"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FA4" w:rsidRPr="00550652" w:rsidRDefault="006A3FA4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550652"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FA4" w:rsidRPr="00550652" w:rsidRDefault="006A3FA4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550652"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FA4" w:rsidRPr="00550652" w:rsidRDefault="006A3FA4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550652"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  <w:t>6 = 4 x 5</w:t>
            </w:r>
          </w:p>
        </w:tc>
      </w:tr>
      <w:tr w:rsidR="00550652" w:rsidRPr="00464194" w:rsidTr="00550652">
        <w:trPr>
          <w:trHeight w:val="403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słupków ocynkowanych hutniczo do znaków drogowych z rur stalowych o śr. 60 mm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413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słupków do znaków drogowych z rur stalowych ocynkowanych o śr. 60 mm. Słupki blokujące wysokości (dł. 1,10m)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227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Betonowanie słupka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384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(przymocowanie) tablic znaków drogowych (znak z grupy A, wielkość 750 typ 1)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403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(przymocowanie) tablic znaków drogowych (znak z grupy A, wielkość 900 typ 1)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497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(przymocowanie) tablic znaków drogowych (znak z grupy A, wielkość 750 typ 2)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281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(przymocowanie) tablic znaków drogowych (znak z grupy B, C, wielkość 600 typ 1)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422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(przymocowanie) tablic znaków drogowych (znak z grupy B, C, wielkość 800 typ 1)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458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(przymocowanie) tablic znaków drogowych (znak z grupy B, C, wielkość 800 typ 2)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413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(przymocowanie) tablic znaków drogowych (znak z grupy D, wielkość 600x600 typ 1)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403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(przymocowanie) tablic znaków drogowych (znak z grupy D, wielkość 600x600 typ 2)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595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(przymocowanie) tablic znaków drogowych (znak z grupy D, wielkość 750x600 typ 1)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468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tablicy drogowej jednostronnej ze znakami  typu D, E, F, G, T, U na tle z folii odblaskowo fluorescencyjnej żółto-zielonej lub pomarańczowej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468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(przymocowanie) drogowskazów jednoramiennych. Obustronna tablica z nazwą ulicy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353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(przymocowanie) drogowskazów jednoramiennych. Tablica drogowskazowa jednostronna oraz znaki typu D, E, F, G, T, U. (folia 1 generacji)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489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(przymocowanie) drogowskazów jednoramiennych - tabliczka pod znak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305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Przykręcenie drobnych elementów konstrukcji na słupku (2 mocowania).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269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Mycie konstrukcji pełnościennych wodą z detergentem pod ciśnieniem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612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(uzupełnienie) brakujących lub uszkodzonych łańcuchów w poręczach łańcuchowych (łańcuch ocynkowany i malowany proszkowo na kolor biało-czerowny)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384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Demontaż (zdejmowanie) tablic znaków drogowych z ich utylizacją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257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słupka U-1a, U-1b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566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Mechaniczne malowanie linii segregacyjnych i krawędziowych ciągłych na jezdni farbą chlorokauczukową - kolory wg projektów organizacji ruchu lub wskazań Zamawiającego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487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barier ochronnych stalowych (energochłonnych N2W5 SP05)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484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barier ochronnych stalowych (energochłonnych N2W4 SP06)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384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barier ochronnych stalowych (energochłonnych N2W4 SP 09)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384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barier ochronnych stalowych (energochłonnych N2W2 - SP06)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192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barier ochronnych stalowych (energochłonnych N2W2 - SP09)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384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Montaż U-1c element odblaskowy, metalowy do barier ochronnych 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192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zakończenia barier ochronnych stalowych jednostronnych o masie 24 kg/m - łącznik czołowy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192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balustrady U-12a. Wszystkie elementy ocynkowane i malowane proszkowo na kolor (Barierka szczebelkowa)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192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bariery U-12a. Wszystkie elementy ocynkowane i malowane proszkowo na kolor (barierka typ olsztyński)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192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ogrodzenia łańcuchowego U-12b z rur 60 mm i 2,0m.(łańcuch ocynkowany i malowany proszkowo na kolor, słupki ocynkowane i malowane na biało z naklejonymi czerwonymi pasami z folii odblaskowej)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192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słupka blokującego U-12c. Słupki ocynkowane i malowane na biało z naklejonymi czerwonymi pasami z folii odblaskowej.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192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Warszawskiego słupka ozdobnego żeliwnego - SYRENKA H-800 mm  w wersji z opcją do montażu łańcuchów.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192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łańcuchów do Warszawskiego słupka ozdobnego żeliwnego - SYRENKA.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192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urządzeń bezpieczeństwa ruchu - progi zwalniające wym. 900x70mm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192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urządzeń bezpieczeństwa ruchu - progi zwalniające wym. 600x50mm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192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urządzeń bezpieczeństwa ruchu - U-16a próg zwalniający liniowy H-80 mm wraz z elementami najazadowymi i zjazdowymi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192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urządzeń bezpieczeństwa ruchu - U-16b próg zwalniający liniowy H-100 mm wraz z elementami najazadowymi i zjazdowymi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192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Montaż progu zwalniającego wyspowego gumowego 3000x1800x65 - tzw. poduszka berlińska 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192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Montaż progu zwalniającego wyspowego gumowego 1800x2000x65 - tzw. poduszka berlińska 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192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Demontaż urządzeń bezpieczeństwa ruchu - progi zwalniające z utylizacją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192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krawężnika gumowego szerokość 90mm wysokość 100mm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192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tablic znaków drogowych (lustro drogowe fi 600 mm)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192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tablic znaków drogowych (lustro drogowe fi 800 mm)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192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Odnawianie farbą barier stalowych jednostronnych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192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Blokady parkingowej typu Choinka z kłódką - wszystkie elementy ocynkowane i malowane na biało z naklejonymi czerwonymi pasami z folii odblaskowej.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550652" w:rsidRPr="00464194" w:rsidTr="00550652">
        <w:trPr>
          <w:trHeight w:val="192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Montaż Blokady parkingowej typu Słoń, wykonana z rury głównej o przekroju 42,3 mm i płyty dolnej 400x570 mm. Płyta dolna to blacha o grubości 6 mm z czterema otworami do zamocowania.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Default="00550652" w:rsidP="00550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652" w:rsidRPr="00464194" w:rsidRDefault="00550652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6A3FA4" w:rsidRPr="00464194" w:rsidTr="00550652">
        <w:trPr>
          <w:trHeight w:val="192"/>
          <w:jc w:val="center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A3FA4" w:rsidRPr="00464194" w:rsidRDefault="006A3FA4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A3FA4" w:rsidRPr="00464194" w:rsidRDefault="006A3FA4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A3FA4" w:rsidRPr="00464194" w:rsidRDefault="006A3FA4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A3FA4" w:rsidRPr="00464194" w:rsidRDefault="006A3FA4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A3FA4" w:rsidRPr="00550652" w:rsidRDefault="006A3FA4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kern w:val="0"/>
                <w:sz w:val="22"/>
                <w:szCs w:val="22"/>
                <w:lang w:eastAsia="pl-PL"/>
              </w:rPr>
            </w:pPr>
            <w:r w:rsidRPr="00550652">
              <w:rPr>
                <w:rFonts w:eastAsia="Times New Roman"/>
                <w:b/>
                <w:color w:val="000000"/>
                <w:kern w:val="0"/>
                <w:sz w:val="22"/>
                <w:szCs w:val="22"/>
                <w:lang w:eastAsia="pl-PL"/>
              </w:rPr>
              <w:t>Razem: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A3FA4" w:rsidRPr="00464194" w:rsidRDefault="006A3FA4" w:rsidP="0055065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684303" w:rsidRPr="000420A3" w:rsidRDefault="00684303" w:rsidP="00CF46B5">
      <w:pPr>
        <w:pStyle w:val="WW-Tekstpodstawowy2"/>
        <w:ind w:left="426"/>
        <w:jc w:val="both"/>
        <w:rPr>
          <w:rFonts w:cs="Times New Roman"/>
          <w:b/>
          <w:sz w:val="24"/>
        </w:rPr>
      </w:pPr>
      <w:r w:rsidRPr="000420A3">
        <w:rPr>
          <w:sz w:val="24"/>
        </w:rPr>
        <w:t xml:space="preserve">Jest to łączna cena ofertowa przygotowana zgodnie z wymogami zapytania ofertowego z wszystkimi </w:t>
      </w:r>
      <w:r w:rsidR="00550652">
        <w:rPr>
          <w:sz w:val="24"/>
        </w:rPr>
        <w:t>kosztami</w:t>
      </w:r>
      <w:r w:rsidRPr="000420A3">
        <w:rPr>
          <w:sz w:val="24"/>
        </w:rPr>
        <w:t xml:space="preserve"> koniecznymi do zakończenia realizacji zamówienia.</w:t>
      </w:r>
    </w:p>
    <w:p w:rsidR="000420A3" w:rsidRPr="000420A3" w:rsidRDefault="000420A3" w:rsidP="00684303">
      <w:pPr>
        <w:widowControl/>
        <w:suppressAutoHyphens w:val="0"/>
        <w:spacing w:line="276" w:lineRule="auto"/>
        <w:jc w:val="both"/>
        <w:rPr>
          <w:rFonts w:eastAsia="Times New Roman"/>
        </w:rPr>
      </w:pPr>
    </w:p>
    <w:p w:rsidR="00112DC0" w:rsidRPr="00112DC0" w:rsidRDefault="00112DC0" w:rsidP="00112DC0">
      <w:pPr>
        <w:autoSpaceDE w:val="0"/>
        <w:ind w:left="425"/>
        <w:jc w:val="both"/>
        <w:textAlignment w:val="baseline"/>
        <w:rPr>
          <w:rFonts w:eastAsia="Times New Roman"/>
          <w:b/>
        </w:rPr>
      </w:pPr>
    </w:p>
    <w:p w:rsidR="00112DC0" w:rsidRPr="00112DC0" w:rsidRDefault="00112DC0" w:rsidP="00112DC0">
      <w:pPr>
        <w:widowControl/>
        <w:numPr>
          <w:ilvl w:val="0"/>
          <w:numId w:val="27"/>
        </w:numPr>
        <w:suppressAutoHyphens w:val="0"/>
        <w:autoSpaceDE w:val="0"/>
        <w:ind w:left="851" w:hanging="425"/>
        <w:jc w:val="both"/>
        <w:textAlignment w:val="baseline"/>
        <w:rPr>
          <w:rFonts w:eastAsia="Times New Roman"/>
        </w:rPr>
      </w:pPr>
      <w:r w:rsidRPr="00112DC0">
        <w:rPr>
          <w:rFonts w:eastAsia="Times New Roman"/>
          <w:b/>
        </w:rPr>
        <w:t>Adres e–mail</w:t>
      </w:r>
      <w:r w:rsidRPr="00112DC0">
        <w:rPr>
          <w:rFonts w:eastAsia="Times New Roman"/>
        </w:rPr>
        <w:t xml:space="preserve">, do korespondencji z Wykonawcą, w szczególności do przekazywania poszczególnych zleceń dla Wykonawcy przez Zamawiającego: ……………………………. </w:t>
      </w:r>
    </w:p>
    <w:p w:rsidR="00112DC0" w:rsidRPr="00112DC0" w:rsidRDefault="00112DC0" w:rsidP="00112DC0">
      <w:pPr>
        <w:widowControl/>
        <w:numPr>
          <w:ilvl w:val="0"/>
          <w:numId w:val="27"/>
        </w:numPr>
        <w:suppressAutoHyphens w:val="0"/>
        <w:autoSpaceDE w:val="0"/>
        <w:ind w:left="851" w:hanging="425"/>
        <w:jc w:val="both"/>
        <w:textAlignment w:val="baseline"/>
        <w:rPr>
          <w:rFonts w:eastAsia="Times New Roman"/>
        </w:rPr>
      </w:pPr>
      <w:r w:rsidRPr="00112DC0">
        <w:rPr>
          <w:rFonts w:eastAsia="Times New Roman"/>
          <w:b/>
        </w:rPr>
        <w:t>Nr FAKS</w:t>
      </w:r>
      <w:r w:rsidRPr="00112DC0">
        <w:rPr>
          <w:rFonts w:eastAsia="Times New Roman"/>
        </w:rPr>
        <w:t xml:space="preserve">, do korespondencji z Wykonawcą, w szczególności do przekazywania poszczególnych zleceń dla Wykonawcy przez Zamawiającego: ………………………….. </w:t>
      </w:r>
    </w:p>
    <w:p w:rsidR="00112DC0" w:rsidRPr="00112DC0" w:rsidRDefault="00112DC0" w:rsidP="00112DC0">
      <w:pPr>
        <w:widowControl/>
        <w:suppressAutoHyphens w:val="0"/>
        <w:jc w:val="both"/>
        <w:rPr>
          <w:rFonts w:eastAsia="Times New Roman"/>
          <w:b/>
        </w:rPr>
      </w:pPr>
    </w:p>
    <w:p w:rsidR="00112DC0" w:rsidRPr="00112DC0" w:rsidRDefault="00112DC0" w:rsidP="00112DC0">
      <w:pPr>
        <w:widowControl/>
        <w:numPr>
          <w:ilvl w:val="0"/>
          <w:numId w:val="16"/>
        </w:numPr>
        <w:suppressAutoHyphens w:val="0"/>
        <w:ind w:left="426"/>
        <w:jc w:val="both"/>
        <w:rPr>
          <w:rFonts w:eastAsia="Times New Roman"/>
          <w:u w:val="single"/>
        </w:rPr>
      </w:pPr>
      <w:r w:rsidRPr="00112DC0">
        <w:rPr>
          <w:rFonts w:eastAsia="Times New Roman"/>
          <w:u w:val="single"/>
        </w:rPr>
        <w:t>Oświadczamy, że:</w:t>
      </w:r>
    </w:p>
    <w:p w:rsidR="00112DC0" w:rsidRPr="00112DC0" w:rsidRDefault="00112DC0" w:rsidP="00112DC0">
      <w:pPr>
        <w:numPr>
          <w:ilvl w:val="0"/>
          <w:numId w:val="20"/>
        </w:numPr>
        <w:jc w:val="both"/>
      </w:pPr>
      <w:r w:rsidRPr="00112DC0">
        <w:t>zapoznałem/zapoznaliśmy się z opisem przedmiotu zamówienia i nie wnoszę/wnosimy do niego zastrzeżeń,</w:t>
      </w:r>
    </w:p>
    <w:p w:rsidR="00112DC0" w:rsidRPr="00112DC0" w:rsidRDefault="00112DC0" w:rsidP="00112DC0">
      <w:pPr>
        <w:numPr>
          <w:ilvl w:val="0"/>
          <w:numId w:val="20"/>
        </w:numPr>
        <w:spacing w:line="276" w:lineRule="auto"/>
        <w:jc w:val="both"/>
      </w:pPr>
      <w:r w:rsidRPr="00112DC0">
        <w:t>zawarte w „zapytaniu ofertowym” warunki udzielenia zamówienia akceptuję/akceptujemy i nie wnoszę/wnosimy do niego zastrzeżeń oraz, że zdobyłem/zdobyliśmy wszelkie konieczne informacje niezbędne do przygotowania oferty, oraz zobowiązuję/zobowiązujemy się w przypadku wyboru mojej/naszej oferty do realizacji przedmiotu zamówienia na w/w warunkach,</w:t>
      </w:r>
    </w:p>
    <w:p w:rsidR="00112DC0" w:rsidRPr="00112DC0" w:rsidRDefault="00112DC0" w:rsidP="00112DC0">
      <w:pPr>
        <w:numPr>
          <w:ilvl w:val="0"/>
          <w:numId w:val="20"/>
        </w:numPr>
        <w:tabs>
          <w:tab w:val="left" w:pos="426"/>
        </w:tabs>
        <w:spacing w:line="276" w:lineRule="auto"/>
        <w:jc w:val="both"/>
      </w:pPr>
      <w:r w:rsidRPr="00112DC0">
        <w:t>zapoznałem/zapoznaliśmy się z warunkami umowy (projektem umowy dołączonym do zapytania ofertowego), akceptuję/akceptujemy projekt umowy i zobowiązuję/zobowiązujemy się w przypadku wyboru mojej/naszej oferty do zawarcia umowy w terminie i miejscu wskazanym przez Zamawiającego,</w:t>
      </w:r>
    </w:p>
    <w:p w:rsidR="00112DC0" w:rsidRPr="00112DC0" w:rsidRDefault="00112DC0" w:rsidP="00112DC0">
      <w:pPr>
        <w:numPr>
          <w:ilvl w:val="0"/>
          <w:numId w:val="20"/>
        </w:numPr>
        <w:tabs>
          <w:tab w:val="left" w:pos="426"/>
        </w:tabs>
        <w:spacing w:line="276" w:lineRule="auto"/>
        <w:jc w:val="both"/>
      </w:pPr>
      <w:r w:rsidRPr="00112DC0">
        <w:rPr>
          <w:b/>
          <w:bCs/>
        </w:rPr>
        <w:t>Oświadczamy</w:t>
      </w:r>
      <w:r w:rsidRPr="00112DC0">
        <w:rPr>
          <w:bCs/>
        </w:rPr>
        <w:t>, że wypełniliśmy obowiązki informacyjne przewidziane w art. 13 lub w art. 14 RODO</w:t>
      </w:r>
      <w:r w:rsidRPr="00112DC0">
        <w:rPr>
          <w:bCs/>
          <w:vertAlign w:val="superscript"/>
        </w:rPr>
        <w:footnoteReference w:id="1"/>
      </w:r>
      <w:r w:rsidRPr="00112DC0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112DC0">
        <w:rPr>
          <w:bCs/>
          <w:vertAlign w:val="superscript"/>
        </w:rPr>
        <w:footnoteReference w:id="2"/>
      </w:r>
      <w:r w:rsidRPr="00112DC0">
        <w:rPr>
          <w:bCs/>
        </w:rPr>
        <w:t>.</w:t>
      </w:r>
    </w:p>
    <w:p w:rsidR="00112DC0" w:rsidRPr="00112DC0" w:rsidRDefault="00112DC0" w:rsidP="00112DC0">
      <w:pPr>
        <w:numPr>
          <w:ilvl w:val="0"/>
          <w:numId w:val="20"/>
        </w:numPr>
        <w:tabs>
          <w:tab w:val="left" w:pos="426"/>
        </w:tabs>
        <w:spacing w:line="276" w:lineRule="auto"/>
        <w:jc w:val="both"/>
      </w:pPr>
      <w:r w:rsidRPr="00112DC0">
        <w:t xml:space="preserve">zapoznałem/zapoznaliśmy się z Regulaminem </w:t>
      </w:r>
      <w:r w:rsidRPr="00112DC0">
        <w:rPr>
          <w:rFonts w:eastAsia="Times New Roman"/>
        </w:rPr>
        <w:t>udzielania zamówień, których wartość nie przekracza wyrażonej w złotych równowartości kwoty 30 000 euro</w:t>
      </w:r>
      <w:r w:rsidRPr="00112DC0">
        <w:t>, obowiązującego w Urzędzie Gminy i Miasta Nisko,</w:t>
      </w:r>
    </w:p>
    <w:p w:rsidR="00112DC0" w:rsidRPr="00112DC0" w:rsidRDefault="00112DC0" w:rsidP="00112DC0">
      <w:pPr>
        <w:numPr>
          <w:ilvl w:val="0"/>
          <w:numId w:val="16"/>
        </w:numPr>
        <w:spacing w:line="276" w:lineRule="auto"/>
        <w:ind w:left="426"/>
        <w:jc w:val="both"/>
      </w:pPr>
      <w:r w:rsidRPr="00112DC0">
        <w:t>Przedmiot zamówienia zamierzamy wykonać:</w:t>
      </w:r>
    </w:p>
    <w:p w:rsidR="00112DC0" w:rsidRPr="00112DC0" w:rsidRDefault="00112DC0" w:rsidP="00112DC0">
      <w:pPr>
        <w:numPr>
          <w:ilvl w:val="0"/>
          <w:numId w:val="21"/>
        </w:numPr>
        <w:spacing w:line="276" w:lineRule="auto"/>
        <w:jc w:val="both"/>
      </w:pPr>
      <w:r w:rsidRPr="00112DC0">
        <w:t>sami …………………………………………….</w:t>
      </w:r>
    </w:p>
    <w:p w:rsidR="00112DC0" w:rsidRPr="00112DC0" w:rsidRDefault="00112DC0" w:rsidP="00112DC0">
      <w:pPr>
        <w:numPr>
          <w:ilvl w:val="0"/>
          <w:numId w:val="21"/>
        </w:numPr>
        <w:spacing w:line="276" w:lineRule="auto"/>
        <w:jc w:val="both"/>
      </w:pPr>
      <w:r w:rsidRPr="00112DC0">
        <w:t>przy pomocy podwykonawców (</w:t>
      </w:r>
      <w:r w:rsidRPr="00112DC0">
        <w:rPr>
          <w:i/>
        </w:rPr>
        <w:t>należy określić zakres zamówienia planowanego do realizacji przez podwykonawców</w:t>
      </w:r>
      <w:r w:rsidRPr="00112DC0">
        <w:t xml:space="preserve">): </w:t>
      </w:r>
    </w:p>
    <w:p w:rsidR="00112DC0" w:rsidRPr="00112DC0" w:rsidRDefault="00112DC0" w:rsidP="00112DC0">
      <w:pPr>
        <w:spacing w:line="276" w:lineRule="auto"/>
        <w:ind w:left="720"/>
        <w:jc w:val="both"/>
      </w:pPr>
      <w:r w:rsidRPr="00112DC0">
        <w:t>………………………………………………………………………………….</w:t>
      </w:r>
    </w:p>
    <w:p w:rsidR="00112DC0" w:rsidRPr="00112DC0" w:rsidRDefault="00112DC0" w:rsidP="00112DC0">
      <w:pPr>
        <w:numPr>
          <w:ilvl w:val="0"/>
          <w:numId w:val="16"/>
        </w:numPr>
        <w:spacing w:line="276" w:lineRule="auto"/>
        <w:ind w:left="426"/>
        <w:jc w:val="both"/>
      </w:pPr>
      <w:r w:rsidRPr="00112DC0">
        <w:t>załącznikami do niniejszego formularza oferty są:</w:t>
      </w:r>
    </w:p>
    <w:p w:rsidR="00112DC0" w:rsidRPr="00112DC0" w:rsidRDefault="00112DC0" w:rsidP="00112DC0">
      <w:pPr>
        <w:numPr>
          <w:ilvl w:val="0"/>
          <w:numId w:val="24"/>
        </w:numPr>
        <w:tabs>
          <w:tab w:val="left" w:pos="426"/>
        </w:tabs>
        <w:spacing w:line="276" w:lineRule="auto"/>
        <w:ind w:left="720"/>
        <w:jc w:val="both"/>
      </w:pPr>
      <w:r w:rsidRPr="00112DC0">
        <w:t>……………………………..</w:t>
      </w:r>
    </w:p>
    <w:p w:rsidR="00112DC0" w:rsidRPr="00112DC0" w:rsidRDefault="00112DC0" w:rsidP="00112DC0">
      <w:pPr>
        <w:numPr>
          <w:ilvl w:val="0"/>
          <w:numId w:val="24"/>
        </w:numPr>
        <w:tabs>
          <w:tab w:val="left" w:pos="426"/>
        </w:tabs>
        <w:spacing w:line="276" w:lineRule="auto"/>
        <w:ind w:left="720"/>
        <w:jc w:val="both"/>
      </w:pPr>
      <w:r w:rsidRPr="00112DC0">
        <w:t>……………………………..</w:t>
      </w:r>
    </w:p>
    <w:p w:rsidR="00112DC0" w:rsidRPr="00112DC0" w:rsidRDefault="00112DC0" w:rsidP="00112DC0">
      <w:pPr>
        <w:tabs>
          <w:tab w:val="left" w:pos="454"/>
        </w:tabs>
        <w:spacing w:line="276" w:lineRule="auto"/>
        <w:jc w:val="both"/>
      </w:pPr>
    </w:p>
    <w:p w:rsidR="00112DC0" w:rsidRPr="00112DC0" w:rsidRDefault="00112DC0" w:rsidP="00112DC0">
      <w:pPr>
        <w:spacing w:line="276" w:lineRule="auto"/>
        <w:jc w:val="both"/>
      </w:pPr>
      <w:r w:rsidRPr="00112DC0">
        <w:t>…………………., dnia ………………….</w:t>
      </w:r>
    </w:p>
    <w:p w:rsidR="00112DC0" w:rsidRPr="00112DC0" w:rsidRDefault="00112DC0" w:rsidP="00112DC0">
      <w:pPr>
        <w:jc w:val="both"/>
      </w:pPr>
    </w:p>
    <w:p w:rsidR="00112DC0" w:rsidRPr="00112DC0" w:rsidRDefault="00112DC0" w:rsidP="00112DC0">
      <w:pPr>
        <w:tabs>
          <w:tab w:val="left" w:pos="5670"/>
        </w:tabs>
        <w:jc w:val="both"/>
      </w:pPr>
      <w:r w:rsidRPr="00112DC0">
        <w:tab/>
        <w:t>..................................................................</w:t>
      </w:r>
    </w:p>
    <w:p w:rsidR="00112DC0" w:rsidRPr="00112DC0" w:rsidRDefault="00112DC0" w:rsidP="00112DC0">
      <w:pPr>
        <w:tabs>
          <w:tab w:val="left" w:pos="6804"/>
        </w:tabs>
        <w:jc w:val="both"/>
        <w:rPr>
          <w:i/>
        </w:rPr>
      </w:pPr>
      <w:r w:rsidRPr="00112DC0">
        <w:tab/>
      </w:r>
      <w:r w:rsidRPr="00112DC0">
        <w:rPr>
          <w:i/>
        </w:rPr>
        <w:t>/podpis i pieczęć* /</w:t>
      </w:r>
    </w:p>
    <w:p w:rsidR="00112DC0" w:rsidRPr="00112DC0" w:rsidRDefault="00112DC0" w:rsidP="00112DC0">
      <w:pPr>
        <w:jc w:val="both"/>
      </w:pPr>
    </w:p>
    <w:p w:rsidR="00112DC0" w:rsidRPr="00112DC0" w:rsidRDefault="00112DC0" w:rsidP="00112DC0">
      <w:pPr>
        <w:widowControl/>
        <w:suppressAutoHyphens w:val="0"/>
        <w:jc w:val="both"/>
        <w:rPr>
          <w:rFonts w:eastAsia="Times New Roman"/>
          <w:i/>
        </w:rPr>
      </w:pPr>
      <w:r w:rsidRPr="00112DC0">
        <w:rPr>
          <w:rFonts w:eastAsia="Times New Roman"/>
          <w:i/>
        </w:rPr>
        <w:t>*podpis osoby/osób uprawnionej/ych do składania oświadczeń woli w imieniu Wykonawcy, w</w:t>
      </w:r>
      <w:r>
        <w:rPr>
          <w:rFonts w:eastAsia="Times New Roman"/>
          <w:i/>
        </w:rPr>
        <w:t xml:space="preserve">g. dokumentów rejestrowych lub </w:t>
      </w:r>
      <w:r w:rsidRPr="00112DC0">
        <w:rPr>
          <w:rFonts w:eastAsia="Times New Roman"/>
          <w:i/>
        </w:rPr>
        <w:t>właściwego pełnomocnictwa</w:t>
      </w:r>
    </w:p>
    <w:p w:rsidR="00CF46B5" w:rsidRPr="00CF46B5" w:rsidRDefault="00CF46B5" w:rsidP="00112DC0">
      <w:pPr>
        <w:widowControl/>
        <w:suppressAutoHyphens w:val="0"/>
        <w:spacing w:line="276" w:lineRule="auto"/>
        <w:jc w:val="both"/>
        <w:rPr>
          <w:rFonts w:eastAsia="Times New Roman"/>
          <w:i/>
        </w:rPr>
      </w:pPr>
      <w:bookmarkStart w:id="0" w:name="_GoBack"/>
      <w:bookmarkEnd w:id="0"/>
    </w:p>
    <w:sectPr w:rsidR="00CF46B5" w:rsidRPr="00CF46B5" w:rsidSect="000420A3">
      <w:headerReference w:type="default" r:id="rId8"/>
      <w:footerReference w:type="default" r:id="rId9"/>
      <w:pgSz w:w="11906" w:h="16838"/>
      <w:pgMar w:top="709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C34" w:rsidRDefault="00B91C34">
      <w:r>
        <w:separator/>
      </w:r>
    </w:p>
  </w:endnote>
  <w:endnote w:type="continuationSeparator" w:id="0">
    <w:p w:rsidR="00B91C34" w:rsidRDefault="00B91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3241442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8F1962" w:rsidRDefault="00112DC0" w:rsidP="00112DC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91C3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91C3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C34" w:rsidRDefault="00B91C34">
      <w:r>
        <w:separator/>
      </w:r>
    </w:p>
  </w:footnote>
  <w:footnote w:type="continuationSeparator" w:id="0">
    <w:p w:rsidR="00B91C34" w:rsidRDefault="00B91C34">
      <w:r>
        <w:continuationSeparator/>
      </w:r>
    </w:p>
  </w:footnote>
  <w:footnote w:id="1">
    <w:p w:rsidR="00112DC0" w:rsidRPr="00553207" w:rsidRDefault="00112DC0" w:rsidP="00112DC0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12DC0" w:rsidRPr="00553207" w:rsidRDefault="00112DC0" w:rsidP="00112DC0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CF46B5" w:rsidRDefault="002D2174">
    <w:pPr>
      <w:pStyle w:val="Nagwek"/>
      <w:jc w:val="right"/>
      <w:rPr>
        <w:b/>
      </w:rPr>
    </w:pPr>
    <w:r w:rsidRPr="00CF46B5">
      <w:rPr>
        <w:b/>
      </w:rPr>
      <w:t xml:space="preserve">Załącznik nr 1 </w:t>
    </w:r>
  </w:p>
  <w:p w:rsidR="008F1962" w:rsidRDefault="008F19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3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9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F32C48"/>
    <w:multiLevelType w:val="hybridMultilevel"/>
    <w:tmpl w:val="0AD01BBC"/>
    <w:lvl w:ilvl="0" w:tplc="A79C91FC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C67DE4"/>
    <w:multiLevelType w:val="hybridMultilevel"/>
    <w:tmpl w:val="C012E5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D746C"/>
    <w:multiLevelType w:val="hybridMultilevel"/>
    <w:tmpl w:val="265E4FF4"/>
    <w:lvl w:ilvl="0" w:tplc="C952C4A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1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6A4239"/>
    <w:multiLevelType w:val="hybridMultilevel"/>
    <w:tmpl w:val="F9E69962"/>
    <w:lvl w:ilvl="0" w:tplc="D4484916">
      <w:start w:val="1"/>
      <w:numFmt w:val="decimal"/>
      <w:lvlText w:val="%1)"/>
      <w:lvlJc w:val="left"/>
      <w:pPr>
        <w:ind w:left="100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6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3"/>
  </w:num>
  <w:num w:numId="9">
    <w:abstractNumId w:val="5"/>
  </w:num>
  <w:num w:numId="10">
    <w:abstractNumId w:val="21"/>
  </w:num>
  <w:num w:numId="11">
    <w:abstractNumId w:val="25"/>
  </w:num>
  <w:num w:numId="12">
    <w:abstractNumId w:val="12"/>
  </w:num>
  <w:num w:numId="13">
    <w:abstractNumId w:val="22"/>
  </w:num>
  <w:num w:numId="14">
    <w:abstractNumId w:val="8"/>
  </w:num>
  <w:num w:numId="15">
    <w:abstractNumId w:val="20"/>
  </w:num>
  <w:num w:numId="16">
    <w:abstractNumId w:val="10"/>
  </w:num>
  <w:num w:numId="17">
    <w:abstractNumId w:val="15"/>
  </w:num>
  <w:num w:numId="18">
    <w:abstractNumId w:val="23"/>
  </w:num>
  <w:num w:numId="19">
    <w:abstractNumId w:val="13"/>
  </w:num>
  <w:num w:numId="20">
    <w:abstractNumId w:val="19"/>
  </w:num>
  <w:num w:numId="21">
    <w:abstractNumId w:val="14"/>
  </w:num>
  <w:num w:numId="22">
    <w:abstractNumId w:val="7"/>
  </w:num>
  <w:num w:numId="23">
    <w:abstractNumId w:val="18"/>
  </w:num>
  <w:num w:numId="24">
    <w:abstractNumId w:val="16"/>
  </w:num>
  <w:num w:numId="25">
    <w:abstractNumId w:val="4"/>
  </w:num>
  <w:num w:numId="26">
    <w:abstractNumId w:val="11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D3D"/>
    <w:rsid w:val="00023E69"/>
    <w:rsid w:val="000420A3"/>
    <w:rsid w:val="000466A4"/>
    <w:rsid w:val="00051A37"/>
    <w:rsid w:val="00072A23"/>
    <w:rsid w:val="0008684D"/>
    <w:rsid w:val="00097243"/>
    <w:rsid w:val="000C52D1"/>
    <w:rsid w:val="000C62A3"/>
    <w:rsid w:val="000D68AF"/>
    <w:rsid w:val="00112DC0"/>
    <w:rsid w:val="00120FFF"/>
    <w:rsid w:val="00121F93"/>
    <w:rsid w:val="00137F83"/>
    <w:rsid w:val="001F12F8"/>
    <w:rsid w:val="00212DF8"/>
    <w:rsid w:val="0022080A"/>
    <w:rsid w:val="00235746"/>
    <w:rsid w:val="00275292"/>
    <w:rsid w:val="002B28FB"/>
    <w:rsid w:val="002D2174"/>
    <w:rsid w:val="003217E4"/>
    <w:rsid w:val="00353F64"/>
    <w:rsid w:val="00381657"/>
    <w:rsid w:val="003866E9"/>
    <w:rsid w:val="00386973"/>
    <w:rsid w:val="003B0AD4"/>
    <w:rsid w:val="003B78AC"/>
    <w:rsid w:val="003C3269"/>
    <w:rsid w:val="003C4CD4"/>
    <w:rsid w:val="003E0A2D"/>
    <w:rsid w:val="003F788E"/>
    <w:rsid w:val="004B4976"/>
    <w:rsid w:val="004D6E5E"/>
    <w:rsid w:val="004E4ED3"/>
    <w:rsid w:val="004E59F2"/>
    <w:rsid w:val="004E6291"/>
    <w:rsid w:val="00513DA5"/>
    <w:rsid w:val="00550652"/>
    <w:rsid w:val="00585607"/>
    <w:rsid w:val="00586CAB"/>
    <w:rsid w:val="005A1C4C"/>
    <w:rsid w:val="005E4274"/>
    <w:rsid w:val="00607077"/>
    <w:rsid w:val="006121A7"/>
    <w:rsid w:val="00616B56"/>
    <w:rsid w:val="00620BD0"/>
    <w:rsid w:val="00631327"/>
    <w:rsid w:val="00643E9B"/>
    <w:rsid w:val="00651C8F"/>
    <w:rsid w:val="00684303"/>
    <w:rsid w:val="006A2818"/>
    <w:rsid w:val="006A3FA4"/>
    <w:rsid w:val="006B3E37"/>
    <w:rsid w:val="00727D8E"/>
    <w:rsid w:val="0075074C"/>
    <w:rsid w:val="0078026D"/>
    <w:rsid w:val="007A50E5"/>
    <w:rsid w:val="007B045C"/>
    <w:rsid w:val="007D0813"/>
    <w:rsid w:val="007E06B3"/>
    <w:rsid w:val="007E37A3"/>
    <w:rsid w:val="00803640"/>
    <w:rsid w:val="0080380F"/>
    <w:rsid w:val="00805EF7"/>
    <w:rsid w:val="008F1962"/>
    <w:rsid w:val="00923E73"/>
    <w:rsid w:val="00950C70"/>
    <w:rsid w:val="009621F4"/>
    <w:rsid w:val="00997D3D"/>
    <w:rsid w:val="00A41968"/>
    <w:rsid w:val="00A60553"/>
    <w:rsid w:val="00A76D2C"/>
    <w:rsid w:val="00AB4447"/>
    <w:rsid w:val="00B501D1"/>
    <w:rsid w:val="00B70E9D"/>
    <w:rsid w:val="00B80565"/>
    <w:rsid w:val="00B91C34"/>
    <w:rsid w:val="00BC53CC"/>
    <w:rsid w:val="00BD083D"/>
    <w:rsid w:val="00C04750"/>
    <w:rsid w:val="00C060BE"/>
    <w:rsid w:val="00C15D53"/>
    <w:rsid w:val="00C43DD1"/>
    <w:rsid w:val="00C642FC"/>
    <w:rsid w:val="00C748CF"/>
    <w:rsid w:val="00C85906"/>
    <w:rsid w:val="00C862CC"/>
    <w:rsid w:val="00C95A30"/>
    <w:rsid w:val="00CB33C6"/>
    <w:rsid w:val="00CF0689"/>
    <w:rsid w:val="00CF2E47"/>
    <w:rsid w:val="00CF46B5"/>
    <w:rsid w:val="00CF749C"/>
    <w:rsid w:val="00D11C78"/>
    <w:rsid w:val="00D31ACF"/>
    <w:rsid w:val="00D93632"/>
    <w:rsid w:val="00D95FEE"/>
    <w:rsid w:val="00DB6B82"/>
    <w:rsid w:val="00DE0DAB"/>
    <w:rsid w:val="00E051D2"/>
    <w:rsid w:val="00E12DF5"/>
    <w:rsid w:val="00E74D2F"/>
    <w:rsid w:val="00E94033"/>
    <w:rsid w:val="00EA2008"/>
    <w:rsid w:val="00ED78F1"/>
    <w:rsid w:val="00F42DC7"/>
    <w:rsid w:val="00F44688"/>
    <w:rsid w:val="00FB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077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607077"/>
  </w:style>
  <w:style w:type="character" w:customStyle="1" w:styleId="WW8Num1z1">
    <w:name w:val="WW8Num1z1"/>
    <w:rsid w:val="00607077"/>
  </w:style>
  <w:style w:type="character" w:customStyle="1" w:styleId="WW8Num1z2">
    <w:name w:val="WW8Num1z2"/>
    <w:rsid w:val="00607077"/>
  </w:style>
  <w:style w:type="character" w:customStyle="1" w:styleId="WW8Num1z3">
    <w:name w:val="WW8Num1z3"/>
    <w:rsid w:val="00607077"/>
  </w:style>
  <w:style w:type="character" w:customStyle="1" w:styleId="WW8Num1z4">
    <w:name w:val="WW8Num1z4"/>
    <w:rsid w:val="00607077"/>
  </w:style>
  <w:style w:type="character" w:customStyle="1" w:styleId="WW8Num1z5">
    <w:name w:val="WW8Num1z5"/>
    <w:rsid w:val="00607077"/>
  </w:style>
  <w:style w:type="character" w:customStyle="1" w:styleId="WW8Num1z6">
    <w:name w:val="WW8Num1z6"/>
    <w:rsid w:val="00607077"/>
  </w:style>
  <w:style w:type="character" w:customStyle="1" w:styleId="WW8Num1z7">
    <w:name w:val="WW8Num1z7"/>
    <w:rsid w:val="00607077"/>
  </w:style>
  <w:style w:type="character" w:customStyle="1" w:styleId="WW8Num1z8">
    <w:name w:val="WW8Num1z8"/>
    <w:rsid w:val="00607077"/>
  </w:style>
  <w:style w:type="character" w:customStyle="1" w:styleId="WW8Num2z0">
    <w:name w:val="WW8Num2z0"/>
    <w:rsid w:val="00607077"/>
  </w:style>
  <w:style w:type="character" w:customStyle="1" w:styleId="WW8Num2z1">
    <w:name w:val="WW8Num2z1"/>
    <w:rsid w:val="00607077"/>
  </w:style>
  <w:style w:type="character" w:customStyle="1" w:styleId="WW8Num2z2">
    <w:name w:val="WW8Num2z2"/>
    <w:rsid w:val="00607077"/>
  </w:style>
  <w:style w:type="character" w:customStyle="1" w:styleId="WW8Num2z3">
    <w:name w:val="WW8Num2z3"/>
    <w:rsid w:val="00607077"/>
  </w:style>
  <w:style w:type="character" w:customStyle="1" w:styleId="WW8Num2z4">
    <w:name w:val="WW8Num2z4"/>
    <w:rsid w:val="00607077"/>
  </w:style>
  <w:style w:type="character" w:customStyle="1" w:styleId="WW8Num2z5">
    <w:name w:val="WW8Num2z5"/>
    <w:rsid w:val="00607077"/>
  </w:style>
  <w:style w:type="character" w:customStyle="1" w:styleId="WW8Num2z6">
    <w:name w:val="WW8Num2z6"/>
    <w:rsid w:val="00607077"/>
  </w:style>
  <w:style w:type="character" w:customStyle="1" w:styleId="WW8Num2z7">
    <w:name w:val="WW8Num2z7"/>
    <w:rsid w:val="00607077"/>
  </w:style>
  <w:style w:type="character" w:customStyle="1" w:styleId="WW8Num2z8">
    <w:name w:val="WW8Num2z8"/>
    <w:rsid w:val="00607077"/>
  </w:style>
  <w:style w:type="character" w:customStyle="1" w:styleId="WW8Num3z0">
    <w:name w:val="WW8Num3z0"/>
    <w:rsid w:val="00607077"/>
  </w:style>
  <w:style w:type="character" w:customStyle="1" w:styleId="WW8Num3z1">
    <w:name w:val="WW8Num3z1"/>
    <w:rsid w:val="00607077"/>
  </w:style>
  <w:style w:type="character" w:customStyle="1" w:styleId="WW8Num3z2">
    <w:name w:val="WW8Num3z2"/>
    <w:rsid w:val="00607077"/>
  </w:style>
  <w:style w:type="character" w:customStyle="1" w:styleId="WW8Num3z3">
    <w:name w:val="WW8Num3z3"/>
    <w:rsid w:val="00607077"/>
  </w:style>
  <w:style w:type="character" w:customStyle="1" w:styleId="WW8Num3z4">
    <w:name w:val="WW8Num3z4"/>
    <w:rsid w:val="00607077"/>
  </w:style>
  <w:style w:type="character" w:customStyle="1" w:styleId="WW8Num3z5">
    <w:name w:val="WW8Num3z5"/>
    <w:rsid w:val="00607077"/>
  </w:style>
  <w:style w:type="character" w:customStyle="1" w:styleId="WW8Num3z6">
    <w:name w:val="WW8Num3z6"/>
    <w:rsid w:val="00607077"/>
  </w:style>
  <w:style w:type="character" w:customStyle="1" w:styleId="WW8Num3z7">
    <w:name w:val="WW8Num3z7"/>
    <w:rsid w:val="00607077"/>
  </w:style>
  <w:style w:type="character" w:customStyle="1" w:styleId="WW8Num3z8">
    <w:name w:val="WW8Num3z8"/>
    <w:rsid w:val="00607077"/>
  </w:style>
  <w:style w:type="character" w:customStyle="1" w:styleId="WW8Num4z0">
    <w:name w:val="WW8Num4z0"/>
    <w:rsid w:val="00607077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sid w:val="00607077"/>
    <w:rPr>
      <w:rFonts w:eastAsia="Lucida Sans Unicode" w:hint="default"/>
    </w:rPr>
  </w:style>
  <w:style w:type="character" w:customStyle="1" w:styleId="WW8Num5z1">
    <w:name w:val="WW8Num5z1"/>
    <w:rsid w:val="00607077"/>
  </w:style>
  <w:style w:type="character" w:customStyle="1" w:styleId="WW8Num5z2">
    <w:name w:val="WW8Num5z2"/>
    <w:rsid w:val="00607077"/>
  </w:style>
  <w:style w:type="character" w:customStyle="1" w:styleId="WW8Num5z3">
    <w:name w:val="WW8Num5z3"/>
    <w:rsid w:val="00607077"/>
  </w:style>
  <w:style w:type="character" w:customStyle="1" w:styleId="WW8Num5z4">
    <w:name w:val="WW8Num5z4"/>
    <w:rsid w:val="00607077"/>
  </w:style>
  <w:style w:type="character" w:customStyle="1" w:styleId="WW8Num5z5">
    <w:name w:val="WW8Num5z5"/>
    <w:rsid w:val="00607077"/>
  </w:style>
  <w:style w:type="character" w:customStyle="1" w:styleId="WW8Num5z6">
    <w:name w:val="WW8Num5z6"/>
    <w:rsid w:val="00607077"/>
  </w:style>
  <w:style w:type="character" w:customStyle="1" w:styleId="WW8Num5z7">
    <w:name w:val="WW8Num5z7"/>
    <w:rsid w:val="00607077"/>
  </w:style>
  <w:style w:type="character" w:customStyle="1" w:styleId="WW8Num5z8">
    <w:name w:val="WW8Num5z8"/>
    <w:rsid w:val="00607077"/>
  </w:style>
  <w:style w:type="character" w:customStyle="1" w:styleId="WW8Num6z0">
    <w:name w:val="WW8Num6z0"/>
    <w:rsid w:val="00607077"/>
  </w:style>
  <w:style w:type="character" w:customStyle="1" w:styleId="WW8Num6z1">
    <w:name w:val="WW8Num6z1"/>
    <w:rsid w:val="00607077"/>
  </w:style>
  <w:style w:type="character" w:customStyle="1" w:styleId="WW8Num6z2">
    <w:name w:val="WW8Num6z2"/>
    <w:rsid w:val="00607077"/>
  </w:style>
  <w:style w:type="character" w:customStyle="1" w:styleId="WW8Num6z3">
    <w:name w:val="WW8Num6z3"/>
    <w:rsid w:val="00607077"/>
  </w:style>
  <w:style w:type="character" w:customStyle="1" w:styleId="WW8Num6z4">
    <w:name w:val="WW8Num6z4"/>
    <w:rsid w:val="00607077"/>
  </w:style>
  <w:style w:type="character" w:customStyle="1" w:styleId="WW8Num6z5">
    <w:name w:val="WW8Num6z5"/>
    <w:rsid w:val="00607077"/>
  </w:style>
  <w:style w:type="character" w:customStyle="1" w:styleId="WW8Num6z6">
    <w:name w:val="WW8Num6z6"/>
    <w:rsid w:val="00607077"/>
  </w:style>
  <w:style w:type="character" w:customStyle="1" w:styleId="WW8Num6z7">
    <w:name w:val="WW8Num6z7"/>
    <w:rsid w:val="00607077"/>
  </w:style>
  <w:style w:type="character" w:customStyle="1" w:styleId="WW8Num6z8">
    <w:name w:val="WW8Num6z8"/>
    <w:rsid w:val="00607077"/>
  </w:style>
  <w:style w:type="character" w:customStyle="1" w:styleId="WW8Num7z0">
    <w:name w:val="WW8Num7z0"/>
    <w:rsid w:val="00607077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sid w:val="00607077"/>
    <w:rPr>
      <w:rFonts w:ascii="Courier New" w:hAnsi="Courier New" w:cs="Courier New" w:hint="default"/>
    </w:rPr>
  </w:style>
  <w:style w:type="character" w:customStyle="1" w:styleId="WW8Num7z2">
    <w:name w:val="WW8Num7z2"/>
    <w:rsid w:val="00607077"/>
    <w:rPr>
      <w:rFonts w:ascii="Wingdings" w:hAnsi="Wingdings" w:cs="Wingdings" w:hint="default"/>
    </w:rPr>
  </w:style>
  <w:style w:type="character" w:customStyle="1" w:styleId="WW8Num7z3">
    <w:name w:val="WW8Num7z3"/>
    <w:rsid w:val="00607077"/>
    <w:rPr>
      <w:rFonts w:ascii="Symbol" w:hAnsi="Symbol" w:cs="Symbol" w:hint="default"/>
    </w:rPr>
  </w:style>
  <w:style w:type="character" w:customStyle="1" w:styleId="WW8Num8z0">
    <w:name w:val="WW8Num8z0"/>
    <w:rsid w:val="00607077"/>
  </w:style>
  <w:style w:type="character" w:customStyle="1" w:styleId="WW8Num8z1">
    <w:name w:val="WW8Num8z1"/>
    <w:rsid w:val="00607077"/>
  </w:style>
  <w:style w:type="character" w:customStyle="1" w:styleId="WW8Num8z2">
    <w:name w:val="WW8Num8z2"/>
    <w:rsid w:val="00607077"/>
  </w:style>
  <w:style w:type="character" w:customStyle="1" w:styleId="WW8Num8z3">
    <w:name w:val="WW8Num8z3"/>
    <w:rsid w:val="00607077"/>
  </w:style>
  <w:style w:type="character" w:customStyle="1" w:styleId="WW8Num8z4">
    <w:name w:val="WW8Num8z4"/>
    <w:rsid w:val="00607077"/>
  </w:style>
  <w:style w:type="character" w:customStyle="1" w:styleId="WW8Num8z5">
    <w:name w:val="WW8Num8z5"/>
    <w:rsid w:val="00607077"/>
  </w:style>
  <w:style w:type="character" w:customStyle="1" w:styleId="WW8Num8z6">
    <w:name w:val="WW8Num8z6"/>
    <w:rsid w:val="00607077"/>
  </w:style>
  <w:style w:type="character" w:customStyle="1" w:styleId="WW8Num8z7">
    <w:name w:val="WW8Num8z7"/>
    <w:rsid w:val="00607077"/>
  </w:style>
  <w:style w:type="character" w:customStyle="1" w:styleId="WW8Num8z8">
    <w:name w:val="WW8Num8z8"/>
    <w:rsid w:val="00607077"/>
  </w:style>
  <w:style w:type="character" w:customStyle="1" w:styleId="WW8NumSt8z0">
    <w:name w:val="WW8NumSt8z0"/>
    <w:rsid w:val="00607077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  <w:rsid w:val="00607077"/>
  </w:style>
  <w:style w:type="character" w:customStyle="1" w:styleId="Absatz-Standardschriftart">
    <w:name w:val="Absatz-Standardschriftart"/>
    <w:rsid w:val="00607077"/>
  </w:style>
  <w:style w:type="character" w:customStyle="1" w:styleId="WW-Absatz-Standardschriftart">
    <w:name w:val="WW-Absatz-Standardschriftart"/>
    <w:rsid w:val="00607077"/>
  </w:style>
  <w:style w:type="character" w:customStyle="1" w:styleId="NagwekZnak">
    <w:name w:val="Nagłówek Znak"/>
    <w:rsid w:val="00607077"/>
    <w:rPr>
      <w:sz w:val="24"/>
      <w:szCs w:val="24"/>
    </w:rPr>
  </w:style>
  <w:style w:type="character" w:styleId="Hipercze">
    <w:name w:val="Hyperlink"/>
    <w:rsid w:val="00607077"/>
    <w:rPr>
      <w:color w:val="0000FF"/>
      <w:u w:val="single"/>
    </w:rPr>
  </w:style>
  <w:style w:type="character" w:customStyle="1" w:styleId="StopkaZnak">
    <w:name w:val="Stopka Znak"/>
    <w:uiPriority w:val="99"/>
    <w:rsid w:val="00607077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sid w:val="00607077"/>
    <w:rPr>
      <w:vertAlign w:val="superscript"/>
    </w:rPr>
  </w:style>
  <w:style w:type="character" w:customStyle="1" w:styleId="Znakinumeracji">
    <w:name w:val="Znaki numeracji"/>
    <w:rsid w:val="00607077"/>
  </w:style>
  <w:style w:type="paragraph" w:customStyle="1" w:styleId="Nagwek2">
    <w:name w:val="Nagłówek2"/>
    <w:basedOn w:val="Normalny"/>
    <w:next w:val="Tekstpodstawowy"/>
    <w:rsid w:val="00607077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rsid w:val="00607077"/>
    <w:pPr>
      <w:spacing w:after="120"/>
    </w:pPr>
  </w:style>
  <w:style w:type="paragraph" w:styleId="Lista">
    <w:name w:val="List"/>
    <w:basedOn w:val="Tekstpodstawowy"/>
    <w:rsid w:val="00607077"/>
    <w:rPr>
      <w:rFonts w:cs="Tahoma"/>
    </w:rPr>
  </w:style>
  <w:style w:type="paragraph" w:customStyle="1" w:styleId="Podpis2">
    <w:name w:val="Podpis2"/>
    <w:basedOn w:val="Normalny"/>
    <w:rsid w:val="0060707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607077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60707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607077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rsid w:val="00607077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607077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rsid w:val="00607077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rsid w:val="0060707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2DC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2DC0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112DC0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077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607077"/>
  </w:style>
  <w:style w:type="character" w:customStyle="1" w:styleId="WW8Num1z1">
    <w:name w:val="WW8Num1z1"/>
    <w:rsid w:val="00607077"/>
  </w:style>
  <w:style w:type="character" w:customStyle="1" w:styleId="WW8Num1z2">
    <w:name w:val="WW8Num1z2"/>
    <w:rsid w:val="00607077"/>
  </w:style>
  <w:style w:type="character" w:customStyle="1" w:styleId="WW8Num1z3">
    <w:name w:val="WW8Num1z3"/>
    <w:rsid w:val="00607077"/>
  </w:style>
  <w:style w:type="character" w:customStyle="1" w:styleId="WW8Num1z4">
    <w:name w:val="WW8Num1z4"/>
    <w:rsid w:val="00607077"/>
  </w:style>
  <w:style w:type="character" w:customStyle="1" w:styleId="WW8Num1z5">
    <w:name w:val="WW8Num1z5"/>
    <w:rsid w:val="00607077"/>
  </w:style>
  <w:style w:type="character" w:customStyle="1" w:styleId="WW8Num1z6">
    <w:name w:val="WW8Num1z6"/>
    <w:rsid w:val="00607077"/>
  </w:style>
  <w:style w:type="character" w:customStyle="1" w:styleId="WW8Num1z7">
    <w:name w:val="WW8Num1z7"/>
    <w:rsid w:val="00607077"/>
  </w:style>
  <w:style w:type="character" w:customStyle="1" w:styleId="WW8Num1z8">
    <w:name w:val="WW8Num1z8"/>
    <w:rsid w:val="00607077"/>
  </w:style>
  <w:style w:type="character" w:customStyle="1" w:styleId="WW8Num2z0">
    <w:name w:val="WW8Num2z0"/>
    <w:rsid w:val="00607077"/>
  </w:style>
  <w:style w:type="character" w:customStyle="1" w:styleId="WW8Num2z1">
    <w:name w:val="WW8Num2z1"/>
    <w:rsid w:val="00607077"/>
  </w:style>
  <w:style w:type="character" w:customStyle="1" w:styleId="WW8Num2z2">
    <w:name w:val="WW8Num2z2"/>
    <w:rsid w:val="00607077"/>
  </w:style>
  <w:style w:type="character" w:customStyle="1" w:styleId="WW8Num2z3">
    <w:name w:val="WW8Num2z3"/>
    <w:rsid w:val="00607077"/>
  </w:style>
  <w:style w:type="character" w:customStyle="1" w:styleId="WW8Num2z4">
    <w:name w:val="WW8Num2z4"/>
    <w:rsid w:val="00607077"/>
  </w:style>
  <w:style w:type="character" w:customStyle="1" w:styleId="WW8Num2z5">
    <w:name w:val="WW8Num2z5"/>
    <w:rsid w:val="00607077"/>
  </w:style>
  <w:style w:type="character" w:customStyle="1" w:styleId="WW8Num2z6">
    <w:name w:val="WW8Num2z6"/>
    <w:rsid w:val="00607077"/>
  </w:style>
  <w:style w:type="character" w:customStyle="1" w:styleId="WW8Num2z7">
    <w:name w:val="WW8Num2z7"/>
    <w:rsid w:val="00607077"/>
  </w:style>
  <w:style w:type="character" w:customStyle="1" w:styleId="WW8Num2z8">
    <w:name w:val="WW8Num2z8"/>
    <w:rsid w:val="00607077"/>
  </w:style>
  <w:style w:type="character" w:customStyle="1" w:styleId="WW8Num3z0">
    <w:name w:val="WW8Num3z0"/>
    <w:rsid w:val="00607077"/>
  </w:style>
  <w:style w:type="character" w:customStyle="1" w:styleId="WW8Num3z1">
    <w:name w:val="WW8Num3z1"/>
    <w:rsid w:val="00607077"/>
  </w:style>
  <w:style w:type="character" w:customStyle="1" w:styleId="WW8Num3z2">
    <w:name w:val="WW8Num3z2"/>
    <w:rsid w:val="00607077"/>
  </w:style>
  <w:style w:type="character" w:customStyle="1" w:styleId="WW8Num3z3">
    <w:name w:val="WW8Num3z3"/>
    <w:rsid w:val="00607077"/>
  </w:style>
  <w:style w:type="character" w:customStyle="1" w:styleId="WW8Num3z4">
    <w:name w:val="WW8Num3z4"/>
    <w:rsid w:val="00607077"/>
  </w:style>
  <w:style w:type="character" w:customStyle="1" w:styleId="WW8Num3z5">
    <w:name w:val="WW8Num3z5"/>
    <w:rsid w:val="00607077"/>
  </w:style>
  <w:style w:type="character" w:customStyle="1" w:styleId="WW8Num3z6">
    <w:name w:val="WW8Num3z6"/>
    <w:rsid w:val="00607077"/>
  </w:style>
  <w:style w:type="character" w:customStyle="1" w:styleId="WW8Num3z7">
    <w:name w:val="WW8Num3z7"/>
    <w:rsid w:val="00607077"/>
  </w:style>
  <w:style w:type="character" w:customStyle="1" w:styleId="WW8Num3z8">
    <w:name w:val="WW8Num3z8"/>
    <w:rsid w:val="00607077"/>
  </w:style>
  <w:style w:type="character" w:customStyle="1" w:styleId="WW8Num4z0">
    <w:name w:val="WW8Num4z0"/>
    <w:rsid w:val="00607077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sid w:val="00607077"/>
    <w:rPr>
      <w:rFonts w:eastAsia="Lucida Sans Unicode" w:hint="default"/>
    </w:rPr>
  </w:style>
  <w:style w:type="character" w:customStyle="1" w:styleId="WW8Num5z1">
    <w:name w:val="WW8Num5z1"/>
    <w:rsid w:val="00607077"/>
  </w:style>
  <w:style w:type="character" w:customStyle="1" w:styleId="WW8Num5z2">
    <w:name w:val="WW8Num5z2"/>
    <w:rsid w:val="00607077"/>
  </w:style>
  <w:style w:type="character" w:customStyle="1" w:styleId="WW8Num5z3">
    <w:name w:val="WW8Num5z3"/>
    <w:rsid w:val="00607077"/>
  </w:style>
  <w:style w:type="character" w:customStyle="1" w:styleId="WW8Num5z4">
    <w:name w:val="WW8Num5z4"/>
    <w:rsid w:val="00607077"/>
  </w:style>
  <w:style w:type="character" w:customStyle="1" w:styleId="WW8Num5z5">
    <w:name w:val="WW8Num5z5"/>
    <w:rsid w:val="00607077"/>
  </w:style>
  <w:style w:type="character" w:customStyle="1" w:styleId="WW8Num5z6">
    <w:name w:val="WW8Num5z6"/>
    <w:rsid w:val="00607077"/>
  </w:style>
  <w:style w:type="character" w:customStyle="1" w:styleId="WW8Num5z7">
    <w:name w:val="WW8Num5z7"/>
    <w:rsid w:val="00607077"/>
  </w:style>
  <w:style w:type="character" w:customStyle="1" w:styleId="WW8Num5z8">
    <w:name w:val="WW8Num5z8"/>
    <w:rsid w:val="00607077"/>
  </w:style>
  <w:style w:type="character" w:customStyle="1" w:styleId="WW8Num6z0">
    <w:name w:val="WW8Num6z0"/>
    <w:rsid w:val="00607077"/>
  </w:style>
  <w:style w:type="character" w:customStyle="1" w:styleId="WW8Num6z1">
    <w:name w:val="WW8Num6z1"/>
    <w:rsid w:val="00607077"/>
  </w:style>
  <w:style w:type="character" w:customStyle="1" w:styleId="WW8Num6z2">
    <w:name w:val="WW8Num6z2"/>
    <w:rsid w:val="00607077"/>
  </w:style>
  <w:style w:type="character" w:customStyle="1" w:styleId="WW8Num6z3">
    <w:name w:val="WW8Num6z3"/>
    <w:rsid w:val="00607077"/>
  </w:style>
  <w:style w:type="character" w:customStyle="1" w:styleId="WW8Num6z4">
    <w:name w:val="WW8Num6z4"/>
    <w:rsid w:val="00607077"/>
  </w:style>
  <w:style w:type="character" w:customStyle="1" w:styleId="WW8Num6z5">
    <w:name w:val="WW8Num6z5"/>
    <w:rsid w:val="00607077"/>
  </w:style>
  <w:style w:type="character" w:customStyle="1" w:styleId="WW8Num6z6">
    <w:name w:val="WW8Num6z6"/>
    <w:rsid w:val="00607077"/>
  </w:style>
  <w:style w:type="character" w:customStyle="1" w:styleId="WW8Num6z7">
    <w:name w:val="WW8Num6z7"/>
    <w:rsid w:val="00607077"/>
  </w:style>
  <w:style w:type="character" w:customStyle="1" w:styleId="WW8Num6z8">
    <w:name w:val="WW8Num6z8"/>
    <w:rsid w:val="00607077"/>
  </w:style>
  <w:style w:type="character" w:customStyle="1" w:styleId="WW8Num7z0">
    <w:name w:val="WW8Num7z0"/>
    <w:rsid w:val="00607077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sid w:val="00607077"/>
    <w:rPr>
      <w:rFonts w:ascii="Courier New" w:hAnsi="Courier New" w:cs="Courier New" w:hint="default"/>
    </w:rPr>
  </w:style>
  <w:style w:type="character" w:customStyle="1" w:styleId="WW8Num7z2">
    <w:name w:val="WW8Num7z2"/>
    <w:rsid w:val="00607077"/>
    <w:rPr>
      <w:rFonts w:ascii="Wingdings" w:hAnsi="Wingdings" w:cs="Wingdings" w:hint="default"/>
    </w:rPr>
  </w:style>
  <w:style w:type="character" w:customStyle="1" w:styleId="WW8Num7z3">
    <w:name w:val="WW8Num7z3"/>
    <w:rsid w:val="00607077"/>
    <w:rPr>
      <w:rFonts w:ascii="Symbol" w:hAnsi="Symbol" w:cs="Symbol" w:hint="default"/>
    </w:rPr>
  </w:style>
  <w:style w:type="character" w:customStyle="1" w:styleId="WW8Num8z0">
    <w:name w:val="WW8Num8z0"/>
    <w:rsid w:val="00607077"/>
  </w:style>
  <w:style w:type="character" w:customStyle="1" w:styleId="WW8Num8z1">
    <w:name w:val="WW8Num8z1"/>
    <w:rsid w:val="00607077"/>
  </w:style>
  <w:style w:type="character" w:customStyle="1" w:styleId="WW8Num8z2">
    <w:name w:val="WW8Num8z2"/>
    <w:rsid w:val="00607077"/>
  </w:style>
  <w:style w:type="character" w:customStyle="1" w:styleId="WW8Num8z3">
    <w:name w:val="WW8Num8z3"/>
    <w:rsid w:val="00607077"/>
  </w:style>
  <w:style w:type="character" w:customStyle="1" w:styleId="WW8Num8z4">
    <w:name w:val="WW8Num8z4"/>
    <w:rsid w:val="00607077"/>
  </w:style>
  <w:style w:type="character" w:customStyle="1" w:styleId="WW8Num8z5">
    <w:name w:val="WW8Num8z5"/>
    <w:rsid w:val="00607077"/>
  </w:style>
  <w:style w:type="character" w:customStyle="1" w:styleId="WW8Num8z6">
    <w:name w:val="WW8Num8z6"/>
    <w:rsid w:val="00607077"/>
  </w:style>
  <w:style w:type="character" w:customStyle="1" w:styleId="WW8Num8z7">
    <w:name w:val="WW8Num8z7"/>
    <w:rsid w:val="00607077"/>
  </w:style>
  <w:style w:type="character" w:customStyle="1" w:styleId="WW8Num8z8">
    <w:name w:val="WW8Num8z8"/>
    <w:rsid w:val="00607077"/>
  </w:style>
  <w:style w:type="character" w:customStyle="1" w:styleId="WW8NumSt8z0">
    <w:name w:val="WW8NumSt8z0"/>
    <w:rsid w:val="00607077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  <w:rsid w:val="00607077"/>
  </w:style>
  <w:style w:type="character" w:customStyle="1" w:styleId="Absatz-Standardschriftart">
    <w:name w:val="Absatz-Standardschriftart"/>
    <w:rsid w:val="00607077"/>
  </w:style>
  <w:style w:type="character" w:customStyle="1" w:styleId="WW-Absatz-Standardschriftart">
    <w:name w:val="WW-Absatz-Standardschriftart"/>
    <w:rsid w:val="00607077"/>
  </w:style>
  <w:style w:type="character" w:customStyle="1" w:styleId="NagwekZnak">
    <w:name w:val="Nagłówek Znak"/>
    <w:rsid w:val="00607077"/>
    <w:rPr>
      <w:sz w:val="24"/>
      <w:szCs w:val="24"/>
    </w:rPr>
  </w:style>
  <w:style w:type="character" w:styleId="Hipercze">
    <w:name w:val="Hyperlink"/>
    <w:rsid w:val="00607077"/>
    <w:rPr>
      <w:color w:val="0000FF"/>
      <w:u w:val="single"/>
    </w:rPr>
  </w:style>
  <w:style w:type="character" w:customStyle="1" w:styleId="StopkaZnak">
    <w:name w:val="Stopka Znak"/>
    <w:uiPriority w:val="99"/>
    <w:rsid w:val="00607077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sid w:val="00607077"/>
    <w:rPr>
      <w:vertAlign w:val="superscript"/>
    </w:rPr>
  </w:style>
  <w:style w:type="character" w:customStyle="1" w:styleId="Znakinumeracji">
    <w:name w:val="Znaki numeracji"/>
    <w:rsid w:val="00607077"/>
  </w:style>
  <w:style w:type="paragraph" w:customStyle="1" w:styleId="Nagwek2">
    <w:name w:val="Nagłówek2"/>
    <w:basedOn w:val="Normalny"/>
    <w:next w:val="Tekstpodstawowy"/>
    <w:rsid w:val="00607077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rsid w:val="00607077"/>
    <w:pPr>
      <w:spacing w:after="120"/>
    </w:pPr>
  </w:style>
  <w:style w:type="paragraph" w:styleId="Lista">
    <w:name w:val="List"/>
    <w:basedOn w:val="Tekstpodstawowy"/>
    <w:rsid w:val="00607077"/>
    <w:rPr>
      <w:rFonts w:cs="Tahoma"/>
    </w:rPr>
  </w:style>
  <w:style w:type="paragraph" w:customStyle="1" w:styleId="Podpis2">
    <w:name w:val="Podpis2"/>
    <w:basedOn w:val="Normalny"/>
    <w:rsid w:val="0060707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607077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60707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607077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rsid w:val="00607077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607077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rsid w:val="00607077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rsid w:val="0060707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2DC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2DC0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112DC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1266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Smoła</dc:creator>
  <cp:lastModifiedBy>Michał_ZP</cp:lastModifiedBy>
  <cp:revision>4</cp:revision>
  <cp:lastPrinted>2020-10-13T08:04:00Z</cp:lastPrinted>
  <dcterms:created xsi:type="dcterms:W3CDTF">2020-10-13T07:59:00Z</dcterms:created>
  <dcterms:modified xsi:type="dcterms:W3CDTF">2020-10-13T08:21:00Z</dcterms:modified>
</cp:coreProperties>
</file>