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Pr="008A682F" w:rsidRDefault="00DC16AC" w:rsidP="00D34B1F">
      <w:pPr>
        <w:tabs>
          <w:tab w:val="left" w:pos="5670"/>
        </w:tabs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D34B1F">
      <w:pPr>
        <w:tabs>
          <w:tab w:val="left" w:pos="5670"/>
        </w:tabs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D34B1F">
      <w:pPr>
        <w:tabs>
          <w:tab w:val="left" w:pos="5670"/>
        </w:tabs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DC16AC" w:rsidRPr="00D34B1F" w:rsidRDefault="00655844" w:rsidP="00D34B1F">
      <w:pPr>
        <w:tabs>
          <w:tab w:val="left" w:pos="5670"/>
        </w:tabs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Pr="00D34B1F" w:rsidRDefault="00DC16AC" w:rsidP="00D34B1F">
      <w:pPr>
        <w:ind w:left="5664" w:firstLine="708"/>
        <w:rPr>
          <w:b/>
        </w:rPr>
      </w:pPr>
    </w:p>
    <w:p w:rsidR="00E10D34" w:rsidRDefault="00655844" w:rsidP="00D34B1F">
      <w:pPr>
        <w:widowControl w:val="0"/>
        <w:snapToGrid w:val="0"/>
        <w:jc w:val="both"/>
      </w:pPr>
      <w:r w:rsidRPr="00D34B1F">
        <w:t>Odpowiadając na ogłoszenie o przetargu nieograniczonym zgodnie z przepisami ustawy z dnia 29 stycznia 2004 roku Prawo zam</w:t>
      </w:r>
      <w:r w:rsidR="005E5913" w:rsidRPr="00D34B1F">
        <w:t>ówień publicznych (Dz. U. z 2019</w:t>
      </w:r>
      <w:r w:rsidR="00B333B7" w:rsidRPr="00D34B1F">
        <w:t xml:space="preserve"> r. poz. 1</w:t>
      </w:r>
      <w:r w:rsidR="008B444C" w:rsidRPr="00D34B1F">
        <w:t>8</w:t>
      </w:r>
      <w:r w:rsidR="005E5913" w:rsidRPr="00D34B1F">
        <w:t>43</w:t>
      </w:r>
      <w:r w:rsidR="00D34B1F" w:rsidRPr="00D34B1F">
        <w:t xml:space="preserve"> z późn. zm.</w:t>
      </w:r>
      <w:r w:rsidR="008A682F" w:rsidRPr="00D34B1F">
        <w:t>)</w:t>
      </w:r>
      <w:r w:rsidR="00D457F3" w:rsidRPr="00D34B1F">
        <w:t xml:space="preserve"> </w:t>
      </w:r>
      <w:r w:rsidRPr="00D34B1F">
        <w:t>na zadanie pod nazwą:</w:t>
      </w:r>
      <w:r w:rsidR="00D34B1F">
        <w:t xml:space="preserve"> </w:t>
      </w:r>
      <w:r w:rsidR="00B333B7" w:rsidRPr="00D34B1F">
        <w:rPr>
          <w:b/>
          <w:lang w:eastAsia="ar-SA"/>
        </w:rPr>
        <w:t>„</w:t>
      </w:r>
      <w:r w:rsidR="005E5913" w:rsidRPr="00D34B1F">
        <w:rPr>
          <w:b/>
          <w:kern w:val="1"/>
          <w:lang w:eastAsia="ar-SA" w:bidi="hi-IN"/>
        </w:rPr>
        <w:t>Zimowe utrzymanie dróg na terenie Gmi</w:t>
      </w:r>
      <w:r w:rsidR="00D34B1F" w:rsidRPr="00D34B1F">
        <w:rPr>
          <w:b/>
          <w:kern w:val="1"/>
          <w:lang w:eastAsia="ar-SA" w:bidi="hi-IN"/>
        </w:rPr>
        <w:t>ny i Miasta Nisko w sezonie 2020/2021</w:t>
      </w:r>
      <w:r w:rsidR="005E5913" w:rsidRPr="00D34B1F">
        <w:rPr>
          <w:b/>
          <w:kern w:val="1"/>
          <w:lang w:eastAsia="ar-SA" w:bidi="hi-IN"/>
        </w:rPr>
        <w:t xml:space="preserve"> na terenie Gminy i Miasta Nisko</w:t>
      </w:r>
      <w:r w:rsidR="00B333B7" w:rsidRPr="00D34B1F">
        <w:rPr>
          <w:b/>
          <w:lang w:eastAsia="ar-SA"/>
        </w:rPr>
        <w:t>”</w:t>
      </w:r>
      <w:r w:rsidR="00D34B1F">
        <w:rPr>
          <w:b/>
          <w:lang w:eastAsia="ar-SA"/>
        </w:rPr>
        <w:t xml:space="preserve"> </w:t>
      </w:r>
      <w:r w:rsidRPr="00D34B1F">
        <w:t>przedstawiam następujące informacje:</w:t>
      </w:r>
    </w:p>
    <w:p w:rsidR="00D34B1F" w:rsidRPr="00D34B1F" w:rsidRDefault="00D34B1F" w:rsidP="00D34B1F">
      <w:pPr>
        <w:widowControl w:val="0"/>
        <w:snapToGrid w:val="0"/>
        <w:jc w:val="both"/>
      </w:pPr>
    </w:p>
    <w:p w:rsidR="00655844" w:rsidRPr="00D34B1F" w:rsidRDefault="00655844" w:rsidP="00D34B1F">
      <w:pPr>
        <w:numPr>
          <w:ilvl w:val="0"/>
          <w:numId w:val="2"/>
        </w:numPr>
        <w:tabs>
          <w:tab w:val="left" w:pos="284"/>
        </w:tabs>
        <w:jc w:val="both"/>
      </w:pPr>
      <w:r w:rsidRPr="00D34B1F">
        <w:t>Ofertę przetargową składa:</w:t>
      </w:r>
    </w:p>
    <w:p w:rsidR="00655844" w:rsidRPr="00D34B1F" w:rsidRDefault="008036BE" w:rsidP="00D34B1F">
      <w:pPr>
        <w:ind w:left="284"/>
      </w:pPr>
      <w:r w:rsidRPr="00D34B1F">
        <w:t xml:space="preserve">Nazwa </w:t>
      </w:r>
      <w:r w:rsidR="00CB0CDB" w:rsidRPr="00D34B1F">
        <w:t>w</w:t>
      </w:r>
      <w:r w:rsidR="002E5D2C" w:rsidRPr="00D34B1F">
        <w:t xml:space="preserve">ykonawcy: </w:t>
      </w:r>
      <w:r w:rsidR="00655844" w:rsidRPr="00D34B1F">
        <w:t>………………</w:t>
      </w:r>
      <w:r w:rsidR="00D34B1F">
        <w:t>…………………………………………………………………….…</w:t>
      </w:r>
      <w:r w:rsidR="00CB0CDB" w:rsidRPr="00D34B1F">
        <w:t>.</w:t>
      </w:r>
    </w:p>
    <w:p w:rsidR="002E5D2C" w:rsidRPr="00D34B1F" w:rsidRDefault="002E5D2C" w:rsidP="00D34B1F">
      <w:pPr>
        <w:ind w:left="284"/>
        <w:jc w:val="both"/>
      </w:pPr>
      <w:r w:rsidRPr="00D34B1F">
        <w:t>…………………………………………………………………………………………………………….</w:t>
      </w:r>
      <w:r w:rsidR="00B10021" w:rsidRPr="00D34B1F">
        <w:t>.</w:t>
      </w:r>
      <w:r w:rsidRPr="00D34B1F">
        <w:t>..,</w:t>
      </w:r>
    </w:p>
    <w:p w:rsidR="00CB0CDB" w:rsidRPr="00D34B1F" w:rsidRDefault="00CB0CDB" w:rsidP="00D34B1F">
      <w:pPr>
        <w:ind w:left="284"/>
        <w:jc w:val="both"/>
      </w:pPr>
      <w:r w:rsidRPr="00D34B1F">
        <w:t>……………………………………………………………………………………………………………....,</w:t>
      </w:r>
    </w:p>
    <w:p w:rsidR="002E5D2C" w:rsidRPr="00D34B1F" w:rsidRDefault="00655844" w:rsidP="00D34B1F">
      <w:pPr>
        <w:ind w:left="284"/>
        <w:jc w:val="both"/>
      </w:pPr>
      <w:r w:rsidRPr="00D34B1F">
        <w:t>telefon: ………………………</w:t>
      </w:r>
      <w:r w:rsidR="002E5D2C" w:rsidRPr="00D34B1F">
        <w:t>……………………………………………………………………………</w:t>
      </w:r>
      <w:r w:rsidRPr="00D34B1F">
        <w:t xml:space="preserve">., </w:t>
      </w:r>
    </w:p>
    <w:p w:rsidR="002E5D2C" w:rsidRPr="00D34B1F" w:rsidRDefault="00655844" w:rsidP="00D34B1F">
      <w:pPr>
        <w:ind w:left="284"/>
        <w:jc w:val="both"/>
      </w:pPr>
      <w:r w:rsidRPr="00D34B1F">
        <w:t>fax: ………………</w:t>
      </w:r>
      <w:r w:rsidR="002E5D2C" w:rsidRPr="00D34B1F">
        <w:t>……………………………………………………………………………………</w:t>
      </w:r>
      <w:r w:rsidR="00B10021" w:rsidRPr="00D34B1F">
        <w:t>…..</w:t>
      </w:r>
      <w:r w:rsidRPr="00D34B1F">
        <w:t xml:space="preserve">, </w:t>
      </w:r>
      <w:bookmarkStart w:id="0" w:name="_GoBack"/>
      <w:bookmarkEnd w:id="0"/>
    </w:p>
    <w:p w:rsidR="00655844" w:rsidRPr="00D34B1F" w:rsidRDefault="00655844" w:rsidP="00D34B1F">
      <w:pPr>
        <w:ind w:left="284"/>
        <w:jc w:val="both"/>
      </w:pPr>
      <w:r w:rsidRPr="00D34B1F">
        <w:t>e-mail: ………………</w:t>
      </w:r>
      <w:r w:rsidR="002E5D2C" w:rsidRPr="00D34B1F">
        <w:t>……………………………………………………………..</w:t>
      </w:r>
      <w:r w:rsidRPr="00D34B1F">
        <w:t>….………………...….,</w:t>
      </w:r>
    </w:p>
    <w:p w:rsidR="00655844" w:rsidRPr="00D34B1F" w:rsidRDefault="00655844" w:rsidP="00D34B1F">
      <w:pPr>
        <w:ind w:left="284"/>
        <w:jc w:val="both"/>
      </w:pPr>
      <w:r w:rsidRPr="00D34B1F">
        <w:t>NIP: …………………………..……  REGON: …………………………………………………………..,</w:t>
      </w:r>
    </w:p>
    <w:p w:rsidR="002E5D2C" w:rsidRPr="00D34B1F" w:rsidRDefault="00B10021" w:rsidP="00D34B1F">
      <w:pPr>
        <w:ind w:left="284"/>
        <w:jc w:val="both"/>
      </w:pPr>
      <w:r w:rsidRPr="00D34B1F">
        <w:t xml:space="preserve">Osoba </w:t>
      </w:r>
      <w:r w:rsidR="002E5D2C" w:rsidRPr="00D34B1F">
        <w:t>do kontaktu: ………………………………………………………………………………………..,</w:t>
      </w:r>
    </w:p>
    <w:p w:rsidR="00DC16AC" w:rsidRPr="00D34B1F" w:rsidRDefault="00DC16AC" w:rsidP="00D34B1F">
      <w:pPr>
        <w:jc w:val="both"/>
      </w:pPr>
    </w:p>
    <w:p w:rsidR="00B333B7" w:rsidRPr="00D34B1F" w:rsidRDefault="00B333B7" w:rsidP="00D34B1F">
      <w:pPr>
        <w:numPr>
          <w:ilvl w:val="1"/>
          <w:numId w:val="9"/>
        </w:numPr>
        <w:jc w:val="both"/>
        <w:rPr>
          <w:b/>
        </w:rPr>
      </w:pPr>
      <w:r w:rsidRPr="00D34B1F">
        <w:t xml:space="preserve">Niniejszym zgłaszam swoją ofertę na wykonanie przedmiotu zamówienia zgodnie z wymogami zawartymi w SIWZ, za cenę ryczałtową, </w:t>
      </w:r>
      <w:r w:rsidRPr="00D34B1F">
        <w:rPr>
          <w:b/>
          <w:u w:val="single"/>
        </w:rPr>
        <w:t>w odniesieniu do Części zamówienia Nr:</w:t>
      </w:r>
      <w:r w:rsidRPr="00D34B1F">
        <w:t xml:space="preserve"> ……………</w:t>
      </w:r>
    </w:p>
    <w:p w:rsidR="008B6592" w:rsidRDefault="008B6592" w:rsidP="008B6592">
      <w:pPr>
        <w:snapToGrid w:val="0"/>
        <w:jc w:val="both"/>
        <w:rPr>
          <w:b/>
          <w:bCs/>
          <w:u w:val="single"/>
        </w:rPr>
      </w:pPr>
    </w:p>
    <w:p w:rsidR="00D34B1F" w:rsidRPr="00D34B1F" w:rsidRDefault="00D34B1F" w:rsidP="008B6592">
      <w:pPr>
        <w:snapToGrid w:val="0"/>
        <w:jc w:val="both"/>
        <w:rPr>
          <w:b/>
          <w:bCs/>
          <w:u w:val="single"/>
        </w:rPr>
      </w:pPr>
    </w:p>
    <w:p w:rsidR="005E5913" w:rsidRDefault="005E5913" w:rsidP="008B6592">
      <w:pPr>
        <w:snapToGrid w:val="0"/>
        <w:jc w:val="both"/>
        <w:rPr>
          <w:bCs/>
        </w:rPr>
      </w:pPr>
      <w:r w:rsidRPr="00D34B1F">
        <w:rPr>
          <w:b/>
          <w:bCs/>
          <w:u w:val="single"/>
        </w:rPr>
        <w:t>Część 1</w:t>
      </w:r>
      <w:r w:rsidR="0000574E" w:rsidRPr="00D34B1F">
        <w:rPr>
          <w:b/>
          <w:bCs/>
          <w:u w:val="single"/>
        </w:rPr>
        <w:t>: „</w:t>
      </w:r>
      <w:r w:rsidR="00E726B6" w:rsidRPr="00E726B6">
        <w:rPr>
          <w:b/>
          <w:bCs/>
          <w:iCs/>
          <w:u w:val="single"/>
        </w:rPr>
        <w:t>Zimowe utrzymanie dróg na terenie sołectwa Zarzecze</w:t>
      </w:r>
      <w:r w:rsidRPr="00E726B6">
        <w:rPr>
          <w:b/>
          <w:bCs/>
          <w:u w:val="single"/>
        </w:rPr>
        <w:t>”</w:t>
      </w:r>
      <w:r w:rsidRPr="00D34B1F">
        <w:rPr>
          <w:b/>
          <w:bCs/>
        </w:rPr>
        <w:t xml:space="preserve"> </w:t>
      </w:r>
      <w:r w:rsidR="00E54F16" w:rsidRPr="00D34B1F">
        <w:rPr>
          <w:bCs/>
        </w:rPr>
        <w:t>za:</w:t>
      </w:r>
    </w:p>
    <w:p w:rsidR="00D34B1F" w:rsidRPr="00D34B1F" w:rsidRDefault="00D34B1F" w:rsidP="008B6592">
      <w:pPr>
        <w:snapToGrid w:val="0"/>
        <w:jc w:val="both"/>
        <w:rPr>
          <w:bCs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RPr="00D34B1F" w:rsidTr="00550EAD">
        <w:trPr>
          <w:trHeight w:val="664"/>
        </w:trPr>
        <w:tc>
          <w:tcPr>
            <w:tcW w:w="10774" w:type="dxa"/>
          </w:tcPr>
          <w:p w:rsidR="00E54F16" w:rsidRPr="00D34B1F" w:rsidRDefault="00E54F16" w:rsidP="00D34B1F">
            <w:pPr>
              <w:pStyle w:val="Akapitzlist"/>
              <w:ind w:left="318"/>
              <w:rPr>
                <w:rFonts w:eastAsia="Arial"/>
                <w:bCs/>
                <w:iCs/>
                <w:u w:val="single"/>
              </w:rPr>
            </w:pPr>
            <w:r w:rsidRPr="00D34B1F">
              <w:rPr>
                <w:rFonts w:eastAsia="Arial"/>
                <w:bCs/>
                <w:iCs/>
                <w:u w:val="single"/>
              </w:rPr>
              <w:t>Kwota za całość zadania</w:t>
            </w:r>
            <w:r w:rsidR="00D457F3" w:rsidRPr="00D34B1F">
              <w:rPr>
                <w:rFonts w:eastAsia="Arial"/>
                <w:bCs/>
                <w:iCs/>
                <w:u w:val="single"/>
              </w:rPr>
              <w:t xml:space="preserve"> (4 miesiące)</w:t>
            </w:r>
            <w:r w:rsidRPr="00D34B1F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D34B1F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4B1F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…………………………………………………………………………………………….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D34B1F">
              <w:rPr>
                <w:rFonts w:eastAsia="Arial"/>
                <w:bCs/>
                <w:iCs/>
              </w:rPr>
              <w:t>(słownie brutto: ……………………………………………………………………………………….…)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</w:pPr>
            <w:r w:rsidRPr="00D34B1F">
              <w:t>……………………………………………………………………………………………………..……)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highlight w:val="yellow"/>
                <w:u w:val="single"/>
              </w:rPr>
            </w:pPr>
            <w:r w:rsidRPr="00D34B1F">
              <w:rPr>
                <w:u w:val="single"/>
              </w:rPr>
              <w:t>Miesięczna płatność</w:t>
            </w:r>
            <w:r w:rsidR="00472CBC" w:rsidRPr="00D34B1F">
              <w:rPr>
                <w:u w:val="single"/>
              </w:rPr>
              <w:t xml:space="preserve"> (rata</w:t>
            </w:r>
            <w:r w:rsidRPr="00D34B1F">
              <w:rPr>
                <w:u w:val="single"/>
              </w:rPr>
              <w:t>) wynosi: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D34B1F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D34B1F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…………………………………………………………………………………………….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D34B1F">
              <w:rPr>
                <w:rFonts w:eastAsia="Arial"/>
                <w:bCs/>
                <w:iCs/>
              </w:rPr>
              <w:t>(słownie brutto: ……………………………………………………………………………………….…)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  <w:rPr>
                <w:highlight w:val="yellow"/>
              </w:rPr>
            </w:pPr>
            <w:r w:rsidRPr="00D34B1F">
              <w:t>……………………………………………………………………………………………………..……)</w:t>
            </w:r>
          </w:p>
          <w:p w:rsidR="00E54F16" w:rsidRPr="00D34B1F" w:rsidRDefault="00E54F16" w:rsidP="00D34B1F">
            <w:pPr>
              <w:ind w:left="315"/>
              <w:jc w:val="both"/>
            </w:pPr>
            <w:r w:rsidRPr="00D34B1F">
              <w:rPr>
                <w:b/>
                <w:bCs/>
                <w:u w:val="single"/>
              </w:rPr>
              <w:t>Termin płatności:*</w:t>
            </w:r>
            <w:r w:rsidRPr="00D34B1F">
              <w:t xml:space="preserve"> ……………………………………………. dni</w:t>
            </w:r>
          </w:p>
          <w:p w:rsidR="00E54F16" w:rsidRPr="00D34B1F" w:rsidRDefault="00E54F16" w:rsidP="00D34B1F">
            <w:pPr>
              <w:ind w:left="315"/>
              <w:jc w:val="both"/>
            </w:pPr>
            <w:r w:rsidRPr="00D34B1F">
              <w:t>Słownie termin płatności: (………………………………………………………….…………..…….)</w:t>
            </w:r>
          </w:p>
          <w:p w:rsidR="0094060E" w:rsidRPr="00D34B1F" w:rsidRDefault="00E54F16" w:rsidP="00D34B1F">
            <w:pPr>
              <w:ind w:left="315"/>
              <w:jc w:val="both"/>
              <w:rPr>
                <w:b/>
                <w:i/>
              </w:rPr>
            </w:pPr>
            <w:r w:rsidRPr="00D34B1F">
              <w:rPr>
                <w:b/>
                <w:i/>
              </w:rPr>
              <w:t>* termin płatności należy podąć w pełnych dniach nie krócej jak 14 dni nie dłużej jak 30 dni</w:t>
            </w:r>
          </w:p>
        </w:tc>
      </w:tr>
      <w:tr w:rsidR="00E54F16" w:rsidRPr="00D34B1F" w:rsidTr="00D34B1F">
        <w:trPr>
          <w:trHeight w:val="3985"/>
        </w:trPr>
        <w:tc>
          <w:tcPr>
            <w:tcW w:w="10774" w:type="dxa"/>
          </w:tcPr>
          <w:p w:rsidR="00E54F16" w:rsidRPr="00D34B1F" w:rsidRDefault="00E54F16" w:rsidP="00D34B1F">
            <w:pPr>
              <w:pStyle w:val="Akapitzlist"/>
              <w:ind w:left="284"/>
              <w:rPr>
                <w:b/>
              </w:rPr>
            </w:pPr>
            <w:r w:rsidRPr="00D34B1F"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D34B1F">
              <w:rPr>
                <w:b/>
              </w:rPr>
              <w:t>„nie dotyczy”):</w:t>
            </w:r>
          </w:p>
          <w:p w:rsidR="00E54F16" w:rsidRPr="00D34B1F" w:rsidRDefault="00E54F16" w:rsidP="00D34B1F">
            <w:pPr>
              <w:ind w:left="247"/>
            </w:pPr>
            <w:r w:rsidRPr="00D34B1F">
              <w:rPr>
                <w:b/>
              </w:rPr>
              <w:t>Część zamówienia powierzona Podwykonawcy:</w:t>
            </w:r>
            <w:r w:rsidRPr="00D34B1F">
              <w:t xml:space="preserve"> …………………………………………………….…</w:t>
            </w:r>
          </w:p>
          <w:p w:rsidR="00E54F16" w:rsidRPr="00D34B1F" w:rsidRDefault="00E54F16" w:rsidP="00D34B1F">
            <w:pPr>
              <w:ind w:left="247"/>
            </w:pPr>
            <w:r w:rsidRPr="00D34B1F">
              <w:t>………………………………………………………………………………………………………….…..</w:t>
            </w:r>
          </w:p>
          <w:p w:rsidR="00E54F16" w:rsidRPr="00D34B1F" w:rsidRDefault="00E54F16" w:rsidP="00D34B1F">
            <w:pPr>
              <w:ind w:left="247"/>
            </w:pPr>
            <w:r w:rsidRPr="00D34B1F">
              <w:t>……………………………………………………………………………………………...………….…...</w:t>
            </w:r>
          </w:p>
          <w:p w:rsidR="00E54F16" w:rsidRPr="00D34B1F" w:rsidRDefault="00E54F16" w:rsidP="00D34B1F">
            <w:pPr>
              <w:ind w:left="247"/>
            </w:pPr>
            <w:r w:rsidRPr="00D34B1F">
              <w:rPr>
                <w:b/>
              </w:rPr>
              <w:t>Nazwa podwykonawcy:</w:t>
            </w:r>
            <w:r w:rsidRPr="00D34B1F">
              <w:t>…………………………………………………………….……………….……</w:t>
            </w:r>
          </w:p>
          <w:p w:rsidR="00E54F16" w:rsidRPr="00D34B1F" w:rsidRDefault="00E54F16" w:rsidP="00D34B1F">
            <w:pPr>
              <w:ind w:left="247"/>
            </w:pPr>
            <w:r w:rsidRPr="00D34B1F">
              <w:t>…………………………………………………………………………………………..…………………</w:t>
            </w:r>
          </w:p>
          <w:p w:rsidR="00E54F16" w:rsidRPr="00D34B1F" w:rsidRDefault="00E54F16" w:rsidP="00D34B1F">
            <w:pPr>
              <w:pStyle w:val="Akapitzlist"/>
              <w:ind w:left="284"/>
            </w:pPr>
            <w:r w:rsidRPr="00D34B1F"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D34B1F">
              <w:rPr>
                <w:b/>
              </w:rPr>
              <w:t>„nie dotyczy”):</w:t>
            </w:r>
          </w:p>
          <w:p w:rsidR="00E54F16" w:rsidRPr="00D34B1F" w:rsidRDefault="00E54F16" w:rsidP="00D34B1F">
            <w:pPr>
              <w:ind w:left="247"/>
            </w:pPr>
            <w:r w:rsidRPr="00D34B1F">
              <w:rPr>
                <w:b/>
              </w:rPr>
              <w:t>Nazwa (firma) Podwykonawcy:</w:t>
            </w:r>
            <w:r w:rsidRPr="00D34B1F">
              <w:t xml:space="preserve"> …………………………………………………………………………</w:t>
            </w:r>
          </w:p>
          <w:p w:rsidR="00E54F16" w:rsidRPr="00D34B1F" w:rsidRDefault="00E54F16" w:rsidP="00D34B1F">
            <w:pPr>
              <w:pStyle w:val="Akapitzlist"/>
              <w:ind w:left="315"/>
              <w:jc w:val="both"/>
            </w:pPr>
            <w:r w:rsidRPr="00D34B1F">
              <w:t>……………………………………………………………………………………………………………..</w:t>
            </w:r>
          </w:p>
          <w:p w:rsidR="005E5913" w:rsidRPr="00D34B1F" w:rsidRDefault="00E54F16" w:rsidP="00D34B1F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D34B1F">
              <w:rPr>
                <w:rFonts w:eastAsia="Arial"/>
                <w:bCs/>
                <w:iCs/>
              </w:rPr>
              <w:t>…………………………………………………………………………………………………</w:t>
            </w:r>
            <w:r w:rsidR="00D34B1F">
              <w:rPr>
                <w:rFonts w:eastAsia="Arial"/>
                <w:bCs/>
                <w:iCs/>
              </w:rPr>
              <w:t>…….</w:t>
            </w:r>
            <w:r w:rsidRPr="00D34B1F">
              <w:rPr>
                <w:rFonts w:eastAsia="Arial"/>
                <w:bCs/>
                <w:iCs/>
              </w:rPr>
              <w:t>……..</w:t>
            </w:r>
          </w:p>
        </w:tc>
      </w:tr>
    </w:tbl>
    <w:p w:rsidR="005E5913" w:rsidRDefault="005E5913" w:rsidP="008B6592">
      <w:pPr>
        <w:snapToGrid w:val="0"/>
        <w:jc w:val="both"/>
        <w:rPr>
          <w:rFonts w:eastAsia="Arial"/>
          <w:bCs/>
        </w:rPr>
      </w:pPr>
    </w:p>
    <w:p w:rsidR="00D34B1F" w:rsidRPr="00D34B1F" w:rsidRDefault="00D34B1F" w:rsidP="008B6592">
      <w:pPr>
        <w:snapToGrid w:val="0"/>
        <w:jc w:val="both"/>
        <w:rPr>
          <w:rFonts w:eastAsia="Arial"/>
          <w:bCs/>
        </w:rPr>
      </w:pPr>
    </w:p>
    <w:p w:rsidR="00B77025" w:rsidRPr="00D34B1F" w:rsidRDefault="005E5913" w:rsidP="008B6592">
      <w:pPr>
        <w:snapToGrid w:val="0"/>
        <w:jc w:val="both"/>
        <w:rPr>
          <w:bCs/>
        </w:rPr>
      </w:pPr>
      <w:r w:rsidRPr="00D34B1F">
        <w:rPr>
          <w:b/>
          <w:bCs/>
          <w:u w:val="single"/>
        </w:rPr>
        <w:t>Część 2</w:t>
      </w:r>
      <w:r w:rsidR="00B77025" w:rsidRPr="00D34B1F">
        <w:rPr>
          <w:bCs/>
          <w:u w:val="single"/>
        </w:rPr>
        <w:t xml:space="preserve"> </w:t>
      </w:r>
      <w:r w:rsidR="00B77025" w:rsidRPr="00D34B1F">
        <w:rPr>
          <w:b/>
          <w:bCs/>
          <w:iCs/>
          <w:u w:val="single"/>
        </w:rPr>
        <w:t>„</w:t>
      </w:r>
      <w:r w:rsidR="00E726B6" w:rsidRPr="00E726B6">
        <w:rPr>
          <w:b/>
          <w:bCs/>
          <w:iCs/>
          <w:u w:val="single"/>
        </w:rPr>
        <w:t>Zimowe utrzymanie dróg na sołectwa Nowosielec</w:t>
      </w:r>
      <w:r w:rsidR="00B77025" w:rsidRPr="00D34B1F">
        <w:rPr>
          <w:b/>
          <w:bCs/>
          <w:iCs/>
          <w:u w:val="single"/>
        </w:rPr>
        <w:t>”</w:t>
      </w:r>
      <w:r w:rsidR="00B77025" w:rsidRPr="00D34B1F">
        <w:rPr>
          <w:b/>
          <w:bCs/>
          <w:iCs/>
        </w:rPr>
        <w:t xml:space="preserve"> </w:t>
      </w:r>
      <w:r w:rsidR="00B77025" w:rsidRPr="00D34B1F">
        <w:rPr>
          <w:bCs/>
        </w:rPr>
        <w:t>za:</w:t>
      </w:r>
    </w:p>
    <w:p w:rsidR="005E5913" w:rsidRPr="00D34B1F" w:rsidRDefault="005E5913" w:rsidP="008B6592">
      <w:pPr>
        <w:snapToGrid w:val="0"/>
        <w:jc w:val="both"/>
        <w:rPr>
          <w:rFonts w:eastAsia="Arial"/>
          <w:bCs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77025" w:rsidRPr="00D34B1F" w:rsidTr="004038F2">
        <w:trPr>
          <w:trHeight w:val="664"/>
        </w:trPr>
        <w:tc>
          <w:tcPr>
            <w:tcW w:w="10774" w:type="dxa"/>
          </w:tcPr>
          <w:p w:rsidR="00B77025" w:rsidRPr="00E726B6" w:rsidRDefault="00B77025" w:rsidP="00E726B6">
            <w:pPr>
              <w:pStyle w:val="Akapitzlist"/>
              <w:ind w:left="318"/>
              <w:rPr>
                <w:rFonts w:eastAsia="Arial"/>
                <w:bCs/>
                <w:iCs/>
                <w:u w:val="single"/>
              </w:rPr>
            </w:pPr>
            <w:r w:rsidRPr="00E726B6">
              <w:rPr>
                <w:rFonts w:eastAsia="Arial"/>
                <w:bCs/>
                <w:iCs/>
                <w:u w:val="single"/>
              </w:rPr>
              <w:t>Kwota za całość zadania (4 miesiące) prowadzenia usługi: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E726B6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E726B6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…………………………………………………………………………………………….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E726B6">
              <w:rPr>
                <w:rFonts w:eastAsia="Arial"/>
                <w:bCs/>
                <w:iCs/>
              </w:rPr>
              <w:t>(słownie brutto: ……………………………………………………………………………………….…)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</w:pPr>
            <w:r w:rsidRPr="00E726B6">
              <w:t>……………………………………………………………………………………………………..……)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highlight w:val="yellow"/>
                <w:u w:val="single"/>
              </w:rPr>
            </w:pPr>
            <w:r w:rsidRPr="00E726B6">
              <w:rPr>
                <w:u w:val="single"/>
              </w:rPr>
              <w:t>Miesięczna płatność (rata) wynosi: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E726B6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E726B6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…………………………………………………………………………………………….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E726B6">
              <w:rPr>
                <w:rFonts w:eastAsia="Arial"/>
                <w:bCs/>
                <w:iCs/>
              </w:rPr>
              <w:t>(słownie brutto: ……………………………………………………………………………………….…)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highlight w:val="yellow"/>
              </w:rPr>
            </w:pPr>
            <w:r w:rsidRPr="00E726B6">
              <w:t>……………………………………………………………………………………………………..……)</w:t>
            </w:r>
          </w:p>
          <w:p w:rsidR="00B77025" w:rsidRPr="00E726B6" w:rsidRDefault="00B77025" w:rsidP="00E726B6">
            <w:pPr>
              <w:ind w:left="315"/>
              <w:jc w:val="both"/>
            </w:pPr>
            <w:r w:rsidRPr="00E726B6">
              <w:rPr>
                <w:b/>
                <w:bCs/>
                <w:u w:val="single"/>
              </w:rPr>
              <w:t>Termin płatności:*</w:t>
            </w:r>
            <w:r w:rsidRPr="00E726B6">
              <w:t xml:space="preserve"> ……………………………………………. dni</w:t>
            </w:r>
          </w:p>
          <w:p w:rsidR="00B77025" w:rsidRPr="00E726B6" w:rsidRDefault="00B77025" w:rsidP="00E726B6">
            <w:pPr>
              <w:ind w:left="315"/>
              <w:jc w:val="both"/>
            </w:pPr>
            <w:r w:rsidRPr="00E726B6">
              <w:t>Słownie termin płatności: (………………………………………………………….…………..…….)</w:t>
            </w:r>
          </w:p>
          <w:p w:rsidR="00B77025" w:rsidRPr="00E726B6" w:rsidRDefault="00B77025" w:rsidP="00E726B6">
            <w:pPr>
              <w:ind w:left="315"/>
              <w:jc w:val="both"/>
              <w:rPr>
                <w:b/>
                <w:i/>
              </w:rPr>
            </w:pPr>
            <w:r w:rsidRPr="00E726B6">
              <w:rPr>
                <w:b/>
                <w:i/>
              </w:rPr>
              <w:t>* termin płatności należy podąć w pełnych dniach nie krócej jak 14 dni nie dłużej jak 30 dni</w:t>
            </w:r>
          </w:p>
        </w:tc>
      </w:tr>
      <w:tr w:rsidR="00B77025" w:rsidTr="00E726B6">
        <w:trPr>
          <w:trHeight w:val="4045"/>
        </w:trPr>
        <w:tc>
          <w:tcPr>
            <w:tcW w:w="10774" w:type="dxa"/>
          </w:tcPr>
          <w:p w:rsidR="00B77025" w:rsidRPr="00E726B6" w:rsidRDefault="00B77025" w:rsidP="00E726B6">
            <w:pPr>
              <w:pStyle w:val="Akapitzlist"/>
              <w:ind w:left="284"/>
              <w:rPr>
                <w:b/>
              </w:rPr>
            </w:pPr>
            <w:r w:rsidRPr="00E726B6">
              <w:t xml:space="preserve">Część zamówienia, którą zamierzamy powierzyć podwykonawcom (w przypadku, gdy Wykonawca nie powierza żadnej części zamówienia podwykonawcom wpisać </w:t>
            </w:r>
            <w:r w:rsidRPr="00E726B6">
              <w:rPr>
                <w:b/>
              </w:rPr>
              <w:t>„nie dotyczy”):</w:t>
            </w:r>
          </w:p>
          <w:p w:rsidR="00B77025" w:rsidRPr="00E726B6" w:rsidRDefault="00B77025" w:rsidP="00E726B6">
            <w:pPr>
              <w:ind w:left="247"/>
            </w:pPr>
            <w:r w:rsidRPr="00E726B6">
              <w:rPr>
                <w:b/>
              </w:rPr>
              <w:t>Część zamówienia powierzona Podwykonawcy:</w:t>
            </w:r>
            <w:r w:rsidRPr="00E726B6">
              <w:t xml:space="preserve"> …………………………………………………….…</w:t>
            </w:r>
          </w:p>
          <w:p w:rsidR="00B77025" w:rsidRPr="00E726B6" w:rsidRDefault="00B77025" w:rsidP="00E726B6">
            <w:pPr>
              <w:ind w:left="247"/>
            </w:pPr>
            <w:r w:rsidRPr="00E726B6">
              <w:t>………………………………………………………………………………………………………….…..</w:t>
            </w:r>
          </w:p>
          <w:p w:rsidR="00B77025" w:rsidRPr="00E726B6" w:rsidRDefault="00B77025" w:rsidP="00E726B6">
            <w:pPr>
              <w:ind w:left="247"/>
            </w:pPr>
            <w:r w:rsidRPr="00E726B6">
              <w:t>……………………………………………………………………………………………...………….…...</w:t>
            </w:r>
          </w:p>
          <w:p w:rsidR="00B77025" w:rsidRPr="00E726B6" w:rsidRDefault="00B77025" w:rsidP="00E726B6">
            <w:pPr>
              <w:ind w:left="247"/>
            </w:pPr>
            <w:r w:rsidRPr="00E726B6">
              <w:rPr>
                <w:b/>
              </w:rPr>
              <w:t>Nazwa podwykonawcy:</w:t>
            </w:r>
            <w:r w:rsidRPr="00E726B6">
              <w:t>…………………………………………………………….……………….……</w:t>
            </w:r>
          </w:p>
          <w:p w:rsidR="00B77025" w:rsidRPr="00E726B6" w:rsidRDefault="00B77025" w:rsidP="00E726B6">
            <w:pPr>
              <w:ind w:left="247"/>
            </w:pPr>
            <w:r w:rsidRPr="00E726B6">
              <w:t>…………………………………………………………………………………………..…………………</w:t>
            </w:r>
          </w:p>
          <w:p w:rsidR="00B77025" w:rsidRPr="00E726B6" w:rsidRDefault="00B77025" w:rsidP="00E726B6">
            <w:pPr>
              <w:pStyle w:val="Akapitzlist"/>
              <w:ind w:left="284"/>
            </w:pPr>
            <w:r w:rsidRPr="00E726B6"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E726B6">
              <w:rPr>
                <w:b/>
              </w:rPr>
              <w:t>„nie dotyczy”):</w:t>
            </w:r>
          </w:p>
          <w:p w:rsidR="00B77025" w:rsidRPr="00E726B6" w:rsidRDefault="00B77025" w:rsidP="00E726B6">
            <w:pPr>
              <w:ind w:left="247"/>
            </w:pPr>
            <w:r w:rsidRPr="00E726B6">
              <w:rPr>
                <w:b/>
              </w:rPr>
              <w:t>Nazwa (firma) Podwykonawcy:</w:t>
            </w:r>
            <w:r w:rsidRPr="00E726B6">
              <w:t xml:space="preserve"> …………………………………………………………………………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</w:pPr>
            <w:r w:rsidRPr="00E726B6">
              <w:t>……………………………………………………………………………………………………………..</w:t>
            </w:r>
          </w:p>
          <w:p w:rsidR="00B77025" w:rsidRPr="00E726B6" w:rsidRDefault="00B77025" w:rsidP="00E726B6">
            <w:pPr>
              <w:pStyle w:val="Akapitzlist"/>
              <w:ind w:left="315"/>
              <w:jc w:val="both"/>
              <w:rPr>
                <w:rFonts w:eastAsia="Arial"/>
                <w:bCs/>
                <w:iCs/>
              </w:rPr>
            </w:pPr>
            <w:r w:rsidRPr="00E726B6">
              <w:rPr>
                <w:rFonts w:eastAsia="Arial"/>
                <w:bCs/>
                <w:iCs/>
              </w:rPr>
              <w:t>………………………………………………………………………………………………………..</w:t>
            </w:r>
          </w:p>
        </w:tc>
      </w:tr>
    </w:tbl>
    <w:p w:rsidR="00D457F3" w:rsidRPr="00426141" w:rsidRDefault="00D457F3" w:rsidP="00E726B6">
      <w:pPr>
        <w:snapToGrid w:val="0"/>
        <w:jc w:val="both"/>
        <w:rPr>
          <w:rFonts w:eastAsia="Arial"/>
          <w:bCs/>
        </w:rPr>
      </w:pPr>
    </w:p>
    <w:p w:rsidR="00E726B6" w:rsidRPr="00426141" w:rsidRDefault="00E726B6" w:rsidP="00E726B6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Oświadczamy, że zamówienie zrealizujemy w terminie określonym w SIWZ</w:t>
      </w:r>
      <w:r w:rsidRPr="00426141">
        <w:rPr>
          <w:b/>
        </w:rPr>
        <w:t>.</w:t>
      </w:r>
    </w:p>
    <w:p w:rsidR="00E726B6" w:rsidRPr="00426141" w:rsidRDefault="00E726B6" w:rsidP="00E726B6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426141">
        <w:t>Oświadczamy, że uważamy się za związanych ofertą na czas wskazany w SIWZ.</w:t>
      </w:r>
    </w:p>
    <w:p w:rsidR="00E726B6" w:rsidRPr="00426141" w:rsidRDefault="00E726B6" w:rsidP="00E726B6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Oświadczamy, że zapoznaliśmy się z warunkami zamówienia określonymi w SIWZ i nie wnosimy do nich żadnych zastrzeżeń oraz uzyskaliśmy wszelkie niezbędne informacje do przygotowania oferty.</w:t>
      </w:r>
    </w:p>
    <w:p w:rsidR="00E726B6" w:rsidRPr="00426141" w:rsidRDefault="00E726B6" w:rsidP="00E726B6">
      <w:pPr>
        <w:spacing w:line="23" w:lineRule="atLeast"/>
        <w:ind w:left="567"/>
        <w:jc w:val="both"/>
      </w:pPr>
    </w:p>
    <w:p w:rsidR="00E726B6" w:rsidRPr="00426141" w:rsidRDefault="00E726B6" w:rsidP="00E726B6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E726B6" w:rsidRPr="00426141" w:rsidRDefault="00E726B6" w:rsidP="00E726B6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rPr>
          <w:b/>
          <w:bCs/>
        </w:rPr>
        <w:t>Oświadczamy</w:t>
      </w:r>
      <w:r w:rsidRPr="00426141">
        <w:rPr>
          <w:bCs/>
        </w:rPr>
        <w:t>, że wypełniliśmy obowiązki informacyjne przewidziane w art.13 lub w art.14 RODO</w:t>
      </w:r>
      <w:r w:rsidRPr="00426141">
        <w:rPr>
          <w:rStyle w:val="Odwoanieprzypisudolnego"/>
          <w:bCs/>
        </w:rPr>
        <w:footnoteReference w:id="1"/>
      </w:r>
      <w:r w:rsidRPr="00426141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6141">
        <w:rPr>
          <w:rStyle w:val="Odwoanieprzypisudolnego"/>
          <w:bCs/>
        </w:rPr>
        <w:footnoteReference w:id="2"/>
      </w:r>
      <w:r w:rsidRPr="00426141">
        <w:rPr>
          <w:bCs/>
        </w:rPr>
        <w:t>.</w:t>
      </w:r>
    </w:p>
    <w:p w:rsidR="00E726B6" w:rsidRPr="00426141" w:rsidRDefault="00E726B6" w:rsidP="00E726B6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Oświadczamy, że nie uczestniczymy w jakiejkolwiek innej ofercie dotyczącej tego samego postępowania.</w:t>
      </w:r>
    </w:p>
    <w:p w:rsidR="00E726B6" w:rsidRPr="00426141" w:rsidRDefault="00E726B6" w:rsidP="00E726B6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 xml:space="preserve">Składamy ofertę przetargową w imieniu własnym/jako partner konsorcjum*** zarządzanego przez ………………………………………………...……………………..…..…….. </w:t>
      </w:r>
      <w:r w:rsidRPr="00426141">
        <w:rPr>
          <w:b/>
          <w:i/>
        </w:rPr>
        <w:t>**</w:t>
      </w:r>
      <w:r w:rsidRPr="00426141">
        <w:rPr>
          <w:i/>
        </w:rPr>
        <w:t>*(niepotrzebne skreślić).</w:t>
      </w:r>
    </w:p>
    <w:p w:rsidR="00E726B6" w:rsidRPr="00426141" w:rsidRDefault="00E726B6" w:rsidP="00E726B6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Dane pełnomocnika w przypadku składania oferty wspólnej:</w:t>
      </w:r>
    </w:p>
    <w:p w:rsidR="00E726B6" w:rsidRPr="00426141" w:rsidRDefault="00E726B6" w:rsidP="00E726B6">
      <w:pPr>
        <w:spacing w:line="23" w:lineRule="atLeast"/>
        <w:ind w:left="567"/>
        <w:jc w:val="both"/>
      </w:pPr>
      <w:r w:rsidRPr="00426141">
        <w:t>…………………………………………………………………………..,</w:t>
      </w:r>
    </w:p>
    <w:p w:rsidR="00E726B6" w:rsidRPr="00426141" w:rsidRDefault="00E726B6" w:rsidP="00E726B6">
      <w:pPr>
        <w:spacing w:line="23" w:lineRule="atLeast"/>
        <w:ind w:left="567"/>
        <w:jc w:val="both"/>
      </w:pPr>
      <w:r w:rsidRPr="00426141">
        <w:t xml:space="preserve">Telefon: ………………………………………………………………...., </w:t>
      </w:r>
    </w:p>
    <w:p w:rsidR="00E726B6" w:rsidRPr="00426141" w:rsidRDefault="00E726B6" w:rsidP="00E726B6">
      <w:pPr>
        <w:spacing w:line="23" w:lineRule="atLeast"/>
        <w:ind w:left="567"/>
        <w:jc w:val="both"/>
      </w:pPr>
      <w:r w:rsidRPr="00426141">
        <w:t>fax: …………………………………………………………………..…..,</w:t>
      </w:r>
    </w:p>
    <w:p w:rsidR="00E726B6" w:rsidRPr="00426141" w:rsidRDefault="00E726B6" w:rsidP="00E726B6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426141">
        <w:t>Załączniki do oferty:</w:t>
      </w:r>
    </w:p>
    <w:p w:rsidR="00E726B6" w:rsidRPr="00426141" w:rsidRDefault="00E726B6" w:rsidP="00E726B6">
      <w:pPr>
        <w:spacing w:line="23" w:lineRule="atLeast"/>
        <w:ind w:left="567"/>
        <w:jc w:val="both"/>
      </w:pPr>
      <w:r w:rsidRPr="00426141">
        <w:t>……………………………………………………</w:t>
      </w:r>
    </w:p>
    <w:p w:rsidR="00E726B6" w:rsidRPr="00426141" w:rsidRDefault="00E726B6" w:rsidP="00E726B6">
      <w:pPr>
        <w:spacing w:line="23" w:lineRule="atLeast"/>
        <w:ind w:left="567"/>
        <w:jc w:val="both"/>
      </w:pPr>
    </w:p>
    <w:p w:rsidR="00E726B6" w:rsidRPr="00426141" w:rsidRDefault="00E726B6" w:rsidP="00E726B6">
      <w:pPr>
        <w:tabs>
          <w:tab w:val="left" w:pos="6804"/>
        </w:tabs>
        <w:spacing w:line="23" w:lineRule="atLeast"/>
        <w:jc w:val="both"/>
      </w:pPr>
      <w:r w:rsidRPr="00426141">
        <w:t xml:space="preserve">………………………..…….. dnia ………………………… </w:t>
      </w:r>
    </w:p>
    <w:p w:rsidR="005E5913" w:rsidRPr="00426141" w:rsidRDefault="005E5913" w:rsidP="00E726B6">
      <w:pPr>
        <w:snapToGrid w:val="0"/>
        <w:jc w:val="both"/>
        <w:rPr>
          <w:rFonts w:eastAsia="Arial"/>
          <w:bCs/>
        </w:rPr>
      </w:pPr>
    </w:p>
    <w:sectPr w:rsidR="005E5913" w:rsidRPr="00426141" w:rsidSect="00754D6C">
      <w:headerReference w:type="default" r:id="rId9"/>
      <w:footerReference w:type="default" r:id="rId10"/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89A" w:rsidRDefault="0015789A" w:rsidP="004142E9">
      <w:r>
        <w:separator/>
      </w:r>
    </w:p>
  </w:endnote>
  <w:endnote w:type="continuationSeparator" w:id="0">
    <w:p w:rsidR="0015789A" w:rsidRDefault="0015789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15789A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15789A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89A" w:rsidRDefault="0015789A" w:rsidP="004142E9">
      <w:r>
        <w:separator/>
      </w:r>
    </w:p>
  </w:footnote>
  <w:footnote w:type="continuationSeparator" w:id="0">
    <w:p w:rsidR="0015789A" w:rsidRDefault="0015789A" w:rsidP="004142E9">
      <w:r>
        <w:continuationSeparator/>
      </w:r>
    </w:p>
  </w:footnote>
  <w:footnote w:id="1">
    <w:p w:rsidR="00E726B6" w:rsidRPr="00553207" w:rsidRDefault="00E726B6" w:rsidP="00E726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E726B6" w:rsidRPr="00553207" w:rsidRDefault="00E726B6" w:rsidP="00E726B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D6C" w:rsidRPr="00B10021" w:rsidRDefault="00754D6C" w:rsidP="00754D6C">
    <w:pPr>
      <w:ind w:left="6804" w:firstLine="708"/>
      <w:rPr>
        <w:b/>
      </w:rPr>
    </w:pPr>
    <w:r>
      <w:rPr>
        <w:b/>
      </w:rPr>
      <w:t>Załącznik nr 1</w:t>
    </w:r>
  </w:p>
  <w:p w:rsidR="00571787" w:rsidRDefault="00754D6C" w:rsidP="008B6592">
    <w:pPr>
      <w:ind w:left="6804" w:firstLine="708"/>
      <w:rPr>
        <w:b/>
      </w:rPr>
    </w:pPr>
    <w:r w:rsidRPr="00B10021">
      <w:rPr>
        <w:b/>
      </w:rPr>
      <w:t xml:space="preserve">Formularz oferty </w:t>
    </w:r>
  </w:p>
  <w:p w:rsidR="008B6592" w:rsidRPr="008B6592" w:rsidRDefault="008B6592" w:rsidP="008B6592">
    <w:pPr>
      <w:ind w:left="6804" w:firstLine="70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81830"/>
    <w:multiLevelType w:val="hybridMultilevel"/>
    <w:tmpl w:val="315C27A2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62DAF"/>
    <w:multiLevelType w:val="hybridMultilevel"/>
    <w:tmpl w:val="3BC67FA8"/>
    <w:lvl w:ilvl="0" w:tplc="5308E90E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29198A"/>
    <w:multiLevelType w:val="hybridMultilevel"/>
    <w:tmpl w:val="964ED2DA"/>
    <w:lvl w:ilvl="0" w:tplc="8EFA7F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74E"/>
    <w:rsid w:val="00017EEB"/>
    <w:rsid w:val="00063D5C"/>
    <w:rsid w:val="0006795A"/>
    <w:rsid w:val="000706EF"/>
    <w:rsid w:val="000943C9"/>
    <w:rsid w:val="00095CB3"/>
    <w:rsid w:val="000A4EA0"/>
    <w:rsid w:val="000D0BAE"/>
    <w:rsid w:val="000E4962"/>
    <w:rsid w:val="000F2BA9"/>
    <w:rsid w:val="000F2EDC"/>
    <w:rsid w:val="00115210"/>
    <w:rsid w:val="00141E23"/>
    <w:rsid w:val="00155ABD"/>
    <w:rsid w:val="0015789A"/>
    <w:rsid w:val="001B4489"/>
    <w:rsid w:val="0024096E"/>
    <w:rsid w:val="00245A81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71AC5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23601"/>
    <w:rsid w:val="00426141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17B9C"/>
    <w:rsid w:val="0053245A"/>
    <w:rsid w:val="00547EFA"/>
    <w:rsid w:val="00571787"/>
    <w:rsid w:val="005851FE"/>
    <w:rsid w:val="00586024"/>
    <w:rsid w:val="005B3E80"/>
    <w:rsid w:val="005B42C9"/>
    <w:rsid w:val="005D129C"/>
    <w:rsid w:val="005D4D33"/>
    <w:rsid w:val="005D5F42"/>
    <w:rsid w:val="005E5913"/>
    <w:rsid w:val="005E6D0E"/>
    <w:rsid w:val="005F0CD7"/>
    <w:rsid w:val="005F335A"/>
    <w:rsid w:val="00643FEB"/>
    <w:rsid w:val="00655844"/>
    <w:rsid w:val="00690547"/>
    <w:rsid w:val="0069661C"/>
    <w:rsid w:val="006E1776"/>
    <w:rsid w:val="00722F73"/>
    <w:rsid w:val="007320B6"/>
    <w:rsid w:val="007441B1"/>
    <w:rsid w:val="0074519D"/>
    <w:rsid w:val="00754D6C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1D97"/>
    <w:rsid w:val="008A57FA"/>
    <w:rsid w:val="008A682F"/>
    <w:rsid w:val="008B444C"/>
    <w:rsid w:val="008B6592"/>
    <w:rsid w:val="008D0ED6"/>
    <w:rsid w:val="008D35A7"/>
    <w:rsid w:val="008E3A24"/>
    <w:rsid w:val="008E7AC6"/>
    <w:rsid w:val="008F5413"/>
    <w:rsid w:val="009401B7"/>
    <w:rsid w:val="0094060E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35F4F"/>
    <w:rsid w:val="00B560FF"/>
    <w:rsid w:val="00B77025"/>
    <w:rsid w:val="00B84694"/>
    <w:rsid w:val="00BB62F1"/>
    <w:rsid w:val="00BF763E"/>
    <w:rsid w:val="00C00327"/>
    <w:rsid w:val="00C03409"/>
    <w:rsid w:val="00C06147"/>
    <w:rsid w:val="00C32548"/>
    <w:rsid w:val="00C44CBC"/>
    <w:rsid w:val="00CB0CDB"/>
    <w:rsid w:val="00CB79FC"/>
    <w:rsid w:val="00CD7AB9"/>
    <w:rsid w:val="00CF4197"/>
    <w:rsid w:val="00D30BF0"/>
    <w:rsid w:val="00D34B1F"/>
    <w:rsid w:val="00D457F3"/>
    <w:rsid w:val="00D973B2"/>
    <w:rsid w:val="00DC16AC"/>
    <w:rsid w:val="00DE3B72"/>
    <w:rsid w:val="00E04C22"/>
    <w:rsid w:val="00E10D34"/>
    <w:rsid w:val="00E11F61"/>
    <w:rsid w:val="00E22265"/>
    <w:rsid w:val="00E307AC"/>
    <w:rsid w:val="00E500BC"/>
    <w:rsid w:val="00E54F16"/>
    <w:rsid w:val="00E726B6"/>
    <w:rsid w:val="00EC1322"/>
    <w:rsid w:val="00ED7032"/>
    <w:rsid w:val="00EE359C"/>
    <w:rsid w:val="00F32B93"/>
    <w:rsid w:val="00F47B25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59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5913"/>
    <w:rPr>
      <w:lang w:eastAsia="zh-CN"/>
    </w:rPr>
  </w:style>
  <w:style w:type="character" w:styleId="Odwoanieprzypisudolnego">
    <w:name w:val="footnote reference"/>
    <w:uiPriority w:val="99"/>
    <w:rsid w:val="005E5913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E726B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59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5913"/>
    <w:rPr>
      <w:lang w:eastAsia="zh-CN"/>
    </w:rPr>
  </w:style>
  <w:style w:type="character" w:styleId="Odwoanieprzypisudolnego">
    <w:name w:val="footnote reference"/>
    <w:uiPriority w:val="99"/>
    <w:rsid w:val="005E5913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E726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4D67C-B758-4DD3-87F9-FBBD8074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4</cp:revision>
  <cp:lastPrinted>2020-10-07T06:22:00Z</cp:lastPrinted>
  <dcterms:created xsi:type="dcterms:W3CDTF">2020-10-06T13:28:00Z</dcterms:created>
  <dcterms:modified xsi:type="dcterms:W3CDTF">2020-10-07T06:24:00Z</dcterms:modified>
</cp:coreProperties>
</file>