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803B90" w:rsidRDefault="00803B90" w:rsidP="001901DF">
      <w:pPr>
        <w:tabs>
          <w:tab w:val="left" w:pos="5670"/>
        </w:tabs>
        <w:spacing w:line="276" w:lineRule="auto"/>
        <w:rPr>
          <w:sz w:val="20"/>
          <w:szCs w:val="20"/>
        </w:rPr>
      </w:pPr>
    </w:p>
    <w:p w:rsidR="00655844" w:rsidRDefault="00803B90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A669E9" w:rsidRDefault="00655844" w:rsidP="00047C2A">
      <w:pPr>
        <w:pStyle w:val="Akapitzlist"/>
        <w:widowControl w:val="0"/>
        <w:numPr>
          <w:ilvl w:val="0"/>
          <w:numId w:val="11"/>
        </w:numPr>
        <w:snapToGrid w:val="0"/>
        <w:ind w:left="284" w:hanging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803B90">
        <w:rPr>
          <w:b/>
        </w:rPr>
        <w:t>„</w:t>
      </w:r>
      <w:r w:rsidR="003D71D5" w:rsidRPr="003D71D5">
        <w:rPr>
          <w:b/>
          <w:bCs/>
          <w:iCs/>
        </w:rPr>
        <w:t>Budowa i modernizacja drogi dojazdowej do gruntów rolnych w obrębie Wolina i Nisko</w:t>
      </w:r>
      <w:bookmarkStart w:id="0" w:name="_GoBack"/>
      <w:bookmarkEnd w:id="0"/>
      <w:r w:rsidR="000F4ACE" w:rsidRPr="00A669E9">
        <w:rPr>
          <w:b/>
          <w:bCs/>
          <w:iCs/>
        </w:rPr>
        <w:t>”</w:t>
      </w:r>
      <w:r w:rsidR="001901DF" w:rsidRPr="00A669E9">
        <w:rPr>
          <w:b/>
        </w:rPr>
        <w:t xml:space="preserve"> </w:t>
      </w:r>
      <w:r w:rsidRPr="005D2BDA">
        <w:t>przedstawiam następujące informacje:</w:t>
      </w:r>
      <w:r w:rsidR="00935F3F" w:rsidRPr="00A669E9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803B90" w:rsidRDefault="00803B90" w:rsidP="005D2BDA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803B90" w:rsidRDefault="00803B90" w:rsidP="005D2BDA">
      <w:pPr>
        <w:ind w:left="284"/>
        <w:jc w:val="both"/>
        <w:rPr>
          <w:b/>
          <w:u w:val="single"/>
        </w:rPr>
      </w:pP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803B90" w:rsidRPr="001726F0" w:rsidRDefault="00803B9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t>Oświadczamy, że uważamy się za związanych ofertą na czas wskazany w SIWZ.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zapoznaliśmy się z warunkami zamówienia określonymi w SIWZ i nie wnosimy do nich żadnych zastrzeżeń oraz uzyskaliśmy wszelkie niezbędne informacje do przygotowania oferty.</w:t>
      </w:r>
    </w:p>
    <w:p w:rsidR="005622ED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</w:t>
      </w:r>
      <w:r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5622ED" w:rsidRPr="000F4ACE" w:rsidRDefault="005622ED" w:rsidP="005622ED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Rachunek bankowy Nr</w:t>
      </w:r>
      <w:r>
        <w:t xml:space="preserve"> </w:t>
      </w:r>
      <w:r w:rsidRPr="000F4ACE">
        <w:t>...............................................................................................................</w:t>
      </w:r>
      <w:r>
        <w:t>..............</w:t>
      </w:r>
      <w:r w:rsidRPr="000F4ACE">
        <w:t>...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Część zamówienia powierzona Podwykonawcy</w:t>
      </w:r>
      <w:r w:rsidRPr="00DF0C47">
        <w:t>: …………………………………………..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DF0C47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 w:rsidRPr="00DF0C47">
        <w:rPr>
          <w:b/>
        </w:rPr>
        <w:t>Nazwa podwykonawcy</w:t>
      </w:r>
      <w:r>
        <w:t>:………………………………………………………………………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  <w:r>
        <w:t>…………………………………………………………………………………………………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</w:rPr>
      </w:pPr>
      <w:r w:rsidRPr="000F4ACE">
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2B07EB">
        <w:rPr>
          <w:b/>
        </w:rPr>
        <w:t>Nazwa (firma) Podwykonawcy</w:t>
      </w:r>
      <w:r>
        <w:rPr>
          <w:b/>
        </w:rPr>
        <w:t xml:space="preserve">: </w:t>
      </w:r>
      <w:r w:rsidRPr="002B07EB">
        <w:t>…………………………………………………………….</w:t>
      </w:r>
    </w:p>
    <w:p w:rsidR="005622ED" w:rsidRDefault="005622ED" w:rsidP="005622ED">
      <w:pPr>
        <w:spacing w:line="23" w:lineRule="atLeast"/>
        <w:ind w:left="567"/>
        <w:jc w:val="both"/>
      </w:pPr>
      <w:r w:rsidRPr="002B07EB">
        <w:t>…………………………………………………………………………………………………</w:t>
      </w:r>
    </w:p>
    <w:p w:rsidR="005622ED" w:rsidRPr="002B07EB" w:rsidRDefault="005622ED" w:rsidP="005622ED">
      <w:pPr>
        <w:spacing w:line="23" w:lineRule="atLeast"/>
        <w:ind w:left="567"/>
        <w:jc w:val="both"/>
      </w:pPr>
      <w:r w:rsidRPr="00DF0C47">
        <w:t>…………………………………………………………………………………………………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nie uczestniczymy w jakiejkolwiek innej ofercie dotyczącej tego samego postępowania.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Składamy ofertę przetargową w imieniu własnym/jako partner konsorcjum* zarządzanego przez ………………………………………………...……………………..…..…….. *(niepotrzebne skreślić).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Dane pełnomocnika w przypadku składania oferty wspólnej: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…………………………………………………………………………..,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 xml:space="preserve">Telefon: ………………………………………………………………...., 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fax: …………………………………………………………………..…..,</w:t>
      </w:r>
    </w:p>
    <w:p w:rsidR="005622ED" w:rsidRPr="000F4ACE" w:rsidRDefault="005622ED" w:rsidP="005622E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Załączniki do oferty:</w:t>
      </w:r>
    </w:p>
    <w:p w:rsidR="005622ED" w:rsidRPr="000F4ACE" w:rsidRDefault="005622ED" w:rsidP="005622ED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5622ED" w:rsidRDefault="005622ED" w:rsidP="005622ED">
      <w:pPr>
        <w:spacing w:line="23" w:lineRule="atLeast"/>
        <w:ind w:left="567"/>
        <w:jc w:val="both"/>
      </w:pPr>
    </w:p>
    <w:p w:rsidR="00E50BAA" w:rsidRPr="000F4ACE" w:rsidRDefault="00E50BAA" w:rsidP="005622ED">
      <w:pPr>
        <w:spacing w:line="23" w:lineRule="atLeast"/>
        <w:ind w:left="567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 xml:space="preserve">………………………..…….. dnia ………………………… </w:t>
      </w: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</w:p>
    <w:p w:rsidR="005622ED" w:rsidRPr="000F4ACE" w:rsidRDefault="005622ED" w:rsidP="005622ED">
      <w:pPr>
        <w:tabs>
          <w:tab w:val="left" w:pos="6804"/>
        </w:tabs>
        <w:spacing w:line="23" w:lineRule="atLeast"/>
        <w:jc w:val="both"/>
      </w:pPr>
      <w:r w:rsidRPr="000F4ACE">
        <w:tab/>
        <w:t>…………………………..…</w:t>
      </w:r>
    </w:p>
    <w:p w:rsidR="00655844" w:rsidRPr="000F4ACE" w:rsidRDefault="005622ED" w:rsidP="005622ED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EE5" w:rsidRDefault="00314EE5" w:rsidP="004142E9">
      <w:r>
        <w:separator/>
      </w:r>
    </w:p>
  </w:endnote>
  <w:endnote w:type="continuationSeparator" w:id="0">
    <w:p w:rsidR="00314EE5" w:rsidRDefault="00314EE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314EE5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314EE5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EE5" w:rsidRDefault="00314EE5" w:rsidP="004142E9">
      <w:r>
        <w:separator/>
      </w:r>
    </w:p>
  </w:footnote>
  <w:footnote w:type="continuationSeparator" w:id="0">
    <w:p w:rsidR="00314EE5" w:rsidRDefault="00314EE5" w:rsidP="004142E9">
      <w:r>
        <w:continuationSeparator/>
      </w:r>
    </w:p>
  </w:footnote>
  <w:footnote w:id="1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5622ED" w:rsidRPr="00553207" w:rsidRDefault="005622ED" w:rsidP="005622ED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4F65"/>
    <w:rsid w:val="00047C2A"/>
    <w:rsid w:val="00063D5C"/>
    <w:rsid w:val="00066910"/>
    <w:rsid w:val="000706EF"/>
    <w:rsid w:val="0008081F"/>
    <w:rsid w:val="000943C9"/>
    <w:rsid w:val="00095CB3"/>
    <w:rsid w:val="000A4EA0"/>
    <w:rsid w:val="000E4962"/>
    <w:rsid w:val="000F08B9"/>
    <w:rsid w:val="000F2EDC"/>
    <w:rsid w:val="000F4ACE"/>
    <w:rsid w:val="0010023F"/>
    <w:rsid w:val="00112874"/>
    <w:rsid w:val="00115210"/>
    <w:rsid w:val="00127E41"/>
    <w:rsid w:val="001337AE"/>
    <w:rsid w:val="001726F0"/>
    <w:rsid w:val="00183B81"/>
    <w:rsid w:val="001901DF"/>
    <w:rsid w:val="001B14FC"/>
    <w:rsid w:val="001F09BA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14EE5"/>
    <w:rsid w:val="00325C56"/>
    <w:rsid w:val="00353784"/>
    <w:rsid w:val="003655A7"/>
    <w:rsid w:val="003A1134"/>
    <w:rsid w:val="003A3247"/>
    <w:rsid w:val="003A5270"/>
    <w:rsid w:val="003A5A52"/>
    <w:rsid w:val="003D3829"/>
    <w:rsid w:val="003D4D8A"/>
    <w:rsid w:val="003D71D5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622ED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71F73"/>
    <w:rsid w:val="007A3EBD"/>
    <w:rsid w:val="007F6CC4"/>
    <w:rsid w:val="008036BE"/>
    <w:rsid w:val="00803B90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669E9"/>
    <w:rsid w:val="00A8155F"/>
    <w:rsid w:val="00A925FB"/>
    <w:rsid w:val="00A95707"/>
    <w:rsid w:val="00AC0908"/>
    <w:rsid w:val="00AD5EF0"/>
    <w:rsid w:val="00AE24EA"/>
    <w:rsid w:val="00B146C0"/>
    <w:rsid w:val="00B243B5"/>
    <w:rsid w:val="00B35732"/>
    <w:rsid w:val="00B36072"/>
    <w:rsid w:val="00B560FF"/>
    <w:rsid w:val="00B57817"/>
    <w:rsid w:val="00B819FD"/>
    <w:rsid w:val="00B87A01"/>
    <w:rsid w:val="00B92F6E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0BAA"/>
    <w:rsid w:val="00E51C9D"/>
    <w:rsid w:val="00E756B7"/>
    <w:rsid w:val="00EC1322"/>
    <w:rsid w:val="00EE5742"/>
    <w:rsid w:val="00F1527F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E95B7-B16F-468B-B8CC-D96FB76D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2020-08-06T09:22:00Z</cp:lastPrinted>
  <dcterms:created xsi:type="dcterms:W3CDTF">2020-08-06T09:21:00Z</dcterms:created>
  <dcterms:modified xsi:type="dcterms:W3CDTF">2020-08-06T09:22:00Z</dcterms:modified>
</cp:coreProperties>
</file>