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696E65" w:rsidP="00B56433">
      <w:pPr>
        <w:spacing w:line="23" w:lineRule="atLeast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10160" r="12700" b="1143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fK91g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96E65" w:rsidRDefault="00655844" w:rsidP="00696E65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96E65">
        <w:rPr>
          <w:b/>
          <w:sz w:val="26"/>
          <w:szCs w:val="26"/>
        </w:rPr>
        <w:t>Gmina i Miasto Nisko</w:t>
      </w:r>
    </w:p>
    <w:p w:rsidR="00696E65" w:rsidRDefault="00696E65" w:rsidP="00696E65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96E65" w:rsidRDefault="00696E65" w:rsidP="00696E65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Default="00696E65" w:rsidP="00696E65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7740F8" w:rsidRPr="004D0F28" w:rsidRDefault="007740F8" w:rsidP="00B56433">
      <w:pPr>
        <w:spacing w:line="23" w:lineRule="atLeast"/>
        <w:ind w:left="5664" w:firstLine="708"/>
        <w:rPr>
          <w:b/>
        </w:rPr>
      </w:pPr>
    </w:p>
    <w:p w:rsidR="00E10D34" w:rsidRPr="00B6047D" w:rsidRDefault="00655844" w:rsidP="00B6047D">
      <w:pPr>
        <w:pStyle w:val="Tekstpodstawowy"/>
        <w:spacing w:after="0"/>
        <w:jc w:val="both"/>
      </w:pPr>
      <w:r w:rsidRPr="00B6047D">
        <w:t xml:space="preserve">Odpowiadając na ogłoszenie o przetargu nieograniczonym zgodnie z przepisami ustawy z dnia 29 stycznia 2004 roku Prawo zamówień </w:t>
      </w:r>
      <w:r w:rsidR="00497B6A" w:rsidRPr="00B6047D">
        <w:t>publicznych (Dz. U. z 2018</w:t>
      </w:r>
      <w:r w:rsidRPr="00B6047D">
        <w:t xml:space="preserve"> r. poz. </w:t>
      </w:r>
      <w:r w:rsidR="00497B6A" w:rsidRPr="00B6047D">
        <w:t>1986</w:t>
      </w:r>
      <w:r w:rsidR="00A171E9" w:rsidRPr="00B6047D">
        <w:t xml:space="preserve"> z późn. zm.)</w:t>
      </w:r>
      <w:r w:rsidRPr="00B6047D">
        <w:t xml:space="preserve"> na zadanie pod nazwą: </w:t>
      </w:r>
      <w:r w:rsidR="00B56433" w:rsidRPr="00B6047D">
        <w:rPr>
          <w:rFonts w:eastAsia="Arial"/>
          <w:b/>
          <w:bCs/>
          <w:iCs/>
        </w:rPr>
        <w:t>„</w:t>
      </w:r>
      <w:r w:rsidR="00B6047D" w:rsidRPr="00B6047D">
        <w:rPr>
          <w:rFonts w:eastAsia="Arial"/>
          <w:b/>
          <w:bCs/>
          <w:iCs/>
        </w:rPr>
        <w:t>Zakup lekkiego samochodu ratownictwa technicznego z funkcją gaśniczą, ze zbiornikiem środka gaśniczego dla Ochotniczej Straży Pożarnej w miejscowości Nisko</w:t>
      </w:r>
      <w:r w:rsidR="00B56433" w:rsidRPr="00B6047D">
        <w:rPr>
          <w:rFonts w:eastAsia="Arial"/>
          <w:b/>
          <w:bCs/>
          <w:iCs/>
        </w:rPr>
        <w:t xml:space="preserve">” </w:t>
      </w:r>
      <w:r w:rsidRPr="00B6047D">
        <w:t>przedstawiam następujące informacje:</w:t>
      </w:r>
    </w:p>
    <w:p w:rsidR="00FE4B3C" w:rsidRPr="00B6047D" w:rsidRDefault="00FE4B3C" w:rsidP="00B6047D">
      <w:pPr>
        <w:pStyle w:val="Tekstpodstawowy"/>
        <w:spacing w:after="0"/>
        <w:jc w:val="both"/>
      </w:pPr>
    </w:p>
    <w:p w:rsidR="00655844" w:rsidRPr="00B6047D" w:rsidRDefault="00655844" w:rsidP="00B6047D">
      <w:pPr>
        <w:numPr>
          <w:ilvl w:val="0"/>
          <w:numId w:val="2"/>
        </w:numPr>
        <w:tabs>
          <w:tab w:val="left" w:pos="284"/>
        </w:tabs>
        <w:jc w:val="both"/>
      </w:pPr>
      <w:r w:rsidRPr="00B6047D">
        <w:t>Ofertę przetargową składa:</w:t>
      </w:r>
    </w:p>
    <w:p w:rsidR="00655844" w:rsidRPr="00B6047D" w:rsidRDefault="002E5D2C" w:rsidP="00B6047D">
      <w:pPr>
        <w:ind w:left="284"/>
      </w:pPr>
      <w:r w:rsidRPr="00B6047D">
        <w:t xml:space="preserve">Nazwa wykonawcy: </w:t>
      </w:r>
      <w:r w:rsidR="00655844" w:rsidRPr="00B6047D">
        <w:t>……………</w:t>
      </w:r>
      <w:r w:rsidR="00FE4B3C" w:rsidRPr="00B6047D">
        <w:t>………………………………………………………………………</w:t>
      </w:r>
      <w:r w:rsidR="00655844" w:rsidRPr="00B6047D">
        <w:t>.,</w:t>
      </w:r>
    </w:p>
    <w:p w:rsidR="002E5D2C" w:rsidRPr="00B6047D" w:rsidRDefault="002E5D2C" w:rsidP="00B6047D">
      <w:pPr>
        <w:ind w:left="284"/>
        <w:jc w:val="both"/>
      </w:pPr>
      <w:r w:rsidRPr="00B6047D">
        <w:t>…………………</w:t>
      </w:r>
      <w:r w:rsidR="00C91E2D" w:rsidRPr="00B6047D">
        <w:t>…………………………………………………………………………………</w:t>
      </w:r>
      <w:r w:rsidRPr="00B6047D">
        <w:t>……...,</w:t>
      </w:r>
    </w:p>
    <w:p w:rsidR="006C6450" w:rsidRPr="00B6047D" w:rsidRDefault="006C6450" w:rsidP="00B6047D">
      <w:pPr>
        <w:ind w:left="284"/>
        <w:jc w:val="both"/>
      </w:pPr>
      <w:r w:rsidRPr="00B6047D">
        <w:t>…………………………………………………………………………………………………………...,</w:t>
      </w:r>
    </w:p>
    <w:p w:rsidR="002E5D2C" w:rsidRPr="00B6047D" w:rsidRDefault="00655844" w:rsidP="00B6047D">
      <w:pPr>
        <w:ind w:left="284"/>
        <w:jc w:val="both"/>
      </w:pPr>
      <w:r w:rsidRPr="00B6047D">
        <w:t>telefon: ………………………</w:t>
      </w:r>
      <w:r w:rsidR="00C91E2D" w:rsidRPr="00B6047D">
        <w:t>…………………………………………………</w:t>
      </w:r>
      <w:r w:rsidR="002E5D2C" w:rsidRPr="00B6047D">
        <w:t>………………………</w:t>
      </w:r>
      <w:r w:rsidRPr="00B6047D">
        <w:t xml:space="preserve">., </w:t>
      </w:r>
    </w:p>
    <w:p w:rsidR="002E5D2C" w:rsidRPr="00B6047D" w:rsidRDefault="00655844" w:rsidP="00B6047D">
      <w:pPr>
        <w:ind w:left="284"/>
        <w:jc w:val="both"/>
      </w:pPr>
      <w:r w:rsidRPr="00B6047D">
        <w:t>fax: ………………</w:t>
      </w:r>
      <w:r w:rsidR="00C91E2D" w:rsidRPr="00B6047D">
        <w:t>……………………………………………………………………...</w:t>
      </w:r>
      <w:r w:rsidR="002E5D2C" w:rsidRPr="00B6047D">
        <w:t>…………</w:t>
      </w:r>
      <w:r w:rsidRPr="00B6047D">
        <w:t xml:space="preserve">……, </w:t>
      </w:r>
    </w:p>
    <w:p w:rsidR="00655844" w:rsidRPr="00B6047D" w:rsidRDefault="00655844" w:rsidP="00B6047D">
      <w:pPr>
        <w:ind w:left="284"/>
        <w:jc w:val="both"/>
      </w:pPr>
      <w:r w:rsidRPr="00B6047D">
        <w:t>e-mail: ………………</w:t>
      </w:r>
      <w:r w:rsidR="002E5D2C" w:rsidRPr="00B6047D">
        <w:t>……………………………………………………………..</w:t>
      </w:r>
      <w:r w:rsidR="00C91E2D" w:rsidRPr="00B6047D">
        <w:t>….…………</w:t>
      </w:r>
      <w:r w:rsidRPr="00B6047D">
        <w:t>…...….,</w:t>
      </w:r>
    </w:p>
    <w:p w:rsidR="00655844" w:rsidRPr="00B6047D" w:rsidRDefault="00655844" w:rsidP="00B6047D">
      <w:pPr>
        <w:ind w:left="284"/>
        <w:jc w:val="both"/>
      </w:pPr>
      <w:r w:rsidRPr="00B6047D">
        <w:t>NIP: ………………………….</w:t>
      </w:r>
      <w:r w:rsidR="00C91E2D" w:rsidRPr="00B6047D">
        <w:t>.……  REGON: …………………………………………………</w:t>
      </w:r>
      <w:r w:rsidRPr="00B6047D">
        <w:t>……..,</w:t>
      </w:r>
    </w:p>
    <w:p w:rsidR="00C91E2D" w:rsidRPr="00B6047D" w:rsidRDefault="0011428B" w:rsidP="00B6047D">
      <w:pPr>
        <w:ind w:left="284"/>
        <w:jc w:val="both"/>
      </w:pPr>
      <w:r w:rsidRPr="00B6047D">
        <w:t xml:space="preserve">Osoba </w:t>
      </w:r>
      <w:r w:rsidR="002E5D2C" w:rsidRPr="00B6047D">
        <w:t>do</w:t>
      </w:r>
      <w:r w:rsidR="00C91E2D" w:rsidRPr="00B6047D">
        <w:t xml:space="preserve"> kontaktu: …………………………………………………...</w:t>
      </w:r>
      <w:r w:rsidR="002E5D2C" w:rsidRPr="00B6047D">
        <w:t>……………………………</w:t>
      </w:r>
      <w:r w:rsidR="00B56433" w:rsidRPr="00B6047D">
        <w:t>.</w:t>
      </w:r>
      <w:r w:rsidR="002E5D2C" w:rsidRPr="00B6047D">
        <w:t>…..,</w:t>
      </w:r>
    </w:p>
    <w:p w:rsidR="00FE4B3C" w:rsidRPr="00B6047D" w:rsidRDefault="00FE4B3C" w:rsidP="00B6047D">
      <w:pPr>
        <w:ind w:left="284"/>
        <w:jc w:val="both"/>
      </w:pPr>
    </w:p>
    <w:p w:rsidR="009438C1" w:rsidRPr="00B6047D" w:rsidRDefault="005D1C18" w:rsidP="00B6047D">
      <w:pPr>
        <w:widowControl w:val="0"/>
        <w:numPr>
          <w:ilvl w:val="1"/>
          <w:numId w:val="8"/>
        </w:numPr>
        <w:snapToGrid w:val="0"/>
        <w:jc w:val="both"/>
        <w:rPr>
          <w:rFonts w:eastAsia="Arial"/>
          <w:b/>
          <w:u w:val="single"/>
        </w:rPr>
      </w:pPr>
      <w:r w:rsidRPr="00B6047D">
        <w:t xml:space="preserve">Niniejszym zgłaszam swoją ofertę na wykonanie przedmiotu zamówienia </w:t>
      </w:r>
    </w:p>
    <w:p w:rsidR="006C6450" w:rsidRPr="00B6047D" w:rsidRDefault="006C6450" w:rsidP="00B6047D">
      <w:pPr>
        <w:widowControl w:val="0"/>
        <w:snapToGrid w:val="0"/>
        <w:ind w:left="284"/>
        <w:jc w:val="both"/>
      </w:pPr>
    </w:p>
    <w:p w:rsidR="006C6450" w:rsidRPr="00B6047D" w:rsidRDefault="006C6450" w:rsidP="00B6047D">
      <w:pPr>
        <w:widowControl w:val="0"/>
        <w:snapToGrid w:val="0"/>
        <w:ind w:left="284"/>
        <w:jc w:val="both"/>
      </w:pPr>
      <w:r w:rsidRPr="00B6047D">
        <w:rPr>
          <w:b/>
        </w:rPr>
        <w:t>Nazwa i model oferowanego samochodu:</w:t>
      </w:r>
      <w:r w:rsidRPr="00B6047D">
        <w:t xml:space="preserve"> ………………………………………………………..</w:t>
      </w:r>
    </w:p>
    <w:p w:rsidR="006C6450" w:rsidRPr="00B6047D" w:rsidRDefault="006C6450" w:rsidP="00B6047D">
      <w:pPr>
        <w:widowControl w:val="0"/>
        <w:snapToGrid w:val="0"/>
        <w:ind w:left="284"/>
        <w:jc w:val="both"/>
      </w:pPr>
      <w:r w:rsidRPr="00B6047D">
        <w:t>………………………………………………………………………………………………………</w:t>
      </w:r>
    </w:p>
    <w:p w:rsidR="00B6047D" w:rsidRDefault="006C6450" w:rsidP="00B6047D">
      <w:pPr>
        <w:widowControl w:val="0"/>
        <w:snapToGrid w:val="0"/>
        <w:ind w:left="284"/>
        <w:jc w:val="both"/>
      </w:pPr>
      <w:r w:rsidRPr="00B6047D">
        <w:t>………………………………………………………………………………………………………</w:t>
      </w:r>
    </w:p>
    <w:p w:rsidR="00B6047D" w:rsidRDefault="00B6047D" w:rsidP="00B6047D">
      <w:pPr>
        <w:widowControl w:val="0"/>
        <w:snapToGrid w:val="0"/>
        <w:ind w:left="284"/>
        <w:jc w:val="both"/>
      </w:pPr>
    </w:p>
    <w:p w:rsidR="006C6450" w:rsidRPr="00B6047D" w:rsidRDefault="00B6047D" w:rsidP="00B6047D">
      <w:pPr>
        <w:widowControl w:val="0"/>
        <w:snapToGrid w:val="0"/>
        <w:ind w:left="284"/>
        <w:jc w:val="both"/>
      </w:pPr>
      <w:r w:rsidRPr="00B6047D">
        <w:t>zgod</w:t>
      </w:r>
      <w:r>
        <w:t>nie z wymogami zawartymi w SIWZ 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0B70A9" w:rsidRPr="00B6047D" w:rsidTr="00D337B1">
        <w:trPr>
          <w:trHeight w:val="664"/>
        </w:trPr>
        <w:tc>
          <w:tcPr>
            <w:tcW w:w="10774" w:type="dxa"/>
          </w:tcPr>
          <w:p w:rsidR="00696E65" w:rsidRPr="00B6047D" w:rsidRDefault="00696E65" w:rsidP="00B6047D">
            <w:pPr>
              <w:pStyle w:val="Akapitzlist"/>
              <w:ind w:left="315"/>
              <w:jc w:val="both"/>
              <w:rPr>
                <w:rFonts w:eastAsia="Arial"/>
                <w:b/>
                <w:bCs/>
                <w:iCs/>
                <w:u w:val="single"/>
              </w:rPr>
            </w:pPr>
          </w:p>
          <w:p w:rsidR="000B70A9" w:rsidRPr="00B6047D" w:rsidRDefault="000B70A9" w:rsidP="00B6047D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B6047D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B6047D">
              <w:rPr>
                <w:rFonts w:eastAsia="Arial"/>
                <w:bCs/>
                <w:iCs/>
              </w:rPr>
              <w:t xml:space="preserve"> …………………………………………………………………………</w:t>
            </w:r>
            <w:r w:rsidR="00B56433" w:rsidRPr="00B6047D">
              <w:rPr>
                <w:rFonts w:eastAsia="Arial"/>
                <w:bCs/>
                <w:iCs/>
              </w:rPr>
              <w:t>…..</w:t>
            </w:r>
            <w:r w:rsidRPr="00B6047D">
              <w:rPr>
                <w:rFonts w:eastAsia="Arial"/>
                <w:bCs/>
                <w:iCs/>
              </w:rPr>
              <w:t>…………….</w:t>
            </w:r>
          </w:p>
          <w:p w:rsidR="00FE4B3C" w:rsidRPr="00B6047D" w:rsidRDefault="00FE4B3C" w:rsidP="00B6047D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</w:p>
          <w:p w:rsidR="000B70A9" w:rsidRPr="00B6047D" w:rsidRDefault="0010535B" w:rsidP="00B6047D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B6047D">
              <w:rPr>
                <w:rFonts w:eastAsia="Arial"/>
                <w:bCs/>
                <w:iCs/>
              </w:rPr>
              <w:t>(S</w:t>
            </w:r>
            <w:r w:rsidR="000B70A9" w:rsidRPr="00B6047D">
              <w:rPr>
                <w:rFonts w:eastAsia="Arial"/>
                <w:bCs/>
                <w:iCs/>
              </w:rPr>
              <w:t>łownie cena: …………………………………………………………………………………</w:t>
            </w:r>
            <w:r w:rsidR="00B56433" w:rsidRPr="00B6047D">
              <w:rPr>
                <w:rFonts w:eastAsia="Arial"/>
                <w:bCs/>
                <w:iCs/>
              </w:rPr>
              <w:t>……</w:t>
            </w:r>
            <w:r w:rsidR="000B70A9" w:rsidRPr="00B6047D">
              <w:rPr>
                <w:rFonts w:eastAsia="Arial"/>
                <w:bCs/>
                <w:iCs/>
              </w:rPr>
              <w:t>……)</w:t>
            </w:r>
          </w:p>
          <w:p w:rsidR="00FE4B3C" w:rsidRPr="00B6047D" w:rsidRDefault="00FE4B3C" w:rsidP="00B6047D">
            <w:pPr>
              <w:pStyle w:val="Akapitzlist"/>
              <w:ind w:left="315"/>
              <w:jc w:val="both"/>
            </w:pPr>
          </w:p>
          <w:p w:rsidR="009438C1" w:rsidRPr="00B6047D" w:rsidRDefault="000B70A9" w:rsidP="00B6047D">
            <w:pPr>
              <w:pStyle w:val="Akapitzlist"/>
              <w:ind w:left="315"/>
              <w:jc w:val="both"/>
            </w:pPr>
            <w:r w:rsidRPr="00B6047D">
              <w:t>…………………………………………………………………………………………………</w:t>
            </w:r>
            <w:r w:rsidR="00B56433" w:rsidRPr="00B6047D">
              <w:t>……</w:t>
            </w:r>
            <w:r w:rsidRPr="00B6047D">
              <w:t>……)</w:t>
            </w:r>
          </w:p>
          <w:p w:rsidR="00FE4B3C" w:rsidRPr="00B6047D" w:rsidRDefault="00FE4B3C" w:rsidP="00B6047D">
            <w:pPr>
              <w:pStyle w:val="Akapitzlist"/>
              <w:ind w:left="318"/>
              <w:jc w:val="both"/>
              <w:rPr>
                <w:b/>
                <w:bCs/>
                <w:u w:val="single"/>
              </w:rPr>
            </w:pPr>
          </w:p>
          <w:p w:rsidR="000B70A9" w:rsidRPr="00B6047D" w:rsidRDefault="0010535B" w:rsidP="00B6047D">
            <w:pPr>
              <w:pStyle w:val="Akapitzlist"/>
              <w:ind w:left="318"/>
              <w:jc w:val="both"/>
              <w:rPr>
                <w:b/>
                <w:bCs/>
                <w:u w:val="single"/>
              </w:rPr>
            </w:pPr>
            <w:r w:rsidRPr="00B6047D">
              <w:rPr>
                <w:b/>
                <w:bCs/>
                <w:u w:val="single"/>
              </w:rPr>
              <w:t>Gwarancja</w:t>
            </w:r>
            <w:r w:rsidR="000B70A9" w:rsidRPr="00B6047D">
              <w:rPr>
                <w:b/>
                <w:bCs/>
                <w:u w:val="single"/>
              </w:rPr>
              <w:t>:*</w:t>
            </w:r>
            <w:r w:rsidR="0024022A" w:rsidRPr="00B6047D">
              <w:rPr>
                <w:b/>
                <w:bCs/>
                <w:u w:val="single"/>
              </w:rPr>
              <w:t xml:space="preserve"> </w:t>
            </w:r>
            <w:r w:rsidR="0024022A" w:rsidRPr="00B6047D">
              <w:rPr>
                <w:bCs/>
              </w:rPr>
              <w:t>……………………..</w:t>
            </w:r>
            <w:r w:rsidR="000B70A9" w:rsidRPr="00B6047D">
              <w:t>.</w:t>
            </w:r>
            <w:r w:rsidR="000B70A9" w:rsidRPr="00B6047D">
              <w:rPr>
                <w:b/>
              </w:rPr>
              <w:t xml:space="preserve"> </w:t>
            </w:r>
            <w:r w:rsidR="00B6047D" w:rsidRPr="00B6047D">
              <w:rPr>
                <w:b/>
                <w:u w:val="single"/>
              </w:rPr>
              <w:t>lat</w:t>
            </w:r>
          </w:p>
          <w:p w:rsidR="00FE4B3C" w:rsidRPr="00B6047D" w:rsidRDefault="00FE4B3C" w:rsidP="00B6047D">
            <w:pPr>
              <w:ind w:left="315"/>
              <w:jc w:val="both"/>
            </w:pPr>
          </w:p>
          <w:p w:rsidR="000B70A9" w:rsidRPr="00B6047D" w:rsidRDefault="000B70A9" w:rsidP="00B6047D">
            <w:pPr>
              <w:ind w:left="315"/>
              <w:jc w:val="both"/>
            </w:pPr>
            <w:r w:rsidRPr="00B6047D">
              <w:rPr>
                <w:b/>
              </w:rPr>
              <w:t xml:space="preserve">Słownie </w:t>
            </w:r>
            <w:r w:rsidR="0010535B" w:rsidRPr="00B6047D">
              <w:rPr>
                <w:b/>
              </w:rPr>
              <w:t>gwarancja</w:t>
            </w:r>
            <w:r w:rsidRPr="00B6047D">
              <w:rPr>
                <w:b/>
              </w:rPr>
              <w:t>:</w:t>
            </w:r>
            <w:r w:rsidRPr="00B6047D">
              <w:t xml:space="preserve"> (………………………………………………………….</w:t>
            </w:r>
            <w:r w:rsidR="0052235F">
              <w:t>)</w:t>
            </w:r>
          </w:p>
          <w:p w:rsidR="006C6450" w:rsidRPr="00B6047D" w:rsidRDefault="004D0F28" w:rsidP="00B6047D">
            <w:pPr>
              <w:ind w:left="315"/>
              <w:jc w:val="both"/>
            </w:pPr>
            <w:r w:rsidRPr="00B6047D">
              <w:t>*</w:t>
            </w:r>
            <w:r w:rsidR="0010535B" w:rsidRPr="00B6047D">
              <w:t xml:space="preserve">Wymagany jest minimalny okres gwarancji 2 </w:t>
            </w:r>
            <w:r w:rsidR="00B6047D" w:rsidRPr="00B6047D">
              <w:t>lata</w:t>
            </w:r>
            <w:r w:rsidR="0010535B" w:rsidRPr="00B6047D">
              <w:t xml:space="preserve">. Zamawiający określa maksymalny okres gwarancji który będzie podlegał ocenie </w:t>
            </w:r>
            <w:r w:rsidR="00B6047D" w:rsidRPr="00B6047D">
              <w:t>–</w:t>
            </w:r>
            <w:r w:rsidR="0010535B" w:rsidRPr="00B6047D">
              <w:t xml:space="preserve"> </w:t>
            </w:r>
            <w:r w:rsidR="00B6047D" w:rsidRPr="00B6047D">
              <w:t>4 lata</w:t>
            </w:r>
            <w:r w:rsidR="0010535B" w:rsidRPr="00B6047D">
              <w:t xml:space="preserve">. W formularzu oferty należy podać okres gwarancji w pełnych </w:t>
            </w:r>
            <w:r w:rsidR="00B6047D" w:rsidRPr="00B6047D">
              <w:t>latach</w:t>
            </w:r>
            <w:r w:rsidR="00854309">
              <w:t>.</w:t>
            </w:r>
          </w:p>
        </w:tc>
      </w:tr>
      <w:tr w:rsidR="006D237D" w:rsidRPr="00B6047D" w:rsidTr="00B56433">
        <w:trPr>
          <w:trHeight w:val="3383"/>
        </w:trPr>
        <w:tc>
          <w:tcPr>
            <w:tcW w:w="10774" w:type="dxa"/>
          </w:tcPr>
          <w:p w:rsidR="00FE4B3C" w:rsidRPr="00B6047D" w:rsidRDefault="00FE4B3C" w:rsidP="00B6047D">
            <w:pPr>
              <w:pStyle w:val="Akapitzlist"/>
              <w:ind w:left="284"/>
              <w:rPr>
                <w:b/>
              </w:rPr>
            </w:pPr>
          </w:p>
          <w:p w:rsidR="006D237D" w:rsidRPr="00B6047D" w:rsidRDefault="006D237D" w:rsidP="00B6047D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ind w:left="284" w:hanging="284"/>
              <w:rPr>
                <w:b/>
              </w:rPr>
            </w:pPr>
            <w:r w:rsidRPr="00B6047D">
              <w:t xml:space="preserve">Część zamówienia, którą zamierzamy powierzyć podwykonawcom (w przypadku, gdy Wykonawca nie powierza żadnej części zamówienia podwykonawcom wpisać </w:t>
            </w:r>
            <w:r w:rsidRPr="00B6047D">
              <w:rPr>
                <w:b/>
              </w:rPr>
              <w:t>„nie dotyczy”):</w:t>
            </w:r>
          </w:p>
          <w:p w:rsidR="006D237D" w:rsidRPr="00B6047D" w:rsidRDefault="006D237D" w:rsidP="00B6047D">
            <w:pPr>
              <w:ind w:left="247"/>
            </w:pPr>
            <w:r w:rsidRPr="00B6047D">
              <w:rPr>
                <w:b/>
              </w:rPr>
              <w:t>Część zamówienia powierzona Podwykonawcy:</w:t>
            </w:r>
            <w:r w:rsidRPr="00B6047D">
              <w:t xml:space="preserve"> …………………………………………</w:t>
            </w:r>
            <w:r w:rsidR="009164A9" w:rsidRPr="00B6047D">
              <w:t>………</w:t>
            </w:r>
            <w:r w:rsidRPr="00B6047D">
              <w:t>…</w:t>
            </w:r>
            <w:r w:rsidR="009164A9" w:rsidRPr="00B6047D">
              <w:t>.</w:t>
            </w:r>
            <w:r w:rsidRPr="00B6047D">
              <w:t>…</w:t>
            </w:r>
          </w:p>
          <w:p w:rsidR="006D237D" w:rsidRPr="00B6047D" w:rsidRDefault="006D237D" w:rsidP="00B6047D">
            <w:pPr>
              <w:ind w:left="247"/>
            </w:pPr>
            <w:r w:rsidRPr="00B6047D">
              <w:t>…………………………………………………………………………………………………</w:t>
            </w:r>
            <w:r w:rsidR="009164A9" w:rsidRPr="00B6047D">
              <w:t>……….</w:t>
            </w:r>
            <w:r w:rsidRPr="00B6047D">
              <w:t>…..</w:t>
            </w:r>
          </w:p>
          <w:p w:rsidR="006D237D" w:rsidRPr="00B6047D" w:rsidRDefault="006D237D" w:rsidP="00B6047D">
            <w:pPr>
              <w:ind w:left="247"/>
            </w:pPr>
            <w:r w:rsidRPr="00B6047D">
              <w:t>……………………………………………………………………………………………...…</w:t>
            </w:r>
            <w:r w:rsidR="009164A9" w:rsidRPr="00B6047D">
              <w:t>……….</w:t>
            </w:r>
            <w:r w:rsidRPr="00B6047D">
              <w:t>…...</w:t>
            </w:r>
          </w:p>
          <w:p w:rsidR="006D237D" w:rsidRPr="00B6047D" w:rsidRDefault="006D237D" w:rsidP="00B6047D">
            <w:pPr>
              <w:ind w:left="247"/>
            </w:pPr>
            <w:r w:rsidRPr="00B6047D">
              <w:rPr>
                <w:b/>
              </w:rPr>
              <w:t>Nazwa podwykonawcy:</w:t>
            </w:r>
            <w:r w:rsidRPr="00B6047D">
              <w:t>…………………………………………………………….………</w:t>
            </w:r>
            <w:r w:rsidR="009164A9" w:rsidRPr="00B6047D">
              <w:t>……….</w:t>
            </w:r>
            <w:r w:rsidRPr="00B6047D">
              <w:t>……</w:t>
            </w:r>
          </w:p>
          <w:p w:rsidR="006D237D" w:rsidRPr="00B6047D" w:rsidRDefault="006D237D" w:rsidP="00B6047D">
            <w:pPr>
              <w:ind w:left="247"/>
            </w:pPr>
            <w:r w:rsidRPr="00B6047D">
              <w:t>…………………………………………………………………………………………..……</w:t>
            </w:r>
            <w:r w:rsidR="009164A9" w:rsidRPr="00B6047D">
              <w:t>………</w:t>
            </w:r>
            <w:r w:rsidRPr="00B6047D">
              <w:t>……</w:t>
            </w:r>
          </w:p>
          <w:p w:rsidR="006D237D" w:rsidRPr="00B6047D" w:rsidRDefault="006D237D" w:rsidP="00B6047D">
            <w:pPr>
              <w:pStyle w:val="Akapitzlist"/>
              <w:numPr>
                <w:ilvl w:val="0"/>
                <w:numId w:val="8"/>
              </w:numPr>
              <w:tabs>
                <w:tab w:val="clear" w:pos="284"/>
              </w:tabs>
              <w:ind w:right="356"/>
              <w:jc w:val="both"/>
            </w:pPr>
            <w:r w:rsidRPr="00B6047D"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B6047D">
              <w:rPr>
                <w:b/>
              </w:rPr>
              <w:t>„nie dotyczy”):</w:t>
            </w:r>
          </w:p>
          <w:p w:rsidR="006D237D" w:rsidRPr="00B6047D" w:rsidRDefault="006D237D" w:rsidP="00B6047D">
            <w:pPr>
              <w:ind w:left="247"/>
            </w:pPr>
            <w:r w:rsidRPr="00B6047D">
              <w:rPr>
                <w:b/>
              </w:rPr>
              <w:t>Nazwa (firma) Podwykonawcy:</w:t>
            </w:r>
            <w:r w:rsidRPr="00B6047D">
              <w:t xml:space="preserve"> …………………………………………………………………………</w:t>
            </w:r>
          </w:p>
          <w:p w:rsidR="006D237D" w:rsidRPr="00B6047D" w:rsidRDefault="006D237D" w:rsidP="00B6047D">
            <w:pPr>
              <w:pStyle w:val="Akapitzlist"/>
              <w:ind w:left="315"/>
              <w:jc w:val="both"/>
            </w:pPr>
            <w:r w:rsidRPr="00B6047D">
              <w:t>……………………………………………………………………………………………………………..</w:t>
            </w:r>
          </w:p>
          <w:p w:rsidR="00FE4B3C" w:rsidRPr="00B6047D" w:rsidRDefault="00FE4B3C" w:rsidP="00B6047D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B6047D">
              <w:t>……………………………………………………………………………………………………………..</w:t>
            </w:r>
          </w:p>
        </w:tc>
      </w:tr>
    </w:tbl>
    <w:p w:rsidR="00FE4B3C" w:rsidRPr="00B6047D" w:rsidRDefault="00FE4B3C" w:rsidP="00B6047D">
      <w:pPr>
        <w:pStyle w:val="Stopka"/>
        <w:rPr>
          <w:b/>
          <w:u w:val="single"/>
        </w:rPr>
      </w:pPr>
    </w:p>
    <w:p w:rsidR="00877561" w:rsidRPr="00B6047D" w:rsidRDefault="005D1C18" w:rsidP="00B6047D">
      <w:pPr>
        <w:pStyle w:val="Stopka"/>
        <w:rPr>
          <w:b/>
          <w:u w:val="single"/>
        </w:rPr>
      </w:pPr>
      <w:r w:rsidRPr="00B6047D">
        <w:rPr>
          <w:b/>
          <w:u w:val="single"/>
        </w:rPr>
        <w:t>Ponadto oświadczamy:</w:t>
      </w:r>
    </w:p>
    <w:p w:rsidR="00655844" w:rsidRPr="00B6047D" w:rsidRDefault="00655844" w:rsidP="00B6047D">
      <w:pPr>
        <w:numPr>
          <w:ilvl w:val="1"/>
          <w:numId w:val="3"/>
        </w:numPr>
        <w:tabs>
          <w:tab w:val="clear" w:pos="708"/>
        </w:tabs>
        <w:ind w:left="567" w:hanging="567"/>
        <w:jc w:val="both"/>
      </w:pPr>
      <w:r w:rsidRPr="00B6047D">
        <w:t>Oświadczamy, że zamówienie zrealizujemy w terminie określonym w SIWZ</w:t>
      </w:r>
      <w:r w:rsidRPr="00B6047D">
        <w:rPr>
          <w:b/>
        </w:rPr>
        <w:t>.</w:t>
      </w:r>
    </w:p>
    <w:p w:rsidR="00655844" w:rsidRPr="00B6047D" w:rsidRDefault="00655844" w:rsidP="00B6047D">
      <w:pPr>
        <w:numPr>
          <w:ilvl w:val="1"/>
          <w:numId w:val="3"/>
        </w:numPr>
        <w:ind w:left="567" w:hanging="567"/>
        <w:jc w:val="both"/>
      </w:pPr>
      <w:r w:rsidRPr="00B6047D">
        <w:t>Oświadczamy, że uważamy się za związanych ofertą na czas wskazany w SIWZ.</w:t>
      </w:r>
    </w:p>
    <w:p w:rsidR="00655844" w:rsidRPr="00B6047D" w:rsidRDefault="00655844" w:rsidP="00B6047D">
      <w:pPr>
        <w:numPr>
          <w:ilvl w:val="1"/>
          <w:numId w:val="3"/>
        </w:numPr>
        <w:ind w:left="567" w:hanging="567"/>
        <w:jc w:val="both"/>
      </w:pPr>
      <w:r w:rsidRPr="00B6047D">
        <w:t>Oświadczamy, że zapoznaliśmy się z warunkami zamówienia określonymi w SIWZ  i nie wnosimy do nich żadnych zastrzeżeń oraz uzyskaliśmy wszelkie niezbędne informacje do przygotowania oferty.</w:t>
      </w:r>
    </w:p>
    <w:p w:rsidR="003D5326" w:rsidRDefault="00655844" w:rsidP="00B6047D">
      <w:pPr>
        <w:numPr>
          <w:ilvl w:val="1"/>
          <w:numId w:val="3"/>
        </w:numPr>
        <w:ind w:left="567" w:hanging="567"/>
        <w:jc w:val="both"/>
      </w:pPr>
      <w:r w:rsidRPr="00B6047D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28554B" w:rsidRPr="0028554B" w:rsidRDefault="0028554B" w:rsidP="0028554B">
      <w:pPr>
        <w:numPr>
          <w:ilvl w:val="1"/>
          <w:numId w:val="3"/>
        </w:numPr>
        <w:ind w:left="567" w:hanging="567"/>
        <w:jc w:val="both"/>
      </w:pPr>
      <w:r w:rsidRPr="0028554B">
        <w:t>Oświadczamy, że należymy do grupy małych lub średnich przedsiębiorstw* (właściwe zaznaczyć)</w:t>
      </w:r>
    </w:p>
    <w:p w:rsidR="0028554B" w:rsidRPr="0028554B" w:rsidRDefault="0028554B" w:rsidP="0028554B">
      <w:pPr>
        <w:ind w:left="567"/>
        <w:jc w:val="both"/>
      </w:pPr>
      <w:r w:rsidRPr="0028554B">
        <w:t>□ Tak</w:t>
      </w:r>
      <w:r>
        <w:t xml:space="preserve"> ……………..</w:t>
      </w:r>
    </w:p>
    <w:p w:rsidR="0028554B" w:rsidRPr="0028554B" w:rsidRDefault="0028554B" w:rsidP="0028554B">
      <w:pPr>
        <w:ind w:left="567"/>
        <w:jc w:val="both"/>
      </w:pPr>
      <w:r w:rsidRPr="0028554B">
        <w:t>□ Nie</w:t>
      </w:r>
      <w:r>
        <w:t xml:space="preserve"> ……………</w:t>
      </w:r>
      <w:r w:rsidR="00854309">
        <w:t>..</w:t>
      </w:r>
      <w:bookmarkStart w:id="0" w:name="_GoBack"/>
      <w:bookmarkEnd w:id="0"/>
    </w:p>
    <w:p w:rsidR="00497B6A" w:rsidRPr="00B6047D" w:rsidRDefault="00497B6A" w:rsidP="00B6047D">
      <w:pPr>
        <w:pStyle w:val="Akapitzlist"/>
        <w:numPr>
          <w:ilvl w:val="1"/>
          <w:numId w:val="3"/>
        </w:numPr>
        <w:tabs>
          <w:tab w:val="clear" w:pos="708"/>
        </w:tabs>
        <w:ind w:left="567" w:hanging="567"/>
        <w:jc w:val="both"/>
        <w:rPr>
          <w:bCs/>
        </w:rPr>
      </w:pPr>
      <w:r w:rsidRPr="0028554B">
        <w:rPr>
          <w:bCs/>
        </w:rPr>
        <w:t>Oświadczamy</w:t>
      </w:r>
      <w:r w:rsidRPr="00B6047D">
        <w:rPr>
          <w:bCs/>
        </w:rPr>
        <w:t>, że wypełniliśmy obowiązki informacyjne przewi</w:t>
      </w:r>
      <w:r w:rsidR="00B56433" w:rsidRPr="00B6047D">
        <w:rPr>
          <w:bCs/>
        </w:rPr>
        <w:t>dziane w art.</w:t>
      </w:r>
      <w:r w:rsidRPr="00B6047D">
        <w:rPr>
          <w:bCs/>
        </w:rPr>
        <w:t>13</w:t>
      </w:r>
      <w:r w:rsidR="00B56433" w:rsidRPr="00B6047D">
        <w:rPr>
          <w:bCs/>
        </w:rPr>
        <w:t xml:space="preserve"> lub w art.</w:t>
      </w:r>
      <w:r w:rsidRPr="00B6047D">
        <w:rPr>
          <w:bCs/>
        </w:rPr>
        <w:t>14 RODO</w:t>
      </w:r>
      <w:r w:rsidRPr="00B6047D">
        <w:rPr>
          <w:rStyle w:val="Odwoanieprzypisudolnego"/>
          <w:bCs/>
        </w:rPr>
        <w:footnoteReference w:id="1"/>
      </w:r>
      <w:r w:rsidRPr="00B6047D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B6047D">
        <w:rPr>
          <w:rStyle w:val="Odwoanieprzypisudolnego"/>
          <w:bCs/>
        </w:rPr>
        <w:footnoteReference w:id="2"/>
      </w:r>
      <w:r w:rsidRPr="00B6047D">
        <w:rPr>
          <w:bCs/>
        </w:rPr>
        <w:t>.</w:t>
      </w:r>
    </w:p>
    <w:p w:rsidR="00D973B2" w:rsidRDefault="00655844" w:rsidP="00B6047D">
      <w:pPr>
        <w:pStyle w:val="Akapitzlist"/>
        <w:numPr>
          <w:ilvl w:val="1"/>
          <w:numId w:val="3"/>
        </w:numPr>
        <w:tabs>
          <w:tab w:val="clear" w:pos="708"/>
        </w:tabs>
        <w:ind w:left="567" w:hanging="567"/>
        <w:jc w:val="both"/>
      </w:pPr>
      <w:r w:rsidRPr="00B6047D">
        <w:t>Oświadczamy, że nie uczestniczymy w jakiejkolwiek innej ofercie dotyczącej tego samego postępowania.</w:t>
      </w:r>
    </w:p>
    <w:p w:rsidR="0028554B" w:rsidRPr="00B6047D" w:rsidRDefault="0028554B" w:rsidP="0028554B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</w:t>
      </w:r>
      <w:r>
        <w:t xml:space="preserve"> </w:t>
      </w:r>
      <w:r w:rsidRPr="000F4ACE">
        <w:t>...............................................................................................................</w:t>
      </w:r>
      <w:r>
        <w:t>..............</w:t>
      </w:r>
      <w:r w:rsidRPr="000F4ACE">
        <w:t>...</w:t>
      </w:r>
    </w:p>
    <w:p w:rsidR="00D973B2" w:rsidRPr="00B6047D" w:rsidRDefault="00655844" w:rsidP="00B6047D">
      <w:pPr>
        <w:pStyle w:val="Akapitzlist"/>
        <w:numPr>
          <w:ilvl w:val="1"/>
          <w:numId w:val="3"/>
        </w:numPr>
        <w:tabs>
          <w:tab w:val="clear" w:pos="708"/>
        </w:tabs>
        <w:ind w:left="567" w:hanging="567"/>
        <w:jc w:val="both"/>
      </w:pPr>
      <w:r w:rsidRPr="00B6047D">
        <w:t>Składamy ofertę przetargową w imieniu własnym/jako partner konsorcjum</w:t>
      </w:r>
      <w:r w:rsidR="00FF5462" w:rsidRPr="00B6047D">
        <w:t>*</w:t>
      </w:r>
      <w:r w:rsidRPr="00B6047D">
        <w:t xml:space="preserve"> zarządzanego przez ………………………………………………...………</w:t>
      </w:r>
      <w:r w:rsidR="002953DD" w:rsidRPr="00B6047D">
        <w:t>……………</w:t>
      </w:r>
      <w:r w:rsidR="008165CE" w:rsidRPr="00B6047D">
        <w:t>..…..</w:t>
      </w:r>
      <w:r w:rsidR="002658B0" w:rsidRPr="00B6047D">
        <w:t xml:space="preserve">….. </w:t>
      </w:r>
      <w:r w:rsidR="00FF5462" w:rsidRPr="00B6047D">
        <w:rPr>
          <w:b/>
          <w:i/>
        </w:rPr>
        <w:t>*</w:t>
      </w:r>
      <w:r w:rsidR="002658B0" w:rsidRPr="00B6047D">
        <w:rPr>
          <w:b/>
          <w:i/>
        </w:rPr>
        <w:t xml:space="preserve">(niepotrzebne </w:t>
      </w:r>
      <w:r w:rsidRPr="00B6047D">
        <w:rPr>
          <w:b/>
          <w:i/>
        </w:rPr>
        <w:t>skreślić).</w:t>
      </w:r>
    </w:p>
    <w:p w:rsidR="00D973B2" w:rsidRPr="00B6047D" w:rsidRDefault="00655844" w:rsidP="00B6047D">
      <w:pPr>
        <w:pStyle w:val="Akapitzlist"/>
        <w:numPr>
          <w:ilvl w:val="1"/>
          <w:numId w:val="3"/>
        </w:numPr>
        <w:tabs>
          <w:tab w:val="clear" w:pos="708"/>
        </w:tabs>
        <w:ind w:left="567" w:hanging="567"/>
        <w:jc w:val="both"/>
      </w:pPr>
      <w:r w:rsidRPr="00B6047D">
        <w:t>Dane pełnomocnika w przypadku składania oferty wspólnej:</w:t>
      </w:r>
      <w:r w:rsidR="008165CE" w:rsidRPr="00B6047D">
        <w:t xml:space="preserve"> ……………</w:t>
      </w:r>
      <w:r w:rsidR="00D973B2" w:rsidRPr="00B6047D">
        <w:t>…………………………..,</w:t>
      </w:r>
    </w:p>
    <w:p w:rsidR="007740F8" w:rsidRPr="00B6047D" w:rsidRDefault="00655844" w:rsidP="00B6047D">
      <w:pPr>
        <w:ind w:left="567"/>
        <w:jc w:val="both"/>
      </w:pPr>
      <w:r w:rsidRPr="00B6047D">
        <w:t>Telefon: ……………………</w:t>
      </w:r>
      <w:r w:rsidR="008165CE" w:rsidRPr="00B6047D">
        <w:t>……………………</w:t>
      </w:r>
      <w:r w:rsidRPr="00B6047D">
        <w:t xml:space="preserve"> fax: …………………………………</w:t>
      </w:r>
      <w:r w:rsidR="008165CE" w:rsidRPr="00B6047D">
        <w:t>………</w:t>
      </w:r>
      <w:r w:rsidR="00D973B2" w:rsidRPr="00B6047D">
        <w:t>…..</w:t>
      </w:r>
      <w:r w:rsidRPr="00B6047D">
        <w:t>…..</w:t>
      </w:r>
      <w:r w:rsidR="00D973B2" w:rsidRPr="00B6047D">
        <w:t>,</w:t>
      </w:r>
    </w:p>
    <w:p w:rsidR="00655844" w:rsidRPr="00B6047D" w:rsidRDefault="00655844" w:rsidP="00B6047D">
      <w:pPr>
        <w:pStyle w:val="Akapitzlist"/>
        <w:numPr>
          <w:ilvl w:val="1"/>
          <w:numId w:val="3"/>
        </w:numPr>
        <w:tabs>
          <w:tab w:val="clear" w:pos="708"/>
        </w:tabs>
        <w:ind w:left="567" w:hanging="567"/>
        <w:jc w:val="both"/>
      </w:pPr>
      <w:r w:rsidRPr="00B6047D">
        <w:t>Załączniki do oferty:</w:t>
      </w:r>
    </w:p>
    <w:p w:rsidR="008165CE" w:rsidRPr="00B6047D" w:rsidRDefault="00655844" w:rsidP="00B6047D">
      <w:pPr>
        <w:ind w:left="567"/>
        <w:jc w:val="both"/>
      </w:pPr>
      <w:r w:rsidRPr="00B6047D">
        <w:t>…………………………………………………….</w:t>
      </w:r>
    </w:p>
    <w:p w:rsidR="00497B6A" w:rsidRPr="00696E65" w:rsidRDefault="00497B6A" w:rsidP="00B56433">
      <w:pPr>
        <w:tabs>
          <w:tab w:val="left" w:pos="5954"/>
        </w:tabs>
        <w:spacing w:line="23" w:lineRule="atLeast"/>
        <w:ind w:firstLine="6"/>
        <w:jc w:val="both"/>
      </w:pPr>
    </w:p>
    <w:p w:rsidR="00497B6A" w:rsidRPr="00696E65" w:rsidRDefault="00497B6A" w:rsidP="00696E65">
      <w:pPr>
        <w:tabs>
          <w:tab w:val="left" w:pos="5954"/>
        </w:tabs>
        <w:spacing w:line="23" w:lineRule="atLeast"/>
        <w:jc w:val="both"/>
      </w:pPr>
    </w:p>
    <w:p w:rsidR="00655844" w:rsidRPr="00696E65" w:rsidRDefault="00497B6A" w:rsidP="00B56433">
      <w:pPr>
        <w:tabs>
          <w:tab w:val="left" w:pos="5954"/>
        </w:tabs>
        <w:spacing w:line="23" w:lineRule="atLeast"/>
        <w:ind w:firstLine="6"/>
        <w:jc w:val="both"/>
      </w:pPr>
      <w:r w:rsidRPr="00696E65">
        <w:tab/>
      </w:r>
      <w:r w:rsidR="00655844" w:rsidRPr="00696E65">
        <w:t>………………………………………………</w:t>
      </w:r>
    </w:p>
    <w:p w:rsidR="00655844" w:rsidRPr="00497B6A" w:rsidRDefault="00B56433" w:rsidP="00B56433">
      <w:pPr>
        <w:tabs>
          <w:tab w:val="left" w:pos="6521"/>
        </w:tabs>
        <w:spacing w:line="23" w:lineRule="atLeast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497B6A" w:rsidRPr="00497B6A">
        <w:rPr>
          <w:sz w:val="20"/>
          <w:szCs w:val="20"/>
        </w:rPr>
        <w:t>(d</w:t>
      </w:r>
      <w:r w:rsidR="008165CE" w:rsidRPr="00497B6A">
        <w:rPr>
          <w:sz w:val="20"/>
          <w:szCs w:val="20"/>
        </w:rPr>
        <w:t xml:space="preserve">ata, </w:t>
      </w:r>
      <w:r w:rsidR="00655844" w:rsidRPr="00497B6A">
        <w:rPr>
          <w:sz w:val="20"/>
          <w:szCs w:val="20"/>
        </w:rPr>
        <w:t>pieczęć i podpis Wykonawcy</w:t>
      </w:r>
      <w:r w:rsidR="008165CE" w:rsidRPr="00497B6A">
        <w:rPr>
          <w:sz w:val="20"/>
          <w:szCs w:val="20"/>
        </w:rPr>
        <w:t>)</w:t>
      </w:r>
    </w:p>
    <w:sectPr w:rsidR="00655844" w:rsidRPr="00497B6A" w:rsidSect="009164A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7A2" w:rsidRDefault="000777A2" w:rsidP="004142E9">
      <w:r>
        <w:separator/>
      </w:r>
    </w:p>
  </w:endnote>
  <w:endnote w:type="continuationSeparator" w:id="0">
    <w:p w:rsidR="000777A2" w:rsidRDefault="000777A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B56433" w:rsidRDefault="004142E9" w:rsidP="00B56433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62F3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62F3B" w:rsidRPr="00A171E9">
      <w:rPr>
        <w:sz w:val="20"/>
        <w:szCs w:val="20"/>
      </w:rPr>
      <w:fldChar w:fldCharType="separate"/>
    </w:r>
    <w:r w:rsidR="000777A2">
      <w:rPr>
        <w:noProof/>
        <w:sz w:val="20"/>
        <w:szCs w:val="20"/>
      </w:rPr>
      <w:t>1</w:t>
    </w:r>
    <w:r w:rsidR="00962F3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62F3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62F3B" w:rsidRPr="00A171E9">
      <w:rPr>
        <w:sz w:val="20"/>
        <w:szCs w:val="20"/>
      </w:rPr>
      <w:fldChar w:fldCharType="separate"/>
    </w:r>
    <w:r w:rsidR="000777A2">
      <w:rPr>
        <w:noProof/>
        <w:sz w:val="20"/>
        <w:szCs w:val="20"/>
      </w:rPr>
      <w:t>1</w:t>
    </w:r>
    <w:r w:rsidR="00962F3B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7A2" w:rsidRDefault="000777A2" w:rsidP="004142E9">
      <w:r>
        <w:separator/>
      </w:r>
    </w:p>
  </w:footnote>
  <w:footnote w:type="continuationSeparator" w:id="0">
    <w:p w:rsidR="000777A2" w:rsidRDefault="000777A2" w:rsidP="004142E9">
      <w:r>
        <w:continuationSeparator/>
      </w:r>
    </w:p>
  </w:footnote>
  <w:footnote w:id="1">
    <w:p w:rsidR="00497B6A" w:rsidRPr="00553207" w:rsidRDefault="00497B6A" w:rsidP="00497B6A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97B6A" w:rsidRPr="00553207" w:rsidRDefault="00497B6A" w:rsidP="00497B6A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33" w:rsidRPr="00C91E2D" w:rsidRDefault="00B56433" w:rsidP="00B56433">
    <w:pPr>
      <w:spacing w:line="23" w:lineRule="atLeast"/>
      <w:ind w:left="6804" w:firstLine="708"/>
      <w:rPr>
        <w:b/>
        <w:sz w:val="26"/>
        <w:szCs w:val="26"/>
      </w:rPr>
    </w:pPr>
    <w:r w:rsidRPr="00C91E2D">
      <w:rPr>
        <w:b/>
        <w:sz w:val="26"/>
        <w:szCs w:val="26"/>
      </w:rPr>
      <w:t xml:space="preserve">Załącznik nr </w:t>
    </w:r>
    <w:r>
      <w:rPr>
        <w:b/>
        <w:sz w:val="26"/>
        <w:szCs w:val="26"/>
      </w:rPr>
      <w:t>1</w:t>
    </w:r>
  </w:p>
  <w:p w:rsidR="00696E65" w:rsidRPr="00696E65" w:rsidRDefault="00B56433" w:rsidP="00696E65">
    <w:pPr>
      <w:spacing w:line="23" w:lineRule="atLeast"/>
      <w:ind w:left="6804" w:firstLine="708"/>
      <w:rPr>
        <w:b/>
        <w:sz w:val="26"/>
        <w:szCs w:val="26"/>
      </w:rPr>
    </w:pPr>
    <w:r w:rsidRPr="00C91E2D">
      <w:rPr>
        <w:b/>
        <w:sz w:val="26"/>
        <w:szCs w:val="26"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BC2EE03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C73E12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6B509A3"/>
    <w:multiLevelType w:val="hybridMultilevel"/>
    <w:tmpl w:val="D3CE0F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72B48"/>
    <w:multiLevelType w:val="hybridMultilevel"/>
    <w:tmpl w:val="D5606214"/>
    <w:lvl w:ilvl="0" w:tplc="FE78011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4075990"/>
    <w:multiLevelType w:val="hybridMultilevel"/>
    <w:tmpl w:val="2A36AF76"/>
    <w:lvl w:ilvl="0" w:tplc="B336AFB6">
      <w:start w:val="2"/>
      <w:numFmt w:val="decimal"/>
      <w:lvlText w:val="%1)"/>
      <w:lvlJc w:val="left"/>
      <w:pPr>
        <w:ind w:left="77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27663A81"/>
    <w:multiLevelType w:val="hybridMultilevel"/>
    <w:tmpl w:val="61F08B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5C33EB1"/>
    <w:multiLevelType w:val="hybridMultilevel"/>
    <w:tmpl w:val="826CE8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E0334A3"/>
    <w:multiLevelType w:val="hybridMultilevel"/>
    <w:tmpl w:val="D436CABE"/>
    <w:lvl w:ilvl="0" w:tplc="B922C1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D53D7"/>
    <w:multiLevelType w:val="multilevel"/>
    <w:tmpl w:val="C16A7292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08E05A0"/>
    <w:multiLevelType w:val="hybridMultilevel"/>
    <w:tmpl w:val="69BA64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9E2450A"/>
    <w:multiLevelType w:val="hybridMultilevel"/>
    <w:tmpl w:val="857EA5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4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3824"/>
    <w:rsid w:val="000060CF"/>
    <w:rsid w:val="00017EEB"/>
    <w:rsid w:val="00057C17"/>
    <w:rsid w:val="00060DC3"/>
    <w:rsid w:val="000620BD"/>
    <w:rsid w:val="00063D5C"/>
    <w:rsid w:val="000706EF"/>
    <w:rsid w:val="000738CA"/>
    <w:rsid w:val="000777A2"/>
    <w:rsid w:val="000943C9"/>
    <w:rsid w:val="00095CB3"/>
    <w:rsid w:val="000A14CD"/>
    <w:rsid w:val="000A4FAD"/>
    <w:rsid w:val="000B70A9"/>
    <w:rsid w:val="000E4962"/>
    <w:rsid w:val="000F2EDC"/>
    <w:rsid w:val="0010535B"/>
    <w:rsid w:val="00112B34"/>
    <w:rsid w:val="0011428B"/>
    <w:rsid w:val="00115210"/>
    <w:rsid w:val="00122E5A"/>
    <w:rsid w:val="00142F3D"/>
    <w:rsid w:val="001D5A0B"/>
    <w:rsid w:val="00201219"/>
    <w:rsid w:val="002314B3"/>
    <w:rsid w:val="0024022A"/>
    <w:rsid w:val="00245613"/>
    <w:rsid w:val="0025509D"/>
    <w:rsid w:val="002658B0"/>
    <w:rsid w:val="00265EAA"/>
    <w:rsid w:val="0028554B"/>
    <w:rsid w:val="002934EA"/>
    <w:rsid w:val="002953DD"/>
    <w:rsid w:val="002A0AA8"/>
    <w:rsid w:val="002A49CA"/>
    <w:rsid w:val="002D5B65"/>
    <w:rsid w:val="002E33C3"/>
    <w:rsid w:val="002E5A68"/>
    <w:rsid w:val="002E5D2C"/>
    <w:rsid w:val="00305FED"/>
    <w:rsid w:val="00325C56"/>
    <w:rsid w:val="00353784"/>
    <w:rsid w:val="003655A7"/>
    <w:rsid w:val="00377C65"/>
    <w:rsid w:val="00396477"/>
    <w:rsid w:val="003A1134"/>
    <w:rsid w:val="003A5A52"/>
    <w:rsid w:val="003C3725"/>
    <w:rsid w:val="003D5326"/>
    <w:rsid w:val="003E33C4"/>
    <w:rsid w:val="003E7871"/>
    <w:rsid w:val="003F686D"/>
    <w:rsid w:val="00404EAB"/>
    <w:rsid w:val="004142E9"/>
    <w:rsid w:val="00424E7D"/>
    <w:rsid w:val="00441031"/>
    <w:rsid w:val="00446A7E"/>
    <w:rsid w:val="00484907"/>
    <w:rsid w:val="00497B6A"/>
    <w:rsid w:val="004A5BF0"/>
    <w:rsid w:val="004C551C"/>
    <w:rsid w:val="004D0F28"/>
    <w:rsid w:val="004D3C58"/>
    <w:rsid w:val="004D5D1E"/>
    <w:rsid w:val="004E1056"/>
    <w:rsid w:val="005160C5"/>
    <w:rsid w:val="0052235F"/>
    <w:rsid w:val="00561200"/>
    <w:rsid w:val="00571787"/>
    <w:rsid w:val="00573857"/>
    <w:rsid w:val="005851FE"/>
    <w:rsid w:val="005B0F59"/>
    <w:rsid w:val="005B3D49"/>
    <w:rsid w:val="005B3E80"/>
    <w:rsid w:val="005D129C"/>
    <w:rsid w:val="005D1C18"/>
    <w:rsid w:val="00626BEA"/>
    <w:rsid w:val="0065444E"/>
    <w:rsid w:val="00655844"/>
    <w:rsid w:val="00684A3C"/>
    <w:rsid w:val="0069661C"/>
    <w:rsid w:val="00696E65"/>
    <w:rsid w:val="006C6450"/>
    <w:rsid w:val="006D237D"/>
    <w:rsid w:val="006E044B"/>
    <w:rsid w:val="006E1776"/>
    <w:rsid w:val="00702D67"/>
    <w:rsid w:val="00715CF3"/>
    <w:rsid w:val="00722F73"/>
    <w:rsid w:val="00726492"/>
    <w:rsid w:val="007320B6"/>
    <w:rsid w:val="00750F46"/>
    <w:rsid w:val="0075335A"/>
    <w:rsid w:val="00772D4F"/>
    <w:rsid w:val="007740F8"/>
    <w:rsid w:val="007778A6"/>
    <w:rsid w:val="00783D9A"/>
    <w:rsid w:val="007D0C45"/>
    <w:rsid w:val="008020D2"/>
    <w:rsid w:val="00815C8C"/>
    <w:rsid w:val="008165CE"/>
    <w:rsid w:val="008377D3"/>
    <w:rsid w:val="0084551A"/>
    <w:rsid w:val="00851F85"/>
    <w:rsid w:val="00854309"/>
    <w:rsid w:val="00877561"/>
    <w:rsid w:val="00886973"/>
    <w:rsid w:val="008A09C9"/>
    <w:rsid w:val="008A1B3D"/>
    <w:rsid w:val="008A57FA"/>
    <w:rsid w:val="008C6395"/>
    <w:rsid w:val="008D0ED6"/>
    <w:rsid w:val="008E6BD9"/>
    <w:rsid w:val="008F70FA"/>
    <w:rsid w:val="008F7749"/>
    <w:rsid w:val="0091363A"/>
    <w:rsid w:val="009164A9"/>
    <w:rsid w:val="00921DCF"/>
    <w:rsid w:val="00934F44"/>
    <w:rsid w:val="009438C1"/>
    <w:rsid w:val="00945212"/>
    <w:rsid w:val="00962F3B"/>
    <w:rsid w:val="00987057"/>
    <w:rsid w:val="009D607D"/>
    <w:rsid w:val="00A06FC3"/>
    <w:rsid w:val="00A171E9"/>
    <w:rsid w:val="00A2114F"/>
    <w:rsid w:val="00A363FC"/>
    <w:rsid w:val="00A649EC"/>
    <w:rsid w:val="00A925FB"/>
    <w:rsid w:val="00A95707"/>
    <w:rsid w:val="00AA762F"/>
    <w:rsid w:val="00AC257D"/>
    <w:rsid w:val="00AC6194"/>
    <w:rsid w:val="00AD5EF0"/>
    <w:rsid w:val="00B020CD"/>
    <w:rsid w:val="00B21F45"/>
    <w:rsid w:val="00B2731E"/>
    <w:rsid w:val="00B35732"/>
    <w:rsid w:val="00B560FF"/>
    <w:rsid w:val="00B56433"/>
    <w:rsid w:val="00B6047D"/>
    <w:rsid w:val="00B84349"/>
    <w:rsid w:val="00B87DE4"/>
    <w:rsid w:val="00BA3915"/>
    <w:rsid w:val="00BA5F6B"/>
    <w:rsid w:val="00BC258B"/>
    <w:rsid w:val="00BD4BC2"/>
    <w:rsid w:val="00BD7732"/>
    <w:rsid w:val="00BE4A28"/>
    <w:rsid w:val="00BF763E"/>
    <w:rsid w:val="00C24357"/>
    <w:rsid w:val="00C32548"/>
    <w:rsid w:val="00C91E2D"/>
    <w:rsid w:val="00CB79FC"/>
    <w:rsid w:val="00CD4D8F"/>
    <w:rsid w:val="00CD7AB9"/>
    <w:rsid w:val="00D337B1"/>
    <w:rsid w:val="00D54A9E"/>
    <w:rsid w:val="00D76F88"/>
    <w:rsid w:val="00D973B2"/>
    <w:rsid w:val="00E10D34"/>
    <w:rsid w:val="00E11F61"/>
    <w:rsid w:val="00E17987"/>
    <w:rsid w:val="00E22265"/>
    <w:rsid w:val="00E53274"/>
    <w:rsid w:val="00E81FD1"/>
    <w:rsid w:val="00EC1322"/>
    <w:rsid w:val="00ED65D6"/>
    <w:rsid w:val="00EE4DAE"/>
    <w:rsid w:val="00F17539"/>
    <w:rsid w:val="00F27447"/>
    <w:rsid w:val="00FE3BB4"/>
    <w:rsid w:val="00FE4B3C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5F6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38C1"/>
    <w:rPr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rsid w:val="00497B6A"/>
    <w:rPr>
      <w:sz w:val="24"/>
      <w:szCs w:val="24"/>
    </w:rPr>
  </w:style>
  <w:style w:type="character" w:styleId="Odwoanieprzypisudolnego">
    <w:name w:val="footnote reference"/>
    <w:uiPriority w:val="99"/>
    <w:rsid w:val="00497B6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97B6A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7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5F6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38C1"/>
    <w:rPr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rsid w:val="00497B6A"/>
    <w:rPr>
      <w:sz w:val="24"/>
      <w:szCs w:val="24"/>
    </w:rPr>
  </w:style>
  <w:style w:type="character" w:styleId="Odwoanieprzypisudolnego">
    <w:name w:val="footnote reference"/>
    <w:uiPriority w:val="99"/>
    <w:rsid w:val="00497B6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97B6A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7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B25C2-E7B8-49EB-A654-F8F5C7D7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2020-07-31T12:48:00Z</cp:lastPrinted>
  <dcterms:created xsi:type="dcterms:W3CDTF">2020-07-31T12:21:00Z</dcterms:created>
  <dcterms:modified xsi:type="dcterms:W3CDTF">2020-07-31T12:48:00Z</dcterms:modified>
</cp:coreProperties>
</file>