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A669E9" w:rsidRDefault="00655844" w:rsidP="00047C2A">
      <w:pPr>
        <w:pStyle w:val="Akapitzlist"/>
        <w:widowControl w:val="0"/>
        <w:numPr>
          <w:ilvl w:val="0"/>
          <w:numId w:val="11"/>
        </w:numPr>
        <w:snapToGrid w:val="0"/>
        <w:ind w:left="284" w:hanging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r w:rsidR="00047C2A" w:rsidRPr="00047C2A">
        <w:rPr>
          <w:b/>
          <w:bCs/>
          <w:iCs/>
        </w:rPr>
        <w:t xml:space="preserve">Remont drogi gminnej wewnętrznej ul. Przemysłowej w msc. Zarzecze wraz z przebudową odcinka sieci </w:t>
      </w:r>
      <w:r w:rsidR="00047C2A">
        <w:rPr>
          <w:b/>
          <w:bCs/>
          <w:iCs/>
        </w:rPr>
        <w:t>telekomunikacyjnej</w:t>
      </w:r>
      <w:r w:rsidR="000F4ACE" w:rsidRPr="00A669E9">
        <w:rPr>
          <w:b/>
          <w:bCs/>
          <w:iCs/>
        </w:rPr>
        <w:t>”</w:t>
      </w:r>
      <w:r w:rsidR="001901DF" w:rsidRPr="00A669E9">
        <w:rPr>
          <w:b/>
        </w:rPr>
        <w:t xml:space="preserve"> </w:t>
      </w:r>
      <w:r w:rsidRPr="005D2BDA">
        <w:t>przedstawiam następujące informacje:</w:t>
      </w:r>
      <w:r w:rsidR="00935F3F" w:rsidRPr="00A669E9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</w:t>
      </w:r>
      <w:bookmarkStart w:id="0" w:name="_GoBack"/>
      <w:bookmarkEnd w:id="0"/>
      <w:r w:rsidR="000F4ACE" w:rsidRPr="005D2BDA">
        <w:t>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t>Oświadczamy, że uważamy się za związanych ofertą na czas wskazany w SIWZ.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zapoznaliśmy się z warunkami zamówienia określonymi w SIWZ i nie wnosimy do nich żadnych zastrzeżeń oraz uzyskaliśmy wszelkie niezbędne informacje do przygotowania oferty.</w:t>
      </w:r>
    </w:p>
    <w:p w:rsidR="005622ED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Rachunek bankowy Nr</w:t>
      </w:r>
      <w:r>
        <w:t xml:space="preserve"> </w:t>
      </w:r>
      <w:r w:rsidRPr="000F4ACE">
        <w:t>...............................................................................................................</w:t>
      </w:r>
      <w:r>
        <w:t>..............</w:t>
      </w:r>
      <w:r w:rsidRPr="000F4ACE">
        <w:t>...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Część zamówienia powierzona Podwykonawcy</w:t>
      </w:r>
      <w:r w:rsidRPr="00DF0C47">
        <w:t>: …………………………………………..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Nazwa podwykonawcy</w:t>
      </w:r>
      <w:r>
        <w:t>:………………………………………………………………………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>
        <w:t>…………………………………………………………………………………………………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</w:rPr>
      </w:pPr>
      <w:r w:rsidRPr="000F4ACE">
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2B07EB">
        <w:rPr>
          <w:b/>
        </w:rPr>
        <w:t>Nazwa (firma) Podwykonawcy</w:t>
      </w:r>
      <w:r>
        <w:rPr>
          <w:b/>
        </w:rPr>
        <w:t xml:space="preserve">: </w:t>
      </w:r>
      <w:r w:rsidRPr="002B07EB">
        <w:t>…………………………………………………………….</w:t>
      </w:r>
    </w:p>
    <w:p w:rsidR="005622ED" w:rsidRDefault="005622ED" w:rsidP="005622ED">
      <w:pPr>
        <w:spacing w:line="23" w:lineRule="atLeast"/>
        <w:ind w:left="567"/>
        <w:jc w:val="both"/>
      </w:pPr>
      <w:r w:rsidRPr="002B07EB">
        <w:t>…………………………………………………………………………………………………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nie uczestniczymy w jakiejkolwiek innej ofercie dotyczącej tego samego postępowania.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Składamy ofertę przetargową w imieniu własnym/jako partner konsorcjum* zarządzanego przez ………………………………………………...……………………..…..…….. *(niepotrzebne skreślić).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Dane pełnomocnika w przypadku składania oferty wspólnej: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…………………………………………………………………………..,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 xml:space="preserve">Telefon: ………………………………………………………………...., 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fax: …………………………………………………………………..…..,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Załączniki do oferty: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</w:p>
    <w:p w:rsidR="00E50BAA" w:rsidRPr="000F4ACE" w:rsidRDefault="00E50BAA" w:rsidP="005622ED">
      <w:pPr>
        <w:spacing w:line="23" w:lineRule="atLeast"/>
        <w:ind w:left="567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 xml:space="preserve">………………………..…….. dnia ………………………… </w:t>
      </w: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ab/>
        <w:t>…………………………..…</w:t>
      </w:r>
    </w:p>
    <w:p w:rsidR="00655844" w:rsidRPr="000F4ACE" w:rsidRDefault="005622ED" w:rsidP="005622ED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BA" w:rsidRDefault="001F09BA" w:rsidP="004142E9">
      <w:r>
        <w:separator/>
      </w:r>
    </w:p>
  </w:endnote>
  <w:endnote w:type="continuationSeparator" w:id="0">
    <w:p w:rsidR="001F09BA" w:rsidRDefault="001F09B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1F09BA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1F09BA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BA" w:rsidRDefault="001F09BA" w:rsidP="004142E9">
      <w:r>
        <w:separator/>
      </w:r>
    </w:p>
  </w:footnote>
  <w:footnote w:type="continuationSeparator" w:id="0">
    <w:p w:rsidR="001F09BA" w:rsidRDefault="001F09BA" w:rsidP="004142E9">
      <w:r>
        <w:continuationSeparator/>
      </w:r>
    </w:p>
  </w:footnote>
  <w:footnote w:id="1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4F65"/>
    <w:rsid w:val="00047C2A"/>
    <w:rsid w:val="00063D5C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83B81"/>
    <w:rsid w:val="001901DF"/>
    <w:rsid w:val="001B14FC"/>
    <w:rsid w:val="001F09BA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5C56"/>
    <w:rsid w:val="00353784"/>
    <w:rsid w:val="003655A7"/>
    <w:rsid w:val="003A1134"/>
    <w:rsid w:val="003A3247"/>
    <w:rsid w:val="003A5270"/>
    <w:rsid w:val="003A5A52"/>
    <w:rsid w:val="003D3829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622ED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71F73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669E9"/>
    <w:rsid w:val="00A8155F"/>
    <w:rsid w:val="00A925FB"/>
    <w:rsid w:val="00A95707"/>
    <w:rsid w:val="00AC0908"/>
    <w:rsid w:val="00AD5EF0"/>
    <w:rsid w:val="00AE24EA"/>
    <w:rsid w:val="00B146C0"/>
    <w:rsid w:val="00B243B5"/>
    <w:rsid w:val="00B35732"/>
    <w:rsid w:val="00B36072"/>
    <w:rsid w:val="00B560FF"/>
    <w:rsid w:val="00B57817"/>
    <w:rsid w:val="00B819FD"/>
    <w:rsid w:val="00B87A01"/>
    <w:rsid w:val="00B92F6E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0BAA"/>
    <w:rsid w:val="00E51C9D"/>
    <w:rsid w:val="00E756B7"/>
    <w:rsid w:val="00EC1322"/>
    <w:rsid w:val="00EE5742"/>
    <w:rsid w:val="00F1527F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4F10F-A849-49DC-8E36-3BD401C9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2020-07-20T11:43:00Z</cp:lastPrinted>
  <dcterms:created xsi:type="dcterms:W3CDTF">2020-07-20T11:43:00Z</dcterms:created>
  <dcterms:modified xsi:type="dcterms:W3CDTF">2020-07-20T11:43:00Z</dcterms:modified>
</cp:coreProperties>
</file>