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4303" w:rsidRDefault="00BB617C" w:rsidP="00805EF7">
      <w:pPr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108267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082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997D3D" w:rsidRDefault="00CB33C6" w:rsidP="00CB33C6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CB33C6" w:rsidRDefault="00CB33C6" w:rsidP="00CB33C6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8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" filled="f" strokeweight=".09mm">
                <v:stroke joinstyle="miter" endcap="square"/>
                <v:textbox inset=".35mm,.35mm,.35mm,.35mm">
                  <w:txbxContent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997D3D" w:rsidRDefault="00CB33C6" w:rsidP="00CB33C6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CB33C6" w:rsidRDefault="00CB33C6" w:rsidP="00CB33C6"/>
                  </w:txbxContent>
                </v:textbox>
              </v:roundrect>
            </w:pict>
          </mc:Fallback>
        </mc:AlternateContent>
      </w: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Pr="00684303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997923" w:rsidRDefault="00997923" w:rsidP="00684303">
      <w:pPr>
        <w:jc w:val="center"/>
        <w:rPr>
          <w:rFonts w:cs="Tahoma"/>
          <w:b/>
          <w:bCs/>
          <w:sz w:val="28"/>
          <w:szCs w:val="28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997923" w:rsidRPr="00A828DE" w:rsidRDefault="00997923" w:rsidP="00A828DE">
      <w:pPr>
        <w:widowControl/>
        <w:suppressAutoHyphens w:val="0"/>
        <w:spacing w:line="276" w:lineRule="auto"/>
        <w:rPr>
          <w:rFonts w:eastAsia="Times New Roman"/>
          <w:sz w:val="22"/>
          <w:szCs w:val="22"/>
        </w:rPr>
      </w:pPr>
    </w:p>
    <w:p w:rsidR="00A828DE" w:rsidRPr="00A828DE" w:rsidRDefault="00A828DE" w:rsidP="00A828DE">
      <w:pPr>
        <w:widowControl/>
        <w:numPr>
          <w:ilvl w:val="0"/>
          <w:numId w:val="2"/>
        </w:numPr>
        <w:tabs>
          <w:tab w:val="clear" w:pos="432"/>
          <w:tab w:val="left" w:pos="284"/>
        </w:tabs>
        <w:spacing w:line="276" w:lineRule="auto"/>
        <w:ind w:left="0" w:firstLine="0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Ofertę przetargową składa:</w:t>
      </w:r>
    </w:p>
    <w:p w:rsidR="00A828DE" w:rsidRPr="00A828DE" w:rsidRDefault="00A828DE" w:rsidP="00A828DE">
      <w:pPr>
        <w:widowControl/>
        <w:spacing w:line="360" w:lineRule="auto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Nazwa wykonawcy: ……………</w:t>
      </w:r>
      <w:r>
        <w:rPr>
          <w:rFonts w:eastAsia="Times New Roman"/>
          <w:kern w:val="0"/>
          <w:lang w:eastAsia="zh-CN"/>
        </w:rPr>
        <w:t>………………………………………………………………………</w:t>
      </w:r>
      <w:r w:rsidRPr="00A828DE">
        <w:rPr>
          <w:rFonts w:eastAsia="Times New Roman"/>
          <w:kern w:val="0"/>
          <w:lang w:eastAsia="zh-CN"/>
        </w:rPr>
        <w:t>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…………………………………………………………………………………………………………...,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 xml:space="preserve">telefon: …………………………………………………………………………………………………., 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 xml:space="preserve">fax: ……………………………………………………………………………………...………………, 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e-mail: ……………………………………………………………………………..….……………...….,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NIP: …………………………..……  REGON: ………………………………………………………..,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Osoba do kontaktu: …………………………………………………...………………………………..,</w:t>
      </w:r>
    </w:p>
    <w:p w:rsidR="00072A23" w:rsidRPr="00A828DE" w:rsidRDefault="00072A23" w:rsidP="001B1522">
      <w:pPr>
        <w:widowControl/>
        <w:suppressAutoHyphens w:val="0"/>
        <w:spacing w:line="276" w:lineRule="auto"/>
        <w:rPr>
          <w:rFonts w:eastAsia="Times New Roman"/>
          <w:b/>
        </w:rPr>
      </w:pPr>
    </w:p>
    <w:p w:rsidR="00684303" w:rsidRPr="0099792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 xml:space="preserve">Gmina </w:t>
      </w:r>
      <w:r w:rsidR="00CF46B5" w:rsidRPr="00997923">
        <w:rPr>
          <w:rFonts w:eastAsia="Times New Roman"/>
          <w:b/>
          <w:sz w:val="32"/>
          <w:szCs w:val="32"/>
        </w:rPr>
        <w:t xml:space="preserve">i Miasto </w:t>
      </w:r>
      <w:r w:rsidRPr="00997923">
        <w:rPr>
          <w:rFonts w:eastAsia="Times New Roman"/>
          <w:b/>
          <w:sz w:val="32"/>
          <w:szCs w:val="32"/>
        </w:rPr>
        <w:t>Nisko</w:t>
      </w:r>
    </w:p>
    <w:p w:rsidR="00684303" w:rsidRPr="0099792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Burmistrz Gminy i Miasta Nisko</w:t>
      </w:r>
    </w:p>
    <w:p w:rsidR="00CF46B5" w:rsidRPr="00997923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Plac Wolności 14</w:t>
      </w:r>
    </w:p>
    <w:p w:rsidR="00684303" w:rsidRPr="00997923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37-400 Ni</w:t>
      </w:r>
      <w:r w:rsidR="00684303" w:rsidRPr="00997923">
        <w:rPr>
          <w:rFonts w:eastAsia="Times New Roman"/>
          <w:b/>
          <w:sz w:val="32"/>
          <w:szCs w:val="32"/>
        </w:rPr>
        <w:t>sko</w:t>
      </w:r>
    </w:p>
    <w:p w:rsidR="00072A23" w:rsidRPr="00684303" w:rsidRDefault="00072A23" w:rsidP="00684303">
      <w:pPr>
        <w:widowControl/>
        <w:suppressAutoHyphens w:val="0"/>
        <w:spacing w:line="276" w:lineRule="auto"/>
        <w:jc w:val="both"/>
        <w:rPr>
          <w:rFonts w:eastAsia="Times New Roman"/>
          <w:szCs w:val="20"/>
          <w:lang w:val="de-DE"/>
        </w:rPr>
      </w:pPr>
    </w:p>
    <w:p w:rsidR="00CF46B5" w:rsidRPr="000932B8" w:rsidRDefault="00684303" w:rsidP="00A828DE">
      <w:pPr>
        <w:pStyle w:val="WW-Tekstpodstawowy2"/>
        <w:numPr>
          <w:ilvl w:val="0"/>
          <w:numId w:val="16"/>
        </w:numPr>
        <w:ind w:left="426" w:hanging="426"/>
        <w:jc w:val="both"/>
        <w:rPr>
          <w:rFonts w:cs="Times New Roman"/>
          <w:b/>
          <w:color w:val="000000"/>
          <w:sz w:val="24"/>
          <w:shd w:val="clear" w:color="auto" w:fill="FFFFFF"/>
        </w:rPr>
      </w:pPr>
      <w:r w:rsidRPr="00CF46B5">
        <w:rPr>
          <w:sz w:val="24"/>
        </w:rPr>
        <w:t>W związku z zapytaniem ofertowym na:</w:t>
      </w:r>
      <w:r w:rsidR="00051A37" w:rsidRPr="00CF46B5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1B1522" w:rsidRPr="001B1522">
        <w:rPr>
          <w:rStyle w:val="Teksttreci3"/>
          <w:rFonts w:cs="Times New Roman"/>
          <w:bCs w:val="0"/>
          <w:color w:val="000000"/>
          <w:sz w:val="24"/>
        </w:rPr>
        <w:t>„</w:t>
      </w:r>
      <w:r w:rsidR="00691268" w:rsidRPr="00691268">
        <w:rPr>
          <w:rFonts w:cs="Times New Roman"/>
          <w:b/>
          <w:bCs/>
          <w:color w:val="000000"/>
          <w:sz w:val="24"/>
          <w:shd w:val="clear" w:color="auto" w:fill="FFFFFF"/>
        </w:rPr>
        <w:t>Zakup i dostawa 35 sztuk przenośnego komputera osobistego typu laptop w ramach projektu „Zwiększenie efektywności nauki zdalnej uczniów z terenu Gminy i Miasta Nisko</w:t>
      </w:r>
      <w:r w:rsidR="001B1522" w:rsidRPr="001B1522">
        <w:rPr>
          <w:rStyle w:val="Teksttreci3"/>
          <w:rFonts w:cs="Times New Roman"/>
          <w:bCs w:val="0"/>
          <w:color w:val="000000"/>
          <w:sz w:val="24"/>
        </w:rPr>
        <w:t>”</w:t>
      </w:r>
      <w:r w:rsidR="001B7D2D">
        <w:rPr>
          <w:rStyle w:val="Teksttreci3"/>
          <w:rFonts w:cs="Times New Roman"/>
          <w:bCs w:val="0"/>
          <w:color w:val="000000"/>
          <w:sz w:val="24"/>
        </w:rPr>
        <w:t xml:space="preserve"> </w:t>
      </w:r>
      <w:r w:rsidRPr="000932B8">
        <w:rPr>
          <w:sz w:val="24"/>
        </w:rPr>
        <w:t xml:space="preserve">oferujemy wykonanie </w:t>
      </w:r>
      <w:r w:rsidRPr="00A828DE">
        <w:rPr>
          <w:sz w:val="24"/>
          <w:u w:val="single"/>
        </w:rPr>
        <w:t>dostawy</w:t>
      </w:r>
      <w:r w:rsidR="00072A23" w:rsidRPr="00A828DE">
        <w:rPr>
          <w:sz w:val="24"/>
          <w:u w:val="single"/>
        </w:rPr>
        <w:t xml:space="preserve"> </w:t>
      </w:r>
      <w:r w:rsidRPr="000932B8">
        <w:rPr>
          <w:sz w:val="24"/>
        </w:rPr>
        <w:t>/</w:t>
      </w:r>
      <w:r w:rsidRPr="00A828DE">
        <w:rPr>
          <w:strike/>
          <w:sz w:val="24"/>
        </w:rPr>
        <w:t>usług</w:t>
      </w:r>
      <w:r w:rsidRPr="000932B8">
        <w:rPr>
          <w:sz w:val="24"/>
        </w:rPr>
        <w:t>i</w:t>
      </w:r>
      <w:r w:rsidR="00072A23" w:rsidRPr="000932B8">
        <w:rPr>
          <w:sz w:val="24"/>
        </w:rPr>
        <w:t xml:space="preserve"> </w:t>
      </w:r>
      <w:r w:rsidRPr="000932B8">
        <w:rPr>
          <w:sz w:val="24"/>
        </w:rPr>
        <w:t>/</w:t>
      </w:r>
      <w:r w:rsidRPr="000932B8">
        <w:rPr>
          <w:strike/>
          <w:sz w:val="24"/>
        </w:rPr>
        <w:t>roboty budowlanej</w:t>
      </w:r>
      <w:r w:rsidRPr="000932B8">
        <w:rPr>
          <w:sz w:val="24"/>
        </w:rPr>
        <w:t xml:space="preserve"> (ni</w:t>
      </w:r>
      <w:r w:rsidR="00072A23" w:rsidRPr="000932B8">
        <w:rPr>
          <w:sz w:val="24"/>
        </w:rPr>
        <w:t xml:space="preserve">epotrzebne skreślić) zgodnie z </w:t>
      </w:r>
      <w:r w:rsidRPr="000932B8">
        <w:rPr>
          <w:sz w:val="24"/>
        </w:rPr>
        <w:t xml:space="preserve">wymogami opisu przedmiotu zamówienia </w:t>
      </w:r>
      <w:r w:rsidRPr="000932B8">
        <w:rPr>
          <w:kern w:val="0"/>
          <w:sz w:val="24"/>
        </w:rPr>
        <w:t xml:space="preserve">za cenę ryczałtową </w:t>
      </w:r>
      <w:r w:rsidR="00A828DE">
        <w:rPr>
          <w:kern w:val="0"/>
          <w:sz w:val="24"/>
          <w:u w:val="single"/>
        </w:rPr>
        <w:t>(za całość</w:t>
      </w:r>
      <w:r w:rsidRPr="000932B8">
        <w:rPr>
          <w:kern w:val="0"/>
          <w:sz w:val="24"/>
          <w:u w:val="single"/>
        </w:rPr>
        <w:t>):</w:t>
      </w:r>
    </w:p>
    <w:p w:rsidR="00CF46B5" w:rsidRPr="000420A3" w:rsidRDefault="00CF46B5" w:rsidP="00CF46B5">
      <w:pPr>
        <w:pStyle w:val="WW-Tekstpodstawowy2"/>
        <w:jc w:val="both"/>
        <w:rPr>
          <w:kern w:val="0"/>
          <w:sz w:val="24"/>
        </w:rPr>
      </w:pPr>
    </w:p>
    <w:p w:rsidR="00CF46B5" w:rsidRPr="000420A3" w:rsidRDefault="000420A3" w:rsidP="00AB11A7">
      <w:pPr>
        <w:pStyle w:val="WW-Tekstpodstawowy2"/>
        <w:ind w:left="284"/>
        <w:jc w:val="both"/>
        <w:rPr>
          <w:b/>
          <w:kern w:val="0"/>
          <w:sz w:val="24"/>
        </w:rPr>
      </w:pPr>
      <w:r w:rsidRPr="000420A3">
        <w:rPr>
          <w:b/>
          <w:kern w:val="0"/>
          <w:sz w:val="24"/>
        </w:rPr>
        <w:t xml:space="preserve">Cena </w:t>
      </w:r>
      <w:r w:rsidR="00FF1934">
        <w:rPr>
          <w:b/>
          <w:kern w:val="0"/>
          <w:sz w:val="24"/>
        </w:rPr>
        <w:t xml:space="preserve">brutto </w:t>
      </w:r>
      <w:r w:rsidRPr="000420A3">
        <w:rPr>
          <w:b/>
          <w:kern w:val="0"/>
          <w:sz w:val="24"/>
        </w:rPr>
        <w:t>za całość zad</w:t>
      </w:r>
      <w:r w:rsidR="00FF1934">
        <w:rPr>
          <w:b/>
          <w:kern w:val="0"/>
          <w:sz w:val="24"/>
        </w:rPr>
        <w:t>ania: ………………………………………………………..</w:t>
      </w:r>
      <w:r w:rsidRPr="000420A3">
        <w:rPr>
          <w:b/>
          <w:kern w:val="0"/>
          <w:sz w:val="24"/>
        </w:rPr>
        <w:t>….</w:t>
      </w:r>
      <w:r w:rsidR="00684303" w:rsidRPr="000420A3">
        <w:rPr>
          <w:b/>
          <w:kern w:val="0"/>
          <w:sz w:val="24"/>
        </w:rPr>
        <w:t>….. zł,</w:t>
      </w:r>
    </w:p>
    <w:p w:rsidR="00CF46B5" w:rsidRPr="000420A3" w:rsidRDefault="00CF46B5" w:rsidP="00CF46B5">
      <w:pPr>
        <w:pStyle w:val="WW-Tekstpodstawowy2"/>
        <w:ind w:left="426"/>
        <w:jc w:val="both"/>
        <w:rPr>
          <w:b/>
          <w:kern w:val="0"/>
          <w:sz w:val="24"/>
        </w:rPr>
      </w:pPr>
    </w:p>
    <w:p w:rsidR="00CF46B5" w:rsidRPr="000420A3" w:rsidRDefault="00FF1934" w:rsidP="00AB11A7">
      <w:pPr>
        <w:pStyle w:val="WW-Tekstpodstawowy2"/>
        <w:ind w:left="284"/>
        <w:jc w:val="both"/>
        <w:rPr>
          <w:b/>
          <w:kern w:val="0"/>
          <w:sz w:val="24"/>
        </w:rPr>
      </w:pPr>
      <w:r>
        <w:rPr>
          <w:b/>
          <w:kern w:val="0"/>
          <w:sz w:val="24"/>
        </w:rPr>
        <w:t>(S</w:t>
      </w:r>
      <w:r w:rsidR="00684303" w:rsidRPr="000420A3">
        <w:rPr>
          <w:b/>
          <w:kern w:val="0"/>
          <w:sz w:val="24"/>
        </w:rPr>
        <w:t>łownie</w:t>
      </w:r>
      <w:r w:rsidR="000420A3" w:rsidRPr="000420A3">
        <w:rPr>
          <w:b/>
          <w:kern w:val="0"/>
          <w:sz w:val="24"/>
        </w:rPr>
        <w:t xml:space="preserve"> cena </w:t>
      </w:r>
      <w:r>
        <w:rPr>
          <w:b/>
          <w:kern w:val="0"/>
          <w:sz w:val="24"/>
        </w:rPr>
        <w:t>brutto z</w:t>
      </w:r>
      <w:r w:rsidR="000420A3" w:rsidRPr="000420A3">
        <w:rPr>
          <w:b/>
          <w:kern w:val="0"/>
          <w:sz w:val="24"/>
        </w:rPr>
        <w:t>a całość</w:t>
      </w:r>
      <w:r w:rsidR="00684303" w:rsidRPr="000420A3">
        <w:rPr>
          <w:b/>
          <w:kern w:val="0"/>
          <w:sz w:val="24"/>
        </w:rPr>
        <w:t>: ……</w:t>
      </w:r>
      <w:r>
        <w:rPr>
          <w:b/>
          <w:kern w:val="0"/>
          <w:sz w:val="24"/>
        </w:rPr>
        <w:t>………………………………..</w:t>
      </w:r>
      <w:r w:rsidR="00CF46B5" w:rsidRPr="000420A3">
        <w:rPr>
          <w:b/>
          <w:kern w:val="0"/>
          <w:sz w:val="24"/>
        </w:rPr>
        <w:t>…………</w:t>
      </w:r>
      <w:r w:rsidR="000420A3" w:rsidRPr="000420A3">
        <w:rPr>
          <w:b/>
          <w:kern w:val="0"/>
          <w:sz w:val="24"/>
        </w:rPr>
        <w:t>…...</w:t>
      </w:r>
      <w:r w:rsidR="00CF46B5" w:rsidRPr="000420A3">
        <w:rPr>
          <w:b/>
          <w:kern w:val="0"/>
          <w:sz w:val="24"/>
        </w:rPr>
        <w:t>….</w:t>
      </w:r>
      <w:r w:rsidR="000420A3" w:rsidRPr="000420A3">
        <w:rPr>
          <w:b/>
          <w:kern w:val="0"/>
          <w:sz w:val="24"/>
        </w:rPr>
        <w:t>……</w:t>
      </w:r>
      <w:r w:rsidR="00684303" w:rsidRPr="000420A3">
        <w:rPr>
          <w:b/>
          <w:kern w:val="0"/>
          <w:sz w:val="24"/>
        </w:rPr>
        <w:t>.. zł).</w:t>
      </w:r>
    </w:p>
    <w:p w:rsidR="00A828DE" w:rsidRDefault="00A828DE" w:rsidP="000420A3">
      <w:pPr>
        <w:pStyle w:val="WW-Tekstpodstawowy2"/>
        <w:jc w:val="both"/>
        <w:rPr>
          <w:sz w:val="24"/>
        </w:rPr>
      </w:pPr>
    </w:p>
    <w:p w:rsidR="00A828DE" w:rsidRDefault="00A828DE" w:rsidP="00A828DE">
      <w:pPr>
        <w:spacing w:line="276" w:lineRule="auto"/>
        <w:ind w:left="709"/>
        <w:jc w:val="center"/>
      </w:pPr>
      <w:r>
        <w:t>Tabela zgodności ofertowanego przedmiotu umowy:</w:t>
      </w:r>
    </w:p>
    <w:tbl>
      <w:tblPr>
        <w:tblW w:w="10841" w:type="dxa"/>
        <w:jc w:val="center"/>
        <w:tblLayout w:type="fixed"/>
        <w:tblCellMar>
          <w:top w:w="113" w:type="dxa"/>
          <w:left w:w="10" w:type="dxa"/>
          <w:bottom w:w="113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4694"/>
        <w:gridCol w:w="4032"/>
      </w:tblGrid>
      <w:tr w:rsidR="00691268" w:rsidRPr="00691268" w:rsidTr="00C67B03">
        <w:trPr>
          <w:trHeight w:hRule="exact" w:val="573"/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ind w:left="106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Nazwa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ind w:left="184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Parametry minimalne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A828DE" w:rsidRDefault="00691268" w:rsidP="003071A2">
            <w:pPr>
              <w:widowControl/>
              <w:suppressAutoHyphens w:val="0"/>
              <w:spacing w:line="200" w:lineRule="exact"/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Ofertowane</w:t>
            </w:r>
            <w:r w:rsidRPr="00A828DE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 xml:space="preserve"> parametry techniczne</w:t>
            </w:r>
          </w:p>
        </w:tc>
      </w:tr>
      <w:tr w:rsidR="00691268" w:rsidRPr="00691268" w:rsidTr="00C67B03">
        <w:tblPrEx>
          <w:tblCellMar>
            <w:left w:w="55" w:type="dxa"/>
            <w:right w:w="55" w:type="dxa"/>
          </w:tblCellMar>
        </w:tblPrEx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</w:rPr>
              <w:t>Rodzaj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</w:rPr>
              <w:t>Laptop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Nazwa: …………………………..…….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</w:t>
            </w:r>
            <w:r>
              <w:rPr>
                <w:rFonts w:eastAsia="Times New Roman"/>
                <w:kern w:val="0"/>
                <w:sz w:val="22"/>
                <w:szCs w:val="22"/>
              </w:rPr>
              <w:t>……….</w:t>
            </w:r>
            <w:r>
              <w:rPr>
                <w:rFonts w:eastAsia="Times New Roman"/>
                <w:kern w:val="0"/>
                <w:sz w:val="22"/>
                <w:szCs w:val="22"/>
              </w:rPr>
              <w:t>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model:…………………………….….....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</w:t>
            </w:r>
            <w:r>
              <w:rPr>
                <w:rFonts w:eastAsia="Times New Roman"/>
                <w:kern w:val="0"/>
                <w:sz w:val="22"/>
                <w:szCs w:val="22"/>
              </w:rPr>
              <w:t>……….</w:t>
            </w:r>
            <w:r>
              <w:rPr>
                <w:rFonts w:eastAsia="Times New Roman"/>
                <w:kern w:val="0"/>
                <w:sz w:val="22"/>
                <w:szCs w:val="22"/>
              </w:rPr>
              <w:t>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cena jednostkowa brutto:……………….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</w:t>
            </w:r>
            <w:r>
              <w:rPr>
                <w:rFonts w:eastAsia="Times New Roman"/>
                <w:kern w:val="0"/>
                <w:sz w:val="22"/>
                <w:szCs w:val="22"/>
              </w:rPr>
              <w:t>……….</w:t>
            </w:r>
            <w:r>
              <w:rPr>
                <w:rFonts w:eastAsia="Times New Roman"/>
                <w:kern w:val="0"/>
                <w:sz w:val="22"/>
                <w:szCs w:val="22"/>
              </w:rPr>
              <w:t>…....</w:t>
            </w:r>
          </w:p>
          <w:p w:rsidR="00691268" w:rsidRPr="00A828DE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</w:t>
            </w:r>
            <w:r>
              <w:rPr>
                <w:rFonts w:eastAsia="Times New Roman"/>
                <w:kern w:val="0"/>
                <w:sz w:val="22"/>
                <w:szCs w:val="22"/>
              </w:rPr>
              <w:t>……….</w:t>
            </w:r>
            <w:r>
              <w:rPr>
                <w:rFonts w:eastAsia="Times New Roman"/>
                <w:kern w:val="0"/>
                <w:sz w:val="22"/>
                <w:szCs w:val="22"/>
              </w:rPr>
              <w:t>....</w:t>
            </w: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lastRenderedPageBreak/>
              <w:t>Procesor</w:t>
            </w:r>
          </w:p>
        </w:tc>
        <w:tc>
          <w:tcPr>
            <w:tcW w:w="4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Core i5 lub równoważny</w:t>
            </w:r>
          </w:p>
        </w:tc>
        <w:tc>
          <w:tcPr>
            <w:tcW w:w="4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Przekątna ekranu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15 cali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Pamięć RAM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8 GB RAM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Dysk twardy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SSD min. 500 GB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Złącza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Minimum:</w:t>
            </w: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br/>
              <w:t>3 porty USB;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port HDMI;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wyjście słuchawkowe/wejście mikrofonowe.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ind w:left="72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Łączność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 xml:space="preserve">LAN 10/100 Mbps; 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Wi-Fi 802.11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ind w:left="72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System operacyjny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Windows 10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1"/>
                <w:szCs w:val="21"/>
                <w:lang w:eastAsia="zh-CN"/>
              </w:rPr>
              <w:t>Dodatkowe oprogramowanie</w:t>
            </w: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Microsoft office EDU wersja edukacyjna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Akcesoria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Arial" w:eastAsia="Calibri" w:hAnsi="Arial" w:cs="Arial"/>
                <w:color w:val="660099"/>
                <w:kern w:val="0"/>
                <w:shd w:val="clear" w:color="auto" w:fill="FFFFFF"/>
                <w:lang w:eastAsia="zh-CN"/>
              </w:rPr>
            </w:pPr>
            <w:r w:rsidRPr="00691268"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  <w:fldChar w:fldCharType="begin"/>
            </w:r>
            <w:r w:rsidRPr="00691268"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  <w:instrText xml:space="preserve"> HYPERLINK "https://allegro.pl/listing?string=zewn%C4%99trzny%20nap%C4%99d%20dvd%20usb" </w:instrText>
            </w:r>
            <w:r w:rsidRPr="00691268"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  <w:fldChar w:fldCharType="separate"/>
            </w: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 xml:space="preserve">Napęd DVD – wbudowany lub zewnętrzny podłączany po porcie USB </w:t>
            </w:r>
            <w:bookmarkStart w:id="0" w:name="_GoBack"/>
            <w:bookmarkEnd w:id="0"/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  <w:fldChar w:fldCharType="end"/>
            </w: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mysz bezprzewodowa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AutoHyphens w:val="0"/>
              <w:ind w:left="72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</w:p>
        </w:tc>
      </w:tr>
    </w:tbl>
    <w:p w:rsidR="00691268" w:rsidRDefault="00691268" w:rsidP="00A828DE">
      <w:pPr>
        <w:spacing w:line="276" w:lineRule="auto"/>
        <w:ind w:left="709"/>
        <w:jc w:val="center"/>
      </w:pPr>
    </w:p>
    <w:p w:rsidR="00A828DE" w:rsidRPr="000420A3" w:rsidRDefault="00A828DE" w:rsidP="00A828DE">
      <w:pPr>
        <w:widowControl/>
        <w:numPr>
          <w:ilvl w:val="0"/>
          <w:numId w:val="16"/>
        </w:numPr>
        <w:suppressAutoHyphens w:val="0"/>
        <w:spacing w:line="276" w:lineRule="auto"/>
        <w:ind w:left="426" w:hanging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A828DE" w:rsidRDefault="00A828DE" w:rsidP="00A828DE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zapoznałem/zapoznaliśmy się z opisem przedmiotu zamówienia i nie wnoszę/wnosimy do niego zastrzeżeń,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B33C6">
      <w:pPr>
        <w:numPr>
          <w:ilvl w:val="0"/>
          <w:numId w:val="26"/>
        </w:numPr>
        <w:tabs>
          <w:tab w:val="left" w:pos="426"/>
        </w:tabs>
        <w:spacing w:line="276" w:lineRule="auto"/>
        <w:ind w:left="709" w:hanging="284"/>
        <w:jc w:val="both"/>
      </w:pPr>
      <w:r w:rsidRPr="00CF46B5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997923" w:rsidRDefault="00684303" w:rsidP="00997923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EF12F7" w:rsidRDefault="00EF12F7" w:rsidP="00EF12F7">
      <w:pPr>
        <w:numPr>
          <w:ilvl w:val="0"/>
          <w:numId w:val="16"/>
        </w:numPr>
        <w:spacing w:line="276" w:lineRule="auto"/>
        <w:ind w:left="426" w:hanging="426"/>
        <w:jc w:val="both"/>
        <w:rPr>
          <w:bCs/>
        </w:rPr>
      </w:pPr>
      <w:r w:rsidRPr="00EF12F7">
        <w:rPr>
          <w:b/>
          <w:bCs/>
        </w:rPr>
        <w:t>Oświadczamy</w:t>
      </w:r>
      <w:r w:rsidRPr="00EF12F7">
        <w:rPr>
          <w:bCs/>
        </w:rPr>
        <w:t>, że wypełniliśmy obowiązki i</w:t>
      </w:r>
      <w:r w:rsidR="00691268">
        <w:rPr>
          <w:bCs/>
        </w:rPr>
        <w:t>nformacyjne przewidziane w art.13 lub w art.</w:t>
      </w:r>
      <w:r w:rsidRPr="00EF12F7">
        <w:rPr>
          <w:bCs/>
        </w:rPr>
        <w:t>14 RODO</w:t>
      </w:r>
      <w:r w:rsidRPr="00EF12F7">
        <w:rPr>
          <w:bCs/>
          <w:vertAlign w:val="superscript"/>
        </w:rPr>
        <w:footnoteReference w:id="1"/>
      </w:r>
      <w:r w:rsidRPr="00EF12F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EF12F7">
        <w:rPr>
          <w:bCs/>
          <w:vertAlign w:val="superscript"/>
        </w:rPr>
        <w:footnoteReference w:id="2"/>
      </w:r>
      <w:r w:rsidRPr="00EF12F7">
        <w:rPr>
          <w:bCs/>
        </w:rPr>
        <w:t>.</w:t>
      </w:r>
    </w:p>
    <w:p w:rsidR="00691268" w:rsidRDefault="00691268" w:rsidP="00691268">
      <w:pPr>
        <w:spacing w:line="276" w:lineRule="auto"/>
        <w:ind w:left="426"/>
        <w:jc w:val="both"/>
        <w:rPr>
          <w:b/>
          <w:bCs/>
        </w:rPr>
      </w:pPr>
    </w:p>
    <w:p w:rsidR="00691268" w:rsidRPr="00EF12F7" w:rsidRDefault="00691268" w:rsidP="00691268">
      <w:pPr>
        <w:spacing w:line="276" w:lineRule="auto"/>
        <w:ind w:left="426"/>
        <w:jc w:val="both"/>
        <w:rPr>
          <w:bCs/>
        </w:rPr>
      </w:pPr>
    </w:p>
    <w:p w:rsidR="00684303" w:rsidRPr="00CF46B5" w:rsidRDefault="00684303" w:rsidP="001B7D2D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CF46B5">
        <w:t>Przedmiot zamówienia zamierzamy wykonać:</w:t>
      </w:r>
    </w:p>
    <w:p w:rsidR="00684303" w:rsidRPr="00CF46B5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sami …………………………………………….</w:t>
      </w:r>
    </w:p>
    <w:p w:rsidR="00CB33C6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B33C6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B33C6">
      <w:pPr>
        <w:numPr>
          <w:ilvl w:val="0"/>
          <w:numId w:val="24"/>
        </w:numPr>
        <w:tabs>
          <w:tab w:val="left" w:pos="426"/>
        </w:tabs>
        <w:spacing w:line="276" w:lineRule="auto"/>
        <w:ind w:left="709" w:hanging="283"/>
        <w:jc w:val="both"/>
      </w:pPr>
      <w:r w:rsidRPr="00CF46B5">
        <w:t>……………………………..</w:t>
      </w:r>
    </w:p>
    <w:p w:rsidR="00684303" w:rsidRPr="00CF46B5" w:rsidRDefault="00684303" w:rsidP="001B1522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Pr="00CF46B5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1B1522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5B59E4" w:rsidRDefault="00CF46B5" w:rsidP="001B1522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5B59E4" w:rsidRDefault="005B59E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C55414" w:rsidRDefault="00C5541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2B63FC" w:rsidRDefault="002B63FC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2B63FC" w:rsidRDefault="002B63FC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5B59E4" w:rsidRDefault="005B59E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CF46B5" w:rsidRPr="005B59E4" w:rsidRDefault="00684303" w:rsidP="001B1522">
      <w:pPr>
        <w:tabs>
          <w:tab w:val="left" w:pos="6804"/>
        </w:tabs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*podpis osoby/osób uprawnionej/ych  do składania oświadczeń woli w imieniu Wykonawcy, wg. dokumentów rejestrowych lub  właściwego pełnomocnictwa</w:t>
      </w:r>
    </w:p>
    <w:sectPr w:rsidR="00CF46B5" w:rsidRPr="005B59E4" w:rsidSect="000420A3">
      <w:headerReference w:type="default" r:id="rId8"/>
      <w:footerReference w:type="default" r:id="rId9"/>
      <w:pgSz w:w="11906" w:h="16838"/>
      <w:pgMar w:top="709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F86" w:rsidRDefault="00912F86">
      <w:r>
        <w:separator/>
      </w:r>
    </w:p>
  </w:endnote>
  <w:endnote w:type="continuationSeparator" w:id="0">
    <w:p w:rsidR="00912F86" w:rsidRDefault="0091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73763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997923" w:rsidRDefault="00997923" w:rsidP="0099792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12F8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12F8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F86" w:rsidRDefault="00912F86">
      <w:r>
        <w:separator/>
      </w:r>
    </w:p>
  </w:footnote>
  <w:footnote w:type="continuationSeparator" w:id="0">
    <w:p w:rsidR="00912F86" w:rsidRDefault="00912F86">
      <w:r>
        <w:continuationSeparator/>
      </w:r>
    </w:p>
  </w:footnote>
  <w:footnote w:id="1">
    <w:p w:rsidR="00EF12F7" w:rsidRPr="00553207" w:rsidRDefault="00EF12F7" w:rsidP="00EF12F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EF12F7" w:rsidRPr="00553207" w:rsidRDefault="00EF12F7" w:rsidP="00EF12F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F4BAD"/>
    <w:multiLevelType w:val="hybridMultilevel"/>
    <w:tmpl w:val="C57E1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32C48"/>
    <w:multiLevelType w:val="hybridMultilevel"/>
    <w:tmpl w:val="0AD01BBC"/>
    <w:lvl w:ilvl="0" w:tplc="A79C91F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67DE4"/>
    <w:multiLevelType w:val="hybridMultilevel"/>
    <w:tmpl w:val="C012E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A3795"/>
    <w:multiLevelType w:val="hybridMultilevel"/>
    <w:tmpl w:val="FF645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3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8D2801"/>
    <w:multiLevelType w:val="hybridMultilevel"/>
    <w:tmpl w:val="E3BA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5"/>
  </w:num>
  <w:num w:numId="10">
    <w:abstractNumId w:val="23"/>
  </w:num>
  <w:num w:numId="11">
    <w:abstractNumId w:val="27"/>
  </w:num>
  <w:num w:numId="12">
    <w:abstractNumId w:val="13"/>
  </w:num>
  <w:num w:numId="13">
    <w:abstractNumId w:val="24"/>
  </w:num>
  <w:num w:numId="14">
    <w:abstractNumId w:val="8"/>
  </w:num>
  <w:num w:numId="15">
    <w:abstractNumId w:val="22"/>
  </w:num>
  <w:num w:numId="16">
    <w:abstractNumId w:val="11"/>
  </w:num>
  <w:num w:numId="17">
    <w:abstractNumId w:val="17"/>
  </w:num>
  <w:num w:numId="18">
    <w:abstractNumId w:val="26"/>
  </w:num>
  <w:num w:numId="19">
    <w:abstractNumId w:val="15"/>
  </w:num>
  <w:num w:numId="20">
    <w:abstractNumId w:val="21"/>
  </w:num>
  <w:num w:numId="21">
    <w:abstractNumId w:val="16"/>
  </w:num>
  <w:num w:numId="22">
    <w:abstractNumId w:val="7"/>
  </w:num>
  <w:num w:numId="23">
    <w:abstractNumId w:val="20"/>
  </w:num>
  <w:num w:numId="24">
    <w:abstractNumId w:val="18"/>
  </w:num>
  <w:num w:numId="25">
    <w:abstractNumId w:val="4"/>
  </w:num>
  <w:num w:numId="26">
    <w:abstractNumId w:val="12"/>
  </w:num>
  <w:num w:numId="27">
    <w:abstractNumId w:val="14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420A3"/>
    <w:rsid w:val="00051A37"/>
    <w:rsid w:val="00072A23"/>
    <w:rsid w:val="00073392"/>
    <w:rsid w:val="0008684D"/>
    <w:rsid w:val="000932B8"/>
    <w:rsid w:val="000B1612"/>
    <w:rsid w:val="000C62A3"/>
    <w:rsid w:val="000D68AF"/>
    <w:rsid w:val="00120FFF"/>
    <w:rsid w:val="00121F93"/>
    <w:rsid w:val="00133401"/>
    <w:rsid w:val="00137F83"/>
    <w:rsid w:val="001600A0"/>
    <w:rsid w:val="001B1522"/>
    <w:rsid w:val="001B7D2D"/>
    <w:rsid w:val="001F12F8"/>
    <w:rsid w:val="00212DF8"/>
    <w:rsid w:val="0022080A"/>
    <w:rsid w:val="00235746"/>
    <w:rsid w:val="00275292"/>
    <w:rsid w:val="002B28FB"/>
    <w:rsid w:val="002B63FC"/>
    <w:rsid w:val="002D2174"/>
    <w:rsid w:val="003217E4"/>
    <w:rsid w:val="00353F64"/>
    <w:rsid w:val="003713CD"/>
    <w:rsid w:val="00381657"/>
    <w:rsid w:val="003866E9"/>
    <w:rsid w:val="00386973"/>
    <w:rsid w:val="003B0AD4"/>
    <w:rsid w:val="003B78AC"/>
    <w:rsid w:val="003C3269"/>
    <w:rsid w:val="003E0A2D"/>
    <w:rsid w:val="003F788E"/>
    <w:rsid w:val="004746A7"/>
    <w:rsid w:val="00493DEA"/>
    <w:rsid w:val="004B4976"/>
    <w:rsid w:val="004B4A46"/>
    <w:rsid w:val="004C6F22"/>
    <w:rsid w:val="004D6E5E"/>
    <w:rsid w:val="004E4ED3"/>
    <w:rsid w:val="004E59F2"/>
    <w:rsid w:val="004E6291"/>
    <w:rsid w:val="00513DA5"/>
    <w:rsid w:val="00520692"/>
    <w:rsid w:val="00585607"/>
    <w:rsid w:val="00586CAB"/>
    <w:rsid w:val="00596083"/>
    <w:rsid w:val="005A1C4C"/>
    <w:rsid w:val="005B59E4"/>
    <w:rsid w:val="005E4274"/>
    <w:rsid w:val="00607077"/>
    <w:rsid w:val="006121A7"/>
    <w:rsid w:val="00631327"/>
    <w:rsid w:val="00643E9B"/>
    <w:rsid w:val="00651C8F"/>
    <w:rsid w:val="00684303"/>
    <w:rsid w:val="00691268"/>
    <w:rsid w:val="006A2818"/>
    <w:rsid w:val="006B3E37"/>
    <w:rsid w:val="00727D8E"/>
    <w:rsid w:val="0075074C"/>
    <w:rsid w:val="0078026D"/>
    <w:rsid w:val="007A2ECF"/>
    <w:rsid w:val="007A50E5"/>
    <w:rsid w:val="007B045C"/>
    <w:rsid w:val="007D0813"/>
    <w:rsid w:val="007E06B3"/>
    <w:rsid w:val="007E37A3"/>
    <w:rsid w:val="007F307B"/>
    <w:rsid w:val="00803640"/>
    <w:rsid w:val="0080380F"/>
    <w:rsid w:val="00805EF7"/>
    <w:rsid w:val="008E6F35"/>
    <w:rsid w:val="008F1962"/>
    <w:rsid w:val="00912F86"/>
    <w:rsid w:val="00923E73"/>
    <w:rsid w:val="00950C70"/>
    <w:rsid w:val="009621F4"/>
    <w:rsid w:val="00997923"/>
    <w:rsid w:val="00997D3D"/>
    <w:rsid w:val="009B332E"/>
    <w:rsid w:val="009C688B"/>
    <w:rsid w:val="00A41968"/>
    <w:rsid w:val="00A60553"/>
    <w:rsid w:val="00A76D2C"/>
    <w:rsid w:val="00A828DE"/>
    <w:rsid w:val="00AB11A7"/>
    <w:rsid w:val="00AB4447"/>
    <w:rsid w:val="00B460AE"/>
    <w:rsid w:val="00B501D1"/>
    <w:rsid w:val="00B70E9D"/>
    <w:rsid w:val="00B80565"/>
    <w:rsid w:val="00BB617C"/>
    <w:rsid w:val="00BC53CC"/>
    <w:rsid w:val="00BD083D"/>
    <w:rsid w:val="00C04750"/>
    <w:rsid w:val="00C060BE"/>
    <w:rsid w:val="00C15D53"/>
    <w:rsid w:val="00C24E42"/>
    <w:rsid w:val="00C43DD1"/>
    <w:rsid w:val="00C55414"/>
    <w:rsid w:val="00C642FC"/>
    <w:rsid w:val="00C748CF"/>
    <w:rsid w:val="00C85906"/>
    <w:rsid w:val="00C862CC"/>
    <w:rsid w:val="00C95A30"/>
    <w:rsid w:val="00CB33C6"/>
    <w:rsid w:val="00CB54FB"/>
    <w:rsid w:val="00CF0689"/>
    <w:rsid w:val="00CF2E47"/>
    <w:rsid w:val="00CF46B5"/>
    <w:rsid w:val="00CF749C"/>
    <w:rsid w:val="00D11C78"/>
    <w:rsid w:val="00D14D75"/>
    <w:rsid w:val="00D31ACF"/>
    <w:rsid w:val="00D93632"/>
    <w:rsid w:val="00D95FEE"/>
    <w:rsid w:val="00D9721A"/>
    <w:rsid w:val="00DB6B82"/>
    <w:rsid w:val="00DE0DAB"/>
    <w:rsid w:val="00E051D2"/>
    <w:rsid w:val="00E12DF5"/>
    <w:rsid w:val="00E74D2F"/>
    <w:rsid w:val="00E94033"/>
    <w:rsid w:val="00EA2008"/>
    <w:rsid w:val="00ED78F1"/>
    <w:rsid w:val="00EF12F7"/>
    <w:rsid w:val="00F42DC7"/>
    <w:rsid w:val="00F44688"/>
    <w:rsid w:val="00FB0628"/>
    <w:rsid w:val="00FF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2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2F7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EF12F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9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2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2F7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EF12F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9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2020-07-17T13:02:00Z</cp:lastPrinted>
  <dcterms:created xsi:type="dcterms:W3CDTF">2020-07-17T13:02:00Z</dcterms:created>
  <dcterms:modified xsi:type="dcterms:W3CDTF">2020-07-17T13:02:00Z</dcterms:modified>
</cp:coreProperties>
</file>