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10BC0" w:rsidRPr="00CE31C4" w:rsidRDefault="00210BC0" w:rsidP="00210BC0">
      <w:pPr>
        <w:tabs>
          <w:tab w:val="left" w:pos="7938"/>
        </w:tabs>
        <w:spacing w:line="276" w:lineRule="auto"/>
        <w:jc w:val="right"/>
        <w:rPr>
          <w:b/>
          <w:kern w:val="1"/>
          <w:sz w:val="22"/>
          <w:szCs w:val="22"/>
        </w:rPr>
      </w:pPr>
      <w:r w:rsidRPr="00CE31C4">
        <w:rPr>
          <w:b/>
          <w:kern w:val="1"/>
          <w:sz w:val="22"/>
          <w:szCs w:val="22"/>
        </w:rPr>
        <w:t>Załącznik nr 1</w:t>
      </w:r>
    </w:p>
    <w:p w:rsidR="00210BC0" w:rsidRDefault="00210BC0" w:rsidP="00210BC0">
      <w:pPr>
        <w:tabs>
          <w:tab w:val="left" w:pos="7938"/>
        </w:tabs>
        <w:jc w:val="right"/>
        <w:rPr>
          <w:b/>
          <w:kern w:val="1"/>
          <w:sz w:val="22"/>
          <w:szCs w:val="22"/>
        </w:rPr>
      </w:pPr>
      <w:r>
        <w:rPr>
          <w:b/>
          <w:kern w:val="1"/>
          <w:sz w:val="22"/>
          <w:szCs w:val="22"/>
        </w:rPr>
        <w:tab/>
      </w:r>
      <w:r w:rsidRPr="00CE31C4">
        <w:rPr>
          <w:b/>
          <w:kern w:val="1"/>
          <w:sz w:val="22"/>
          <w:szCs w:val="22"/>
        </w:rPr>
        <w:t>Formularz oferty</w:t>
      </w:r>
    </w:p>
    <w:p w:rsidR="00935F3F" w:rsidRPr="006D3C6E" w:rsidRDefault="00935F3F" w:rsidP="00210BC0">
      <w:pPr>
        <w:spacing w:line="360" w:lineRule="auto"/>
        <w:jc w:val="right"/>
        <w:rPr>
          <w:kern w:val="1"/>
          <w:sz w:val="18"/>
          <w:szCs w:val="18"/>
        </w:rPr>
      </w:pPr>
    </w:p>
    <w:p w:rsidR="00655844" w:rsidRPr="006D3C6E" w:rsidRDefault="00E8670D" w:rsidP="006D3C6E">
      <w:pPr>
        <w:spacing w:line="360" w:lineRule="auto"/>
        <w:rPr>
          <w:sz w:val="20"/>
          <w:szCs w:val="20"/>
        </w:rPr>
      </w:pPr>
      <w:r w:rsidRPr="00E8670D">
        <w:rPr>
          <w:noProof/>
          <w:lang w:eastAsia="pl-PL"/>
        </w:rPr>
      </w:r>
      <w:r w:rsidRPr="00E8670D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55844" w:rsidRPr="006D3C6E" w:rsidRDefault="00655844" w:rsidP="00EC1A31">
      <w:pPr>
        <w:rPr>
          <w:b/>
          <w:sz w:val="26"/>
          <w:szCs w:val="26"/>
        </w:rPr>
      </w:pP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b/>
          <w:sz w:val="26"/>
          <w:szCs w:val="26"/>
        </w:rPr>
        <w:t xml:space="preserve">Gmina </w:t>
      </w:r>
      <w:r w:rsidR="002E5D2C" w:rsidRPr="006D3C6E">
        <w:rPr>
          <w:b/>
          <w:sz w:val="26"/>
          <w:szCs w:val="26"/>
        </w:rPr>
        <w:t xml:space="preserve">i Miasto </w:t>
      </w:r>
      <w:r w:rsidRPr="006D3C6E">
        <w:rPr>
          <w:b/>
          <w:sz w:val="26"/>
          <w:szCs w:val="26"/>
        </w:rPr>
        <w:t>Nisko</w:t>
      </w:r>
    </w:p>
    <w:p w:rsidR="00655844" w:rsidRPr="006D3C6E" w:rsidRDefault="00655844" w:rsidP="00EC1A31">
      <w:pPr>
        <w:ind w:left="5664" w:firstLine="708"/>
        <w:rPr>
          <w:b/>
          <w:sz w:val="26"/>
          <w:szCs w:val="26"/>
        </w:rPr>
      </w:pPr>
      <w:r w:rsidRPr="006D3C6E">
        <w:rPr>
          <w:b/>
          <w:sz w:val="26"/>
          <w:szCs w:val="26"/>
        </w:rPr>
        <w:t>Burmistrz Gminy i Miasta Nisko</w:t>
      </w:r>
    </w:p>
    <w:p w:rsidR="00655844" w:rsidRPr="006D3C6E" w:rsidRDefault="00655844" w:rsidP="00EC1A31">
      <w:pPr>
        <w:ind w:left="5664" w:firstLine="708"/>
        <w:rPr>
          <w:b/>
          <w:sz w:val="26"/>
          <w:szCs w:val="26"/>
        </w:rPr>
      </w:pPr>
      <w:r w:rsidRPr="006D3C6E">
        <w:rPr>
          <w:b/>
          <w:sz w:val="26"/>
          <w:szCs w:val="26"/>
        </w:rPr>
        <w:t>Plac Wolności 14</w:t>
      </w:r>
    </w:p>
    <w:p w:rsidR="008036BE" w:rsidRPr="006D3C6E" w:rsidRDefault="00655844" w:rsidP="00EC1A31">
      <w:pPr>
        <w:ind w:left="5664" w:firstLine="708"/>
        <w:rPr>
          <w:b/>
          <w:sz w:val="26"/>
          <w:szCs w:val="26"/>
        </w:rPr>
      </w:pPr>
      <w:r w:rsidRPr="006D3C6E">
        <w:rPr>
          <w:b/>
          <w:sz w:val="26"/>
          <w:szCs w:val="26"/>
        </w:rPr>
        <w:t>37 – 400 Nisko</w:t>
      </w:r>
    </w:p>
    <w:p w:rsidR="00186618" w:rsidRPr="006D3C6E" w:rsidRDefault="00186618" w:rsidP="006D3C6E">
      <w:pPr>
        <w:spacing w:line="360" w:lineRule="auto"/>
        <w:rPr>
          <w:b/>
        </w:rPr>
      </w:pPr>
    </w:p>
    <w:p w:rsidR="00EC1A31" w:rsidRPr="00EC1A31" w:rsidRDefault="00655844" w:rsidP="00EC1A31">
      <w:pPr>
        <w:widowControl w:val="0"/>
        <w:tabs>
          <w:tab w:val="left" w:pos="835"/>
        </w:tabs>
        <w:suppressAutoHyphens w:val="0"/>
        <w:snapToGrid w:val="0"/>
        <w:jc w:val="both"/>
        <w:rPr>
          <w:b/>
        </w:rPr>
      </w:pPr>
      <w:r w:rsidRPr="00EC1A31">
        <w:t>Odpowiadając na ogłoszenie o przetargu nieograniczonym zgodnie z przepisami ustawy z dnia 29 stycznia 2004 roku Prawo zam</w:t>
      </w:r>
      <w:r w:rsidR="00F93D84" w:rsidRPr="00EC1A31">
        <w:t xml:space="preserve">ówień </w:t>
      </w:r>
      <w:r w:rsidR="00EC1A31" w:rsidRPr="00EC1A31">
        <w:t>publicznych (Dz. U. z 2019</w:t>
      </w:r>
      <w:r w:rsidRPr="00EC1A31">
        <w:t xml:space="preserve"> r. poz. </w:t>
      </w:r>
      <w:r w:rsidR="00EC1A31" w:rsidRPr="00EC1A31">
        <w:t>1843</w:t>
      </w:r>
      <w:r w:rsidR="00B06744">
        <w:t xml:space="preserve"> z </w:t>
      </w:r>
      <w:proofErr w:type="spellStart"/>
      <w:r w:rsidR="00B06744">
        <w:t>późn</w:t>
      </w:r>
      <w:proofErr w:type="spellEnd"/>
      <w:r w:rsidR="00B06744">
        <w:t>. zm.</w:t>
      </w:r>
      <w:r w:rsidR="00A171E9" w:rsidRPr="00EC1A31">
        <w:t>)</w:t>
      </w:r>
      <w:r w:rsidRPr="00EC1A31">
        <w:t xml:space="preserve"> na zadanie pod nazwą: </w:t>
      </w:r>
      <w:bookmarkStart w:id="0" w:name="_GoBack"/>
      <w:r w:rsidR="00B20AE8" w:rsidRPr="00EC1A31">
        <w:rPr>
          <w:b/>
        </w:rPr>
        <w:t>„</w:t>
      </w:r>
      <w:r w:rsidR="00EC1A31" w:rsidRPr="00EC1A31">
        <w:rPr>
          <w:b/>
        </w:rPr>
        <w:t>Rewaloryzacja zabytkowego P</w:t>
      </w:r>
      <w:r w:rsidR="007659B9">
        <w:rPr>
          <w:b/>
        </w:rPr>
        <w:t>arku Miejskiego w Nisku obejmująca</w:t>
      </w:r>
      <w:r w:rsidR="00EC1A31" w:rsidRPr="00EC1A31">
        <w:rPr>
          <w:b/>
        </w:rPr>
        <w:t xml:space="preserve"> dwa zadania:</w:t>
      </w:r>
    </w:p>
    <w:p w:rsidR="00EC1A31" w:rsidRPr="00EC1A31" w:rsidRDefault="00EC1A31" w:rsidP="00EC1A31">
      <w:pPr>
        <w:tabs>
          <w:tab w:val="left" w:pos="835"/>
        </w:tabs>
        <w:suppressAutoHyphens w:val="0"/>
        <w:snapToGrid w:val="0"/>
        <w:jc w:val="both"/>
        <w:rPr>
          <w:b/>
        </w:rPr>
      </w:pPr>
      <w:r w:rsidRPr="00EC1A31">
        <w:rPr>
          <w:b/>
        </w:rPr>
        <w:t>Zadanie 1 – Realizacja infrastruktury ograniczającej degradację siedliska przyrodniczego oraz służącej edukacji przyrodniczej.</w:t>
      </w:r>
    </w:p>
    <w:p w:rsidR="00CE31C4" w:rsidRPr="00EC1A31" w:rsidRDefault="00EC1A31" w:rsidP="00EC1A31">
      <w:pPr>
        <w:pStyle w:val="Podtytu"/>
        <w:jc w:val="both"/>
        <w:rPr>
          <w:rFonts w:ascii="Times New Roman" w:hAnsi="Times New Roman" w:cs="Times New Roman"/>
          <w:i/>
        </w:rPr>
      </w:pPr>
      <w:r w:rsidRPr="00EC1A31">
        <w:rPr>
          <w:rFonts w:ascii="Times New Roman" w:hAnsi="Times New Roman" w:cs="Times New Roman"/>
          <w:b/>
        </w:rPr>
        <w:t>Zadanie  2 – Utwardzenie powierzchni gruntu gminnego na działkach nr 1750/1, 1750/2 i 1032/72</w:t>
      </w:r>
      <w:r w:rsidR="00B20AE8" w:rsidRPr="00EC1A31">
        <w:rPr>
          <w:rFonts w:ascii="Times New Roman" w:eastAsia="Arial" w:hAnsi="Times New Roman" w:cs="Times New Roman"/>
          <w:b/>
          <w:bCs/>
          <w:iCs/>
        </w:rPr>
        <w:t>”</w:t>
      </w:r>
      <w:r w:rsidR="00186618" w:rsidRPr="00EC1A31">
        <w:rPr>
          <w:rFonts w:ascii="Times New Roman" w:eastAsia="Arial" w:hAnsi="Times New Roman" w:cs="Times New Roman"/>
          <w:b/>
          <w:bCs/>
          <w:iCs/>
        </w:rPr>
        <w:t xml:space="preserve">, </w:t>
      </w:r>
      <w:bookmarkEnd w:id="0"/>
      <w:r w:rsidR="00655844" w:rsidRPr="00EC1A31">
        <w:rPr>
          <w:rFonts w:ascii="Times New Roman" w:hAnsi="Times New Roman" w:cs="Times New Roman"/>
        </w:rPr>
        <w:t>przedstawiam następujące informacje:</w:t>
      </w:r>
    </w:p>
    <w:p w:rsidR="00186618" w:rsidRPr="006D3C6E" w:rsidRDefault="00186618" w:rsidP="006D3C6E">
      <w:pPr>
        <w:pStyle w:val="Tekstpodstawowy"/>
        <w:spacing w:after="0" w:line="360" w:lineRule="auto"/>
        <w:jc w:val="both"/>
      </w:pPr>
    </w:p>
    <w:p w:rsidR="00655844" w:rsidRPr="006D3C6E" w:rsidRDefault="00655844" w:rsidP="006D3C6E">
      <w:pPr>
        <w:numPr>
          <w:ilvl w:val="0"/>
          <w:numId w:val="2"/>
        </w:numPr>
        <w:tabs>
          <w:tab w:val="clear" w:pos="284"/>
        </w:tabs>
        <w:spacing w:line="360" w:lineRule="auto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Ofertę przetargową składa:</w:t>
      </w:r>
    </w:p>
    <w:p w:rsidR="00655844" w:rsidRPr="006D3C6E" w:rsidRDefault="008036BE" w:rsidP="006D3C6E">
      <w:pPr>
        <w:spacing w:line="360" w:lineRule="auto"/>
        <w:ind w:left="284"/>
        <w:rPr>
          <w:sz w:val="23"/>
          <w:szCs w:val="23"/>
        </w:rPr>
      </w:pPr>
      <w:r w:rsidRPr="006D3C6E">
        <w:rPr>
          <w:sz w:val="23"/>
          <w:szCs w:val="23"/>
        </w:rPr>
        <w:t>Nazwa W</w:t>
      </w:r>
      <w:r w:rsidR="002E5D2C" w:rsidRPr="006D3C6E">
        <w:rPr>
          <w:sz w:val="23"/>
          <w:szCs w:val="23"/>
        </w:rPr>
        <w:t xml:space="preserve">ykonawcy: </w:t>
      </w:r>
      <w:r w:rsidR="00655844" w:rsidRPr="006D3C6E">
        <w:rPr>
          <w:sz w:val="23"/>
          <w:szCs w:val="23"/>
        </w:rPr>
        <w:t>…………</w:t>
      </w:r>
      <w:r w:rsidR="007F6CC4" w:rsidRPr="006D3C6E">
        <w:rPr>
          <w:sz w:val="23"/>
          <w:szCs w:val="23"/>
        </w:rPr>
        <w:t>…………………………………………………………………………….</w:t>
      </w:r>
      <w:r w:rsidR="00655844" w:rsidRPr="006D3C6E">
        <w:rPr>
          <w:sz w:val="23"/>
          <w:szCs w:val="23"/>
        </w:rPr>
        <w:t>,</w:t>
      </w:r>
    </w:p>
    <w:p w:rsidR="002E5D2C" w:rsidRPr="006D3C6E" w:rsidRDefault="002E5D2C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telefon: ………………………</w:t>
      </w:r>
      <w:r w:rsidR="002E5D2C" w:rsidRPr="006D3C6E">
        <w:rPr>
          <w:sz w:val="23"/>
          <w:szCs w:val="23"/>
        </w:rPr>
        <w:t>……………………………………………………………………………</w:t>
      </w:r>
      <w:r w:rsidR="007F6CC4" w:rsidRPr="006D3C6E">
        <w:rPr>
          <w:sz w:val="23"/>
          <w:szCs w:val="23"/>
        </w:rPr>
        <w:t>..,</w:t>
      </w:r>
    </w:p>
    <w:p w:rsidR="002E5D2C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proofErr w:type="spellStart"/>
      <w:r w:rsidRPr="006D3C6E">
        <w:rPr>
          <w:sz w:val="23"/>
          <w:szCs w:val="23"/>
        </w:rPr>
        <w:t>fax</w:t>
      </w:r>
      <w:proofErr w:type="spellEnd"/>
      <w:r w:rsidRPr="006D3C6E">
        <w:rPr>
          <w:sz w:val="23"/>
          <w:szCs w:val="23"/>
        </w:rPr>
        <w:t>: ………………</w:t>
      </w:r>
      <w:r w:rsidR="002E5D2C" w:rsidRPr="006D3C6E">
        <w:rPr>
          <w:sz w:val="23"/>
          <w:szCs w:val="23"/>
        </w:rPr>
        <w:t>……………………………………………………………………………………</w:t>
      </w:r>
      <w:r w:rsidR="007F6CC4" w:rsidRPr="006D3C6E">
        <w:rPr>
          <w:sz w:val="23"/>
          <w:szCs w:val="23"/>
        </w:rPr>
        <w:t>……,</w:t>
      </w:r>
    </w:p>
    <w:p w:rsidR="00655844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e-mail: ………………</w:t>
      </w:r>
      <w:r w:rsidR="002E5D2C" w:rsidRPr="006D3C6E">
        <w:rPr>
          <w:sz w:val="23"/>
          <w:szCs w:val="23"/>
        </w:rPr>
        <w:t>……………………………………………………………..</w:t>
      </w:r>
      <w:r w:rsidR="007F6CC4" w:rsidRPr="006D3C6E">
        <w:rPr>
          <w:sz w:val="23"/>
          <w:szCs w:val="23"/>
        </w:rPr>
        <w:t>….……………….......</w:t>
      </w:r>
      <w:r w:rsidRPr="006D3C6E">
        <w:rPr>
          <w:sz w:val="23"/>
          <w:szCs w:val="23"/>
        </w:rPr>
        <w:t>.,</w:t>
      </w:r>
    </w:p>
    <w:p w:rsidR="00655844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6D3C6E" w:rsidRDefault="002E5D2C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Osoba  do kontaktu: ……</w:t>
      </w:r>
      <w:r w:rsidR="007F6CC4" w:rsidRPr="006D3C6E">
        <w:rPr>
          <w:sz w:val="23"/>
          <w:szCs w:val="23"/>
        </w:rPr>
        <w:t>…………………………………………………………………………………</w:t>
      </w:r>
      <w:r w:rsidRPr="006D3C6E">
        <w:rPr>
          <w:sz w:val="23"/>
          <w:szCs w:val="23"/>
        </w:rPr>
        <w:t>.,</w:t>
      </w:r>
    </w:p>
    <w:p w:rsidR="00C00327" w:rsidRPr="006D3C6E" w:rsidRDefault="00655844" w:rsidP="006D3C6E">
      <w:pPr>
        <w:numPr>
          <w:ilvl w:val="1"/>
          <w:numId w:val="6"/>
        </w:numPr>
        <w:tabs>
          <w:tab w:val="clear" w:pos="284"/>
        </w:tabs>
        <w:spacing w:line="360" w:lineRule="auto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Oferuję wykonanie</w:t>
      </w:r>
      <w:r w:rsidR="002658B0" w:rsidRPr="006D3C6E">
        <w:rPr>
          <w:sz w:val="23"/>
          <w:szCs w:val="23"/>
        </w:rPr>
        <w:t xml:space="preserve"> </w:t>
      </w:r>
      <w:r w:rsidR="004D3C58" w:rsidRPr="006D3C6E">
        <w:rPr>
          <w:sz w:val="23"/>
          <w:szCs w:val="23"/>
        </w:rPr>
        <w:t xml:space="preserve">całości </w:t>
      </w:r>
      <w:r w:rsidRPr="006D3C6E">
        <w:rPr>
          <w:sz w:val="23"/>
          <w:szCs w:val="23"/>
        </w:rPr>
        <w:t xml:space="preserve">przedmiotu zamówienia zgodnie z wymogami zawartymi w SIWZ </w:t>
      </w:r>
      <w:r w:rsidRPr="006D3C6E">
        <w:rPr>
          <w:sz w:val="23"/>
          <w:szCs w:val="23"/>
          <w:u w:val="single"/>
        </w:rPr>
        <w:t xml:space="preserve">za cenę </w:t>
      </w:r>
      <w:r w:rsidR="00CB79FC" w:rsidRPr="006D3C6E">
        <w:rPr>
          <w:sz w:val="23"/>
          <w:szCs w:val="23"/>
          <w:u w:val="single"/>
        </w:rPr>
        <w:t>ryczałtową</w:t>
      </w:r>
      <w:r w:rsidRPr="006D3C6E">
        <w:rPr>
          <w:sz w:val="23"/>
          <w:szCs w:val="23"/>
        </w:rPr>
        <w:t>:</w:t>
      </w:r>
    </w:p>
    <w:p w:rsidR="00CE31C4" w:rsidRPr="006D3C6E" w:rsidRDefault="002658B0" w:rsidP="006D3C6E">
      <w:pPr>
        <w:spacing w:line="360" w:lineRule="auto"/>
        <w:ind w:left="284"/>
        <w:jc w:val="both"/>
      </w:pPr>
      <w:r w:rsidRPr="006D3C6E">
        <w:rPr>
          <w:b/>
          <w:bCs/>
          <w:u w:val="single"/>
        </w:rPr>
        <w:t xml:space="preserve">Cena </w:t>
      </w:r>
      <w:r w:rsidR="00655844" w:rsidRPr="006D3C6E">
        <w:rPr>
          <w:b/>
          <w:bCs/>
          <w:u w:val="single"/>
        </w:rPr>
        <w:t>brutto:</w:t>
      </w:r>
      <w:r w:rsidR="00655844" w:rsidRPr="006D3C6E">
        <w:rPr>
          <w:b/>
          <w:bCs/>
        </w:rPr>
        <w:t xml:space="preserve"> </w:t>
      </w:r>
      <w:r w:rsidR="00655844" w:rsidRPr="006D3C6E">
        <w:tab/>
      </w:r>
      <w:r w:rsidR="00655844" w:rsidRPr="006D3C6E">
        <w:rPr>
          <w:bCs/>
        </w:rPr>
        <w:t>……</w:t>
      </w:r>
      <w:r w:rsidR="00A171E9" w:rsidRPr="006D3C6E">
        <w:rPr>
          <w:bCs/>
        </w:rPr>
        <w:t>……</w:t>
      </w:r>
      <w:r w:rsidR="002E5D2C" w:rsidRPr="006D3C6E">
        <w:rPr>
          <w:bCs/>
        </w:rPr>
        <w:t>……………………………………………………………….……..</w:t>
      </w:r>
      <w:r w:rsidR="00655844" w:rsidRPr="006D3C6E">
        <w:rPr>
          <w:bCs/>
        </w:rPr>
        <w:t>….. zł,</w:t>
      </w:r>
      <w:r w:rsidR="00655844" w:rsidRPr="006D3C6E">
        <w:t xml:space="preserve"> </w:t>
      </w:r>
    </w:p>
    <w:p w:rsidR="00A171E9" w:rsidRPr="006D3C6E" w:rsidRDefault="00655844" w:rsidP="007F14FB">
      <w:pPr>
        <w:spacing w:line="360" w:lineRule="auto"/>
        <w:ind w:left="284"/>
        <w:jc w:val="both"/>
      </w:pPr>
      <w:r w:rsidRPr="006D3C6E">
        <w:rPr>
          <w:b/>
          <w:u w:val="single"/>
        </w:rPr>
        <w:t>Słownie cena brutto</w:t>
      </w:r>
      <w:r w:rsidRPr="006D3C6E">
        <w:t>: ( …………………………………..…………………………</w:t>
      </w:r>
      <w:r w:rsidR="002A49CA" w:rsidRPr="006D3C6E">
        <w:t>………..</w:t>
      </w:r>
      <w:r w:rsidRPr="006D3C6E">
        <w:t>……</w:t>
      </w:r>
      <w:r w:rsidR="002E5D2C" w:rsidRPr="006D3C6E">
        <w:t>…</w:t>
      </w:r>
      <w:r w:rsidRPr="006D3C6E">
        <w:t>….)</w:t>
      </w:r>
    </w:p>
    <w:p w:rsidR="00CE31C4" w:rsidRPr="006D3C6E" w:rsidRDefault="00CE31C4" w:rsidP="006D3C6E">
      <w:pPr>
        <w:pStyle w:val="Tekstpodstawowywcity0"/>
        <w:widowControl/>
        <w:suppressAutoHyphens w:val="0"/>
        <w:spacing w:line="360" w:lineRule="auto"/>
        <w:ind w:left="284"/>
      </w:pPr>
      <w:r w:rsidRPr="006D3C6E">
        <w:t>w tym:</w:t>
      </w:r>
    </w:p>
    <w:p w:rsidR="00CE31C4" w:rsidRPr="006D3C6E" w:rsidRDefault="00CE31C4" w:rsidP="006D3C6E">
      <w:pPr>
        <w:tabs>
          <w:tab w:val="left" w:pos="5760"/>
        </w:tabs>
        <w:snapToGrid w:val="0"/>
        <w:spacing w:line="360" w:lineRule="auto"/>
        <w:ind w:left="284"/>
        <w:rPr>
          <w:sz w:val="16"/>
          <w:szCs w:val="16"/>
        </w:rPr>
      </w:pPr>
      <w:r w:rsidRPr="006D3C6E">
        <w:rPr>
          <w:b/>
          <w:bCs/>
          <w:lang w:eastAsia="pl-PL"/>
        </w:rPr>
        <w:t>Zadanie 1 - „</w:t>
      </w:r>
      <w:r w:rsidR="007F14FB" w:rsidRPr="0055306A">
        <w:rPr>
          <w:b/>
        </w:rPr>
        <w:t>Realizacja infrastruktury ograniczającej degradację siedliska przyrodniczego oraz służącej edukacji przyrodniczej</w:t>
      </w:r>
      <w:r w:rsidRPr="006D3C6E">
        <w:rPr>
          <w:b/>
          <w:bCs/>
          <w:lang w:eastAsia="pl-PL"/>
        </w:rPr>
        <w:t xml:space="preserve">” </w:t>
      </w:r>
    </w:p>
    <w:p w:rsidR="00CE31C4" w:rsidRPr="006D3C6E" w:rsidRDefault="00CE31C4" w:rsidP="006D3C6E">
      <w:pPr>
        <w:spacing w:line="360" w:lineRule="auto"/>
        <w:ind w:left="284"/>
        <w:jc w:val="both"/>
      </w:pPr>
      <w:r w:rsidRPr="006D3C6E">
        <w:rPr>
          <w:bCs/>
        </w:rPr>
        <w:t xml:space="preserve">Cena brutto: </w:t>
      </w:r>
      <w:r w:rsidRPr="006D3C6E">
        <w:tab/>
      </w:r>
      <w:r w:rsidRPr="006D3C6E">
        <w:rPr>
          <w:bCs/>
        </w:rPr>
        <w:t>………………………………………………………………………….……..….. zł,</w:t>
      </w:r>
      <w:r w:rsidRPr="006D3C6E">
        <w:t xml:space="preserve"> </w:t>
      </w:r>
    </w:p>
    <w:p w:rsidR="00CE31C4" w:rsidRPr="006D3C6E" w:rsidRDefault="007F14FB" w:rsidP="006D3C6E">
      <w:pPr>
        <w:spacing w:line="360" w:lineRule="auto"/>
        <w:ind w:left="284"/>
        <w:jc w:val="both"/>
      </w:pPr>
      <w:r>
        <w:t>s</w:t>
      </w:r>
      <w:r w:rsidR="00CE31C4" w:rsidRPr="006D3C6E">
        <w:t>łownie cena brutto: ( …………………………………..…………………………………..………….)</w:t>
      </w:r>
    </w:p>
    <w:p w:rsidR="00CE31C4" w:rsidRPr="006D3C6E" w:rsidRDefault="00CE31C4" w:rsidP="006D3C6E">
      <w:pPr>
        <w:tabs>
          <w:tab w:val="left" w:pos="5760"/>
        </w:tabs>
        <w:spacing w:line="360" w:lineRule="auto"/>
        <w:ind w:left="284"/>
        <w:rPr>
          <w:b/>
          <w:bCs/>
        </w:rPr>
      </w:pPr>
    </w:p>
    <w:p w:rsidR="00CE31C4" w:rsidRPr="007F14FB" w:rsidRDefault="00CE31C4" w:rsidP="006D3C6E">
      <w:pPr>
        <w:tabs>
          <w:tab w:val="left" w:pos="5760"/>
        </w:tabs>
        <w:spacing w:line="360" w:lineRule="auto"/>
        <w:ind w:left="284"/>
        <w:rPr>
          <w:b/>
          <w:bCs/>
        </w:rPr>
      </w:pPr>
      <w:r w:rsidRPr="007F14FB">
        <w:rPr>
          <w:b/>
          <w:bCs/>
        </w:rPr>
        <w:t>Zadanie 2 - „</w:t>
      </w:r>
      <w:r w:rsidR="007F14FB" w:rsidRPr="007F14FB">
        <w:rPr>
          <w:b/>
        </w:rPr>
        <w:t>Utwardzenie powierzchni gruntu gminnego na działkach nr 1750/1, 1750/2 i 1032/72</w:t>
      </w:r>
      <w:r w:rsidRPr="007F14FB">
        <w:rPr>
          <w:b/>
          <w:bCs/>
        </w:rPr>
        <w:t>”</w:t>
      </w:r>
    </w:p>
    <w:p w:rsidR="00CE31C4" w:rsidRPr="006D3C6E" w:rsidRDefault="00CE31C4" w:rsidP="006D3C6E">
      <w:pPr>
        <w:spacing w:line="360" w:lineRule="auto"/>
        <w:ind w:left="284"/>
        <w:jc w:val="both"/>
      </w:pPr>
      <w:r w:rsidRPr="006D3C6E">
        <w:rPr>
          <w:bCs/>
        </w:rPr>
        <w:t xml:space="preserve">Cena brutto: </w:t>
      </w:r>
      <w:r w:rsidRPr="006D3C6E">
        <w:tab/>
      </w:r>
      <w:r w:rsidRPr="006D3C6E">
        <w:rPr>
          <w:bCs/>
        </w:rPr>
        <w:t>………………………………………………………………………….……..….. zł,</w:t>
      </w:r>
      <w:r w:rsidRPr="006D3C6E">
        <w:t xml:space="preserve"> </w:t>
      </w:r>
    </w:p>
    <w:p w:rsidR="00CE31C4" w:rsidRPr="006D3C6E" w:rsidRDefault="007F14FB" w:rsidP="006D3C6E">
      <w:pPr>
        <w:spacing w:line="360" w:lineRule="auto"/>
        <w:ind w:left="284"/>
        <w:jc w:val="both"/>
      </w:pPr>
      <w:r>
        <w:t>s</w:t>
      </w:r>
      <w:r w:rsidR="00CE31C4" w:rsidRPr="006D3C6E">
        <w:t>łownie cena brutto: ( …………………………………..…………………………………..………….)</w:t>
      </w:r>
    </w:p>
    <w:p w:rsidR="002953DD" w:rsidRPr="006D3C6E" w:rsidRDefault="007320B6" w:rsidP="006D3C6E">
      <w:pPr>
        <w:spacing w:line="360" w:lineRule="auto"/>
        <w:ind w:left="284"/>
        <w:jc w:val="both"/>
      </w:pPr>
      <w:r w:rsidRPr="006D3C6E">
        <w:rPr>
          <w:b/>
          <w:bCs/>
          <w:u w:val="single"/>
        </w:rPr>
        <w:t xml:space="preserve">Termin </w:t>
      </w:r>
      <w:r w:rsidR="00571787" w:rsidRPr="006D3C6E">
        <w:rPr>
          <w:b/>
          <w:bCs/>
          <w:u w:val="single"/>
        </w:rPr>
        <w:t>gwarancji</w:t>
      </w:r>
      <w:r w:rsidRPr="006D3C6E">
        <w:rPr>
          <w:b/>
          <w:bCs/>
          <w:u w:val="single"/>
        </w:rPr>
        <w:t>:*</w:t>
      </w:r>
      <w:r w:rsidR="00A171E9" w:rsidRPr="006D3C6E">
        <w:t xml:space="preserve"> </w:t>
      </w:r>
      <w:r w:rsidR="00655844" w:rsidRPr="006D3C6E">
        <w:t>…</w:t>
      </w:r>
      <w:r w:rsidRPr="006D3C6E">
        <w:t>…………………………………</w:t>
      </w:r>
      <w:r w:rsidR="00FF1F07" w:rsidRPr="006D3C6E">
        <w:t>…</w:t>
      </w:r>
      <w:r w:rsidRPr="006D3C6E">
        <w:t>…….</w:t>
      </w:r>
      <w:r w:rsidR="00655844" w:rsidRPr="006D3C6E">
        <w:t xml:space="preserve"> </w:t>
      </w:r>
      <w:r w:rsidR="00B560FF" w:rsidRPr="006D3C6E">
        <w:t>lat</w:t>
      </w:r>
    </w:p>
    <w:p w:rsidR="00476DC8" w:rsidRPr="006D3C6E" w:rsidRDefault="00655844" w:rsidP="006D3C6E">
      <w:pPr>
        <w:spacing w:line="360" w:lineRule="auto"/>
        <w:ind w:left="284"/>
        <w:jc w:val="both"/>
        <w:rPr>
          <w:b/>
          <w:u w:val="single"/>
        </w:rPr>
      </w:pPr>
      <w:r w:rsidRPr="006D3C6E">
        <w:rPr>
          <w:b/>
          <w:u w:val="single"/>
        </w:rPr>
        <w:t xml:space="preserve">Słownie </w:t>
      </w:r>
      <w:r w:rsidR="00B560FF" w:rsidRPr="006D3C6E">
        <w:rPr>
          <w:b/>
          <w:u w:val="single"/>
        </w:rPr>
        <w:t>termin gwarancji</w:t>
      </w:r>
      <w:r w:rsidRPr="006D3C6E">
        <w:rPr>
          <w:b/>
          <w:u w:val="single"/>
        </w:rPr>
        <w:t>:</w:t>
      </w:r>
      <w:r w:rsidR="00B560FF" w:rsidRPr="006D3C6E">
        <w:t xml:space="preserve"> (…………………</w:t>
      </w:r>
      <w:r w:rsidRPr="006D3C6E">
        <w:t>……………</w:t>
      </w:r>
      <w:r w:rsidR="007320B6" w:rsidRPr="006D3C6E">
        <w:t>………</w:t>
      </w:r>
      <w:r w:rsidR="002E5D2C" w:rsidRPr="006D3C6E">
        <w:t>………………</w:t>
      </w:r>
      <w:r w:rsidRPr="006D3C6E">
        <w:t>……</w:t>
      </w:r>
      <w:r w:rsidR="008036BE" w:rsidRPr="006D3C6E">
        <w:t>………</w:t>
      </w:r>
      <w:r w:rsidRPr="006D3C6E">
        <w:t>.…….)</w:t>
      </w:r>
    </w:p>
    <w:p w:rsidR="007F14FB" w:rsidRPr="006D3C6E" w:rsidRDefault="00655844" w:rsidP="007F14FB">
      <w:pPr>
        <w:pStyle w:val="Stopka"/>
        <w:spacing w:line="360" w:lineRule="auto"/>
        <w:ind w:left="284"/>
        <w:rPr>
          <w:b/>
          <w:i/>
          <w:u w:val="single"/>
        </w:rPr>
      </w:pPr>
      <w:r w:rsidRPr="006D3C6E">
        <w:rPr>
          <w:b/>
          <w:i/>
          <w:u w:val="single"/>
        </w:rPr>
        <w:t xml:space="preserve">* </w:t>
      </w:r>
      <w:r w:rsidR="00B560FF" w:rsidRPr="006D3C6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Pr="006D3C6E" w:rsidRDefault="00655844" w:rsidP="006D3C6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zamówienie zrealizujemy w terminie określonym w SIWZ</w:t>
      </w:r>
      <w:r w:rsidRPr="006D3C6E">
        <w:rPr>
          <w:b/>
          <w:sz w:val="23"/>
          <w:szCs w:val="23"/>
        </w:rPr>
        <w:t>.</w:t>
      </w:r>
    </w:p>
    <w:p w:rsidR="00655844" w:rsidRPr="006D3C6E" w:rsidRDefault="00655844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uważamy się za związanych ofertą na czas wskazany w SIWZ.</w:t>
      </w:r>
    </w:p>
    <w:p w:rsidR="00655844" w:rsidRPr="006D3C6E" w:rsidRDefault="00655844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Pr="006D3C6E" w:rsidRDefault="00655844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935F3F" w:rsidRPr="006D3C6E" w:rsidRDefault="00935F3F" w:rsidP="006D3C6E">
      <w:pPr>
        <w:pStyle w:val="Akapitzlist"/>
        <w:numPr>
          <w:ilvl w:val="1"/>
          <w:numId w:val="3"/>
        </w:numPr>
        <w:spacing w:line="360" w:lineRule="auto"/>
        <w:ind w:left="567" w:hanging="567"/>
        <w:jc w:val="both"/>
        <w:rPr>
          <w:bCs/>
        </w:rPr>
      </w:pPr>
      <w:r w:rsidRPr="006D3C6E">
        <w:rPr>
          <w:b/>
          <w:bCs/>
        </w:rPr>
        <w:t>Oświadczamy</w:t>
      </w:r>
      <w:r w:rsidRPr="006D3C6E">
        <w:rPr>
          <w:bCs/>
        </w:rPr>
        <w:t>, że wypełniliśmy obowiązki informacyjne przewidziane w art. 13 lub w art. 14 RODO</w:t>
      </w:r>
      <w:r w:rsidRPr="006D3C6E">
        <w:rPr>
          <w:rStyle w:val="Odwoanieprzypisudolnego"/>
          <w:bCs/>
        </w:rPr>
        <w:footnoteReference w:id="1"/>
      </w:r>
      <w:r w:rsidRPr="006D3C6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6D3C6E">
        <w:rPr>
          <w:rStyle w:val="Odwoanieprzypisudolnego"/>
          <w:bCs/>
        </w:rPr>
        <w:footnoteReference w:id="2"/>
      </w:r>
      <w:r w:rsidRPr="006D3C6E">
        <w:rPr>
          <w:bCs/>
        </w:rPr>
        <w:t>.</w:t>
      </w:r>
    </w:p>
    <w:p w:rsidR="008036BE" w:rsidRPr="006D3C6E" w:rsidRDefault="008036BE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b/>
          <w:bCs/>
          <w:u w:val="single"/>
        </w:rPr>
        <w:t>Zwrot wadium</w:t>
      </w:r>
      <w:r w:rsidRPr="006D3C6E">
        <w:t xml:space="preserve"> wniesionemu w pieniądzu </w:t>
      </w:r>
      <w:r w:rsidRPr="006D3C6E">
        <w:rPr>
          <w:i/>
        </w:rPr>
        <w:t>(</w:t>
      </w:r>
      <w:r w:rsidRPr="006D3C6E">
        <w:rPr>
          <w:i/>
          <w:u w:val="single"/>
        </w:rPr>
        <w:t>jeżeli dotyczy</w:t>
      </w:r>
      <w:r w:rsidRPr="006D3C6E">
        <w:rPr>
          <w:i/>
        </w:rPr>
        <w:t>)</w:t>
      </w:r>
      <w:r w:rsidRPr="006D3C6E">
        <w:t xml:space="preserve"> proszę dokonać na </w:t>
      </w:r>
      <w:r w:rsidR="00BD70B6" w:rsidRPr="006D3C6E">
        <w:t>Rachunek bankowy</w:t>
      </w:r>
      <w:r w:rsidRPr="006D3C6E"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RPr="006D3C6E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ind w:left="900" w:hanging="900"/>
              <w:jc w:val="center"/>
            </w:pPr>
            <w:r w:rsidRPr="006D3C6E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D3C6E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RPr="006D3C6E" w:rsidTr="00186618">
        <w:trPr>
          <w:cantSplit/>
          <w:trHeight w:hRule="exact" w:val="1146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6D3C6E" w:rsidRDefault="000A4EA0" w:rsidP="006D3C6E">
            <w:pPr>
              <w:snapToGrid w:val="0"/>
              <w:spacing w:line="360" w:lineRule="auto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6D3C6E" w:rsidRDefault="000A4EA0" w:rsidP="006D3C6E">
            <w:pPr>
              <w:snapToGrid w:val="0"/>
              <w:spacing w:line="360" w:lineRule="auto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6D3C6E" w:rsidRDefault="00655844" w:rsidP="006D3C6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6D3C6E">
        <w:rPr>
          <w:b/>
          <w:sz w:val="23"/>
          <w:szCs w:val="23"/>
        </w:rPr>
        <w:t>„nie dotyczy”):</w:t>
      </w:r>
    </w:p>
    <w:p w:rsidR="00FF1F07" w:rsidRPr="006D3C6E" w:rsidRDefault="00655844" w:rsidP="006D3C6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b/>
          <w:sz w:val="23"/>
          <w:szCs w:val="23"/>
        </w:rPr>
      </w:pPr>
      <w:r w:rsidRPr="006D3C6E">
        <w:rPr>
          <w:sz w:val="23"/>
          <w:szCs w:val="23"/>
        </w:rPr>
        <w:t>Nazwa (firma) podwykonawców, na których zasoby Wykonawca</w:t>
      </w:r>
      <w:r w:rsidR="00E10D34" w:rsidRPr="006D3C6E">
        <w:rPr>
          <w:sz w:val="23"/>
          <w:szCs w:val="23"/>
        </w:rPr>
        <w:t xml:space="preserve"> powołuje się w celu wykazania </w:t>
      </w:r>
      <w:r w:rsidRPr="006D3C6E"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 w:rsidRPr="006D3C6E">
        <w:rPr>
          <w:sz w:val="23"/>
          <w:szCs w:val="23"/>
        </w:rPr>
        <w:t>Pzp</w:t>
      </w:r>
      <w:proofErr w:type="spellEnd"/>
      <w:r w:rsidRPr="006D3C6E">
        <w:rPr>
          <w:sz w:val="23"/>
          <w:szCs w:val="23"/>
        </w:rPr>
        <w:t xml:space="preserve"> (w przypadku, gdy Wykonawca nie wykazuje spełnienia warunku w oparciu o zasoby podwykonawcy wpisać </w:t>
      </w:r>
      <w:r w:rsidRPr="006D3C6E">
        <w:rPr>
          <w:b/>
          <w:sz w:val="23"/>
          <w:szCs w:val="23"/>
        </w:rPr>
        <w:t>„nie dotyczy”</w:t>
      </w:r>
      <w:r w:rsidRPr="006D3C6E"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RPr="006D3C6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6D3C6E" w:rsidRDefault="00E10D34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6D3C6E" w:rsidRDefault="00E10D34" w:rsidP="006D3C6E">
            <w:pPr>
              <w:snapToGrid w:val="0"/>
              <w:spacing w:line="360" w:lineRule="auto"/>
              <w:ind w:left="900" w:hanging="900"/>
              <w:jc w:val="center"/>
            </w:pPr>
            <w:r w:rsidRPr="006D3C6E"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RPr="006D3C6E" w:rsidTr="007F14FB">
        <w:trPr>
          <w:cantSplit/>
          <w:trHeight w:hRule="exact" w:val="1013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6D3C6E" w:rsidRDefault="00E10D34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6D3C6E" w:rsidRDefault="00E10D34" w:rsidP="006D3C6E">
            <w:pPr>
              <w:snapToGrid w:val="0"/>
              <w:spacing w:line="360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Składamy ofertę przetargową w imieniu własnym/jako partner konsorcjum</w:t>
      </w:r>
      <w:r w:rsidR="00FF5462" w:rsidRPr="006D3C6E">
        <w:rPr>
          <w:sz w:val="23"/>
          <w:szCs w:val="23"/>
        </w:rPr>
        <w:t>*</w:t>
      </w:r>
      <w:r w:rsidRPr="006D3C6E">
        <w:rPr>
          <w:sz w:val="23"/>
          <w:szCs w:val="23"/>
        </w:rPr>
        <w:t xml:space="preserve"> zarządzanego przez ………………………………………………...………</w:t>
      </w:r>
      <w:r w:rsidR="002953DD" w:rsidRPr="006D3C6E">
        <w:rPr>
          <w:sz w:val="23"/>
          <w:szCs w:val="23"/>
        </w:rPr>
        <w:t>……………</w:t>
      </w:r>
      <w:r w:rsidR="002658B0" w:rsidRPr="006D3C6E">
        <w:rPr>
          <w:sz w:val="23"/>
          <w:szCs w:val="23"/>
        </w:rPr>
        <w:t xml:space="preserve">..…..…….. </w:t>
      </w:r>
      <w:r w:rsidR="00FF5462" w:rsidRPr="006D3C6E">
        <w:rPr>
          <w:sz w:val="23"/>
          <w:szCs w:val="23"/>
        </w:rPr>
        <w:t>*</w:t>
      </w:r>
      <w:r w:rsidR="002658B0" w:rsidRPr="006D3C6E">
        <w:rPr>
          <w:sz w:val="23"/>
          <w:szCs w:val="23"/>
        </w:rPr>
        <w:t xml:space="preserve">(niepotrzebne </w:t>
      </w:r>
      <w:r w:rsidRPr="006D3C6E">
        <w:rPr>
          <w:sz w:val="23"/>
          <w:szCs w:val="23"/>
        </w:rPr>
        <w:t>skreślić).</w:t>
      </w:r>
    </w:p>
    <w:p w:rsidR="00655844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Dane pełnomocnika w przypadku składania oferty wspólnej:</w:t>
      </w:r>
    </w:p>
    <w:p w:rsidR="00D973B2" w:rsidRPr="006D3C6E" w:rsidRDefault="00D973B2" w:rsidP="006D3C6E">
      <w:pPr>
        <w:spacing w:line="360" w:lineRule="auto"/>
        <w:ind w:left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…………………………………………………………………………..,</w:t>
      </w:r>
    </w:p>
    <w:p w:rsidR="00D973B2" w:rsidRPr="006D3C6E" w:rsidRDefault="00655844" w:rsidP="006D3C6E">
      <w:pPr>
        <w:spacing w:line="360" w:lineRule="auto"/>
        <w:ind w:left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Telefon: ……………………</w:t>
      </w:r>
      <w:r w:rsidR="00D973B2" w:rsidRPr="006D3C6E">
        <w:rPr>
          <w:sz w:val="23"/>
          <w:szCs w:val="23"/>
        </w:rPr>
        <w:t>…………………………………………..</w:t>
      </w:r>
      <w:r w:rsidRPr="006D3C6E">
        <w:rPr>
          <w:sz w:val="23"/>
          <w:szCs w:val="23"/>
        </w:rPr>
        <w:t xml:space="preserve">.., </w:t>
      </w:r>
    </w:p>
    <w:p w:rsidR="00C00327" w:rsidRPr="006D3C6E" w:rsidRDefault="00655844" w:rsidP="006D3C6E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 w:rsidRPr="006D3C6E">
        <w:rPr>
          <w:sz w:val="23"/>
          <w:szCs w:val="23"/>
        </w:rPr>
        <w:t>fax</w:t>
      </w:r>
      <w:proofErr w:type="spellEnd"/>
      <w:r w:rsidRPr="006D3C6E">
        <w:rPr>
          <w:sz w:val="23"/>
          <w:szCs w:val="23"/>
        </w:rPr>
        <w:t>: …………………………………</w:t>
      </w:r>
      <w:r w:rsidR="00D973B2" w:rsidRPr="006D3C6E">
        <w:rPr>
          <w:sz w:val="23"/>
          <w:szCs w:val="23"/>
        </w:rPr>
        <w:t>………………………………..</w:t>
      </w:r>
      <w:r w:rsidRPr="006D3C6E">
        <w:rPr>
          <w:sz w:val="23"/>
          <w:szCs w:val="23"/>
        </w:rPr>
        <w:t>…..</w:t>
      </w:r>
      <w:r w:rsidR="00D973B2" w:rsidRPr="006D3C6E">
        <w:rPr>
          <w:sz w:val="23"/>
          <w:szCs w:val="23"/>
        </w:rPr>
        <w:t>,</w:t>
      </w:r>
    </w:p>
    <w:p w:rsidR="00655844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Załączniki do oferty:</w:t>
      </w:r>
    </w:p>
    <w:p w:rsidR="00944EF8" w:rsidRPr="006D3C6E" w:rsidRDefault="000F1335" w:rsidP="006D3C6E">
      <w:pPr>
        <w:spacing w:line="360" w:lineRule="auto"/>
        <w:ind w:left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……………………………………………………</w:t>
      </w:r>
    </w:p>
    <w:p w:rsidR="00944EF8" w:rsidRPr="006D3C6E" w:rsidRDefault="00944EF8" w:rsidP="006D3C6E">
      <w:pPr>
        <w:spacing w:line="360" w:lineRule="auto"/>
        <w:ind w:left="567"/>
        <w:jc w:val="both"/>
        <w:rPr>
          <w:sz w:val="23"/>
          <w:szCs w:val="23"/>
        </w:rPr>
      </w:pPr>
    </w:p>
    <w:p w:rsidR="00476DC8" w:rsidRPr="006D3C6E" w:rsidRDefault="00655844" w:rsidP="006D3C6E">
      <w:pPr>
        <w:tabs>
          <w:tab w:val="left" w:pos="6804"/>
        </w:tabs>
        <w:spacing w:line="360" w:lineRule="auto"/>
        <w:jc w:val="both"/>
        <w:rPr>
          <w:sz w:val="20"/>
          <w:szCs w:val="20"/>
        </w:rPr>
      </w:pPr>
      <w:r w:rsidRPr="006D3C6E">
        <w:rPr>
          <w:sz w:val="20"/>
          <w:szCs w:val="20"/>
        </w:rPr>
        <w:t>………………………..…….. dnia …………………………</w:t>
      </w:r>
      <w:r w:rsidR="00476DC8" w:rsidRPr="006D3C6E">
        <w:rPr>
          <w:sz w:val="20"/>
          <w:szCs w:val="20"/>
        </w:rPr>
        <w:t xml:space="preserve"> </w:t>
      </w:r>
      <w:r w:rsidR="00476DC8" w:rsidRPr="006D3C6E">
        <w:rPr>
          <w:sz w:val="20"/>
          <w:szCs w:val="20"/>
        </w:rPr>
        <w:tab/>
        <w:t>………………………………………………</w:t>
      </w:r>
    </w:p>
    <w:p w:rsidR="00655844" w:rsidRPr="006D3C6E" w:rsidRDefault="00476DC8" w:rsidP="006D3C6E">
      <w:pPr>
        <w:tabs>
          <w:tab w:val="left" w:pos="7655"/>
        </w:tabs>
        <w:spacing w:line="360" w:lineRule="auto"/>
        <w:jc w:val="both"/>
        <w:rPr>
          <w:sz w:val="20"/>
          <w:szCs w:val="20"/>
        </w:rPr>
      </w:pPr>
      <w:r w:rsidRPr="006D3C6E">
        <w:rPr>
          <w:sz w:val="20"/>
          <w:szCs w:val="20"/>
        </w:rPr>
        <w:tab/>
      </w:r>
      <w:r w:rsidR="00655844" w:rsidRPr="006D3C6E">
        <w:rPr>
          <w:sz w:val="20"/>
          <w:szCs w:val="20"/>
        </w:rPr>
        <w:t>pieczęć i podpis Wykonawcy</w:t>
      </w:r>
    </w:p>
    <w:sectPr w:rsidR="00655844" w:rsidRPr="006D3C6E" w:rsidSect="007F6CC4">
      <w:headerReference w:type="default" r:id="rId8"/>
      <w:footerReference w:type="default" r:id="rId9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D3A" w:rsidRDefault="009E0D3A" w:rsidP="004142E9">
      <w:r>
        <w:separator/>
      </w:r>
    </w:p>
  </w:endnote>
  <w:endnote w:type="continuationSeparator" w:id="0">
    <w:p w:rsidR="009E0D3A" w:rsidRDefault="009E0D3A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3F" w:rsidRDefault="00935F3F">
    <w:pPr>
      <w:pStyle w:val="Stopka"/>
      <w:jc w:val="right"/>
      <w:rPr>
        <w:sz w:val="20"/>
        <w:szCs w:val="20"/>
      </w:rPr>
    </w:pPr>
  </w:p>
  <w:p w:rsidR="003A6E3A" w:rsidRDefault="00EC1A31" w:rsidP="00EC1A31">
    <w:pPr>
      <w:pStyle w:val="Stopka"/>
      <w:jc w:val="center"/>
      <w:rPr>
        <w:i/>
        <w:sz w:val="18"/>
        <w:szCs w:val="18"/>
      </w:rPr>
    </w:pPr>
    <w:r w:rsidRPr="001D0B40">
      <w:rPr>
        <w:i/>
        <w:sz w:val="18"/>
        <w:szCs w:val="18"/>
      </w:rPr>
      <w:t>Projekt pn: „</w:t>
    </w:r>
    <w:r w:rsidRPr="001D0B40">
      <w:rPr>
        <w:rFonts w:cs="Arial"/>
        <w:bCs/>
        <w:i/>
        <w:color w:val="000000" w:themeColor="text1"/>
        <w:sz w:val="18"/>
        <w:szCs w:val="18"/>
      </w:rPr>
      <w:t>Rewaloryzacja Zabytkowego Parku Miejskiego  w Nisku z uwzględnieniem ochrony miejsc różnorodności biologicznej</w:t>
    </w:r>
    <w:r>
      <w:rPr>
        <w:i/>
        <w:sz w:val="18"/>
        <w:szCs w:val="18"/>
      </w:rPr>
      <w:t xml:space="preserve">”, </w:t>
    </w:r>
    <w:r w:rsidRPr="001D0B40">
      <w:rPr>
        <w:i/>
        <w:sz w:val="18"/>
        <w:szCs w:val="18"/>
      </w:rPr>
      <w:t>współfinansowany przez Unię Europejską ze środków Europejskiego Funduszu Rozwoju Regionalnego w ramach Regionalnego Programu Operacyjnego Województwa Podkarpackiego na lata 2014 – 2020</w:t>
    </w:r>
    <w:r w:rsidR="003A6E3A">
      <w:rPr>
        <w:i/>
        <w:sz w:val="18"/>
        <w:szCs w:val="18"/>
      </w:rPr>
      <w:t xml:space="preserve">  </w:t>
    </w:r>
  </w:p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E8670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E8670D" w:rsidRPr="00A171E9">
      <w:rPr>
        <w:sz w:val="20"/>
        <w:szCs w:val="20"/>
      </w:rPr>
      <w:fldChar w:fldCharType="separate"/>
    </w:r>
    <w:r w:rsidR="00F652A7">
      <w:rPr>
        <w:noProof/>
        <w:sz w:val="20"/>
        <w:szCs w:val="20"/>
      </w:rPr>
      <w:t>3</w:t>
    </w:r>
    <w:r w:rsidR="00E8670D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E8670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E8670D" w:rsidRPr="00A171E9">
      <w:rPr>
        <w:sz w:val="20"/>
        <w:szCs w:val="20"/>
      </w:rPr>
      <w:fldChar w:fldCharType="separate"/>
    </w:r>
    <w:r w:rsidR="00F652A7">
      <w:rPr>
        <w:noProof/>
        <w:sz w:val="20"/>
        <w:szCs w:val="20"/>
      </w:rPr>
      <w:t>3</w:t>
    </w:r>
    <w:r w:rsidR="00E8670D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D3A" w:rsidRDefault="009E0D3A" w:rsidP="004142E9">
      <w:r>
        <w:separator/>
      </w:r>
    </w:p>
  </w:footnote>
  <w:footnote w:type="continuationSeparator" w:id="0">
    <w:p w:rsidR="009E0D3A" w:rsidRDefault="009E0D3A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BC0" w:rsidRDefault="00210BC0" w:rsidP="00210BC0">
    <w:pPr>
      <w:tabs>
        <w:tab w:val="left" w:pos="7938"/>
      </w:tabs>
      <w:spacing w:line="276" w:lineRule="auto"/>
      <w:jc w:val="center"/>
      <w:rPr>
        <w:b/>
        <w:kern w:val="1"/>
        <w:sz w:val="22"/>
        <w:szCs w:val="22"/>
      </w:rPr>
    </w:pPr>
    <w:r w:rsidRPr="00210BC0">
      <w:rPr>
        <w:b/>
        <w:noProof/>
        <w:kern w:val="1"/>
        <w:sz w:val="22"/>
        <w:szCs w:val="22"/>
        <w:lang w:eastAsia="pl-PL"/>
      </w:rPr>
      <w:drawing>
        <wp:inline distT="0" distB="0" distL="0" distR="0">
          <wp:extent cx="5760720" cy="421640"/>
          <wp:effectExtent l="19050" t="0" r="0" b="0"/>
          <wp:docPr id="2" name="Obraz 1" descr="fepr-pl-podk-ue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21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31C4" w:rsidRPr="00CE31C4" w:rsidRDefault="00CE31C4" w:rsidP="00CE31C4">
    <w:pPr>
      <w:tabs>
        <w:tab w:val="left" w:pos="7938"/>
      </w:tabs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A5883"/>
    <w:multiLevelType w:val="multilevel"/>
    <w:tmpl w:val="C2BE8B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5209"/>
    <w:rsid w:val="00017EEB"/>
    <w:rsid w:val="0002364F"/>
    <w:rsid w:val="00063D5C"/>
    <w:rsid w:val="000706EF"/>
    <w:rsid w:val="00083EF7"/>
    <w:rsid w:val="000943C9"/>
    <w:rsid w:val="00095CB3"/>
    <w:rsid w:val="000A4EA0"/>
    <w:rsid w:val="000E4962"/>
    <w:rsid w:val="000F1335"/>
    <w:rsid w:val="000F2EDC"/>
    <w:rsid w:val="0010023F"/>
    <w:rsid w:val="00112874"/>
    <w:rsid w:val="00115210"/>
    <w:rsid w:val="00127E41"/>
    <w:rsid w:val="001337AE"/>
    <w:rsid w:val="00186618"/>
    <w:rsid w:val="001B14FC"/>
    <w:rsid w:val="001D02ED"/>
    <w:rsid w:val="001F7256"/>
    <w:rsid w:val="00210BC0"/>
    <w:rsid w:val="0025509D"/>
    <w:rsid w:val="002658B0"/>
    <w:rsid w:val="00280BBD"/>
    <w:rsid w:val="00293F97"/>
    <w:rsid w:val="002953DD"/>
    <w:rsid w:val="002A0AA8"/>
    <w:rsid w:val="002A49CA"/>
    <w:rsid w:val="002D64A5"/>
    <w:rsid w:val="002E122F"/>
    <w:rsid w:val="002E5D2C"/>
    <w:rsid w:val="00301EC4"/>
    <w:rsid w:val="00306DDE"/>
    <w:rsid w:val="00325C56"/>
    <w:rsid w:val="00353784"/>
    <w:rsid w:val="003655A7"/>
    <w:rsid w:val="003A1134"/>
    <w:rsid w:val="003A5270"/>
    <w:rsid w:val="003A5A52"/>
    <w:rsid w:val="003A6E3A"/>
    <w:rsid w:val="003D4D8A"/>
    <w:rsid w:val="003E0C73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5160C5"/>
    <w:rsid w:val="00571787"/>
    <w:rsid w:val="005851FE"/>
    <w:rsid w:val="0058520F"/>
    <w:rsid w:val="00586024"/>
    <w:rsid w:val="005869A5"/>
    <w:rsid w:val="005A3384"/>
    <w:rsid w:val="005B3E80"/>
    <w:rsid w:val="005D129C"/>
    <w:rsid w:val="005D4D33"/>
    <w:rsid w:val="005E6D0E"/>
    <w:rsid w:val="00642474"/>
    <w:rsid w:val="00655844"/>
    <w:rsid w:val="006848E4"/>
    <w:rsid w:val="0069661C"/>
    <w:rsid w:val="006A6A79"/>
    <w:rsid w:val="006D2C22"/>
    <w:rsid w:val="006D3C6E"/>
    <w:rsid w:val="006E1776"/>
    <w:rsid w:val="00722F73"/>
    <w:rsid w:val="007320B6"/>
    <w:rsid w:val="00743B8C"/>
    <w:rsid w:val="007659B9"/>
    <w:rsid w:val="007A3EBD"/>
    <w:rsid w:val="007F14FB"/>
    <w:rsid w:val="007F6CC4"/>
    <w:rsid w:val="008036BE"/>
    <w:rsid w:val="00815C8C"/>
    <w:rsid w:val="00817C90"/>
    <w:rsid w:val="00843956"/>
    <w:rsid w:val="008A57FA"/>
    <w:rsid w:val="008D0ED6"/>
    <w:rsid w:val="008D35A7"/>
    <w:rsid w:val="00935F3F"/>
    <w:rsid w:val="00944EF8"/>
    <w:rsid w:val="00961989"/>
    <w:rsid w:val="00971F92"/>
    <w:rsid w:val="009D7DE5"/>
    <w:rsid w:val="009E0D3A"/>
    <w:rsid w:val="00A162D9"/>
    <w:rsid w:val="00A171E9"/>
    <w:rsid w:val="00A31D18"/>
    <w:rsid w:val="00A3540C"/>
    <w:rsid w:val="00A5346C"/>
    <w:rsid w:val="00A649EC"/>
    <w:rsid w:val="00A8155F"/>
    <w:rsid w:val="00A925FB"/>
    <w:rsid w:val="00A95707"/>
    <w:rsid w:val="00AB7EF1"/>
    <w:rsid w:val="00AD5EF0"/>
    <w:rsid w:val="00B06744"/>
    <w:rsid w:val="00B146C0"/>
    <w:rsid w:val="00B20AE8"/>
    <w:rsid w:val="00B35732"/>
    <w:rsid w:val="00B36072"/>
    <w:rsid w:val="00B560FF"/>
    <w:rsid w:val="00B57817"/>
    <w:rsid w:val="00B819FD"/>
    <w:rsid w:val="00B87A01"/>
    <w:rsid w:val="00BA6329"/>
    <w:rsid w:val="00BB62F1"/>
    <w:rsid w:val="00BD70B6"/>
    <w:rsid w:val="00BE3B1F"/>
    <w:rsid w:val="00BF763E"/>
    <w:rsid w:val="00C00327"/>
    <w:rsid w:val="00C0059F"/>
    <w:rsid w:val="00C232F4"/>
    <w:rsid w:val="00C32548"/>
    <w:rsid w:val="00C37AF7"/>
    <w:rsid w:val="00CB79FC"/>
    <w:rsid w:val="00CD7AB9"/>
    <w:rsid w:val="00CE31C4"/>
    <w:rsid w:val="00CE34A5"/>
    <w:rsid w:val="00D973B2"/>
    <w:rsid w:val="00E10D34"/>
    <w:rsid w:val="00E11F61"/>
    <w:rsid w:val="00E22265"/>
    <w:rsid w:val="00E34721"/>
    <w:rsid w:val="00E8670D"/>
    <w:rsid w:val="00EA6FDF"/>
    <w:rsid w:val="00EC1322"/>
    <w:rsid w:val="00EC1A31"/>
    <w:rsid w:val="00EE5742"/>
    <w:rsid w:val="00F652A7"/>
    <w:rsid w:val="00F82DBA"/>
    <w:rsid w:val="00F93D84"/>
    <w:rsid w:val="00FA78B4"/>
    <w:rsid w:val="00FB7733"/>
    <w:rsid w:val="00FF1F07"/>
    <w:rsid w:val="00FF5462"/>
    <w:rsid w:val="00FF6C1D"/>
    <w:rsid w:val="00FF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6D1DF-5D58-47B1-BED1-E0DFA420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13</cp:revision>
  <cp:lastPrinted>2020-04-15T11:42:00Z</cp:lastPrinted>
  <dcterms:created xsi:type="dcterms:W3CDTF">2019-05-23T07:39:00Z</dcterms:created>
  <dcterms:modified xsi:type="dcterms:W3CDTF">2020-04-15T11:43:00Z</dcterms:modified>
</cp:coreProperties>
</file>