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>Załącznik nr 1</w:t>
      </w:r>
    </w:p>
    <w:p w:rsidR="00655844" w:rsidRPr="00EF2920" w:rsidRDefault="00655844" w:rsidP="00017EEB">
      <w:pPr>
        <w:ind w:left="6804" w:firstLine="708"/>
        <w:rPr>
          <w:b/>
          <w:sz w:val="22"/>
          <w:szCs w:val="22"/>
        </w:rPr>
      </w:pPr>
      <w:r w:rsidRPr="00EF2920">
        <w:rPr>
          <w:b/>
          <w:sz w:val="22"/>
          <w:szCs w:val="22"/>
        </w:rPr>
        <w:t xml:space="preserve">Formularz oferty </w:t>
      </w: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EF2920" w:rsidRDefault="00EF2920">
      <w:pPr>
        <w:spacing w:line="276" w:lineRule="auto"/>
        <w:rPr>
          <w:b/>
          <w:sz w:val="20"/>
          <w:szCs w:val="20"/>
        </w:rPr>
      </w:pPr>
    </w:p>
    <w:p w:rsidR="00655844" w:rsidRDefault="00584A39">
      <w:pPr>
        <w:spacing w:line="276" w:lineRule="auto"/>
        <w:rPr>
          <w:sz w:val="20"/>
          <w:szCs w:val="20"/>
        </w:rPr>
      </w:pPr>
      <w:r w:rsidRPr="00584A39">
        <w:t>ZP.271.</w:t>
      </w:r>
      <w:r w:rsidR="00F07BB7">
        <w:t>13</w:t>
      </w:r>
      <w:r w:rsidRPr="0090599F">
        <w:t>.</w:t>
      </w:r>
      <w:r w:rsidR="00EF2920">
        <w:t>2020</w:t>
      </w:r>
    </w:p>
    <w:p w:rsidR="00655844" w:rsidRDefault="00655844" w:rsidP="00584A39">
      <w:pPr>
        <w:spacing w:line="276" w:lineRule="auto"/>
        <w:ind w:left="4248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Pr="007A2236" w:rsidRDefault="008036BE" w:rsidP="00A52E05">
      <w:pPr>
        <w:pStyle w:val="Tekstpodstawowy"/>
        <w:spacing w:after="0"/>
        <w:jc w:val="both"/>
        <w:rPr>
          <w:sz w:val="16"/>
          <w:szCs w:val="16"/>
        </w:rPr>
      </w:pPr>
    </w:p>
    <w:p w:rsidR="00EF2920" w:rsidRDefault="00EF2920" w:rsidP="00DE4440">
      <w:pPr>
        <w:widowControl w:val="0"/>
        <w:tabs>
          <w:tab w:val="left" w:pos="835"/>
        </w:tabs>
        <w:suppressAutoHyphens w:val="0"/>
        <w:snapToGrid w:val="0"/>
        <w:jc w:val="both"/>
      </w:pPr>
    </w:p>
    <w:p w:rsidR="00EF2920" w:rsidRPr="00CB5D29" w:rsidRDefault="00655844" w:rsidP="0080497E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80497E">
        <w:rPr>
          <w:sz w:val="26"/>
          <w:szCs w:val="26"/>
        </w:rPr>
        <w:t>Odpowiadając na ogłoszenie o przetargu nieograniczonym zgodnie z przepisami ustawy z dnia 29 stycznia 2004 roku Prawo zam</w:t>
      </w:r>
      <w:r w:rsidR="00E054B1" w:rsidRPr="0080497E">
        <w:rPr>
          <w:sz w:val="26"/>
          <w:szCs w:val="26"/>
        </w:rPr>
        <w:t>ówień publicznych (Dz. U. z 201</w:t>
      </w:r>
      <w:r w:rsidR="0080497E">
        <w:rPr>
          <w:sz w:val="26"/>
          <w:szCs w:val="26"/>
        </w:rPr>
        <w:t>9 r. poz. 1843</w:t>
      </w:r>
      <w:r w:rsidR="00A171E9" w:rsidRPr="0080497E">
        <w:rPr>
          <w:sz w:val="26"/>
          <w:szCs w:val="26"/>
        </w:rPr>
        <w:t>)</w:t>
      </w:r>
      <w:r w:rsidRPr="0080497E">
        <w:rPr>
          <w:sz w:val="26"/>
          <w:szCs w:val="26"/>
        </w:rPr>
        <w:t xml:space="preserve"> na zadanie pod nazwą</w:t>
      </w:r>
      <w:r w:rsidRPr="0080497E">
        <w:rPr>
          <w:b/>
          <w:sz w:val="26"/>
          <w:szCs w:val="26"/>
        </w:rPr>
        <w:t xml:space="preserve">: </w:t>
      </w:r>
      <w:r w:rsidR="00DE4440" w:rsidRPr="0080497E">
        <w:rPr>
          <w:b/>
          <w:color w:val="000000"/>
          <w:sz w:val="26"/>
          <w:szCs w:val="26"/>
        </w:rPr>
        <w:t xml:space="preserve">Dostawa i montaż źródeł ciepła obejmująca demontaż dotychczasowego źródła ciepła i montaż 142 szt. kotłów gazowych </w:t>
      </w:r>
    </w:p>
    <w:p w:rsidR="00E10D34" w:rsidRPr="0080497E" w:rsidRDefault="00655844" w:rsidP="00A52E05">
      <w:pPr>
        <w:tabs>
          <w:tab w:val="left" w:pos="929"/>
        </w:tabs>
        <w:snapToGrid w:val="0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przedstawiam następujące informacje:</w:t>
      </w:r>
    </w:p>
    <w:p w:rsidR="00EF2920" w:rsidRPr="0080497E" w:rsidRDefault="00EF2920" w:rsidP="00A52E05">
      <w:pPr>
        <w:tabs>
          <w:tab w:val="left" w:pos="929"/>
        </w:tabs>
        <w:snapToGrid w:val="0"/>
        <w:jc w:val="both"/>
        <w:rPr>
          <w:rFonts w:eastAsia="Arial"/>
          <w:b/>
          <w:bCs/>
          <w:sz w:val="26"/>
          <w:szCs w:val="26"/>
        </w:rPr>
      </w:pPr>
    </w:p>
    <w:p w:rsidR="00655844" w:rsidRPr="0080497E" w:rsidRDefault="00655844" w:rsidP="00A52E05">
      <w:pPr>
        <w:numPr>
          <w:ilvl w:val="0"/>
          <w:numId w:val="2"/>
        </w:numPr>
        <w:tabs>
          <w:tab w:val="clear" w:pos="284"/>
        </w:tabs>
        <w:ind w:left="426" w:hanging="426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Ofertę przetargową składa:</w:t>
      </w:r>
      <w:bookmarkStart w:id="0" w:name="_GoBack"/>
      <w:bookmarkEnd w:id="0"/>
    </w:p>
    <w:p w:rsidR="00EF2920" w:rsidRPr="0080497E" w:rsidRDefault="008036BE" w:rsidP="00F07BB7">
      <w:pPr>
        <w:ind w:left="284"/>
        <w:rPr>
          <w:sz w:val="26"/>
          <w:szCs w:val="26"/>
        </w:rPr>
      </w:pPr>
      <w:r w:rsidRPr="0080497E">
        <w:rPr>
          <w:sz w:val="26"/>
          <w:szCs w:val="26"/>
        </w:rPr>
        <w:t>Nazwa W</w:t>
      </w:r>
      <w:r w:rsidR="002E5D2C" w:rsidRPr="0080497E">
        <w:rPr>
          <w:sz w:val="26"/>
          <w:szCs w:val="26"/>
        </w:rPr>
        <w:t xml:space="preserve">ykonawcy: </w:t>
      </w:r>
      <w:r w:rsidR="00655844"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="00655844" w:rsidRPr="0080497E">
        <w:rPr>
          <w:sz w:val="26"/>
          <w:szCs w:val="26"/>
        </w:rPr>
        <w:t>,</w:t>
      </w:r>
    </w:p>
    <w:p w:rsidR="00EF2920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>………………………………</w:t>
      </w:r>
      <w:r w:rsidR="0080497E">
        <w:rPr>
          <w:sz w:val="26"/>
          <w:szCs w:val="26"/>
        </w:rPr>
        <w:t>…………………………………………………………………</w:t>
      </w:r>
      <w:r w:rsidRPr="0080497E">
        <w:rPr>
          <w:sz w:val="26"/>
          <w:szCs w:val="26"/>
        </w:rPr>
        <w:t>,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telefon: </w:t>
      </w:r>
      <w:r w:rsidR="00655844" w:rsidRPr="0080497E">
        <w:rPr>
          <w:sz w:val="26"/>
          <w:szCs w:val="26"/>
        </w:rPr>
        <w:t>……………</w:t>
      </w:r>
      <w:r w:rsidR="0080497E">
        <w:rPr>
          <w:sz w:val="26"/>
          <w:szCs w:val="26"/>
        </w:rPr>
        <w:t>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2E5D2C" w:rsidRPr="0080497E" w:rsidRDefault="007569B5" w:rsidP="00F07BB7">
      <w:pPr>
        <w:ind w:left="284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fax</w:t>
      </w:r>
      <w:proofErr w:type="spellEnd"/>
      <w:r>
        <w:rPr>
          <w:sz w:val="26"/>
          <w:szCs w:val="26"/>
        </w:rPr>
        <w:t>: …………</w:t>
      </w:r>
      <w:r w:rsidR="0080497E">
        <w:rPr>
          <w:sz w:val="26"/>
          <w:szCs w:val="26"/>
        </w:rPr>
        <w:t>……………………………………………………………………………</w:t>
      </w:r>
      <w:r w:rsidR="00655844" w:rsidRPr="0080497E">
        <w:rPr>
          <w:sz w:val="26"/>
          <w:szCs w:val="26"/>
        </w:rPr>
        <w:t xml:space="preserve">, </w:t>
      </w:r>
    </w:p>
    <w:p w:rsidR="00655844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e-mail: …………</w:t>
      </w:r>
      <w:r w:rsidR="002E5D2C" w:rsidRPr="0080497E">
        <w:rPr>
          <w:sz w:val="26"/>
          <w:szCs w:val="26"/>
        </w:rPr>
        <w:t>…………………………………………………………..</w:t>
      </w:r>
      <w:r w:rsidR="0080497E">
        <w:rPr>
          <w:sz w:val="26"/>
          <w:szCs w:val="26"/>
        </w:rPr>
        <w:t>….………………...</w:t>
      </w:r>
      <w:r w:rsidR="00655844" w:rsidRPr="0080497E">
        <w:rPr>
          <w:sz w:val="26"/>
          <w:szCs w:val="26"/>
        </w:rPr>
        <w:t>.,</w:t>
      </w:r>
    </w:p>
    <w:p w:rsidR="00EF2920" w:rsidRPr="0080497E" w:rsidRDefault="00EF2920" w:rsidP="00F07BB7">
      <w:pPr>
        <w:ind w:left="284"/>
        <w:jc w:val="both"/>
        <w:rPr>
          <w:sz w:val="26"/>
          <w:szCs w:val="26"/>
        </w:rPr>
      </w:pPr>
    </w:p>
    <w:p w:rsidR="00EF2920" w:rsidRPr="0080497E" w:rsidRDefault="007569B5" w:rsidP="00F07BB7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NIP: </w:t>
      </w:r>
      <w:r w:rsidR="00655844" w:rsidRPr="0080497E">
        <w:rPr>
          <w:sz w:val="26"/>
          <w:szCs w:val="26"/>
        </w:rPr>
        <w:t>………………..……  REGON: …………………………………………………………..,</w:t>
      </w:r>
    </w:p>
    <w:p w:rsidR="00CB5D29" w:rsidRDefault="00CB5D29" w:rsidP="00F07BB7">
      <w:pPr>
        <w:ind w:left="284"/>
        <w:jc w:val="both"/>
        <w:rPr>
          <w:sz w:val="26"/>
          <w:szCs w:val="26"/>
        </w:rPr>
      </w:pPr>
    </w:p>
    <w:p w:rsidR="002E5D2C" w:rsidRPr="0080497E" w:rsidRDefault="002E5D2C" w:rsidP="00F07BB7">
      <w:pPr>
        <w:ind w:left="284"/>
        <w:jc w:val="both"/>
        <w:rPr>
          <w:sz w:val="26"/>
          <w:szCs w:val="26"/>
        </w:rPr>
      </w:pPr>
      <w:r w:rsidRPr="0080497E">
        <w:rPr>
          <w:sz w:val="26"/>
          <w:szCs w:val="26"/>
        </w:rPr>
        <w:t xml:space="preserve">Osoba  do kontaktu: </w:t>
      </w:r>
      <w:r w:rsidR="007569B5">
        <w:rPr>
          <w:sz w:val="26"/>
          <w:szCs w:val="26"/>
        </w:rPr>
        <w:t>……………………</w:t>
      </w:r>
      <w:r w:rsidRPr="0080497E">
        <w:rPr>
          <w:sz w:val="26"/>
          <w:szCs w:val="26"/>
        </w:rPr>
        <w:t>………………………………………………………..,</w:t>
      </w:r>
    </w:p>
    <w:p w:rsidR="00A52E05" w:rsidRPr="0080497E" w:rsidRDefault="00A52E05" w:rsidP="00F07BB7">
      <w:pPr>
        <w:jc w:val="both"/>
        <w:rPr>
          <w:sz w:val="26"/>
          <w:szCs w:val="26"/>
        </w:rPr>
      </w:pPr>
    </w:p>
    <w:p w:rsidR="0034142A" w:rsidRPr="00CB5D29" w:rsidRDefault="00F07BB7" w:rsidP="00F07BB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b/>
          <w:sz w:val="26"/>
          <w:szCs w:val="26"/>
        </w:rPr>
      </w:pPr>
      <w:r w:rsidRPr="00CB5D29">
        <w:rPr>
          <w:sz w:val="26"/>
          <w:szCs w:val="26"/>
        </w:rPr>
        <w:t xml:space="preserve">Oferuję wykonanie całości przedmiotu zamówienia zgodnie z wymogami zawartymi w SIWZ </w:t>
      </w:r>
    </w:p>
    <w:p w:rsidR="00F07BB7" w:rsidRPr="00EF2920" w:rsidRDefault="00F07BB7" w:rsidP="00F07BB7">
      <w:pPr>
        <w:ind w:left="426"/>
        <w:jc w:val="both"/>
        <w:rPr>
          <w:b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D64ECD" w:rsidRPr="00D337B1" w:rsidTr="009634B2">
        <w:trPr>
          <w:trHeight w:val="2644"/>
        </w:trPr>
        <w:tc>
          <w:tcPr>
            <w:tcW w:w="10864" w:type="dxa"/>
          </w:tcPr>
          <w:p w:rsidR="00D64ECD" w:rsidRPr="00BD09A6" w:rsidRDefault="00D64ECD" w:rsidP="009634B2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D64ECD" w:rsidRPr="00CB5D29" w:rsidRDefault="00D64ECD" w:rsidP="00EF2920">
            <w:pPr>
              <w:pStyle w:val="Akapitzlist"/>
              <w:numPr>
                <w:ilvl w:val="2"/>
                <w:numId w:val="20"/>
              </w:numPr>
              <w:tabs>
                <w:tab w:val="clear" w:pos="2160"/>
              </w:tabs>
              <w:spacing w:line="360" w:lineRule="auto"/>
              <w:ind w:left="709" w:hanging="461"/>
              <w:jc w:val="both"/>
              <w:rPr>
                <w:b/>
                <w:sz w:val="26"/>
                <w:szCs w:val="26"/>
              </w:rPr>
            </w:pPr>
            <w:r w:rsidRPr="00CB5D29">
              <w:rPr>
                <w:b/>
                <w:sz w:val="26"/>
                <w:szCs w:val="26"/>
              </w:rPr>
              <w:t>za cenę: …………………………. zł</w:t>
            </w:r>
          </w:p>
          <w:p w:rsidR="00D64ECD" w:rsidRPr="00CB5D29" w:rsidRDefault="00D64ECD" w:rsidP="00D64ECD">
            <w:pPr>
              <w:tabs>
                <w:tab w:val="left" w:pos="284"/>
              </w:tabs>
              <w:ind w:left="284"/>
              <w:jc w:val="both"/>
              <w:rPr>
                <w:sz w:val="26"/>
                <w:szCs w:val="26"/>
              </w:rPr>
            </w:pPr>
            <w:r w:rsidRPr="00CB5D29">
              <w:rPr>
                <w:sz w:val="26"/>
                <w:szCs w:val="26"/>
              </w:rPr>
              <w:t xml:space="preserve">      (słownie: </w:t>
            </w:r>
            <w:r w:rsidR="00CB5D29">
              <w:rPr>
                <w:sz w:val="26"/>
                <w:szCs w:val="26"/>
              </w:rPr>
              <w:t>……</w:t>
            </w:r>
            <w:r w:rsidRPr="00CB5D29">
              <w:rPr>
                <w:sz w:val="26"/>
                <w:szCs w:val="26"/>
              </w:rPr>
              <w:t>………………………………...............................................................................)</w:t>
            </w:r>
          </w:p>
          <w:p w:rsidR="00D64ECD" w:rsidRPr="00CB5D29" w:rsidRDefault="00D64ECD" w:rsidP="00D64ECD">
            <w:pPr>
              <w:pStyle w:val="Normalny1"/>
              <w:widowControl/>
              <w:numPr>
                <w:ilvl w:val="2"/>
                <w:numId w:val="20"/>
              </w:numPr>
              <w:tabs>
                <w:tab w:val="clear" w:pos="2160"/>
                <w:tab w:val="left" w:pos="381"/>
              </w:tabs>
              <w:suppressAutoHyphens w:val="0"/>
              <w:spacing w:before="113" w:line="276" w:lineRule="auto"/>
              <w:ind w:left="709" w:hanging="425"/>
              <w:jc w:val="both"/>
              <w:textAlignment w:val="auto"/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Czas reakcji serwisu dotycząceg</w:t>
            </w:r>
            <w:r w:rsidR="00F07BB7"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o tzw. okresu zimowego tj. od 30 września do 30</w:t>
            </w:r>
            <w:r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 xml:space="preserve"> kwietnia o którym mowa w Rozdziale XIV </w:t>
            </w:r>
            <w:proofErr w:type="spellStart"/>
            <w:r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>pkt</w:t>
            </w:r>
            <w:proofErr w:type="spellEnd"/>
            <w:r w:rsidRPr="00CB5D29">
              <w:rPr>
                <w:rFonts w:eastAsia="Arial" w:cs="Times New Roman"/>
                <w:b/>
                <w:bCs/>
                <w:sz w:val="26"/>
                <w:szCs w:val="26"/>
                <w:lang w:eastAsia="pl-PL" w:bidi="pl-PL"/>
              </w:rPr>
              <w:t xml:space="preserve"> 14.3. SIWZ</w:t>
            </w:r>
            <w:r w:rsidR="00F07BB7"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będzie wynosił ………… </w:t>
            </w:r>
            <w:r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(słownie………………</w:t>
            </w:r>
            <w:r w:rsid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………………………</w:t>
            </w:r>
            <w:r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…….) godziny</w:t>
            </w:r>
            <w:r w:rsidRPr="00CB5D29">
              <w:rPr>
                <w:rStyle w:val="Odwoanieprzypisudolnego"/>
                <w:rFonts w:eastAsia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footnoteReference w:id="1"/>
            </w:r>
          </w:p>
          <w:p w:rsidR="00D64ECD" w:rsidRPr="00CB5D29" w:rsidRDefault="00D64ECD" w:rsidP="00D64ECD">
            <w:pPr>
              <w:pStyle w:val="Normalny1"/>
              <w:widowControl/>
              <w:numPr>
                <w:ilvl w:val="2"/>
                <w:numId w:val="20"/>
              </w:numPr>
              <w:tabs>
                <w:tab w:val="clear" w:pos="2160"/>
                <w:tab w:val="left" w:pos="381"/>
              </w:tabs>
              <w:suppressAutoHyphens w:val="0"/>
              <w:spacing w:before="113" w:line="276" w:lineRule="auto"/>
              <w:ind w:left="709" w:hanging="425"/>
              <w:jc w:val="both"/>
              <w:textAlignment w:val="auto"/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Okres gwarancji na </w:t>
            </w:r>
            <w:r w:rsidRPr="00CB5D29">
              <w:rPr>
                <w:rFonts w:eastAsia="Arial" w:cs="Times New Roman"/>
                <w:b/>
                <w:bCs/>
                <w:sz w:val="26"/>
                <w:szCs w:val="26"/>
                <w:lang w:eastAsia="en-US" w:bidi="en-US"/>
              </w:rPr>
              <w:t xml:space="preserve">gwarancji  na </w:t>
            </w:r>
            <w:r w:rsidRPr="00CB5D29">
              <w:rPr>
                <w:rStyle w:val="Domylnaczcionkaakapitu4"/>
                <w:rFonts w:eastAsia="Arial" w:cs="Times New Roman"/>
                <w:b/>
                <w:sz w:val="26"/>
                <w:szCs w:val="26"/>
                <w:shd w:val="clear" w:color="auto" w:fill="FFFFFF"/>
              </w:rPr>
              <w:t>dostarczane piece gazowe będzie</w:t>
            </w:r>
            <w:r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wynosił ……………lat …………</w:t>
            </w:r>
            <w:r w:rsid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…….</w:t>
            </w:r>
            <w:r w:rsidRPr="00CB5D29">
              <w:rPr>
                <w:rStyle w:val="Domylnaczcionkaakapitu4"/>
                <w:rFonts w:eastAsia="Arial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….. (słownie)</w:t>
            </w:r>
            <w:r w:rsidRPr="00CB5D29">
              <w:rPr>
                <w:rStyle w:val="Domylnaczcionkaakapitu4"/>
                <w:rFonts w:eastAsia="Arial" w:cs="Times New Roman"/>
                <w:b/>
                <w:bCs/>
                <w:sz w:val="26"/>
                <w:szCs w:val="26"/>
                <w:shd w:val="clear" w:color="auto" w:fill="FFFFFF"/>
              </w:rPr>
              <w:t xml:space="preserve"> lat</w:t>
            </w:r>
            <w:r w:rsidRPr="00CB5D29">
              <w:rPr>
                <w:rStyle w:val="Odwoanieprzypisudolnego"/>
                <w:rFonts w:eastAsia="Arial"/>
                <w:b/>
                <w:bCs/>
                <w:sz w:val="26"/>
                <w:szCs w:val="26"/>
                <w:shd w:val="clear" w:color="auto" w:fill="FFFFFF"/>
              </w:rPr>
              <w:footnoteReference w:id="2"/>
            </w:r>
          </w:p>
          <w:p w:rsidR="00D64ECD" w:rsidRPr="00D337B1" w:rsidRDefault="00D64ECD" w:rsidP="009634B2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64ECD" w:rsidRPr="006D237D" w:rsidTr="009634B2">
        <w:trPr>
          <w:trHeight w:val="947"/>
        </w:trPr>
        <w:tc>
          <w:tcPr>
            <w:tcW w:w="10864" w:type="dxa"/>
          </w:tcPr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lastRenderedPageBreak/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64EC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64ECD" w:rsidRDefault="00D64ECD" w:rsidP="009634B2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64ECD" w:rsidRDefault="00D64ECD" w:rsidP="009634B2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64ECD" w:rsidRPr="006D237D" w:rsidRDefault="00D64ECD" w:rsidP="00CB5D29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……………………………………………………………………………………………............…………..</w:t>
            </w:r>
          </w:p>
        </w:tc>
      </w:tr>
    </w:tbl>
    <w:p w:rsidR="00DD2266" w:rsidRPr="005D1C67" w:rsidRDefault="00DD2266" w:rsidP="00F432D8">
      <w:pPr>
        <w:spacing w:line="0" w:lineRule="atLeast"/>
        <w:jc w:val="both"/>
        <w:rPr>
          <w:bCs/>
          <w:i/>
        </w:rPr>
      </w:pPr>
    </w:p>
    <w:p w:rsidR="008E1B61" w:rsidRPr="005C3691" w:rsidRDefault="00F432D8" w:rsidP="00D64ECD">
      <w:pPr>
        <w:pStyle w:val="Styl3"/>
        <w:numPr>
          <w:ilvl w:val="1"/>
          <w:numId w:val="22"/>
        </w:numPr>
        <w:spacing w:before="0" w:after="0"/>
        <w:rPr>
          <w:bCs/>
          <w:sz w:val="24"/>
          <w:szCs w:val="24"/>
        </w:rPr>
      </w:pPr>
      <w:r w:rsidRPr="005C3691">
        <w:rPr>
          <w:b/>
          <w:bCs/>
          <w:sz w:val="24"/>
          <w:szCs w:val="24"/>
        </w:rPr>
        <w:t>Oświadczamy</w:t>
      </w:r>
      <w:r w:rsidRPr="005C3691">
        <w:rPr>
          <w:bCs/>
          <w:sz w:val="24"/>
          <w:szCs w:val="24"/>
        </w:rPr>
        <w:t xml:space="preserve">, że jesteśmy: </w:t>
      </w:r>
      <w:proofErr w:type="spellStart"/>
      <w:r w:rsidRPr="005C3691">
        <w:rPr>
          <w:bCs/>
          <w:sz w:val="24"/>
          <w:szCs w:val="24"/>
        </w:rPr>
        <w:t>mikroprzedsiębiorstwem</w:t>
      </w:r>
      <w:proofErr w:type="spellEnd"/>
      <w:r w:rsidRPr="005C3691">
        <w:rPr>
          <w:bCs/>
          <w:sz w:val="24"/>
          <w:szCs w:val="24"/>
        </w:rPr>
        <w:t xml:space="preserve"> / małym przedsiębiorstwem / średnim przedsiębiorstwem</w:t>
      </w:r>
      <w:r w:rsidRPr="005C3691">
        <w:rPr>
          <w:rStyle w:val="Odwoanieprzypisudolnego"/>
          <w:bCs/>
          <w:sz w:val="24"/>
          <w:szCs w:val="24"/>
        </w:rPr>
        <w:footnoteReference w:id="3"/>
      </w:r>
      <w:r w:rsidRPr="005C3691">
        <w:rPr>
          <w:bCs/>
          <w:sz w:val="24"/>
          <w:szCs w:val="24"/>
        </w:rPr>
        <w:t>.</w:t>
      </w:r>
    </w:p>
    <w:p w:rsidR="00655844" w:rsidRPr="005C3691" w:rsidRDefault="00655844" w:rsidP="00D64ECD">
      <w:pPr>
        <w:pStyle w:val="Akapitzlist"/>
        <w:numPr>
          <w:ilvl w:val="1"/>
          <w:numId w:val="22"/>
        </w:numPr>
        <w:ind w:left="426" w:hanging="426"/>
        <w:jc w:val="both"/>
      </w:pPr>
      <w:r w:rsidRPr="005C3691">
        <w:t>Oświadczamy, że zamówienie zrealizujemy w terminie określonym w SIWZ</w:t>
      </w:r>
      <w:r w:rsidRPr="005C3691">
        <w:rPr>
          <w:b/>
        </w:rPr>
        <w:t>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uważamy się za związanych ofertą na czas wskazany w SIWZ.</w:t>
      </w:r>
    </w:p>
    <w:p w:rsidR="00655844" w:rsidRPr="005C3691" w:rsidRDefault="00655844" w:rsidP="00D64ECD">
      <w:pPr>
        <w:numPr>
          <w:ilvl w:val="1"/>
          <w:numId w:val="22"/>
        </w:numPr>
        <w:ind w:left="426" w:hanging="426"/>
        <w:jc w:val="both"/>
      </w:pPr>
      <w:r w:rsidRPr="005C3691">
        <w:t>Oświadczamy, że zapoznaliśmy się z warunkami zamówienia</w:t>
      </w:r>
      <w:r w:rsidR="00273E6E">
        <w:t xml:space="preserve"> określonymi w SIWZ</w:t>
      </w:r>
      <w:r w:rsidRPr="005C3691">
        <w:t xml:space="preserve"> i nie wnosimy do nich żadnych zastrzeżeń oraz uzyskaliśmy wszelkie niezbędne informacje do przygotowania oferty.</w:t>
      </w:r>
    </w:p>
    <w:p w:rsidR="00F432D8" w:rsidRPr="005C3691" w:rsidRDefault="00655844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5C3691">
        <w:rPr>
          <w:sz w:val="24"/>
          <w:szCs w:val="24"/>
        </w:rPr>
        <w:t>Oświadczamy, że załączony do SIWZ wzór umowy został przez nas zaakceptowany bez zastrzeżeń i zobowiązujemy się w przypadku wyboru naszej oferty do zawarcia umowy w miejscu i terminie wyznaczonym przez Zamawiającego</w:t>
      </w:r>
      <w:r w:rsidR="00F432D8" w:rsidRPr="005C3691">
        <w:rPr>
          <w:sz w:val="24"/>
          <w:szCs w:val="24"/>
        </w:rPr>
        <w:t xml:space="preserve"> oraz do wniesienia zabezpieczenia należytego wykonania umowy w wysokości </w:t>
      </w:r>
      <w:r w:rsidR="00F07BB7">
        <w:rPr>
          <w:sz w:val="24"/>
          <w:szCs w:val="24"/>
        </w:rPr>
        <w:t>10</w:t>
      </w:r>
      <w:r w:rsidR="00F432D8" w:rsidRPr="005C3691">
        <w:rPr>
          <w:sz w:val="24"/>
          <w:szCs w:val="24"/>
        </w:rPr>
        <w:t>% ceny oferty brutto.</w:t>
      </w:r>
    </w:p>
    <w:p w:rsidR="00F432D8" w:rsidRPr="00553207" w:rsidRDefault="00F432D8" w:rsidP="00D64ECD">
      <w:pPr>
        <w:pStyle w:val="Styl3"/>
        <w:numPr>
          <w:ilvl w:val="1"/>
          <w:numId w:val="22"/>
        </w:numPr>
        <w:spacing w:before="0" w:after="0"/>
        <w:ind w:left="426" w:hanging="426"/>
        <w:rPr>
          <w:bCs/>
          <w:sz w:val="24"/>
          <w:szCs w:val="24"/>
        </w:rPr>
      </w:pPr>
      <w:r w:rsidRPr="00F432D8">
        <w:rPr>
          <w:rFonts w:ascii="Open Sans" w:hAnsi="Open Sans" w:cs="Open Sans"/>
          <w:b/>
          <w:bCs/>
        </w:rPr>
        <w:t xml:space="preserve"> </w:t>
      </w:r>
      <w:r w:rsidRPr="00553207">
        <w:rPr>
          <w:b/>
          <w:bCs/>
          <w:sz w:val="24"/>
          <w:szCs w:val="24"/>
        </w:rPr>
        <w:t>Oświadczamy</w:t>
      </w:r>
      <w:r w:rsidRPr="00553207">
        <w:rPr>
          <w:sz w:val="24"/>
          <w:szCs w:val="24"/>
        </w:rPr>
        <w:t xml:space="preserve">, iż na stronach nr ……………………………….. niniejszej oferty znajdują się informacje stanowiące tajemnicę przedsiębiorstwa w </w:t>
      </w:r>
      <w:r w:rsidRPr="00553207">
        <w:rPr>
          <w:bCs/>
          <w:sz w:val="24"/>
          <w:szCs w:val="24"/>
        </w:rPr>
        <w:t>rozumieniu przepisów o zwalczaniu nieuczciwej konkurencji</w:t>
      </w:r>
      <w:r w:rsidRPr="00553207">
        <w:rPr>
          <w:sz w:val="24"/>
          <w:szCs w:val="24"/>
        </w:rPr>
        <w:t xml:space="preserve">. W załączeniu przedkładamy wyjaśnienia, poprzez które, zgodnie z wymogami art. 8 ust. 3 ustawy </w:t>
      </w:r>
      <w:proofErr w:type="spellStart"/>
      <w:r w:rsidRPr="00553207">
        <w:rPr>
          <w:sz w:val="24"/>
          <w:szCs w:val="24"/>
        </w:rPr>
        <w:t>Pzp</w:t>
      </w:r>
      <w:proofErr w:type="spellEnd"/>
      <w:r w:rsidRPr="00553207">
        <w:rPr>
          <w:sz w:val="24"/>
          <w:szCs w:val="24"/>
        </w:rPr>
        <w:t>, wykazujemy, iż informacje zawarte na wyżej określonych stronach stanowią tajemnicę przedsiębiorstwa.*</w:t>
      </w:r>
    </w:p>
    <w:p w:rsidR="008036BE" w:rsidRPr="00A52E05" w:rsidRDefault="00F432D8" w:rsidP="00D64ECD">
      <w:pPr>
        <w:pStyle w:val="Akapitzlist"/>
        <w:numPr>
          <w:ilvl w:val="1"/>
          <w:numId w:val="22"/>
        </w:numPr>
        <w:ind w:left="426" w:hanging="426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 w:rsidR="00A52E05"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4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5"/>
      </w:r>
      <w:r w:rsidRPr="00553207">
        <w:rPr>
          <w:bCs/>
        </w:rPr>
        <w:t>.</w:t>
      </w:r>
    </w:p>
    <w:p w:rsidR="00AD613F" w:rsidRPr="00F8062B" w:rsidRDefault="008036BE" w:rsidP="00D64ECD">
      <w:pPr>
        <w:numPr>
          <w:ilvl w:val="1"/>
          <w:numId w:val="22"/>
        </w:numPr>
        <w:ind w:left="426" w:hanging="426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lastRenderedPageBreak/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</w:t>
      </w:r>
    </w:p>
    <w:p w:rsidR="00F8062B" w:rsidRPr="00B10199" w:rsidRDefault="00F8062B" w:rsidP="00F8062B">
      <w:pPr>
        <w:jc w:val="both"/>
        <w:rPr>
          <w:sz w:val="23"/>
          <w:szCs w:val="23"/>
        </w:rPr>
      </w:pPr>
    </w:p>
    <w:p w:rsidR="00744150" w:rsidRDefault="00856A33" w:rsidP="00EF2920">
      <w:pPr>
        <w:pStyle w:val="Skrconyadreszwrotny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Oświadczamy</w:t>
      </w:r>
      <w:r w:rsidR="00744150">
        <w:rPr>
          <w:color w:val="000000"/>
          <w:sz w:val="22"/>
          <w:szCs w:val="22"/>
        </w:rPr>
        <w:t xml:space="preserve">, że </w:t>
      </w:r>
      <w:r>
        <w:rPr>
          <w:sz w:val="22"/>
          <w:szCs w:val="22"/>
        </w:rPr>
        <w:t xml:space="preserve">wszelką korespondencję </w:t>
      </w:r>
      <w:r w:rsidR="00744150">
        <w:rPr>
          <w:sz w:val="22"/>
          <w:szCs w:val="22"/>
        </w:rPr>
        <w:t>w sprawie niniejszego postępowania należy kierować na adres: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Default="00744150" w:rsidP="00A52E05">
      <w:pPr>
        <w:pStyle w:val="Skrconyadreszwrotny"/>
        <w:ind w:left="426"/>
        <w:jc w:val="both"/>
        <w:rPr>
          <w:sz w:val="22"/>
          <w:szCs w:val="22"/>
          <w:lang w:val="de-DE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44150" w:rsidRPr="00471330" w:rsidRDefault="00744150" w:rsidP="00A52E05">
      <w:pPr>
        <w:pStyle w:val="Akapitzlist"/>
        <w:tabs>
          <w:tab w:val="left" w:pos="374"/>
        </w:tabs>
        <w:ind w:left="426"/>
        <w:rPr>
          <w:lang w:val="de-DE"/>
        </w:rPr>
      </w:pPr>
      <w:r>
        <w:t>Numer telefonu ...................................</w:t>
      </w:r>
      <w:r w:rsidR="00A52E05">
        <w:t>......</w:t>
      </w:r>
      <w:r>
        <w:t>.....    Numer faks ..........................................................</w:t>
      </w:r>
      <w:r w:rsidR="00A52E05">
        <w:t>.....</w:t>
      </w:r>
      <w:r>
        <w:t xml:space="preserve">.. </w:t>
      </w:r>
    </w:p>
    <w:p w:rsidR="00744150" w:rsidRDefault="00744150" w:rsidP="00A52E05">
      <w:pPr>
        <w:pStyle w:val="Skrconyadreszwrotny"/>
        <w:tabs>
          <w:tab w:val="left" w:pos="374"/>
        </w:tabs>
        <w:ind w:left="426"/>
        <w:rPr>
          <w:sz w:val="22"/>
          <w:szCs w:val="22"/>
        </w:rPr>
      </w:pPr>
      <w:r>
        <w:rPr>
          <w:sz w:val="22"/>
          <w:szCs w:val="22"/>
        </w:rPr>
        <w:t>e-mail do kontaktu:..................................................................................</w:t>
      </w:r>
      <w:r w:rsidR="00A52E05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...................................</w:t>
      </w:r>
    </w:p>
    <w:p w:rsidR="00744150" w:rsidRPr="00254A22" w:rsidRDefault="00A52E05" w:rsidP="00A52E05">
      <w:pPr>
        <w:pStyle w:val="Skrconyadreszwrotny"/>
        <w:ind w:left="426"/>
        <w:rPr>
          <w:b/>
          <w:sz w:val="22"/>
          <w:szCs w:val="22"/>
        </w:rPr>
      </w:pPr>
      <w:r w:rsidRPr="00A52E05">
        <w:rPr>
          <w:b/>
          <w:sz w:val="22"/>
          <w:szCs w:val="22"/>
        </w:rPr>
        <w:t>adres skrzynki EPUAP jest następujący …………………………………………………………………………………………</w:t>
      </w:r>
      <w:r>
        <w:rPr>
          <w:b/>
          <w:sz w:val="22"/>
          <w:szCs w:val="22"/>
        </w:rPr>
        <w:t>………………………</w:t>
      </w:r>
      <w:r w:rsidRPr="00A52E05">
        <w:rPr>
          <w:b/>
          <w:sz w:val="22"/>
          <w:szCs w:val="22"/>
        </w:rPr>
        <w:t>…</w:t>
      </w:r>
    </w:p>
    <w:p w:rsidR="00744150" w:rsidRPr="00A52E05" w:rsidRDefault="00744150" w:rsidP="00A52E05">
      <w:pPr>
        <w:jc w:val="both"/>
        <w:rPr>
          <w:sz w:val="23"/>
          <w:szCs w:val="23"/>
        </w:rPr>
      </w:pPr>
    </w:p>
    <w:p w:rsidR="00D973B2" w:rsidRPr="00EF2920" w:rsidRDefault="00655844" w:rsidP="00EF2920">
      <w:pPr>
        <w:pStyle w:val="Akapitzlist"/>
        <w:numPr>
          <w:ilvl w:val="1"/>
          <w:numId w:val="22"/>
        </w:numPr>
        <w:tabs>
          <w:tab w:val="left" w:pos="426"/>
        </w:tabs>
        <w:jc w:val="both"/>
        <w:rPr>
          <w:sz w:val="23"/>
          <w:szCs w:val="23"/>
        </w:rPr>
      </w:pPr>
      <w:r w:rsidRPr="00EF2920">
        <w:rPr>
          <w:sz w:val="23"/>
          <w:szCs w:val="23"/>
        </w:rPr>
        <w:t>Składamy ofertę przetargową w imieniu własnym/jako partner konsorcjum</w:t>
      </w:r>
      <w:r w:rsidR="00FF5462" w:rsidRPr="00EF2920">
        <w:rPr>
          <w:sz w:val="23"/>
          <w:szCs w:val="23"/>
        </w:rPr>
        <w:t>*</w:t>
      </w:r>
      <w:r w:rsidRPr="00EF2920">
        <w:rPr>
          <w:sz w:val="23"/>
          <w:szCs w:val="23"/>
        </w:rPr>
        <w:t xml:space="preserve"> zarządzanego przez ………………………………………………...………</w:t>
      </w:r>
      <w:r w:rsidR="002953DD" w:rsidRPr="00EF2920">
        <w:rPr>
          <w:sz w:val="23"/>
          <w:szCs w:val="23"/>
        </w:rPr>
        <w:t>……………</w:t>
      </w:r>
      <w:r w:rsidR="002658B0" w:rsidRPr="00EF2920">
        <w:rPr>
          <w:sz w:val="23"/>
          <w:szCs w:val="23"/>
        </w:rPr>
        <w:t>..…..…</w:t>
      </w:r>
      <w:r w:rsidR="00A52E05" w:rsidRPr="00EF2920">
        <w:rPr>
          <w:sz w:val="23"/>
          <w:szCs w:val="23"/>
        </w:rPr>
        <w:t>………………………….</w:t>
      </w:r>
      <w:r w:rsidR="002658B0" w:rsidRPr="00EF2920">
        <w:rPr>
          <w:sz w:val="23"/>
          <w:szCs w:val="23"/>
        </w:rPr>
        <w:t xml:space="preserve">….. </w:t>
      </w:r>
    </w:p>
    <w:p w:rsidR="00655844" w:rsidRPr="00A924F0" w:rsidRDefault="00655844" w:rsidP="00A52E05">
      <w:pPr>
        <w:ind w:left="426"/>
        <w:jc w:val="both"/>
        <w:rPr>
          <w:sz w:val="23"/>
          <w:szCs w:val="23"/>
        </w:rPr>
      </w:pPr>
      <w:r w:rsidRPr="00A924F0">
        <w:rPr>
          <w:sz w:val="23"/>
          <w:szCs w:val="23"/>
        </w:rPr>
        <w:t>Dane pełnomocnika w przypadku składania oferty wspólnej:</w:t>
      </w:r>
    </w:p>
    <w:p w:rsidR="00D973B2" w:rsidRDefault="00D973B2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</w:t>
      </w:r>
      <w:r w:rsidR="00A52E05">
        <w:rPr>
          <w:sz w:val="23"/>
          <w:szCs w:val="23"/>
        </w:rPr>
        <w:t>…………………………….…..</w:t>
      </w:r>
      <w:r>
        <w:rPr>
          <w:sz w:val="23"/>
          <w:szCs w:val="23"/>
        </w:rPr>
        <w:t>..,</w:t>
      </w:r>
    </w:p>
    <w:p w:rsidR="00D973B2" w:rsidRDefault="00655844" w:rsidP="00A52E05">
      <w:pPr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EF2920">
        <w:rPr>
          <w:sz w:val="23"/>
          <w:szCs w:val="23"/>
        </w:rPr>
        <w:t>………</w:t>
      </w:r>
      <w:r>
        <w:rPr>
          <w:sz w:val="23"/>
          <w:szCs w:val="23"/>
        </w:rPr>
        <w:t xml:space="preserve">, </w:t>
      </w:r>
    </w:p>
    <w:p w:rsidR="00DD2266" w:rsidRDefault="00655844" w:rsidP="00EF2920">
      <w:pPr>
        <w:ind w:left="426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</w:p>
    <w:p w:rsidR="00DD2266" w:rsidRDefault="00DD2266" w:rsidP="00A52E05">
      <w:pPr>
        <w:ind w:left="567"/>
        <w:jc w:val="both"/>
        <w:rPr>
          <w:sz w:val="23"/>
          <w:szCs w:val="23"/>
        </w:rPr>
      </w:pPr>
    </w:p>
    <w:p w:rsidR="00DD2266" w:rsidRDefault="00DD2266" w:rsidP="00EF2920">
      <w:pPr>
        <w:jc w:val="both"/>
        <w:rPr>
          <w:sz w:val="23"/>
          <w:szCs w:val="23"/>
        </w:rPr>
      </w:pPr>
    </w:p>
    <w:p w:rsidR="00655844" w:rsidRPr="00553207" w:rsidRDefault="00655844" w:rsidP="00A52E05">
      <w:pPr>
        <w:jc w:val="both"/>
        <w:rPr>
          <w:sz w:val="23"/>
          <w:szCs w:val="23"/>
        </w:rPr>
      </w:pPr>
      <w:r w:rsidRPr="00553207">
        <w:rPr>
          <w:sz w:val="23"/>
          <w:szCs w:val="23"/>
        </w:rPr>
        <w:t>Załączniki do oferty:</w:t>
      </w:r>
    </w:p>
    <w:p w:rsidR="004C551C" w:rsidRDefault="00655844" w:rsidP="00A52E05">
      <w:pPr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655844" w:rsidRPr="007569B5" w:rsidRDefault="007569B5" w:rsidP="00EF29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</w:t>
      </w:r>
    </w:p>
    <w:sectPr w:rsidR="00655844" w:rsidRPr="007569B5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3DD" w:rsidRDefault="000F73DD" w:rsidP="004142E9">
      <w:r>
        <w:separator/>
      </w:r>
    </w:p>
  </w:endnote>
  <w:endnote w:type="continuationSeparator" w:id="0">
    <w:p w:rsidR="000F73DD" w:rsidRDefault="000F73DD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143C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143C2" w:rsidRPr="00A171E9">
      <w:rPr>
        <w:sz w:val="20"/>
        <w:szCs w:val="20"/>
      </w:rPr>
      <w:fldChar w:fldCharType="separate"/>
    </w:r>
    <w:r w:rsidR="00A71672">
      <w:rPr>
        <w:noProof/>
        <w:sz w:val="20"/>
        <w:szCs w:val="20"/>
      </w:rPr>
      <w:t>2</w:t>
    </w:r>
    <w:r w:rsidR="009143C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143C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143C2" w:rsidRPr="00A171E9">
      <w:rPr>
        <w:sz w:val="20"/>
        <w:szCs w:val="20"/>
      </w:rPr>
      <w:fldChar w:fldCharType="separate"/>
    </w:r>
    <w:r w:rsidR="00A71672">
      <w:rPr>
        <w:noProof/>
        <w:sz w:val="20"/>
        <w:szCs w:val="20"/>
      </w:rPr>
      <w:t>3</w:t>
    </w:r>
    <w:r w:rsidR="009143C2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3DD" w:rsidRDefault="000F73DD" w:rsidP="004142E9">
      <w:r>
        <w:separator/>
      </w:r>
    </w:p>
  </w:footnote>
  <w:footnote w:type="continuationSeparator" w:id="0">
    <w:p w:rsidR="000F73DD" w:rsidRDefault="000F73DD" w:rsidP="004142E9">
      <w:r>
        <w:continuationSeparator/>
      </w:r>
    </w:p>
  </w:footnote>
  <w:footnote w:id="1">
    <w:p w:rsidR="00D64ECD" w:rsidRPr="00DD2266" w:rsidRDefault="00D64ECD" w:rsidP="00D64EC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D2266">
        <w:rPr>
          <w:sz w:val="22"/>
          <w:szCs w:val="22"/>
        </w:rPr>
        <w:t>Należy wskazać jeden z terminów</w:t>
      </w:r>
      <w:r w:rsidRPr="00DD2266">
        <w:rPr>
          <w:b/>
          <w:sz w:val="22"/>
          <w:szCs w:val="22"/>
        </w:rPr>
        <w:t>: 24h/ 36h / 48h/ 60h/ 72h</w:t>
      </w:r>
    </w:p>
  </w:footnote>
  <w:footnote w:id="2">
    <w:p w:rsidR="00D64ECD" w:rsidRPr="00C30EB9" w:rsidRDefault="00D64ECD" w:rsidP="00D64ECD">
      <w:pPr>
        <w:pStyle w:val="Tekstprzypisudolnego"/>
        <w:rPr>
          <w:rFonts w:ascii="Arial" w:hAnsi="Arial" w:cs="Arial"/>
        </w:rPr>
      </w:pPr>
      <w:r w:rsidRPr="00DD2266">
        <w:rPr>
          <w:rStyle w:val="Odwoanieprzypisudolnego"/>
          <w:sz w:val="22"/>
          <w:szCs w:val="22"/>
        </w:rPr>
        <w:footnoteRef/>
      </w:r>
      <w:r w:rsidRPr="00DD2266">
        <w:rPr>
          <w:sz w:val="22"/>
          <w:szCs w:val="22"/>
        </w:rPr>
        <w:t xml:space="preserve"> Wskazać jeden z terminów: </w:t>
      </w:r>
      <w:r w:rsidRPr="00DD2266">
        <w:rPr>
          <w:b/>
          <w:sz w:val="22"/>
          <w:szCs w:val="22"/>
        </w:rPr>
        <w:t>5 lat/ 6 lat/ 7 lat</w:t>
      </w:r>
      <w:r w:rsidRPr="00C30EB9">
        <w:rPr>
          <w:rFonts w:ascii="Arial" w:hAnsi="Arial" w:cs="Arial"/>
          <w:b/>
        </w:rPr>
        <w:t>.</w:t>
      </w:r>
    </w:p>
  </w:footnote>
  <w:footnote w:id="3">
    <w:p w:rsidR="00F432D8" w:rsidRPr="00553207" w:rsidRDefault="00F432D8" w:rsidP="0055320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553207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53207">
        <w:rPr>
          <w:rFonts w:ascii="Times New Roman" w:hAnsi="Times New Roman" w:cs="Times New Roman"/>
          <w:sz w:val="18"/>
          <w:szCs w:val="18"/>
        </w:rPr>
        <w:t xml:space="preserve"> Informacje te wymagane są wyłącznie do celów statystycznych. Niewłaściwe należy skreślić.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proofErr w:type="spellStart"/>
      <w:r w:rsidRPr="00553207">
        <w:rPr>
          <w:b/>
          <w:bCs/>
          <w:color w:val="000000"/>
          <w:sz w:val="18"/>
          <w:szCs w:val="18"/>
          <w:lang w:eastAsia="en-US"/>
        </w:rPr>
        <w:t>Mikroprzedsiębiorstwo</w:t>
      </w:r>
      <w:proofErr w:type="spellEnd"/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10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2 milionów EUR. </w:t>
      </w:r>
    </w:p>
    <w:p w:rsidR="00F432D8" w:rsidRPr="00553207" w:rsidRDefault="00F432D8" w:rsidP="00553207">
      <w:pPr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  <w:r w:rsidRPr="00553207">
        <w:rPr>
          <w:b/>
          <w:bCs/>
          <w:color w:val="000000"/>
          <w:sz w:val="18"/>
          <w:szCs w:val="18"/>
          <w:lang w:eastAsia="en-US"/>
        </w:rPr>
        <w:t>Małe przedsiębiorstwo</w:t>
      </w:r>
      <w:r w:rsidRPr="00553207">
        <w:rPr>
          <w:bCs/>
          <w:color w:val="000000"/>
          <w:sz w:val="18"/>
          <w:szCs w:val="18"/>
          <w:lang w:eastAsia="en-US"/>
        </w:rPr>
        <w:t xml:space="preserve">: </w:t>
      </w:r>
      <w:r w:rsidRPr="00553207">
        <w:rPr>
          <w:color w:val="000000"/>
          <w:sz w:val="18"/>
          <w:szCs w:val="18"/>
          <w:lang w:eastAsia="en-US"/>
        </w:rPr>
        <w:t xml:space="preserve">przedsiębiorstwo, które </w:t>
      </w:r>
      <w:r w:rsidRPr="00553207">
        <w:rPr>
          <w:bCs/>
          <w:color w:val="000000"/>
          <w:sz w:val="18"/>
          <w:szCs w:val="18"/>
          <w:lang w:eastAsia="en-US"/>
        </w:rPr>
        <w:t xml:space="preserve">zatrudnia mniej niż 50 osób </w:t>
      </w:r>
      <w:r w:rsidRPr="00553207">
        <w:rPr>
          <w:color w:val="000000"/>
          <w:sz w:val="18"/>
          <w:szCs w:val="18"/>
          <w:lang w:eastAsia="en-US"/>
        </w:rPr>
        <w:t xml:space="preserve">i którego roczny obrót lub roczna suma bilansowa </w:t>
      </w:r>
      <w:r w:rsidRPr="00553207">
        <w:rPr>
          <w:bCs/>
          <w:color w:val="000000"/>
          <w:sz w:val="18"/>
          <w:szCs w:val="18"/>
          <w:lang w:eastAsia="en-US"/>
        </w:rPr>
        <w:t xml:space="preserve">nie przekracza 10 milionów EUR. </w:t>
      </w:r>
    </w:p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Fonts w:eastAsia="Calibri"/>
          <w:b/>
          <w:bCs/>
          <w:color w:val="000000"/>
          <w:sz w:val="18"/>
          <w:szCs w:val="18"/>
          <w:lang w:eastAsia="en-US"/>
        </w:rPr>
        <w:t>Średnie przedsiębiorstwa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: przedsiębiorstwa, które nie są </w:t>
      </w:r>
      <w:proofErr w:type="spellStart"/>
      <w:r w:rsidRPr="00553207">
        <w:rPr>
          <w:rFonts w:eastAsia="Calibri"/>
          <w:bCs/>
          <w:color w:val="000000"/>
          <w:sz w:val="18"/>
          <w:szCs w:val="18"/>
          <w:lang w:eastAsia="en-US"/>
        </w:rPr>
        <w:t>mikroprzedsiębiorstwami</w:t>
      </w:r>
      <w:proofErr w:type="spellEnd"/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 ani małymi przedsiębiorstwami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które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zatrudniają mniej niż 250 osób 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i których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 xml:space="preserve">roczny obrót nie przekracza 50 milionów EUR </w:t>
      </w:r>
      <w:r w:rsidRPr="00553207">
        <w:rPr>
          <w:rFonts w:eastAsia="Calibri"/>
          <w:bCs/>
          <w:i/>
          <w:iCs/>
          <w:color w:val="000000"/>
          <w:sz w:val="18"/>
          <w:szCs w:val="18"/>
          <w:lang w:eastAsia="en-US"/>
        </w:rPr>
        <w:t xml:space="preserve">lub </w:t>
      </w:r>
      <w:r w:rsidRPr="00553207">
        <w:rPr>
          <w:rFonts w:eastAsia="Calibri"/>
          <w:bCs/>
          <w:color w:val="000000"/>
          <w:sz w:val="18"/>
          <w:szCs w:val="18"/>
          <w:lang w:eastAsia="en-US"/>
        </w:rPr>
        <w:t>roczna suma bilansowa nie przekracza 43 milionów EUR</w:t>
      </w:r>
      <w:r w:rsidRPr="00553207">
        <w:rPr>
          <w:rFonts w:eastAsia="Calibri"/>
          <w:color w:val="000000"/>
          <w:sz w:val="18"/>
          <w:szCs w:val="18"/>
          <w:lang w:eastAsia="en-US"/>
        </w:rPr>
        <w:t xml:space="preserve">.  </w:t>
      </w:r>
    </w:p>
  </w:footnote>
  <w:footnote w:id="4">
    <w:p w:rsidR="00F432D8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553207" w:rsidRPr="00553207" w:rsidRDefault="00F432D8" w:rsidP="00553207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5D2E99"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BC1C13">
    <w:pPr>
      <w:pStyle w:val="Nagwek"/>
    </w:pPr>
    <w:r w:rsidRPr="00BC1C13">
      <w:rPr>
        <w:noProof/>
        <w:lang w:eastAsia="pl-PL"/>
      </w:rPr>
      <w:drawing>
        <wp:inline distT="0" distB="0" distL="0" distR="0">
          <wp:extent cx="6513093" cy="476250"/>
          <wp:effectExtent l="19050" t="0" r="2007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272" cy="478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bCs w:val="0"/>
        <w:i w:val="0"/>
        <w:iCs w:val="0"/>
        <w:color w:val="000000"/>
        <w:spacing w:val="-1"/>
        <w:sz w:val="23"/>
        <w:szCs w:val="23"/>
        <w:shd w:val="clear" w:color="auto" w:fill="FFFFFF"/>
        <w:lang w:val="pl-PL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  <w:sz w:val="23"/>
        <w:szCs w:val="23"/>
        <w:shd w:val="clear" w:color="auto" w:fill="FFFFFF"/>
        <w:lang w:val="pl-PL"/>
      </w:rPr>
    </w:lvl>
  </w:abstractNum>
  <w:abstractNum w:abstractNumId="8">
    <w:nsid w:val="00000026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A1624"/>
    <w:multiLevelType w:val="multilevel"/>
    <w:tmpl w:val="FF48379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2C8D4AC8"/>
    <w:multiLevelType w:val="multilevel"/>
    <w:tmpl w:val="4F5AB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41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B29B5"/>
    <w:multiLevelType w:val="hybridMultilevel"/>
    <w:tmpl w:val="FC98F9E4"/>
    <w:lvl w:ilvl="0" w:tplc="37CC071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D786A"/>
    <w:multiLevelType w:val="hybridMultilevel"/>
    <w:tmpl w:val="5FCA24A2"/>
    <w:lvl w:ilvl="0" w:tplc="C3529F5A">
      <w:start w:val="1"/>
      <w:numFmt w:val="decimal"/>
      <w:lvlText w:val="%1)"/>
      <w:lvlJc w:val="left"/>
      <w:rPr>
        <w:rFonts w:ascii="Open Sans" w:eastAsia="Calibri" w:hAnsi="Open Sans" w:cs="Open Sans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5A332042"/>
    <w:multiLevelType w:val="hybridMultilevel"/>
    <w:tmpl w:val="82EAB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C92"/>
    <w:multiLevelType w:val="hybridMultilevel"/>
    <w:tmpl w:val="517A3478"/>
    <w:lvl w:ilvl="0" w:tplc="E91EE344">
      <w:start w:val="1"/>
      <w:numFmt w:val="decimal"/>
      <w:lvlText w:val="%1.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A1AEB"/>
    <w:multiLevelType w:val="multilevel"/>
    <w:tmpl w:val="B426C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1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0"/>
  </w:num>
  <w:num w:numId="15">
    <w:abstractNumId w:val="15"/>
  </w:num>
  <w:num w:numId="16">
    <w:abstractNumId w:val="14"/>
  </w:num>
  <w:num w:numId="17">
    <w:abstractNumId w:val="13"/>
  </w:num>
  <w:num w:numId="18">
    <w:abstractNumId w:val="17"/>
  </w:num>
  <w:num w:numId="19">
    <w:abstractNumId w:val="10"/>
  </w:num>
  <w:num w:numId="20">
    <w:abstractNumId w:val="16"/>
  </w:num>
  <w:num w:numId="21">
    <w:abstractNumId w:val="18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0CFE"/>
    <w:rsid w:val="000017AF"/>
    <w:rsid w:val="00017EEB"/>
    <w:rsid w:val="00057528"/>
    <w:rsid w:val="00063D5C"/>
    <w:rsid w:val="000706EF"/>
    <w:rsid w:val="000943C9"/>
    <w:rsid w:val="00095CB3"/>
    <w:rsid w:val="0009724C"/>
    <w:rsid w:val="000A4EA0"/>
    <w:rsid w:val="000C7E2F"/>
    <w:rsid w:val="000E15A7"/>
    <w:rsid w:val="000E4962"/>
    <w:rsid w:val="000E766F"/>
    <w:rsid w:val="000F2EDC"/>
    <w:rsid w:val="000F65D2"/>
    <w:rsid w:val="000F71A0"/>
    <w:rsid w:val="000F73DD"/>
    <w:rsid w:val="00115210"/>
    <w:rsid w:val="00121351"/>
    <w:rsid w:val="00177515"/>
    <w:rsid w:val="001823A3"/>
    <w:rsid w:val="0019573B"/>
    <w:rsid w:val="001B2DAF"/>
    <w:rsid w:val="001F3259"/>
    <w:rsid w:val="00237E3A"/>
    <w:rsid w:val="002512C9"/>
    <w:rsid w:val="0025509D"/>
    <w:rsid w:val="002658B0"/>
    <w:rsid w:val="002736EC"/>
    <w:rsid w:val="00273E6E"/>
    <w:rsid w:val="002742AE"/>
    <w:rsid w:val="00280BBD"/>
    <w:rsid w:val="0029316B"/>
    <w:rsid w:val="002953DD"/>
    <w:rsid w:val="002A0AA8"/>
    <w:rsid w:val="002A49CA"/>
    <w:rsid w:val="002E122F"/>
    <w:rsid w:val="002E5D2C"/>
    <w:rsid w:val="002F21CF"/>
    <w:rsid w:val="00316612"/>
    <w:rsid w:val="00324DA6"/>
    <w:rsid w:val="00325C56"/>
    <w:rsid w:val="0034142A"/>
    <w:rsid w:val="003505F0"/>
    <w:rsid w:val="00353784"/>
    <w:rsid w:val="003655A7"/>
    <w:rsid w:val="003A1134"/>
    <w:rsid w:val="003A5270"/>
    <w:rsid w:val="003A5A52"/>
    <w:rsid w:val="003D3723"/>
    <w:rsid w:val="003D6D71"/>
    <w:rsid w:val="003E2B5D"/>
    <w:rsid w:val="003F686D"/>
    <w:rsid w:val="00400F0B"/>
    <w:rsid w:val="00401314"/>
    <w:rsid w:val="0040671E"/>
    <w:rsid w:val="004142E9"/>
    <w:rsid w:val="00467518"/>
    <w:rsid w:val="00471330"/>
    <w:rsid w:val="00484907"/>
    <w:rsid w:val="004A13FD"/>
    <w:rsid w:val="004A5BF0"/>
    <w:rsid w:val="004A6279"/>
    <w:rsid w:val="004B1C4B"/>
    <w:rsid w:val="004B4C87"/>
    <w:rsid w:val="004C551C"/>
    <w:rsid w:val="004D3C58"/>
    <w:rsid w:val="004E1056"/>
    <w:rsid w:val="004E219C"/>
    <w:rsid w:val="005160C5"/>
    <w:rsid w:val="005230AD"/>
    <w:rsid w:val="00536AA7"/>
    <w:rsid w:val="00553207"/>
    <w:rsid w:val="00571787"/>
    <w:rsid w:val="00584A39"/>
    <w:rsid w:val="005851FE"/>
    <w:rsid w:val="00596204"/>
    <w:rsid w:val="005A53D5"/>
    <w:rsid w:val="005B3E80"/>
    <w:rsid w:val="005C3691"/>
    <w:rsid w:val="005D129C"/>
    <w:rsid w:val="005D1C67"/>
    <w:rsid w:val="005D2E99"/>
    <w:rsid w:val="005D3F86"/>
    <w:rsid w:val="005E6D0E"/>
    <w:rsid w:val="00607362"/>
    <w:rsid w:val="006229B4"/>
    <w:rsid w:val="00655844"/>
    <w:rsid w:val="0066101E"/>
    <w:rsid w:val="00687394"/>
    <w:rsid w:val="0069661C"/>
    <w:rsid w:val="006B7C1D"/>
    <w:rsid w:val="006E1776"/>
    <w:rsid w:val="006E69FC"/>
    <w:rsid w:val="00722F73"/>
    <w:rsid w:val="007320B6"/>
    <w:rsid w:val="00732454"/>
    <w:rsid w:val="00740564"/>
    <w:rsid w:val="00744150"/>
    <w:rsid w:val="00751202"/>
    <w:rsid w:val="007569B5"/>
    <w:rsid w:val="007604B0"/>
    <w:rsid w:val="00794A2B"/>
    <w:rsid w:val="007A1750"/>
    <w:rsid w:val="007A2236"/>
    <w:rsid w:val="007C29A0"/>
    <w:rsid w:val="007C5D23"/>
    <w:rsid w:val="007E33B8"/>
    <w:rsid w:val="008036BE"/>
    <w:rsid w:val="0080497E"/>
    <w:rsid w:val="00815C8C"/>
    <w:rsid w:val="008168E9"/>
    <w:rsid w:val="00817C90"/>
    <w:rsid w:val="00856A33"/>
    <w:rsid w:val="00861F2D"/>
    <w:rsid w:val="008705AB"/>
    <w:rsid w:val="00873FFF"/>
    <w:rsid w:val="00876403"/>
    <w:rsid w:val="00887EF4"/>
    <w:rsid w:val="008A57FA"/>
    <w:rsid w:val="008B630B"/>
    <w:rsid w:val="008D0ED6"/>
    <w:rsid w:val="008E0DBD"/>
    <w:rsid w:val="008E1B61"/>
    <w:rsid w:val="008E2F31"/>
    <w:rsid w:val="008F5929"/>
    <w:rsid w:val="008F6C5D"/>
    <w:rsid w:val="0090599F"/>
    <w:rsid w:val="009143C2"/>
    <w:rsid w:val="00923DAE"/>
    <w:rsid w:val="0094566B"/>
    <w:rsid w:val="00950CEC"/>
    <w:rsid w:val="009736EF"/>
    <w:rsid w:val="00974873"/>
    <w:rsid w:val="00977983"/>
    <w:rsid w:val="009A3BEC"/>
    <w:rsid w:val="009D0493"/>
    <w:rsid w:val="009D5C28"/>
    <w:rsid w:val="009E13A8"/>
    <w:rsid w:val="00A171E9"/>
    <w:rsid w:val="00A2356D"/>
    <w:rsid w:val="00A31818"/>
    <w:rsid w:val="00A41A71"/>
    <w:rsid w:val="00A47A6B"/>
    <w:rsid w:val="00A52E05"/>
    <w:rsid w:val="00A604EA"/>
    <w:rsid w:val="00A649EC"/>
    <w:rsid w:val="00A71672"/>
    <w:rsid w:val="00A90F8F"/>
    <w:rsid w:val="00A924F0"/>
    <w:rsid w:val="00A925FB"/>
    <w:rsid w:val="00A95707"/>
    <w:rsid w:val="00AB17C2"/>
    <w:rsid w:val="00AC6E0C"/>
    <w:rsid w:val="00AD5EF0"/>
    <w:rsid w:val="00AD613F"/>
    <w:rsid w:val="00B10199"/>
    <w:rsid w:val="00B20E86"/>
    <w:rsid w:val="00B35732"/>
    <w:rsid w:val="00B560FF"/>
    <w:rsid w:val="00B6208B"/>
    <w:rsid w:val="00BA019A"/>
    <w:rsid w:val="00BB5409"/>
    <w:rsid w:val="00BB5C04"/>
    <w:rsid w:val="00BC1C13"/>
    <w:rsid w:val="00BC1D5E"/>
    <w:rsid w:val="00BC5074"/>
    <w:rsid w:val="00BC617E"/>
    <w:rsid w:val="00BD27EF"/>
    <w:rsid w:val="00BD6F85"/>
    <w:rsid w:val="00BE1873"/>
    <w:rsid w:val="00BF554D"/>
    <w:rsid w:val="00BF763E"/>
    <w:rsid w:val="00C00327"/>
    <w:rsid w:val="00C32548"/>
    <w:rsid w:val="00C8412A"/>
    <w:rsid w:val="00CB5D29"/>
    <w:rsid w:val="00CB79FC"/>
    <w:rsid w:val="00CD382D"/>
    <w:rsid w:val="00CD5DB6"/>
    <w:rsid w:val="00CD7AB9"/>
    <w:rsid w:val="00D27468"/>
    <w:rsid w:val="00D60FF8"/>
    <w:rsid w:val="00D64ECD"/>
    <w:rsid w:val="00D71217"/>
    <w:rsid w:val="00D973B2"/>
    <w:rsid w:val="00DD2266"/>
    <w:rsid w:val="00DE4440"/>
    <w:rsid w:val="00E054B1"/>
    <w:rsid w:val="00E10D34"/>
    <w:rsid w:val="00E11F61"/>
    <w:rsid w:val="00E149A7"/>
    <w:rsid w:val="00E22265"/>
    <w:rsid w:val="00E2709F"/>
    <w:rsid w:val="00E41DBA"/>
    <w:rsid w:val="00E73AD8"/>
    <w:rsid w:val="00EC1322"/>
    <w:rsid w:val="00EF2920"/>
    <w:rsid w:val="00F02302"/>
    <w:rsid w:val="00F07BB7"/>
    <w:rsid w:val="00F432D8"/>
    <w:rsid w:val="00F8062B"/>
    <w:rsid w:val="00F857B4"/>
    <w:rsid w:val="00FB687A"/>
    <w:rsid w:val="00FE18F9"/>
    <w:rsid w:val="00FE32DE"/>
    <w:rsid w:val="00FE676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omylnaczcionkaakapitu4">
    <w:name w:val="Domyślna czcionka akapitu4"/>
    <w:rsid w:val="0034142A"/>
  </w:style>
  <w:style w:type="paragraph" w:customStyle="1" w:styleId="Normalny1">
    <w:name w:val="Normalny1"/>
    <w:rsid w:val="0034142A"/>
    <w:pPr>
      <w:widowControl w:val="0"/>
      <w:suppressAutoHyphens/>
      <w:spacing w:line="100" w:lineRule="atLeast"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94566B"/>
    <w:rPr>
      <w:sz w:val="24"/>
      <w:szCs w:val="24"/>
    </w:rPr>
  </w:style>
  <w:style w:type="paragraph" w:customStyle="1" w:styleId="Skrconyadreszwrotny">
    <w:name w:val="Skrócony adres zwrotny"/>
    <w:basedOn w:val="Normalny"/>
    <w:qFormat/>
    <w:rsid w:val="00471330"/>
    <w:pPr>
      <w:suppressAutoHyphens w:val="0"/>
    </w:pPr>
    <w:rPr>
      <w:color w:val="00000A"/>
      <w:szCs w:val="20"/>
      <w:lang w:eastAsia="pl-PL"/>
    </w:rPr>
  </w:style>
  <w:style w:type="paragraph" w:customStyle="1" w:styleId="Textbody">
    <w:name w:val="Text body"/>
    <w:basedOn w:val="Normalny"/>
    <w:rsid w:val="00316612"/>
    <w:pPr>
      <w:widowControl w:val="0"/>
      <w:autoSpaceDN w:val="0"/>
      <w:spacing w:after="120"/>
      <w:textAlignment w:val="baseline"/>
    </w:pPr>
    <w:rPr>
      <w:rFonts w:eastAsia="Lucida Sans Unicode" w:cs="Mangal"/>
      <w:kern w:val="3"/>
      <w:lang w:bidi="hi-IN"/>
    </w:rPr>
  </w:style>
  <w:style w:type="paragraph" w:customStyle="1" w:styleId="Styl3">
    <w:name w:val="Styl3"/>
    <w:basedOn w:val="Tekstpodstawowywcity"/>
    <w:link w:val="Styl3Znak"/>
    <w:qFormat/>
    <w:rsid w:val="00F432D8"/>
    <w:pPr>
      <w:numPr>
        <w:numId w:val="14"/>
      </w:numPr>
      <w:suppressAutoHyphens w:val="0"/>
      <w:spacing w:before="20" w:after="20"/>
      <w:jc w:val="both"/>
    </w:pPr>
    <w:rPr>
      <w:sz w:val="20"/>
      <w:szCs w:val="20"/>
      <w:lang w:eastAsia="pl-PL"/>
    </w:rPr>
  </w:style>
  <w:style w:type="character" w:customStyle="1" w:styleId="Styl3Znak">
    <w:name w:val="Styl3 Znak"/>
    <w:link w:val="Styl3"/>
    <w:locked/>
    <w:rsid w:val="00F432D8"/>
  </w:style>
  <w:style w:type="character" w:styleId="Odwoanieprzypisudolnego">
    <w:name w:val="footnote reference"/>
    <w:uiPriority w:val="99"/>
    <w:rsid w:val="00F432D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432D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2D8"/>
  </w:style>
  <w:style w:type="paragraph" w:customStyle="1" w:styleId="Default">
    <w:name w:val="Default"/>
    <w:rsid w:val="00F432D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B323B-4B0E-4444-ABC6-90EB835B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23</cp:revision>
  <cp:lastPrinted>2020-03-02T10:39:00Z</cp:lastPrinted>
  <dcterms:created xsi:type="dcterms:W3CDTF">2019-02-15T07:31:00Z</dcterms:created>
  <dcterms:modified xsi:type="dcterms:W3CDTF">2020-03-02T10:39:00Z</dcterms:modified>
</cp:coreProperties>
</file>