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1901DF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5D2BDA" w:rsidRDefault="00655844" w:rsidP="00C143A4">
      <w:pPr>
        <w:pStyle w:val="Akapitzlist"/>
        <w:widowControl w:val="0"/>
        <w:numPr>
          <w:ilvl w:val="0"/>
          <w:numId w:val="11"/>
        </w:numPr>
        <w:snapToGrid w:val="0"/>
        <w:ind w:left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5D2BDA">
        <w:rPr>
          <w:b/>
        </w:rPr>
        <w:t>„</w:t>
      </w:r>
      <w:r w:rsidR="00C143A4" w:rsidRPr="00C143A4">
        <w:rPr>
          <w:b/>
          <w:bCs/>
          <w:iCs/>
        </w:rPr>
        <w:t>Przebudowa dróg gminnych – ul. Bukowina w Zarzeczu i drogi położonej na dz. nr ewid. 719/21 w Zarzeczu</w:t>
      </w:r>
      <w:r w:rsidR="000F4ACE" w:rsidRPr="005D2BDA">
        <w:rPr>
          <w:b/>
          <w:bCs/>
          <w:iCs/>
        </w:rPr>
        <w:t>”</w:t>
      </w:r>
      <w:r w:rsidR="001901DF" w:rsidRPr="005D2BDA">
        <w:rPr>
          <w:b/>
        </w:rPr>
        <w:t xml:space="preserve"> </w:t>
      </w:r>
      <w:r w:rsidRPr="005D2BDA">
        <w:t>przedstawiam następujące informacje:</w:t>
      </w:r>
      <w:r w:rsidR="00935F3F" w:rsidRPr="005D2BDA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1726F0" w:rsidRPr="001726F0" w:rsidRDefault="001726F0" w:rsidP="001726F0">
      <w:pPr>
        <w:ind w:left="284"/>
        <w:jc w:val="both"/>
      </w:pPr>
    </w:p>
    <w:p w:rsidR="001726F0" w:rsidRPr="001726F0" w:rsidRDefault="001726F0" w:rsidP="001726F0">
      <w:pPr>
        <w:suppressAutoHyphens w:val="0"/>
        <w:ind w:left="284" w:right="51"/>
        <w:jc w:val="both"/>
      </w:pPr>
      <w:r w:rsidRPr="001726F0">
        <w:t>w tym:</w:t>
      </w:r>
    </w:p>
    <w:p w:rsidR="001726F0" w:rsidRPr="001726F0" w:rsidRDefault="00BC125C" w:rsidP="00BC125C">
      <w:pPr>
        <w:tabs>
          <w:tab w:val="left" w:pos="5760"/>
        </w:tabs>
        <w:snapToGrid w:val="0"/>
        <w:ind w:left="284"/>
        <w:jc w:val="both"/>
      </w:pPr>
      <w:r w:rsidRPr="00BC125C">
        <w:rPr>
          <w:b/>
          <w:bCs/>
          <w:lang w:eastAsia="pl-PL"/>
        </w:rPr>
        <w:t>Zadanie 1: „</w:t>
      </w:r>
      <w:r w:rsidR="00C143A4" w:rsidRPr="00C143A4">
        <w:rPr>
          <w:b/>
          <w:bCs/>
          <w:lang w:eastAsia="pl-PL"/>
        </w:rPr>
        <w:t>Przebudowa drogi gminnej ul. Bukowina w Zarzeczu</w:t>
      </w:r>
      <w:r w:rsidRPr="00BC125C">
        <w:rPr>
          <w:b/>
          <w:bCs/>
          <w:lang w:eastAsia="pl-PL"/>
        </w:rPr>
        <w:t>”,</w:t>
      </w:r>
    </w:p>
    <w:p w:rsidR="005D2BDA" w:rsidRDefault="001726F0" w:rsidP="005D2BDA">
      <w:pPr>
        <w:ind w:left="284"/>
        <w:jc w:val="both"/>
      </w:pPr>
      <w:r>
        <w:rPr>
          <w:bCs/>
        </w:rPr>
        <w:t>Cena brutto: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1726F0" w:rsidRDefault="001726F0" w:rsidP="005D2BDA">
      <w:pPr>
        <w:ind w:left="284"/>
        <w:jc w:val="both"/>
      </w:pPr>
      <w:r>
        <w:t>Słownie cena brutto: ( …………</w:t>
      </w:r>
      <w:r w:rsidR="005D2BDA">
        <w:t>………………..…………………………………..………….</w:t>
      </w:r>
      <w:r w:rsidRPr="001726F0">
        <w:t>.)</w:t>
      </w:r>
    </w:p>
    <w:p w:rsidR="005D2BDA" w:rsidRPr="001726F0" w:rsidRDefault="005D2BDA" w:rsidP="001726F0">
      <w:pPr>
        <w:ind w:left="284"/>
        <w:jc w:val="both"/>
      </w:pPr>
    </w:p>
    <w:p w:rsidR="001726F0" w:rsidRPr="001726F0" w:rsidRDefault="001726F0" w:rsidP="001726F0">
      <w:pPr>
        <w:tabs>
          <w:tab w:val="left" w:pos="5760"/>
        </w:tabs>
        <w:ind w:left="284"/>
        <w:rPr>
          <w:b/>
          <w:bCs/>
        </w:rPr>
      </w:pPr>
    </w:p>
    <w:p w:rsidR="001726F0" w:rsidRPr="001726F0" w:rsidRDefault="00BC125C" w:rsidP="00BC125C">
      <w:pPr>
        <w:tabs>
          <w:tab w:val="left" w:pos="5760"/>
        </w:tabs>
        <w:ind w:left="284"/>
        <w:jc w:val="both"/>
        <w:rPr>
          <w:b/>
          <w:bCs/>
        </w:rPr>
      </w:pPr>
      <w:r w:rsidRPr="00BC125C">
        <w:rPr>
          <w:b/>
          <w:bCs/>
        </w:rPr>
        <w:t xml:space="preserve">Zadanie 2: </w:t>
      </w:r>
      <w:r w:rsidRPr="00C143A4">
        <w:rPr>
          <w:b/>
          <w:bCs/>
        </w:rPr>
        <w:t>„</w:t>
      </w:r>
      <w:r w:rsidR="00C143A4" w:rsidRPr="00C143A4">
        <w:rPr>
          <w:b/>
          <w:bCs/>
          <w:iCs/>
        </w:rPr>
        <w:t>Przebudowa drogi gminnej położonej na dz. nr ewid. 719/21 w Zarzeczu</w:t>
      </w:r>
      <w:r w:rsidRPr="00C143A4">
        <w:rPr>
          <w:b/>
          <w:bCs/>
        </w:rPr>
        <w:t>”</w:t>
      </w:r>
    </w:p>
    <w:p w:rsidR="001726F0" w:rsidRPr="001726F0" w:rsidRDefault="001726F0" w:rsidP="001726F0">
      <w:pPr>
        <w:ind w:left="284"/>
        <w:jc w:val="both"/>
      </w:pPr>
      <w:r>
        <w:rPr>
          <w:bCs/>
        </w:rPr>
        <w:t>Cena brutto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1726F0" w:rsidRPr="001726F0" w:rsidRDefault="001726F0" w:rsidP="001726F0">
      <w:pPr>
        <w:ind w:left="284"/>
        <w:jc w:val="both"/>
      </w:pPr>
      <w:r w:rsidRPr="001726F0">
        <w:t>Słownie ce</w:t>
      </w:r>
      <w:r>
        <w:t>na brutto: ( …………………………………..…</w:t>
      </w:r>
      <w:r w:rsidRPr="001726F0">
        <w:t>………………………..………….)</w:t>
      </w:r>
    </w:p>
    <w:p w:rsidR="001726F0" w:rsidRDefault="001726F0" w:rsidP="001726F0">
      <w:pPr>
        <w:ind w:left="284"/>
        <w:jc w:val="both"/>
        <w:rPr>
          <w:b/>
          <w:bCs/>
          <w:u w:val="single"/>
        </w:rPr>
      </w:pP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5D2BDA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lastRenderedPageBreak/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t>Oświadczamy</w:t>
      </w:r>
      <w:r w:rsidRPr="000F4ACE">
        <w:rPr>
          <w:bCs/>
        </w:rPr>
        <w:t>, że wypełniliśmy obowiązki i</w:t>
      </w:r>
      <w:r w:rsidR="00C143A4"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5D2BDA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p w:rsidR="000017AF" w:rsidRPr="00C143A4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 xml:space="preserve">„nie </w:t>
      </w:r>
      <w:bookmarkStart w:id="0" w:name="_GoBack"/>
      <w:bookmarkEnd w:id="0"/>
      <w:r w:rsidRPr="000F4ACE">
        <w:rPr>
          <w:b/>
        </w:rPr>
        <w:t>dotyczy”):</w:t>
      </w:r>
    </w:p>
    <w:p w:rsidR="00C143A4" w:rsidRPr="000F4ACE" w:rsidRDefault="00C143A4" w:rsidP="00C143A4">
      <w:pPr>
        <w:spacing w:line="23" w:lineRule="atLeast"/>
        <w:ind w:left="284"/>
        <w:jc w:val="both"/>
      </w:pP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C143A4" w:rsidRPr="00C143A4" w:rsidRDefault="00C143A4" w:rsidP="00C143A4">
      <w:pPr>
        <w:spacing w:line="23" w:lineRule="atLeast"/>
        <w:ind w:left="284"/>
        <w:jc w:val="both"/>
        <w:rPr>
          <w:b/>
        </w:rPr>
      </w:pPr>
    </w:p>
    <w:p w:rsidR="00C86B29" w:rsidRPr="00C143A4" w:rsidRDefault="00655844" w:rsidP="00C143A4">
      <w:pPr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 xml:space="preserve">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C143A4" w:rsidRPr="005D2BDA" w:rsidRDefault="00C143A4" w:rsidP="00C143A4">
      <w:pPr>
        <w:spacing w:line="23" w:lineRule="atLeast"/>
        <w:ind w:left="284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C143A4" w:rsidRDefault="00C143A4" w:rsidP="00C143A4">
      <w:pPr>
        <w:pStyle w:val="Akapitzlist"/>
        <w:spacing w:line="23" w:lineRule="atLeast"/>
        <w:ind w:left="284"/>
        <w:jc w:val="both"/>
      </w:pP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D973B2" w:rsidRPr="000F4ACE" w:rsidRDefault="00D973B2" w:rsidP="005D2BDA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5D2BDA">
      <w:pPr>
        <w:spacing w:line="23" w:lineRule="atLeast"/>
        <w:ind w:left="284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5D2BDA">
      <w:pPr>
        <w:spacing w:line="23" w:lineRule="atLeast"/>
        <w:ind w:left="284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944EF8" w:rsidRPr="000F4ACE" w:rsidRDefault="008E6127" w:rsidP="005D2BDA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C86B29" w:rsidRDefault="00C86B29" w:rsidP="000F4ACE">
      <w:pPr>
        <w:tabs>
          <w:tab w:val="left" w:pos="6804"/>
        </w:tabs>
        <w:spacing w:line="23" w:lineRule="atLeast"/>
        <w:jc w:val="both"/>
      </w:pPr>
    </w:p>
    <w:p w:rsidR="005D2BDA" w:rsidRPr="000F4ACE" w:rsidRDefault="005D2BDA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5D2BDA" w:rsidP="005D2BDA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="00476DC8" w:rsidRPr="000F4ACE">
        <w:t>………………</w:t>
      </w:r>
      <w:r w:rsidR="00C86B29"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247" w:rsidRDefault="003A3247" w:rsidP="004142E9">
      <w:r>
        <w:separator/>
      </w:r>
    </w:p>
  </w:endnote>
  <w:endnote w:type="continuationSeparator" w:id="0">
    <w:p w:rsidR="003A3247" w:rsidRDefault="003A324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3A3247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3A3247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247" w:rsidRDefault="003A3247" w:rsidP="004142E9">
      <w:r>
        <w:separator/>
      </w:r>
    </w:p>
  </w:footnote>
  <w:footnote w:type="continuationSeparator" w:id="0">
    <w:p w:rsidR="003A3247" w:rsidRDefault="003A3247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0789"/>
    <w:rsid w:val="0002364F"/>
    <w:rsid w:val="00063D5C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A3EBD"/>
    <w:rsid w:val="007F6CC4"/>
    <w:rsid w:val="008036BE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D5EF0"/>
    <w:rsid w:val="00AE24EA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927AA-0C3B-4809-BF34-DE8E9F8F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2020-02-17T10:26:00Z</cp:lastPrinted>
  <dcterms:created xsi:type="dcterms:W3CDTF">2020-02-17T10:26:00Z</dcterms:created>
  <dcterms:modified xsi:type="dcterms:W3CDTF">2020-02-17T10:34:00Z</dcterms:modified>
</cp:coreProperties>
</file>