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1901DF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5D2BDA" w:rsidRDefault="00655844" w:rsidP="005D2BDA">
      <w:pPr>
        <w:pStyle w:val="Akapitzlist"/>
        <w:widowControl w:val="0"/>
        <w:numPr>
          <w:ilvl w:val="0"/>
          <w:numId w:val="11"/>
        </w:numPr>
        <w:snapToGrid w:val="0"/>
        <w:ind w:left="284" w:hanging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5D2BDA">
        <w:rPr>
          <w:b/>
        </w:rPr>
        <w:t>„</w:t>
      </w:r>
      <w:r w:rsidR="005D2BDA" w:rsidRPr="005D2BDA">
        <w:rPr>
          <w:b/>
          <w:bCs/>
          <w:iCs/>
        </w:rPr>
        <w:t>Remont dróg gminnych położonych na terenie Gminy i Miasta Nisko – etap I</w:t>
      </w:r>
      <w:r w:rsidR="000F4ACE" w:rsidRPr="005D2BDA">
        <w:rPr>
          <w:b/>
          <w:bCs/>
          <w:iCs/>
        </w:rPr>
        <w:t>”</w:t>
      </w:r>
      <w:r w:rsidR="001901DF" w:rsidRPr="005D2BDA">
        <w:rPr>
          <w:b/>
        </w:rPr>
        <w:t xml:space="preserve"> </w:t>
      </w:r>
      <w:r w:rsidRPr="005D2BDA">
        <w:t>przedstawiam następujące informacje:</w:t>
      </w:r>
      <w:r w:rsidR="00935F3F" w:rsidRPr="005D2BDA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</w:t>
      </w:r>
      <w:bookmarkStart w:id="0" w:name="_GoBack"/>
      <w:bookmarkEnd w:id="0"/>
      <w:r w:rsidRPr="001726F0">
        <w:rPr>
          <w:bCs/>
        </w:rPr>
        <w:t>…..….. zł,</w:t>
      </w:r>
      <w:r w:rsidRPr="001726F0">
        <w:t xml:space="preserve"> </w:t>
      </w: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1726F0" w:rsidRPr="001726F0" w:rsidRDefault="001726F0" w:rsidP="001726F0">
      <w:pPr>
        <w:ind w:left="284"/>
        <w:jc w:val="both"/>
      </w:pPr>
    </w:p>
    <w:p w:rsidR="001726F0" w:rsidRPr="001726F0" w:rsidRDefault="001726F0" w:rsidP="001726F0">
      <w:pPr>
        <w:suppressAutoHyphens w:val="0"/>
        <w:ind w:left="284" w:right="51"/>
        <w:jc w:val="both"/>
      </w:pPr>
      <w:r w:rsidRPr="001726F0">
        <w:t>w tym:</w:t>
      </w:r>
    </w:p>
    <w:p w:rsidR="001726F0" w:rsidRPr="001726F0" w:rsidRDefault="001726F0" w:rsidP="001726F0">
      <w:pPr>
        <w:tabs>
          <w:tab w:val="left" w:pos="5760"/>
        </w:tabs>
        <w:snapToGrid w:val="0"/>
        <w:ind w:left="284"/>
      </w:pPr>
      <w:r w:rsidRPr="001726F0">
        <w:rPr>
          <w:b/>
          <w:bCs/>
          <w:lang w:eastAsia="pl-PL"/>
        </w:rPr>
        <w:t>Zadanie 1 - „</w:t>
      </w:r>
      <w:r w:rsidR="00E33D2E" w:rsidRPr="00E33D2E">
        <w:rPr>
          <w:b/>
          <w:bCs/>
          <w:iCs/>
          <w:lang w:eastAsia="pl-PL"/>
        </w:rPr>
        <w:t>Remont drogi wewnętrznej położonej na działkach nr ewid. 4340, 4342/2 w Nisku</w:t>
      </w:r>
      <w:r w:rsidR="00E33D2E">
        <w:rPr>
          <w:b/>
          <w:bCs/>
          <w:lang w:eastAsia="pl-PL"/>
        </w:rPr>
        <w:t>”</w:t>
      </w:r>
    </w:p>
    <w:p w:rsidR="005D2BDA" w:rsidRDefault="001726F0" w:rsidP="005D2BDA">
      <w:pPr>
        <w:ind w:left="284"/>
        <w:jc w:val="both"/>
      </w:pPr>
      <w:r>
        <w:rPr>
          <w:bCs/>
        </w:rPr>
        <w:t>Cena brutto: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1726F0" w:rsidRDefault="001726F0" w:rsidP="005D2BDA">
      <w:pPr>
        <w:ind w:left="284"/>
        <w:jc w:val="both"/>
      </w:pPr>
      <w:r>
        <w:t>Słownie cena brutto: ( …………</w:t>
      </w:r>
      <w:r w:rsidR="005D2BDA">
        <w:t>………………..…………………………………..………….</w:t>
      </w:r>
      <w:r w:rsidRPr="001726F0">
        <w:t>.)</w:t>
      </w:r>
    </w:p>
    <w:p w:rsidR="005D2BDA" w:rsidRPr="001726F0" w:rsidRDefault="005D2BDA" w:rsidP="001726F0">
      <w:pPr>
        <w:ind w:left="284"/>
        <w:jc w:val="both"/>
      </w:pPr>
    </w:p>
    <w:p w:rsidR="001726F0" w:rsidRPr="001726F0" w:rsidRDefault="001726F0" w:rsidP="001726F0">
      <w:pPr>
        <w:tabs>
          <w:tab w:val="left" w:pos="5760"/>
        </w:tabs>
        <w:ind w:left="284"/>
        <w:rPr>
          <w:b/>
          <w:bCs/>
        </w:rPr>
      </w:pPr>
    </w:p>
    <w:p w:rsidR="001726F0" w:rsidRPr="001726F0" w:rsidRDefault="001726F0" w:rsidP="001726F0">
      <w:pPr>
        <w:tabs>
          <w:tab w:val="left" w:pos="5760"/>
        </w:tabs>
        <w:ind w:left="284"/>
        <w:rPr>
          <w:b/>
          <w:bCs/>
        </w:rPr>
      </w:pPr>
      <w:r w:rsidRPr="001726F0">
        <w:rPr>
          <w:b/>
          <w:bCs/>
        </w:rPr>
        <w:t>Zadanie 2 - „</w:t>
      </w:r>
      <w:r w:rsidR="00E33D2E" w:rsidRPr="00E33D2E">
        <w:rPr>
          <w:b/>
          <w:bCs/>
          <w:iCs/>
        </w:rPr>
        <w:t>Przebudowa drogi gminnej wewnętrznej w Nisku o długości 65m</w:t>
      </w:r>
      <w:r w:rsidRPr="001726F0">
        <w:rPr>
          <w:b/>
          <w:bCs/>
        </w:rPr>
        <w:t>”</w:t>
      </w:r>
    </w:p>
    <w:p w:rsidR="001726F0" w:rsidRPr="001726F0" w:rsidRDefault="001726F0" w:rsidP="001726F0">
      <w:pPr>
        <w:ind w:left="284"/>
        <w:jc w:val="both"/>
      </w:pPr>
      <w:r>
        <w:rPr>
          <w:bCs/>
        </w:rPr>
        <w:t>Cena brutto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1726F0" w:rsidRPr="001726F0" w:rsidRDefault="001726F0" w:rsidP="001726F0">
      <w:pPr>
        <w:ind w:left="284"/>
        <w:jc w:val="both"/>
      </w:pPr>
      <w:r w:rsidRPr="001726F0">
        <w:t>Słownie ce</w:t>
      </w:r>
      <w:r>
        <w:t>na brutto: ( …………………………………..…</w:t>
      </w:r>
      <w:r w:rsidRPr="001726F0">
        <w:t>………………………..………….)</w:t>
      </w:r>
    </w:p>
    <w:p w:rsidR="001726F0" w:rsidRDefault="001726F0" w:rsidP="001726F0">
      <w:pPr>
        <w:ind w:left="284"/>
        <w:jc w:val="both"/>
        <w:rPr>
          <w:b/>
          <w:bCs/>
          <w:u w:val="single"/>
        </w:rPr>
      </w:pPr>
    </w:p>
    <w:p w:rsidR="005D2BDA" w:rsidRDefault="005D2BDA" w:rsidP="001726F0">
      <w:pPr>
        <w:ind w:left="284"/>
        <w:jc w:val="both"/>
        <w:rPr>
          <w:b/>
          <w:bCs/>
          <w:u w:val="single"/>
        </w:rPr>
      </w:pPr>
    </w:p>
    <w:p w:rsidR="00E33D2E" w:rsidRPr="001726F0" w:rsidRDefault="00E33D2E" w:rsidP="00E33D2E">
      <w:pPr>
        <w:tabs>
          <w:tab w:val="left" w:pos="5760"/>
        </w:tabs>
        <w:ind w:left="284"/>
        <w:rPr>
          <w:b/>
          <w:bCs/>
        </w:rPr>
      </w:pPr>
      <w:r>
        <w:rPr>
          <w:b/>
          <w:bCs/>
        </w:rPr>
        <w:t>Zadanie 3</w:t>
      </w:r>
      <w:r w:rsidRPr="001726F0">
        <w:rPr>
          <w:b/>
          <w:bCs/>
        </w:rPr>
        <w:t xml:space="preserve"> - „</w:t>
      </w:r>
      <w:r w:rsidRPr="00E33D2E">
        <w:rPr>
          <w:b/>
          <w:bCs/>
          <w:iCs/>
        </w:rPr>
        <w:t>Przebudowa drogi wewnętrznej położonej na działkach 4783/6, 4784/6 w msc. Nisko</w:t>
      </w:r>
      <w:r w:rsidRPr="001726F0">
        <w:rPr>
          <w:b/>
          <w:bCs/>
        </w:rPr>
        <w:t>”</w:t>
      </w:r>
    </w:p>
    <w:p w:rsidR="00E33D2E" w:rsidRPr="001726F0" w:rsidRDefault="00E33D2E" w:rsidP="00E33D2E">
      <w:pPr>
        <w:ind w:left="284"/>
        <w:jc w:val="both"/>
      </w:pPr>
      <w:r>
        <w:rPr>
          <w:bCs/>
        </w:rPr>
        <w:t>Cena brutto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E33D2E" w:rsidRPr="001726F0" w:rsidRDefault="00E33D2E" w:rsidP="00E33D2E">
      <w:pPr>
        <w:ind w:left="284"/>
        <w:jc w:val="both"/>
      </w:pPr>
      <w:r w:rsidRPr="001726F0">
        <w:t>Słownie ce</w:t>
      </w:r>
      <w:r>
        <w:t>na brutto: ( …………………………………..…</w:t>
      </w:r>
      <w:r w:rsidRPr="001726F0">
        <w:t>………………………..………….)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5D2BDA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t>Oświadczamy</w:t>
      </w:r>
      <w:r w:rsidRPr="000F4ACE">
        <w:rPr>
          <w:bCs/>
        </w:rPr>
        <w:t>, że wypełniliśmy obowiązki informacyjne przewidziane w art. 13 lub w art. 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5D2BDA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p w:rsidR="000017AF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C86B29" w:rsidRPr="005D2BDA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 xml:space="preserve">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D973B2" w:rsidRPr="000F4ACE" w:rsidRDefault="00D973B2" w:rsidP="005D2BDA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5D2BDA">
      <w:pPr>
        <w:spacing w:line="23" w:lineRule="atLeast"/>
        <w:ind w:left="284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5D2BDA">
      <w:pPr>
        <w:spacing w:line="23" w:lineRule="atLeast"/>
        <w:ind w:left="284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944EF8" w:rsidRPr="000F4ACE" w:rsidRDefault="008E6127" w:rsidP="005D2BDA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C86B29" w:rsidRDefault="00C86B29" w:rsidP="000F4ACE">
      <w:pPr>
        <w:tabs>
          <w:tab w:val="left" w:pos="6804"/>
        </w:tabs>
        <w:spacing w:line="23" w:lineRule="atLeast"/>
        <w:jc w:val="both"/>
      </w:pPr>
    </w:p>
    <w:p w:rsidR="005D2BDA" w:rsidRPr="000F4ACE" w:rsidRDefault="005D2BDA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5D2BDA" w:rsidP="005D2BDA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="00476DC8" w:rsidRPr="000F4ACE">
        <w:t>………………</w:t>
      </w:r>
      <w:r w:rsidR="00C86B29"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007" w:rsidRDefault="00C87007" w:rsidP="004142E9">
      <w:r>
        <w:separator/>
      </w:r>
    </w:p>
  </w:endnote>
  <w:endnote w:type="continuationSeparator" w:id="0">
    <w:p w:rsidR="00C87007" w:rsidRDefault="00C8700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C87007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C87007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007" w:rsidRDefault="00C87007" w:rsidP="004142E9">
      <w:r>
        <w:separator/>
      </w:r>
    </w:p>
  </w:footnote>
  <w:footnote w:type="continuationSeparator" w:id="0">
    <w:p w:rsidR="00C87007" w:rsidRDefault="00C87007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0789"/>
    <w:rsid w:val="0002364F"/>
    <w:rsid w:val="00063D5C"/>
    <w:rsid w:val="000706EF"/>
    <w:rsid w:val="0008081F"/>
    <w:rsid w:val="000943C9"/>
    <w:rsid w:val="00095CB3"/>
    <w:rsid w:val="000A4EA0"/>
    <w:rsid w:val="000E4962"/>
    <w:rsid w:val="000F2EDC"/>
    <w:rsid w:val="000F4ACE"/>
    <w:rsid w:val="0010023F"/>
    <w:rsid w:val="00112874"/>
    <w:rsid w:val="00115210"/>
    <w:rsid w:val="00127E41"/>
    <w:rsid w:val="001337AE"/>
    <w:rsid w:val="001726F0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A3EBD"/>
    <w:rsid w:val="007F6CC4"/>
    <w:rsid w:val="008036BE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D5EF0"/>
    <w:rsid w:val="00AE24EA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F763E"/>
    <w:rsid w:val="00C00327"/>
    <w:rsid w:val="00C32548"/>
    <w:rsid w:val="00C637CD"/>
    <w:rsid w:val="00C65699"/>
    <w:rsid w:val="00C86B29"/>
    <w:rsid w:val="00C87007"/>
    <w:rsid w:val="00CB79FC"/>
    <w:rsid w:val="00CD7AB9"/>
    <w:rsid w:val="00CE34A5"/>
    <w:rsid w:val="00D973B2"/>
    <w:rsid w:val="00DF0573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82DBA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F2424-9ED5-4780-AD78-EF535457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2020-02-07T13:32:00Z</cp:lastPrinted>
  <dcterms:created xsi:type="dcterms:W3CDTF">2020-02-07T13:31:00Z</dcterms:created>
  <dcterms:modified xsi:type="dcterms:W3CDTF">2020-02-07T14:28:00Z</dcterms:modified>
</cp:coreProperties>
</file>