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5F3F" w:rsidRDefault="00935F3F" w:rsidP="00880C4B">
      <w:pPr>
        <w:spacing w:line="276" w:lineRule="auto"/>
        <w:rPr>
          <w:kern w:val="1"/>
          <w:sz w:val="18"/>
          <w:szCs w:val="18"/>
        </w:rPr>
      </w:pPr>
    </w:p>
    <w:p w:rsidR="00935F3F" w:rsidRPr="00935F3F" w:rsidRDefault="00935F3F" w:rsidP="00935F3F">
      <w:pPr>
        <w:spacing w:line="276" w:lineRule="auto"/>
        <w:jc w:val="right"/>
        <w:rPr>
          <w:kern w:val="1"/>
          <w:sz w:val="22"/>
          <w:szCs w:val="22"/>
        </w:rPr>
      </w:pPr>
      <w:r w:rsidRPr="00935F3F">
        <w:rPr>
          <w:kern w:val="1"/>
          <w:sz w:val="22"/>
          <w:szCs w:val="22"/>
        </w:rPr>
        <w:t>Załącznik nr 1</w:t>
      </w:r>
    </w:p>
    <w:p w:rsidR="00935F3F" w:rsidRPr="00935F3F" w:rsidRDefault="00935F3F" w:rsidP="00935F3F">
      <w:pPr>
        <w:spacing w:line="276" w:lineRule="auto"/>
        <w:jc w:val="right"/>
        <w:rPr>
          <w:kern w:val="1"/>
          <w:sz w:val="22"/>
          <w:szCs w:val="22"/>
        </w:rPr>
      </w:pPr>
      <w:r w:rsidRPr="00935F3F">
        <w:rPr>
          <w:kern w:val="1"/>
          <w:sz w:val="22"/>
          <w:szCs w:val="22"/>
        </w:rPr>
        <w:t>Formularz oferty</w:t>
      </w:r>
    </w:p>
    <w:p w:rsidR="00935F3F" w:rsidRDefault="00935F3F">
      <w:pPr>
        <w:spacing w:line="276" w:lineRule="auto"/>
        <w:rPr>
          <w:kern w:val="1"/>
          <w:sz w:val="18"/>
          <w:szCs w:val="18"/>
        </w:rPr>
      </w:pPr>
    </w:p>
    <w:p w:rsidR="00935F3F" w:rsidRDefault="00935F3F">
      <w:pPr>
        <w:spacing w:line="276" w:lineRule="auto"/>
        <w:rPr>
          <w:kern w:val="1"/>
          <w:sz w:val="18"/>
          <w:szCs w:val="18"/>
        </w:rPr>
      </w:pPr>
    </w:p>
    <w:p w:rsidR="00655844" w:rsidRDefault="0028627A">
      <w:pPr>
        <w:spacing w:line="276" w:lineRule="auto"/>
        <w:rPr>
          <w:sz w:val="20"/>
          <w:szCs w:val="20"/>
        </w:rPr>
      </w:pPr>
      <w:r w:rsidRPr="0028627A">
        <w:rPr>
          <w:noProof/>
          <w:lang w:eastAsia="pl-PL"/>
        </w:rPr>
      </w:r>
      <w:r w:rsidRPr="0028627A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vWMMA&#10;AADaAAAADwAAAGRycy9kb3ducmV2LnhtbESPQYvCMBSE78L+h/AWvGm6C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ivWM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fCcMA&#10;AADaAAAADwAAAGRycy9kb3ducmV2LnhtbESPQWvCQBSE74L/YXmCF6kbC7E2dQ0ilPSk1JaeH9nX&#10;JDT7Nu5uTPz33ULB4zAz3zDbfDStuJLzjWUFq2UCgri0uuFKwefH68MGhA/IGlvLpOBGHvLddLLF&#10;TNuB3+l6DpWIEPYZKqhD6DIpfVmTQb+0HXH0vq0zGKJ0ldQOhwg3rXxMkrU02HBcqLGjQ03lz7k3&#10;CrxOnk1xHN0lHYqn/mtx3JzCQqn5bNy/gAg0hnv4v/2mFaTwdyXe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3fCcMAAADaAAAADwAAAAAAAAAAAAAAAACYAgAAZHJzL2Rv&#10;d25yZXYueG1sUEsFBgAAAAAEAAQA9QAAAIgDAAAAAA==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YP6sQA&#10;AADaAAAADwAAAGRycy9kb3ducmV2LnhtbESP3WrCQBSE7wu+w3IE73Sj0mCjq5RK2t740+gDnGZP&#10;k2D2bMhuY3z7riD0cpiZb5jVpje16Kh1lWUF00kEgji3uuJCwfmUjhcgnEfWWFsmBTdysFkPnlaY&#10;aHvlL+oyX4gAYZeggtL7JpHS5SUZdBPbEAfvx7YGfZBtIXWL1wA3tZxFUSwNVhwWSmzoraT8kv0a&#10;BfnL3EfpXm+/XXz4yJ7P+v142yk1GvavSxCeev8ffrQ/tYIY7lfC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GD+rEAAAA2gAAAA8AAAAAAAAAAAAAAAAAmAIAAGRycy9k&#10;b3ducmV2LnhtbFBLBQYAAAAABAAEAPUAAACJAwAAAAA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476DC8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476DC8" w:rsidRDefault="002D64A5" w:rsidP="00476DC8">
      <w:pPr>
        <w:spacing w:line="276" w:lineRule="auto"/>
        <w:ind w:left="5664" w:firstLine="708"/>
        <w:rPr>
          <w:b/>
          <w:sz w:val="16"/>
          <w:szCs w:val="16"/>
        </w:rPr>
      </w:pPr>
    </w:p>
    <w:p w:rsidR="00476DC8" w:rsidRPr="00301EC4" w:rsidRDefault="00655844" w:rsidP="005D4D33">
      <w:pPr>
        <w:widowControl w:val="0"/>
        <w:snapToGrid w:val="0"/>
        <w:jc w:val="both"/>
      </w:pPr>
      <w:r w:rsidRPr="00301EC4">
        <w:t>Odpowiadając na ogłoszenie o przetargu nieograniczonym zgodnie z przepisami ustawy z dnia 29 stycznia 2004 roku Prawo zam</w:t>
      </w:r>
      <w:r w:rsidR="00F93D84" w:rsidRPr="00301EC4">
        <w:t xml:space="preserve">ówień </w:t>
      </w:r>
      <w:r w:rsidR="00935F3F">
        <w:t>publicznych (Dz. U. z 2018</w:t>
      </w:r>
      <w:r w:rsidRPr="00301EC4">
        <w:t xml:space="preserve"> r. poz. </w:t>
      </w:r>
      <w:r w:rsidR="00935F3F">
        <w:t>1986</w:t>
      </w:r>
      <w:r w:rsidR="00A171E9" w:rsidRPr="00301EC4">
        <w:t xml:space="preserve">z </w:t>
      </w:r>
      <w:proofErr w:type="spellStart"/>
      <w:r w:rsidR="00A171E9" w:rsidRPr="00301EC4">
        <w:t>późn</w:t>
      </w:r>
      <w:proofErr w:type="spellEnd"/>
      <w:r w:rsidR="00A171E9" w:rsidRPr="00301EC4">
        <w:t>. zm.)</w:t>
      </w:r>
      <w:r w:rsidRPr="00301EC4">
        <w:t xml:space="preserve"> na zadanie pod nazwą: </w:t>
      </w:r>
    </w:p>
    <w:p w:rsidR="00E10D34" w:rsidRDefault="00655844" w:rsidP="00476DC8">
      <w:pPr>
        <w:pStyle w:val="Tekstpodstawowy"/>
        <w:spacing w:after="0"/>
        <w:jc w:val="both"/>
      </w:pPr>
      <w:r w:rsidRPr="00301EC4">
        <w:t>przedstawiam następujące informacje:</w:t>
      </w:r>
      <w:r w:rsidR="00974197" w:rsidRPr="00974197">
        <w:rPr>
          <w:b/>
        </w:rPr>
        <w:t xml:space="preserve"> </w:t>
      </w:r>
      <w:r w:rsidR="00974197" w:rsidRPr="00815221">
        <w:rPr>
          <w:b/>
        </w:rPr>
        <w:t>Przebudowa części budynku na pomieszczenia przedszkola i sanitariat w Szkole Podstawowej w Nowosielcu</w:t>
      </w:r>
      <w:r w:rsidR="00935F3F">
        <w:rPr>
          <w:b/>
        </w:rPr>
        <w:t>.</w:t>
      </w:r>
    </w:p>
    <w:p w:rsidR="00301EC4" w:rsidRPr="00301EC4" w:rsidRDefault="00301EC4" w:rsidP="00476DC8">
      <w:pPr>
        <w:pStyle w:val="Tekstpodstawowy"/>
        <w:spacing w:after="0"/>
        <w:jc w:val="both"/>
      </w:pPr>
      <w:bookmarkStart w:id="0" w:name="_GoBack"/>
      <w:bookmarkEnd w:id="0"/>
    </w:p>
    <w:p w:rsidR="00655844" w:rsidRPr="002658B0" w:rsidRDefault="00655844" w:rsidP="007F6CC4">
      <w:pPr>
        <w:numPr>
          <w:ilvl w:val="0"/>
          <w:numId w:val="2"/>
        </w:numPr>
        <w:tabs>
          <w:tab w:val="clear" w:pos="284"/>
        </w:tabs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</w:t>
      </w:r>
      <w:r w:rsidR="007F6CC4">
        <w:rPr>
          <w:sz w:val="23"/>
          <w:szCs w:val="23"/>
        </w:rPr>
        <w:t>…………………………………………………………………………….</w:t>
      </w:r>
      <w:r w:rsidR="00655844" w:rsidRPr="002658B0">
        <w:rPr>
          <w:sz w:val="23"/>
          <w:szCs w:val="23"/>
        </w:rPr>
        <w:t>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="007F6CC4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proofErr w:type="spellStart"/>
      <w:r w:rsidRPr="002658B0">
        <w:rPr>
          <w:sz w:val="23"/>
          <w:szCs w:val="23"/>
        </w:rPr>
        <w:t>fax</w:t>
      </w:r>
      <w:proofErr w:type="spellEnd"/>
      <w:r w:rsidRPr="002658B0">
        <w:rPr>
          <w:sz w:val="23"/>
          <w:szCs w:val="23"/>
        </w:rPr>
        <w:t>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7F6CC4">
        <w:rPr>
          <w:sz w:val="23"/>
          <w:szCs w:val="23"/>
        </w:rPr>
        <w:t>……,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="007F6CC4">
        <w:rPr>
          <w:sz w:val="23"/>
          <w:szCs w:val="23"/>
        </w:rPr>
        <w:t>….……………….......</w:t>
      </w:r>
      <w:r w:rsidRPr="002658B0">
        <w:rPr>
          <w:sz w:val="23"/>
          <w:szCs w:val="23"/>
        </w:rPr>
        <w:t>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</w:t>
      </w:r>
      <w:r w:rsidR="007F6CC4">
        <w:rPr>
          <w:sz w:val="23"/>
          <w:szCs w:val="23"/>
        </w:rPr>
        <w:t>…………………………………………………………………………………</w:t>
      </w:r>
      <w:r w:rsidRPr="002658B0">
        <w:rPr>
          <w:sz w:val="23"/>
          <w:szCs w:val="23"/>
        </w:rPr>
        <w:t>.,</w:t>
      </w:r>
    </w:p>
    <w:p w:rsidR="00C00327" w:rsidRPr="00974197" w:rsidRDefault="00655844" w:rsidP="00974197">
      <w:pPr>
        <w:numPr>
          <w:ilvl w:val="1"/>
          <w:numId w:val="6"/>
        </w:numPr>
        <w:tabs>
          <w:tab w:val="clear" w:pos="284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655844" w:rsidRPr="008036BE" w:rsidRDefault="002658B0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  <w:u w:val="single"/>
        </w:rPr>
      </w:pPr>
    </w:p>
    <w:p w:rsidR="00FF1F07" w:rsidRPr="008036BE" w:rsidRDefault="00655844" w:rsidP="00476DC8">
      <w:pPr>
        <w:spacing w:line="276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476DC8">
      <w:pPr>
        <w:spacing w:line="276" w:lineRule="auto"/>
        <w:ind w:left="284"/>
        <w:jc w:val="both"/>
      </w:pPr>
    </w:p>
    <w:p w:rsidR="00655844" w:rsidRPr="008036BE" w:rsidRDefault="007320B6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</w:rPr>
      </w:pPr>
    </w:p>
    <w:p w:rsidR="00655844" w:rsidRPr="008036BE" w:rsidRDefault="00655844" w:rsidP="00476DC8">
      <w:pPr>
        <w:spacing w:line="276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0017AF" w:rsidRDefault="00655844" w:rsidP="00476DC8">
      <w:pPr>
        <w:pStyle w:val="Stopka"/>
        <w:spacing w:line="276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944EF8" w:rsidRDefault="00944EF8" w:rsidP="00974197">
      <w:pPr>
        <w:pStyle w:val="Stopka"/>
        <w:spacing w:line="276" w:lineRule="auto"/>
        <w:rPr>
          <w:b/>
          <w:i/>
          <w:u w:val="single"/>
        </w:rPr>
      </w:pPr>
    </w:p>
    <w:p w:rsidR="00655844" w:rsidRDefault="00655844" w:rsidP="00476DC8">
      <w:pPr>
        <w:numPr>
          <w:ilvl w:val="1"/>
          <w:numId w:val="3"/>
        </w:numPr>
        <w:tabs>
          <w:tab w:val="clear" w:pos="708"/>
        </w:tabs>
        <w:spacing w:line="276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935F3F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935F3F" w:rsidRPr="00A52E05" w:rsidRDefault="00935F3F" w:rsidP="00935F3F">
      <w:pPr>
        <w:pStyle w:val="Akapitzlist"/>
        <w:numPr>
          <w:ilvl w:val="1"/>
          <w:numId w:val="3"/>
        </w:numPr>
        <w:spacing w:line="360" w:lineRule="auto"/>
        <w:ind w:left="567" w:hanging="567"/>
        <w:jc w:val="both"/>
        <w:rPr>
          <w:bCs/>
        </w:rPr>
      </w:pPr>
      <w:r w:rsidRPr="00553207">
        <w:rPr>
          <w:b/>
          <w:bCs/>
        </w:rPr>
        <w:t>Oświadczamy</w:t>
      </w:r>
      <w:r w:rsidRPr="00553207">
        <w:rPr>
          <w:bCs/>
        </w:rPr>
        <w:t>, że wypełniliśmy obowiązki informacyjne przewi</w:t>
      </w:r>
      <w:r>
        <w:rPr>
          <w:bCs/>
        </w:rPr>
        <w:t>dziane w art. 13 lub w art. 14</w:t>
      </w:r>
      <w:r w:rsidRPr="00553207">
        <w:rPr>
          <w:bCs/>
        </w:rPr>
        <w:t xml:space="preserve"> RODO</w:t>
      </w:r>
      <w:r w:rsidRPr="00553207">
        <w:rPr>
          <w:rStyle w:val="Odwoanieprzypisudolnego"/>
          <w:bCs/>
        </w:rPr>
        <w:footnoteReference w:id="1"/>
      </w:r>
      <w:r w:rsidRPr="0055320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53207">
        <w:rPr>
          <w:rStyle w:val="Odwoanieprzypisudolnego"/>
          <w:bCs/>
        </w:rPr>
        <w:footnoteReference w:id="2"/>
      </w:r>
      <w:r w:rsidRPr="00553207">
        <w:rPr>
          <w:bCs/>
        </w:rPr>
        <w:t>.</w:t>
      </w:r>
    </w:p>
    <w:p w:rsidR="008036BE" w:rsidRPr="008036BE" w:rsidRDefault="008036BE" w:rsidP="00935F3F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BD70B6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944EF8" w:rsidRDefault="00944EF8" w:rsidP="00974197">
      <w:pPr>
        <w:spacing w:line="360" w:lineRule="auto"/>
        <w:jc w:val="both"/>
        <w:rPr>
          <w:sz w:val="23"/>
          <w:szCs w:val="23"/>
        </w:rPr>
      </w:pPr>
    </w:p>
    <w:p w:rsidR="00476DC8" w:rsidRPr="004142E9" w:rsidRDefault="00655844" w:rsidP="00476DC8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  <w:r w:rsidR="00476DC8">
        <w:rPr>
          <w:sz w:val="20"/>
          <w:szCs w:val="20"/>
        </w:rPr>
        <w:t xml:space="preserve"> </w:t>
      </w:r>
      <w:r w:rsidR="00476DC8">
        <w:rPr>
          <w:sz w:val="20"/>
          <w:szCs w:val="20"/>
        </w:rPr>
        <w:tab/>
      </w:r>
      <w:r w:rsidR="00476DC8"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476DC8" w:rsidP="00476DC8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FB7733" w:rsidSect="007F6CC4">
      <w:headerReference w:type="default" r:id="rId8"/>
      <w:footerReference w:type="default" r:id="rId9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B3" w:rsidRDefault="00F96BB3" w:rsidP="004142E9">
      <w:r>
        <w:separator/>
      </w:r>
    </w:p>
  </w:endnote>
  <w:endnote w:type="continuationSeparator" w:id="0">
    <w:p w:rsidR="00F96BB3" w:rsidRDefault="00F96BB3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3F" w:rsidRDefault="00935F3F">
    <w:pPr>
      <w:pStyle w:val="Stopka"/>
      <w:jc w:val="right"/>
      <w:rPr>
        <w:sz w:val="20"/>
        <w:szCs w:val="20"/>
      </w:rPr>
    </w:pPr>
  </w:p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8627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8627A" w:rsidRPr="00A171E9">
      <w:rPr>
        <w:sz w:val="20"/>
        <w:szCs w:val="20"/>
      </w:rPr>
      <w:fldChar w:fldCharType="separate"/>
    </w:r>
    <w:r w:rsidR="00BF0B7E">
      <w:rPr>
        <w:noProof/>
        <w:sz w:val="20"/>
        <w:szCs w:val="20"/>
      </w:rPr>
      <w:t>2</w:t>
    </w:r>
    <w:r w:rsidR="0028627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8627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8627A" w:rsidRPr="00A171E9">
      <w:rPr>
        <w:sz w:val="20"/>
        <w:szCs w:val="20"/>
      </w:rPr>
      <w:fldChar w:fldCharType="separate"/>
    </w:r>
    <w:r w:rsidR="00BF0B7E">
      <w:rPr>
        <w:noProof/>
        <w:sz w:val="20"/>
        <w:szCs w:val="20"/>
      </w:rPr>
      <w:t>2</w:t>
    </w:r>
    <w:r w:rsidR="0028627A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B3" w:rsidRDefault="00F96BB3" w:rsidP="004142E9">
      <w:r>
        <w:separator/>
      </w:r>
    </w:p>
  </w:footnote>
  <w:footnote w:type="continuationSeparator" w:id="0">
    <w:p w:rsidR="00F96BB3" w:rsidRDefault="00F96BB3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3F" w:rsidRDefault="00935F3F" w:rsidP="00935F3F">
    <w:pPr>
      <w:rPr>
        <w:b/>
      </w:rPr>
    </w:pPr>
  </w:p>
  <w:p w:rsidR="00476DC8" w:rsidRPr="00476DC8" w:rsidRDefault="00476DC8" w:rsidP="00476DC8">
    <w:pPr>
      <w:ind w:left="6804" w:firstLine="708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5209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2874"/>
    <w:rsid w:val="00115210"/>
    <w:rsid w:val="00127E41"/>
    <w:rsid w:val="001337AE"/>
    <w:rsid w:val="001B14FC"/>
    <w:rsid w:val="0025509D"/>
    <w:rsid w:val="002658B0"/>
    <w:rsid w:val="00280BBD"/>
    <w:rsid w:val="0028627A"/>
    <w:rsid w:val="002953DD"/>
    <w:rsid w:val="002A0AA8"/>
    <w:rsid w:val="002A49CA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5270"/>
    <w:rsid w:val="003A5A52"/>
    <w:rsid w:val="003D4D8A"/>
    <w:rsid w:val="003E0C73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869A5"/>
    <w:rsid w:val="005A3384"/>
    <w:rsid w:val="005B3E80"/>
    <w:rsid w:val="005D129C"/>
    <w:rsid w:val="005D4D33"/>
    <w:rsid w:val="005E6D0E"/>
    <w:rsid w:val="00642474"/>
    <w:rsid w:val="00655844"/>
    <w:rsid w:val="006848E4"/>
    <w:rsid w:val="0069661C"/>
    <w:rsid w:val="006E1776"/>
    <w:rsid w:val="00722F73"/>
    <w:rsid w:val="007320B6"/>
    <w:rsid w:val="00743B8C"/>
    <w:rsid w:val="00794F43"/>
    <w:rsid w:val="007A3EBD"/>
    <w:rsid w:val="007F6CC4"/>
    <w:rsid w:val="008036BE"/>
    <w:rsid w:val="00815C8C"/>
    <w:rsid w:val="00817C90"/>
    <w:rsid w:val="00880C4B"/>
    <w:rsid w:val="008A57FA"/>
    <w:rsid w:val="008D0ED6"/>
    <w:rsid w:val="008D35A7"/>
    <w:rsid w:val="00935F3F"/>
    <w:rsid w:val="00944EF8"/>
    <w:rsid w:val="00971F92"/>
    <w:rsid w:val="00974197"/>
    <w:rsid w:val="009D7DE5"/>
    <w:rsid w:val="00A162D9"/>
    <w:rsid w:val="00A171E9"/>
    <w:rsid w:val="00A5346C"/>
    <w:rsid w:val="00A649EC"/>
    <w:rsid w:val="00A8155F"/>
    <w:rsid w:val="00A925FB"/>
    <w:rsid w:val="00A95707"/>
    <w:rsid w:val="00AD5EF0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E180B"/>
    <w:rsid w:val="00BF0B7E"/>
    <w:rsid w:val="00BF763E"/>
    <w:rsid w:val="00C00327"/>
    <w:rsid w:val="00C32548"/>
    <w:rsid w:val="00CB79FC"/>
    <w:rsid w:val="00CD7AB9"/>
    <w:rsid w:val="00CE34A5"/>
    <w:rsid w:val="00D973B2"/>
    <w:rsid w:val="00E10D34"/>
    <w:rsid w:val="00E11F61"/>
    <w:rsid w:val="00E22265"/>
    <w:rsid w:val="00EC1322"/>
    <w:rsid w:val="00EE5742"/>
    <w:rsid w:val="00F82DBA"/>
    <w:rsid w:val="00F93D84"/>
    <w:rsid w:val="00F96BB3"/>
    <w:rsid w:val="00FA78B4"/>
    <w:rsid w:val="00FB7733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4A197-1262-47E5-8AA1-88CAFBD1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2019-04-17T09:41:00Z</cp:lastPrinted>
  <dcterms:created xsi:type="dcterms:W3CDTF">2018-07-31T11:52:00Z</dcterms:created>
  <dcterms:modified xsi:type="dcterms:W3CDTF">2019-04-17T09:41:00Z</dcterms:modified>
</cp:coreProperties>
</file>