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4D6D54" w:rsidRDefault="004D6D54" w:rsidP="004D6D54">
      <w:pPr>
        <w:tabs>
          <w:tab w:val="left" w:pos="5670"/>
        </w:tabs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55844" w:rsidRPr="004D6D54">
        <w:rPr>
          <w:b/>
          <w:sz w:val="32"/>
          <w:szCs w:val="32"/>
        </w:rPr>
        <w:t xml:space="preserve">Gmina </w:t>
      </w:r>
      <w:r w:rsidR="002E5D2C" w:rsidRPr="004D6D54">
        <w:rPr>
          <w:b/>
          <w:sz w:val="32"/>
          <w:szCs w:val="32"/>
        </w:rPr>
        <w:t xml:space="preserve">i Miasto </w:t>
      </w:r>
      <w:r w:rsidR="00655844" w:rsidRPr="004D6D54">
        <w:rPr>
          <w:b/>
          <w:sz w:val="32"/>
          <w:szCs w:val="32"/>
        </w:rPr>
        <w:t>Nisko</w:t>
      </w:r>
    </w:p>
    <w:p w:rsidR="00655844" w:rsidRPr="004D6D54" w:rsidRDefault="004D6D54" w:rsidP="004D6D54">
      <w:pPr>
        <w:tabs>
          <w:tab w:val="left" w:pos="5670"/>
        </w:tabs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55844" w:rsidRPr="004D6D54">
        <w:rPr>
          <w:b/>
          <w:sz w:val="32"/>
          <w:szCs w:val="32"/>
        </w:rPr>
        <w:t>Burmistrz Gminy i Miasta Nisko</w:t>
      </w:r>
    </w:p>
    <w:p w:rsidR="00655844" w:rsidRPr="004D6D54" w:rsidRDefault="004D6D54" w:rsidP="004D6D54">
      <w:pPr>
        <w:tabs>
          <w:tab w:val="left" w:pos="5670"/>
        </w:tabs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55844" w:rsidRPr="004D6D54">
        <w:rPr>
          <w:b/>
          <w:sz w:val="32"/>
          <w:szCs w:val="32"/>
        </w:rPr>
        <w:t>Plac Wolności 14</w:t>
      </w:r>
    </w:p>
    <w:p w:rsidR="008036BE" w:rsidRPr="004D6D54" w:rsidRDefault="004D6D54" w:rsidP="004D6D54">
      <w:pPr>
        <w:tabs>
          <w:tab w:val="left" w:pos="5670"/>
        </w:tabs>
        <w:spacing w:line="276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55844" w:rsidRPr="004D6D54">
        <w:rPr>
          <w:b/>
          <w:sz w:val="32"/>
          <w:szCs w:val="32"/>
        </w:rPr>
        <w:t>37 – 400 Nisko</w:t>
      </w:r>
    </w:p>
    <w:p w:rsidR="00DC16AC" w:rsidRDefault="00DC16AC" w:rsidP="004D6D54">
      <w:pPr>
        <w:spacing w:line="360" w:lineRule="auto"/>
        <w:jc w:val="both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4D6D54">
        <w:t>ówień publicznych (Dz. U. z 2018 r. poz. 1</w:t>
      </w:r>
      <w:r w:rsidR="00B333B7">
        <w:t>9</w:t>
      </w:r>
      <w:r w:rsidR="004D6D54">
        <w:t>86</w:t>
      </w:r>
      <w:r w:rsidR="00A171E9" w:rsidRPr="008036BE">
        <w:t xml:space="preserve"> z późn.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DC16AC" w:rsidRPr="00BD09A6" w:rsidRDefault="00DC16AC" w:rsidP="00BD09A6">
      <w:pPr>
        <w:widowControl w:val="0"/>
        <w:snapToGrid w:val="0"/>
        <w:jc w:val="both"/>
        <w:rPr>
          <w:b/>
          <w:sz w:val="40"/>
          <w:szCs w:val="40"/>
        </w:rPr>
      </w:pPr>
    </w:p>
    <w:p w:rsidR="005164F6" w:rsidRPr="005164F6" w:rsidRDefault="00BD09A6" w:rsidP="005164F6">
      <w:pPr>
        <w:pStyle w:val="Tekstpodstawowy"/>
        <w:jc w:val="center"/>
        <w:rPr>
          <w:b/>
          <w:sz w:val="40"/>
          <w:szCs w:val="40"/>
          <w:lang w:eastAsia="ar-SA"/>
        </w:rPr>
      </w:pPr>
      <w:r w:rsidRPr="00BD09A6">
        <w:rPr>
          <w:b/>
          <w:sz w:val="40"/>
          <w:szCs w:val="40"/>
          <w:lang w:eastAsia="ar-SA"/>
        </w:rPr>
        <w:t>„</w:t>
      </w:r>
      <w:r w:rsidR="005164F6" w:rsidRPr="005164F6">
        <w:rPr>
          <w:b/>
          <w:sz w:val="40"/>
          <w:szCs w:val="40"/>
          <w:lang w:eastAsia="ar-SA"/>
        </w:rPr>
        <w:t xml:space="preserve">Remont dróg gminnych położonych na terenie Gminy </w:t>
      </w:r>
    </w:p>
    <w:p w:rsidR="00B333B7" w:rsidRPr="00BD09A6" w:rsidRDefault="004D6D54" w:rsidP="005164F6">
      <w:pPr>
        <w:pStyle w:val="Tekstpodstawowy"/>
        <w:spacing w:after="0"/>
        <w:jc w:val="center"/>
        <w:rPr>
          <w:sz w:val="40"/>
          <w:szCs w:val="40"/>
        </w:rPr>
      </w:pPr>
      <w:r>
        <w:rPr>
          <w:b/>
          <w:sz w:val="40"/>
          <w:szCs w:val="40"/>
          <w:lang w:eastAsia="ar-SA"/>
        </w:rPr>
        <w:t xml:space="preserve">i Miasta Nisko – etap </w:t>
      </w:r>
      <w:r w:rsidR="00184712">
        <w:rPr>
          <w:b/>
          <w:sz w:val="40"/>
          <w:szCs w:val="40"/>
          <w:lang w:eastAsia="ar-SA"/>
        </w:rPr>
        <w:t>I</w:t>
      </w:r>
      <w:r w:rsidR="001F485C">
        <w:rPr>
          <w:b/>
          <w:sz w:val="40"/>
          <w:szCs w:val="40"/>
          <w:lang w:eastAsia="ar-SA"/>
        </w:rPr>
        <w:t>I</w:t>
      </w:r>
      <w:r w:rsidR="005164F6" w:rsidRPr="005164F6">
        <w:rPr>
          <w:b/>
          <w:sz w:val="40"/>
          <w:szCs w:val="40"/>
          <w:lang w:eastAsia="ar-SA"/>
        </w:rPr>
        <w:t>”</w:t>
      </w:r>
    </w:p>
    <w:p w:rsidR="00DC16AC" w:rsidRPr="00BD09A6" w:rsidRDefault="00DC16AC" w:rsidP="00BD09A6">
      <w:pPr>
        <w:pStyle w:val="Tekstpodstawowy"/>
        <w:spacing w:after="0"/>
        <w:jc w:val="center"/>
        <w:rPr>
          <w:sz w:val="40"/>
          <w:szCs w:val="40"/>
        </w:rPr>
      </w:pPr>
    </w:p>
    <w:p w:rsidR="00E10D34" w:rsidRPr="008036BE" w:rsidRDefault="00655844" w:rsidP="00BD09A6">
      <w:pPr>
        <w:pStyle w:val="Tekstpodstawowy"/>
        <w:spacing w:after="0" w:line="360" w:lineRule="auto"/>
        <w:jc w:val="center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4D6D54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</w:p>
    <w:p w:rsidR="00655844" w:rsidRPr="002658B0" w:rsidRDefault="00655844" w:rsidP="00DC16A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</w:t>
      </w:r>
      <w:r w:rsidR="004D6D54">
        <w:rPr>
          <w:sz w:val="23"/>
          <w:szCs w:val="23"/>
        </w:rPr>
        <w:t>……………..</w:t>
      </w:r>
      <w:r w:rsidR="005F0CD7">
        <w:rPr>
          <w:sz w:val="23"/>
          <w:szCs w:val="23"/>
        </w:rPr>
        <w:t>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jc w:val="both"/>
        <w:rPr>
          <w:sz w:val="23"/>
          <w:szCs w:val="23"/>
        </w:rPr>
      </w:pP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B333B7" w:rsidRDefault="00B333B7" w:rsidP="00DC16AC">
      <w:pPr>
        <w:spacing w:line="360" w:lineRule="auto"/>
        <w:ind w:left="284"/>
        <w:jc w:val="both"/>
        <w:rPr>
          <w:sz w:val="23"/>
          <w:szCs w:val="23"/>
        </w:rPr>
      </w:pP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BD09A6" w:rsidRDefault="00BD09A6" w:rsidP="00DC16AC">
      <w:pPr>
        <w:spacing w:line="360" w:lineRule="auto"/>
        <w:ind w:left="284"/>
        <w:jc w:val="both"/>
      </w:pPr>
    </w:p>
    <w:p w:rsidR="00C0638E" w:rsidRDefault="00C0638E" w:rsidP="00DC16AC">
      <w:pPr>
        <w:spacing w:line="360" w:lineRule="auto"/>
        <w:ind w:left="284"/>
        <w:jc w:val="both"/>
      </w:pPr>
    </w:p>
    <w:p w:rsidR="00BD09A6" w:rsidRPr="00F21DFB" w:rsidRDefault="005164F6" w:rsidP="00F21DFB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  <w:r w:rsidRPr="005164F6">
        <w:rPr>
          <w:rFonts w:eastAsia="Arial"/>
          <w:b/>
          <w:sz w:val="26"/>
          <w:szCs w:val="26"/>
        </w:rPr>
        <w:t>Część 1 - „</w:t>
      </w:r>
      <w:r w:rsidR="001F485C" w:rsidRPr="001F485C">
        <w:rPr>
          <w:rFonts w:eastAsia="Arial"/>
          <w:b/>
          <w:bCs/>
          <w:sz w:val="26"/>
          <w:szCs w:val="26"/>
        </w:rPr>
        <w:t>Remont drogi gminnej nr 102633R ul. Bukowina położonej na dz. 2677, 2676/2, 2032 w Zarzeczu</w:t>
      </w:r>
      <w:r w:rsidRPr="005164F6">
        <w:rPr>
          <w:rFonts w:eastAsia="Arial"/>
          <w:b/>
          <w:sz w:val="26"/>
          <w:szCs w:val="26"/>
        </w:rPr>
        <w:t xml:space="preserve">” </w:t>
      </w:r>
      <w:r w:rsidR="00B333B7" w:rsidRPr="008706DD">
        <w:rPr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D09A6" w:rsidTr="00AD0AD8">
        <w:trPr>
          <w:trHeight w:val="2644"/>
        </w:trPr>
        <w:tc>
          <w:tcPr>
            <w:tcW w:w="10864" w:type="dxa"/>
          </w:tcPr>
          <w:p w:rsidR="00BD09A6" w:rsidRPr="00BD09A6" w:rsidRDefault="00BD09A6" w:rsidP="00AD0AD8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</w:t>
            </w:r>
            <w:r w:rsidR="001F485C"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AD0AD8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D09A6" w:rsidTr="00AD0AD8">
        <w:trPr>
          <w:trHeight w:val="947"/>
        </w:trPr>
        <w:tc>
          <w:tcPr>
            <w:tcW w:w="10864" w:type="dxa"/>
          </w:tcPr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</w:t>
            </w:r>
            <w:r w:rsidR="001F485C">
              <w:t>…</w:t>
            </w:r>
            <w:r>
              <w:t>..</w:t>
            </w:r>
          </w:p>
          <w:p w:rsidR="00BD09A6" w:rsidRPr="006D237D" w:rsidRDefault="00BD09A6" w:rsidP="00AD0AD8">
            <w:pPr>
              <w:spacing w:line="360" w:lineRule="auto"/>
              <w:ind w:left="248"/>
              <w:jc w:val="both"/>
            </w:pPr>
          </w:p>
        </w:tc>
      </w:tr>
    </w:tbl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P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1F485C" w:rsidRDefault="001F485C" w:rsidP="00F21DFB">
      <w:pPr>
        <w:spacing w:line="360" w:lineRule="auto"/>
        <w:jc w:val="both"/>
        <w:rPr>
          <w:rFonts w:eastAsia="Arial"/>
          <w:b/>
          <w:bCs/>
          <w:sz w:val="26"/>
          <w:szCs w:val="26"/>
        </w:rPr>
      </w:pPr>
    </w:p>
    <w:p w:rsidR="00BD09A6" w:rsidRPr="00B333B7" w:rsidRDefault="008706DD" w:rsidP="00F21DFB">
      <w:pPr>
        <w:spacing w:line="360" w:lineRule="auto"/>
        <w:jc w:val="both"/>
        <w:rPr>
          <w:rFonts w:eastAsia="Arial"/>
          <w:b/>
          <w:bCs/>
          <w:iCs/>
          <w:lang w:eastAsia="pl-PL"/>
        </w:rPr>
      </w:pPr>
      <w:r>
        <w:rPr>
          <w:rFonts w:eastAsia="Arial"/>
          <w:b/>
          <w:bCs/>
          <w:sz w:val="26"/>
          <w:szCs w:val="26"/>
        </w:rPr>
        <w:t>Część 2</w:t>
      </w:r>
      <w:r w:rsidR="00B333B7" w:rsidRPr="00B333B7">
        <w:rPr>
          <w:rFonts w:eastAsia="Arial"/>
          <w:b/>
          <w:bCs/>
          <w:sz w:val="26"/>
          <w:szCs w:val="26"/>
        </w:rPr>
        <w:t xml:space="preserve">: </w:t>
      </w:r>
      <w:r w:rsidR="00EE4DEC" w:rsidRPr="00EE4DEC">
        <w:rPr>
          <w:rFonts w:eastAsia="Arial"/>
          <w:b/>
          <w:bCs/>
          <w:sz w:val="26"/>
          <w:szCs w:val="26"/>
        </w:rPr>
        <w:t>„</w:t>
      </w:r>
      <w:r w:rsidR="001F485C" w:rsidRPr="001F485C">
        <w:rPr>
          <w:rFonts w:eastAsia="Arial"/>
          <w:b/>
          <w:bCs/>
          <w:sz w:val="26"/>
          <w:szCs w:val="26"/>
        </w:rPr>
        <w:t>Remont odcinka drogi gminnej nr 102522r ul. Zasanie w Nisku w km 0+011 do km 0+560,50</w:t>
      </w:r>
      <w:r w:rsidR="004F34E7" w:rsidRPr="004F34E7">
        <w:rPr>
          <w:rFonts w:eastAsia="Arial"/>
          <w:b/>
          <w:bCs/>
          <w:sz w:val="26"/>
          <w:szCs w:val="26"/>
        </w:rPr>
        <w:t>”</w:t>
      </w:r>
      <w:r>
        <w:rPr>
          <w:rFonts w:eastAsia="Arial"/>
          <w:b/>
          <w:bCs/>
          <w:sz w:val="26"/>
          <w:szCs w:val="26"/>
        </w:rPr>
        <w:t xml:space="preserve"> </w:t>
      </w:r>
      <w:r w:rsidR="00BD09A6" w:rsidRPr="00BD09A6">
        <w:rPr>
          <w:rFonts w:eastAsia="Arial"/>
          <w:bCs/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="001F485C"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Pzp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</w:t>
            </w:r>
            <w:r w:rsidR="001F485C">
              <w:t>..</w:t>
            </w:r>
            <w:bookmarkStart w:id="0" w:name="_GoBack"/>
            <w:bookmarkEnd w:id="0"/>
            <w:r>
              <w:t>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3257CE" w:rsidRDefault="003257C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D6D54" w:rsidRDefault="004D6D54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B4B5D" w:rsidRPr="008B4B5D" w:rsidRDefault="008B4B5D" w:rsidP="008B4B5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8B4B5D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 w:rsidR="008706DD">
        <w:rPr>
          <w:sz w:val="23"/>
          <w:szCs w:val="23"/>
        </w:rPr>
        <w:t>..,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8B4B5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23" w:rsidRDefault="000A2723" w:rsidP="004142E9">
      <w:r>
        <w:separator/>
      </w:r>
    </w:p>
  </w:endnote>
  <w:endnote w:type="continuationSeparator" w:id="0">
    <w:p w:rsidR="000A2723" w:rsidRDefault="000A272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0A2723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0A2723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23" w:rsidRDefault="000A2723" w:rsidP="004142E9">
      <w:r>
        <w:separator/>
      </w:r>
    </w:p>
  </w:footnote>
  <w:footnote w:type="continuationSeparator" w:id="0">
    <w:p w:rsidR="000A2723" w:rsidRDefault="000A2723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2723"/>
    <w:rsid w:val="000A4EA0"/>
    <w:rsid w:val="000E4962"/>
    <w:rsid w:val="000F2EDC"/>
    <w:rsid w:val="00115210"/>
    <w:rsid w:val="00141E23"/>
    <w:rsid w:val="00155ABD"/>
    <w:rsid w:val="00184712"/>
    <w:rsid w:val="001B4489"/>
    <w:rsid w:val="001F485C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7CE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4907"/>
    <w:rsid w:val="004A5BF0"/>
    <w:rsid w:val="004C551C"/>
    <w:rsid w:val="004D3C58"/>
    <w:rsid w:val="004D6D54"/>
    <w:rsid w:val="004E1056"/>
    <w:rsid w:val="004F34E7"/>
    <w:rsid w:val="005160C5"/>
    <w:rsid w:val="005164F6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4A64"/>
    <w:rsid w:val="0069661C"/>
    <w:rsid w:val="006A4A39"/>
    <w:rsid w:val="006D524A"/>
    <w:rsid w:val="006E1776"/>
    <w:rsid w:val="00722F73"/>
    <w:rsid w:val="0072485D"/>
    <w:rsid w:val="007320B6"/>
    <w:rsid w:val="007441B1"/>
    <w:rsid w:val="0074519D"/>
    <w:rsid w:val="007937C7"/>
    <w:rsid w:val="007E4B34"/>
    <w:rsid w:val="008036BE"/>
    <w:rsid w:val="00815C8C"/>
    <w:rsid w:val="00817C90"/>
    <w:rsid w:val="008376DC"/>
    <w:rsid w:val="008706DD"/>
    <w:rsid w:val="00891A3C"/>
    <w:rsid w:val="00894BC5"/>
    <w:rsid w:val="00897CE2"/>
    <w:rsid w:val="008A57FA"/>
    <w:rsid w:val="008B4B5D"/>
    <w:rsid w:val="008D0ED6"/>
    <w:rsid w:val="008D35A7"/>
    <w:rsid w:val="009401B7"/>
    <w:rsid w:val="009A699D"/>
    <w:rsid w:val="00A171E9"/>
    <w:rsid w:val="00A57B89"/>
    <w:rsid w:val="00A649EC"/>
    <w:rsid w:val="00A925FB"/>
    <w:rsid w:val="00A95707"/>
    <w:rsid w:val="00AB5163"/>
    <w:rsid w:val="00AD5EF0"/>
    <w:rsid w:val="00AF59F4"/>
    <w:rsid w:val="00B10021"/>
    <w:rsid w:val="00B20518"/>
    <w:rsid w:val="00B20D45"/>
    <w:rsid w:val="00B333B7"/>
    <w:rsid w:val="00B35732"/>
    <w:rsid w:val="00B560FF"/>
    <w:rsid w:val="00BA0EC7"/>
    <w:rsid w:val="00BB62F1"/>
    <w:rsid w:val="00BD09A6"/>
    <w:rsid w:val="00BF763E"/>
    <w:rsid w:val="00C00327"/>
    <w:rsid w:val="00C0638E"/>
    <w:rsid w:val="00C14DE1"/>
    <w:rsid w:val="00C32548"/>
    <w:rsid w:val="00CA103E"/>
    <w:rsid w:val="00CB79FC"/>
    <w:rsid w:val="00CD7AB9"/>
    <w:rsid w:val="00CF4197"/>
    <w:rsid w:val="00D30BF0"/>
    <w:rsid w:val="00D658FC"/>
    <w:rsid w:val="00D973B2"/>
    <w:rsid w:val="00DC16AC"/>
    <w:rsid w:val="00E02DCD"/>
    <w:rsid w:val="00E10D34"/>
    <w:rsid w:val="00E11F61"/>
    <w:rsid w:val="00E22265"/>
    <w:rsid w:val="00E52B3F"/>
    <w:rsid w:val="00EC1322"/>
    <w:rsid w:val="00ED7032"/>
    <w:rsid w:val="00EE359C"/>
    <w:rsid w:val="00EE4DEC"/>
    <w:rsid w:val="00F21DFB"/>
    <w:rsid w:val="00F32B93"/>
    <w:rsid w:val="00FB463E"/>
    <w:rsid w:val="00FD4231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4D6D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4D6D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DC3B6-3CD3-4568-8954-BBDF996F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2019-02-13T11:04:00Z</cp:lastPrinted>
  <dcterms:created xsi:type="dcterms:W3CDTF">2019-02-13T11:04:00Z</dcterms:created>
  <dcterms:modified xsi:type="dcterms:W3CDTF">2019-02-13T11:04:00Z</dcterms:modified>
</cp:coreProperties>
</file>