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Pr="008A682F" w:rsidRDefault="00DC16AC" w:rsidP="008A682F">
      <w:pPr>
        <w:tabs>
          <w:tab w:val="left" w:pos="5670"/>
        </w:tabs>
        <w:spacing w:line="276" w:lineRule="auto"/>
        <w:rPr>
          <w:b/>
          <w:sz w:val="32"/>
          <w:szCs w:val="32"/>
        </w:rPr>
      </w:pPr>
      <w:r>
        <w:rPr>
          <w:sz w:val="20"/>
          <w:szCs w:val="20"/>
        </w:rPr>
        <w:tab/>
      </w:r>
      <w:r w:rsidR="00655844" w:rsidRPr="008A682F">
        <w:rPr>
          <w:b/>
          <w:sz w:val="32"/>
          <w:szCs w:val="32"/>
        </w:rPr>
        <w:t xml:space="preserve">Gmina </w:t>
      </w:r>
      <w:r w:rsidR="002E5D2C" w:rsidRPr="008A682F">
        <w:rPr>
          <w:b/>
          <w:sz w:val="32"/>
          <w:szCs w:val="32"/>
        </w:rPr>
        <w:t xml:space="preserve">i Miasto </w:t>
      </w:r>
      <w:r w:rsidR="00655844" w:rsidRPr="008A682F">
        <w:rPr>
          <w:b/>
          <w:sz w:val="32"/>
          <w:szCs w:val="32"/>
        </w:rPr>
        <w:t>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Burmistrz Gminy i Miasta Nisko</w:t>
      </w:r>
    </w:p>
    <w:p w:rsidR="00655844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Plac Wolności 14</w:t>
      </w:r>
    </w:p>
    <w:p w:rsidR="008036BE" w:rsidRPr="008A682F" w:rsidRDefault="00655844" w:rsidP="008A682F">
      <w:pPr>
        <w:tabs>
          <w:tab w:val="left" w:pos="5670"/>
        </w:tabs>
        <w:spacing w:line="276" w:lineRule="auto"/>
        <w:ind w:left="5664" w:firstLine="6"/>
        <w:rPr>
          <w:b/>
          <w:sz w:val="32"/>
          <w:szCs w:val="32"/>
        </w:rPr>
      </w:pPr>
      <w:r w:rsidRPr="008A682F">
        <w:rPr>
          <w:b/>
          <w:sz w:val="32"/>
          <w:szCs w:val="32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754D6C">
        <w:t xml:space="preserve"> z późn. zm.</w:t>
      </w:r>
      <w:r w:rsidR="008A682F">
        <w:t>)</w:t>
      </w:r>
      <w:r w:rsidR="00D457F3">
        <w:t xml:space="preserve"> </w:t>
      </w:r>
      <w:r w:rsidRPr="008036BE">
        <w:t>na zadanie pod nazwą:</w:t>
      </w:r>
      <w:r w:rsidR="00AB5163" w:rsidRPr="00AB5163">
        <w:rPr>
          <w:b/>
        </w:rPr>
        <w:t xml:space="preserve"> </w:t>
      </w:r>
    </w:p>
    <w:p w:rsidR="00DC16AC" w:rsidRDefault="00DC16AC" w:rsidP="00DC16AC">
      <w:pPr>
        <w:widowControl w:val="0"/>
        <w:snapToGrid w:val="0"/>
        <w:spacing w:line="276" w:lineRule="auto"/>
        <w:jc w:val="both"/>
        <w:rPr>
          <w:b/>
        </w:rPr>
      </w:pPr>
    </w:p>
    <w:p w:rsidR="00F32B93" w:rsidRPr="008A682F" w:rsidRDefault="00B333B7" w:rsidP="008A682F">
      <w:pPr>
        <w:pStyle w:val="Tekstpodstawowy"/>
        <w:jc w:val="center"/>
        <w:rPr>
          <w:b/>
          <w:kern w:val="1"/>
          <w:sz w:val="40"/>
          <w:szCs w:val="40"/>
          <w:lang w:eastAsia="ar-SA" w:bidi="hi-IN"/>
        </w:rPr>
      </w:pPr>
      <w:r w:rsidRPr="00170834">
        <w:rPr>
          <w:b/>
          <w:sz w:val="40"/>
          <w:szCs w:val="40"/>
          <w:lang w:eastAsia="ar-SA"/>
        </w:rPr>
        <w:t>„</w:t>
      </w:r>
      <w:r w:rsidR="008A682F" w:rsidRPr="008A682F">
        <w:rPr>
          <w:b/>
          <w:kern w:val="1"/>
          <w:sz w:val="40"/>
          <w:szCs w:val="40"/>
          <w:lang w:eastAsia="ar-SA" w:bidi="hi-IN"/>
        </w:rPr>
        <w:t>Zimowe utrzymanie dróg na terenie Gmi</w:t>
      </w:r>
      <w:r w:rsidR="00754D6C">
        <w:rPr>
          <w:b/>
          <w:kern w:val="1"/>
          <w:sz w:val="40"/>
          <w:szCs w:val="40"/>
          <w:lang w:eastAsia="ar-SA" w:bidi="hi-IN"/>
        </w:rPr>
        <w:t>ny i Miasta Nisko w sezonie 2018/2019</w:t>
      </w:r>
      <w:r w:rsidRPr="00170834">
        <w:rPr>
          <w:b/>
          <w:sz w:val="40"/>
          <w:szCs w:val="40"/>
          <w:lang w:eastAsia="ar-SA"/>
        </w:rPr>
        <w:t>”</w:t>
      </w:r>
    </w:p>
    <w:p w:rsidR="00DC16AC" w:rsidRDefault="00DC16AC" w:rsidP="004E4A7C">
      <w:pPr>
        <w:pStyle w:val="Tekstpodstawowy"/>
        <w:spacing w:after="0" w:line="360" w:lineRule="auto"/>
        <w:rPr>
          <w:sz w:val="23"/>
          <w:szCs w:val="23"/>
        </w:rPr>
      </w:pPr>
    </w:p>
    <w:p w:rsidR="00E10D34" w:rsidRPr="008036BE" w:rsidRDefault="00655844" w:rsidP="00DC16AC">
      <w:pPr>
        <w:pStyle w:val="Tekstpodstawowy"/>
        <w:spacing w:after="0" w:line="360" w:lineRule="auto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Nazwa </w:t>
      </w:r>
      <w:r w:rsidR="00CB0CDB">
        <w:rPr>
          <w:sz w:val="23"/>
          <w:szCs w:val="23"/>
        </w:rPr>
        <w:t>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CB0CDB">
        <w:rPr>
          <w:sz w:val="23"/>
          <w:szCs w:val="23"/>
        </w:rPr>
        <w:t>………………………………………………………………………….</w:t>
      </w:r>
    </w:p>
    <w:p w:rsidR="002E5D2C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CB0CDB" w:rsidRPr="002658B0" w:rsidRDefault="00CB0CDB" w:rsidP="00CB0CDB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DC16AC" w:rsidRDefault="00DC16AC" w:rsidP="008A682F">
      <w:pPr>
        <w:spacing w:line="360" w:lineRule="auto"/>
        <w:jc w:val="both"/>
        <w:rPr>
          <w:sz w:val="23"/>
          <w:szCs w:val="23"/>
        </w:rPr>
      </w:pPr>
    </w:p>
    <w:p w:rsidR="00B333B7" w:rsidRPr="004E4A7C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</w:p>
    <w:p w:rsidR="004E4A7C" w:rsidRPr="005D1C18" w:rsidRDefault="004E4A7C" w:rsidP="004E4A7C">
      <w:pPr>
        <w:spacing w:line="360" w:lineRule="auto"/>
        <w:ind w:left="284"/>
        <w:jc w:val="both"/>
        <w:rPr>
          <w:b/>
        </w:rPr>
      </w:pPr>
    </w:p>
    <w:p w:rsidR="00754D6C" w:rsidRPr="00754D6C" w:rsidRDefault="004E4A7C" w:rsidP="00754D6C">
      <w:pPr>
        <w:spacing w:line="360" w:lineRule="auto"/>
        <w:ind w:left="284"/>
        <w:jc w:val="center"/>
        <w:rPr>
          <w:b/>
          <w:u w:val="single"/>
        </w:rPr>
      </w:pPr>
      <w:r w:rsidRPr="00754D6C">
        <w:rPr>
          <w:b/>
          <w:u w:val="single"/>
        </w:rPr>
        <w:t>UWAGA:</w:t>
      </w:r>
    </w:p>
    <w:p w:rsidR="008B6592" w:rsidRDefault="00754D6C" w:rsidP="008B6592">
      <w:pPr>
        <w:spacing w:line="360" w:lineRule="auto"/>
        <w:ind w:left="284"/>
        <w:jc w:val="both"/>
        <w:rPr>
          <w:b/>
          <w:iCs/>
          <w:u w:val="single"/>
        </w:rPr>
      </w:pPr>
      <w:r w:rsidRPr="00754D6C">
        <w:rPr>
          <w:b/>
          <w:iCs/>
          <w:u w:val="single"/>
        </w:rPr>
        <w:t xml:space="preserve">Wykonawca może złożyć ofertę na wybraną przez siebie </w:t>
      </w:r>
      <w:r w:rsidR="008B6592">
        <w:rPr>
          <w:b/>
          <w:iCs/>
          <w:u w:val="single"/>
        </w:rPr>
        <w:t>dowolną ilość części zamówienia.</w:t>
      </w:r>
      <w:bookmarkStart w:id="0" w:name="_GoBack"/>
      <w:bookmarkEnd w:id="0"/>
    </w:p>
    <w:p w:rsidR="008B6592" w:rsidRDefault="008B6592" w:rsidP="008B6592">
      <w:pPr>
        <w:spacing w:line="360" w:lineRule="auto"/>
        <w:ind w:left="284"/>
        <w:jc w:val="both"/>
        <w:rPr>
          <w:b/>
          <w:iCs/>
          <w:u w:val="single"/>
        </w:rPr>
      </w:pPr>
    </w:p>
    <w:p w:rsidR="00B333B7" w:rsidRDefault="00B333B7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8B6592" w:rsidRDefault="008B6592" w:rsidP="008B6592">
      <w:pPr>
        <w:snapToGrid w:val="0"/>
        <w:jc w:val="both"/>
        <w:rPr>
          <w:b/>
          <w:bCs/>
          <w:sz w:val="28"/>
          <w:szCs w:val="28"/>
          <w:u w:val="single"/>
        </w:rPr>
      </w:pPr>
    </w:p>
    <w:p w:rsidR="00DC16AC" w:rsidRPr="00E54F16" w:rsidRDefault="00754D6C" w:rsidP="008B6592">
      <w:pPr>
        <w:snapToGrid w:val="0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Część 2</w:t>
      </w:r>
      <w:r w:rsidR="00E54F16" w:rsidRPr="00E54F16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„</w:t>
      </w:r>
      <w:r w:rsidRPr="00754D6C">
        <w:rPr>
          <w:b/>
          <w:bCs/>
          <w:sz w:val="28"/>
          <w:szCs w:val="28"/>
          <w:u w:val="single"/>
        </w:rPr>
        <w:t>Zimowe utrzymanie dróg na terenie miasta Nisko – Osiedle nr 3, 4, 7, 8 i 9 (Barce, Malce, Moskale, PGO, Tysiąclecia)</w:t>
      </w:r>
      <w:r>
        <w:rPr>
          <w:b/>
          <w:bCs/>
          <w:sz w:val="28"/>
          <w:szCs w:val="28"/>
          <w:u w:val="single"/>
        </w:rPr>
        <w:t>”</w:t>
      </w:r>
      <w:r w:rsidRPr="00754D6C">
        <w:rPr>
          <w:b/>
          <w:bCs/>
          <w:sz w:val="28"/>
          <w:szCs w:val="28"/>
        </w:rPr>
        <w:t xml:space="preserve"> </w:t>
      </w:r>
      <w:r w:rsidR="00E54F16">
        <w:rPr>
          <w:bCs/>
          <w:sz w:val="28"/>
          <w:szCs w:val="28"/>
        </w:rPr>
        <w:t>z</w:t>
      </w:r>
      <w:r w:rsidR="00E54F16" w:rsidRPr="00E54F16">
        <w:rPr>
          <w:bCs/>
          <w:sz w:val="28"/>
          <w:szCs w:val="28"/>
        </w:rPr>
        <w:t>a</w:t>
      </w:r>
      <w:r w:rsidR="00E54F16"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E54F16" w:rsidTr="00550EAD">
        <w:trPr>
          <w:trHeight w:val="664"/>
        </w:trPr>
        <w:tc>
          <w:tcPr>
            <w:tcW w:w="10774" w:type="dxa"/>
          </w:tcPr>
          <w:p w:rsid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>Kwota za całość zadania</w:t>
            </w:r>
            <w:r w:rsidR="00D457F3">
              <w:rPr>
                <w:rFonts w:eastAsia="Arial"/>
                <w:bCs/>
                <w:iCs/>
                <w:u w:val="single"/>
              </w:rPr>
              <w:t xml:space="preserve"> (4 miesiące)</w:t>
            </w:r>
            <w:r w:rsidRPr="00E54F16">
              <w:rPr>
                <w:rFonts w:eastAsia="Arial"/>
                <w:bCs/>
                <w:iCs/>
                <w:u w:val="single"/>
              </w:rPr>
              <w:t xml:space="preserve"> prowadzenia usługi: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</w:pPr>
          </w:p>
          <w:p w:rsidR="00E54F16" w:rsidRP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 w:rsidR="00472CBC"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E54F16" w:rsidRPr="00DC16AC" w:rsidRDefault="00E54F16" w:rsidP="00550EAD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E54F16" w:rsidRPr="00C91E2D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E54F16" w:rsidRDefault="00E54F16" w:rsidP="00550EAD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E54F16" w:rsidRPr="00C91E2D" w:rsidRDefault="00E54F16" w:rsidP="00550EAD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E54F16" w:rsidRDefault="00E54F16" w:rsidP="00550EAD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E54F16" w:rsidRPr="00D337B1" w:rsidRDefault="00E54F16" w:rsidP="008B659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</w:tc>
      </w:tr>
      <w:tr w:rsidR="00E54F16" w:rsidTr="00550EAD">
        <w:trPr>
          <w:trHeight w:val="4909"/>
        </w:trPr>
        <w:tc>
          <w:tcPr>
            <w:tcW w:w="10774" w:type="dxa"/>
          </w:tcPr>
          <w:p w:rsidR="00E54F16" w:rsidRPr="000B70A9" w:rsidRDefault="00E54F16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E54F16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E54F16" w:rsidRDefault="00E54F16" w:rsidP="00550EAD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E54F16" w:rsidRPr="00B87DE4" w:rsidRDefault="00E54F16" w:rsidP="00550EAD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E54F16" w:rsidRPr="000B70A9" w:rsidRDefault="00E54F16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E54F16" w:rsidRDefault="00E54F16" w:rsidP="00550EAD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E54F16" w:rsidRDefault="00E54F16" w:rsidP="00550EAD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C16AC" w:rsidRDefault="00DC16AC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D457F3" w:rsidRDefault="00D457F3" w:rsidP="008B6592">
      <w:pPr>
        <w:snapToGrid w:val="0"/>
        <w:jc w:val="both"/>
        <w:rPr>
          <w:rFonts w:eastAsia="Arial"/>
          <w:bCs/>
        </w:rPr>
      </w:pPr>
    </w:p>
    <w:p w:rsidR="00B77025" w:rsidRPr="00E54F16" w:rsidRDefault="00B77025" w:rsidP="008B6592">
      <w:pPr>
        <w:snapToGrid w:val="0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Część 5</w:t>
      </w:r>
      <w:r w:rsidRPr="00E54F16">
        <w:rPr>
          <w:bCs/>
          <w:sz w:val="28"/>
          <w:szCs w:val="28"/>
          <w:u w:val="single"/>
        </w:rPr>
        <w:t xml:space="preserve"> </w:t>
      </w:r>
      <w:r w:rsidRPr="00B77025">
        <w:rPr>
          <w:b/>
          <w:bCs/>
          <w:iCs/>
          <w:sz w:val="28"/>
          <w:szCs w:val="28"/>
          <w:u w:val="single"/>
        </w:rPr>
        <w:t xml:space="preserve">„Zimowe utrzymanie dróg </w:t>
      </w:r>
      <w:r>
        <w:rPr>
          <w:b/>
          <w:bCs/>
          <w:iCs/>
          <w:sz w:val="28"/>
          <w:szCs w:val="28"/>
          <w:u w:val="single"/>
        </w:rPr>
        <w:t>na terenie sołectwa Nowosielec”</w:t>
      </w:r>
      <w:r w:rsidRPr="00B77025">
        <w:rPr>
          <w:b/>
          <w:bCs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77025" w:rsidTr="004038F2">
        <w:trPr>
          <w:trHeight w:val="664"/>
        </w:trPr>
        <w:tc>
          <w:tcPr>
            <w:tcW w:w="10774" w:type="dxa"/>
          </w:tcPr>
          <w:p w:rsidR="00B77025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77025" w:rsidRPr="00C91E2D" w:rsidRDefault="00B77025" w:rsidP="004038F2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B77025" w:rsidRPr="00D337B1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77025" w:rsidTr="004038F2">
        <w:trPr>
          <w:trHeight w:val="4909"/>
        </w:trPr>
        <w:tc>
          <w:tcPr>
            <w:tcW w:w="10774" w:type="dxa"/>
          </w:tcPr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77025" w:rsidRPr="00B87DE4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77025" w:rsidRDefault="00B77025" w:rsidP="004038F2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D457F3" w:rsidRDefault="00D457F3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B77025" w:rsidRDefault="00B77025" w:rsidP="008B6592">
      <w:pPr>
        <w:snapToGrid w:val="0"/>
        <w:jc w:val="both"/>
        <w:rPr>
          <w:rFonts w:eastAsia="Arial"/>
          <w:bCs/>
        </w:rPr>
      </w:pPr>
    </w:p>
    <w:p w:rsidR="00B77025" w:rsidRPr="00E54F16" w:rsidRDefault="00B77025" w:rsidP="008B6592">
      <w:pPr>
        <w:snapToGrid w:val="0"/>
        <w:jc w:val="both"/>
        <w:rPr>
          <w:rFonts w:eastAsia="Arial"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Część 6</w:t>
      </w:r>
      <w:r w:rsidRPr="00E54F16">
        <w:rPr>
          <w:bCs/>
          <w:sz w:val="28"/>
          <w:szCs w:val="28"/>
          <w:u w:val="single"/>
        </w:rPr>
        <w:t xml:space="preserve"> </w:t>
      </w:r>
      <w:r w:rsidRPr="00B77025">
        <w:rPr>
          <w:b/>
          <w:bCs/>
          <w:iCs/>
          <w:sz w:val="28"/>
          <w:szCs w:val="28"/>
          <w:u w:val="single"/>
        </w:rPr>
        <w:t>„Zimowe utrzymanie dróg na terenie sołectw Racławice, Wolina i Nowa Wieś”</w:t>
      </w:r>
      <w:r w:rsidRPr="00B77025">
        <w:rPr>
          <w:b/>
          <w:bCs/>
          <w:iCs/>
          <w:sz w:val="28"/>
          <w:szCs w:val="28"/>
        </w:rPr>
        <w:t xml:space="preserve"> </w:t>
      </w:r>
      <w:r>
        <w:rPr>
          <w:bCs/>
          <w:sz w:val="28"/>
          <w:szCs w:val="28"/>
        </w:rPr>
        <w:t>z</w:t>
      </w:r>
      <w:r w:rsidRPr="00E54F16">
        <w:rPr>
          <w:bCs/>
          <w:sz w:val="28"/>
          <w:szCs w:val="28"/>
        </w:rPr>
        <w:t>a</w:t>
      </w:r>
      <w:r>
        <w:rPr>
          <w:bCs/>
          <w:sz w:val="28"/>
          <w:szCs w:val="28"/>
        </w:rPr>
        <w:t>:</w:t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B77025" w:rsidTr="004038F2">
        <w:trPr>
          <w:trHeight w:val="664"/>
        </w:trPr>
        <w:tc>
          <w:tcPr>
            <w:tcW w:w="10774" w:type="dxa"/>
          </w:tcPr>
          <w:p w:rsidR="00B77025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  <w:u w:val="single"/>
              </w:rPr>
            </w:pPr>
            <w:r w:rsidRPr="00E54F16">
              <w:rPr>
                <w:rFonts w:eastAsia="Arial"/>
                <w:bCs/>
                <w:iCs/>
                <w:u w:val="single"/>
              </w:rPr>
              <w:t xml:space="preserve">Kwota za całość zadania </w:t>
            </w:r>
            <w:r w:rsidRPr="00D457F3">
              <w:rPr>
                <w:rFonts w:eastAsia="Arial"/>
                <w:bCs/>
                <w:iCs/>
                <w:u w:val="single"/>
              </w:rPr>
              <w:t xml:space="preserve">(4 miesiące) </w:t>
            </w:r>
            <w:r w:rsidRPr="00E54F16">
              <w:rPr>
                <w:rFonts w:eastAsia="Arial"/>
                <w:bCs/>
                <w:iCs/>
                <w:u w:val="single"/>
              </w:rPr>
              <w:t>prowadzenia usługi: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</w:pPr>
          </w:p>
          <w:p w:rsidR="00B77025" w:rsidRPr="00E54F16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  <w:u w:val="single"/>
              </w:rPr>
            </w:pPr>
            <w:r w:rsidRPr="00E54F16">
              <w:rPr>
                <w:u w:val="single"/>
              </w:rPr>
              <w:t>Miesięczna płatność</w:t>
            </w:r>
            <w:r>
              <w:rPr>
                <w:u w:val="single"/>
              </w:rPr>
              <w:t xml:space="preserve"> (rata</w:t>
            </w:r>
            <w:r w:rsidRPr="00E54F16">
              <w:rPr>
                <w:u w:val="single"/>
              </w:rPr>
              <w:t>) wynosi: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/>
                <w:bCs/>
                <w:iCs/>
              </w:rPr>
              <w:t>Cena netto:</w:t>
            </w:r>
            <w:r w:rsidRPr="00DC16AC">
              <w:rPr>
                <w:rFonts w:eastAsia="Arial"/>
                <w:bCs/>
                <w:iCs/>
              </w:rPr>
              <w:t xml:space="preserve"> ………………………………………………………………………………………….…zł</w:t>
            </w:r>
          </w:p>
          <w:p w:rsidR="00B77025" w:rsidRPr="00DC16AC" w:rsidRDefault="00B77025" w:rsidP="004038F2">
            <w:pPr>
              <w:pStyle w:val="Akapitzlist"/>
              <w:spacing w:line="360" w:lineRule="auto"/>
              <w:ind w:left="318"/>
              <w:rPr>
                <w:rFonts w:eastAsia="Arial"/>
                <w:bCs/>
                <w:iCs/>
              </w:rPr>
            </w:pPr>
            <w:r w:rsidRPr="00DC16AC">
              <w:rPr>
                <w:rFonts w:eastAsia="Arial"/>
                <w:bCs/>
                <w:iCs/>
              </w:rPr>
              <w:t xml:space="preserve">Słownie cena netto: (….………..............................................................................................................) 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Cs/>
                <w:iCs/>
              </w:rPr>
              <w:t xml:space="preserve">(słownie </w:t>
            </w:r>
            <w:r>
              <w:rPr>
                <w:rFonts w:eastAsia="Arial"/>
                <w:bCs/>
                <w:iCs/>
              </w:rPr>
              <w:t>brutto</w:t>
            </w:r>
            <w:r w:rsidRPr="00D337B1">
              <w:rPr>
                <w:rFonts w:eastAsia="Arial"/>
                <w:bCs/>
                <w:iCs/>
              </w:rPr>
              <w:t>:</w:t>
            </w:r>
            <w:r>
              <w:rPr>
                <w:rFonts w:eastAsia="Arial"/>
                <w:bCs/>
                <w:iCs/>
              </w:rPr>
              <w:t xml:space="preserve">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…………………………</w:t>
            </w:r>
            <w:r>
              <w:rPr>
                <w:rFonts w:eastAsia="Arial"/>
                <w:bCs/>
                <w:iCs/>
              </w:rPr>
              <w:t>….</w:t>
            </w:r>
            <w:r w:rsidRPr="00C91E2D">
              <w:rPr>
                <w:rFonts w:eastAsia="Arial"/>
                <w:bCs/>
                <w:iCs/>
              </w:rPr>
              <w:t>…)</w:t>
            </w:r>
          </w:p>
          <w:p w:rsidR="00B77025" w:rsidRPr="00C91E2D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</w:t>
            </w:r>
            <w:r>
              <w:t>…..</w:t>
            </w:r>
            <w:r w:rsidRPr="000B70A9">
              <w:t>……)</w:t>
            </w:r>
          </w:p>
          <w:p w:rsidR="00B77025" w:rsidRDefault="00B77025" w:rsidP="004038F2">
            <w:pPr>
              <w:spacing w:line="360" w:lineRule="auto"/>
              <w:jc w:val="both"/>
              <w:rPr>
                <w:b/>
                <w:bCs/>
                <w:u w:val="single"/>
              </w:rPr>
            </w:pPr>
          </w:p>
          <w:p w:rsidR="00B77025" w:rsidRPr="00C91E2D" w:rsidRDefault="00B77025" w:rsidP="004038F2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Termin płatności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dni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</w:pPr>
            <w:r w:rsidRPr="00C91E2D">
              <w:t xml:space="preserve">Słownie termin </w:t>
            </w:r>
            <w:r>
              <w:t>płatności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77025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>* termin płatności należy podąć w pełnych dniach nie krócej jak 14 dni nie dłużej jak 30 dni</w:t>
            </w:r>
          </w:p>
          <w:p w:rsidR="00B77025" w:rsidRPr="00D337B1" w:rsidRDefault="00B77025" w:rsidP="004038F2">
            <w:pPr>
              <w:spacing w:line="360" w:lineRule="auto"/>
              <w:ind w:left="315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B77025" w:rsidTr="004038F2">
        <w:trPr>
          <w:trHeight w:val="4909"/>
        </w:trPr>
        <w:tc>
          <w:tcPr>
            <w:tcW w:w="10774" w:type="dxa"/>
          </w:tcPr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b/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Część zamówienia, którą zamierzamy powierzyć podwykonawcom (w przypadku, gdy Wykonawca nie powierza żadnej części zamówienia podwykonawcom wpisać </w:t>
            </w:r>
            <w:r w:rsidRPr="000B70A9">
              <w:rPr>
                <w:b/>
                <w:sz w:val="23"/>
                <w:szCs w:val="23"/>
              </w:rPr>
              <w:t>„nie dotyczy”):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Część zamówienia powierzona Podwykonawcy:</w:t>
            </w:r>
            <w:r>
              <w:t xml:space="preserve"> …………………………………………………….…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………………………………………………………………………………………………………….…..</w:t>
            </w:r>
          </w:p>
          <w:p w:rsidR="00B77025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……………………………………………………………………………………………...………….…...</w:t>
            </w:r>
          </w:p>
          <w:p w:rsidR="00B77025" w:rsidRDefault="00B77025" w:rsidP="004038F2">
            <w:pPr>
              <w:spacing w:line="360" w:lineRule="auto"/>
              <w:ind w:left="247"/>
            </w:pPr>
            <w:r w:rsidRPr="000B70A9">
              <w:rPr>
                <w:b/>
              </w:rPr>
              <w:t>Nazwa podwykonawcy:</w:t>
            </w:r>
            <w:r>
              <w:t>…………………………………………………………….……………….……</w:t>
            </w:r>
          </w:p>
          <w:p w:rsidR="00B77025" w:rsidRPr="00B87DE4" w:rsidRDefault="00B77025" w:rsidP="004038F2">
            <w:pPr>
              <w:spacing w:line="360" w:lineRule="auto"/>
              <w:ind w:left="247"/>
            </w:pPr>
            <w:r>
              <w:t>…………………………………………………………………………………………..…………………</w:t>
            </w:r>
          </w:p>
          <w:p w:rsidR="00B77025" w:rsidRPr="000B70A9" w:rsidRDefault="00B77025" w:rsidP="008F5413">
            <w:pPr>
              <w:pStyle w:val="Akapitzlist"/>
              <w:spacing w:line="360" w:lineRule="auto"/>
              <w:ind w:left="284"/>
              <w:rPr>
                <w:sz w:val="23"/>
                <w:szCs w:val="23"/>
              </w:rPr>
            </w:pPr>
            <w:r w:rsidRPr="000B70A9">
              <w:rPr>
                <w:sz w:val="23"/>
                <w:szCs w:val="23"/>
              </w:rPr>
              <w:t xml:space="preserve">Nazwa (firma) podwykonawców, na których zasoby Wykonawca powołuje się w celu wykazania spełniania warunków udziału w postępowaniu, o których mowa w art. 22 ust. 1 ustawy Pzp (w przypadku, gdy Wykonawca nie wykazuje spełnienia warunku w oparciu o zasoby podwykonawcy wpisać </w:t>
            </w:r>
            <w:r w:rsidRPr="000B70A9">
              <w:rPr>
                <w:b/>
                <w:sz w:val="23"/>
                <w:szCs w:val="23"/>
              </w:rPr>
              <w:t>„nie dotycz</w:t>
            </w:r>
            <w:r w:rsidRPr="006D237D">
              <w:rPr>
                <w:b/>
                <w:sz w:val="23"/>
                <w:szCs w:val="23"/>
              </w:rPr>
              <w:t>y”):</w:t>
            </w:r>
          </w:p>
          <w:p w:rsidR="00B77025" w:rsidRDefault="00B77025" w:rsidP="004038F2">
            <w:pPr>
              <w:spacing w:line="360" w:lineRule="auto"/>
              <w:ind w:left="247"/>
              <w:rPr>
                <w:sz w:val="23"/>
                <w:szCs w:val="23"/>
              </w:rPr>
            </w:pPr>
            <w:r w:rsidRPr="000B70A9">
              <w:rPr>
                <w:b/>
                <w:sz w:val="23"/>
                <w:szCs w:val="23"/>
              </w:rPr>
              <w:t>Nazwa (firma) Podwykonawcy:</w:t>
            </w:r>
            <w:r w:rsidRPr="000B70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…………………………………………………………………………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……………………………………………………………………………………………………………..</w:t>
            </w:r>
          </w:p>
          <w:p w:rsidR="00B77025" w:rsidRDefault="00B77025" w:rsidP="004038F2">
            <w:pPr>
              <w:pStyle w:val="Akapitzlist"/>
              <w:spacing w:line="360" w:lineRule="auto"/>
              <w:ind w:left="315"/>
              <w:jc w:val="both"/>
              <w:rPr>
                <w:rFonts w:eastAsia="Arial"/>
                <w:bCs/>
                <w:iCs/>
              </w:rPr>
            </w:pPr>
            <w:r w:rsidRPr="00B333B7">
              <w:rPr>
                <w:rFonts w:eastAsia="Arial"/>
                <w:bCs/>
                <w:iCs/>
              </w:rPr>
              <w:t>……………………………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…………………………………………………………………………..</w:t>
            </w:r>
          </w:p>
        </w:tc>
      </w:tr>
    </w:tbl>
    <w:p w:rsidR="00B77025" w:rsidRDefault="00B77025" w:rsidP="00DC16AC">
      <w:pPr>
        <w:snapToGrid w:val="0"/>
        <w:spacing w:line="360" w:lineRule="auto"/>
        <w:jc w:val="both"/>
        <w:rPr>
          <w:rFonts w:eastAsia="Arial"/>
          <w:bCs/>
        </w:rPr>
      </w:pPr>
    </w:p>
    <w:p w:rsidR="008F5413" w:rsidRPr="008F5413" w:rsidRDefault="008F5413" w:rsidP="008F5413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8F5413">
        <w:rPr>
          <w:sz w:val="23"/>
          <w:szCs w:val="23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</w:t>
      </w:r>
      <w:r w:rsidR="008F5413">
        <w:rPr>
          <w:sz w:val="23"/>
          <w:szCs w:val="23"/>
        </w:rPr>
        <w:t>i zamówienia określonymi w SIWZ</w:t>
      </w:r>
      <w:r>
        <w:rPr>
          <w:sz w:val="23"/>
          <w:szCs w:val="23"/>
        </w:rPr>
        <w:t xml:space="preserve">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F5413" w:rsidRPr="008F5413" w:rsidRDefault="00655844" w:rsidP="008F5413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8F541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8F541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8F541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8F5413" w:rsidRDefault="008F5413" w:rsidP="00DC16AC">
      <w:pPr>
        <w:spacing w:line="360" w:lineRule="auto"/>
        <w:ind w:left="567"/>
        <w:jc w:val="both"/>
        <w:rPr>
          <w:sz w:val="23"/>
          <w:szCs w:val="23"/>
        </w:rPr>
      </w:pP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754D6C">
      <w:headerReference w:type="default" r:id="rId9"/>
      <w:footerReference w:type="default" r:id="rId10"/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81" w:rsidRDefault="00245A81" w:rsidP="004142E9">
      <w:r>
        <w:separator/>
      </w:r>
    </w:p>
  </w:endnote>
  <w:endnote w:type="continuationSeparator" w:id="0">
    <w:p w:rsidR="00245A81" w:rsidRDefault="00245A8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54F16" w:rsidRDefault="004142E9" w:rsidP="00E54F1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245A81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245A81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81" w:rsidRDefault="00245A81" w:rsidP="004142E9">
      <w:r>
        <w:separator/>
      </w:r>
    </w:p>
  </w:footnote>
  <w:footnote w:type="continuationSeparator" w:id="0">
    <w:p w:rsidR="00245A81" w:rsidRDefault="00245A81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D6C" w:rsidRPr="00B10021" w:rsidRDefault="00754D6C" w:rsidP="00754D6C">
    <w:pPr>
      <w:ind w:left="6804" w:firstLine="708"/>
      <w:rPr>
        <w:b/>
      </w:rPr>
    </w:pPr>
    <w:r>
      <w:rPr>
        <w:b/>
      </w:rPr>
      <w:t>Załącznik nr 1</w:t>
    </w:r>
  </w:p>
  <w:p w:rsidR="00571787" w:rsidRDefault="00754D6C" w:rsidP="008B6592">
    <w:pPr>
      <w:ind w:left="6804" w:firstLine="708"/>
      <w:rPr>
        <w:b/>
      </w:rPr>
    </w:pPr>
    <w:r w:rsidRPr="00B10021">
      <w:rPr>
        <w:b/>
      </w:rPr>
      <w:t xml:space="preserve">Formularz oferty </w:t>
    </w:r>
  </w:p>
  <w:p w:rsidR="008B6592" w:rsidRPr="008B6592" w:rsidRDefault="008B6592" w:rsidP="008B6592">
    <w:pPr>
      <w:ind w:left="6804" w:firstLine="708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0783206"/>
    <w:multiLevelType w:val="hybridMultilevel"/>
    <w:tmpl w:val="89C00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CA729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2DAF"/>
    <w:multiLevelType w:val="hybridMultilevel"/>
    <w:tmpl w:val="3BC67FA8"/>
    <w:lvl w:ilvl="0" w:tplc="5308E90E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F29198A"/>
    <w:multiLevelType w:val="hybridMultilevel"/>
    <w:tmpl w:val="964ED2DA"/>
    <w:lvl w:ilvl="0" w:tplc="8EFA7F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6795A"/>
    <w:rsid w:val="000706EF"/>
    <w:rsid w:val="000943C9"/>
    <w:rsid w:val="00095CB3"/>
    <w:rsid w:val="000A4EA0"/>
    <w:rsid w:val="000D0BAE"/>
    <w:rsid w:val="000E4962"/>
    <w:rsid w:val="000F2EDC"/>
    <w:rsid w:val="00115210"/>
    <w:rsid w:val="00141E23"/>
    <w:rsid w:val="00155ABD"/>
    <w:rsid w:val="001B4489"/>
    <w:rsid w:val="0024096E"/>
    <w:rsid w:val="00245A81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72CBC"/>
    <w:rsid w:val="00484907"/>
    <w:rsid w:val="004A5BF0"/>
    <w:rsid w:val="004C551C"/>
    <w:rsid w:val="004D3C58"/>
    <w:rsid w:val="004E1056"/>
    <w:rsid w:val="004E4A7C"/>
    <w:rsid w:val="005160C5"/>
    <w:rsid w:val="00517B9C"/>
    <w:rsid w:val="0053245A"/>
    <w:rsid w:val="00547EFA"/>
    <w:rsid w:val="00571787"/>
    <w:rsid w:val="005851FE"/>
    <w:rsid w:val="00586024"/>
    <w:rsid w:val="005B3E80"/>
    <w:rsid w:val="005D129C"/>
    <w:rsid w:val="005D4D33"/>
    <w:rsid w:val="005D5F42"/>
    <w:rsid w:val="005E6D0E"/>
    <w:rsid w:val="005F0CD7"/>
    <w:rsid w:val="005F335A"/>
    <w:rsid w:val="00643FEB"/>
    <w:rsid w:val="00655844"/>
    <w:rsid w:val="00690547"/>
    <w:rsid w:val="0069661C"/>
    <w:rsid w:val="006E1776"/>
    <w:rsid w:val="00722F73"/>
    <w:rsid w:val="007320B6"/>
    <w:rsid w:val="007441B1"/>
    <w:rsid w:val="0074519D"/>
    <w:rsid w:val="00754D6C"/>
    <w:rsid w:val="007E4B34"/>
    <w:rsid w:val="007F2F2F"/>
    <w:rsid w:val="008036BE"/>
    <w:rsid w:val="00815C8C"/>
    <w:rsid w:val="00817C90"/>
    <w:rsid w:val="008376DC"/>
    <w:rsid w:val="00891A3C"/>
    <w:rsid w:val="00894BC5"/>
    <w:rsid w:val="00897CE2"/>
    <w:rsid w:val="008A1D97"/>
    <w:rsid w:val="008A57FA"/>
    <w:rsid w:val="008A682F"/>
    <w:rsid w:val="008B6592"/>
    <w:rsid w:val="008D0ED6"/>
    <w:rsid w:val="008D35A7"/>
    <w:rsid w:val="008E3A24"/>
    <w:rsid w:val="008E7AC6"/>
    <w:rsid w:val="008F5413"/>
    <w:rsid w:val="009401B7"/>
    <w:rsid w:val="00A171E9"/>
    <w:rsid w:val="00A649EC"/>
    <w:rsid w:val="00A925FB"/>
    <w:rsid w:val="00A95707"/>
    <w:rsid w:val="00AB5163"/>
    <w:rsid w:val="00AD5EF0"/>
    <w:rsid w:val="00B10021"/>
    <w:rsid w:val="00B20D45"/>
    <w:rsid w:val="00B333B7"/>
    <w:rsid w:val="00B35732"/>
    <w:rsid w:val="00B560FF"/>
    <w:rsid w:val="00B77025"/>
    <w:rsid w:val="00B84694"/>
    <w:rsid w:val="00BB62F1"/>
    <w:rsid w:val="00BF763E"/>
    <w:rsid w:val="00C00327"/>
    <w:rsid w:val="00C03409"/>
    <w:rsid w:val="00C32548"/>
    <w:rsid w:val="00CB0CDB"/>
    <w:rsid w:val="00CB79FC"/>
    <w:rsid w:val="00CD7AB9"/>
    <w:rsid w:val="00CF4197"/>
    <w:rsid w:val="00D30BF0"/>
    <w:rsid w:val="00D457F3"/>
    <w:rsid w:val="00D973B2"/>
    <w:rsid w:val="00DC16AC"/>
    <w:rsid w:val="00DE3B72"/>
    <w:rsid w:val="00E04C22"/>
    <w:rsid w:val="00E10D34"/>
    <w:rsid w:val="00E11F61"/>
    <w:rsid w:val="00E22265"/>
    <w:rsid w:val="00E307AC"/>
    <w:rsid w:val="00E500BC"/>
    <w:rsid w:val="00E54F16"/>
    <w:rsid w:val="00EC1322"/>
    <w:rsid w:val="00ED703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A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A7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7C"/>
    <w:rPr>
      <w:b/>
      <w:bCs/>
      <w:lang w:eastAsia="zh-CN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54F16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54F16"/>
    <w:pPr>
      <w:widowControl w:val="0"/>
      <w:shd w:val="clear" w:color="auto" w:fill="FFFFFF"/>
      <w:suppressAutoHyphens w:val="0"/>
      <w:spacing w:before="360" w:after="360" w:line="240" w:lineRule="atLeast"/>
      <w:ind w:hanging="480"/>
      <w:jc w:val="both"/>
    </w:pPr>
    <w:rPr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221BC-1986-4676-AB45-ED37A14D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2018-11-22T12:18:00Z</cp:lastPrinted>
  <dcterms:created xsi:type="dcterms:W3CDTF">2018-11-22T12:18:00Z</dcterms:created>
  <dcterms:modified xsi:type="dcterms:W3CDTF">2018-11-22T12:19:00Z</dcterms:modified>
</cp:coreProperties>
</file>