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Pr="008A682F" w:rsidRDefault="00DC16AC" w:rsidP="008A682F">
      <w:pPr>
        <w:tabs>
          <w:tab w:val="left" w:pos="5670"/>
        </w:tabs>
        <w:spacing w:line="276" w:lineRule="auto"/>
        <w:rPr>
          <w:b/>
          <w:sz w:val="32"/>
          <w:szCs w:val="32"/>
        </w:rPr>
      </w:pPr>
      <w:r>
        <w:rPr>
          <w:sz w:val="20"/>
          <w:szCs w:val="20"/>
        </w:rPr>
        <w:tab/>
      </w:r>
      <w:r w:rsidR="00655844" w:rsidRPr="008A682F">
        <w:rPr>
          <w:b/>
          <w:sz w:val="32"/>
          <w:szCs w:val="32"/>
        </w:rPr>
        <w:t xml:space="preserve">Gmina </w:t>
      </w:r>
      <w:r w:rsidR="002E5D2C" w:rsidRPr="008A682F">
        <w:rPr>
          <w:b/>
          <w:sz w:val="32"/>
          <w:szCs w:val="32"/>
        </w:rPr>
        <w:t xml:space="preserve">i Miasto </w:t>
      </w:r>
      <w:r w:rsidR="00655844" w:rsidRPr="008A682F">
        <w:rPr>
          <w:b/>
          <w:sz w:val="32"/>
          <w:szCs w:val="32"/>
        </w:rPr>
        <w:t>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Burmistrz Gminy i Miasta 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Plac Wolności 14</w:t>
      </w:r>
    </w:p>
    <w:p w:rsidR="008036BE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754D6C">
        <w:t xml:space="preserve"> z późn. zm.</w:t>
      </w:r>
      <w:r w:rsidR="008A682F">
        <w:t>)</w:t>
      </w:r>
      <w:r w:rsidR="00D457F3">
        <w:t xml:space="preserve"> </w:t>
      </w:r>
      <w:r w:rsidRPr="008036BE">
        <w:t>na zadanie pod nazwą:</w:t>
      </w:r>
      <w:r w:rsidR="00AB5163" w:rsidRPr="00AB5163">
        <w:rPr>
          <w:b/>
        </w:rPr>
        <w:t xml:space="preserve"> </w:t>
      </w:r>
    </w:p>
    <w:p w:rsidR="00DC16AC" w:rsidRDefault="00DC16AC" w:rsidP="00DC16AC">
      <w:pPr>
        <w:widowControl w:val="0"/>
        <w:snapToGrid w:val="0"/>
        <w:spacing w:line="276" w:lineRule="auto"/>
        <w:jc w:val="both"/>
        <w:rPr>
          <w:b/>
        </w:rPr>
      </w:pPr>
    </w:p>
    <w:p w:rsidR="00F32B93" w:rsidRPr="008A682F" w:rsidRDefault="00B333B7" w:rsidP="008A682F">
      <w:pPr>
        <w:pStyle w:val="Tekstpodstawowy"/>
        <w:jc w:val="center"/>
        <w:rPr>
          <w:b/>
          <w:kern w:val="1"/>
          <w:sz w:val="40"/>
          <w:szCs w:val="40"/>
          <w:lang w:eastAsia="ar-SA" w:bidi="hi-IN"/>
        </w:rPr>
      </w:pPr>
      <w:r w:rsidRPr="00170834">
        <w:rPr>
          <w:b/>
          <w:sz w:val="40"/>
          <w:szCs w:val="40"/>
          <w:lang w:eastAsia="ar-SA"/>
        </w:rPr>
        <w:t>„</w:t>
      </w:r>
      <w:r w:rsidR="008A682F" w:rsidRPr="008A682F">
        <w:rPr>
          <w:b/>
          <w:kern w:val="1"/>
          <w:sz w:val="40"/>
          <w:szCs w:val="40"/>
          <w:lang w:eastAsia="ar-SA" w:bidi="hi-IN"/>
        </w:rPr>
        <w:t>Zimowe utrzymanie dróg na terenie Gmi</w:t>
      </w:r>
      <w:r w:rsidR="00754D6C">
        <w:rPr>
          <w:b/>
          <w:kern w:val="1"/>
          <w:sz w:val="40"/>
          <w:szCs w:val="40"/>
          <w:lang w:eastAsia="ar-SA" w:bidi="hi-IN"/>
        </w:rPr>
        <w:t>ny i Miasta Nisko w sezonie 2018/2019</w:t>
      </w:r>
      <w:r w:rsidRPr="00170834">
        <w:rPr>
          <w:b/>
          <w:sz w:val="40"/>
          <w:szCs w:val="40"/>
          <w:lang w:eastAsia="ar-SA"/>
        </w:rPr>
        <w:t>”</w:t>
      </w:r>
    </w:p>
    <w:p w:rsidR="00DC16AC" w:rsidRDefault="00DC16AC" w:rsidP="004E4A7C">
      <w:pPr>
        <w:pStyle w:val="Tekstpodstawowy"/>
        <w:spacing w:after="0" w:line="360" w:lineRule="auto"/>
        <w:rPr>
          <w:sz w:val="23"/>
          <w:szCs w:val="23"/>
        </w:rPr>
      </w:pPr>
    </w:p>
    <w:p w:rsidR="00E10D34" w:rsidRPr="008036BE" w:rsidRDefault="00655844" w:rsidP="00DC16AC">
      <w:pPr>
        <w:pStyle w:val="Tekstpodstawowy"/>
        <w:spacing w:after="0" w:line="360" w:lineRule="auto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Nazwa </w:t>
      </w:r>
      <w:r w:rsidR="00CB0CDB">
        <w:rPr>
          <w:sz w:val="23"/>
          <w:szCs w:val="23"/>
        </w:rPr>
        <w:t>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CB0CDB">
        <w:rPr>
          <w:sz w:val="23"/>
          <w:szCs w:val="23"/>
        </w:rPr>
        <w:t>………………………………………………………………………….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CB0CDB" w:rsidRPr="002658B0" w:rsidRDefault="00CB0CDB" w:rsidP="00CB0CDB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DC16AC" w:rsidRDefault="00DC16AC" w:rsidP="008A682F">
      <w:pPr>
        <w:spacing w:line="360" w:lineRule="auto"/>
        <w:jc w:val="both"/>
        <w:rPr>
          <w:sz w:val="23"/>
          <w:szCs w:val="23"/>
        </w:rPr>
      </w:pPr>
    </w:p>
    <w:p w:rsidR="00B333B7" w:rsidRPr="004E4A7C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</w:p>
    <w:p w:rsidR="004E4A7C" w:rsidRPr="005D1C18" w:rsidRDefault="004E4A7C" w:rsidP="004E4A7C">
      <w:pPr>
        <w:spacing w:line="360" w:lineRule="auto"/>
        <w:ind w:left="284"/>
        <w:jc w:val="both"/>
        <w:rPr>
          <w:b/>
        </w:rPr>
      </w:pPr>
    </w:p>
    <w:p w:rsidR="00754D6C" w:rsidRPr="00754D6C" w:rsidRDefault="004E4A7C" w:rsidP="00754D6C">
      <w:pPr>
        <w:spacing w:line="360" w:lineRule="auto"/>
        <w:ind w:left="284"/>
        <w:jc w:val="center"/>
        <w:rPr>
          <w:b/>
          <w:u w:val="single"/>
        </w:rPr>
      </w:pPr>
      <w:r w:rsidRPr="00754D6C">
        <w:rPr>
          <w:b/>
          <w:u w:val="single"/>
        </w:rPr>
        <w:t>UWAGA:</w:t>
      </w:r>
    </w:p>
    <w:p w:rsidR="00E54F16" w:rsidRPr="004E4A7C" w:rsidRDefault="00754D6C" w:rsidP="00E54F16">
      <w:pPr>
        <w:spacing w:line="360" w:lineRule="auto"/>
        <w:ind w:left="284"/>
        <w:jc w:val="both"/>
        <w:rPr>
          <w:b/>
          <w:u w:val="single"/>
        </w:rPr>
      </w:pPr>
      <w:r w:rsidRPr="00754D6C">
        <w:rPr>
          <w:b/>
          <w:iCs/>
          <w:u w:val="single"/>
        </w:rPr>
        <w:t xml:space="preserve">Wykonawca może złożyć ofertę na wybraną przez siebie jedną lub maksymalnie dwie części zamówienia. Jednemu Wykonawcy może zostać udzielone zamówienie maksymalnie na dwie Części zamówienia </w:t>
      </w:r>
    </w:p>
    <w:p w:rsidR="00B333B7" w:rsidRPr="00754D6C" w:rsidRDefault="00754D6C" w:rsidP="008F5413">
      <w:pPr>
        <w:pStyle w:val="Akapitzlist"/>
        <w:widowControl w:val="0"/>
        <w:suppressAutoHyphens/>
        <w:snapToGrid w:val="0"/>
        <w:spacing w:line="360" w:lineRule="auto"/>
        <w:ind w:left="0"/>
        <w:jc w:val="both"/>
      </w:pPr>
      <w:r>
        <w:rPr>
          <w:rFonts w:eastAsia="Arial"/>
          <w:b/>
          <w:sz w:val="28"/>
          <w:szCs w:val="28"/>
          <w:u w:val="single"/>
        </w:rPr>
        <w:lastRenderedPageBreak/>
        <w:t>Część 1</w:t>
      </w:r>
      <w:r w:rsidR="00D457F3" w:rsidRPr="00D457F3">
        <w:rPr>
          <w:rFonts w:eastAsia="Arial"/>
          <w:b/>
          <w:sz w:val="28"/>
          <w:szCs w:val="28"/>
          <w:u w:val="single"/>
        </w:rPr>
        <w:t xml:space="preserve">: </w:t>
      </w:r>
      <w:r>
        <w:rPr>
          <w:rFonts w:eastAsia="Arial"/>
          <w:b/>
          <w:sz w:val="28"/>
          <w:szCs w:val="28"/>
          <w:u w:val="single"/>
        </w:rPr>
        <w:t>„</w:t>
      </w:r>
      <w:r w:rsidRPr="00754D6C">
        <w:rPr>
          <w:rFonts w:eastAsia="Arial"/>
          <w:b/>
          <w:bCs/>
          <w:sz w:val="28"/>
          <w:szCs w:val="28"/>
          <w:u w:val="single"/>
        </w:rPr>
        <w:t>Zimowe utrzymanie dróg na terenie miasta Nisko - Osiedle nr 1 i 2 (Centrum)</w:t>
      </w:r>
      <w:r>
        <w:rPr>
          <w:rFonts w:eastAsia="Arial"/>
          <w:b/>
          <w:bCs/>
          <w:sz w:val="28"/>
          <w:szCs w:val="28"/>
          <w:u w:val="single"/>
        </w:rPr>
        <w:t>”</w:t>
      </w:r>
      <w:r>
        <w:t xml:space="preserve"> </w:t>
      </w:r>
      <w:r w:rsidR="00B333B7" w:rsidRPr="00E54F16">
        <w:rPr>
          <w:sz w:val="28"/>
          <w:szCs w:val="28"/>
        </w:rPr>
        <w:t>za: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333B7" w:rsidTr="005D4B5D">
        <w:trPr>
          <w:trHeight w:val="664"/>
        </w:trPr>
        <w:tc>
          <w:tcPr>
            <w:tcW w:w="10774" w:type="dxa"/>
          </w:tcPr>
          <w:p w:rsidR="00E54F16" w:rsidRDefault="00E54F16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C16AC" w:rsidRPr="00E54F16" w:rsidRDefault="004E4A7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="00D457F3">
              <w:rPr>
                <w:rFonts w:eastAsia="Arial"/>
                <w:bCs/>
                <w:iCs/>
                <w:u w:val="single"/>
              </w:rPr>
              <w:t>(4 miesiące</w:t>
            </w:r>
            <w:r w:rsidR="00690547">
              <w:rPr>
                <w:rFonts w:eastAsia="Arial"/>
                <w:bCs/>
                <w:iCs/>
                <w:u w:val="single"/>
              </w:rPr>
              <w:t>)</w:t>
            </w:r>
            <w:r w:rsidRPr="00E54F16">
              <w:rPr>
                <w:rFonts w:eastAsia="Arial"/>
                <w:bCs/>
                <w:iCs/>
                <w:u w:val="single"/>
              </w:rPr>
              <w:t xml:space="preserve"> prowadzenia usługi:</w:t>
            </w:r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……</w:t>
            </w:r>
            <w:r>
              <w:rPr>
                <w:rFonts w:eastAsia="Arial"/>
                <w:bCs/>
                <w:iCs/>
              </w:rPr>
              <w:t>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 w:rsidR="00DC16AC"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 w:rsidR="00DC16AC"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B333B7" w:rsidP="00E54F16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 w:rsidR="00DC16AC">
              <w:t>…..</w:t>
            </w:r>
            <w:r w:rsidRPr="000B70A9">
              <w:t>……)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E54F16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333B7" w:rsidRPr="00C91E2D" w:rsidRDefault="00B333B7" w:rsidP="00DC16AC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 w:rsidR="00DC16AC">
              <w:t>…..</w:t>
            </w:r>
            <w:r w:rsidRPr="00C91E2D">
              <w:t>…….)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333B7" w:rsidTr="005D4B5D">
        <w:trPr>
          <w:trHeight w:val="4909"/>
        </w:trPr>
        <w:tc>
          <w:tcPr>
            <w:tcW w:w="10774" w:type="dxa"/>
          </w:tcPr>
          <w:p w:rsidR="00B333B7" w:rsidRPr="008F5413" w:rsidRDefault="00B333B7" w:rsidP="008F5413">
            <w:pPr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8F5413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8F5413">
              <w:rPr>
                <w:b/>
                <w:sz w:val="23"/>
                <w:szCs w:val="23"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333B7" w:rsidRPr="00B87DE4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333B7" w:rsidRPr="008F5413" w:rsidRDefault="00B333B7" w:rsidP="008F5413">
            <w:pPr>
              <w:spacing w:line="360" w:lineRule="auto"/>
              <w:ind w:left="284"/>
              <w:rPr>
                <w:sz w:val="23"/>
                <w:szCs w:val="23"/>
              </w:rPr>
            </w:pPr>
            <w:r w:rsidRPr="008F5413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8F5413">
              <w:rPr>
                <w:b/>
                <w:sz w:val="23"/>
                <w:szCs w:val="23"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B333B7" w:rsidRDefault="00B333B7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C16AC" w:rsidRPr="00E54F16" w:rsidRDefault="00754D6C" w:rsidP="00754D6C">
      <w:pPr>
        <w:snapToGrid w:val="0"/>
        <w:spacing w:line="360" w:lineRule="auto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Część 2</w:t>
      </w:r>
      <w:r w:rsidR="00E54F16" w:rsidRPr="00E54F16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„</w:t>
      </w:r>
      <w:r w:rsidRPr="00754D6C">
        <w:rPr>
          <w:b/>
          <w:bCs/>
          <w:sz w:val="28"/>
          <w:szCs w:val="28"/>
          <w:u w:val="single"/>
        </w:rPr>
        <w:t>Zimowe utrzymanie dróg na terenie miasta Nisko – Osiedle nr 3, 4, 7, 8 i 9 (Barce, Malce, Moskale, PGO, Tysiąclecia)</w:t>
      </w:r>
      <w:r>
        <w:rPr>
          <w:b/>
          <w:bCs/>
          <w:sz w:val="28"/>
          <w:szCs w:val="28"/>
          <w:u w:val="single"/>
        </w:rPr>
        <w:t>”</w:t>
      </w:r>
      <w:r w:rsidRPr="00754D6C">
        <w:rPr>
          <w:b/>
          <w:bCs/>
          <w:sz w:val="28"/>
          <w:szCs w:val="28"/>
        </w:rPr>
        <w:t xml:space="preserve"> </w:t>
      </w:r>
      <w:r w:rsidR="00E54F16">
        <w:rPr>
          <w:bCs/>
          <w:sz w:val="28"/>
          <w:szCs w:val="28"/>
        </w:rPr>
        <w:t>z</w:t>
      </w:r>
      <w:r w:rsidR="00E54F16" w:rsidRPr="00E54F16">
        <w:rPr>
          <w:bCs/>
          <w:sz w:val="28"/>
          <w:szCs w:val="28"/>
        </w:rPr>
        <w:t>a</w:t>
      </w:r>
      <w:r w:rsidR="00E54F16"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54F16" w:rsidTr="00550EAD">
        <w:trPr>
          <w:trHeight w:val="664"/>
        </w:trPr>
        <w:tc>
          <w:tcPr>
            <w:tcW w:w="10774" w:type="dxa"/>
          </w:tcPr>
          <w:p w:rsid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>Kwota za całość zadania</w:t>
            </w:r>
            <w:r w:rsidR="00D457F3">
              <w:rPr>
                <w:rFonts w:eastAsia="Arial"/>
                <w:bCs/>
                <w:iCs/>
                <w:u w:val="single"/>
              </w:rPr>
              <w:t xml:space="preserve"> (4 miesiące)</w:t>
            </w:r>
            <w:r w:rsidRPr="00E54F16">
              <w:rPr>
                <w:rFonts w:eastAsia="Arial"/>
                <w:bCs/>
                <w:iCs/>
                <w:u w:val="single"/>
              </w:rPr>
              <w:t xml:space="preserve"> prowadzenia usługi: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E54F16" w:rsidRPr="00C91E2D" w:rsidRDefault="00E54F16" w:rsidP="00550EAD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E54F16" w:rsidTr="00550EAD">
        <w:trPr>
          <w:trHeight w:val="4909"/>
        </w:trPr>
        <w:tc>
          <w:tcPr>
            <w:tcW w:w="10774" w:type="dxa"/>
          </w:tcPr>
          <w:p w:rsidR="00E54F16" w:rsidRPr="000B70A9" w:rsidRDefault="00E54F16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E54F16" w:rsidRPr="00B87DE4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E54F16" w:rsidRPr="000B70A9" w:rsidRDefault="00E54F16" w:rsidP="008F5413">
            <w:pPr>
              <w:pStyle w:val="Akapitzlist"/>
              <w:spacing w:line="360" w:lineRule="auto"/>
              <w:ind w:left="284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E54F16" w:rsidRDefault="00E54F16" w:rsidP="00550EA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C16AC" w:rsidRDefault="00DC16AC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Pr="00E54F16" w:rsidRDefault="00754D6C" w:rsidP="00754D6C">
      <w:pPr>
        <w:snapToGrid w:val="0"/>
        <w:spacing w:line="360" w:lineRule="auto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Część 3</w:t>
      </w:r>
      <w:r w:rsidR="00D457F3" w:rsidRPr="00E54F16">
        <w:rPr>
          <w:bCs/>
          <w:sz w:val="28"/>
          <w:szCs w:val="28"/>
          <w:u w:val="single"/>
        </w:rPr>
        <w:t xml:space="preserve"> </w:t>
      </w:r>
      <w:r w:rsidRPr="00754D6C">
        <w:rPr>
          <w:b/>
          <w:bCs/>
          <w:sz w:val="28"/>
          <w:szCs w:val="28"/>
          <w:u w:val="single"/>
        </w:rPr>
        <w:t xml:space="preserve">„Zimowe utrzymanie dróg na terenie miasta Nisko - Osiedle </w:t>
      </w:r>
      <w:r>
        <w:rPr>
          <w:b/>
          <w:bCs/>
          <w:sz w:val="28"/>
          <w:szCs w:val="28"/>
          <w:u w:val="single"/>
        </w:rPr>
        <w:t>nr 5 i 6 (Warchoły, Podwolina)”</w:t>
      </w:r>
      <w:r>
        <w:rPr>
          <w:b/>
          <w:bCs/>
          <w:sz w:val="28"/>
          <w:szCs w:val="28"/>
        </w:rPr>
        <w:t xml:space="preserve"> </w:t>
      </w:r>
      <w:r w:rsidR="00D457F3">
        <w:rPr>
          <w:bCs/>
          <w:sz w:val="28"/>
          <w:szCs w:val="28"/>
        </w:rPr>
        <w:t>z</w:t>
      </w:r>
      <w:r w:rsidR="00D457F3" w:rsidRPr="00E54F16">
        <w:rPr>
          <w:bCs/>
          <w:sz w:val="28"/>
          <w:szCs w:val="28"/>
        </w:rPr>
        <w:t>a</w:t>
      </w:r>
      <w:r w:rsidR="00D457F3"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D457F3" w:rsidTr="00D65D14">
        <w:trPr>
          <w:trHeight w:val="664"/>
        </w:trPr>
        <w:tc>
          <w:tcPr>
            <w:tcW w:w="10774" w:type="dxa"/>
          </w:tcPr>
          <w:p w:rsidR="00D457F3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D457F3" w:rsidRPr="00C91E2D" w:rsidRDefault="00D457F3" w:rsidP="00D65D14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D457F3" w:rsidRPr="00D337B1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457F3" w:rsidTr="00D65D14">
        <w:trPr>
          <w:trHeight w:val="4909"/>
        </w:trPr>
        <w:tc>
          <w:tcPr>
            <w:tcW w:w="10774" w:type="dxa"/>
          </w:tcPr>
          <w:p w:rsidR="00D457F3" w:rsidRPr="000B70A9" w:rsidRDefault="00D457F3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D457F3" w:rsidRPr="00B87DE4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D457F3" w:rsidRPr="008F5413" w:rsidRDefault="00D457F3" w:rsidP="008F5413">
            <w:pPr>
              <w:pStyle w:val="Akapitzlist"/>
              <w:spacing w:line="360" w:lineRule="auto"/>
              <w:ind w:left="278"/>
              <w:rPr>
                <w:sz w:val="23"/>
                <w:szCs w:val="23"/>
              </w:rPr>
            </w:pPr>
            <w:r w:rsidRPr="008F5413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8F5413">
              <w:rPr>
                <w:b/>
                <w:sz w:val="23"/>
                <w:szCs w:val="23"/>
              </w:rPr>
              <w:t>„nie dotyczy”):</w:t>
            </w:r>
          </w:p>
          <w:p w:rsidR="00D457F3" w:rsidRDefault="00D457F3" w:rsidP="00D65D14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7F2F2F" w:rsidRDefault="007F2F2F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Pr="00E54F16" w:rsidRDefault="00B77025" w:rsidP="00B77025">
      <w:pPr>
        <w:snapToGrid w:val="0"/>
        <w:spacing w:line="360" w:lineRule="auto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Część 4</w:t>
      </w:r>
      <w:r w:rsidR="00D457F3" w:rsidRPr="00E54F16">
        <w:rPr>
          <w:bCs/>
          <w:sz w:val="28"/>
          <w:szCs w:val="28"/>
          <w:u w:val="single"/>
        </w:rPr>
        <w:t xml:space="preserve"> </w:t>
      </w:r>
      <w:r w:rsidRPr="00B77025">
        <w:rPr>
          <w:b/>
          <w:bCs/>
          <w:iCs/>
          <w:sz w:val="28"/>
          <w:szCs w:val="28"/>
          <w:u w:val="single"/>
        </w:rPr>
        <w:t>„Zimowe utrzymanie dróg na terenie sołectwa Zarzecze</w:t>
      </w:r>
      <w:r>
        <w:rPr>
          <w:b/>
          <w:bCs/>
          <w:iCs/>
          <w:sz w:val="28"/>
          <w:szCs w:val="28"/>
          <w:u w:val="single"/>
        </w:rPr>
        <w:t>”</w:t>
      </w:r>
      <w:r w:rsidRPr="00B77025">
        <w:rPr>
          <w:b/>
          <w:bCs/>
          <w:iCs/>
          <w:sz w:val="28"/>
          <w:szCs w:val="28"/>
        </w:rPr>
        <w:t xml:space="preserve"> </w:t>
      </w:r>
      <w:r w:rsidR="00D457F3">
        <w:rPr>
          <w:bCs/>
          <w:sz w:val="28"/>
          <w:szCs w:val="28"/>
        </w:rPr>
        <w:t>z</w:t>
      </w:r>
      <w:r w:rsidR="00D457F3" w:rsidRPr="00E54F16">
        <w:rPr>
          <w:bCs/>
          <w:sz w:val="28"/>
          <w:szCs w:val="28"/>
        </w:rPr>
        <w:t>a</w:t>
      </w:r>
      <w:r w:rsidR="00D457F3"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D457F3" w:rsidTr="00D65D14">
        <w:trPr>
          <w:trHeight w:val="664"/>
        </w:trPr>
        <w:tc>
          <w:tcPr>
            <w:tcW w:w="10774" w:type="dxa"/>
          </w:tcPr>
          <w:p w:rsidR="00D457F3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D457F3" w:rsidRPr="00C91E2D" w:rsidRDefault="00D457F3" w:rsidP="00D65D14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D457F3" w:rsidRPr="00D337B1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457F3" w:rsidTr="00D65D14">
        <w:trPr>
          <w:trHeight w:val="4909"/>
        </w:trPr>
        <w:tc>
          <w:tcPr>
            <w:tcW w:w="10774" w:type="dxa"/>
          </w:tcPr>
          <w:p w:rsidR="00D457F3" w:rsidRPr="000B70A9" w:rsidRDefault="00D457F3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D457F3" w:rsidRPr="00B87DE4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D457F3" w:rsidRPr="000B70A9" w:rsidRDefault="00D457F3" w:rsidP="008F5413">
            <w:pPr>
              <w:pStyle w:val="Akapitzlist"/>
              <w:spacing w:line="360" w:lineRule="auto"/>
              <w:ind w:left="284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D457F3" w:rsidRDefault="00D457F3" w:rsidP="00D65D14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B77025" w:rsidRPr="00E54F16" w:rsidRDefault="00B77025" w:rsidP="00B77025">
      <w:pPr>
        <w:snapToGrid w:val="0"/>
        <w:spacing w:line="360" w:lineRule="auto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Część </w:t>
      </w:r>
      <w:r>
        <w:rPr>
          <w:b/>
          <w:bCs/>
          <w:sz w:val="28"/>
          <w:szCs w:val="28"/>
          <w:u w:val="single"/>
        </w:rPr>
        <w:t>5</w:t>
      </w:r>
      <w:r w:rsidRPr="00E54F16">
        <w:rPr>
          <w:bCs/>
          <w:sz w:val="28"/>
          <w:szCs w:val="28"/>
          <w:u w:val="single"/>
        </w:rPr>
        <w:t xml:space="preserve"> </w:t>
      </w:r>
      <w:r w:rsidRPr="00B77025">
        <w:rPr>
          <w:b/>
          <w:bCs/>
          <w:iCs/>
          <w:sz w:val="28"/>
          <w:szCs w:val="28"/>
          <w:u w:val="single"/>
        </w:rPr>
        <w:t>„</w:t>
      </w:r>
      <w:r w:rsidRPr="00B77025">
        <w:rPr>
          <w:b/>
          <w:bCs/>
          <w:iCs/>
          <w:sz w:val="28"/>
          <w:szCs w:val="28"/>
          <w:u w:val="single"/>
        </w:rPr>
        <w:t xml:space="preserve">Zimowe utrzymanie dróg </w:t>
      </w:r>
      <w:r>
        <w:rPr>
          <w:b/>
          <w:bCs/>
          <w:iCs/>
          <w:sz w:val="28"/>
          <w:szCs w:val="28"/>
          <w:u w:val="single"/>
        </w:rPr>
        <w:t>na terenie sołectwa Nowosielec”</w:t>
      </w:r>
      <w:r w:rsidRPr="00B77025">
        <w:rPr>
          <w:b/>
          <w:bCs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77025" w:rsidTr="004038F2">
        <w:trPr>
          <w:trHeight w:val="664"/>
        </w:trPr>
        <w:tc>
          <w:tcPr>
            <w:tcW w:w="10774" w:type="dxa"/>
          </w:tcPr>
          <w:p w:rsidR="00B77025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77025" w:rsidRPr="00C91E2D" w:rsidRDefault="00B77025" w:rsidP="004038F2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B77025" w:rsidRPr="00D337B1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77025" w:rsidTr="004038F2">
        <w:trPr>
          <w:trHeight w:val="4909"/>
        </w:trPr>
        <w:tc>
          <w:tcPr>
            <w:tcW w:w="10774" w:type="dxa"/>
          </w:tcPr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77025" w:rsidRPr="00B87DE4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B77025" w:rsidRDefault="00B77025" w:rsidP="004038F2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B77025" w:rsidRDefault="00B77025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B77025" w:rsidRPr="00E54F16" w:rsidRDefault="00B77025" w:rsidP="00B77025">
      <w:pPr>
        <w:snapToGrid w:val="0"/>
        <w:spacing w:line="360" w:lineRule="auto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Część </w:t>
      </w:r>
      <w:r>
        <w:rPr>
          <w:b/>
          <w:bCs/>
          <w:sz w:val="28"/>
          <w:szCs w:val="28"/>
          <w:u w:val="single"/>
        </w:rPr>
        <w:t>6</w:t>
      </w:r>
      <w:r w:rsidRPr="00E54F16">
        <w:rPr>
          <w:bCs/>
          <w:sz w:val="28"/>
          <w:szCs w:val="28"/>
          <w:u w:val="single"/>
        </w:rPr>
        <w:t xml:space="preserve"> </w:t>
      </w:r>
      <w:r w:rsidRPr="00B77025">
        <w:rPr>
          <w:b/>
          <w:bCs/>
          <w:iCs/>
          <w:sz w:val="28"/>
          <w:szCs w:val="28"/>
          <w:u w:val="single"/>
        </w:rPr>
        <w:t>„</w:t>
      </w:r>
      <w:r w:rsidRPr="00B77025">
        <w:rPr>
          <w:b/>
          <w:bCs/>
          <w:iCs/>
          <w:sz w:val="28"/>
          <w:szCs w:val="28"/>
          <w:u w:val="single"/>
        </w:rPr>
        <w:t>Zimowe utrzymanie dróg na terenie sołectw Racławic</w:t>
      </w:r>
      <w:bookmarkStart w:id="0" w:name="_GoBack"/>
      <w:bookmarkEnd w:id="0"/>
      <w:r w:rsidRPr="00B77025">
        <w:rPr>
          <w:b/>
          <w:bCs/>
          <w:iCs/>
          <w:sz w:val="28"/>
          <w:szCs w:val="28"/>
          <w:u w:val="single"/>
        </w:rPr>
        <w:t>e, Wolina i Nowa Wieś”</w:t>
      </w:r>
      <w:r w:rsidRPr="00B77025">
        <w:rPr>
          <w:b/>
          <w:bCs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77025" w:rsidTr="004038F2">
        <w:trPr>
          <w:trHeight w:val="664"/>
        </w:trPr>
        <w:tc>
          <w:tcPr>
            <w:tcW w:w="10774" w:type="dxa"/>
          </w:tcPr>
          <w:p w:rsidR="00B77025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77025" w:rsidRPr="00C91E2D" w:rsidRDefault="00B77025" w:rsidP="004038F2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B77025" w:rsidRPr="00D337B1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77025" w:rsidTr="004038F2">
        <w:trPr>
          <w:trHeight w:val="4909"/>
        </w:trPr>
        <w:tc>
          <w:tcPr>
            <w:tcW w:w="10774" w:type="dxa"/>
          </w:tcPr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77025" w:rsidRPr="00B87DE4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B77025" w:rsidRDefault="00B77025" w:rsidP="004038F2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B77025" w:rsidRDefault="00B77025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8F5413" w:rsidRPr="008F5413" w:rsidRDefault="008F5413" w:rsidP="008F5413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8F5413">
        <w:rPr>
          <w:sz w:val="23"/>
          <w:szCs w:val="23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</w:t>
      </w:r>
      <w:r w:rsidR="008F5413">
        <w:rPr>
          <w:sz w:val="23"/>
          <w:szCs w:val="23"/>
        </w:rPr>
        <w:t>i zamówienia określonymi w SIWZ</w:t>
      </w:r>
      <w:r>
        <w:rPr>
          <w:sz w:val="23"/>
          <w:szCs w:val="23"/>
        </w:rPr>
        <w:t xml:space="preserve">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F5413" w:rsidRPr="008F5413" w:rsidRDefault="00655844" w:rsidP="008F5413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8F541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8F541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8F541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DC16AC">
      <w:pPr>
        <w:spacing w:line="360" w:lineRule="auto"/>
        <w:ind w:left="567"/>
        <w:jc w:val="both"/>
        <w:rPr>
          <w:sz w:val="23"/>
          <w:szCs w:val="23"/>
        </w:rPr>
      </w:pP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754D6C">
      <w:headerReference w:type="default" r:id="rId9"/>
      <w:footerReference w:type="default" r:id="rId10"/>
      <w:pgSz w:w="11906" w:h="16838"/>
      <w:pgMar w:top="85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6E" w:rsidRDefault="0024096E" w:rsidP="004142E9">
      <w:r>
        <w:separator/>
      </w:r>
    </w:p>
  </w:endnote>
  <w:endnote w:type="continuationSeparator" w:id="0">
    <w:p w:rsidR="0024096E" w:rsidRDefault="0024096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54F16" w:rsidRDefault="004142E9" w:rsidP="00E54F1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24096E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24096E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6E" w:rsidRDefault="0024096E" w:rsidP="004142E9">
      <w:r>
        <w:separator/>
      </w:r>
    </w:p>
  </w:footnote>
  <w:footnote w:type="continuationSeparator" w:id="0">
    <w:p w:rsidR="0024096E" w:rsidRDefault="0024096E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D6C" w:rsidRPr="00B10021" w:rsidRDefault="00754D6C" w:rsidP="00754D6C">
    <w:pPr>
      <w:ind w:left="6804" w:firstLine="708"/>
      <w:rPr>
        <w:b/>
      </w:rPr>
    </w:pPr>
    <w:r>
      <w:rPr>
        <w:b/>
      </w:rPr>
      <w:t>Załącznik nr 1</w:t>
    </w:r>
  </w:p>
  <w:p w:rsidR="00754D6C" w:rsidRPr="00B10021" w:rsidRDefault="00754D6C" w:rsidP="00754D6C">
    <w:pPr>
      <w:ind w:left="6804" w:firstLine="708"/>
      <w:rPr>
        <w:b/>
      </w:rPr>
    </w:pPr>
    <w:r w:rsidRPr="00B10021">
      <w:rPr>
        <w:b/>
      </w:rPr>
      <w:t xml:space="preserve">Formularz oferty </w:t>
    </w:r>
  </w:p>
  <w:p w:rsidR="00571787" w:rsidRPr="00EC1322" w:rsidRDefault="00571787" w:rsidP="00754D6C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0783206"/>
    <w:multiLevelType w:val="hybridMultilevel"/>
    <w:tmpl w:val="89C00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CA729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2DAF"/>
    <w:multiLevelType w:val="hybridMultilevel"/>
    <w:tmpl w:val="3BC67FA8"/>
    <w:lvl w:ilvl="0" w:tplc="5308E90E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F29198A"/>
    <w:multiLevelType w:val="hybridMultilevel"/>
    <w:tmpl w:val="964ED2DA"/>
    <w:lvl w:ilvl="0" w:tplc="8EFA7F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6795A"/>
    <w:rsid w:val="000706EF"/>
    <w:rsid w:val="000943C9"/>
    <w:rsid w:val="00095CB3"/>
    <w:rsid w:val="000A4EA0"/>
    <w:rsid w:val="000D0BAE"/>
    <w:rsid w:val="000E4962"/>
    <w:rsid w:val="000F2EDC"/>
    <w:rsid w:val="00115210"/>
    <w:rsid w:val="00141E23"/>
    <w:rsid w:val="00155ABD"/>
    <w:rsid w:val="001B4489"/>
    <w:rsid w:val="0024096E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72CBC"/>
    <w:rsid w:val="00484907"/>
    <w:rsid w:val="004A5BF0"/>
    <w:rsid w:val="004C551C"/>
    <w:rsid w:val="004D3C58"/>
    <w:rsid w:val="004E1056"/>
    <w:rsid w:val="004E4A7C"/>
    <w:rsid w:val="005160C5"/>
    <w:rsid w:val="00517B9C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0547"/>
    <w:rsid w:val="0069661C"/>
    <w:rsid w:val="006E1776"/>
    <w:rsid w:val="00722F73"/>
    <w:rsid w:val="007320B6"/>
    <w:rsid w:val="007441B1"/>
    <w:rsid w:val="0074519D"/>
    <w:rsid w:val="00754D6C"/>
    <w:rsid w:val="007E4B34"/>
    <w:rsid w:val="007F2F2F"/>
    <w:rsid w:val="008036BE"/>
    <w:rsid w:val="00815C8C"/>
    <w:rsid w:val="00817C90"/>
    <w:rsid w:val="008376DC"/>
    <w:rsid w:val="00891A3C"/>
    <w:rsid w:val="00894BC5"/>
    <w:rsid w:val="00897CE2"/>
    <w:rsid w:val="008A57FA"/>
    <w:rsid w:val="008A682F"/>
    <w:rsid w:val="008D0ED6"/>
    <w:rsid w:val="008D35A7"/>
    <w:rsid w:val="008E7AC6"/>
    <w:rsid w:val="008F5413"/>
    <w:rsid w:val="009401B7"/>
    <w:rsid w:val="00A171E9"/>
    <w:rsid w:val="00A649EC"/>
    <w:rsid w:val="00A925FB"/>
    <w:rsid w:val="00A95707"/>
    <w:rsid w:val="00AB5163"/>
    <w:rsid w:val="00AD5EF0"/>
    <w:rsid w:val="00B10021"/>
    <w:rsid w:val="00B20D45"/>
    <w:rsid w:val="00B333B7"/>
    <w:rsid w:val="00B35732"/>
    <w:rsid w:val="00B560FF"/>
    <w:rsid w:val="00B77025"/>
    <w:rsid w:val="00B84694"/>
    <w:rsid w:val="00BB62F1"/>
    <w:rsid w:val="00BF763E"/>
    <w:rsid w:val="00C00327"/>
    <w:rsid w:val="00C03409"/>
    <w:rsid w:val="00C32548"/>
    <w:rsid w:val="00CB0CDB"/>
    <w:rsid w:val="00CB79FC"/>
    <w:rsid w:val="00CD7AB9"/>
    <w:rsid w:val="00CF4197"/>
    <w:rsid w:val="00D30BF0"/>
    <w:rsid w:val="00D457F3"/>
    <w:rsid w:val="00D973B2"/>
    <w:rsid w:val="00DC16AC"/>
    <w:rsid w:val="00DE3B72"/>
    <w:rsid w:val="00E04C22"/>
    <w:rsid w:val="00E10D34"/>
    <w:rsid w:val="00E11F61"/>
    <w:rsid w:val="00E22265"/>
    <w:rsid w:val="00E307AC"/>
    <w:rsid w:val="00E500BC"/>
    <w:rsid w:val="00E54F16"/>
    <w:rsid w:val="00EC1322"/>
    <w:rsid w:val="00ED703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D7000-240B-4B43-99B7-32896AAE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2065</Words>
  <Characters>12394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14431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4</cp:revision>
  <cp:lastPrinted>2018-11-02T08:55:00Z</cp:lastPrinted>
  <dcterms:created xsi:type="dcterms:W3CDTF">2018-11-02T08:46:00Z</dcterms:created>
  <dcterms:modified xsi:type="dcterms:W3CDTF">2018-11-02T08:55:00Z</dcterms:modified>
</cp:coreProperties>
</file>