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8E3C0B" w:rsidRDefault="006662DD" w:rsidP="006662DD">
      <w:pPr>
        <w:rPr>
          <w:sz w:val="26"/>
          <w:szCs w:val="26"/>
        </w:rPr>
      </w:pPr>
      <w:r w:rsidRPr="008E3C0B">
        <w:rPr>
          <w:noProof/>
          <w:sz w:val="26"/>
          <w:szCs w:val="26"/>
          <w:lang w:eastAsia="pl-PL"/>
        </w:rPr>
        <mc:AlternateContent>
          <mc:Choice Requires="wpg">
            <w:drawing>
              <wp:inline distT="0" distB="0" distL="0" distR="0" wp14:anchorId="7744BE6E" wp14:editId="234A7BDF">
                <wp:extent cx="1949450" cy="1007110"/>
                <wp:effectExtent l="12700" t="8255" r="9525" b="1333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 w:rsidRPr="008E3C0B">
        <w:rPr>
          <w:sz w:val="26"/>
          <w:szCs w:val="26"/>
        </w:rPr>
        <w:tab/>
      </w:r>
      <w:r w:rsidR="00655844" w:rsidRPr="008E3C0B">
        <w:rPr>
          <w:sz w:val="26"/>
          <w:szCs w:val="26"/>
        </w:rPr>
        <w:tab/>
      </w:r>
      <w:r w:rsidR="00655844" w:rsidRPr="008E3C0B">
        <w:rPr>
          <w:sz w:val="26"/>
          <w:szCs w:val="26"/>
        </w:rPr>
        <w:tab/>
      </w:r>
      <w:r w:rsidR="00655844" w:rsidRPr="008E3C0B">
        <w:rPr>
          <w:sz w:val="26"/>
          <w:szCs w:val="26"/>
        </w:rPr>
        <w:tab/>
      </w:r>
    </w:p>
    <w:p w:rsidR="00655844" w:rsidRPr="008E3C0B" w:rsidRDefault="006662DD" w:rsidP="006662DD">
      <w:pPr>
        <w:rPr>
          <w:b/>
          <w:sz w:val="26"/>
          <w:szCs w:val="26"/>
        </w:rPr>
      </w:pP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="00655844" w:rsidRPr="008E3C0B">
        <w:rPr>
          <w:b/>
          <w:sz w:val="26"/>
          <w:szCs w:val="26"/>
        </w:rPr>
        <w:t xml:space="preserve">Gmina </w:t>
      </w:r>
      <w:r w:rsidR="002E5D2C" w:rsidRPr="008E3C0B">
        <w:rPr>
          <w:b/>
          <w:sz w:val="26"/>
          <w:szCs w:val="26"/>
        </w:rPr>
        <w:t xml:space="preserve">i Miasto </w:t>
      </w:r>
      <w:r w:rsidR="00655844" w:rsidRPr="008E3C0B">
        <w:rPr>
          <w:b/>
          <w:sz w:val="26"/>
          <w:szCs w:val="26"/>
        </w:rPr>
        <w:t>Nisko</w:t>
      </w:r>
    </w:p>
    <w:p w:rsidR="006662DD" w:rsidRPr="008E3C0B" w:rsidRDefault="00655844" w:rsidP="006662DD">
      <w:pPr>
        <w:ind w:left="5664"/>
        <w:rPr>
          <w:b/>
          <w:sz w:val="26"/>
          <w:szCs w:val="26"/>
        </w:rPr>
      </w:pPr>
      <w:r w:rsidRPr="008E3C0B">
        <w:rPr>
          <w:b/>
          <w:sz w:val="26"/>
          <w:szCs w:val="26"/>
        </w:rPr>
        <w:t>Burmistrz Gminy i Miasta Nisko</w:t>
      </w:r>
    </w:p>
    <w:p w:rsidR="006662DD" w:rsidRPr="008E3C0B" w:rsidRDefault="00655844" w:rsidP="006662DD">
      <w:pPr>
        <w:ind w:left="5664"/>
        <w:rPr>
          <w:b/>
          <w:sz w:val="26"/>
          <w:szCs w:val="26"/>
        </w:rPr>
      </w:pPr>
      <w:r w:rsidRPr="008E3C0B">
        <w:rPr>
          <w:b/>
          <w:sz w:val="26"/>
          <w:szCs w:val="26"/>
        </w:rPr>
        <w:t>Plac Wolności 14</w:t>
      </w:r>
    </w:p>
    <w:p w:rsidR="00FF1F07" w:rsidRPr="008E3C0B" w:rsidRDefault="00655844" w:rsidP="006662DD">
      <w:pPr>
        <w:ind w:left="5664"/>
        <w:rPr>
          <w:b/>
          <w:sz w:val="26"/>
          <w:szCs w:val="26"/>
        </w:rPr>
      </w:pPr>
      <w:r w:rsidRPr="008E3C0B">
        <w:rPr>
          <w:b/>
          <w:sz w:val="26"/>
          <w:szCs w:val="26"/>
        </w:rPr>
        <w:t>37 – 400 Nisko</w:t>
      </w:r>
    </w:p>
    <w:p w:rsidR="006662DD" w:rsidRPr="008E3C0B" w:rsidRDefault="006662DD" w:rsidP="006662DD">
      <w:pPr>
        <w:ind w:left="5664" w:firstLine="708"/>
        <w:rPr>
          <w:b/>
          <w:sz w:val="26"/>
          <w:szCs w:val="26"/>
        </w:rPr>
      </w:pPr>
    </w:p>
    <w:p w:rsidR="00655844" w:rsidRPr="008E3C0B" w:rsidRDefault="00655844" w:rsidP="006662DD">
      <w:pPr>
        <w:tabs>
          <w:tab w:val="left" w:pos="3600"/>
        </w:tabs>
        <w:suppressAutoHyphens w:val="0"/>
        <w:snapToGrid w:val="0"/>
        <w:jc w:val="both"/>
      </w:pPr>
      <w:r w:rsidRPr="008E3C0B">
        <w:t>Odpowiadając na ogłoszenie o przetargu nieograniczonym zgodnie z przepisami ustawy z dnia 29 stycznia 2004 roku Prawo zamówień publicznych (Dz. U. z 201</w:t>
      </w:r>
      <w:r w:rsidR="00EE5DB4" w:rsidRPr="008E3C0B">
        <w:t>7</w:t>
      </w:r>
      <w:r w:rsidRPr="008E3C0B">
        <w:t xml:space="preserve">r. poz. </w:t>
      </w:r>
      <w:r w:rsidR="00EE5DB4" w:rsidRPr="008E3C0B">
        <w:t>1579</w:t>
      </w:r>
      <w:r w:rsidR="00A171E9" w:rsidRPr="008E3C0B">
        <w:t xml:space="preserve"> z późn. zm.)</w:t>
      </w:r>
      <w:r w:rsidRPr="008E3C0B">
        <w:t xml:space="preserve"> na zadanie pod nazwą: </w:t>
      </w:r>
      <w:r w:rsidR="006662DD" w:rsidRPr="008E3C0B">
        <w:rPr>
          <w:b/>
        </w:rPr>
        <w:t>„</w:t>
      </w:r>
      <w:r w:rsidR="00C779FD" w:rsidRPr="008E3C0B">
        <w:rPr>
          <w:b/>
          <w:bCs/>
          <w:iCs/>
          <w:lang w:eastAsia="pl-PL"/>
        </w:rPr>
        <w:t>Zakup energii elektrycznej dla Gminy i Miasta Nisko</w:t>
      </w:r>
      <w:r w:rsidR="006662DD" w:rsidRPr="008E3C0B">
        <w:rPr>
          <w:b/>
          <w:bCs/>
          <w:iCs/>
          <w:lang w:eastAsia="pl-PL"/>
        </w:rPr>
        <w:t xml:space="preserve"> </w:t>
      </w:r>
      <w:r w:rsidR="00C779FD" w:rsidRPr="008E3C0B">
        <w:rPr>
          <w:b/>
          <w:bCs/>
          <w:iCs/>
          <w:lang w:eastAsia="pl-PL"/>
        </w:rPr>
        <w:t>oraz podległych jednostek organizacyjnych</w:t>
      </w:r>
      <w:r w:rsidR="006662DD" w:rsidRPr="008E3C0B">
        <w:rPr>
          <w:b/>
          <w:bCs/>
          <w:iCs/>
          <w:lang w:eastAsia="pl-PL"/>
        </w:rPr>
        <w:t xml:space="preserve">” </w:t>
      </w:r>
      <w:r w:rsidRPr="008E3C0B">
        <w:t>przedstawiam następujące informacje:</w:t>
      </w:r>
    </w:p>
    <w:p w:rsidR="00E10D34" w:rsidRPr="008E3C0B" w:rsidRDefault="00E10D34" w:rsidP="006662DD">
      <w:pPr>
        <w:pStyle w:val="Tekstpodstawowy"/>
        <w:spacing w:after="0"/>
      </w:pPr>
    </w:p>
    <w:p w:rsidR="00655844" w:rsidRPr="008E3C0B" w:rsidRDefault="00655844" w:rsidP="006662DD">
      <w:pPr>
        <w:numPr>
          <w:ilvl w:val="0"/>
          <w:numId w:val="2"/>
        </w:numPr>
        <w:tabs>
          <w:tab w:val="left" w:pos="284"/>
        </w:tabs>
        <w:jc w:val="both"/>
      </w:pPr>
      <w:r w:rsidRPr="008E3C0B">
        <w:t>Ofertę przetargową składa:</w:t>
      </w:r>
    </w:p>
    <w:p w:rsidR="006662DD" w:rsidRPr="008E3C0B" w:rsidRDefault="002E5D2C" w:rsidP="006662DD">
      <w:pPr>
        <w:ind w:left="284"/>
      </w:pPr>
      <w:r w:rsidRPr="008E3C0B">
        <w:t xml:space="preserve">Nazwa wykonawcy: </w:t>
      </w:r>
      <w:r w:rsidR="00655844" w:rsidRPr="008E3C0B">
        <w:t>………</w:t>
      </w:r>
      <w:r w:rsidR="001A02B1" w:rsidRPr="008E3C0B">
        <w:t>…………………………………………………</w:t>
      </w:r>
      <w:r w:rsidR="00783013" w:rsidRPr="008E3C0B">
        <w:t>………</w:t>
      </w:r>
      <w:r w:rsidR="001A02B1" w:rsidRPr="008E3C0B">
        <w:t>…………..</w:t>
      </w:r>
    </w:p>
    <w:p w:rsidR="006662DD" w:rsidRPr="008E3C0B" w:rsidRDefault="002E5D2C" w:rsidP="006662DD">
      <w:pPr>
        <w:ind w:left="284"/>
        <w:jc w:val="both"/>
      </w:pPr>
      <w:r w:rsidRPr="008E3C0B">
        <w:t>……………………………………………………………………………</w:t>
      </w:r>
      <w:r w:rsidR="00783013" w:rsidRPr="008E3C0B">
        <w:t>………</w:t>
      </w:r>
      <w:r w:rsidRPr="008E3C0B">
        <w:t>………………</w:t>
      </w:r>
    </w:p>
    <w:p w:rsidR="002E5D2C" w:rsidRPr="008E3C0B" w:rsidRDefault="002E5D2C" w:rsidP="006662DD">
      <w:pPr>
        <w:ind w:left="284"/>
        <w:jc w:val="both"/>
      </w:pPr>
      <w:r w:rsidRPr="008E3C0B">
        <w:t>………………</w:t>
      </w:r>
      <w:r w:rsidR="006662DD" w:rsidRPr="008E3C0B">
        <w:t>……………………………………………………………</w:t>
      </w:r>
      <w:r w:rsidR="00783013" w:rsidRPr="008E3C0B">
        <w:t>………</w:t>
      </w:r>
      <w:r w:rsidR="006662DD" w:rsidRPr="008E3C0B">
        <w:t>……………</w:t>
      </w:r>
      <w:r w:rsidRPr="008E3C0B">
        <w:t>...,</w:t>
      </w:r>
    </w:p>
    <w:p w:rsidR="006662DD" w:rsidRPr="008E3C0B" w:rsidRDefault="006662DD" w:rsidP="006662DD">
      <w:pPr>
        <w:ind w:left="284"/>
        <w:jc w:val="both"/>
      </w:pPr>
      <w:r w:rsidRPr="008E3C0B">
        <w:t xml:space="preserve">telefon: </w:t>
      </w:r>
      <w:r w:rsidR="00655844" w:rsidRPr="008E3C0B">
        <w:t>………………………</w:t>
      </w:r>
      <w:r w:rsidRPr="008E3C0B">
        <w:t>………………………………………………</w:t>
      </w:r>
      <w:r w:rsidR="00783013" w:rsidRPr="008E3C0B">
        <w:t>……….</w:t>
      </w:r>
      <w:r w:rsidRPr="008E3C0B">
        <w:t>…………..</w:t>
      </w:r>
    </w:p>
    <w:p w:rsidR="002E5D2C" w:rsidRPr="008E3C0B" w:rsidRDefault="00655844" w:rsidP="006662DD">
      <w:pPr>
        <w:ind w:left="284"/>
        <w:jc w:val="both"/>
      </w:pPr>
      <w:r w:rsidRPr="008E3C0B">
        <w:t>fax: ………………</w:t>
      </w:r>
      <w:r w:rsidR="006662DD" w:rsidRPr="008E3C0B">
        <w:t>……………………………………………………………………</w:t>
      </w:r>
      <w:r w:rsidR="00783013" w:rsidRPr="008E3C0B">
        <w:t>……….</w:t>
      </w:r>
      <w:r w:rsidR="006662DD" w:rsidRPr="008E3C0B">
        <w:t>…</w:t>
      </w:r>
    </w:p>
    <w:p w:rsidR="00655844" w:rsidRPr="008E3C0B" w:rsidRDefault="006662DD" w:rsidP="006662DD">
      <w:pPr>
        <w:ind w:left="284"/>
        <w:jc w:val="both"/>
      </w:pPr>
      <w:r w:rsidRPr="008E3C0B">
        <w:t xml:space="preserve">e-mail: </w:t>
      </w:r>
      <w:r w:rsidR="00655844" w:rsidRPr="008E3C0B">
        <w:t>………………</w:t>
      </w:r>
      <w:r w:rsidR="002E5D2C" w:rsidRPr="008E3C0B">
        <w:t>……………………………………………………………</w:t>
      </w:r>
      <w:r w:rsidR="00783013" w:rsidRPr="008E3C0B">
        <w:t>………..</w:t>
      </w:r>
      <w:r w:rsidRPr="008E3C0B">
        <w:t>….…</w:t>
      </w:r>
    </w:p>
    <w:p w:rsidR="006662DD" w:rsidRPr="008E3C0B" w:rsidRDefault="00655844" w:rsidP="006662DD">
      <w:pPr>
        <w:ind w:left="284"/>
        <w:jc w:val="both"/>
      </w:pPr>
      <w:r w:rsidRPr="008E3C0B">
        <w:t>NIP: …………………………</w:t>
      </w:r>
      <w:r w:rsidR="00783013" w:rsidRPr="008E3C0B">
        <w:t>……………………………………………………………...</w:t>
      </w:r>
      <w:r w:rsidRPr="008E3C0B">
        <w:t>……</w:t>
      </w:r>
    </w:p>
    <w:p w:rsidR="00655844" w:rsidRPr="008E3C0B" w:rsidRDefault="006662DD" w:rsidP="006662DD">
      <w:pPr>
        <w:ind w:left="284"/>
        <w:jc w:val="both"/>
      </w:pPr>
      <w:r w:rsidRPr="008E3C0B">
        <w:t>REGON: ……………………</w:t>
      </w:r>
      <w:r w:rsidR="00783013" w:rsidRPr="008E3C0B">
        <w:t>…………………………………………………………….</w:t>
      </w:r>
      <w:r w:rsidRPr="008E3C0B">
        <w:t>…….</w:t>
      </w:r>
      <w:r w:rsidR="00655844" w:rsidRPr="008E3C0B">
        <w:t>,</w:t>
      </w:r>
    </w:p>
    <w:p w:rsidR="002E5D2C" w:rsidRPr="008E3C0B" w:rsidRDefault="002E5D2C" w:rsidP="006662DD">
      <w:pPr>
        <w:ind w:left="284"/>
        <w:jc w:val="both"/>
      </w:pPr>
      <w:r w:rsidRPr="008E3C0B">
        <w:t>Osoba  do kontaktu: ………</w:t>
      </w:r>
      <w:r w:rsidR="006662DD" w:rsidRPr="008E3C0B">
        <w:t>………………………………………</w:t>
      </w:r>
      <w:r w:rsidR="00783013" w:rsidRPr="008E3C0B">
        <w:t>……….</w:t>
      </w:r>
      <w:r w:rsidR="006662DD" w:rsidRPr="008E3C0B">
        <w:t>……………………</w:t>
      </w:r>
      <w:r w:rsidRPr="008E3C0B">
        <w:t>,</w:t>
      </w:r>
    </w:p>
    <w:p w:rsidR="006662DD" w:rsidRPr="008E3C0B" w:rsidRDefault="006662DD" w:rsidP="006662DD">
      <w:pPr>
        <w:ind w:left="284"/>
        <w:jc w:val="both"/>
      </w:pPr>
    </w:p>
    <w:p w:rsidR="00C779FD" w:rsidRPr="008E3C0B" w:rsidRDefault="00C779FD" w:rsidP="00D8417A">
      <w:pPr>
        <w:pStyle w:val="Tekstpodstawowy"/>
        <w:numPr>
          <w:ilvl w:val="0"/>
          <w:numId w:val="1"/>
        </w:numPr>
        <w:tabs>
          <w:tab w:val="clear" w:pos="708"/>
        </w:tabs>
        <w:suppressAutoHyphens w:val="0"/>
        <w:spacing w:after="0"/>
        <w:ind w:left="284" w:hanging="284"/>
        <w:jc w:val="both"/>
        <w:rPr>
          <w:color w:val="FF0000"/>
        </w:rPr>
      </w:pPr>
      <w:r w:rsidRPr="008E3C0B">
        <w:t>2.</w:t>
      </w:r>
      <w:r w:rsidR="00D8417A">
        <w:tab/>
      </w:r>
      <w:r w:rsidRPr="008E3C0B">
        <w:t xml:space="preserve">Oferujemy wykonanie zamówienia w zakresie objętym specyfikacją istotnych warunków zamówienia za kwotę ogółem za 12 miesięcy wg przewidywanego całkowitego zużycia energii wynoszącego </w:t>
      </w:r>
      <w:r w:rsidR="00FF0B53" w:rsidRPr="00FF0B53">
        <w:rPr>
          <w:b/>
          <w:highlight w:val="yellow"/>
        </w:rPr>
        <w:t>1549421,08 kWh</w:t>
      </w:r>
      <w:r w:rsidR="00FF0B53">
        <w:rPr>
          <w:b/>
        </w:rPr>
        <w:t xml:space="preserve"> </w:t>
      </w:r>
      <w:r w:rsidR="00783013" w:rsidRPr="008E3C0B">
        <w:t>za kwotę:</w:t>
      </w:r>
      <w:bookmarkStart w:id="0" w:name="_GoBack"/>
      <w:bookmarkEnd w:id="0"/>
    </w:p>
    <w:p w:rsidR="00783013" w:rsidRPr="008E3C0B" w:rsidRDefault="00783013" w:rsidP="00701C9B">
      <w:pPr>
        <w:pStyle w:val="Tekstpodstawowy"/>
        <w:spacing w:after="0"/>
        <w:rPr>
          <w:b/>
          <w:sz w:val="22"/>
          <w:szCs w:val="22"/>
        </w:rPr>
      </w:pPr>
    </w:p>
    <w:p w:rsidR="00783013" w:rsidRPr="008E3C0B" w:rsidRDefault="00783013" w:rsidP="00701C9B">
      <w:pPr>
        <w:pStyle w:val="Tekstpodstawowy"/>
        <w:spacing w:after="0"/>
      </w:pPr>
      <w:r w:rsidRPr="008E3C0B">
        <w:rPr>
          <w:b/>
        </w:rPr>
        <w:t>Wartość* łączna netto przeniesiona z poz. 8</w:t>
      </w:r>
      <w:r w:rsidR="000C79E9">
        <w:rPr>
          <w:b/>
        </w:rPr>
        <w:t xml:space="preserve"> C</w:t>
      </w:r>
      <w:r w:rsidRPr="008E3C0B">
        <w:rPr>
          <w:b/>
        </w:rPr>
        <w:t>zęści II formularza cenowego:</w:t>
      </w:r>
      <w:r w:rsidRPr="008E3C0B">
        <w:t xml:space="preserve"> ………………</w:t>
      </w:r>
      <w:r w:rsidR="000C79E9">
        <w:t>…</w:t>
      </w:r>
    </w:p>
    <w:p w:rsidR="00783013" w:rsidRPr="008E3C0B" w:rsidRDefault="00783013" w:rsidP="00701C9B">
      <w:pPr>
        <w:pStyle w:val="Tekstpodstawowy"/>
        <w:spacing w:after="0"/>
      </w:pPr>
      <w:r w:rsidRPr="008E3C0B">
        <w:t>………………………………………………………………………………………………………</w:t>
      </w:r>
      <w:r w:rsidR="000C79E9">
        <w:t>zł</w:t>
      </w:r>
    </w:p>
    <w:p w:rsidR="00783013" w:rsidRPr="008E3C0B" w:rsidRDefault="00783013" w:rsidP="00701C9B">
      <w:pPr>
        <w:pStyle w:val="Tekstpodstawowy"/>
        <w:spacing w:after="0"/>
      </w:pPr>
      <w:r w:rsidRPr="008E3C0B">
        <w:t>Słownie netto:(……………………………………………………………………………………….)</w:t>
      </w:r>
    </w:p>
    <w:p w:rsidR="00783013" w:rsidRPr="008E3C0B" w:rsidRDefault="00783013" w:rsidP="00701C9B">
      <w:pPr>
        <w:pStyle w:val="Tekstpodstawowy"/>
        <w:suppressAutoHyphens w:val="0"/>
        <w:spacing w:after="0"/>
        <w:jc w:val="both"/>
      </w:pPr>
    </w:p>
    <w:p w:rsidR="00783013" w:rsidRPr="008E3C0B" w:rsidRDefault="00783013" w:rsidP="00701C9B">
      <w:pPr>
        <w:pStyle w:val="Tekstpodstawowy"/>
        <w:suppressAutoHyphens w:val="0"/>
        <w:spacing w:after="0"/>
        <w:jc w:val="both"/>
      </w:pPr>
      <w:r w:rsidRPr="008E3C0B">
        <w:rPr>
          <w:b/>
        </w:rPr>
        <w:t>VAT** łącznie w wysokości</w:t>
      </w:r>
      <w:r w:rsidRPr="008E3C0B">
        <w:t>: (…………………………………………………………………….)</w:t>
      </w:r>
    </w:p>
    <w:p w:rsidR="00783013" w:rsidRPr="008E3C0B" w:rsidRDefault="00783013" w:rsidP="00701C9B">
      <w:pPr>
        <w:pStyle w:val="Tekstpodstawowy"/>
        <w:suppressAutoHyphens w:val="0"/>
        <w:spacing w:after="0"/>
        <w:jc w:val="both"/>
      </w:pPr>
      <w:r w:rsidRPr="008E3C0B">
        <w:t>Słownie VAT : (……………………………………………………………………………………)</w:t>
      </w:r>
    </w:p>
    <w:p w:rsidR="00783013" w:rsidRPr="008E3C0B" w:rsidRDefault="00783013" w:rsidP="00701C9B">
      <w:pPr>
        <w:pStyle w:val="Tekstpodstawowy"/>
        <w:suppressAutoHyphens w:val="0"/>
        <w:spacing w:after="0"/>
        <w:jc w:val="both"/>
      </w:pPr>
    </w:p>
    <w:p w:rsidR="00783013" w:rsidRPr="008E3C0B" w:rsidRDefault="00783013" w:rsidP="00701C9B">
      <w:pPr>
        <w:pStyle w:val="Tekstpodstawowy"/>
        <w:suppressAutoHyphens w:val="0"/>
        <w:spacing w:after="0"/>
        <w:jc w:val="both"/>
      </w:pPr>
      <w:r w:rsidRPr="008E3C0B">
        <w:rPr>
          <w:b/>
          <w:u w:val="single"/>
        </w:rPr>
        <w:t xml:space="preserve">Cena </w:t>
      </w:r>
      <w:r w:rsidR="00701C9B" w:rsidRPr="008E3C0B">
        <w:rPr>
          <w:b/>
          <w:u w:val="single"/>
        </w:rPr>
        <w:t xml:space="preserve">łączna </w:t>
      </w:r>
      <w:r w:rsidRPr="008E3C0B">
        <w:rPr>
          <w:b/>
          <w:u w:val="single"/>
        </w:rPr>
        <w:t>brutto:</w:t>
      </w:r>
      <w:r w:rsidRPr="008E3C0B">
        <w:t xml:space="preserve"> …………</w:t>
      </w:r>
      <w:r w:rsidR="00701C9B" w:rsidRPr="008E3C0B">
        <w:t>…………………………………………………………………..</w:t>
      </w:r>
      <w:r w:rsidRPr="008E3C0B">
        <w:t>.zł</w:t>
      </w:r>
    </w:p>
    <w:p w:rsidR="00783013" w:rsidRPr="008E3C0B" w:rsidRDefault="00701C9B" w:rsidP="00701C9B">
      <w:pPr>
        <w:pStyle w:val="Tekstpodstawowy"/>
        <w:suppressAutoHyphens w:val="0"/>
        <w:spacing w:after="0"/>
        <w:jc w:val="both"/>
      </w:pPr>
      <w:r w:rsidRPr="008E3C0B">
        <w:t>S</w:t>
      </w:r>
      <w:r w:rsidR="00783013" w:rsidRPr="008E3C0B">
        <w:t xml:space="preserve">łownie brutto: </w:t>
      </w:r>
      <w:r w:rsidRPr="008E3C0B">
        <w:t>(</w:t>
      </w:r>
      <w:r w:rsidR="00783013" w:rsidRPr="008E3C0B">
        <w:t>……………………………………………………………………………………)</w:t>
      </w:r>
    </w:p>
    <w:p w:rsidR="00783013" w:rsidRPr="008E3C0B" w:rsidRDefault="00783013" w:rsidP="00701C9B">
      <w:pPr>
        <w:pStyle w:val="Tekstpodstawowy"/>
        <w:suppressAutoHyphens w:val="0"/>
        <w:spacing w:after="0"/>
        <w:jc w:val="both"/>
        <w:rPr>
          <w:color w:val="FF0000"/>
        </w:rPr>
      </w:pPr>
    </w:p>
    <w:p w:rsidR="00C779FD" w:rsidRPr="008E3C0B" w:rsidRDefault="006662DD" w:rsidP="00701C9B">
      <w:pPr>
        <w:rPr>
          <w:i/>
          <w:sz w:val="20"/>
          <w:szCs w:val="20"/>
        </w:rPr>
      </w:pPr>
      <w:r w:rsidRPr="008E3C0B">
        <w:rPr>
          <w:i/>
          <w:sz w:val="20"/>
          <w:szCs w:val="20"/>
        </w:rPr>
        <w:t>*</w:t>
      </w:r>
      <w:r w:rsidR="00C779FD" w:rsidRPr="008E3C0B">
        <w:rPr>
          <w:i/>
          <w:sz w:val="20"/>
          <w:szCs w:val="20"/>
        </w:rPr>
        <w:t xml:space="preserve">Wartość łączna netto powinna być podana z dokładnością </w:t>
      </w:r>
      <w:r w:rsidR="00C779FD" w:rsidRPr="008E3C0B">
        <w:rPr>
          <w:i/>
          <w:sz w:val="20"/>
          <w:szCs w:val="20"/>
          <w:u w:val="single"/>
        </w:rPr>
        <w:t>do dwóch miejsc po przecinku.</w:t>
      </w:r>
      <w:r w:rsidR="00C779FD" w:rsidRPr="008E3C0B">
        <w:rPr>
          <w:i/>
          <w:sz w:val="20"/>
          <w:szCs w:val="20"/>
        </w:rPr>
        <w:t xml:space="preserve"> </w:t>
      </w:r>
    </w:p>
    <w:p w:rsidR="006662DD" w:rsidRPr="008E3C0B" w:rsidRDefault="006662DD" w:rsidP="00701C9B">
      <w:pPr>
        <w:ind w:left="284" w:hanging="284"/>
        <w:rPr>
          <w:i/>
          <w:sz w:val="20"/>
          <w:szCs w:val="20"/>
        </w:rPr>
      </w:pPr>
      <w:r w:rsidRPr="008E3C0B">
        <w:rPr>
          <w:i/>
          <w:sz w:val="20"/>
          <w:szCs w:val="20"/>
        </w:rPr>
        <w:t>**</w:t>
      </w:r>
      <w:r w:rsidR="00C779FD" w:rsidRPr="008E3C0B">
        <w:rPr>
          <w:i/>
          <w:sz w:val="20"/>
          <w:szCs w:val="20"/>
        </w:rPr>
        <w:t>Podatek VAT powinien zostać wyliczony zgodnie z obowiązującymi w dn</w:t>
      </w:r>
      <w:r w:rsidRPr="008E3C0B">
        <w:rPr>
          <w:i/>
          <w:sz w:val="20"/>
          <w:szCs w:val="20"/>
        </w:rPr>
        <w:t>iu składania oferty przepisami prawa.</w:t>
      </w:r>
    </w:p>
    <w:p w:rsidR="00701C9B" w:rsidRPr="008E3C0B" w:rsidRDefault="00701C9B" w:rsidP="00701C9B">
      <w:pPr>
        <w:jc w:val="both"/>
        <w:rPr>
          <w:b/>
          <w:bCs/>
        </w:rPr>
      </w:pPr>
    </w:p>
    <w:p w:rsidR="000017AF" w:rsidRPr="008E3C0B" w:rsidRDefault="007320B6" w:rsidP="006662DD">
      <w:pPr>
        <w:jc w:val="both"/>
      </w:pPr>
      <w:r w:rsidRPr="008E3C0B">
        <w:rPr>
          <w:b/>
          <w:bCs/>
          <w:u w:val="single"/>
        </w:rPr>
        <w:t xml:space="preserve">Termin </w:t>
      </w:r>
      <w:r w:rsidR="00C779FD" w:rsidRPr="008E3C0B">
        <w:rPr>
          <w:b/>
          <w:bCs/>
          <w:u w:val="single"/>
        </w:rPr>
        <w:t>płatności</w:t>
      </w:r>
      <w:r w:rsidRPr="008E3C0B">
        <w:rPr>
          <w:b/>
          <w:bCs/>
          <w:u w:val="single"/>
        </w:rPr>
        <w:t>:*</w:t>
      </w:r>
      <w:r w:rsidR="00A171E9" w:rsidRPr="008E3C0B">
        <w:t xml:space="preserve"> </w:t>
      </w:r>
      <w:r w:rsidR="00655844" w:rsidRPr="008E3C0B">
        <w:t>…</w:t>
      </w:r>
      <w:r w:rsidRPr="008E3C0B">
        <w:t>…………………………………</w:t>
      </w:r>
      <w:r w:rsidR="00FF1F07" w:rsidRPr="008E3C0B">
        <w:t>…</w:t>
      </w:r>
      <w:r w:rsidRPr="008E3C0B">
        <w:t>…</w:t>
      </w:r>
      <w:r w:rsidR="007F5755" w:rsidRPr="008E3C0B">
        <w:t>………………………………….dni</w:t>
      </w:r>
    </w:p>
    <w:p w:rsidR="00C779FD" w:rsidRPr="008E3C0B" w:rsidRDefault="00C779FD" w:rsidP="006662DD">
      <w:pPr>
        <w:jc w:val="both"/>
        <w:rPr>
          <w:b/>
          <w:i/>
        </w:rPr>
      </w:pPr>
      <w:r w:rsidRPr="008E3C0B">
        <w:rPr>
          <w:b/>
          <w:i/>
        </w:rPr>
        <w:t>Termin płatności należy podać w pełnych dniach – nie krócej niż 14 dni i nie dłużej niż 30 dni.</w:t>
      </w:r>
    </w:p>
    <w:p w:rsidR="007F5755" w:rsidRPr="008E3C0B" w:rsidRDefault="007F5755" w:rsidP="007F5755">
      <w:pPr>
        <w:jc w:val="both"/>
        <w:rPr>
          <w:i/>
        </w:rPr>
      </w:pPr>
    </w:p>
    <w:p w:rsidR="00655844" w:rsidRPr="008E3C0B" w:rsidRDefault="00655844" w:rsidP="007F5755">
      <w:pPr>
        <w:numPr>
          <w:ilvl w:val="1"/>
          <w:numId w:val="3"/>
        </w:numPr>
        <w:tabs>
          <w:tab w:val="clear" w:pos="708"/>
        </w:tabs>
        <w:ind w:left="426" w:hanging="426"/>
        <w:jc w:val="both"/>
      </w:pPr>
      <w:r w:rsidRPr="008E3C0B">
        <w:t>Oświadczamy, że zamówienie zrealizujemy w terminie określonym w SIWZ</w:t>
      </w:r>
      <w:r w:rsidRPr="008E3C0B">
        <w:rPr>
          <w:b/>
        </w:rPr>
        <w:t>.</w:t>
      </w:r>
    </w:p>
    <w:p w:rsidR="00655844" w:rsidRPr="008E3C0B" w:rsidRDefault="00655844" w:rsidP="007F5755">
      <w:pPr>
        <w:numPr>
          <w:ilvl w:val="1"/>
          <w:numId w:val="3"/>
        </w:numPr>
        <w:ind w:left="426" w:hanging="426"/>
        <w:jc w:val="both"/>
      </w:pPr>
      <w:r w:rsidRPr="008E3C0B">
        <w:t>Oświadczamy, że uważamy się za związanych ofertą na czas wskazany w SIWZ.</w:t>
      </w:r>
    </w:p>
    <w:p w:rsidR="00C779FD" w:rsidRPr="008E3C0B" w:rsidRDefault="00C779FD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 xml:space="preserve">Oświadczamy, że mamy zawartą obowiązującą mowę dystrybucyjną (tzw. Generalna umowę Dystrybucyjną) z operatorem Systemu </w:t>
      </w:r>
      <w:r w:rsidR="001A02B1" w:rsidRPr="008E3C0B">
        <w:t xml:space="preserve">Dystrybucyjnego, umożliwiającą </w:t>
      </w:r>
      <w:r w:rsidRPr="008E3C0B">
        <w:t>sprzedaż energii elektrycznej za pośrednictwem sieci dystrybucyjnej OSD do obiektów Zamawiającego w okresie wykonania zamówienia.</w:t>
      </w:r>
    </w:p>
    <w:p w:rsidR="00655844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lastRenderedPageBreak/>
        <w:t>Oświadczamy, że zapoznaliśmy się z warunkami</w:t>
      </w:r>
      <w:r w:rsidR="001A02B1" w:rsidRPr="008E3C0B">
        <w:t xml:space="preserve"> zamówienia określonymi w SIWZ </w:t>
      </w:r>
      <w:r w:rsidRPr="008E3C0B">
        <w:t>i nie wnosimy do nich żadnych zastrzeżeń oraz uzyskaliśmy wszelkie niezbędne informacje do przygotowania oferty.</w:t>
      </w:r>
    </w:p>
    <w:p w:rsidR="002246FA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>O</w:t>
      </w:r>
      <w:r w:rsidRPr="008E3C0B">
        <w:rPr>
          <w:rFonts w:hint="eastAsia"/>
        </w:rPr>
        <w:t>ś</w:t>
      </w:r>
      <w:r w:rsidRPr="008E3C0B">
        <w:t xml:space="preserve">wiadczamy, </w:t>
      </w:r>
      <w:r w:rsidRPr="008E3C0B">
        <w:rPr>
          <w:rFonts w:hint="eastAsia"/>
        </w:rPr>
        <w:t>ż</w:t>
      </w:r>
      <w:r w:rsidRPr="008E3C0B">
        <w:t>e zał</w:t>
      </w:r>
      <w:r w:rsidRPr="008E3C0B">
        <w:rPr>
          <w:rFonts w:hint="eastAsia"/>
        </w:rPr>
        <w:t>ą</w:t>
      </w:r>
      <w:r w:rsidRPr="008E3C0B">
        <w:t>czony do SIWZ wzór umowy został przez nas zaakceptowany bez zastrze</w:t>
      </w:r>
      <w:r w:rsidRPr="008E3C0B">
        <w:rPr>
          <w:rFonts w:hint="eastAsia"/>
        </w:rPr>
        <w:t>ż</w:t>
      </w:r>
      <w:r w:rsidRPr="008E3C0B">
        <w:t>e</w:t>
      </w:r>
      <w:r w:rsidRPr="008E3C0B">
        <w:rPr>
          <w:rFonts w:hint="eastAsia"/>
        </w:rPr>
        <w:t>ń</w:t>
      </w:r>
      <w:r w:rsidRPr="008E3C0B">
        <w:t xml:space="preserve"> i zobowi</w:t>
      </w:r>
      <w:r w:rsidRPr="008E3C0B">
        <w:rPr>
          <w:rFonts w:hint="eastAsia"/>
        </w:rPr>
        <w:t>ą</w:t>
      </w:r>
      <w:r w:rsidRPr="008E3C0B">
        <w:t>zujemy si</w:t>
      </w:r>
      <w:r w:rsidRPr="008E3C0B">
        <w:rPr>
          <w:rFonts w:hint="eastAsia"/>
        </w:rPr>
        <w:t>ę</w:t>
      </w:r>
      <w:r w:rsidRPr="008E3C0B">
        <w:t xml:space="preserve"> w przypadku wyboru naszej oferty do zawarcia umowy w miejscu i terminie wyznaczonym przez Zamawiaj</w:t>
      </w:r>
      <w:r w:rsidRPr="008E3C0B">
        <w:rPr>
          <w:rFonts w:hint="eastAsia"/>
        </w:rPr>
        <w:t>ą</w:t>
      </w:r>
      <w:r w:rsidRPr="008E3C0B">
        <w:t>cego.</w:t>
      </w:r>
    </w:p>
    <w:p w:rsidR="00783013" w:rsidRPr="008E3C0B" w:rsidRDefault="002246FA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>Oświadczam</w:t>
      </w:r>
      <w:r w:rsidR="00783013" w:rsidRPr="008E3C0B">
        <w:t>y, że wypełniamy</w:t>
      </w:r>
      <w:r w:rsidRPr="008E3C0B"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p w:rsidR="00783013" w:rsidRPr="008E3C0B" w:rsidRDefault="00783013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rPr>
          <w:b/>
          <w:bCs/>
          <w:u w:val="single"/>
        </w:rPr>
        <w:t>Zwrot wadium</w:t>
      </w:r>
      <w:r w:rsidRPr="008E3C0B">
        <w:t xml:space="preserve"> wniesionego w pieniądzu </w:t>
      </w:r>
      <w:r w:rsidRPr="008E3C0B">
        <w:rPr>
          <w:i/>
        </w:rPr>
        <w:t>(</w:t>
      </w:r>
      <w:r w:rsidRPr="008E3C0B">
        <w:rPr>
          <w:i/>
          <w:u w:val="single"/>
        </w:rPr>
        <w:t>jeżeli dotyczy</w:t>
      </w:r>
      <w:r w:rsidRPr="008E3C0B">
        <w:rPr>
          <w:i/>
        </w:rPr>
        <w:t>)</w:t>
      </w:r>
      <w:r w:rsidRPr="008E3C0B">
        <w:t xml:space="preserve"> proszę dokonać na rachunek bankowy Nr:....................................................................................................................................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63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7F5755" w:rsidRPr="008E3C0B" w:rsidTr="007F5755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755" w:rsidRPr="008E3C0B" w:rsidRDefault="007F5755" w:rsidP="007F5755">
            <w:pPr>
              <w:snapToGrid w:val="0"/>
              <w:jc w:val="center"/>
              <w:rPr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5755" w:rsidRPr="008E3C0B" w:rsidRDefault="007F5755" w:rsidP="007F5755">
            <w:pPr>
              <w:snapToGrid w:val="0"/>
              <w:ind w:left="900" w:hanging="900"/>
              <w:jc w:val="center"/>
              <w:rPr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5755" w:rsidRPr="008E3C0B" w:rsidRDefault="007F5755" w:rsidP="007F575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</w:rPr>
              <w:t>Nazwa podwykonawcy</w:t>
            </w:r>
          </w:p>
        </w:tc>
      </w:tr>
      <w:tr w:rsidR="007F5755" w:rsidRPr="008E3C0B" w:rsidTr="007F5755">
        <w:trPr>
          <w:cantSplit/>
          <w:trHeight w:hRule="exact" w:val="127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755" w:rsidRPr="008E3C0B" w:rsidRDefault="007F5755" w:rsidP="007F5755">
            <w:pPr>
              <w:snapToGrid w:val="0"/>
              <w:jc w:val="center"/>
              <w:rPr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755" w:rsidRPr="008E3C0B" w:rsidRDefault="007F5755" w:rsidP="007F5755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755" w:rsidRPr="008E3C0B" w:rsidRDefault="007F5755" w:rsidP="007F5755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7F5755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 xml:space="preserve">Część zamówienia, którą zamierzamy powierzyć podwykonawcom (w przypadku, gdy Wykonawca nie powierza żadnej części zamówienia podwykonawcom wpisać </w:t>
      </w:r>
      <w:r w:rsidRPr="008E3C0B">
        <w:rPr>
          <w:b/>
        </w:rPr>
        <w:t>„nie dotyczy”):</w:t>
      </w:r>
    </w:p>
    <w:p w:rsidR="007F5755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  <w:rPr>
          <w:b/>
        </w:rPr>
      </w:pPr>
      <w:r w:rsidRPr="008E3C0B">
        <w:t>Nazwa (firma) podwykonawców, na których zasoby Wykonawca</w:t>
      </w:r>
      <w:r w:rsidR="00E10D34" w:rsidRPr="008E3C0B">
        <w:t xml:space="preserve"> powołuje się w celu wykazania </w:t>
      </w:r>
      <w:r w:rsidRPr="008E3C0B">
        <w:t xml:space="preserve">spełniania warunków udziału w postępowaniu, o których mowa w art. 22 ust. 1 ustawy Pzp (w przypadku, gdy Wykonawca nie wykazuje spełnienia warunku w oparciu o zasoby podwykonawcy wpisać </w:t>
      </w:r>
      <w:r w:rsidRPr="008E3C0B">
        <w:rPr>
          <w:b/>
        </w:rPr>
        <w:t>„nie dotyczy”</w:t>
      </w:r>
      <w:r w:rsidRPr="008E3C0B"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8E3C0B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8E3C0B" w:rsidRDefault="00E10D34" w:rsidP="006662DD">
            <w:pPr>
              <w:snapToGrid w:val="0"/>
              <w:jc w:val="center"/>
              <w:rPr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8E3C0B" w:rsidRDefault="00E10D34" w:rsidP="006662DD">
            <w:pPr>
              <w:snapToGrid w:val="0"/>
              <w:ind w:left="900" w:hanging="900"/>
              <w:jc w:val="center"/>
              <w:rPr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</w:rPr>
              <w:t>Nazwa (firma) Podwykonawcy</w:t>
            </w:r>
          </w:p>
        </w:tc>
      </w:tr>
      <w:tr w:rsidR="00E10D34" w:rsidRPr="008E3C0B" w:rsidTr="007F5755">
        <w:trPr>
          <w:cantSplit/>
          <w:trHeight w:hRule="exact" w:val="1196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8E3C0B" w:rsidRDefault="00E10D34" w:rsidP="006662DD">
            <w:pPr>
              <w:snapToGrid w:val="0"/>
              <w:jc w:val="center"/>
              <w:rPr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8E3C0B" w:rsidRDefault="00E10D34" w:rsidP="006662DD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7F5755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>Oświadczamy, że nie uczestniczymy w jakiejkolwiek innej ofercie dotyczącej tego samego postępowania.</w:t>
      </w:r>
    </w:p>
    <w:p w:rsidR="007F5755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>Składamy ofertę przetargową w imieniu własnym/jako partner konsorcjum</w:t>
      </w:r>
      <w:r w:rsidR="00FF5462" w:rsidRPr="008E3C0B">
        <w:t>*</w:t>
      </w:r>
      <w:r w:rsidRPr="008E3C0B">
        <w:t xml:space="preserve"> zarządzanego przez ………………………………………………...………</w:t>
      </w:r>
      <w:r w:rsidR="007F5755" w:rsidRPr="008E3C0B">
        <w:t>………………………</w:t>
      </w:r>
      <w:r w:rsidR="002658B0" w:rsidRPr="008E3C0B">
        <w:t>..…..……..</w:t>
      </w:r>
    </w:p>
    <w:p w:rsidR="007F5755" w:rsidRPr="008E3C0B" w:rsidRDefault="002658B0" w:rsidP="007F5755">
      <w:pPr>
        <w:pStyle w:val="Akapitzlist"/>
        <w:ind w:left="426"/>
        <w:jc w:val="both"/>
      </w:pPr>
      <w:r w:rsidRPr="008E3C0B">
        <w:t xml:space="preserve"> </w:t>
      </w:r>
      <w:r w:rsidR="007F5755" w:rsidRPr="008E3C0B">
        <w:t>…………………………………………………………………………</w:t>
      </w:r>
      <w:r w:rsidR="00FF5462" w:rsidRPr="008E3C0B">
        <w:rPr>
          <w:i/>
          <w:sz w:val="22"/>
          <w:szCs w:val="22"/>
        </w:rPr>
        <w:t>*</w:t>
      </w:r>
      <w:r w:rsidRPr="008E3C0B">
        <w:rPr>
          <w:i/>
          <w:sz w:val="22"/>
          <w:szCs w:val="22"/>
        </w:rPr>
        <w:t xml:space="preserve">(niepotrzebne </w:t>
      </w:r>
      <w:r w:rsidR="00655844" w:rsidRPr="008E3C0B">
        <w:rPr>
          <w:i/>
          <w:sz w:val="22"/>
          <w:szCs w:val="22"/>
        </w:rPr>
        <w:t>skreślić).</w:t>
      </w:r>
    </w:p>
    <w:p w:rsidR="00655844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>Dane pełnomocnika w przypadku składania oferty wspólnej:</w:t>
      </w:r>
    </w:p>
    <w:p w:rsidR="00D973B2" w:rsidRPr="008E3C0B" w:rsidRDefault="00D973B2" w:rsidP="007F5755">
      <w:pPr>
        <w:ind w:left="426"/>
        <w:jc w:val="both"/>
      </w:pPr>
      <w:r w:rsidRPr="008E3C0B">
        <w:t>…………………………………………………………………………..,</w:t>
      </w:r>
    </w:p>
    <w:p w:rsidR="00D973B2" w:rsidRPr="008E3C0B" w:rsidRDefault="00655844" w:rsidP="007F5755">
      <w:pPr>
        <w:ind w:left="426"/>
        <w:jc w:val="both"/>
      </w:pPr>
      <w:r w:rsidRPr="008E3C0B">
        <w:t>Telefon: ……………………</w:t>
      </w:r>
      <w:r w:rsidR="00D973B2" w:rsidRPr="008E3C0B">
        <w:t>…………………………………………..</w:t>
      </w:r>
      <w:r w:rsidRPr="008E3C0B">
        <w:t xml:space="preserve">.., </w:t>
      </w:r>
    </w:p>
    <w:p w:rsidR="007F5755" w:rsidRPr="008E3C0B" w:rsidRDefault="00655844" w:rsidP="007F5755">
      <w:pPr>
        <w:ind w:left="426"/>
        <w:jc w:val="both"/>
      </w:pPr>
      <w:r w:rsidRPr="008E3C0B">
        <w:t>fax: …………………………………</w:t>
      </w:r>
      <w:r w:rsidR="00D973B2" w:rsidRPr="008E3C0B">
        <w:t>………………………………..</w:t>
      </w:r>
      <w:r w:rsidRPr="008E3C0B">
        <w:t>…..</w:t>
      </w:r>
      <w:r w:rsidR="00D973B2" w:rsidRPr="008E3C0B">
        <w:t>,</w:t>
      </w:r>
    </w:p>
    <w:p w:rsidR="007F5755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>Załączniki do oferty:</w:t>
      </w:r>
    </w:p>
    <w:p w:rsidR="002953DD" w:rsidRPr="008E3C0B" w:rsidRDefault="00C779FD" w:rsidP="007F5755">
      <w:pPr>
        <w:pStyle w:val="Akapitzlist"/>
        <w:ind w:left="426"/>
        <w:jc w:val="both"/>
      </w:pPr>
      <w:r w:rsidRPr="008E3C0B">
        <w:t>……………………………………………………</w:t>
      </w:r>
    </w:p>
    <w:p w:rsidR="007F5755" w:rsidRPr="008E3C0B" w:rsidRDefault="007F5755" w:rsidP="007F5755">
      <w:pPr>
        <w:pStyle w:val="Akapitzlist"/>
        <w:ind w:left="426"/>
        <w:jc w:val="both"/>
      </w:pPr>
      <w:r w:rsidRPr="008E3C0B">
        <w:t>…………………………………………………….</w:t>
      </w:r>
    </w:p>
    <w:p w:rsidR="007F5755" w:rsidRPr="008E3C0B" w:rsidRDefault="007F5755" w:rsidP="007F5755">
      <w:pPr>
        <w:pStyle w:val="Akapitzlist"/>
        <w:ind w:left="426"/>
        <w:jc w:val="both"/>
      </w:pPr>
      <w:r w:rsidRPr="008E3C0B">
        <w:t>…………………………………………………….</w:t>
      </w:r>
    </w:p>
    <w:p w:rsidR="002953DD" w:rsidRPr="008E3C0B" w:rsidRDefault="002953DD" w:rsidP="006662DD">
      <w:pPr>
        <w:jc w:val="both"/>
      </w:pPr>
    </w:p>
    <w:p w:rsidR="00FF1F07" w:rsidRPr="008E3C0B" w:rsidRDefault="007F5755" w:rsidP="007F5755">
      <w:pPr>
        <w:ind w:left="426"/>
        <w:jc w:val="both"/>
      </w:pPr>
      <w:r w:rsidRPr="008E3C0B">
        <w:t>………………………..…….. dnia ……………………</w:t>
      </w:r>
    </w:p>
    <w:p w:rsidR="007F5755" w:rsidRPr="008E3C0B" w:rsidRDefault="007F5755" w:rsidP="007F5755">
      <w:pPr>
        <w:ind w:left="426"/>
        <w:jc w:val="both"/>
      </w:pPr>
    </w:p>
    <w:p w:rsidR="007F5755" w:rsidRPr="008E3C0B" w:rsidRDefault="007F5755" w:rsidP="007F5755">
      <w:pPr>
        <w:ind w:left="426"/>
        <w:jc w:val="both"/>
      </w:pPr>
      <w:r w:rsidRPr="008E3C0B">
        <w:t>…………………………………………………………..</w:t>
      </w:r>
    </w:p>
    <w:p w:rsidR="00655844" w:rsidRPr="008E3C0B" w:rsidRDefault="007F5755" w:rsidP="007F5755">
      <w:pPr>
        <w:tabs>
          <w:tab w:val="left" w:pos="1134"/>
        </w:tabs>
        <w:jc w:val="both"/>
        <w:rPr>
          <w:i/>
          <w:sz w:val="22"/>
          <w:szCs w:val="22"/>
        </w:rPr>
      </w:pPr>
      <w:r w:rsidRPr="008E3C0B">
        <w:rPr>
          <w:sz w:val="22"/>
          <w:szCs w:val="22"/>
        </w:rPr>
        <w:tab/>
      </w:r>
      <w:r w:rsidRPr="008E3C0B">
        <w:rPr>
          <w:sz w:val="22"/>
          <w:szCs w:val="22"/>
        </w:rPr>
        <w:tab/>
      </w:r>
      <w:r w:rsidRPr="008E3C0B">
        <w:rPr>
          <w:i/>
          <w:sz w:val="22"/>
          <w:szCs w:val="22"/>
        </w:rPr>
        <w:t>(</w:t>
      </w:r>
      <w:r w:rsidR="00655844" w:rsidRPr="008E3C0B">
        <w:rPr>
          <w:i/>
          <w:sz w:val="22"/>
          <w:szCs w:val="22"/>
        </w:rPr>
        <w:t>pieczęć i podpis Wykonawcy</w:t>
      </w:r>
      <w:r w:rsidRPr="008E3C0B">
        <w:rPr>
          <w:i/>
          <w:sz w:val="22"/>
          <w:szCs w:val="22"/>
        </w:rPr>
        <w:t>)</w:t>
      </w:r>
    </w:p>
    <w:sectPr w:rsidR="00655844" w:rsidRPr="008E3C0B" w:rsidSect="007F5755">
      <w:headerReference w:type="default" r:id="rId9"/>
      <w:footerReference w:type="default" r:id="rId10"/>
      <w:pgSz w:w="11906" w:h="16838" w:code="9"/>
      <w:pgMar w:top="851" w:right="1134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F84" w:rsidRDefault="009B2F84" w:rsidP="004142E9">
      <w:r>
        <w:separator/>
      </w:r>
    </w:p>
  </w:endnote>
  <w:endnote w:type="continuationSeparator" w:id="0">
    <w:p w:rsidR="009B2F84" w:rsidRDefault="009B2F84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A2D3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A2D33" w:rsidRPr="00A171E9">
      <w:rPr>
        <w:sz w:val="20"/>
        <w:szCs w:val="20"/>
      </w:rPr>
      <w:fldChar w:fldCharType="separate"/>
    </w:r>
    <w:r w:rsidR="009B2F84">
      <w:rPr>
        <w:noProof/>
        <w:sz w:val="20"/>
        <w:szCs w:val="20"/>
      </w:rPr>
      <w:t>1</w:t>
    </w:r>
    <w:r w:rsidR="00DA2D33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A2D3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A2D33" w:rsidRPr="00A171E9">
      <w:rPr>
        <w:sz w:val="20"/>
        <w:szCs w:val="20"/>
      </w:rPr>
      <w:fldChar w:fldCharType="separate"/>
    </w:r>
    <w:r w:rsidR="009B2F84">
      <w:rPr>
        <w:noProof/>
        <w:sz w:val="20"/>
        <w:szCs w:val="20"/>
      </w:rPr>
      <w:t>1</w:t>
    </w:r>
    <w:r w:rsidR="00DA2D33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F84" w:rsidRDefault="009B2F84" w:rsidP="004142E9">
      <w:r>
        <w:separator/>
      </w:r>
    </w:p>
  </w:footnote>
  <w:footnote w:type="continuationSeparator" w:id="0">
    <w:p w:rsidR="009B2F84" w:rsidRDefault="009B2F84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DD" w:rsidRPr="004C7E15" w:rsidRDefault="006662DD" w:rsidP="006662DD">
    <w:pPr>
      <w:ind w:left="6804" w:firstLine="708"/>
      <w:rPr>
        <w:b/>
      </w:rPr>
    </w:pPr>
    <w:r w:rsidRPr="004C7E15">
      <w:rPr>
        <w:b/>
      </w:rPr>
      <w:t>Załącznik nr 1</w:t>
    </w:r>
  </w:p>
  <w:p w:rsidR="006662DD" w:rsidRPr="004C7E15" w:rsidRDefault="006662DD" w:rsidP="006662DD">
    <w:pPr>
      <w:ind w:left="6804" w:firstLine="708"/>
      <w:rPr>
        <w:b/>
      </w:rPr>
    </w:pPr>
    <w:r w:rsidRPr="004C7E15">
      <w:rPr>
        <w:b/>
      </w:rPr>
      <w:t xml:space="preserve">Formularz oferty </w:t>
    </w:r>
  </w:p>
  <w:p w:rsidR="006662DD" w:rsidRPr="006662DD" w:rsidRDefault="006662DD" w:rsidP="006662DD">
    <w:pPr>
      <w:ind w:left="6804" w:firstLine="708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9DEB91C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94F4C6D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 w:val="0"/>
        <w:color w:val="auto"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3928"/>
    <w:multiLevelType w:val="hybridMultilevel"/>
    <w:tmpl w:val="BB2C3BD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B3F1D"/>
    <w:multiLevelType w:val="hybridMultilevel"/>
    <w:tmpl w:val="60D07432"/>
    <w:lvl w:ilvl="0" w:tplc="2D02EC9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25900"/>
    <w:rsid w:val="00063D5C"/>
    <w:rsid w:val="000706EF"/>
    <w:rsid w:val="000943C9"/>
    <w:rsid w:val="00095CB3"/>
    <w:rsid w:val="000A7AB6"/>
    <w:rsid w:val="000C79E9"/>
    <w:rsid w:val="000D0F5B"/>
    <w:rsid w:val="000D5E31"/>
    <w:rsid w:val="000E4962"/>
    <w:rsid w:val="000F2EDC"/>
    <w:rsid w:val="00115210"/>
    <w:rsid w:val="0013674E"/>
    <w:rsid w:val="001367AC"/>
    <w:rsid w:val="00172A8D"/>
    <w:rsid w:val="00185258"/>
    <w:rsid w:val="001875CA"/>
    <w:rsid w:val="001937D2"/>
    <w:rsid w:val="001A02B1"/>
    <w:rsid w:val="00201E4B"/>
    <w:rsid w:val="002108D6"/>
    <w:rsid w:val="002246FA"/>
    <w:rsid w:val="002249D6"/>
    <w:rsid w:val="00245EB6"/>
    <w:rsid w:val="0025509D"/>
    <w:rsid w:val="00257977"/>
    <w:rsid w:val="002658B0"/>
    <w:rsid w:val="002953DD"/>
    <w:rsid w:val="002A0AA8"/>
    <w:rsid w:val="002A49CA"/>
    <w:rsid w:val="002C0D77"/>
    <w:rsid w:val="002E5D2C"/>
    <w:rsid w:val="00311350"/>
    <w:rsid w:val="00325C56"/>
    <w:rsid w:val="003348DC"/>
    <w:rsid w:val="00353784"/>
    <w:rsid w:val="003655A7"/>
    <w:rsid w:val="003810EC"/>
    <w:rsid w:val="003A1134"/>
    <w:rsid w:val="003A5A52"/>
    <w:rsid w:val="003B7CB2"/>
    <w:rsid w:val="003F686D"/>
    <w:rsid w:val="004142E9"/>
    <w:rsid w:val="00440A27"/>
    <w:rsid w:val="00484907"/>
    <w:rsid w:val="004A5A0A"/>
    <w:rsid w:val="004A5BF0"/>
    <w:rsid w:val="004C551C"/>
    <w:rsid w:val="004C7E15"/>
    <w:rsid w:val="004D3C58"/>
    <w:rsid w:val="004E1056"/>
    <w:rsid w:val="005132F8"/>
    <w:rsid w:val="005160C5"/>
    <w:rsid w:val="00571787"/>
    <w:rsid w:val="005851FE"/>
    <w:rsid w:val="005B3E80"/>
    <w:rsid w:val="005D129C"/>
    <w:rsid w:val="005F1091"/>
    <w:rsid w:val="00655844"/>
    <w:rsid w:val="006662DD"/>
    <w:rsid w:val="00667234"/>
    <w:rsid w:val="00694E47"/>
    <w:rsid w:val="0069661C"/>
    <w:rsid w:val="006D7557"/>
    <w:rsid w:val="006E1776"/>
    <w:rsid w:val="00701C9B"/>
    <w:rsid w:val="00722F73"/>
    <w:rsid w:val="007320B6"/>
    <w:rsid w:val="00743262"/>
    <w:rsid w:val="00783013"/>
    <w:rsid w:val="007C03B8"/>
    <w:rsid w:val="007F5755"/>
    <w:rsid w:val="008102E7"/>
    <w:rsid w:val="00815C8C"/>
    <w:rsid w:val="00883A45"/>
    <w:rsid w:val="00895ED2"/>
    <w:rsid w:val="008A57FA"/>
    <w:rsid w:val="008D0ED6"/>
    <w:rsid w:val="008E3C0B"/>
    <w:rsid w:val="009A1D89"/>
    <w:rsid w:val="009A265A"/>
    <w:rsid w:val="009B2F84"/>
    <w:rsid w:val="009B38FA"/>
    <w:rsid w:val="009B7A6A"/>
    <w:rsid w:val="00A171E9"/>
    <w:rsid w:val="00A649EC"/>
    <w:rsid w:val="00A925FB"/>
    <w:rsid w:val="00A95707"/>
    <w:rsid w:val="00AC4BDF"/>
    <w:rsid w:val="00AD5EF0"/>
    <w:rsid w:val="00AE233D"/>
    <w:rsid w:val="00AE4F20"/>
    <w:rsid w:val="00AE772B"/>
    <w:rsid w:val="00B236B4"/>
    <w:rsid w:val="00B35732"/>
    <w:rsid w:val="00B505C3"/>
    <w:rsid w:val="00B5122F"/>
    <w:rsid w:val="00B52176"/>
    <w:rsid w:val="00B53C2D"/>
    <w:rsid w:val="00B54DAE"/>
    <w:rsid w:val="00B560FF"/>
    <w:rsid w:val="00BB0A84"/>
    <w:rsid w:val="00BF763E"/>
    <w:rsid w:val="00C160BE"/>
    <w:rsid w:val="00C17DA2"/>
    <w:rsid w:val="00C32548"/>
    <w:rsid w:val="00C55C57"/>
    <w:rsid w:val="00C71835"/>
    <w:rsid w:val="00C779FD"/>
    <w:rsid w:val="00CA5B2F"/>
    <w:rsid w:val="00CB79FC"/>
    <w:rsid w:val="00CD7AB9"/>
    <w:rsid w:val="00CF1556"/>
    <w:rsid w:val="00D66C92"/>
    <w:rsid w:val="00D8417A"/>
    <w:rsid w:val="00D973B2"/>
    <w:rsid w:val="00DA2D33"/>
    <w:rsid w:val="00DB2D23"/>
    <w:rsid w:val="00DB5A67"/>
    <w:rsid w:val="00DB689D"/>
    <w:rsid w:val="00DC370F"/>
    <w:rsid w:val="00DF69C7"/>
    <w:rsid w:val="00E10D34"/>
    <w:rsid w:val="00E11F61"/>
    <w:rsid w:val="00E22265"/>
    <w:rsid w:val="00E31DD2"/>
    <w:rsid w:val="00E91F27"/>
    <w:rsid w:val="00E95C8D"/>
    <w:rsid w:val="00EC1322"/>
    <w:rsid w:val="00EC3BE9"/>
    <w:rsid w:val="00EE5DB4"/>
    <w:rsid w:val="00FE23E7"/>
    <w:rsid w:val="00FF0B5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122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122F"/>
    <w:rPr>
      <w:rFonts w:ascii="Cambria" w:hAnsi="Cambria"/>
      <w:b/>
      <w:bCs/>
      <w:kern w:val="32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122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122F"/>
    <w:rPr>
      <w:rFonts w:ascii="Cambria" w:hAnsi="Cambria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1474E-9A64-40FD-9A3B-B5EEFFD6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2018-10-29T12:06:00Z</cp:lastPrinted>
  <dcterms:created xsi:type="dcterms:W3CDTF">2018-11-07T13:27:00Z</dcterms:created>
  <dcterms:modified xsi:type="dcterms:W3CDTF">2018-11-07T13:27:00Z</dcterms:modified>
</cp:coreProperties>
</file>