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B10021" w:rsidP="00DC16AC">
      <w:pPr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542EE5BD" wp14:editId="263071CF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DC16AC" w:rsidRDefault="00655844" w:rsidP="00DC16A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C16AC" w:rsidRDefault="00DC16AC" w:rsidP="00DC16AC">
      <w:pPr>
        <w:spacing w:line="276" w:lineRule="auto"/>
        <w:rPr>
          <w:sz w:val="20"/>
          <w:szCs w:val="20"/>
        </w:rPr>
      </w:pPr>
    </w:p>
    <w:p w:rsidR="00655844" w:rsidRDefault="00DC16AC" w:rsidP="00DC16AC">
      <w:pPr>
        <w:tabs>
          <w:tab w:val="left" w:pos="6379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655844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DC16AC" w:rsidRP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F32B93" w:rsidRDefault="00655844" w:rsidP="00DC16AC">
      <w:pPr>
        <w:widowControl w:val="0"/>
        <w:snapToGrid w:val="0"/>
        <w:spacing w:line="360" w:lineRule="auto"/>
        <w:jc w:val="both"/>
        <w:rPr>
          <w:b/>
        </w:rPr>
      </w:pPr>
      <w:r w:rsidRPr="008036BE">
        <w:t>Odpowiadając na ogłoszenie o przetargu nieograniczonym zgodnie z przepisami ustawy z dnia 29 stycznia 2004 roku Prawo zam</w:t>
      </w:r>
      <w:r w:rsidR="00B333B7">
        <w:t>ówień publicznych (Dz. U. z 2017 r. poz. 1579</w:t>
      </w:r>
      <w:r w:rsidR="00A171E9" w:rsidRPr="008036BE">
        <w:t xml:space="preserve"> z późn.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</w:p>
    <w:p w:rsidR="00DC16AC" w:rsidRPr="00BD09A6" w:rsidRDefault="00DC16AC" w:rsidP="00BD09A6">
      <w:pPr>
        <w:widowControl w:val="0"/>
        <w:snapToGrid w:val="0"/>
        <w:jc w:val="both"/>
        <w:rPr>
          <w:b/>
          <w:sz w:val="40"/>
          <w:szCs w:val="40"/>
        </w:rPr>
      </w:pPr>
    </w:p>
    <w:p w:rsidR="005164F6" w:rsidRPr="005164F6" w:rsidRDefault="00BD09A6" w:rsidP="005164F6">
      <w:pPr>
        <w:pStyle w:val="Tekstpodstawowy"/>
        <w:jc w:val="center"/>
        <w:rPr>
          <w:b/>
          <w:sz w:val="40"/>
          <w:szCs w:val="40"/>
          <w:lang w:eastAsia="ar-SA"/>
        </w:rPr>
      </w:pPr>
      <w:r w:rsidRPr="00BD09A6">
        <w:rPr>
          <w:b/>
          <w:sz w:val="40"/>
          <w:szCs w:val="40"/>
          <w:lang w:eastAsia="ar-SA"/>
        </w:rPr>
        <w:t>„</w:t>
      </w:r>
      <w:r w:rsidR="005164F6" w:rsidRPr="005164F6">
        <w:rPr>
          <w:b/>
          <w:sz w:val="40"/>
          <w:szCs w:val="40"/>
          <w:lang w:eastAsia="ar-SA"/>
        </w:rPr>
        <w:t xml:space="preserve">Remont dróg gminnych położonych na terenie Gminy </w:t>
      </w:r>
    </w:p>
    <w:p w:rsidR="00B333B7" w:rsidRPr="00BD09A6" w:rsidRDefault="005164F6" w:rsidP="005164F6">
      <w:pPr>
        <w:pStyle w:val="Tekstpodstawowy"/>
        <w:spacing w:after="0"/>
        <w:jc w:val="center"/>
        <w:rPr>
          <w:sz w:val="40"/>
          <w:szCs w:val="40"/>
        </w:rPr>
      </w:pPr>
      <w:r w:rsidRPr="005164F6">
        <w:rPr>
          <w:b/>
          <w:sz w:val="40"/>
          <w:szCs w:val="40"/>
          <w:lang w:eastAsia="ar-SA"/>
        </w:rPr>
        <w:t>i Miasta Nisko – etap V</w:t>
      </w:r>
      <w:r w:rsidR="003257CE">
        <w:rPr>
          <w:b/>
          <w:sz w:val="40"/>
          <w:szCs w:val="40"/>
          <w:lang w:eastAsia="ar-SA"/>
        </w:rPr>
        <w:t>I</w:t>
      </w:r>
      <w:r w:rsidR="00184712">
        <w:rPr>
          <w:b/>
          <w:sz w:val="40"/>
          <w:szCs w:val="40"/>
          <w:lang w:eastAsia="ar-SA"/>
        </w:rPr>
        <w:t>I</w:t>
      </w:r>
      <w:r w:rsidRPr="005164F6">
        <w:rPr>
          <w:b/>
          <w:sz w:val="40"/>
          <w:szCs w:val="40"/>
          <w:lang w:eastAsia="ar-SA"/>
        </w:rPr>
        <w:t>”</w:t>
      </w:r>
    </w:p>
    <w:p w:rsidR="00DC16AC" w:rsidRPr="00BD09A6" w:rsidRDefault="00DC16AC" w:rsidP="00BD09A6">
      <w:pPr>
        <w:pStyle w:val="Tekstpodstawowy"/>
        <w:spacing w:after="0"/>
        <w:jc w:val="center"/>
        <w:rPr>
          <w:sz w:val="40"/>
          <w:szCs w:val="40"/>
        </w:rPr>
      </w:pPr>
    </w:p>
    <w:p w:rsidR="00E10D34" w:rsidRPr="008036BE" w:rsidRDefault="00655844" w:rsidP="00BD09A6">
      <w:pPr>
        <w:pStyle w:val="Tekstpodstawowy"/>
        <w:spacing w:after="0" w:line="360" w:lineRule="auto"/>
        <w:jc w:val="center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 w:rsidP="00DC16AC">
      <w:pPr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DC16A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</w:t>
      </w:r>
      <w:r w:rsidR="005F0CD7">
        <w:rPr>
          <w:sz w:val="23"/>
          <w:szCs w:val="23"/>
        </w:rPr>
        <w:t>………………………………………………………………………</w:t>
      </w:r>
      <w:r w:rsidR="00EE4DEC">
        <w:rPr>
          <w:sz w:val="23"/>
          <w:szCs w:val="23"/>
        </w:rPr>
        <w:t>..</w:t>
      </w:r>
      <w:r w:rsidR="005F0CD7">
        <w:rPr>
          <w:sz w:val="23"/>
          <w:szCs w:val="23"/>
        </w:rPr>
        <w:t>………</w:t>
      </w:r>
    </w:p>
    <w:p w:rsidR="002E5D2C" w:rsidRDefault="002E5D2C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8706DD" w:rsidRPr="002658B0" w:rsidRDefault="008706DD" w:rsidP="008706DD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8706DD" w:rsidRPr="002658B0" w:rsidRDefault="008706DD" w:rsidP="008706DD">
      <w:pPr>
        <w:spacing w:line="360" w:lineRule="auto"/>
        <w:jc w:val="both"/>
        <w:rPr>
          <w:sz w:val="23"/>
          <w:szCs w:val="23"/>
        </w:rPr>
      </w:pP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Default="00B10021" w:rsidP="00DC16A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B333B7" w:rsidRDefault="00B333B7" w:rsidP="00DC16AC">
      <w:pPr>
        <w:spacing w:line="360" w:lineRule="auto"/>
        <w:ind w:left="284"/>
        <w:jc w:val="both"/>
        <w:rPr>
          <w:sz w:val="23"/>
          <w:szCs w:val="23"/>
        </w:rPr>
      </w:pPr>
    </w:p>
    <w:p w:rsidR="00DC16AC" w:rsidRDefault="00DC16AC" w:rsidP="00BD09A6">
      <w:pPr>
        <w:spacing w:line="360" w:lineRule="auto"/>
        <w:jc w:val="both"/>
        <w:rPr>
          <w:sz w:val="23"/>
          <w:szCs w:val="23"/>
        </w:rPr>
      </w:pPr>
    </w:p>
    <w:p w:rsidR="00B333B7" w:rsidRPr="005D1C18" w:rsidRDefault="00B333B7" w:rsidP="00DC16AC">
      <w:pPr>
        <w:numPr>
          <w:ilvl w:val="1"/>
          <w:numId w:val="9"/>
        </w:numPr>
        <w:spacing w:line="360" w:lineRule="auto"/>
        <w:jc w:val="both"/>
        <w:rPr>
          <w:b/>
        </w:rPr>
      </w:pPr>
      <w:r w:rsidRPr="005D1C18">
        <w:t xml:space="preserve">Niniejszym zgłaszam swoją ofertę </w:t>
      </w:r>
      <w:r>
        <w:t xml:space="preserve">na </w:t>
      </w:r>
      <w:r w:rsidRPr="005D1C18">
        <w:t>wykonanie przedmiotu zamówienia zgodnie z wymogami zawartymi w SIWZ</w:t>
      </w:r>
      <w:r>
        <w:t>,</w:t>
      </w:r>
      <w:r w:rsidRPr="005D1C18">
        <w:t xml:space="preserve"> </w:t>
      </w:r>
      <w:r w:rsidRPr="00B333B7">
        <w:rPr>
          <w:sz w:val="23"/>
          <w:szCs w:val="23"/>
        </w:rPr>
        <w:t>za cenę ryczałtową</w:t>
      </w:r>
      <w:r>
        <w:rPr>
          <w:sz w:val="23"/>
          <w:szCs w:val="23"/>
        </w:rPr>
        <w:t xml:space="preserve">, </w:t>
      </w:r>
      <w:r w:rsidRPr="005D1C18">
        <w:rPr>
          <w:b/>
          <w:u w:val="single"/>
        </w:rPr>
        <w:t>w odniesieniu do Części zamówienia Nr:</w:t>
      </w:r>
      <w:r>
        <w:t xml:space="preserve"> ……………</w:t>
      </w:r>
      <w:r w:rsidR="00BD09A6">
        <w:t>…….</w:t>
      </w:r>
    </w:p>
    <w:p w:rsidR="00B333B7" w:rsidRDefault="00B333B7" w:rsidP="00DC16AC">
      <w:pPr>
        <w:spacing w:line="360" w:lineRule="auto"/>
        <w:ind w:left="284"/>
        <w:jc w:val="both"/>
      </w:pPr>
    </w:p>
    <w:p w:rsidR="00BD09A6" w:rsidRDefault="00BD09A6" w:rsidP="00DC16AC">
      <w:pPr>
        <w:spacing w:line="360" w:lineRule="auto"/>
        <w:ind w:left="284"/>
        <w:jc w:val="both"/>
      </w:pPr>
    </w:p>
    <w:p w:rsidR="00BD09A6" w:rsidRPr="008706DD" w:rsidRDefault="005164F6" w:rsidP="008706DD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  <w:r w:rsidRPr="005164F6">
        <w:rPr>
          <w:rFonts w:eastAsia="Arial"/>
          <w:b/>
          <w:sz w:val="26"/>
          <w:szCs w:val="26"/>
        </w:rPr>
        <w:lastRenderedPageBreak/>
        <w:t>Część 1 - „</w:t>
      </w:r>
      <w:r w:rsidR="003257CE" w:rsidRPr="003257CE">
        <w:rPr>
          <w:rFonts w:eastAsia="Arial"/>
          <w:b/>
          <w:bCs/>
          <w:sz w:val="26"/>
          <w:szCs w:val="26"/>
        </w:rPr>
        <w:t>Remont drogi gminnej położonej na działkach nr ewid. 1032/71, 1032/72, 1877/9, 2015/3 – boczna od ul. Kilińskiego  w Nisku</w:t>
      </w:r>
      <w:r w:rsidRPr="005164F6">
        <w:rPr>
          <w:rFonts w:eastAsia="Arial"/>
          <w:b/>
          <w:sz w:val="26"/>
          <w:szCs w:val="26"/>
        </w:rPr>
        <w:t xml:space="preserve">” </w:t>
      </w:r>
      <w:r w:rsidR="00B333B7" w:rsidRPr="008706DD">
        <w:rPr>
          <w:sz w:val="26"/>
          <w:szCs w:val="26"/>
        </w:rPr>
        <w:t>za:</w:t>
      </w:r>
    </w:p>
    <w:p w:rsid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64"/>
      </w:tblGrid>
      <w:tr w:rsidR="00BD09A6" w:rsidTr="00AD0AD8">
        <w:trPr>
          <w:trHeight w:val="2644"/>
        </w:trPr>
        <w:tc>
          <w:tcPr>
            <w:tcW w:w="10864" w:type="dxa"/>
          </w:tcPr>
          <w:p w:rsidR="00BD09A6" w:rsidRPr="00BD09A6" w:rsidRDefault="00BD09A6" w:rsidP="00AD0AD8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BD09A6" w:rsidRPr="00C91E2D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……………………………………………………………..…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D09A6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>
              <w:rPr>
                <w:rFonts w:eastAsia="Arial"/>
                <w:bCs/>
                <w:iCs/>
              </w:rPr>
              <w:t xml:space="preserve"> brutto: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</w:t>
            </w:r>
            <w:r>
              <w:rPr>
                <w:rFonts w:eastAsia="Arial"/>
                <w:bCs/>
                <w:iCs/>
              </w:rPr>
              <w:t>…..</w:t>
            </w:r>
            <w:r w:rsidRPr="00C91E2D">
              <w:rPr>
                <w:rFonts w:eastAsia="Arial"/>
                <w:bCs/>
                <w:iCs/>
              </w:rPr>
              <w:t>……)</w:t>
            </w:r>
          </w:p>
          <w:p w:rsidR="00BD09A6" w:rsidRPr="00C91E2D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</w:t>
            </w:r>
            <w:r>
              <w:t>…..</w:t>
            </w:r>
            <w:r w:rsidRPr="000B70A9">
              <w:t>…)</w:t>
            </w:r>
          </w:p>
          <w:p w:rsidR="00BD09A6" w:rsidRDefault="00BD09A6" w:rsidP="00AD0AD8">
            <w:pPr>
              <w:spacing w:line="360" w:lineRule="auto"/>
              <w:ind w:left="315"/>
              <w:jc w:val="both"/>
              <w:rPr>
                <w:b/>
                <w:bCs/>
                <w:u w:val="single"/>
              </w:rPr>
            </w:pPr>
          </w:p>
          <w:p w:rsidR="00BD09A6" w:rsidRPr="00C91E2D" w:rsidRDefault="00BD09A6" w:rsidP="00AD0AD8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Gwarancja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lat</w:t>
            </w:r>
          </w:p>
          <w:p w:rsidR="00BD09A6" w:rsidRDefault="00BD09A6" w:rsidP="00AD0AD8">
            <w:pPr>
              <w:spacing w:line="360" w:lineRule="auto"/>
              <w:ind w:left="315"/>
              <w:jc w:val="both"/>
            </w:pPr>
            <w:r w:rsidRPr="00C91E2D">
              <w:t xml:space="preserve">Słownie </w:t>
            </w:r>
            <w:r>
              <w:t>gwarancja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BD09A6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 xml:space="preserve">* </w:t>
            </w:r>
            <w:r w:rsidRPr="00BD09A6">
              <w:rPr>
                <w:b/>
                <w:i/>
                <w:sz w:val="22"/>
                <w:szCs w:val="22"/>
              </w:rPr>
              <w:t>Okres gwarancji należy podać w pełnych latach – nie krócej niż 3 lata i nie dłużej niż 5 lat.</w:t>
            </w:r>
          </w:p>
          <w:p w:rsidR="00BD09A6" w:rsidRPr="00D337B1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D09A6" w:rsidTr="00AD0AD8">
        <w:trPr>
          <w:trHeight w:val="947"/>
        </w:trPr>
        <w:tc>
          <w:tcPr>
            <w:tcW w:w="10864" w:type="dxa"/>
          </w:tcPr>
          <w:p w:rsidR="00BD09A6" w:rsidRDefault="00BD09A6" w:rsidP="00E02DCD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</w:t>
            </w:r>
            <w:bookmarkStart w:id="0" w:name="_GoBack"/>
            <w:bookmarkEnd w:id="0"/>
            <w:r>
              <w:t>……………………………………………………............………...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</w:p>
          <w:p w:rsidR="00BD09A6" w:rsidRDefault="00BD09A6" w:rsidP="00E02DCD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Pzp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Pr="006D237D" w:rsidRDefault="00BD09A6" w:rsidP="00AD0AD8">
            <w:pPr>
              <w:spacing w:line="360" w:lineRule="auto"/>
              <w:ind w:left="248"/>
              <w:jc w:val="both"/>
            </w:pPr>
          </w:p>
        </w:tc>
      </w:tr>
    </w:tbl>
    <w:p w:rsid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p w:rsid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p w:rsidR="00BD09A6" w:rsidRP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p w:rsidR="003257CE" w:rsidRPr="003257CE" w:rsidRDefault="008706DD" w:rsidP="003257CE">
      <w:pPr>
        <w:spacing w:line="360" w:lineRule="auto"/>
        <w:rPr>
          <w:rFonts w:eastAsia="Arial"/>
          <w:b/>
          <w:bCs/>
          <w:sz w:val="26"/>
          <w:szCs w:val="26"/>
        </w:rPr>
      </w:pPr>
      <w:r>
        <w:rPr>
          <w:rFonts w:eastAsia="Arial"/>
          <w:b/>
          <w:bCs/>
          <w:sz w:val="26"/>
          <w:szCs w:val="26"/>
        </w:rPr>
        <w:t>Część 2</w:t>
      </w:r>
      <w:r w:rsidR="00B333B7" w:rsidRPr="00B333B7">
        <w:rPr>
          <w:rFonts w:eastAsia="Arial"/>
          <w:b/>
          <w:bCs/>
          <w:sz w:val="26"/>
          <w:szCs w:val="26"/>
        </w:rPr>
        <w:t xml:space="preserve">: </w:t>
      </w:r>
      <w:r w:rsidR="00EE4DEC" w:rsidRPr="00EE4DEC">
        <w:rPr>
          <w:rFonts w:eastAsia="Arial"/>
          <w:b/>
          <w:bCs/>
          <w:sz w:val="26"/>
          <w:szCs w:val="26"/>
        </w:rPr>
        <w:t>„</w:t>
      </w:r>
      <w:r w:rsidR="003257CE" w:rsidRPr="003257CE">
        <w:rPr>
          <w:rFonts w:eastAsia="Arial"/>
          <w:b/>
          <w:bCs/>
          <w:sz w:val="26"/>
          <w:szCs w:val="26"/>
        </w:rPr>
        <w:t xml:space="preserve">Remont drogi gminnej wewnętrznej położonej przy ul. Leśnej w Nisku – odcinek I </w:t>
      </w:r>
    </w:p>
    <w:p w:rsidR="00B333B7" w:rsidRDefault="003257CE" w:rsidP="003257CE">
      <w:pPr>
        <w:snapToGrid w:val="0"/>
        <w:spacing w:line="360" w:lineRule="auto"/>
        <w:jc w:val="both"/>
        <w:rPr>
          <w:rFonts w:eastAsia="Arial"/>
          <w:b/>
          <w:bCs/>
          <w:iCs/>
          <w:lang w:eastAsia="pl-PL"/>
        </w:rPr>
      </w:pPr>
      <w:r w:rsidRPr="003257CE">
        <w:rPr>
          <w:rFonts w:eastAsia="Arial"/>
          <w:b/>
          <w:bCs/>
          <w:sz w:val="26"/>
          <w:szCs w:val="26"/>
        </w:rPr>
        <w:t>w km 0+000 – 0-033,3</w:t>
      </w:r>
      <w:r w:rsidR="004F34E7" w:rsidRPr="004F34E7">
        <w:rPr>
          <w:rFonts w:eastAsia="Arial"/>
          <w:b/>
          <w:bCs/>
          <w:sz w:val="26"/>
          <w:szCs w:val="26"/>
        </w:rPr>
        <w:t>”</w:t>
      </w:r>
      <w:r w:rsidR="008706DD">
        <w:rPr>
          <w:rFonts w:eastAsia="Arial"/>
          <w:b/>
          <w:bCs/>
          <w:sz w:val="26"/>
          <w:szCs w:val="26"/>
        </w:rPr>
        <w:t xml:space="preserve"> </w:t>
      </w:r>
      <w:r w:rsidR="00BD09A6" w:rsidRPr="00BD09A6">
        <w:rPr>
          <w:rFonts w:eastAsia="Arial"/>
          <w:bCs/>
          <w:sz w:val="26"/>
          <w:szCs w:val="26"/>
        </w:rPr>
        <w:t>za:</w:t>
      </w:r>
    </w:p>
    <w:p w:rsidR="00BD09A6" w:rsidRPr="00B333B7" w:rsidRDefault="00BD09A6" w:rsidP="00DC16AC">
      <w:pPr>
        <w:snapToGrid w:val="0"/>
        <w:spacing w:line="360" w:lineRule="auto"/>
        <w:jc w:val="both"/>
        <w:rPr>
          <w:rFonts w:eastAsia="Arial"/>
          <w:b/>
          <w:bCs/>
          <w:iCs/>
          <w:lang w:eastAsia="pl-PL"/>
        </w:rPr>
      </w:pP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64"/>
      </w:tblGrid>
      <w:tr w:rsidR="00B333B7" w:rsidTr="005D4B5D">
        <w:trPr>
          <w:trHeight w:val="2644"/>
        </w:trPr>
        <w:tc>
          <w:tcPr>
            <w:tcW w:w="10864" w:type="dxa"/>
          </w:tcPr>
          <w:p w:rsidR="00B333B7" w:rsidRPr="00BD09A6" w:rsidRDefault="00B333B7" w:rsidP="00BD09A6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B333B7" w:rsidRPr="00C91E2D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</w:t>
            </w:r>
            <w:r w:rsidR="00DC16AC">
              <w:rPr>
                <w:rFonts w:eastAsia="Arial"/>
                <w:bCs/>
                <w:iCs/>
              </w:rPr>
              <w:t>…..</w:t>
            </w:r>
            <w:r>
              <w:rPr>
                <w:rFonts w:eastAsia="Arial"/>
                <w:bCs/>
                <w:iCs/>
              </w:rPr>
              <w:t>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333B7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 w:rsidR="00DC16AC">
              <w:rPr>
                <w:rFonts w:eastAsia="Arial"/>
                <w:bCs/>
                <w:iCs/>
              </w:rPr>
              <w:t xml:space="preserve"> brutto</w:t>
            </w:r>
            <w:r>
              <w:rPr>
                <w:rFonts w:eastAsia="Arial"/>
                <w:bCs/>
                <w:iCs/>
              </w:rPr>
              <w:t>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</w:t>
            </w:r>
            <w:r w:rsidR="00DC16AC">
              <w:rPr>
                <w:rFonts w:eastAsia="Arial"/>
                <w:bCs/>
                <w:iCs/>
              </w:rPr>
              <w:t>…..</w:t>
            </w:r>
            <w:r w:rsidRPr="00C91E2D">
              <w:rPr>
                <w:rFonts w:eastAsia="Arial"/>
                <w:bCs/>
                <w:iCs/>
              </w:rPr>
              <w:t>……)</w:t>
            </w:r>
          </w:p>
          <w:p w:rsidR="00B333B7" w:rsidRPr="00C91E2D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</w:t>
            </w:r>
            <w:r w:rsidR="00DC16AC">
              <w:t>…..</w:t>
            </w:r>
            <w:r w:rsidRPr="000B70A9">
              <w:t>…)</w:t>
            </w:r>
          </w:p>
          <w:p w:rsidR="00BD09A6" w:rsidRDefault="00BD09A6" w:rsidP="00BD09A6">
            <w:pPr>
              <w:spacing w:line="360" w:lineRule="auto"/>
              <w:ind w:left="315"/>
              <w:jc w:val="both"/>
              <w:rPr>
                <w:b/>
                <w:bCs/>
                <w:u w:val="single"/>
              </w:rPr>
            </w:pPr>
          </w:p>
          <w:p w:rsidR="00BD09A6" w:rsidRPr="00C91E2D" w:rsidRDefault="00BD09A6" w:rsidP="00BD09A6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Gwarancja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lat</w:t>
            </w:r>
          </w:p>
          <w:p w:rsidR="00BD09A6" w:rsidRDefault="00BD09A6" w:rsidP="00BD09A6">
            <w:pPr>
              <w:spacing w:line="360" w:lineRule="auto"/>
              <w:ind w:left="315"/>
              <w:jc w:val="both"/>
            </w:pPr>
            <w:r w:rsidRPr="00C91E2D">
              <w:t xml:space="preserve">Słownie </w:t>
            </w:r>
            <w:r>
              <w:t>gwarancja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B333B7" w:rsidRDefault="00BD09A6" w:rsidP="00BD09A6">
            <w:pPr>
              <w:pStyle w:val="Akapitzlist"/>
              <w:spacing w:line="360" w:lineRule="auto"/>
              <w:ind w:left="248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 xml:space="preserve">* </w:t>
            </w:r>
            <w:r w:rsidRPr="00BD09A6">
              <w:rPr>
                <w:b/>
                <w:i/>
                <w:sz w:val="22"/>
                <w:szCs w:val="22"/>
              </w:rPr>
              <w:t>Okres gwarancji należy podać w pełnych latach – nie krócej niż 3 lata i nie dłużej niż 5 lat.</w:t>
            </w:r>
          </w:p>
          <w:p w:rsidR="00BD09A6" w:rsidRPr="00D337B1" w:rsidRDefault="00BD09A6" w:rsidP="00BD09A6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333B7" w:rsidTr="005D4B5D">
        <w:trPr>
          <w:trHeight w:val="947"/>
        </w:trPr>
        <w:tc>
          <w:tcPr>
            <w:tcW w:w="10864" w:type="dxa"/>
          </w:tcPr>
          <w:p w:rsidR="00B333B7" w:rsidRDefault="00B333B7" w:rsidP="00E02DCD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DC16AC">
            <w:pPr>
              <w:spacing w:line="360" w:lineRule="auto"/>
              <w:ind w:left="248"/>
              <w:jc w:val="both"/>
            </w:pP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DC16AC">
            <w:pPr>
              <w:spacing w:line="360" w:lineRule="auto"/>
              <w:ind w:left="248"/>
              <w:jc w:val="both"/>
            </w:pPr>
          </w:p>
          <w:p w:rsidR="00B333B7" w:rsidRDefault="00B333B7" w:rsidP="00E02DCD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Pzp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Pr="006D237D" w:rsidRDefault="00BD09A6" w:rsidP="00DC16AC">
            <w:pPr>
              <w:spacing w:line="360" w:lineRule="auto"/>
              <w:ind w:left="248"/>
              <w:jc w:val="both"/>
            </w:pPr>
          </w:p>
        </w:tc>
      </w:tr>
    </w:tbl>
    <w:p w:rsidR="00B333B7" w:rsidRDefault="00B333B7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3257CE" w:rsidRDefault="003257CE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8706DD" w:rsidRDefault="008706DD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8B4B5D" w:rsidRPr="008B4B5D" w:rsidRDefault="008B4B5D" w:rsidP="008B4B5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8B4B5D">
        <w:rPr>
          <w:sz w:val="23"/>
          <w:szCs w:val="23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 wobec osób fizycznych, od których dane osobowe bezpośrednio lub pośrednio pozyskałem w celu ubiegania się o udzielenie zamówienia publicznego w niniejszym postępowaniu (RODO).</w:t>
      </w:r>
    </w:p>
    <w:p w:rsidR="00655844" w:rsidRDefault="00655844" w:rsidP="00DC16AC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</w:t>
      </w:r>
      <w:r w:rsidR="004F34E7">
        <w:t>go</w:t>
      </w:r>
      <w:r>
        <w:t xml:space="preserve">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p w:rsidR="00D973B2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E02DC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>..…..…….</w:t>
      </w:r>
    </w:p>
    <w:p w:rsidR="00E02DCD" w:rsidRDefault="00E02DCD" w:rsidP="00E02DCD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  <w:r w:rsidRPr="00E02DCD">
        <w:rPr>
          <w:sz w:val="23"/>
          <w:szCs w:val="23"/>
        </w:rPr>
        <w:t>………………………………………………...……………………..…..…….</w:t>
      </w:r>
    </w:p>
    <w:p w:rsidR="00D973B2" w:rsidRPr="002953DD" w:rsidRDefault="00E02DCD" w:rsidP="00E02DCD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  <w:r w:rsidRPr="00E02DCD">
        <w:rPr>
          <w:sz w:val="23"/>
          <w:szCs w:val="23"/>
        </w:rPr>
        <w:t>………………………………………………...……………………..…..…….</w:t>
      </w:r>
      <w:r w:rsidR="002658B0" w:rsidRPr="002953DD">
        <w:rPr>
          <w:sz w:val="23"/>
          <w:szCs w:val="23"/>
        </w:rPr>
        <w:t xml:space="preserve">. </w:t>
      </w:r>
      <w:r w:rsidR="00FF5462" w:rsidRPr="00E02DCD">
        <w:rPr>
          <w:i/>
          <w:sz w:val="23"/>
          <w:szCs w:val="23"/>
        </w:rPr>
        <w:t>*</w:t>
      </w:r>
      <w:r w:rsidR="002658B0" w:rsidRPr="00E02DCD">
        <w:rPr>
          <w:i/>
          <w:sz w:val="23"/>
          <w:szCs w:val="23"/>
        </w:rPr>
        <w:t xml:space="preserve">(niepotrzebne </w:t>
      </w:r>
      <w:r w:rsidR="00655844" w:rsidRPr="00E02DCD">
        <w:rPr>
          <w:i/>
          <w:sz w:val="23"/>
          <w:szCs w:val="23"/>
        </w:rPr>
        <w:t>skreślić).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 w:rsidR="008706DD">
        <w:rPr>
          <w:sz w:val="23"/>
          <w:szCs w:val="23"/>
        </w:rPr>
        <w:t>..,</w:t>
      </w:r>
    </w:p>
    <w:p w:rsidR="00C00327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8B4B5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 w:rsidP="00DC16AC">
      <w:pPr>
        <w:spacing w:line="360" w:lineRule="auto"/>
        <w:jc w:val="both"/>
        <w:rPr>
          <w:sz w:val="23"/>
          <w:szCs w:val="23"/>
        </w:rPr>
      </w:pPr>
    </w:p>
    <w:p w:rsidR="00FF1F07" w:rsidRDefault="00655844" w:rsidP="00DC16AC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DC16AC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DC16AC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5F335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24A" w:rsidRDefault="006D524A" w:rsidP="004142E9">
      <w:r>
        <w:separator/>
      </w:r>
    </w:p>
  </w:endnote>
  <w:endnote w:type="continuationSeparator" w:id="0">
    <w:p w:rsidR="006D524A" w:rsidRDefault="006D524A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E02DCD" w:rsidRDefault="004142E9" w:rsidP="00E02DC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6D524A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6D524A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24A" w:rsidRDefault="006D524A" w:rsidP="004142E9">
      <w:r>
        <w:separator/>
      </w:r>
    </w:p>
  </w:footnote>
  <w:footnote w:type="continuationSeparator" w:id="0">
    <w:p w:rsidR="006D524A" w:rsidRDefault="006D524A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DCD" w:rsidRPr="00B10021" w:rsidRDefault="00E02DCD" w:rsidP="00E02DCD">
    <w:pPr>
      <w:spacing w:line="360" w:lineRule="auto"/>
      <w:ind w:left="6804" w:firstLine="708"/>
      <w:rPr>
        <w:b/>
      </w:rPr>
    </w:pPr>
    <w:r>
      <w:rPr>
        <w:b/>
      </w:rPr>
      <w:t>Załącznik nr 1</w:t>
    </w:r>
  </w:p>
  <w:p w:rsidR="00E02DCD" w:rsidRPr="00B10021" w:rsidRDefault="00E02DCD" w:rsidP="00E02DCD">
    <w:pPr>
      <w:spacing w:line="360" w:lineRule="auto"/>
      <w:ind w:left="6804" w:firstLine="708"/>
      <w:rPr>
        <w:b/>
      </w:rPr>
    </w:pPr>
    <w:r w:rsidRPr="00B10021">
      <w:rPr>
        <w:b/>
      </w:rPr>
      <w:t xml:space="preserve">Formularz oferty </w:t>
    </w:r>
  </w:p>
  <w:p w:rsidR="00571787" w:rsidRPr="00EC1322" w:rsidRDefault="00571787" w:rsidP="00155ABD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141E23"/>
    <w:rsid w:val="00155ABD"/>
    <w:rsid w:val="00184712"/>
    <w:rsid w:val="001B4489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7CE"/>
    <w:rsid w:val="00325C56"/>
    <w:rsid w:val="00353784"/>
    <w:rsid w:val="003655A7"/>
    <w:rsid w:val="0038268F"/>
    <w:rsid w:val="003A1134"/>
    <w:rsid w:val="003A2007"/>
    <w:rsid w:val="003A5270"/>
    <w:rsid w:val="003A5A52"/>
    <w:rsid w:val="003F196A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4F34E7"/>
    <w:rsid w:val="005160C5"/>
    <w:rsid w:val="005164F6"/>
    <w:rsid w:val="0053245A"/>
    <w:rsid w:val="00571787"/>
    <w:rsid w:val="005851FE"/>
    <w:rsid w:val="00586024"/>
    <w:rsid w:val="005B3E80"/>
    <w:rsid w:val="005D129C"/>
    <w:rsid w:val="005D4D33"/>
    <w:rsid w:val="005E6D0E"/>
    <w:rsid w:val="005F0CD7"/>
    <w:rsid w:val="005F335A"/>
    <w:rsid w:val="00643FEB"/>
    <w:rsid w:val="00655844"/>
    <w:rsid w:val="0069661C"/>
    <w:rsid w:val="006D524A"/>
    <w:rsid w:val="006E1776"/>
    <w:rsid w:val="00722F73"/>
    <w:rsid w:val="0072485D"/>
    <w:rsid w:val="007320B6"/>
    <w:rsid w:val="007441B1"/>
    <w:rsid w:val="0074519D"/>
    <w:rsid w:val="007937C7"/>
    <w:rsid w:val="007E4B34"/>
    <w:rsid w:val="008036BE"/>
    <w:rsid w:val="00815C8C"/>
    <w:rsid w:val="00817C90"/>
    <w:rsid w:val="008376DC"/>
    <w:rsid w:val="008706DD"/>
    <w:rsid w:val="00891A3C"/>
    <w:rsid w:val="00894BC5"/>
    <w:rsid w:val="00897CE2"/>
    <w:rsid w:val="008A57FA"/>
    <w:rsid w:val="008B4B5D"/>
    <w:rsid w:val="008D0ED6"/>
    <w:rsid w:val="008D35A7"/>
    <w:rsid w:val="009401B7"/>
    <w:rsid w:val="009A699D"/>
    <w:rsid w:val="00A171E9"/>
    <w:rsid w:val="00A57B89"/>
    <w:rsid w:val="00A649EC"/>
    <w:rsid w:val="00A925FB"/>
    <w:rsid w:val="00A95707"/>
    <w:rsid w:val="00AB5163"/>
    <w:rsid w:val="00AD5EF0"/>
    <w:rsid w:val="00B10021"/>
    <w:rsid w:val="00B20518"/>
    <w:rsid w:val="00B20D45"/>
    <w:rsid w:val="00B333B7"/>
    <w:rsid w:val="00B35732"/>
    <w:rsid w:val="00B560FF"/>
    <w:rsid w:val="00BB62F1"/>
    <w:rsid w:val="00BD09A6"/>
    <w:rsid w:val="00BF763E"/>
    <w:rsid w:val="00C00327"/>
    <w:rsid w:val="00C14DE1"/>
    <w:rsid w:val="00C32548"/>
    <w:rsid w:val="00CA103E"/>
    <w:rsid w:val="00CB79FC"/>
    <w:rsid w:val="00CD7AB9"/>
    <w:rsid w:val="00CF4197"/>
    <w:rsid w:val="00D30BF0"/>
    <w:rsid w:val="00D658FC"/>
    <w:rsid w:val="00D973B2"/>
    <w:rsid w:val="00DC16AC"/>
    <w:rsid w:val="00E02DCD"/>
    <w:rsid w:val="00E10D34"/>
    <w:rsid w:val="00E11F61"/>
    <w:rsid w:val="00E22265"/>
    <w:rsid w:val="00E52B3F"/>
    <w:rsid w:val="00EC1322"/>
    <w:rsid w:val="00ED7032"/>
    <w:rsid w:val="00EE359C"/>
    <w:rsid w:val="00EE4DEC"/>
    <w:rsid w:val="00F32B93"/>
    <w:rsid w:val="00FB463E"/>
    <w:rsid w:val="00FD4231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8868C-D9DD-48D7-B1D3-7FC729588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879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3</cp:revision>
  <cp:lastPrinted>2018-10-24T09:01:00Z</cp:lastPrinted>
  <dcterms:created xsi:type="dcterms:W3CDTF">2018-10-24T08:57:00Z</dcterms:created>
  <dcterms:modified xsi:type="dcterms:W3CDTF">2018-10-24T09:09:00Z</dcterms:modified>
</cp:coreProperties>
</file>