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D61" w:rsidRPr="000A57AA" w:rsidRDefault="00975D61" w:rsidP="00C37194">
      <w:pPr>
        <w:pStyle w:val="Nagwek3"/>
        <w:numPr>
          <w:ilvl w:val="0"/>
          <w:numId w:val="0"/>
        </w:numPr>
        <w:ind w:left="720" w:hanging="720"/>
        <w:rPr>
          <w:rFonts w:ascii="Cambria" w:hAnsi="Cambria"/>
          <w:color w:val="FF0000"/>
        </w:rPr>
      </w:pPr>
    </w:p>
    <w:p w:rsidR="00C21EF9" w:rsidRPr="000A57AA" w:rsidRDefault="00C21EF9" w:rsidP="00C21EF9">
      <w:pPr>
        <w:jc w:val="center"/>
        <w:rPr>
          <w:rFonts w:ascii="Cambria" w:hAnsi="Cambria"/>
          <w:color w:val="FF0000"/>
          <w:sz w:val="22"/>
          <w:szCs w:val="22"/>
        </w:rPr>
      </w:pPr>
    </w:p>
    <w:p w:rsidR="00CA2201" w:rsidRPr="003D2586" w:rsidRDefault="00CA2201" w:rsidP="00EC3190">
      <w:pPr>
        <w:jc w:val="right"/>
        <w:outlineLvl w:val="0"/>
        <w:rPr>
          <w:rFonts w:ascii="Cambria" w:hAnsi="Cambria"/>
          <w:bCs/>
          <w:sz w:val="22"/>
          <w:szCs w:val="22"/>
        </w:rPr>
      </w:pPr>
      <w:bookmarkStart w:id="0" w:name="_Toc486921592"/>
      <w:r w:rsidRPr="003D2586">
        <w:rPr>
          <w:rFonts w:ascii="Cambria" w:hAnsi="Cambria"/>
          <w:bCs/>
          <w:sz w:val="22"/>
          <w:szCs w:val="22"/>
        </w:rPr>
        <w:t>Załącznik nr 1 do SIWZ</w:t>
      </w:r>
      <w:bookmarkEnd w:id="0"/>
    </w:p>
    <w:p w:rsidR="00CA2201" w:rsidRPr="003D2586" w:rsidRDefault="002C4F4F" w:rsidP="00EC3190">
      <w:pPr>
        <w:jc w:val="both"/>
        <w:rPr>
          <w:rFonts w:ascii="Cambria" w:hAnsi="Cambria"/>
          <w:b/>
          <w:i/>
          <w:sz w:val="22"/>
          <w:szCs w:val="22"/>
          <w:u w:val="single"/>
        </w:rPr>
      </w:pPr>
      <w:r w:rsidRPr="003D2586">
        <w:rPr>
          <w:rFonts w:ascii="Cambria" w:hAnsi="Cambria"/>
          <w:b/>
          <w:sz w:val="22"/>
          <w:szCs w:val="22"/>
        </w:rPr>
        <w:t>Postanowienia obligatoryjne dotyczące realizacji wszystkich części zamówienia oraz dane do</w:t>
      </w:r>
      <w:r w:rsidR="007E3BF1" w:rsidRPr="003D2586">
        <w:rPr>
          <w:rFonts w:ascii="Cambria" w:hAnsi="Cambria"/>
          <w:b/>
          <w:sz w:val="22"/>
          <w:szCs w:val="22"/>
        </w:rPr>
        <w:t> </w:t>
      </w:r>
      <w:r w:rsidRPr="003D2586">
        <w:rPr>
          <w:rFonts w:ascii="Cambria" w:hAnsi="Cambria"/>
          <w:b/>
          <w:sz w:val="22"/>
          <w:szCs w:val="22"/>
        </w:rPr>
        <w:t>oceny ryzyka</w:t>
      </w:r>
      <w:r w:rsidR="00CA2201" w:rsidRPr="003D2586">
        <w:rPr>
          <w:rFonts w:ascii="Cambria" w:hAnsi="Cambria"/>
          <w:b/>
          <w:i/>
          <w:sz w:val="22"/>
          <w:szCs w:val="22"/>
          <w:u w:val="single"/>
        </w:rPr>
        <w:t xml:space="preserve"> </w:t>
      </w:r>
    </w:p>
    <w:p w:rsidR="00CA2201" w:rsidRPr="003D2586" w:rsidRDefault="00CA2201" w:rsidP="00EC3190">
      <w:pPr>
        <w:jc w:val="both"/>
        <w:rPr>
          <w:rFonts w:ascii="Cambria" w:hAnsi="Cambria"/>
          <w:sz w:val="22"/>
          <w:szCs w:val="22"/>
        </w:rPr>
      </w:pPr>
    </w:p>
    <w:p w:rsidR="00EC3190" w:rsidRPr="003D2586" w:rsidRDefault="00EC3190" w:rsidP="00B856C2">
      <w:pPr>
        <w:numPr>
          <w:ilvl w:val="3"/>
          <w:numId w:val="15"/>
        </w:numPr>
        <w:tabs>
          <w:tab w:val="left" w:pos="426"/>
        </w:tabs>
        <w:suppressAutoHyphens w:val="0"/>
        <w:ind w:left="426" w:hanging="426"/>
        <w:contextualSpacing/>
        <w:jc w:val="both"/>
        <w:rPr>
          <w:rFonts w:ascii="Cambria" w:eastAsia="Calibri" w:hAnsi="Cambria"/>
          <w:i/>
          <w:sz w:val="22"/>
          <w:szCs w:val="22"/>
          <w:lang w:eastAsia="en-US"/>
        </w:rPr>
      </w:pPr>
      <w:bookmarkStart w:id="1" w:name="_Toc486921593"/>
      <w:r w:rsidRPr="003D2586">
        <w:rPr>
          <w:rFonts w:ascii="Cambria" w:eastAsia="Calibri" w:hAnsi="Cambria"/>
          <w:sz w:val="22"/>
          <w:szCs w:val="22"/>
          <w:lang w:eastAsia="en-US"/>
        </w:rPr>
        <w:t>Zamawiający zastrzega, że podany w niniejszej specyfikacji wykaz mienia oraz ilość ubezpieczonych osób może ulec zmianie. Wykonawca jest zobowiązany do objęcia oc</w:t>
      </w:r>
      <w:r w:rsidR="00E053F3" w:rsidRPr="003D2586">
        <w:rPr>
          <w:rFonts w:ascii="Cambria" w:eastAsia="Calibri" w:hAnsi="Cambria"/>
          <w:sz w:val="22"/>
          <w:szCs w:val="22"/>
          <w:lang w:eastAsia="en-US"/>
        </w:rPr>
        <w:t>hro</w:t>
      </w:r>
      <w:r w:rsidR="000F6897" w:rsidRPr="003D2586">
        <w:rPr>
          <w:rFonts w:ascii="Cambria" w:eastAsia="Calibri" w:hAnsi="Cambria"/>
          <w:sz w:val="22"/>
          <w:szCs w:val="22"/>
          <w:lang w:eastAsia="en-US"/>
        </w:rPr>
        <w:t>ną ubezpieczeniową od dnia 01.11</w:t>
      </w:r>
      <w:r w:rsidR="00791552" w:rsidRPr="003D2586">
        <w:rPr>
          <w:rFonts w:ascii="Cambria" w:eastAsia="Calibri" w:hAnsi="Cambria"/>
          <w:sz w:val="22"/>
          <w:szCs w:val="22"/>
          <w:lang w:eastAsia="en-US"/>
        </w:rPr>
        <w:t>.2018</w:t>
      </w:r>
      <w:r w:rsidRPr="003D2586">
        <w:rPr>
          <w:rFonts w:ascii="Cambria" w:eastAsia="Calibri" w:hAnsi="Cambria"/>
          <w:sz w:val="22"/>
          <w:szCs w:val="22"/>
          <w:lang w:eastAsia="en-US"/>
        </w:rPr>
        <w:t xml:space="preserve"> r. mienia </w:t>
      </w:r>
      <w:r w:rsidR="00791552" w:rsidRPr="003D2586">
        <w:rPr>
          <w:rFonts w:ascii="Cambria" w:eastAsia="Calibri" w:hAnsi="Cambria"/>
          <w:sz w:val="22"/>
          <w:szCs w:val="22"/>
          <w:lang w:eastAsia="en-US"/>
        </w:rPr>
        <w:t xml:space="preserve">i osób według stanu na dzień </w:t>
      </w:r>
      <w:r w:rsidR="00E053F3" w:rsidRPr="003D2586">
        <w:rPr>
          <w:rFonts w:ascii="Cambria" w:eastAsia="Calibri" w:hAnsi="Cambria"/>
          <w:sz w:val="22"/>
          <w:szCs w:val="22"/>
          <w:lang w:eastAsia="en-US"/>
        </w:rPr>
        <w:t>16.08</w:t>
      </w:r>
      <w:r w:rsidR="008D6BB3" w:rsidRPr="003D2586">
        <w:rPr>
          <w:rFonts w:ascii="Cambria" w:eastAsia="Calibri" w:hAnsi="Cambria"/>
          <w:sz w:val="22"/>
          <w:szCs w:val="22"/>
          <w:lang w:eastAsia="en-US"/>
        </w:rPr>
        <w:t xml:space="preserve">.2018 r. </w:t>
      </w:r>
      <w:r w:rsidRPr="003D2586">
        <w:rPr>
          <w:rFonts w:ascii="Cambria" w:eastAsia="Calibri" w:hAnsi="Cambria"/>
          <w:sz w:val="22"/>
          <w:szCs w:val="22"/>
          <w:lang w:eastAsia="en-US"/>
        </w:rPr>
        <w:t xml:space="preserve"> r., w tym nowo zakupionego, według stawek jednostkowych i składek zgodnych ze złożoną ofertą. Zamawiający zastrzega sobie również prawo do korekty sum ubezpieczenia, a także – w przypadku pominięcia jakiegoś składnika mienia – do modyfikacji jego wykazu. Zaktualizowaną ilość i wartość przedmiotu ubezpieczenia zawierać będą wnioski o wystawienie dokumentów ubezpieczeniowych, złożone po rozstrzygnięciu niniejszego postępowania. Obowiązującą w każdej umowie ubezpieczenia jest wskazana poniżej klauzula: </w:t>
      </w:r>
    </w:p>
    <w:p w:rsidR="00EC3190" w:rsidRPr="003D2586" w:rsidRDefault="00EC3190" w:rsidP="00B856C2">
      <w:pPr>
        <w:numPr>
          <w:ilvl w:val="1"/>
          <w:numId w:val="16"/>
        </w:numPr>
        <w:tabs>
          <w:tab w:val="left" w:pos="426"/>
        </w:tabs>
        <w:suppressAutoHyphens w:val="0"/>
        <w:ind w:left="426"/>
        <w:contextualSpacing/>
        <w:jc w:val="both"/>
        <w:rPr>
          <w:rFonts w:ascii="Cambria" w:hAnsi="Cambria"/>
          <w:i/>
          <w:sz w:val="22"/>
          <w:szCs w:val="22"/>
          <w:lang w:eastAsia="en-US"/>
        </w:rPr>
      </w:pPr>
      <w:r w:rsidRPr="003D2586">
        <w:rPr>
          <w:rFonts w:ascii="Cambria" w:hAnsi="Cambria"/>
          <w:i/>
          <w:sz w:val="22"/>
          <w:szCs w:val="22"/>
          <w:lang w:eastAsia="en-US"/>
        </w:rPr>
        <w:t xml:space="preserve">Jeżeli ubezpieczający/ubezpieczony zgłasza do umowy ubezpieczenia środki trwałe wg stanu z daty innej niż data rozpoczęcia ochrony ubezpieczeniowej tj. po zebraniu danych a jednocześnie przed początkiem okresu ubezpieczenia, ubezpieczyciel obejmuje ochroną ubezpieczeniową wartość środków trwałych wg stanu z dnia poprzedzającego rozpoczęcie ochrony. </w:t>
      </w:r>
    </w:p>
    <w:p w:rsidR="00EC3190" w:rsidRPr="003D2586" w:rsidRDefault="00EC3190" w:rsidP="00B856C2">
      <w:pPr>
        <w:numPr>
          <w:ilvl w:val="1"/>
          <w:numId w:val="16"/>
        </w:numPr>
        <w:tabs>
          <w:tab w:val="left" w:pos="426"/>
        </w:tabs>
        <w:suppressAutoHyphens w:val="0"/>
        <w:ind w:left="426"/>
        <w:contextualSpacing/>
        <w:jc w:val="both"/>
        <w:rPr>
          <w:rFonts w:ascii="Cambria" w:hAnsi="Cambria"/>
          <w:i/>
          <w:sz w:val="22"/>
          <w:szCs w:val="22"/>
          <w:lang w:eastAsia="en-US"/>
        </w:rPr>
      </w:pPr>
      <w:r w:rsidRPr="003D2586">
        <w:rPr>
          <w:rFonts w:ascii="Cambria" w:hAnsi="Cambria"/>
          <w:i/>
          <w:sz w:val="22"/>
          <w:szCs w:val="22"/>
          <w:lang w:eastAsia="en-US"/>
        </w:rPr>
        <w:t xml:space="preserve">Ubezpieczający/ubezpieczony zobowiązany jest do aktualizacji stanu środków trwałych w terminie do 60 dni od daty rozpoczęcia ochrony ubezpieczeniowej. </w:t>
      </w:r>
    </w:p>
    <w:p w:rsidR="00EC3190" w:rsidRPr="003D2586" w:rsidRDefault="00EC3190" w:rsidP="00B856C2">
      <w:pPr>
        <w:numPr>
          <w:ilvl w:val="1"/>
          <w:numId w:val="16"/>
        </w:numPr>
        <w:tabs>
          <w:tab w:val="left" w:pos="426"/>
        </w:tabs>
        <w:suppressAutoHyphens w:val="0"/>
        <w:ind w:left="426"/>
        <w:contextualSpacing/>
        <w:jc w:val="both"/>
        <w:rPr>
          <w:rFonts w:ascii="Cambria" w:hAnsi="Cambria"/>
          <w:i/>
          <w:sz w:val="22"/>
          <w:szCs w:val="22"/>
          <w:lang w:eastAsia="en-US"/>
        </w:rPr>
      </w:pPr>
      <w:r w:rsidRPr="003D2586">
        <w:rPr>
          <w:rFonts w:ascii="Cambria" w:hAnsi="Cambria"/>
          <w:i/>
          <w:sz w:val="22"/>
          <w:szCs w:val="22"/>
          <w:lang w:eastAsia="en-US"/>
        </w:rPr>
        <w:t>Odpowiedzialność ubezpieczyciela – na mocy niniejszej klauzuli - ograniczona jest do aktualizacji sumy ubezpieczenia nie większej niż 30% łącznej (na dzień zgłoszenia) sumy ubezpieczenia. Pierwsza aktualizacja obejmuje również zmniejszenie sumy ubezpieczenia związane ze zbyciem lub likwidacją środków trwałych.</w:t>
      </w:r>
    </w:p>
    <w:p w:rsidR="00EC3190" w:rsidRPr="003D2586" w:rsidRDefault="00EC3190" w:rsidP="00B856C2">
      <w:pPr>
        <w:numPr>
          <w:ilvl w:val="1"/>
          <w:numId w:val="16"/>
        </w:numPr>
        <w:tabs>
          <w:tab w:val="left" w:pos="426"/>
        </w:tabs>
        <w:suppressAutoHyphens w:val="0"/>
        <w:ind w:left="426"/>
        <w:contextualSpacing/>
        <w:jc w:val="both"/>
        <w:rPr>
          <w:rFonts w:ascii="Cambria" w:hAnsi="Cambria"/>
          <w:i/>
          <w:sz w:val="22"/>
          <w:szCs w:val="22"/>
          <w:lang w:eastAsia="en-US"/>
        </w:rPr>
      </w:pPr>
      <w:r w:rsidRPr="003D2586">
        <w:rPr>
          <w:rFonts w:ascii="Cambria" w:hAnsi="Cambria"/>
          <w:i/>
          <w:sz w:val="22"/>
          <w:szCs w:val="22"/>
          <w:lang w:eastAsia="en-US"/>
        </w:rPr>
        <w:t>Składka za zwiększenie sumy ubezpieczenia i zwrot składki w związku ze zmniejszeniem sumy ubezpieczenia zostanie rozliczona w polisach lub aneksach do polis, wystawionych przez ubezpieczyciela, w ciągu 14 dni od otrzymania zaktualizowanych wykazów mienia. Klauzula ma zastosowanie do każdego z okresów ubezpieczenia.</w:t>
      </w:r>
    </w:p>
    <w:p w:rsidR="00EC3190" w:rsidRPr="003D2586" w:rsidRDefault="00EC3190" w:rsidP="00B856C2">
      <w:pPr>
        <w:widowControl w:val="0"/>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bCs/>
          <w:sz w:val="22"/>
          <w:szCs w:val="22"/>
          <w:lang w:eastAsia="en-US"/>
        </w:rPr>
        <w:t>Seria zdarzeń szkodowych powstałych na skutek jednego zdarzenia, traktowana jest jako jedno zdarzenie; odnosi się to również do zdarzeń objętych ochroną w ramach rozszerzeń ubezpieczenia przewidzianych w klauzulach dodatkowych i jakiekolwiek przewidziane w nich franszyzy lub udziały własne będą w takim przypadku potrącane wyłącznie jednokrotnie.</w:t>
      </w:r>
    </w:p>
    <w:p w:rsidR="00EC3190" w:rsidRPr="003D2586" w:rsidRDefault="00EC3190" w:rsidP="00B856C2">
      <w:pPr>
        <w:widowControl w:val="0"/>
        <w:numPr>
          <w:ilvl w:val="3"/>
          <w:numId w:val="15"/>
        </w:numPr>
        <w:tabs>
          <w:tab w:val="left" w:pos="426"/>
        </w:tabs>
        <w:suppressAutoHyphens w:val="0"/>
        <w:ind w:left="425" w:hanging="425"/>
        <w:jc w:val="both"/>
        <w:rPr>
          <w:rFonts w:ascii="Cambria" w:eastAsia="Calibri" w:hAnsi="Cambria"/>
          <w:sz w:val="22"/>
          <w:szCs w:val="22"/>
          <w:lang w:eastAsia="en-US"/>
        </w:rPr>
      </w:pPr>
      <w:r w:rsidRPr="003D2586">
        <w:rPr>
          <w:rFonts w:ascii="Cambria" w:eastAsia="Calibri" w:hAnsi="Cambria"/>
          <w:sz w:val="22"/>
          <w:szCs w:val="22"/>
          <w:lang w:eastAsia="en-US"/>
        </w:rPr>
        <w:t>Wykonawca wykonując usługę będzie obejmował ochroną ubezpieczeniową wszystkie ryzyka i mienie wskazane w załącznikach do SIWZ, na warunkach wyznaczonych treścią SIWZ i zgodnych ze złożoną ofertą.</w:t>
      </w:r>
    </w:p>
    <w:p w:rsidR="00EC3190"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sz w:val="22"/>
          <w:szCs w:val="22"/>
          <w:lang w:eastAsia="en-US"/>
        </w:rPr>
        <w:t>Ogólne i szczególne warunki ubezpieczenia, którymi posługuje się wykonawca (aktualne na dzień składania ofert) i które wskazuje w dokumencie potwierdzającym ochronę ubezpieczeniową w zakresie ryzyk określonych w SIWZ mają zastosowanie tylko w kwestiach nieuregulowanych w SIWZ i umowie. Jeśli ogólne lub szczególne warunki ubezpieczenia stosowane przez  wykonawcę nie przewidują wymaganego zakresu ochrony przyjmuje się, że zostanie on rozszerzony i dostosowany do wymogów SIWZ w drodze postanowień dodatkowych. Tylko takie zapisy ogólnych i szczególnych warunków ubezpieczenia uznaje się za dozwolone, które nie są sprzeczne z wymaganiami określonymi w SIWZ.</w:t>
      </w:r>
    </w:p>
    <w:p w:rsidR="00EC3190"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sz w:val="22"/>
          <w:szCs w:val="22"/>
          <w:lang w:eastAsia="en-US"/>
        </w:rPr>
        <w:t>Przez cały okres wykonywania zamówienia wykonawca gwarantuje niezmienność ogólnych i szczególnych warunków ubezpieczenia. Wyjątek od tej zasady dopuszczalny będzie w przypadku zmian Kodeksu cywilnego i ustawy o ubezpieczeniach obowiązkowych w zakresie, w jakim zmiany te dotyczyć będą postanowień umów ubezpieczenia wskazanych w SIWZ.</w:t>
      </w:r>
    </w:p>
    <w:p w:rsidR="00EC3190"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sz w:val="22"/>
          <w:szCs w:val="22"/>
          <w:lang w:eastAsia="en-US"/>
        </w:rPr>
        <w:t xml:space="preserve">Zamawiający nie stawia jednak wymogu, aby wykonawca posiadał ogólne warunki ubezpieczenia dla każdego rodzaju ubezpieczenia wskazanego w opisie przedmiotu </w:t>
      </w:r>
      <w:r w:rsidRPr="003D2586">
        <w:rPr>
          <w:rFonts w:ascii="Cambria" w:eastAsia="Calibri" w:hAnsi="Cambria"/>
          <w:sz w:val="22"/>
          <w:szCs w:val="22"/>
          <w:lang w:eastAsia="en-US"/>
        </w:rPr>
        <w:lastRenderedPageBreak/>
        <w:t>zamówienia, z uwagi na fakt, że postanowienia SIWZ i umowy mają pierwszeństwo przed ustaleniami tego rodzaju dokumentów. W przypadku braku warunków odpowiadających ubezpieczeniu zawartemu w SIWZ w sprawach nieuregulowanych przez zamawiającego będą miały zastosowanie wyłącznie obowiązujące przepisy prawa, w szczególności Kodeksu cywilnego oraz ewentualnie inne ogólne lub szczególne warunki ubezpieczenia wskazane przez wykonawcę, w zakresie niestojącym w sprzeczności z wymaganiami SIWZ.</w:t>
      </w:r>
    </w:p>
    <w:p w:rsidR="00EC3190"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sz w:val="22"/>
          <w:szCs w:val="22"/>
          <w:lang w:eastAsia="en-US"/>
        </w:rPr>
        <w:t>Wykonawca gwarantuje niezmienność warunków, stawek i składek rocznych wynikających ze złożonej oferty, przez cały okres wykonywania zamówienia i we wszystkich rodzajach ubezpieczeń.</w:t>
      </w:r>
    </w:p>
    <w:p w:rsidR="00EC3190"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sz w:val="22"/>
          <w:szCs w:val="22"/>
          <w:lang w:eastAsia="en-US"/>
        </w:rPr>
        <w:t>Wykonawca akceptuje proporcjonalną zmianę ceny ochrony ubezpieczeniowej w stosunku do ceny ofertowej z uwagi na zmienność w czasie ilości i wartości przedmiotu ubezpieczenia oraz w związku z wyrównaniem okresów wszystkich ubezpieczeń.</w:t>
      </w:r>
    </w:p>
    <w:p w:rsidR="00EC3190"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sz w:val="22"/>
          <w:szCs w:val="22"/>
          <w:lang w:eastAsia="en-US"/>
        </w:rPr>
        <w:t>Wykonawca akceptuje wystawianie polis na okres krótszy niż 1 rok, z naliczaniem składki co do dnia za faktyczny okres ochrony, według stawek rocznych zgodnych ze złożoną ofertą, bez stosowania składki minimalnej z polisy.</w:t>
      </w:r>
    </w:p>
    <w:p w:rsidR="00EC3190"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bCs/>
          <w:sz w:val="22"/>
          <w:szCs w:val="22"/>
          <w:lang w:eastAsia="en-US"/>
        </w:rPr>
        <w:t>Zamawiający zastrzega, że w odniesieniu do niektórych ubezpieczonych pozycji może istnieć konieczność wystawienia odrębnych polis (np. w przypadku cesji, dzierżawy).</w:t>
      </w:r>
    </w:p>
    <w:p w:rsidR="00EC3190"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sz w:val="22"/>
          <w:szCs w:val="22"/>
          <w:lang w:eastAsia="en-US"/>
        </w:rPr>
        <w:t>Odszkodowania wypłacane będą wraz z podatkiem VAT.</w:t>
      </w:r>
    </w:p>
    <w:p w:rsidR="00EC3190"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sz w:val="22"/>
          <w:szCs w:val="22"/>
          <w:lang w:eastAsia="en-US"/>
        </w:rPr>
        <w:t xml:space="preserve">Określone w załącznikach do niniejszej specyfikacji sumy ubezpieczenia /gwarancyjne i limity bądź </w:t>
      </w:r>
      <w:proofErr w:type="spellStart"/>
      <w:r w:rsidRPr="003D2586">
        <w:rPr>
          <w:rFonts w:ascii="Cambria" w:eastAsia="Calibri" w:hAnsi="Cambria"/>
          <w:sz w:val="22"/>
          <w:szCs w:val="22"/>
          <w:lang w:eastAsia="en-US"/>
        </w:rPr>
        <w:t>podlimity</w:t>
      </w:r>
      <w:proofErr w:type="spellEnd"/>
      <w:r w:rsidRPr="003D2586">
        <w:rPr>
          <w:rFonts w:ascii="Cambria" w:eastAsia="Calibri" w:hAnsi="Cambria"/>
          <w:sz w:val="22"/>
          <w:szCs w:val="22"/>
          <w:lang w:eastAsia="en-US"/>
        </w:rPr>
        <w:t xml:space="preserve"> odszkodowawcze w zakresie obligatoryjnym (w tym określone w klauzulach) oraz zaakceptowane przez wykonawcę w zakresie fakultatywnym (w tym określone w klauzulach), obowiązują w każdym 12-miesięcznym okresie ubezpieczenia, a także w pełnej wysokości w umowach zawieranych na okres krótszy od pełnego roku, z zastrzeżeniem możliwych zmian w czasie ilości i/lub wartości przedmiotu ubezpieczenia w dobrowolnych ubezpieczeniach mienia systemem sum stałych lub ilości ubezpieczonych osób (i jednostek OSP).</w:t>
      </w:r>
    </w:p>
    <w:p w:rsidR="00EC3190"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sz w:val="22"/>
          <w:szCs w:val="22"/>
          <w:lang w:eastAsia="en-US"/>
        </w:rPr>
        <w:t xml:space="preserve">Wprowadzenie dla poszczególnych ryzyk lub rozszerzeń zakresu ubezpieczenia limitów bądź </w:t>
      </w:r>
      <w:proofErr w:type="spellStart"/>
      <w:r w:rsidRPr="003D2586">
        <w:rPr>
          <w:rFonts w:ascii="Cambria" w:eastAsia="Calibri" w:hAnsi="Cambria"/>
          <w:sz w:val="22"/>
          <w:szCs w:val="22"/>
          <w:lang w:eastAsia="en-US"/>
        </w:rPr>
        <w:t>podlimitów</w:t>
      </w:r>
      <w:proofErr w:type="spellEnd"/>
      <w:r w:rsidRPr="003D2586">
        <w:rPr>
          <w:rFonts w:ascii="Cambria" w:eastAsia="Calibri" w:hAnsi="Cambria"/>
          <w:sz w:val="22"/>
          <w:szCs w:val="22"/>
          <w:lang w:eastAsia="en-US"/>
        </w:rPr>
        <w:t xml:space="preserve"> odszkodowawczych innych albo dodatkowych niż określone w załącznikach do specyfikacji jest niedopuszczalne.</w:t>
      </w:r>
    </w:p>
    <w:p w:rsidR="00EC3190"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bCs/>
          <w:sz w:val="22"/>
          <w:szCs w:val="22"/>
          <w:lang w:eastAsia="en-US"/>
        </w:rPr>
        <w:t xml:space="preserve">W przypadku zaistnienia szkody (zdarzenia, wypadku ubezpieczeniowego), w odniesieniu </w:t>
      </w:r>
      <w:r w:rsidRPr="003D2586">
        <w:rPr>
          <w:rFonts w:ascii="Cambria" w:eastAsia="Calibri" w:hAnsi="Cambria"/>
          <w:bCs/>
          <w:sz w:val="22"/>
          <w:szCs w:val="22"/>
          <w:lang w:eastAsia="en-US"/>
        </w:rPr>
        <w:br/>
        <w:t xml:space="preserve">do której odpowiedzialność ubezpieczyciela wynikała będzie z różnych postanowień określonych w zakresie ubezpieczenia i/lub warunkach dodatkowych (obligatoryjnych i zaakceptowanych fakultatywnych) i/lub klauzulach (obligatoryjnych i zaakceptowanych fakultatywnych), zastosowanie będą miały postanowienia korzystniejsze dla zamawiającego (ubezpieczającego i ubezpieczonego), przez które w szczególności należy rozumieć szerszy zakres ubezpieczenia, wyższe limity odpowiedzialności, mniejsze jej ograniczenia, a także niższe franszyzy i udziały własne. </w:t>
      </w:r>
    </w:p>
    <w:p w:rsidR="00EC3190"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sz w:val="22"/>
          <w:szCs w:val="22"/>
          <w:lang w:eastAsia="en-US"/>
        </w:rPr>
        <w:t>Jeżeli ogólne lub szczególne warunki ubezpieczenia przewidują odmowę lub ograniczenie wypłaty odszkodowania lub ograniczenie bądź zawieszenie ochrony ubezpieczeniowej z powodu niedopełnienia przez zamawiającego (ubezpieczającego lub ubezpieczonego) wymienionych w nich obowiązków, nie będą miały one zastosowania jeśli ich niedopełnienie nie było obarczone winą umyślną lub nie miało wpływu na wystąpienie lub rozmiar szkody. Powyższe stosuje się również do nieprzekazania lub przekazania z opóźnieniem wykonawcy istotnych informacji mających związek z umową ubezpieczenia.</w:t>
      </w:r>
    </w:p>
    <w:p w:rsidR="00EC3190"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sz w:val="22"/>
          <w:szCs w:val="22"/>
          <w:lang w:eastAsia="en-US"/>
        </w:rPr>
        <w:t>Jeżeli ogólne lub szczególne warunki ubezpieczenia określają w jakikolwiek sposób wzrost zagrożenia, zwiększenie ryzyka lub sytuacje, w których uważa się, że zagrożenie powstania szkody wzrosło, albo też wymieniają przesłanki pozwalające określić zagrożenie jako szczególne lub istotne, to postanowienia takie nie mają zastosowania. Dotyczy to zwłaszcza uzyskania w takiej sytuacji przez wykonawcę prawa do jednostronnego wypowiedzenia umowy ubezpieczenia, jak również groźby w postaci natychmiastowego braku ochrony ubezpieczeniowej. Zamiast takiego rodzaju postanowień zastosowanie mają odpowiednie przepisy powszechnie obowiązującego prawa, przede wszystkim przepisy Kodeksu cywilnego dotyczące umowy ubezpieczenia.</w:t>
      </w:r>
    </w:p>
    <w:p w:rsidR="009F73F3" w:rsidRPr="003D2586" w:rsidRDefault="009F73F3" w:rsidP="00B856C2">
      <w:pPr>
        <w:numPr>
          <w:ilvl w:val="3"/>
          <w:numId w:val="15"/>
        </w:numPr>
        <w:tabs>
          <w:tab w:val="left" w:pos="426"/>
        </w:tabs>
        <w:suppressAutoHyphens w:val="0"/>
        <w:jc w:val="both"/>
        <w:rPr>
          <w:rFonts w:ascii="Cambria" w:eastAsia="Calibri" w:hAnsi="Cambria"/>
          <w:sz w:val="22"/>
          <w:szCs w:val="22"/>
          <w:lang w:eastAsia="en-US"/>
        </w:rPr>
      </w:pPr>
      <w:r w:rsidRPr="003D2586">
        <w:rPr>
          <w:rFonts w:ascii="Cambria" w:eastAsia="Calibri" w:hAnsi="Cambria"/>
          <w:sz w:val="22"/>
          <w:szCs w:val="22"/>
          <w:lang w:eastAsia="en-US"/>
        </w:rPr>
        <w:t xml:space="preserve">Przedstawiony sposób szacowania ubezpieczeniowej wartości odtworzeniowej nowej i zaproponowane sumy ubezpieczenia mają zastosowanie wyłącznie do celów ubezpieczeniowych, nie będąc realizacją uprawnień zawodowych w zakresie szacowania </w:t>
      </w:r>
      <w:r w:rsidRPr="003D2586">
        <w:rPr>
          <w:rFonts w:ascii="Cambria" w:eastAsia="Calibri" w:hAnsi="Cambria"/>
          <w:sz w:val="22"/>
          <w:szCs w:val="22"/>
          <w:lang w:eastAsia="en-US"/>
        </w:rPr>
        <w:lastRenderedPageBreak/>
        <w:t>nieruchomości lub wykonywaniem czynności zawodowych szacowania nieruchomości bez stosownych uprawnień</w:t>
      </w:r>
    </w:p>
    <w:p w:rsidR="00EC3190"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sz w:val="22"/>
          <w:szCs w:val="22"/>
          <w:lang w:eastAsia="en-US"/>
        </w:rPr>
        <w:t xml:space="preserve">Jeżeli ogólne lub szczególne warunki ubezpieczenia przewidują wyłączenie odpowiedzialności za szkody spowodowane pod wpływem alkoholu, narkotyków, innych środków odurzających lub podobnie działających leków, to postanowienia takie nie mają zastosowania, jednakże wyłącznie w stosunku do osób nie będących reprezentantami zamawiającego. W zakresie obligatoryjnym postanowienie niniejsze nie dotyczy także ubezpieczeń komunikacyjnych.  </w:t>
      </w:r>
    </w:p>
    <w:p w:rsidR="009F73F3" w:rsidRPr="003D2586" w:rsidRDefault="009F73F3" w:rsidP="00B856C2">
      <w:pPr>
        <w:numPr>
          <w:ilvl w:val="3"/>
          <w:numId w:val="15"/>
        </w:numPr>
        <w:tabs>
          <w:tab w:val="left" w:pos="426"/>
        </w:tabs>
        <w:suppressAutoHyphens w:val="0"/>
        <w:jc w:val="both"/>
        <w:rPr>
          <w:rFonts w:ascii="Cambria" w:eastAsia="Calibri" w:hAnsi="Cambria"/>
          <w:sz w:val="22"/>
          <w:szCs w:val="22"/>
          <w:lang w:eastAsia="en-US"/>
        </w:rPr>
      </w:pPr>
      <w:r w:rsidRPr="003D2586">
        <w:rPr>
          <w:rFonts w:ascii="Cambria" w:eastAsia="Calibri" w:hAnsi="Cambria"/>
          <w:sz w:val="22"/>
          <w:szCs w:val="22"/>
          <w:lang w:eastAsia="en-US"/>
        </w:rPr>
        <w:t>We wszystkich rodzajach ubezpieczeń zniesione zostaje prawo ubezpieczyciela do regresu wobec pracowników i osób, za które zamawiający ponosi odpowiedzialność.  Postanowienie niniejsze nie dotyczy sytuacji, gdy szkoda została wyrządzona w stanie nietrzeźwości albo po użyciu środków odurzających, substancji psychotropowych lub środków zastępczych w rozumieniu przepisów o przeciwdziałaniu narkomanii oraz przypadków wskazanych w art. 43 ustawy z dnia 22 maja 2003 r. o ubezpieczeniach obowiązkowych, Ubezpieczeniowym Funduszu Gwarancyjnym i Polskim Biurze Ubezpieczycieli Komunikacyjnych.</w:t>
      </w:r>
    </w:p>
    <w:p w:rsidR="00EC3190"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sz w:val="22"/>
          <w:szCs w:val="22"/>
          <w:lang w:eastAsia="en-US"/>
        </w:rPr>
        <w:t>Jeżeli ogólne lub szczególne warunki ubezpieczenia przewidują ograniczenie lub odmowę wypłaty odszkodowania przez wykonawcę za niewypełnienie przez zamawiającego (ubezpieczającego lub ubezpieczonego) obowiązków umownych, to postanowienie takie ma zastosowanie wyłącznie wtedy, gdy było to główną i bezpośrednią przyczyną powstania lub zwiększenia rozmiaru szkody, jednakże w zakresie nie większym, niż stopień, w jakim niedopełnienie obowiązku wpłynęło na powstanie lub zwiększenie się szkody.</w:t>
      </w:r>
    </w:p>
    <w:p w:rsidR="00EC3190"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bCs/>
          <w:sz w:val="22"/>
          <w:szCs w:val="22"/>
          <w:lang w:eastAsia="en-US"/>
        </w:rPr>
        <w:t>Jeżeli zamawiający (ubezpieczający lub ubezpieczony) na skutek błędu lub przeoczenia nie przekaże wykonawcy istotnych informacji mających związek z umową ubezpieczenia, a działanie takie nie będzie skutkiem winy umyślnej, to fakt nieprzekazania nie może być powodem odmowy wypłaty odszkodowania lub jego redukcji, pod warunkiem niezwłocznego uzupełnienia tych danych.</w:t>
      </w:r>
    </w:p>
    <w:p w:rsidR="00EC3190"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sz w:val="22"/>
          <w:szCs w:val="22"/>
          <w:lang w:eastAsia="en-US"/>
        </w:rPr>
        <w:t>Ochroną ubezpieczeniową objęte są wszystkie składniki mienia stanowiące własność zamawiającego i podmiotów objętych zamówieniem lub będące w jego/ich posiadaniu (użytkowaniu, zarządzie) na podstawie jakiegokolwiek tytułu prawnego. Zmiany przynależności ewidencyjnej majątku nie będą wpływać na ważność oferty w stosunku do tego mienia, o ile ryzyko utraty lub uszkodzenia tego mienia ponosić będzie zamawiający.</w:t>
      </w:r>
    </w:p>
    <w:p w:rsidR="00EC3190"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sz w:val="22"/>
          <w:szCs w:val="22"/>
          <w:lang w:eastAsia="en-US"/>
        </w:rPr>
        <w:t>Niektóre spośród składników mienia zamawiającego lub podmiotów objętych zamówieniem mogą nie posiadać wyodrębnionej pozycji w prowadzonych ewidencjach, a ich wartość mogła zostać dołączona na etapie zakończenia inwestycji do wartości nieruchomości lub innych środków trwałych. Fakt ten nie będzie stanowił podstawy do odmowy wypłaty odszkodowania, a wystarczającym dowodem dla wykonawcy, że dotknięte szkodą mienie znajdowało się we władaniu zamawiającego (lub ubezpieczone podmioty) będzie złożone przez niego oświadczenie.</w:t>
      </w:r>
    </w:p>
    <w:p w:rsidR="00EC3190"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sz w:val="22"/>
          <w:szCs w:val="22"/>
          <w:lang w:eastAsia="en-US"/>
        </w:rPr>
        <w:t>Wykonawca akceptuje obligatoryjne zasady likwidacji szkód określone w załącznikach do SIWZ.</w:t>
      </w:r>
    </w:p>
    <w:p w:rsidR="00791552" w:rsidRPr="003D2586" w:rsidRDefault="00EC3190"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sz w:val="22"/>
          <w:szCs w:val="22"/>
          <w:lang w:eastAsia="en-US"/>
        </w:rPr>
        <w:t xml:space="preserve">W przypadkach odnoszących się do zakresu ubezpieczenia oraz klauzul dodatkowych, gdy mowa jest o ubezpieczającym, ubezpieczonym lub zamawiającym bądź użyte zostanie określenie jednostka należy przez to rozumieć wszystkie podmioty objęte ubezpieczeniem (ubezpieczonych), zamawiający bowiem w ramach postępowania występuje o objęcie ochroną ubezpieczeniową </w:t>
      </w:r>
      <w:r w:rsidR="008D6BB3" w:rsidRPr="003D2586">
        <w:rPr>
          <w:rFonts w:ascii="Cambria" w:eastAsia="Calibri" w:hAnsi="Cambria"/>
          <w:sz w:val="22"/>
          <w:szCs w:val="22"/>
          <w:lang w:eastAsia="en-US"/>
        </w:rPr>
        <w:t xml:space="preserve">Gminy </w:t>
      </w:r>
      <w:r w:rsidR="003D2586">
        <w:rPr>
          <w:rFonts w:ascii="Cambria" w:eastAsia="Calibri" w:hAnsi="Cambria"/>
          <w:sz w:val="22"/>
          <w:szCs w:val="22"/>
          <w:lang w:eastAsia="en-US"/>
        </w:rPr>
        <w:t>Nisko</w:t>
      </w:r>
      <w:r w:rsidRPr="003D2586">
        <w:rPr>
          <w:rFonts w:ascii="Cambria" w:eastAsia="Calibri" w:hAnsi="Cambria"/>
          <w:sz w:val="22"/>
          <w:szCs w:val="22"/>
          <w:lang w:eastAsia="en-US"/>
        </w:rPr>
        <w:t xml:space="preserve">, </w:t>
      </w:r>
      <w:r w:rsidR="008D6BB3" w:rsidRPr="003D2586">
        <w:rPr>
          <w:rFonts w:ascii="Cambria" w:eastAsia="Calibri" w:hAnsi="Cambria"/>
          <w:sz w:val="22"/>
          <w:szCs w:val="22"/>
          <w:lang w:eastAsia="en-US"/>
        </w:rPr>
        <w:t>Urzędu Gminy</w:t>
      </w:r>
      <w:r w:rsidRPr="003D2586">
        <w:rPr>
          <w:rFonts w:ascii="Cambria" w:eastAsia="Calibri" w:hAnsi="Cambria"/>
          <w:sz w:val="22"/>
          <w:szCs w:val="22"/>
          <w:lang w:eastAsia="en-US"/>
        </w:rPr>
        <w:t xml:space="preserve"> oraz wszystkich jednostek organizacyjnych i instytucji kultury, zarówno w odniesieniu do posiadanego przez nie mienia jak i prowadzonej działalności.</w:t>
      </w:r>
    </w:p>
    <w:p w:rsidR="00791552" w:rsidRPr="003D2586" w:rsidRDefault="00791552" w:rsidP="00B856C2">
      <w:pPr>
        <w:numPr>
          <w:ilvl w:val="3"/>
          <w:numId w:val="15"/>
        </w:numPr>
        <w:tabs>
          <w:tab w:val="left" w:pos="426"/>
        </w:tabs>
        <w:suppressAutoHyphens w:val="0"/>
        <w:ind w:left="426" w:hanging="426"/>
        <w:jc w:val="both"/>
        <w:rPr>
          <w:rFonts w:ascii="Cambria" w:eastAsia="Calibri" w:hAnsi="Cambria"/>
          <w:sz w:val="22"/>
          <w:szCs w:val="22"/>
          <w:lang w:eastAsia="en-US"/>
        </w:rPr>
      </w:pPr>
      <w:r w:rsidRPr="003D2586">
        <w:rPr>
          <w:rFonts w:ascii="Cambria" w:eastAsia="Calibri" w:hAnsi="Cambria"/>
          <w:sz w:val="22"/>
          <w:szCs w:val="22"/>
          <w:lang w:eastAsia="en-US"/>
        </w:rPr>
        <w:t>Podstawą działalności zamawiającego i podmiotów objętych zamówieniem są m.in. następujące akty prawa powszechnego i lokalnego (zawsze w ich aktualnym brzmieniu):</w:t>
      </w:r>
    </w:p>
    <w:p w:rsidR="00791552" w:rsidRPr="003D2586" w:rsidRDefault="00791552" w:rsidP="00B856C2">
      <w:pPr>
        <w:pStyle w:val="Akapitzlist"/>
        <w:widowControl w:val="0"/>
        <w:numPr>
          <w:ilvl w:val="0"/>
          <w:numId w:val="86"/>
        </w:numPr>
        <w:tabs>
          <w:tab w:val="left" w:pos="709"/>
        </w:tabs>
        <w:suppressAutoHyphens w:val="0"/>
        <w:ind w:left="709" w:hanging="283"/>
        <w:contextualSpacing/>
        <w:jc w:val="both"/>
        <w:rPr>
          <w:rFonts w:ascii="Cambria" w:eastAsia="Calibri" w:hAnsi="Cambria"/>
          <w:sz w:val="22"/>
          <w:szCs w:val="22"/>
          <w:lang w:eastAsia="en-US"/>
        </w:rPr>
      </w:pPr>
      <w:r w:rsidRPr="003D2586">
        <w:rPr>
          <w:rFonts w:ascii="Cambria" w:eastAsia="Calibri" w:hAnsi="Cambria"/>
          <w:sz w:val="22"/>
          <w:szCs w:val="22"/>
          <w:lang w:eastAsia="en-US"/>
        </w:rPr>
        <w:t>ustawa z dnia 5 czerwca 1998 r. o samorządzie powiatowym</w:t>
      </w:r>
    </w:p>
    <w:p w:rsidR="00791552" w:rsidRPr="003D2586" w:rsidRDefault="00791552" w:rsidP="00B856C2">
      <w:pPr>
        <w:pStyle w:val="Akapitzlist"/>
        <w:widowControl w:val="0"/>
        <w:numPr>
          <w:ilvl w:val="0"/>
          <w:numId w:val="86"/>
        </w:numPr>
        <w:tabs>
          <w:tab w:val="left" w:pos="709"/>
        </w:tabs>
        <w:suppressAutoHyphens w:val="0"/>
        <w:ind w:left="709" w:hanging="283"/>
        <w:contextualSpacing/>
        <w:jc w:val="both"/>
        <w:rPr>
          <w:rFonts w:ascii="Cambria" w:eastAsia="Calibri" w:hAnsi="Cambria"/>
          <w:sz w:val="22"/>
          <w:szCs w:val="22"/>
          <w:lang w:eastAsia="en-US"/>
        </w:rPr>
      </w:pPr>
      <w:r w:rsidRPr="003D2586">
        <w:rPr>
          <w:rFonts w:ascii="Cambria" w:eastAsia="Calibri" w:hAnsi="Cambria"/>
          <w:sz w:val="22"/>
          <w:szCs w:val="22"/>
          <w:lang w:eastAsia="en-US"/>
        </w:rPr>
        <w:t>ustawa z dnia 29 września 1994 r. o rachunkowości</w:t>
      </w:r>
    </w:p>
    <w:p w:rsidR="00791552" w:rsidRPr="003D2586" w:rsidRDefault="00791552" w:rsidP="00B856C2">
      <w:pPr>
        <w:pStyle w:val="Akapitzlist"/>
        <w:widowControl w:val="0"/>
        <w:numPr>
          <w:ilvl w:val="0"/>
          <w:numId w:val="86"/>
        </w:numPr>
        <w:tabs>
          <w:tab w:val="left" w:pos="709"/>
        </w:tabs>
        <w:suppressAutoHyphens w:val="0"/>
        <w:ind w:left="709" w:hanging="283"/>
        <w:contextualSpacing/>
        <w:jc w:val="both"/>
        <w:rPr>
          <w:rFonts w:ascii="Cambria" w:eastAsia="Calibri" w:hAnsi="Cambria"/>
          <w:sz w:val="22"/>
          <w:szCs w:val="22"/>
          <w:lang w:eastAsia="en-US"/>
        </w:rPr>
      </w:pPr>
      <w:r w:rsidRPr="003D2586">
        <w:rPr>
          <w:rFonts w:ascii="Cambria" w:eastAsia="Calibri" w:hAnsi="Cambria"/>
          <w:sz w:val="22"/>
          <w:szCs w:val="22"/>
          <w:lang w:eastAsia="en-US"/>
        </w:rPr>
        <w:t xml:space="preserve">ustawa z dnia 21 marca 1985 r. o drogach publicznych </w:t>
      </w:r>
    </w:p>
    <w:p w:rsidR="00791552" w:rsidRPr="003D2586" w:rsidRDefault="00791552" w:rsidP="00B856C2">
      <w:pPr>
        <w:pStyle w:val="Akapitzlist"/>
        <w:widowControl w:val="0"/>
        <w:numPr>
          <w:ilvl w:val="0"/>
          <w:numId w:val="86"/>
        </w:numPr>
        <w:tabs>
          <w:tab w:val="left" w:pos="709"/>
        </w:tabs>
        <w:suppressAutoHyphens w:val="0"/>
        <w:ind w:left="709" w:hanging="283"/>
        <w:contextualSpacing/>
        <w:jc w:val="both"/>
        <w:rPr>
          <w:rFonts w:ascii="Cambria" w:eastAsia="Calibri" w:hAnsi="Cambria"/>
          <w:sz w:val="22"/>
          <w:szCs w:val="22"/>
          <w:lang w:eastAsia="en-US"/>
        </w:rPr>
      </w:pPr>
      <w:r w:rsidRPr="003D2586">
        <w:rPr>
          <w:rFonts w:ascii="Cambria" w:eastAsia="Calibri" w:hAnsi="Cambria"/>
          <w:sz w:val="22"/>
          <w:szCs w:val="22"/>
          <w:lang w:eastAsia="en-US"/>
        </w:rPr>
        <w:t>ustawa z dnia 23 kwietnia 1964 r. Kodeks cywilny</w:t>
      </w:r>
    </w:p>
    <w:p w:rsidR="00791552" w:rsidRPr="003D2586" w:rsidRDefault="00791552" w:rsidP="00B856C2">
      <w:pPr>
        <w:pStyle w:val="Akapitzlist"/>
        <w:widowControl w:val="0"/>
        <w:numPr>
          <w:ilvl w:val="0"/>
          <w:numId w:val="86"/>
        </w:numPr>
        <w:tabs>
          <w:tab w:val="left" w:pos="709"/>
        </w:tabs>
        <w:suppressAutoHyphens w:val="0"/>
        <w:ind w:left="709" w:hanging="283"/>
        <w:contextualSpacing/>
        <w:jc w:val="both"/>
        <w:rPr>
          <w:rFonts w:ascii="Cambria" w:eastAsia="Calibri" w:hAnsi="Cambria"/>
          <w:sz w:val="22"/>
          <w:szCs w:val="22"/>
          <w:lang w:eastAsia="en-US"/>
        </w:rPr>
      </w:pPr>
      <w:r w:rsidRPr="003D2586">
        <w:rPr>
          <w:rFonts w:ascii="Cambria" w:eastAsia="Calibri" w:hAnsi="Cambria"/>
          <w:sz w:val="22"/>
          <w:szCs w:val="22"/>
          <w:lang w:eastAsia="en-US"/>
        </w:rPr>
        <w:t>ustawa z dnia 7 września 1991 r. o systemie oświaty</w:t>
      </w:r>
    </w:p>
    <w:p w:rsidR="00791552" w:rsidRPr="003D2586" w:rsidRDefault="00791552" w:rsidP="00B856C2">
      <w:pPr>
        <w:pStyle w:val="Akapitzlist"/>
        <w:widowControl w:val="0"/>
        <w:numPr>
          <w:ilvl w:val="0"/>
          <w:numId w:val="86"/>
        </w:numPr>
        <w:tabs>
          <w:tab w:val="left" w:pos="709"/>
        </w:tabs>
        <w:suppressAutoHyphens w:val="0"/>
        <w:ind w:left="709" w:hanging="283"/>
        <w:contextualSpacing/>
        <w:jc w:val="both"/>
        <w:rPr>
          <w:rFonts w:ascii="Cambria" w:eastAsia="Calibri" w:hAnsi="Cambria"/>
          <w:sz w:val="22"/>
          <w:szCs w:val="22"/>
          <w:lang w:eastAsia="en-US"/>
        </w:rPr>
      </w:pPr>
      <w:r w:rsidRPr="003D2586">
        <w:rPr>
          <w:rFonts w:ascii="Cambria" w:eastAsia="Calibri" w:hAnsi="Cambria"/>
          <w:sz w:val="22"/>
          <w:szCs w:val="22"/>
          <w:lang w:eastAsia="en-US"/>
        </w:rPr>
        <w:t>ustawa z dnia 20 kwietnia 2004 r. o promocji zatrudnienia i instytucjach rynku pracy</w:t>
      </w:r>
    </w:p>
    <w:p w:rsidR="00791552" w:rsidRPr="003D2586" w:rsidRDefault="00791552" w:rsidP="00B856C2">
      <w:pPr>
        <w:pStyle w:val="Akapitzlist"/>
        <w:widowControl w:val="0"/>
        <w:numPr>
          <w:ilvl w:val="0"/>
          <w:numId w:val="86"/>
        </w:numPr>
        <w:tabs>
          <w:tab w:val="left" w:pos="709"/>
        </w:tabs>
        <w:suppressAutoHyphens w:val="0"/>
        <w:ind w:left="709" w:hanging="283"/>
        <w:contextualSpacing/>
        <w:jc w:val="both"/>
        <w:rPr>
          <w:rFonts w:ascii="Cambria" w:eastAsia="Calibri" w:hAnsi="Cambria"/>
          <w:sz w:val="22"/>
          <w:szCs w:val="22"/>
          <w:lang w:eastAsia="en-US"/>
        </w:rPr>
      </w:pPr>
      <w:r w:rsidRPr="003D2586">
        <w:rPr>
          <w:rFonts w:ascii="Cambria" w:eastAsia="Calibri" w:hAnsi="Cambria"/>
          <w:sz w:val="22"/>
          <w:szCs w:val="22"/>
          <w:lang w:eastAsia="en-US"/>
        </w:rPr>
        <w:t xml:space="preserve">ustawa z dnia 12 marca 2004 r. o pomocy społecznej </w:t>
      </w:r>
    </w:p>
    <w:p w:rsidR="00791552" w:rsidRPr="003D2586" w:rsidRDefault="00791552" w:rsidP="00B856C2">
      <w:pPr>
        <w:pStyle w:val="Akapitzlist"/>
        <w:widowControl w:val="0"/>
        <w:numPr>
          <w:ilvl w:val="0"/>
          <w:numId w:val="86"/>
        </w:numPr>
        <w:tabs>
          <w:tab w:val="left" w:pos="709"/>
        </w:tabs>
        <w:suppressAutoHyphens w:val="0"/>
        <w:ind w:left="709" w:hanging="283"/>
        <w:contextualSpacing/>
        <w:jc w:val="both"/>
        <w:rPr>
          <w:rFonts w:ascii="Cambria" w:eastAsia="Calibri" w:hAnsi="Cambria"/>
          <w:sz w:val="22"/>
          <w:szCs w:val="22"/>
          <w:lang w:eastAsia="en-US"/>
        </w:rPr>
      </w:pPr>
      <w:r w:rsidRPr="003D2586">
        <w:rPr>
          <w:rFonts w:ascii="Cambria" w:eastAsia="Calibri" w:hAnsi="Cambria"/>
          <w:sz w:val="22"/>
          <w:szCs w:val="22"/>
          <w:lang w:eastAsia="en-US"/>
        </w:rPr>
        <w:lastRenderedPageBreak/>
        <w:t>ustawa z dnia 21 listopada 1996 r. o muzeach</w:t>
      </w:r>
    </w:p>
    <w:p w:rsidR="00791552" w:rsidRPr="003D2586" w:rsidRDefault="00791552" w:rsidP="00B856C2">
      <w:pPr>
        <w:pStyle w:val="Akapitzlist"/>
        <w:widowControl w:val="0"/>
        <w:numPr>
          <w:ilvl w:val="0"/>
          <w:numId w:val="86"/>
        </w:numPr>
        <w:tabs>
          <w:tab w:val="left" w:pos="709"/>
        </w:tabs>
        <w:suppressAutoHyphens w:val="0"/>
        <w:ind w:left="709" w:hanging="283"/>
        <w:contextualSpacing/>
        <w:jc w:val="both"/>
        <w:rPr>
          <w:rFonts w:ascii="Cambria" w:eastAsia="Calibri" w:hAnsi="Cambria"/>
          <w:sz w:val="22"/>
          <w:szCs w:val="22"/>
          <w:lang w:eastAsia="en-US"/>
        </w:rPr>
      </w:pPr>
      <w:r w:rsidRPr="003D2586">
        <w:rPr>
          <w:rFonts w:ascii="Cambria" w:eastAsia="Calibri" w:hAnsi="Cambria"/>
          <w:sz w:val="22"/>
          <w:szCs w:val="22"/>
          <w:lang w:eastAsia="en-US"/>
        </w:rPr>
        <w:t>ustawa z dnia 25 października 1991 r. o organizowaniu i prowadzeniu działalności kulturalnej</w:t>
      </w:r>
    </w:p>
    <w:p w:rsidR="00791552" w:rsidRPr="003D2586" w:rsidRDefault="00791552" w:rsidP="00B856C2">
      <w:pPr>
        <w:pStyle w:val="Akapitzlist"/>
        <w:widowControl w:val="0"/>
        <w:numPr>
          <w:ilvl w:val="0"/>
          <w:numId w:val="86"/>
        </w:numPr>
        <w:tabs>
          <w:tab w:val="left" w:pos="709"/>
        </w:tabs>
        <w:suppressAutoHyphens w:val="0"/>
        <w:ind w:left="709" w:hanging="283"/>
        <w:contextualSpacing/>
        <w:jc w:val="both"/>
        <w:rPr>
          <w:rFonts w:ascii="Cambria" w:eastAsia="Calibri" w:hAnsi="Cambria"/>
          <w:sz w:val="22"/>
          <w:szCs w:val="22"/>
          <w:lang w:eastAsia="en-US"/>
        </w:rPr>
      </w:pPr>
      <w:r w:rsidRPr="003D2586">
        <w:rPr>
          <w:rFonts w:ascii="Cambria" w:eastAsia="Calibri" w:hAnsi="Cambria"/>
          <w:sz w:val="22"/>
          <w:szCs w:val="22"/>
          <w:lang w:eastAsia="en-US"/>
        </w:rPr>
        <w:t>ustawa z dnia 23 lipca 2003 r. o ochronie zabytków i opiece nad zabytkami</w:t>
      </w:r>
    </w:p>
    <w:p w:rsidR="00791552" w:rsidRPr="003D2586" w:rsidRDefault="00791552" w:rsidP="00B856C2">
      <w:pPr>
        <w:pStyle w:val="Akapitzlist"/>
        <w:widowControl w:val="0"/>
        <w:numPr>
          <w:ilvl w:val="0"/>
          <w:numId w:val="86"/>
        </w:numPr>
        <w:tabs>
          <w:tab w:val="left" w:pos="709"/>
        </w:tabs>
        <w:suppressAutoHyphens w:val="0"/>
        <w:ind w:left="709" w:hanging="283"/>
        <w:contextualSpacing/>
        <w:jc w:val="both"/>
        <w:rPr>
          <w:rFonts w:ascii="Cambria" w:eastAsia="Calibri" w:hAnsi="Cambria"/>
          <w:sz w:val="22"/>
          <w:szCs w:val="22"/>
          <w:lang w:eastAsia="en-US"/>
        </w:rPr>
      </w:pPr>
      <w:r w:rsidRPr="003D2586">
        <w:rPr>
          <w:rFonts w:ascii="Cambria" w:eastAsia="Calibri" w:hAnsi="Cambria"/>
          <w:sz w:val="22"/>
          <w:szCs w:val="22"/>
          <w:lang w:eastAsia="en-US"/>
        </w:rPr>
        <w:t>inne szczególne przepisy ustawowe i wykonawcze, a także przepisy prawa miejscowego oraz statuty, regulaminy poszczególnych podmiotów objętych zamówieniem.</w:t>
      </w:r>
    </w:p>
    <w:p w:rsidR="00EC3190" w:rsidRPr="000A57AA" w:rsidRDefault="00EC3190" w:rsidP="00EC3190">
      <w:pPr>
        <w:widowControl w:val="0"/>
        <w:tabs>
          <w:tab w:val="left" w:pos="709"/>
        </w:tabs>
        <w:suppressAutoHyphens w:val="0"/>
        <w:ind w:left="709"/>
        <w:contextualSpacing/>
        <w:jc w:val="both"/>
        <w:rPr>
          <w:rFonts w:ascii="Cambria" w:eastAsia="Calibri" w:hAnsi="Cambria"/>
          <w:color w:val="FF0000"/>
          <w:sz w:val="22"/>
          <w:szCs w:val="22"/>
          <w:lang w:eastAsia="en-US"/>
        </w:rPr>
      </w:pPr>
    </w:p>
    <w:p w:rsidR="00EC3190" w:rsidRPr="003D2586" w:rsidRDefault="00EC3190" w:rsidP="00B856C2">
      <w:pPr>
        <w:widowControl w:val="0"/>
        <w:numPr>
          <w:ilvl w:val="3"/>
          <w:numId w:val="15"/>
        </w:numPr>
        <w:tabs>
          <w:tab w:val="left" w:pos="426"/>
        </w:tabs>
        <w:suppressAutoHyphens w:val="0"/>
        <w:ind w:left="425" w:hanging="425"/>
        <w:jc w:val="both"/>
        <w:rPr>
          <w:rFonts w:ascii="Cambria" w:eastAsia="Calibri" w:hAnsi="Cambria"/>
          <w:sz w:val="22"/>
          <w:szCs w:val="22"/>
          <w:lang w:eastAsia="en-US"/>
        </w:rPr>
      </w:pPr>
      <w:r w:rsidRPr="003D2586">
        <w:rPr>
          <w:rFonts w:ascii="Cambria" w:eastAsia="Calibri" w:hAnsi="Cambria"/>
          <w:b/>
          <w:sz w:val="22"/>
          <w:szCs w:val="22"/>
          <w:lang w:eastAsia="en-US"/>
        </w:rPr>
        <w:t>Wykaz podmiotów objętych zamówieniem:</w:t>
      </w:r>
    </w:p>
    <w:p w:rsidR="0050037D" w:rsidRPr="000A57AA" w:rsidRDefault="0050037D" w:rsidP="0050037D">
      <w:pPr>
        <w:widowControl w:val="0"/>
        <w:tabs>
          <w:tab w:val="left" w:pos="426"/>
        </w:tabs>
        <w:suppressAutoHyphens w:val="0"/>
        <w:ind w:left="425"/>
        <w:jc w:val="both"/>
        <w:rPr>
          <w:rFonts w:ascii="Cambria" w:eastAsia="Calibri" w:hAnsi="Cambria"/>
          <w:color w:val="FF0000"/>
          <w:sz w:val="22"/>
          <w:szCs w:val="22"/>
          <w:lang w:eastAsia="en-US"/>
        </w:rPr>
      </w:pPr>
    </w:p>
    <w:p w:rsidR="003D2586" w:rsidRPr="003D2586" w:rsidRDefault="003D2586" w:rsidP="003D2586">
      <w:pPr>
        <w:widowControl w:val="0"/>
        <w:suppressAutoHyphens w:val="0"/>
        <w:jc w:val="both"/>
        <w:outlineLvl w:val="0"/>
        <w:rPr>
          <w:rFonts w:ascii="Cambria" w:eastAsia="Calibri" w:hAnsi="Cambria"/>
          <w:sz w:val="22"/>
          <w:szCs w:val="22"/>
          <w:lang w:eastAsia="en-US"/>
        </w:rPr>
      </w:pPr>
      <w:r w:rsidRPr="003D2586">
        <w:rPr>
          <w:rFonts w:ascii="Cambria" w:eastAsia="Calibri" w:hAnsi="Cambria"/>
          <w:b/>
          <w:sz w:val="22"/>
          <w:szCs w:val="22"/>
          <w:lang w:eastAsia="en-US"/>
        </w:rPr>
        <w:t xml:space="preserve">Gmina Nisko </w:t>
      </w:r>
      <w:r w:rsidRPr="003D2586">
        <w:rPr>
          <w:rFonts w:ascii="Cambria" w:eastAsia="Calibri" w:hAnsi="Cambria"/>
          <w:sz w:val="22"/>
          <w:szCs w:val="22"/>
          <w:lang w:eastAsia="en-US"/>
        </w:rPr>
        <w:t>, realizująca wraz z Urzędem Gminy i Miasta Nisko, jednostkami organizacyjnymi oraz instytucjami kultury zadania własne i zlecone gminy, określone w obowiązujących aktach prawnych oraz wynikające z zawartych porozumień, a także:</w:t>
      </w:r>
    </w:p>
    <w:p w:rsidR="003D2586" w:rsidRPr="003D2586" w:rsidRDefault="003D2586" w:rsidP="003D2586">
      <w:pPr>
        <w:suppressAutoHyphens w:val="0"/>
        <w:snapToGrid w:val="0"/>
        <w:rPr>
          <w:rFonts w:ascii="Cambria" w:eastAsia="SimSun" w:hAnsi="Cambria"/>
          <w:b/>
          <w:sz w:val="22"/>
          <w:szCs w:val="22"/>
          <w:lang w:eastAsia="zh-CN"/>
        </w:rPr>
      </w:pPr>
    </w:p>
    <w:p w:rsidR="003D2586" w:rsidRPr="003D2586" w:rsidRDefault="003D2586" w:rsidP="003D2586">
      <w:pPr>
        <w:rPr>
          <w:rFonts w:ascii="Cambria" w:hAnsi="Cambria"/>
          <w:b/>
          <w:sz w:val="22"/>
          <w:szCs w:val="22"/>
          <w:lang w:eastAsia="pl-PL"/>
        </w:rPr>
      </w:pPr>
      <w:r w:rsidRPr="003D2586">
        <w:rPr>
          <w:rFonts w:ascii="Cambria" w:hAnsi="Cambria"/>
          <w:b/>
          <w:sz w:val="22"/>
          <w:szCs w:val="22"/>
          <w:lang w:eastAsia="pl-PL"/>
        </w:rPr>
        <w:t>Gmina i Miasto Nisko</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REGON: 830 409 442</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NIP: 602-001-75-09</w:t>
      </w:r>
    </w:p>
    <w:p w:rsidR="003D2586" w:rsidRPr="003D2586" w:rsidRDefault="003D2586" w:rsidP="003D2586">
      <w:pPr>
        <w:rPr>
          <w:rFonts w:ascii="Cambria" w:hAnsi="Cambria"/>
          <w:b/>
          <w:i/>
          <w:sz w:val="22"/>
          <w:szCs w:val="22"/>
          <w:u w:val="single"/>
          <w:lang w:eastAsia="pl-PL"/>
        </w:rPr>
      </w:pPr>
      <w:r w:rsidRPr="003D2586">
        <w:rPr>
          <w:rFonts w:ascii="Cambria" w:hAnsi="Cambria"/>
          <w:b/>
          <w:i/>
          <w:sz w:val="22"/>
          <w:szCs w:val="22"/>
          <w:u w:val="single"/>
          <w:lang w:eastAsia="pl-PL"/>
        </w:rPr>
        <w:t>Budżet: 101 924 795,57 zł</w:t>
      </w:r>
    </w:p>
    <w:p w:rsidR="003D2586" w:rsidRPr="003D2586" w:rsidRDefault="003D2586" w:rsidP="003D2586">
      <w:pPr>
        <w:rPr>
          <w:rFonts w:ascii="Cambria" w:hAnsi="Cambria"/>
          <w:b/>
          <w:i/>
          <w:sz w:val="22"/>
          <w:szCs w:val="22"/>
          <w:u w:val="single"/>
          <w:lang w:eastAsia="pl-PL"/>
        </w:rPr>
      </w:pPr>
    </w:p>
    <w:p w:rsidR="003D2586" w:rsidRPr="003D2586" w:rsidRDefault="003D2586" w:rsidP="00B856C2">
      <w:pPr>
        <w:numPr>
          <w:ilvl w:val="0"/>
          <w:numId w:val="101"/>
        </w:numPr>
        <w:suppressAutoHyphens w:val="0"/>
        <w:contextualSpacing/>
        <w:rPr>
          <w:rFonts w:ascii="Cambria" w:hAnsi="Cambria"/>
          <w:b/>
          <w:sz w:val="22"/>
          <w:szCs w:val="22"/>
          <w:lang w:eastAsia="pl-PL"/>
        </w:rPr>
      </w:pPr>
      <w:r w:rsidRPr="003D2586">
        <w:rPr>
          <w:rFonts w:ascii="Cambria" w:hAnsi="Cambria"/>
          <w:b/>
          <w:sz w:val="22"/>
          <w:szCs w:val="22"/>
          <w:lang w:eastAsia="pl-PL"/>
        </w:rPr>
        <w:t xml:space="preserve">Urząd Gminy i Miasta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Pl. Wolności 14</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37-400 Nisko</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PKD: 7511</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REGON: 000544131</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NIP: 865-000-42-19</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Liczba osób zatrudnionych:70</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Opis prowadzonej działalności: administracja samorządowa.</w:t>
      </w:r>
    </w:p>
    <w:p w:rsidR="003D2586" w:rsidRPr="003D2586" w:rsidRDefault="003D2586" w:rsidP="003D2586">
      <w:pPr>
        <w:rPr>
          <w:rFonts w:ascii="Cambria" w:hAnsi="Cambria"/>
          <w:sz w:val="22"/>
          <w:szCs w:val="22"/>
          <w:u w:val="single"/>
          <w:lang w:eastAsia="pl-PL"/>
        </w:rPr>
      </w:pPr>
      <w:r w:rsidRPr="003D2586">
        <w:rPr>
          <w:rFonts w:ascii="Cambria" w:hAnsi="Cambria"/>
          <w:sz w:val="22"/>
          <w:szCs w:val="22"/>
          <w:u w:val="single"/>
          <w:lang w:eastAsia="pl-PL"/>
        </w:rPr>
        <w:t>Lokalizacje:</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Wszystkie miejsca prowadzenia działalności oraz  miejsc ujęte w ewidencji środków trwałych. Ul. Kościuszki 1a</w:t>
      </w:r>
    </w:p>
    <w:p w:rsidR="003D2586" w:rsidRPr="003D2586" w:rsidRDefault="003D2586" w:rsidP="003D2586">
      <w:pPr>
        <w:rPr>
          <w:rFonts w:ascii="Cambria" w:hAnsi="Cambria"/>
          <w:sz w:val="22"/>
          <w:szCs w:val="22"/>
          <w:lang w:eastAsia="pl-PL"/>
        </w:rPr>
      </w:pPr>
    </w:p>
    <w:p w:rsidR="003D2586" w:rsidRPr="003D2586" w:rsidRDefault="003D2586" w:rsidP="003D2586">
      <w:pPr>
        <w:rPr>
          <w:rFonts w:ascii="Cambria" w:hAnsi="Cambria"/>
          <w:sz w:val="22"/>
          <w:szCs w:val="22"/>
          <w:lang w:eastAsia="pl-PL"/>
        </w:rPr>
      </w:pPr>
    </w:p>
    <w:p w:rsidR="003D2586" w:rsidRPr="003D2586" w:rsidRDefault="003D2586" w:rsidP="00B856C2">
      <w:pPr>
        <w:numPr>
          <w:ilvl w:val="0"/>
          <w:numId w:val="101"/>
        </w:numPr>
        <w:suppressAutoHyphens w:val="0"/>
        <w:contextualSpacing/>
        <w:rPr>
          <w:rFonts w:ascii="Cambria" w:hAnsi="Cambria"/>
          <w:b/>
          <w:sz w:val="22"/>
          <w:szCs w:val="22"/>
          <w:lang w:eastAsia="pl-PL"/>
        </w:rPr>
      </w:pPr>
      <w:r w:rsidRPr="003D2586">
        <w:rPr>
          <w:rFonts w:ascii="Cambria" w:hAnsi="Cambria"/>
          <w:b/>
          <w:sz w:val="22"/>
          <w:szCs w:val="22"/>
          <w:lang w:eastAsia="pl-PL"/>
        </w:rPr>
        <w:t>Zarząd  Budynków Komunalnych i Zieleni Miejskiej</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ul. Kwiatkowskiego 17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37-400 Nisko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EKD/PKD: 6832Z</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REGON:   180799800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NIP: 602-013-11-68</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Liczba osób zatrudnionych: 14</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Opis prowadzonej działalności: Zarządzanie mieszkaniowym zasobem Gminy Nisko, prowadzenie spraw administracyjno- technicznych w budynkach komunalnych, konserwacja placów zabaw, siłowni terenowych i innych obiektów sportowych i rekreacyjnych, utrzymanie terenów zielonych zlokalizowanych na terenie gminy Nisko. Najem nieruchomości.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Roczny planowany budżet jednostki: 1.419.700,00 zł</w:t>
      </w:r>
    </w:p>
    <w:p w:rsidR="003D2586" w:rsidRPr="003D2586" w:rsidRDefault="003D2586" w:rsidP="003D2586">
      <w:pPr>
        <w:rPr>
          <w:rFonts w:ascii="Cambria" w:hAnsi="Cambria"/>
          <w:sz w:val="22"/>
          <w:szCs w:val="22"/>
          <w:u w:val="single"/>
          <w:lang w:eastAsia="pl-PL"/>
        </w:rPr>
      </w:pPr>
      <w:r w:rsidRPr="003D2586">
        <w:rPr>
          <w:rFonts w:ascii="Cambria" w:hAnsi="Cambria"/>
          <w:sz w:val="22"/>
          <w:szCs w:val="22"/>
          <w:u w:val="single"/>
          <w:lang w:eastAsia="pl-PL"/>
        </w:rPr>
        <w:t xml:space="preserve">Lokalizacje: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Ul. Kwiatkowskiego 17, boks garażowy na placu targowym przy ul. Kwiatkowskiego, ul. Kwiatkowskiego 19 (garaż i pomieszczenia socjalne), Plac Wolności 14 (garaż przy Urzędzie Gminy i Miasta), ul. 3 Maja 93 (budynek gospodarczy),</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Zgodnie z wykazem mienia i ewidencją środków trwałych;</w:t>
      </w:r>
    </w:p>
    <w:p w:rsidR="003D2586" w:rsidRPr="003D2586" w:rsidRDefault="003D2586" w:rsidP="003D2586">
      <w:pPr>
        <w:rPr>
          <w:rFonts w:ascii="Cambria" w:hAnsi="Cambria"/>
          <w:sz w:val="22"/>
          <w:szCs w:val="22"/>
          <w:lang w:eastAsia="pl-PL"/>
        </w:rPr>
      </w:pPr>
    </w:p>
    <w:p w:rsidR="003D2586" w:rsidRPr="003D2586" w:rsidRDefault="003D2586" w:rsidP="00B856C2">
      <w:pPr>
        <w:numPr>
          <w:ilvl w:val="0"/>
          <w:numId w:val="101"/>
        </w:numPr>
        <w:suppressAutoHyphens w:val="0"/>
        <w:contextualSpacing/>
        <w:rPr>
          <w:rFonts w:ascii="Cambria" w:hAnsi="Cambria"/>
          <w:b/>
          <w:sz w:val="22"/>
          <w:szCs w:val="22"/>
          <w:lang w:eastAsia="pl-PL"/>
        </w:rPr>
      </w:pPr>
      <w:r w:rsidRPr="003D2586">
        <w:rPr>
          <w:rFonts w:ascii="Cambria" w:hAnsi="Cambria"/>
          <w:b/>
          <w:sz w:val="22"/>
          <w:szCs w:val="22"/>
          <w:lang w:eastAsia="pl-PL"/>
        </w:rPr>
        <w:t>Niżańskie Centrum Kultury „Sokół” w Nisku</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ul. Tadeusza Kościuszki 9</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37-400 Nisko</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REGON:  000285310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NIP   865-17-19-357</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PKD: 9004Z</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Liczba osób zatrudnionych: 14</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lastRenderedPageBreak/>
        <w:t>Opis prowadzonej działalności: Niżańskie Centrum Kultury „Sokół” w Nisku prowadzi działalność kulturalną w zakresie upowszechniania  wartości kultury ogólnonarodowej, regionalnej i środowiskowej, tworzenia wartości kultury i sztuki poprzez działalność animacyjną oraz rozbudzania i zaspokajania potrzeb kulturalnych społeczeństwa. NCK „Sokół” nie prowadzi działalności stołówki.</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Roczny planowany budżet jednostki: 865 050,00 zł </w:t>
      </w:r>
    </w:p>
    <w:p w:rsidR="003D2586" w:rsidRPr="003D2586" w:rsidRDefault="003D2586" w:rsidP="003D2586">
      <w:pPr>
        <w:rPr>
          <w:rFonts w:ascii="Cambria" w:hAnsi="Cambria"/>
          <w:sz w:val="22"/>
          <w:szCs w:val="22"/>
          <w:u w:val="single"/>
          <w:lang w:eastAsia="pl-PL"/>
        </w:rPr>
      </w:pPr>
      <w:r w:rsidRPr="003D2586">
        <w:rPr>
          <w:rFonts w:ascii="Cambria" w:hAnsi="Cambria"/>
          <w:sz w:val="22"/>
          <w:szCs w:val="22"/>
          <w:u w:val="single"/>
          <w:lang w:eastAsia="pl-PL"/>
        </w:rPr>
        <w:t>Lokalizacje:</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Oddział Zamiejscowy NCK „Sokół” w Zarzeczu, Mickiewicza 24, 37-400 Nisko</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Oddział Zamiejscowy NCK „Sokół” w Nowosielcu, Nowosielec 234B, 37-400 Nisko</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NCK „Sokół” prowadzi także działalność w Pracowni Artystycznej przy ul. Chopina 31 w Nisku (umowa użyczenia w Gimnazjum nr 1)</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Ul.  Wolności 14 (pomieszczenia magazynowe na instrumenty, budynek </w:t>
      </w:r>
      <w:proofErr w:type="spellStart"/>
      <w:r w:rsidRPr="003D2586">
        <w:rPr>
          <w:rFonts w:ascii="Cambria" w:hAnsi="Cambria"/>
          <w:sz w:val="22"/>
          <w:szCs w:val="22"/>
          <w:lang w:eastAsia="pl-PL"/>
        </w:rPr>
        <w:t>UMiG</w:t>
      </w:r>
      <w:proofErr w:type="spellEnd"/>
      <w:r w:rsidRPr="003D2586">
        <w:rPr>
          <w:rFonts w:ascii="Cambria" w:hAnsi="Cambria"/>
          <w:sz w:val="22"/>
          <w:szCs w:val="22"/>
          <w:lang w:eastAsia="pl-PL"/>
        </w:rPr>
        <w:t xml:space="preserve"> Nisko),</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Ul. Tysiąclecia 12A Budynek PSP nr 5</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ul. Mickiewicza 24</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ul. Sandomierska 8 (pomieszczenia magazynowe w budynku będącym własnością </w:t>
      </w:r>
      <w:proofErr w:type="spellStart"/>
      <w:r w:rsidRPr="003D2586">
        <w:rPr>
          <w:rFonts w:ascii="Cambria" w:hAnsi="Cambria"/>
          <w:sz w:val="22"/>
          <w:szCs w:val="22"/>
          <w:lang w:eastAsia="pl-PL"/>
        </w:rPr>
        <w:t>UMiG</w:t>
      </w:r>
      <w:proofErr w:type="spellEnd"/>
      <w:r w:rsidRPr="003D2586">
        <w:rPr>
          <w:rFonts w:ascii="Cambria" w:hAnsi="Cambria"/>
          <w:sz w:val="22"/>
          <w:szCs w:val="22"/>
          <w:lang w:eastAsia="pl-PL"/>
        </w:rPr>
        <w:t xml:space="preserve"> Nisko)</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Park Miejski w Nisku</w:t>
      </w:r>
    </w:p>
    <w:p w:rsidR="003D2586" w:rsidRPr="003D2586" w:rsidRDefault="003D2586" w:rsidP="003D2586">
      <w:pPr>
        <w:rPr>
          <w:rFonts w:ascii="Cambria" w:hAnsi="Cambria"/>
          <w:sz w:val="22"/>
          <w:szCs w:val="22"/>
          <w:lang w:eastAsia="pl-PL"/>
        </w:rPr>
      </w:pPr>
    </w:p>
    <w:p w:rsidR="003D2586" w:rsidRPr="003D2586" w:rsidRDefault="003D2586" w:rsidP="00B856C2">
      <w:pPr>
        <w:numPr>
          <w:ilvl w:val="0"/>
          <w:numId w:val="101"/>
        </w:numPr>
        <w:suppressAutoHyphens w:val="0"/>
        <w:contextualSpacing/>
        <w:rPr>
          <w:rFonts w:ascii="Cambria" w:hAnsi="Cambria"/>
          <w:b/>
          <w:sz w:val="22"/>
          <w:szCs w:val="22"/>
          <w:lang w:eastAsia="pl-PL"/>
        </w:rPr>
      </w:pPr>
      <w:r w:rsidRPr="003D2586">
        <w:rPr>
          <w:rFonts w:ascii="Cambria" w:hAnsi="Cambria"/>
          <w:b/>
          <w:sz w:val="22"/>
          <w:szCs w:val="22"/>
          <w:lang w:eastAsia="pl-PL"/>
        </w:rPr>
        <w:t>Ośrodek Pomocy Społecznej</w:t>
      </w:r>
      <w:r w:rsidR="00DF4510">
        <w:rPr>
          <w:rFonts w:ascii="Cambria" w:hAnsi="Cambria"/>
          <w:b/>
          <w:sz w:val="22"/>
          <w:szCs w:val="22"/>
          <w:lang w:eastAsia="pl-PL"/>
        </w:rPr>
        <w:t xml:space="preserve"> w Nisku</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ul. 3 Maja 10</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37-400 Nisko</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REGON:  006214618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NIP:   865-20-63-309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PKD: 8810Z</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Liczba osób zatrudnionych: 35</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Opis prowadzonej działalności: pomoc społeczna bez zakwaterowania osób w podeszłym wieku i osób niepełnosprawnych.</w:t>
      </w:r>
    </w:p>
    <w:p w:rsidR="003D2586" w:rsidRPr="003D2586" w:rsidRDefault="003D2586" w:rsidP="003D2586">
      <w:pPr>
        <w:rPr>
          <w:rFonts w:ascii="Cambria" w:hAnsi="Cambria"/>
          <w:sz w:val="22"/>
          <w:szCs w:val="22"/>
        </w:rPr>
      </w:pPr>
      <w:r w:rsidRPr="003D2586">
        <w:rPr>
          <w:rFonts w:ascii="Cambria" w:hAnsi="Cambria"/>
          <w:sz w:val="22"/>
          <w:szCs w:val="22"/>
          <w:u w:val="single"/>
          <w:lang w:eastAsia="pl-PL"/>
        </w:rPr>
        <w:t>Lokalizacje:</w:t>
      </w:r>
      <w:r w:rsidRPr="003D2586">
        <w:rPr>
          <w:rFonts w:ascii="Cambria" w:hAnsi="Cambria"/>
          <w:sz w:val="22"/>
          <w:szCs w:val="22"/>
        </w:rPr>
        <w:t xml:space="preserve"> </w:t>
      </w:r>
    </w:p>
    <w:p w:rsidR="003D2586" w:rsidRPr="003D2586" w:rsidRDefault="003D2586" w:rsidP="003D2586">
      <w:pPr>
        <w:rPr>
          <w:rFonts w:ascii="Cambria" w:hAnsi="Cambria"/>
          <w:sz w:val="22"/>
          <w:szCs w:val="22"/>
        </w:rPr>
      </w:pPr>
      <w:r w:rsidRPr="003D2586">
        <w:rPr>
          <w:rFonts w:ascii="Cambria" w:hAnsi="Cambria"/>
          <w:sz w:val="22"/>
          <w:szCs w:val="22"/>
        </w:rPr>
        <w:t xml:space="preserve">ul. 3 Maja 10, ul. 3 Maja 8, ul. Kwiatkowskiego 1, Nisko </w:t>
      </w:r>
    </w:p>
    <w:p w:rsidR="003D2586" w:rsidRPr="003D2586" w:rsidRDefault="003D2586" w:rsidP="003D2586">
      <w:pPr>
        <w:rPr>
          <w:rFonts w:ascii="Cambria" w:hAnsi="Cambria"/>
          <w:sz w:val="22"/>
          <w:szCs w:val="22"/>
          <w:u w:val="single"/>
          <w:lang w:eastAsia="pl-PL"/>
        </w:rPr>
      </w:pPr>
      <w:r w:rsidRPr="003D2586">
        <w:rPr>
          <w:rFonts w:ascii="Cambria" w:hAnsi="Cambria"/>
          <w:sz w:val="22"/>
          <w:szCs w:val="22"/>
        </w:rPr>
        <w:t xml:space="preserve">ŚŚP Dom Kultury Zarzecze, ŚŚP Dom Kultury Nisko, ŚŚP Dom Kultury Nowosielec, ŚŚP Dom Kultury Wolina, ŚŚP SM w Nisku oraz pozostałe miejsca prowadzenia działalności. </w:t>
      </w:r>
    </w:p>
    <w:p w:rsidR="003D2586" w:rsidRPr="003D2586" w:rsidRDefault="003D2586" w:rsidP="003D2586">
      <w:pPr>
        <w:rPr>
          <w:rFonts w:ascii="Cambria" w:hAnsi="Cambria"/>
          <w:sz w:val="22"/>
          <w:szCs w:val="22"/>
          <w:lang w:eastAsia="pl-PL"/>
        </w:rPr>
      </w:pPr>
    </w:p>
    <w:p w:rsidR="003D2586" w:rsidRPr="003D2586" w:rsidRDefault="003D2586" w:rsidP="00B856C2">
      <w:pPr>
        <w:numPr>
          <w:ilvl w:val="0"/>
          <w:numId w:val="101"/>
        </w:numPr>
        <w:suppressAutoHyphens w:val="0"/>
        <w:contextualSpacing/>
        <w:rPr>
          <w:rFonts w:ascii="Cambria" w:hAnsi="Cambria"/>
          <w:b/>
          <w:sz w:val="22"/>
          <w:szCs w:val="22"/>
          <w:lang w:eastAsia="pl-PL"/>
        </w:rPr>
      </w:pPr>
      <w:r w:rsidRPr="003D2586">
        <w:rPr>
          <w:rFonts w:ascii="Cambria" w:hAnsi="Cambria"/>
          <w:b/>
          <w:sz w:val="22"/>
          <w:szCs w:val="22"/>
          <w:lang w:eastAsia="pl-PL"/>
        </w:rPr>
        <w:t xml:space="preserve">Centrum Usług Wspólnych </w:t>
      </w:r>
      <w:r w:rsidR="00DF4510">
        <w:rPr>
          <w:rFonts w:ascii="Cambria" w:hAnsi="Cambria"/>
          <w:b/>
          <w:sz w:val="22"/>
          <w:szCs w:val="22"/>
          <w:lang w:eastAsia="pl-PL"/>
        </w:rPr>
        <w:t>w Nisku</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ul. Kościuszki 1a</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37-400 Nisko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PKD: 6920Z</w:t>
      </w:r>
    </w:p>
    <w:p w:rsidR="003D2586" w:rsidRPr="003D2586" w:rsidRDefault="003D2586" w:rsidP="003D2586">
      <w:pPr>
        <w:tabs>
          <w:tab w:val="num" w:pos="0"/>
        </w:tabs>
        <w:rPr>
          <w:rFonts w:ascii="Cambria" w:hAnsi="Cambria"/>
          <w:sz w:val="22"/>
          <w:szCs w:val="22"/>
          <w:lang w:eastAsia="pl-PL"/>
        </w:rPr>
      </w:pPr>
      <w:r w:rsidRPr="003D2586">
        <w:rPr>
          <w:rFonts w:ascii="Cambria" w:hAnsi="Cambria"/>
          <w:sz w:val="22"/>
          <w:szCs w:val="22"/>
          <w:lang w:eastAsia="pl-PL"/>
        </w:rPr>
        <w:t xml:space="preserve">REGON: 000648439       </w:t>
      </w:r>
    </w:p>
    <w:p w:rsidR="003D2586" w:rsidRPr="003D2586" w:rsidRDefault="003D2586" w:rsidP="003D2586">
      <w:pPr>
        <w:tabs>
          <w:tab w:val="num" w:pos="0"/>
        </w:tabs>
        <w:rPr>
          <w:rFonts w:ascii="Cambria" w:hAnsi="Cambria"/>
          <w:sz w:val="22"/>
          <w:szCs w:val="22"/>
          <w:lang w:eastAsia="pl-PL"/>
        </w:rPr>
      </w:pPr>
      <w:r w:rsidRPr="003D2586">
        <w:rPr>
          <w:rFonts w:ascii="Cambria" w:hAnsi="Cambria"/>
          <w:sz w:val="22"/>
          <w:szCs w:val="22"/>
          <w:lang w:eastAsia="pl-PL"/>
        </w:rPr>
        <w:t>NIP:  865-15-85-804</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Liczba osób zatrudnionych: 9</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Opis prowadzonej działalności: Prowadzenie księgowości oraz obsługi ekonomicznej, administracyjnej, prawnej jednostek oświatowych prowadzonych przez Gminę Miasto Nisko</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Roczny planowany budżet: 820 000,00 zł</w:t>
      </w:r>
    </w:p>
    <w:p w:rsidR="003D2586" w:rsidRPr="003D2586" w:rsidRDefault="003D2586" w:rsidP="003D2586">
      <w:pPr>
        <w:rPr>
          <w:rFonts w:ascii="Cambria" w:hAnsi="Cambria"/>
          <w:sz w:val="22"/>
          <w:szCs w:val="22"/>
          <w:lang w:eastAsia="pl-PL"/>
        </w:rPr>
      </w:pPr>
    </w:p>
    <w:p w:rsidR="003D2586" w:rsidRPr="003D2586" w:rsidRDefault="003D2586" w:rsidP="00B856C2">
      <w:pPr>
        <w:numPr>
          <w:ilvl w:val="0"/>
          <w:numId w:val="101"/>
        </w:numPr>
        <w:suppressAutoHyphens w:val="0"/>
        <w:contextualSpacing/>
        <w:rPr>
          <w:rFonts w:ascii="Cambria" w:hAnsi="Cambria"/>
          <w:b/>
          <w:sz w:val="22"/>
          <w:szCs w:val="22"/>
          <w:lang w:eastAsia="pl-PL"/>
        </w:rPr>
      </w:pPr>
      <w:r w:rsidRPr="003D2586">
        <w:rPr>
          <w:rFonts w:ascii="Cambria" w:hAnsi="Cambria"/>
          <w:b/>
          <w:sz w:val="22"/>
          <w:szCs w:val="22"/>
          <w:lang w:eastAsia="pl-PL"/>
        </w:rPr>
        <w:t>Żłobek Miejski w Nisku</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ul. 3-go Maja 22</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37-400 Nisko</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PKD: 8891Z</w:t>
      </w:r>
    </w:p>
    <w:p w:rsidR="003D2586" w:rsidRPr="003D2586" w:rsidRDefault="003D2586" w:rsidP="003D2586">
      <w:pPr>
        <w:tabs>
          <w:tab w:val="num" w:pos="0"/>
        </w:tabs>
        <w:rPr>
          <w:rFonts w:ascii="Cambria" w:hAnsi="Cambria"/>
          <w:sz w:val="22"/>
          <w:szCs w:val="22"/>
          <w:lang w:eastAsia="pl-PL"/>
        </w:rPr>
      </w:pPr>
      <w:r w:rsidRPr="003D2586">
        <w:rPr>
          <w:rFonts w:ascii="Cambria" w:hAnsi="Cambria"/>
          <w:sz w:val="22"/>
          <w:szCs w:val="22"/>
          <w:lang w:eastAsia="pl-PL"/>
        </w:rPr>
        <w:t xml:space="preserve">REGON:   830012667      </w:t>
      </w:r>
    </w:p>
    <w:p w:rsidR="003D2586" w:rsidRPr="003D2586" w:rsidRDefault="003D2586" w:rsidP="003D2586">
      <w:pPr>
        <w:tabs>
          <w:tab w:val="num" w:pos="0"/>
        </w:tabs>
        <w:rPr>
          <w:rFonts w:ascii="Cambria" w:hAnsi="Cambria"/>
          <w:sz w:val="22"/>
          <w:szCs w:val="22"/>
          <w:lang w:eastAsia="pl-PL"/>
        </w:rPr>
      </w:pPr>
      <w:r w:rsidRPr="003D2586">
        <w:rPr>
          <w:rFonts w:ascii="Cambria" w:hAnsi="Cambria"/>
          <w:sz w:val="22"/>
          <w:szCs w:val="22"/>
          <w:lang w:eastAsia="pl-PL"/>
        </w:rPr>
        <w:t>NIP:   865-15-40-730</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Liczba osób zatrudnionych: 18</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Opis prowadzonej działalności: dzienna opieka nad dziećmi, 8 godzin dziennie, 80 dzieci, prowadzona jest własna stołówka.</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Roczny budżet jednostki: 920 000,00 zł </w:t>
      </w:r>
    </w:p>
    <w:p w:rsidR="003D2586" w:rsidRPr="003D2586" w:rsidRDefault="003D2586" w:rsidP="003D2586">
      <w:pPr>
        <w:rPr>
          <w:rFonts w:ascii="Cambria" w:hAnsi="Cambria"/>
          <w:sz w:val="22"/>
          <w:szCs w:val="22"/>
          <w:lang w:eastAsia="pl-PL"/>
        </w:rPr>
      </w:pPr>
    </w:p>
    <w:p w:rsidR="003D2586" w:rsidRPr="003D2586" w:rsidRDefault="003D2586" w:rsidP="00B856C2">
      <w:pPr>
        <w:numPr>
          <w:ilvl w:val="0"/>
          <w:numId w:val="101"/>
        </w:numPr>
        <w:suppressAutoHyphens w:val="0"/>
        <w:contextualSpacing/>
        <w:rPr>
          <w:rFonts w:ascii="Cambria" w:hAnsi="Cambria"/>
          <w:b/>
          <w:sz w:val="22"/>
          <w:szCs w:val="22"/>
          <w:lang w:eastAsia="pl-PL"/>
        </w:rPr>
      </w:pPr>
      <w:r w:rsidRPr="003D2586">
        <w:rPr>
          <w:rFonts w:ascii="Cambria" w:hAnsi="Cambria"/>
          <w:b/>
          <w:sz w:val="22"/>
          <w:szCs w:val="22"/>
          <w:lang w:eastAsia="pl-PL"/>
        </w:rPr>
        <w:t>Przedszkole nr 1 w Nisku</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ul. Chopina 33</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37-400 Nisko</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lastRenderedPageBreak/>
        <w:t>PKD: 8510Z</w:t>
      </w:r>
    </w:p>
    <w:p w:rsidR="003D2586" w:rsidRPr="003D2586" w:rsidRDefault="003D2586" w:rsidP="003D2586">
      <w:pPr>
        <w:tabs>
          <w:tab w:val="num" w:pos="0"/>
        </w:tabs>
        <w:rPr>
          <w:rFonts w:ascii="Cambria" w:hAnsi="Cambria"/>
          <w:sz w:val="22"/>
          <w:szCs w:val="22"/>
          <w:lang w:eastAsia="pl-PL"/>
        </w:rPr>
      </w:pPr>
      <w:r w:rsidRPr="003D2586">
        <w:rPr>
          <w:rFonts w:ascii="Cambria" w:hAnsi="Cambria"/>
          <w:sz w:val="22"/>
          <w:szCs w:val="22"/>
          <w:lang w:eastAsia="pl-PL"/>
        </w:rPr>
        <w:t xml:space="preserve">REGON:  830012182         </w:t>
      </w:r>
    </w:p>
    <w:p w:rsidR="003D2586" w:rsidRPr="003D2586" w:rsidRDefault="003D2586" w:rsidP="003D2586">
      <w:pPr>
        <w:tabs>
          <w:tab w:val="num" w:pos="0"/>
        </w:tabs>
        <w:rPr>
          <w:rFonts w:ascii="Cambria" w:hAnsi="Cambria"/>
          <w:sz w:val="22"/>
          <w:szCs w:val="22"/>
          <w:lang w:eastAsia="pl-PL"/>
        </w:rPr>
      </w:pPr>
      <w:r w:rsidRPr="003D2586">
        <w:rPr>
          <w:rFonts w:ascii="Cambria" w:hAnsi="Cambria"/>
          <w:sz w:val="22"/>
          <w:szCs w:val="22"/>
          <w:lang w:eastAsia="pl-PL"/>
        </w:rPr>
        <w:t>NIP:  865-17-12-326</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Liczba osób zatrudnionych: 25 w tym 13 nauczycieli</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Liczba planowanych imprez w ciągu roku: 2</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Opis prowadzonej działalności: Działalność opiekuńcza i dydaktyczno-wychowawcza oraz prowadzenie stołówki w której przygotowywane jest pełne wyżywienie dla dzieci w wieku przedszkolnym. Przedszkole prowadzi Catering i dowóz dla Przedszkola nr 2</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Roczne plan budżetowy jednostki: 1 186 800,00 zł </w:t>
      </w:r>
    </w:p>
    <w:p w:rsidR="003D2586" w:rsidRPr="003D2586" w:rsidRDefault="003D2586" w:rsidP="003D2586">
      <w:pPr>
        <w:rPr>
          <w:rFonts w:ascii="Cambria" w:hAnsi="Cambria"/>
          <w:sz w:val="22"/>
          <w:szCs w:val="22"/>
          <w:lang w:eastAsia="pl-PL"/>
        </w:rPr>
      </w:pPr>
    </w:p>
    <w:p w:rsidR="003D2586" w:rsidRPr="003D2586" w:rsidRDefault="003D2586" w:rsidP="00B856C2">
      <w:pPr>
        <w:numPr>
          <w:ilvl w:val="0"/>
          <w:numId w:val="101"/>
        </w:numPr>
        <w:suppressAutoHyphens w:val="0"/>
        <w:contextualSpacing/>
        <w:rPr>
          <w:rFonts w:ascii="Cambria" w:hAnsi="Cambria"/>
          <w:b/>
          <w:sz w:val="22"/>
          <w:szCs w:val="22"/>
          <w:lang w:eastAsia="pl-PL"/>
        </w:rPr>
      </w:pPr>
      <w:r w:rsidRPr="003D2586">
        <w:rPr>
          <w:rFonts w:ascii="Cambria" w:hAnsi="Cambria"/>
          <w:b/>
          <w:sz w:val="22"/>
          <w:szCs w:val="22"/>
          <w:lang w:eastAsia="pl-PL"/>
        </w:rPr>
        <w:t>Publiczna Szkoła Podstawowa nr 1 im. gen. Stanisława Dąbka w Nisku</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ul. Słowackiego 10</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37-400 Nisko</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PKD:8520Z</w:t>
      </w:r>
    </w:p>
    <w:p w:rsidR="003D2586" w:rsidRPr="003D2586" w:rsidRDefault="003D2586" w:rsidP="003D2586">
      <w:pPr>
        <w:tabs>
          <w:tab w:val="num" w:pos="0"/>
        </w:tabs>
        <w:rPr>
          <w:rFonts w:ascii="Cambria" w:hAnsi="Cambria"/>
          <w:sz w:val="22"/>
          <w:szCs w:val="22"/>
          <w:lang w:eastAsia="pl-PL"/>
        </w:rPr>
      </w:pPr>
      <w:r w:rsidRPr="003D2586">
        <w:rPr>
          <w:rFonts w:ascii="Cambria" w:hAnsi="Cambria"/>
          <w:sz w:val="22"/>
          <w:szCs w:val="22"/>
          <w:lang w:eastAsia="pl-PL"/>
        </w:rPr>
        <w:t xml:space="preserve">REGON: 000919200        </w:t>
      </w:r>
    </w:p>
    <w:p w:rsidR="003D2586" w:rsidRPr="003D2586" w:rsidRDefault="003D2586" w:rsidP="003D2586">
      <w:pPr>
        <w:tabs>
          <w:tab w:val="num" w:pos="0"/>
        </w:tabs>
        <w:rPr>
          <w:rFonts w:ascii="Cambria" w:hAnsi="Cambria"/>
          <w:sz w:val="22"/>
          <w:szCs w:val="22"/>
          <w:lang w:eastAsia="pl-PL"/>
        </w:rPr>
      </w:pPr>
      <w:r w:rsidRPr="003D2586">
        <w:rPr>
          <w:rFonts w:ascii="Cambria" w:hAnsi="Cambria"/>
          <w:sz w:val="22"/>
          <w:szCs w:val="22"/>
          <w:lang w:eastAsia="pl-PL"/>
        </w:rPr>
        <w:t>NIP:  865-17-05-220</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Liczba osób zatrudnionych: 45</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Opis prowadzonej działalności: prowadzona działalność edukacyjno-opiekuńcza oraz stołówka szkolna, w której przygotowywane są posiłki dla niektórych szkół z Gminy Nisko.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Roczny planowany budżet: 2 911 700,00 zł</w:t>
      </w:r>
    </w:p>
    <w:p w:rsidR="003D2586" w:rsidRPr="003D2586" w:rsidRDefault="003D2586" w:rsidP="003D2586">
      <w:pPr>
        <w:rPr>
          <w:rFonts w:ascii="Cambria" w:hAnsi="Cambria"/>
          <w:sz w:val="22"/>
          <w:szCs w:val="22"/>
          <w:lang w:eastAsia="pl-PL"/>
        </w:rPr>
      </w:pPr>
    </w:p>
    <w:p w:rsidR="003D2586" w:rsidRPr="003D2586" w:rsidRDefault="003D2586" w:rsidP="00B856C2">
      <w:pPr>
        <w:numPr>
          <w:ilvl w:val="0"/>
          <w:numId w:val="101"/>
        </w:numPr>
        <w:suppressAutoHyphens w:val="0"/>
        <w:contextualSpacing/>
        <w:rPr>
          <w:rFonts w:ascii="Cambria" w:hAnsi="Cambria"/>
          <w:b/>
          <w:sz w:val="22"/>
          <w:szCs w:val="22"/>
          <w:lang w:eastAsia="pl-PL"/>
        </w:rPr>
      </w:pPr>
      <w:r w:rsidRPr="003D2586">
        <w:rPr>
          <w:rFonts w:ascii="Cambria" w:hAnsi="Cambria"/>
          <w:b/>
          <w:sz w:val="22"/>
          <w:szCs w:val="22"/>
          <w:lang w:eastAsia="pl-PL"/>
        </w:rPr>
        <w:t xml:space="preserve">Zespół Szkolno-Przedszkolny nr 1 w Nisku </w:t>
      </w:r>
    </w:p>
    <w:p w:rsidR="003D2586" w:rsidRPr="003D2586" w:rsidRDefault="003D2586" w:rsidP="003D2586">
      <w:pPr>
        <w:tabs>
          <w:tab w:val="num" w:pos="0"/>
        </w:tabs>
        <w:rPr>
          <w:rFonts w:ascii="Cambria" w:hAnsi="Cambria"/>
          <w:sz w:val="22"/>
          <w:szCs w:val="22"/>
          <w:lang w:eastAsia="pl-PL"/>
        </w:rPr>
      </w:pPr>
      <w:r w:rsidRPr="003D2586">
        <w:rPr>
          <w:rFonts w:ascii="Cambria" w:hAnsi="Cambria"/>
          <w:sz w:val="22"/>
          <w:szCs w:val="22"/>
          <w:lang w:eastAsia="pl-PL"/>
        </w:rPr>
        <w:t>ul. Dąbrowskiego 8</w:t>
      </w:r>
    </w:p>
    <w:p w:rsidR="003D2586" w:rsidRPr="003D2586" w:rsidRDefault="003D2586" w:rsidP="003D2586">
      <w:pPr>
        <w:tabs>
          <w:tab w:val="num" w:pos="0"/>
        </w:tabs>
        <w:rPr>
          <w:rFonts w:ascii="Cambria" w:hAnsi="Cambria"/>
          <w:sz w:val="22"/>
          <w:szCs w:val="22"/>
          <w:lang w:eastAsia="pl-PL"/>
        </w:rPr>
      </w:pPr>
      <w:r w:rsidRPr="003D2586">
        <w:rPr>
          <w:rFonts w:ascii="Cambria" w:hAnsi="Cambria"/>
          <w:sz w:val="22"/>
          <w:szCs w:val="22"/>
          <w:lang w:eastAsia="pl-PL"/>
        </w:rPr>
        <w:t>37-400 Nisko</w:t>
      </w:r>
    </w:p>
    <w:p w:rsidR="003D2586" w:rsidRPr="003D2586" w:rsidRDefault="003D2586" w:rsidP="003D2586">
      <w:pPr>
        <w:tabs>
          <w:tab w:val="num" w:pos="0"/>
        </w:tabs>
        <w:rPr>
          <w:rFonts w:ascii="Cambria" w:hAnsi="Cambria"/>
          <w:sz w:val="22"/>
          <w:szCs w:val="22"/>
          <w:lang w:eastAsia="pl-PL"/>
        </w:rPr>
      </w:pPr>
      <w:r w:rsidRPr="003D2586">
        <w:rPr>
          <w:rFonts w:ascii="Cambria" w:hAnsi="Cambria"/>
          <w:sz w:val="22"/>
          <w:szCs w:val="22"/>
          <w:lang w:eastAsia="pl-PL"/>
        </w:rPr>
        <w:t>PKD: 85.60.Z (80.10.B PSP nr 4; 85.10.Z Przedszkole nr 2)</w:t>
      </w:r>
    </w:p>
    <w:p w:rsidR="003D2586" w:rsidRPr="003D2586" w:rsidRDefault="003D2586" w:rsidP="003D2586">
      <w:pPr>
        <w:tabs>
          <w:tab w:val="num" w:pos="0"/>
        </w:tabs>
        <w:rPr>
          <w:rFonts w:ascii="Cambria" w:hAnsi="Cambria"/>
          <w:sz w:val="22"/>
          <w:szCs w:val="22"/>
          <w:lang w:eastAsia="pl-PL"/>
        </w:rPr>
      </w:pPr>
      <w:r w:rsidRPr="003D2586">
        <w:rPr>
          <w:rFonts w:ascii="Cambria" w:hAnsi="Cambria"/>
          <w:sz w:val="22"/>
          <w:szCs w:val="22"/>
          <w:lang w:eastAsia="pl-PL"/>
        </w:rPr>
        <w:t>REGON:  368099039 (001178177 PSP nr 4; 368098198 Przedszkole nr 2)</w:t>
      </w:r>
    </w:p>
    <w:p w:rsidR="003D2586" w:rsidRPr="003D2586" w:rsidRDefault="003D2586" w:rsidP="003D2586">
      <w:pPr>
        <w:tabs>
          <w:tab w:val="num" w:pos="0"/>
        </w:tabs>
        <w:rPr>
          <w:rFonts w:ascii="Cambria" w:hAnsi="Cambria"/>
          <w:sz w:val="22"/>
          <w:szCs w:val="22"/>
          <w:lang w:eastAsia="pl-PL"/>
        </w:rPr>
      </w:pPr>
      <w:r w:rsidRPr="003D2586">
        <w:rPr>
          <w:rFonts w:ascii="Cambria" w:hAnsi="Cambria"/>
          <w:sz w:val="22"/>
          <w:szCs w:val="22"/>
          <w:lang w:eastAsia="pl-PL"/>
        </w:rPr>
        <w:t>NIP: 602-013-57-00 (865-170-64-03 PSP nr 4)</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Liczba osób zatrudnionych: 28 w tym 21 nauczycieli</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Opis prowadzonej działalności: Zespół Szkolno-Przedszkolny nr 1 w Nisku  składa się z  Publicznej Szkoły  Podstawowej nr 4 i Przedszkola nr 2.</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W Publicznej Szkole Podstawowej nr 4 prowadzony jest dowóz gotowego obiadu i wydawanie go, natomiast w Przedszkolu nr 2 przygotowywane jest śniadanie i podwieczorek z gotowych, dowożonych półproduktów oraz prowadzony jest dowóz gotowego obiadu. Najem nieruchomości.</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Roczny planowany budżet: 1 348 400,00 zł</w:t>
      </w:r>
    </w:p>
    <w:p w:rsidR="003D2586" w:rsidRPr="003D2586" w:rsidRDefault="003D2586" w:rsidP="003D2586">
      <w:pPr>
        <w:rPr>
          <w:rFonts w:ascii="Cambria" w:hAnsi="Cambria"/>
          <w:sz w:val="22"/>
          <w:szCs w:val="22"/>
          <w:lang w:eastAsia="pl-PL"/>
        </w:rPr>
      </w:pPr>
    </w:p>
    <w:p w:rsidR="003D2586" w:rsidRPr="003D2586" w:rsidRDefault="003D2586" w:rsidP="00B856C2">
      <w:pPr>
        <w:numPr>
          <w:ilvl w:val="0"/>
          <w:numId w:val="101"/>
        </w:numPr>
        <w:suppressAutoHyphens w:val="0"/>
        <w:contextualSpacing/>
        <w:rPr>
          <w:rFonts w:ascii="Cambria" w:hAnsi="Cambria"/>
          <w:b/>
          <w:sz w:val="22"/>
          <w:szCs w:val="22"/>
          <w:lang w:eastAsia="pl-PL"/>
        </w:rPr>
      </w:pPr>
      <w:r w:rsidRPr="003D2586">
        <w:rPr>
          <w:rFonts w:ascii="Cambria" w:hAnsi="Cambria"/>
          <w:b/>
          <w:sz w:val="22"/>
          <w:szCs w:val="22"/>
          <w:lang w:eastAsia="pl-PL"/>
        </w:rPr>
        <w:t>Publiczna Szkoła Podstawowa nr 6</w:t>
      </w:r>
    </w:p>
    <w:p w:rsidR="003D2586" w:rsidRPr="003D2586" w:rsidRDefault="003D2586" w:rsidP="003D2586">
      <w:pPr>
        <w:tabs>
          <w:tab w:val="num" w:pos="0"/>
        </w:tabs>
        <w:rPr>
          <w:rFonts w:ascii="Cambria" w:hAnsi="Cambria"/>
          <w:sz w:val="22"/>
          <w:szCs w:val="22"/>
          <w:lang w:eastAsia="pl-PL"/>
        </w:rPr>
      </w:pPr>
      <w:r w:rsidRPr="003D2586">
        <w:rPr>
          <w:rFonts w:ascii="Cambria" w:hAnsi="Cambria"/>
          <w:sz w:val="22"/>
          <w:szCs w:val="22"/>
          <w:lang w:eastAsia="pl-PL"/>
        </w:rPr>
        <w:t>ul. Sandomierska 114</w:t>
      </w:r>
    </w:p>
    <w:p w:rsidR="003D2586" w:rsidRPr="003D2586" w:rsidRDefault="003D2586" w:rsidP="003D2586">
      <w:pPr>
        <w:tabs>
          <w:tab w:val="num" w:pos="0"/>
        </w:tabs>
        <w:rPr>
          <w:rFonts w:ascii="Cambria" w:hAnsi="Cambria"/>
          <w:sz w:val="22"/>
          <w:szCs w:val="22"/>
          <w:lang w:eastAsia="pl-PL"/>
        </w:rPr>
      </w:pPr>
      <w:r w:rsidRPr="003D2586">
        <w:rPr>
          <w:rFonts w:ascii="Cambria" w:hAnsi="Cambria"/>
          <w:sz w:val="22"/>
          <w:szCs w:val="22"/>
          <w:lang w:eastAsia="pl-PL"/>
        </w:rPr>
        <w:t>37-400 Nisko</w:t>
      </w:r>
    </w:p>
    <w:p w:rsidR="003D2586" w:rsidRPr="003D2586" w:rsidRDefault="003D2586" w:rsidP="003D2586">
      <w:pPr>
        <w:tabs>
          <w:tab w:val="num" w:pos="0"/>
        </w:tabs>
        <w:rPr>
          <w:rFonts w:ascii="Cambria" w:hAnsi="Cambria"/>
          <w:sz w:val="22"/>
          <w:szCs w:val="22"/>
          <w:lang w:eastAsia="pl-PL"/>
        </w:rPr>
      </w:pPr>
      <w:r w:rsidRPr="003D2586">
        <w:rPr>
          <w:rFonts w:ascii="Cambria" w:hAnsi="Cambria"/>
          <w:sz w:val="22"/>
          <w:szCs w:val="22"/>
          <w:lang w:eastAsia="pl-PL"/>
        </w:rPr>
        <w:t>PKD: 8520Z</w:t>
      </w:r>
    </w:p>
    <w:p w:rsidR="003D2586" w:rsidRPr="003D2586" w:rsidRDefault="003D2586" w:rsidP="003D2586">
      <w:pPr>
        <w:tabs>
          <w:tab w:val="num" w:pos="0"/>
        </w:tabs>
        <w:rPr>
          <w:rFonts w:ascii="Cambria" w:hAnsi="Cambria"/>
          <w:sz w:val="22"/>
          <w:szCs w:val="22"/>
          <w:lang w:eastAsia="pl-PL"/>
        </w:rPr>
      </w:pPr>
      <w:r w:rsidRPr="003D2586">
        <w:rPr>
          <w:rFonts w:ascii="Cambria" w:hAnsi="Cambria"/>
          <w:sz w:val="22"/>
          <w:szCs w:val="22"/>
          <w:lang w:eastAsia="pl-PL"/>
        </w:rPr>
        <w:t xml:space="preserve">REGON: 001178160         </w:t>
      </w:r>
    </w:p>
    <w:p w:rsidR="003D2586" w:rsidRPr="003D2586" w:rsidRDefault="003D2586" w:rsidP="003D2586">
      <w:pPr>
        <w:tabs>
          <w:tab w:val="num" w:pos="0"/>
        </w:tabs>
        <w:rPr>
          <w:rFonts w:ascii="Cambria" w:hAnsi="Cambria"/>
          <w:sz w:val="22"/>
          <w:szCs w:val="22"/>
          <w:lang w:eastAsia="pl-PL"/>
        </w:rPr>
      </w:pPr>
      <w:r w:rsidRPr="003D2586">
        <w:rPr>
          <w:rFonts w:ascii="Cambria" w:hAnsi="Cambria"/>
          <w:sz w:val="22"/>
          <w:szCs w:val="22"/>
          <w:lang w:eastAsia="pl-PL"/>
        </w:rPr>
        <w:t>NIP: 865-17-06-389</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Liczba osób zatrudnionych: 16</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Opis prowadzonej działalności: placówka oświatowa z działalnością dydaktyczno-wychowawczą.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Roczny budżet jednostki (2017): 506 305,56 zł  </w:t>
      </w:r>
    </w:p>
    <w:p w:rsidR="003D2586" w:rsidRPr="003D2586" w:rsidRDefault="003D2586" w:rsidP="003D2586">
      <w:pPr>
        <w:rPr>
          <w:rFonts w:ascii="Cambria" w:hAnsi="Cambria"/>
          <w:sz w:val="22"/>
          <w:szCs w:val="22"/>
          <w:lang w:eastAsia="pl-PL"/>
        </w:rPr>
      </w:pPr>
    </w:p>
    <w:p w:rsidR="003D2586" w:rsidRPr="003D2586" w:rsidRDefault="003D2586" w:rsidP="00B856C2">
      <w:pPr>
        <w:numPr>
          <w:ilvl w:val="0"/>
          <w:numId w:val="101"/>
        </w:numPr>
        <w:suppressAutoHyphens w:val="0"/>
        <w:contextualSpacing/>
        <w:rPr>
          <w:rFonts w:ascii="Cambria" w:hAnsi="Cambria"/>
          <w:b/>
          <w:sz w:val="22"/>
          <w:szCs w:val="22"/>
          <w:lang w:eastAsia="pl-PL"/>
        </w:rPr>
      </w:pPr>
      <w:r w:rsidRPr="003D2586">
        <w:rPr>
          <w:rFonts w:ascii="Cambria" w:hAnsi="Cambria"/>
          <w:b/>
          <w:sz w:val="22"/>
          <w:szCs w:val="22"/>
          <w:lang w:eastAsia="pl-PL"/>
        </w:rPr>
        <w:t xml:space="preserve">Gimnazjum nr 1 im. Kardynała Stefana Wyszyńskiego </w:t>
      </w:r>
      <w:r w:rsidR="00DF4510">
        <w:rPr>
          <w:rFonts w:ascii="Cambria" w:hAnsi="Cambria"/>
          <w:b/>
          <w:sz w:val="22"/>
          <w:szCs w:val="22"/>
          <w:lang w:eastAsia="pl-PL"/>
        </w:rPr>
        <w:t xml:space="preserve"> </w:t>
      </w:r>
    </w:p>
    <w:p w:rsidR="003D2586" w:rsidRPr="003D2586" w:rsidRDefault="003D2586" w:rsidP="003D2586">
      <w:pPr>
        <w:keepNext/>
        <w:widowControl w:val="0"/>
        <w:tabs>
          <w:tab w:val="num" w:pos="1584"/>
        </w:tabs>
        <w:overflowPunct w:val="0"/>
        <w:autoSpaceDE w:val="0"/>
        <w:autoSpaceDN w:val="0"/>
        <w:adjustRightInd w:val="0"/>
        <w:textAlignment w:val="baseline"/>
        <w:outlineLvl w:val="8"/>
        <w:rPr>
          <w:rFonts w:ascii="Cambria" w:hAnsi="Cambria"/>
          <w:sz w:val="22"/>
          <w:szCs w:val="22"/>
          <w:lang w:eastAsia="pl-PL"/>
        </w:rPr>
      </w:pPr>
      <w:r w:rsidRPr="003D2586">
        <w:rPr>
          <w:rFonts w:ascii="Cambria" w:hAnsi="Cambria"/>
          <w:sz w:val="22"/>
          <w:szCs w:val="22"/>
          <w:lang w:eastAsia="pl-PL"/>
        </w:rPr>
        <w:t>ul. Chopina 31</w:t>
      </w:r>
    </w:p>
    <w:p w:rsidR="003D2586" w:rsidRPr="003D2586" w:rsidRDefault="003D2586" w:rsidP="003D2586">
      <w:pPr>
        <w:keepNext/>
        <w:widowControl w:val="0"/>
        <w:tabs>
          <w:tab w:val="num" w:pos="1584"/>
        </w:tabs>
        <w:overflowPunct w:val="0"/>
        <w:autoSpaceDE w:val="0"/>
        <w:autoSpaceDN w:val="0"/>
        <w:adjustRightInd w:val="0"/>
        <w:textAlignment w:val="baseline"/>
        <w:outlineLvl w:val="8"/>
        <w:rPr>
          <w:rFonts w:ascii="Cambria" w:hAnsi="Cambria"/>
          <w:sz w:val="22"/>
          <w:szCs w:val="22"/>
          <w:lang w:eastAsia="pl-PL"/>
        </w:rPr>
      </w:pPr>
      <w:r w:rsidRPr="003D2586">
        <w:rPr>
          <w:rFonts w:ascii="Cambria" w:hAnsi="Cambria"/>
          <w:sz w:val="22"/>
          <w:szCs w:val="22"/>
          <w:lang w:eastAsia="pl-PL"/>
        </w:rPr>
        <w:t>37-400 Nisko</w:t>
      </w:r>
    </w:p>
    <w:p w:rsidR="003D2586" w:rsidRPr="003D2586" w:rsidRDefault="003D2586" w:rsidP="003D2586">
      <w:pPr>
        <w:keepNext/>
        <w:widowControl w:val="0"/>
        <w:tabs>
          <w:tab w:val="num" w:pos="1584"/>
        </w:tabs>
        <w:overflowPunct w:val="0"/>
        <w:autoSpaceDE w:val="0"/>
        <w:autoSpaceDN w:val="0"/>
        <w:adjustRightInd w:val="0"/>
        <w:textAlignment w:val="baseline"/>
        <w:outlineLvl w:val="8"/>
        <w:rPr>
          <w:rFonts w:ascii="Cambria" w:hAnsi="Cambria"/>
          <w:sz w:val="22"/>
          <w:szCs w:val="22"/>
          <w:lang w:eastAsia="pl-PL"/>
        </w:rPr>
      </w:pPr>
      <w:r w:rsidRPr="003D2586">
        <w:rPr>
          <w:rFonts w:ascii="Cambria" w:hAnsi="Cambria"/>
          <w:sz w:val="22"/>
          <w:szCs w:val="22"/>
          <w:lang w:eastAsia="pl-PL"/>
        </w:rPr>
        <w:t xml:space="preserve">PKD: 8531A </w:t>
      </w:r>
    </w:p>
    <w:p w:rsidR="003D2586" w:rsidRPr="003D2586" w:rsidRDefault="003D2586" w:rsidP="003D2586">
      <w:pPr>
        <w:keepNext/>
        <w:widowControl w:val="0"/>
        <w:tabs>
          <w:tab w:val="num" w:pos="1584"/>
        </w:tabs>
        <w:overflowPunct w:val="0"/>
        <w:autoSpaceDE w:val="0"/>
        <w:autoSpaceDN w:val="0"/>
        <w:adjustRightInd w:val="0"/>
        <w:textAlignment w:val="baseline"/>
        <w:outlineLvl w:val="8"/>
        <w:rPr>
          <w:rFonts w:ascii="Cambria" w:hAnsi="Cambria"/>
          <w:sz w:val="22"/>
          <w:szCs w:val="22"/>
          <w:lang w:eastAsia="pl-PL"/>
        </w:rPr>
      </w:pPr>
      <w:r w:rsidRPr="003D2586">
        <w:rPr>
          <w:rFonts w:ascii="Cambria" w:hAnsi="Cambria"/>
          <w:sz w:val="22"/>
          <w:szCs w:val="22"/>
          <w:lang w:eastAsia="pl-PL"/>
        </w:rPr>
        <w:t xml:space="preserve">REGON:    830448264            </w:t>
      </w:r>
    </w:p>
    <w:p w:rsidR="003D2586" w:rsidRPr="003D2586" w:rsidRDefault="003D2586" w:rsidP="003D2586">
      <w:pPr>
        <w:keepNext/>
        <w:widowControl w:val="0"/>
        <w:tabs>
          <w:tab w:val="num" w:pos="1584"/>
        </w:tabs>
        <w:overflowPunct w:val="0"/>
        <w:autoSpaceDE w:val="0"/>
        <w:autoSpaceDN w:val="0"/>
        <w:adjustRightInd w:val="0"/>
        <w:ind w:left="-144"/>
        <w:textAlignment w:val="baseline"/>
        <w:outlineLvl w:val="8"/>
        <w:rPr>
          <w:rFonts w:ascii="Cambria" w:hAnsi="Cambria"/>
          <w:sz w:val="22"/>
          <w:szCs w:val="22"/>
          <w:lang w:eastAsia="pl-PL"/>
        </w:rPr>
      </w:pPr>
      <w:r w:rsidRPr="003D2586">
        <w:rPr>
          <w:rFonts w:ascii="Cambria" w:hAnsi="Cambria"/>
          <w:sz w:val="22"/>
          <w:szCs w:val="22"/>
          <w:lang w:eastAsia="pl-PL"/>
        </w:rPr>
        <w:t xml:space="preserve">   NIP:    865-21-41-096</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Liczba osób zatrudnionych: 24</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Opis prowadzonej działalności:  działalność dydaktyczno-wychowawcza, dowóz obiadów, najem nieruchomości, organizacja przewozu dzieci do szkoły. Najem nieruchomości.</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lastRenderedPageBreak/>
        <w:t>Roczny planowany budżet: 1 167 000,00 zł</w:t>
      </w:r>
    </w:p>
    <w:p w:rsidR="003D2586" w:rsidRPr="003D2586" w:rsidRDefault="003D2586" w:rsidP="003D2586">
      <w:pPr>
        <w:rPr>
          <w:rFonts w:ascii="Cambria" w:hAnsi="Cambria"/>
          <w:sz w:val="22"/>
          <w:szCs w:val="22"/>
          <w:lang w:eastAsia="pl-PL"/>
        </w:rPr>
      </w:pPr>
    </w:p>
    <w:p w:rsidR="003D2586" w:rsidRPr="003D2586" w:rsidRDefault="003D2586" w:rsidP="00B856C2">
      <w:pPr>
        <w:numPr>
          <w:ilvl w:val="0"/>
          <w:numId w:val="101"/>
        </w:numPr>
        <w:suppressAutoHyphens w:val="0"/>
        <w:contextualSpacing/>
        <w:rPr>
          <w:rFonts w:ascii="Cambria" w:hAnsi="Cambria"/>
          <w:b/>
          <w:sz w:val="22"/>
          <w:szCs w:val="22"/>
          <w:lang w:eastAsia="pl-PL"/>
        </w:rPr>
      </w:pPr>
      <w:r w:rsidRPr="003D2586">
        <w:rPr>
          <w:rFonts w:ascii="Cambria" w:hAnsi="Cambria"/>
          <w:b/>
          <w:sz w:val="22"/>
          <w:szCs w:val="22"/>
          <w:lang w:eastAsia="pl-PL"/>
        </w:rPr>
        <w:t xml:space="preserve">Publiczna Szkoła Podstawowa nr 5 im. Podoficerskiej Szkoły Piechoty dla Małoletnich w Nisku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ul. Tysiąclecia 12A</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37-400 Nisko</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EKD/PKD: 8520Z</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REGON: 830448258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NIP: 865-23-49-520</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Liczba osób zatrudnionych: 61</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Opis prowadzonej działalności: szkoła podstawowa, gimnazjum, w szkole jest prowadzona stołówka, działalność dydaktyczno-wychowawcza</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Roczny planowany budżet: 3 410 600,00 zł </w:t>
      </w:r>
    </w:p>
    <w:p w:rsidR="003D2586" w:rsidRPr="003D2586" w:rsidRDefault="003D2586" w:rsidP="003D2586">
      <w:pPr>
        <w:rPr>
          <w:rFonts w:ascii="Cambria" w:hAnsi="Cambria"/>
          <w:sz w:val="22"/>
          <w:szCs w:val="22"/>
          <w:lang w:eastAsia="pl-PL"/>
        </w:rPr>
      </w:pPr>
    </w:p>
    <w:p w:rsidR="003D2586" w:rsidRPr="003D2586" w:rsidRDefault="003D2586" w:rsidP="00B856C2">
      <w:pPr>
        <w:numPr>
          <w:ilvl w:val="0"/>
          <w:numId w:val="101"/>
        </w:numPr>
        <w:suppressAutoHyphens w:val="0"/>
        <w:contextualSpacing/>
        <w:rPr>
          <w:rFonts w:ascii="Cambria" w:hAnsi="Cambria"/>
          <w:b/>
          <w:sz w:val="22"/>
          <w:szCs w:val="22"/>
          <w:lang w:eastAsia="pl-PL"/>
        </w:rPr>
      </w:pPr>
      <w:r w:rsidRPr="003D2586">
        <w:rPr>
          <w:rFonts w:ascii="Cambria" w:hAnsi="Cambria"/>
          <w:b/>
          <w:sz w:val="22"/>
          <w:szCs w:val="22"/>
          <w:lang w:eastAsia="pl-PL"/>
        </w:rPr>
        <w:t xml:space="preserve">Publiczna Szkoła Podstawowa nr 3 w Nisku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ul. Piaskowa 15</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37-400 Nisko</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EKD/PKD: 8520Z</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REGON: 000919192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NIP: 865-23-14-786</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Liczba osób zatrudnionych: 52</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Opis prowadzonej działalności: działalność dydaktyczno-wychowawcza, prowadzona jest stołówka szkolna, organizowany przewóz dzieci do szkoły.</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Roczny planowany budżet: 3 400 000,00 zł </w:t>
      </w:r>
    </w:p>
    <w:p w:rsidR="003D2586" w:rsidRPr="003D2586" w:rsidRDefault="003D2586" w:rsidP="003D2586">
      <w:pPr>
        <w:rPr>
          <w:rFonts w:ascii="Cambria" w:hAnsi="Cambria"/>
          <w:sz w:val="22"/>
          <w:szCs w:val="22"/>
          <w:lang w:eastAsia="pl-PL"/>
        </w:rPr>
      </w:pPr>
    </w:p>
    <w:p w:rsidR="003D2586" w:rsidRPr="003D2586" w:rsidRDefault="003D2586" w:rsidP="00B856C2">
      <w:pPr>
        <w:numPr>
          <w:ilvl w:val="0"/>
          <w:numId w:val="101"/>
        </w:numPr>
        <w:suppressAutoHyphens w:val="0"/>
        <w:contextualSpacing/>
        <w:rPr>
          <w:rFonts w:ascii="Cambria" w:hAnsi="Cambria"/>
          <w:b/>
          <w:sz w:val="22"/>
          <w:szCs w:val="22"/>
          <w:lang w:eastAsia="pl-PL"/>
        </w:rPr>
      </w:pPr>
      <w:r w:rsidRPr="003D2586">
        <w:rPr>
          <w:rFonts w:ascii="Cambria" w:hAnsi="Cambria"/>
          <w:b/>
          <w:sz w:val="22"/>
          <w:szCs w:val="22"/>
          <w:lang w:eastAsia="pl-PL"/>
        </w:rPr>
        <w:t>Publiczna Szkoła Podstawowa im. Jana Pawła II w Nowosielcu</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Nowosielec 134</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37-400 Nisko</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PKD: 8560Z</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REGON: 000919186</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NIP: 865-23-14-763</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Liczba osób zatrudnionych: 25</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Opis prowadzonej działalności:  nauczanie dzieci i młodzieży, stołówki brak – wydawane są posiłki (przywożone z zewnątrz); wynajem hali sportowej. </w:t>
      </w:r>
    </w:p>
    <w:p w:rsidR="003D2586" w:rsidRPr="003D2586" w:rsidRDefault="003D2586" w:rsidP="003D2586">
      <w:pPr>
        <w:rPr>
          <w:rFonts w:ascii="Cambria" w:hAnsi="Cambria"/>
          <w:sz w:val="22"/>
          <w:szCs w:val="22"/>
          <w:lang w:eastAsia="pl-PL"/>
        </w:rPr>
      </w:pPr>
    </w:p>
    <w:p w:rsidR="003D2586" w:rsidRPr="003D2586" w:rsidRDefault="003D2586" w:rsidP="00B856C2">
      <w:pPr>
        <w:numPr>
          <w:ilvl w:val="0"/>
          <w:numId w:val="101"/>
        </w:numPr>
        <w:suppressAutoHyphens w:val="0"/>
        <w:contextualSpacing/>
        <w:rPr>
          <w:rFonts w:ascii="Cambria" w:hAnsi="Cambria"/>
          <w:b/>
          <w:sz w:val="22"/>
          <w:szCs w:val="22"/>
          <w:lang w:eastAsia="pl-PL"/>
        </w:rPr>
      </w:pPr>
      <w:r w:rsidRPr="003D2586">
        <w:rPr>
          <w:rFonts w:ascii="Cambria" w:hAnsi="Cambria"/>
          <w:b/>
          <w:sz w:val="22"/>
          <w:szCs w:val="22"/>
          <w:lang w:eastAsia="pl-PL"/>
        </w:rPr>
        <w:t xml:space="preserve">Publiczna Szkoła Podstawowa im. św. Stanisława Kostki w Zarzeczu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ul. Mickiewicza 45</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37-400 Zarzecze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PKD: 8520Z</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REGON:  831308387</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NIP: 865-23-14-734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Liczba osób zatrudnionych: 46</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Opis prowadzonej działalności: działalność oświatowa, prowadzenie stołówki. Organizowany przewóz dzieci do szkoły.</w:t>
      </w:r>
    </w:p>
    <w:p w:rsidR="003D2586" w:rsidRPr="003D2586" w:rsidRDefault="003D2586" w:rsidP="003D2586">
      <w:pPr>
        <w:rPr>
          <w:rFonts w:ascii="Cambria" w:hAnsi="Cambria"/>
          <w:sz w:val="22"/>
          <w:szCs w:val="22"/>
          <w:lang w:eastAsia="pl-PL"/>
        </w:rPr>
      </w:pPr>
    </w:p>
    <w:p w:rsidR="003D2586" w:rsidRPr="003D2586" w:rsidRDefault="003D2586" w:rsidP="00B856C2">
      <w:pPr>
        <w:numPr>
          <w:ilvl w:val="0"/>
          <w:numId w:val="101"/>
        </w:numPr>
        <w:suppressAutoHyphens w:val="0"/>
        <w:spacing w:after="200" w:line="276" w:lineRule="auto"/>
        <w:contextualSpacing/>
        <w:rPr>
          <w:rFonts w:ascii="Cambria" w:hAnsi="Cambria"/>
          <w:b/>
          <w:sz w:val="22"/>
          <w:szCs w:val="22"/>
        </w:rPr>
      </w:pPr>
      <w:r w:rsidRPr="003D2586">
        <w:rPr>
          <w:rFonts w:ascii="Cambria" w:hAnsi="Cambria"/>
          <w:b/>
          <w:sz w:val="22"/>
          <w:szCs w:val="22"/>
        </w:rPr>
        <w:t>Miejska Biblioteka Publiczna w Nisku</w:t>
      </w:r>
    </w:p>
    <w:p w:rsidR="003D2586" w:rsidRPr="003D2586" w:rsidRDefault="003D2586" w:rsidP="003D2586">
      <w:pPr>
        <w:rPr>
          <w:rFonts w:ascii="Cambria" w:hAnsi="Cambria"/>
          <w:sz w:val="22"/>
          <w:szCs w:val="22"/>
        </w:rPr>
      </w:pPr>
      <w:r w:rsidRPr="003D2586">
        <w:rPr>
          <w:rFonts w:ascii="Cambria" w:hAnsi="Cambria"/>
          <w:sz w:val="22"/>
          <w:szCs w:val="22"/>
        </w:rPr>
        <w:t>ul. Tysiąclecia 12A</w:t>
      </w:r>
    </w:p>
    <w:p w:rsidR="003D2586" w:rsidRPr="003D2586" w:rsidRDefault="003D2586" w:rsidP="003D2586">
      <w:pPr>
        <w:rPr>
          <w:rFonts w:ascii="Cambria" w:hAnsi="Cambria"/>
          <w:sz w:val="22"/>
          <w:szCs w:val="22"/>
        </w:rPr>
      </w:pPr>
      <w:r w:rsidRPr="003D2586">
        <w:rPr>
          <w:rFonts w:ascii="Cambria" w:hAnsi="Cambria"/>
          <w:sz w:val="22"/>
          <w:szCs w:val="22"/>
        </w:rPr>
        <w:t>37-400 Nisko</w:t>
      </w:r>
    </w:p>
    <w:p w:rsidR="003D2586" w:rsidRPr="003D2586" w:rsidRDefault="003D2586" w:rsidP="003D2586">
      <w:pPr>
        <w:rPr>
          <w:rFonts w:ascii="Cambria" w:hAnsi="Cambria"/>
          <w:sz w:val="22"/>
          <w:szCs w:val="22"/>
        </w:rPr>
      </w:pPr>
      <w:r w:rsidRPr="003D2586">
        <w:rPr>
          <w:rFonts w:ascii="Cambria" w:hAnsi="Cambria"/>
          <w:sz w:val="22"/>
          <w:szCs w:val="22"/>
        </w:rPr>
        <w:t>EKD /PKD: 9204A</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 xml:space="preserve">REGON:  81810411189           </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NIP: 6020096526</w:t>
      </w:r>
    </w:p>
    <w:p w:rsidR="003D2586" w:rsidRPr="003D2586" w:rsidRDefault="003D2586" w:rsidP="003D2586">
      <w:pPr>
        <w:rPr>
          <w:rFonts w:ascii="Cambria" w:hAnsi="Cambria"/>
          <w:sz w:val="22"/>
          <w:szCs w:val="22"/>
          <w:lang w:eastAsia="pl-PL"/>
        </w:rPr>
      </w:pPr>
      <w:r w:rsidRPr="003D2586">
        <w:rPr>
          <w:rFonts w:ascii="Cambria" w:hAnsi="Cambria"/>
          <w:sz w:val="22"/>
          <w:szCs w:val="22"/>
          <w:lang w:eastAsia="pl-PL"/>
        </w:rPr>
        <w:t>Liczba pracowników: 11</w:t>
      </w:r>
    </w:p>
    <w:p w:rsidR="003D2586" w:rsidRPr="003D2586" w:rsidRDefault="003D2586" w:rsidP="003D2586">
      <w:pPr>
        <w:jc w:val="both"/>
        <w:rPr>
          <w:rFonts w:ascii="Cambria" w:hAnsi="Cambria"/>
          <w:sz w:val="22"/>
          <w:szCs w:val="22"/>
          <w:lang w:eastAsia="pl-PL"/>
        </w:rPr>
      </w:pPr>
      <w:r w:rsidRPr="003D2586">
        <w:rPr>
          <w:rFonts w:ascii="Cambria" w:hAnsi="Cambria"/>
          <w:sz w:val="22"/>
          <w:szCs w:val="22"/>
          <w:lang w:eastAsia="pl-PL"/>
        </w:rPr>
        <w:t>Opis prowadzonej działalności: Działalność kulturalna, gromadzenie opracowywanie i udostępnianie zbiorów. Prowadzenie zajęć czytelniczych, kulturalnych i edukacyjnych, organizacja imprez o charakterze kulturalnym.</w:t>
      </w:r>
    </w:p>
    <w:p w:rsidR="003D2586" w:rsidRPr="003D2586" w:rsidRDefault="003D2586" w:rsidP="003D2586">
      <w:pPr>
        <w:jc w:val="both"/>
        <w:rPr>
          <w:rFonts w:ascii="Cambria" w:hAnsi="Cambria"/>
          <w:sz w:val="22"/>
          <w:szCs w:val="22"/>
          <w:lang w:eastAsia="pl-PL"/>
        </w:rPr>
      </w:pPr>
      <w:r w:rsidRPr="003D2586">
        <w:rPr>
          <w:rFonts w:ascii="Cambria" w:hAnsi="Cambria"/>
          <w:sz w:val="22"/>
          <w:szCs w:val="22"/>
          <w:lang w:eastAsia="pl-PL"/>
        </w:rPr>
        <w:t>Roczny planowany budżet: 500 000,00 zł</w:t>
      </w:r>
    </w:p>
    <w:p w:rsidR="003D2586" w:rsidRPr="003D2586" w:rsidRDefault="003D2586" w:rsidP="003D2586">
      <w:pPr>
        <w:jc w:val="both"/>
        <w:rPr>
          <w:rFonts w:ascii="Cambria" w:hAnsi="Cambria"/>
          <w:sz w:val="22"/>
          <w:szCs w:val="22"/>
          <w:u w:val="single"/>
          <w:lang w:eastAsia="pl-PL"/>
        </w:rPr>
      </w:pPr>
      <w:r w:rsidRPr="003D2586">
        <w:rPr>
          <w:rFonts w:ascii="Cambria" w:hAnsi="Cambria"/>
          <w:sz w:val="22"/>
          <w:szCs w:val="22"/>
          <w:u w:val="single"/>
          <w:lang w:eastAsia="pl-PL"/>
        </w:rPr>
        <w:lastRenderedPageBreak/>
        <w:t>Lokalizacje:</w:t>
      </w:r>
    </w:p>
    <w:p w:rsidR="003D2586" w:rsidRPr="003D2586" w:rsidRDefault="003D2586" w:rsidP="003D2586">
      <w:pPr>
        <w:jc w:val="both"/>
        <w:rPr>
          <w:rFonts w:ascii="Cambria" w:hAnsi="Cambria"/>
          <w:sz w:val="22"/>
          <w:szCs w:val="22"/>
          <w:lang w:eastAsia="pl-PL"/>
        </w:rPr>
      </w:pPr>
      <w:r w:rsidRPr="003D2586">
        <w:rPr>
          <w:rFonts w:ascii="Cambria" w:hAnsi="Cambria"/>
          <w:sz w:val="22"/>
          <w:szCs w:val="22"/>
          <w:lang w:eastAsia="pl-PL"/>
        </w:rPr>
        <w:t xml:space="preserve">Filia MBP w Nowosielcu 184 </w:t>
      </w:r>
    </w:p>
    <w:p w:rsidR="003D2586" w:rsidRPr="003D2586" w:rsidRDefault="003D2586" w:rsidP="003D2586">
      <w:pPr>
        <w:jc w:val="both"/>
        <w:rPr>
          <w:rFonts w:ascii="Cambria" w:hAnsi="Cambria"/>
          <w:sz w:val="22"/>
          <w:szCs w:val="22"/>
          <w:lang w:eastAsia="pl-PL"/>
        </w:rPr>
      </w:pPr>
      <w:r w:rsidRPr="003D2586">
        <w:rPr>
          <w:rFonts w:ascii="Cambria" w:hAnsi="Cambria"/>
          <w:sz w:val="22"/>
          <w:szCs w:val="22"/>
          <w:lang w:eastAsia="pl-PL"/>
        </w:rPr>
        <w:t>Filia MBP w Racławicach, ul. Rudnicka 108</w:t>
      </w:r>
    </w:p>
    <w:p w:rsidR="003D2586" w:rsidRPr="003D2586" w:rsidRDefault="003D2586" w:rsidP="003D2586">
      <w:pPr>
        <w:jc w:val="both"/>
        <w:rPr>
          <w:rFonts w:ascii="Cambria" w:hAnsi="Cambria"/>
          <w:sz w:val="22"/>
          <w:szCs w:val="22"/>
          <w:lang w:eastAsia="pl-PL"/>
        </w:rPr>
      </w:pPr>
      <w:r w:rsidRPr="003D2586">
        <w:rPr>
          <w:rFonts w:ascii="Cambria" w:hAnsi="Cambria"/>
          <w:sz w:val="22"/>
          <w:szCs w:val="22"/>
          <w:lang w:eastAsia="pl-PL"/>
        </w:rPr>
        <w:t>Filia MBP w Zarzeczu, ul. Mickiewicza 23</w:t>
      </w:r>
      <w:r w:rsidRPr="003D2586">
        <w:rPr>
          <w:rFonts w:ascii="Cambria" w:hAnsi="Cambria"/>
          <w:sz w:val="22"/>
          <w:szCs w:val="22"/>
        </w:rPr>
        <w:t xml:space="preserve"> </w:t>
      </w:r>
    </w:p>
    <w:p w:rsidR="003D2586" w:rsidRPr="003D2586" w:rsidRDefault="003D2586" w:rsidP="003D2586">
      <w:pPr>
        <w:jc w:val="both"/>
        <w:rPr>
          <w:rFonts w:ascii="Cambria" w:hAnsi="Cambria"/>
          <w:b/>
          <w:sz w:val="22"/>
          <w:szCs w:val="22"/>
        </w:rPr>
      </w:pPr>
    </w:p>
    <w:p w:rsidR="003D2586" w:rsidRPr="003D2586" w:rsidRDefault="003D2586" w:rsidP="00B856C2">
      <w:pPr>
        <w:numPr>
          <w:ilvl w:val="0"/>
          <w:numId w:val="101"/>
        </w:numPr>
        <w:suppressAutoHyphens w:val="0"/>
        <w:spacing w:after="200" w:line="276" w:lineRule="auto"/>
        <w:contextualSpacing/>
        <w:jc w:val="both"/>
        <w:rPr>
          <w:rFonts w:ascii="Cambria" w:hAnsi="Cambria"/>
          <w:b/>
          <w:sz w:val="22"/>
          <w:szCs w:val="22"/>
        </w:rPr>
      </w:pPr>
      <w:r w:rsidRPr="003D2586">
        <w:rPr>
          <w:rFonts w:ascii="Cambria" w:hAnsi="Cambria"/>
          <w:b/>
          <w:sz w:val="22"/>
          <w:szCs w:val="22"/>
        </w:rPr>
        <w:t>Środowiskowy Dom Samopomocy</w:t>
      </w:r>
    </w:p>
    <w:p w:rsidR="003D2586" w:rsidRPr="003D2586" w:rsidRDefault="003D2586" w:rsidP="003D2586">
      <w:pPr>
        <w:jc w:val="both"/>
        <w:rPr>
          <w:rFonts w:ascii="Cambria" w:hAnsi="Cambria"/>
          <w:sz w:val="22"/>
          <w:szCs w:val="22"/>
        </w:rPr>
      </w:pPr>
      <w:r w:rsidRPr="003D2586">
        <w:rPr>
          <w:rFonts w:ascii="Cambria" w:hAnsi="Cambria"/>
          <w:sz w:val="22"/>
          <w:szCs w:val="22"/>
        </w:rPr>
        <w:t>ul. Chopina 31</w:t>
      </w:r>
    </w:p>
    <w:p w:rsidR="003D2586" w:rsidRPr="003D2586" w:rsidRDefault="003D2586" w:rsidP="003D2586">
      <w:pPr>
        <w:jc w:val="both"/>
        <w:rPr>
          <w:rFonts w:ascii="Cambria" w:hAnsi="Cambria"/>
          <w:sz w:val="22"/>
          <w:szCs w:val="22"/>
        </w:rPr>
      </w:pPr>
      <w:r w:rsidRPr="003D2586">
        <w:rPr>
          <w:rFonts w:ascii="Cambria" w:hAnsi="Cambria"/>
          <w:sz w:val="22"/>
          <w:szCs w:val="22"/>
        </w:rPr>
        <w:t xml:space="preserve">37-400 Nisko </w:t>
      </w:r>
    </w:p>
    <w:p w:rsidR="003D2586" w:rsidRPr="003D2586" w:rsidRDefault="003D2586" w:rsidP="003D2586">
      <w:pPr>
        <w:jc w:val="both"/>
        <w:rPr>
          <w:rFonts w:ascii="Cambria" w:hAnsi="Cambria"/>
          <w:sz w:val="22"/>
          <w:szCs w:val="22"/>
          <w:lang w:eastAsia="pl-PL"/>
        </w:rPr>
      </w:pPr>
      <w:r w:rsidRPr="003D2586">
        <w:rPr>
          <w:rFonts w:ascii="Cambria" w:hAnsi="Cambria"/>
          <w:sz w:val="22"/>
          <w:szCs w:val="22"/>
          <w:lang w:eastAsia="pl-PL"/>
        </w:rPr>
        <w:t>PKD: 8810Z</w:t>
      </w:r>
    </w:p>
    <w:p w:rsidR="003D2586" w:rsidRPr="003D2586" w:rsidRDefault="003D2586" w:rsidP="003D2586">
      <w:pPr>
        <w:jc w:val="both"/>
        <w:rPr>
          <w:rFonts w:ascii="Cambria" w:hAnsi="Cambria"/>
          <w:sz w:val="22"/>
          <w:szCs w:val="22"/>
          <w:lang w:eastAsia="pl-PL"/>
        </w:rPr>
      </w:pPr>
      <w:r w:rsidRPr="003D2586">
        <w:rPr>
          <w:rFonts w:ascii="Cambria" w:hAnsi="Cambria"/>
          <w:sz w:val="22"/>
          <w:szCs w:val="22"/>
          <w:lang w:eastAsia="pl-PL"/>
        </w:rPr>
        <w:t xml:space="preserve">REGON:  180792197              </w:t>
      </w:r>
    </w:p>
    <w:p w:rsidR="003D2586" w:rsidRPr="003D2586" w:rsidRDefault="003D2586" w:rsidP="003D2586">
      <w:pPr>
        <w:jc w:val="both"/>
        <w:rPr>
          <w:rFonts w:ascii="Cambria" w:hAnsi="Cambria"/>
          <w:sz w:val="22"/>
          <w:szCs w:val="22"/>
          <w:lang w:eastAsia="pl-PL"/>
        </w:rPr>
      </w:pPr>
      <w:r w:rsidRPr="003D2586">
        <w:rPr>
          <w:rFonts w:ascii="Cambria" w:hAnsi="Cambria"/>
          <w:sz w:val="22"/>
          <w:szCs w:val="22"/>
          <w:lang w:eastAsia="pl-PL"/>
        </w:rPr>
        <w:t>NIP: 6020131145</w:t>
      </w:r>
    </w:p>
    <w:p w:rsidR="003D2586" w:rsidRPr="003D2586" w:rsidRDefault="003D2586" w:rsidP="003D2586">
      <w:pPr>
        <w:jc w:val="both"/>
        <w:rPr>
          <w:rFonts w:ascii="Cambria" w:hAnsi="Cambria"/>
          <w:sz w:val="22"/>
          <w:szCs w:val="22"/>
          <w:lang w:eastAsia="pl-PL"/>
        </w:rPr>
      </w:pPr>
      <w:r w:rsidRPr="003D2586">
        <w:rPr>
          <w:rFonts w:ascii="Cambria" w:hAnsi="Cambria"/>
          <w:sz w:val="22"/>
          <w:szCs w:val="22"/>
          <w:lang w:eastAsia="pl-PL"/>
        </w:rPr>
        <w:t>Liczba osób zatrudnionych: 10</w:t>
      </w:r>
    </w:p>
    <w:p w:rsidR="003D2586" w:rsidRPr="003D2586" w:rsidRDefault="003D2586" w:rsidP="003D2586">
      <w:pPr>
        <w:jc w:val="both"/>
        <w:rPr>
          <w:rFonts w:ascii="Cambria" w:hAnsi="Cambria"/>
          <w:sz w:val="22"/>
          <w:szCs w:val="22"/>
          <w:lang w:eastAsia="pl-PL"/>
        </w:rPr>
      </w:pPr>
      <w:r w:rsidRPr="003D2586">
        <w:rPr>
          <w:rFonts w:ascii="Cambria" w:hAnsi="Cambria"/>
          <w:sz w:val="22"/>
          <w:szCs w:val="22"/>
          <w:lang w:eastAsia="pl-PL"/>
        </w:rPr>
        <w:t>Opis prowadzonej działalności: dzienny ośrodek wsparcia dla osób przewlekle psychicznie chorych, niepełnosprawnych intelektualnie i wykazujących inne zaburzenia czynności psychicznych. Nie posiada własnej stołówki, posiłki podawane w formie cateringu.</w:t>
      </w:r>
    </w:p>
    <w:p w:rsidR="003D2586" w:rsidRPr="003D2586" w:rsidRDefault="003D2586" w:rsidP="003D2586">
      <w:pPr>
        <w:jc w:val="both"/>
        <w:rPr>
          <w:rFonts w:ascii="Cambria" w:hAnsi="Cambria"/>
          <w:sz w:val="22"/>
          <w:szCs w:val="22"/>
          <w:lang w:eastAsia="pl-PL"/>
        </w:rPr>
      </w:pPr>
      <w:r w:rsidRPr="003D2586">
        <w:rPr>
          <w:rFonts w:ascii="Cambria" w:hAnsi="Cambria"/>
          <w:sz w:val="22"/>
          <w:szCs w:val="22"/>
          <w:lang w:eastAsia="pl-PL"/>
        </w:rPr>
        <w:t>Siedziba Środowiskowy Dom Samopomocy w Nisku znajduje się w budynku Gimnazjum nr 1 użytkowana jest na podstawie umowy najmu.</w:t>
      </w:r>
    </w:p>
    <w:p w:rsidR="003D2586" w:rsidRPr="003D2586" w:rsidRDefault="003D2586" w:rsidP="003D2586">
      <w:pPr>
        <w:jc w:val="both"/>
        <w:rPr>
          <w:rFonts w:ascii="Cambria" w:hAnsi="Cambria"/>
          <w:sz w:val="22"/>
          <w:szCs w:val="22"/>
        </w:rPr>
      </w:pPr>
      <w:r w:rsidRPr="003D2586">
        <w:rPr>
          <w:rFonts w:ascii="Cambria" w:hAnsi="Cambria"/>
          <w:sz w:val="22"/>
          <w:szCs w:val="22"/>
        </w:rPr>
        <w:t>Roczny planowany budżet: 464 078,00 zł</w:t>
      </w:r>
    </w:p>
    <w:p w:rsidR="0004018D" w:rsidRPr="003D2586" w:rsidRDefault="0004018D" w:rsidP="0004018D">
      <w:pPr>
        <w:tabs>
          <w:tab w:val="left" w:pos="284"/>
          <w:tab w:val="left" w:pos="5758"/>
        </w:tabs>
        <w:jc w:val="both"/>
        <w:rPr>
          <w:rFonts w:ascii="Cambria" w:hAnsi="Cambria" w:cs="Arial"/>
          <w:sz w:val="22"/>
          <w:szCs w:val="22"/>
          <w:lang w:eastAsia="pl-PL"/>
        </w:rPr>
      </w:pPr>
    </w:p>
    <w:p w:rsidR="00580F41" w:rsidRPr="003D2586" w:rsidRDefault="00580F41" w:rsidP="0004018D">
      <w:pPr>
        <w:tabs>
          <w:tab w:val="left" w:pos="284"/>
          <w:tab w:val="left" w:pos="5758"/>
        </w:tabs>
        <w:jc w:val="both"/>
        <w:rPr>
          <w:rFonts w:ascii="Cambria" w:hAnsi="Cambria" w:cs="Arial"/>
          <w:sz w:val="22"/>
          <w:szCs w:val="22"/>
          <w:lang w:eastAsia="pl-PL"/>
        </w:rPr>
      </w:pPr>
    </w:p>
    <w:p w:rsidR="0050037D" w:rsidRPr="003D2586" w:rsidRDefault="0050037D" w:rsidP="0050037D">
      <w:pPr>
        <w:tabs>
          <w:tab w:val="left" w:pos="284"/>
          <w:tab w:val="left" w:pos="5758"/>
        </w:tabs>
        <w:jc w:val="both"/>
        <w:rPr>
          <w:rFonts w:ascii="Cambria" w:hAnsi="Cambria" w:cs="Arial"/>
          <w:sz w:val="22"/>
          <w:szCs w:val="22"/>
          <w:lang w:eastAsia="pl-PL"/>
        </w:rPr>
      </w:pPr>
      <w:r w:rsidRPr="003D2586">
        <w:rPr>
          <w:rFonts w:ascii="Cambria" w:hAnsi="Cambria" w:cs="Arial"/>
          <w:sz w:val="22"/>
          <w:szCs w:val="22"/>
          <w:lang w:eastAsia="pl-PL"/>
        </w:rPr>
        <w:t xml:space="preserve">Ubezpieczenie obejmuje wszystkie aktualne i przyszłe lokalizacje Gminy </w:t>
      </w:r>
      <w:r w:rsidR="003D2586">
        <w:rPr>
          <w:rFonts w:ascii="Cambria" w:hAnsi="Cambria" w:cs="Arial"/>
          <w:sz w:val="22"/>
          <w:szCs w:val="22"/>
          <w:lang w:eastAsia="pl-PL"/>
        </w:rPr>
        <w:t>Nisko</w:t>
      </w:r>
      <w:r w:rsidRPr="003D2586">
        <w:rPr>
          <w:rFonts w:ascii="Cambria" w:hAnsi="Cambria" w:cs="Arial"/>
          <w:sz w:val="22"/>
          <w:szCs w:val="22"/>
          <w:lang w:eastAsia="pl-PL"/>
        </w:rPr>
        <w:t xml:space="preserve">, </w:t>
      </w:r>
      <w:r w:rsidRPr="003D2586">
        <w:rPr>
          <w:rFonts w:ascii="Cambria" w:hAnsi="Cambria" w:cs="Arial"/>
          <w:sz w:val="22"/>
          <w:szCs w:val="22"/>
          <w:lang w:eastAsia="pl-PL"/>
        </w:rPr>
        <w:br/>
        <w:t xml:space="preserve">w tym lokalizacje zgodne z wykazem mienia do ubezpieczenia od wszystkich ryzyk. </w:t>
      </w:r>
    </w:p>
    <w:p w:rsidR="0050037D" w:rsidRPr="003D2586" w:rsidRDefault="0050037D" w:rsidP="0050037D">
      <w:pPr>
        <w:widowControl w:val="0"/>
        <w:autoSpaceDE w:val="0"/>
        <w:autoSpaceDN w:val="0"/>
        <w:adjustRightInd w:val="0"/>
        <w:jc w:val="both"/>
        <w:rPr>
          <w:rFonts w:ascii="Cambria" w:hAnsi="Cambria"/>
          <w:sz w:val="22"/>
          <w:szCs w:val="22"/>
        </w:rPr>
      </w:pPr>
      <w:r w:rsidRPr="003D2586">
        <w:rPr>
          <w:rFonts w:ascii="Cambria" w:hAnsi="Cambria"/>
          <w:sz w:val="22"/>
          <w:szCs w:val="22"/>
        </w:rPr>
        <w:t>Lokalizacje: zgodnie z ewidencją środków trwałych, przyszłe i obecne miejsca prowadzenia działalności. Lokalizacje zgłoszone do ubezpieczenia mienia od wszystkich ryzyk.</w:t>
      </w:r>
    </w:p>
    <w:p w:rsidR="0050037D" w:rsidRPr="003D2586" w:rsidRDefault="0050037D" w:rsidP="0050037D">
      <w:pPr>
        <w:widowControl w:val="0"/>
        <w:tabs>
          <w:tab w:val="left" w:pos="426"/>
        </w:tabs>
        <w:suppressAutoHyphens w:val="0"/>
        <w:spacing w:line="276" w:lineRule="auto"/>
        <w:ind w:left="425"/>
        <w:jc w:val="both"/>
        <w:rPr>
          <w:rFonts w:ascii="Cambria" w:eastAsia="Calibri" w:hAnsi="Cambria"/>
          <w:sz w:val="22"/>
          <w:szCs w:val="22"/>
          <w:lang/>
        </w:rPr>
      </w:pPr>
    </w:p>
    <w:p w:rsidR="0050037D" w:rsidRPr="003D2586" w:rsidRDefault="0050037D" w:rsidP="0050037D">
      <w:pPr>
        <w:widowControl w:val="0"/>
        <w:tabs>
          <w:tab w:val="left" w:pos="426"/>
        </w:tabs>
        <w:suppressAutoHyphens w:val="0"/>
        <w:spacing w:line="276" w:lineRule="auto"/>
        <w:jc w:val="both"/>
        <w:rPr>
          <w:rFonts w:ascii="Cambria" w:eastAsia="Calibri" w:hAnsi="Cambria"/>
          <w:sz w:val="22"/>
          <w:szCs w:val="22"/>
          <w:lang/>
        </w:rPr>
      </w:pPr>
      <w:r w:rsidRPr="003D2586">
        <w:rPr>
          <w:rFonts w:ascii="Cambria" w:eastAsia="Calibri" w:hAnsi="Cambria"/>
          <w:sz w:val="22"/>
          <w:szCs w:val="22"/>
          <w:lang/>
        </w:rPr>
        <w:t>Podstawą działalności zamawiającego i jego jednostek są m.in. następujące akty prawa powszechnego  i lokalnego (zawsze w ich aktualnym brzmieniu):</w:t>
      </w:r>
    </w:p>
    <w:p w:rsidR="0050037D" w:rsidRPr="003D2586" w:rsidRDefault="0050037D" w:rsidP="0050037D">
      <w:pPr>
        <w:widowControl w:val="0"/>
        <w:tabs>
          <w:tab w:val="left" w:pos="426"/>
        </w:tabs>
        <w:suppressAutoHyphens w:val="0"/>
        <w:spacing w:line="276" w:lineRule="auto"/>
        <w:jc w:val="both"/>
        <w:rPr>
          <w:rFonts w:ascii="Cambria" w:eastAsia="Calibri" w:hAnsi="Cambria"/>
          <w:sz w:val="22"/>
          <w:szCs w:val="22"/>
          <w:lang/>
        </w:rPr>
      </w:pPr>
      <w:r w:rsidRPr="003D2586">
        <w:rPr>
          <w:rFonts w:ascii="Cambria" w:eastAsia="Calibri" w:hAnsi="Cambria"/>
          <w:sz w:val="22"/>
          <w:szCs w:val="22"/>
          <w:lang/>
        </w:rPr>
        <w:t>ustawa z dnia 8 marca 1990 r. o samorządzie gminnym,</w:t>
      </w:r>
    </w:p>
    <w:p w:rsidR="0050037D" w:rsidRPr="000A57AA" w:rsidRDefault="0050037D" w:rsidP="0050037D">
      <w:pPr>
        <w:widowControl w:val="0"/>
        <w:tabs>
          <w:tab w:val="left" w:pos="426"/>
        </w:tabs>
        <w:suppressAutoHyphens w:val="0"/>
        <w:spacing w:line="276" w:lineRule="auto"/>
        <w:jc w:val="both"/>
        <w:rPr>
          <w:rFonts w:ascii="Cambria" w:eastAsia="Calibri" w:hAnsi="Cambria"/>
          <w:color w:val="FF0000"/>
          <w:sz w:val="22"/>
          <w:szCs w:val="22"/>
          <w:lang/>
        </w:rPr>
      </w:pPr>
      <w:r w:rsidRPr="003D2586">
        <w:rPr>
          <w:rFonts w:ascii="Cambria" w:eastAsia="Calibri" w:hAnsi="Cambria"/>
          <w:sz w:val="22"/>
          <w:szCs w:val="22"/>
          <w:lang/>
        </w:rPr>
        <w:t>ustawa z dnia 21 marca 1985 r. o drogach publicznych</w:t>
      </w:r>
      <w:r w:rsidRPr="000A57AA">
        <w:rPr>
          <w:rFonts w:ascii="Cambria" w:eastAsia="Calibri" w:hAnsi="Cambria"/>
          <w:color w:val="FF0000"/>
          <w:sz w:val="22"/>
          <w:szCs w:val="22"/>
          <w:lang/>
        </w:rPr>
        <w:t xml:space="preserve">, </w:t>
      </w:r>
    </w:p>
    <w:p w:rsidR="0050037D" w:rsidRPr="003D2586" w:rsidRDefault="0050037D" w:rsidP="0050037D">
      <w:pPr>
        <w:widowControl w:val="0"/>
        <w:tabs>
          <w:tab w:val="left" w:pos="426"/>
        </w:tabs>
        <w:suppressAutoHyphens w:val="0"/>
        <w:spacing w:line="276" w:lineRule="auto"/>
        <w:jc w:val="both"/>
        <w:rPr>
          <w:rFonts w:ascii="Cambria" w:eastAsia="Calibri" w:hAnsi="Cambria"/>
          <w:sz w:val="22"/>
          <w:szCs w:val="22"/>
          <w:lang/>
        </w:rPr>
      </w:pPr>
      <w:r w:rsidRPr="003D2586">
        <w:rPr>
          <w:rFonts w:ascii="Cambria" w:eastAsia="Calibri" w:hAnsi="Cambria"/>
          <w:sz w:val="22"/>
          <w:szCs w:val="22"/>
          <w:lang/>
        </w:rPr>
        <w:t xml:space="preserve">inne szczególne przepisy ustawowe i wykonawcze, w tym przepisy prawa miejscowego oraz statuty, regulaminy Gminy </w:t>
      </w:r>
      <w:r w:rsidR="003D2586" w:rsidRPr="003D2586">
        <w:rPr>
          <w:rFonts w:ascii="Cambria" w:eastAsia="Calibri" w:hAnsi="Cambria"/>
          <w:sz w:val="22"/>
          <w:szCs w:val="22"/>
        </w:rPr>
        <w:t>Nisko</w:t>
      </w:r>
      <w:r w:rsidRPr="003D2586">
        <w:rPr>
          <w:rFonts w:ascii="Cambria" w:eastAsia="Calibri" w:hAnsi="Cambria"/>
          <w:sz w:val="22"/>
          <w:szCs w:val="22"/>
          <w:lang/>
        </w:rPr>
        <w:t xml:space="preserve">, Urzędu Gminy w </w:t>
      </w:r>
      <w:r w:rsidR="003D2586" w:rsidRPr="003D2586">
        <w:rPr>
          <w:rFonts w:ascii="Cambria" w:eastAsia="Calibri" w:hAnsi="Cambria"/>
          <w:sz w:val="22"/>
          <w:szCs w:val="22"/>
        </w:rPr>
        <w:t>Nisku</w:t>
      </w:r>
      <w:r w:rsidRPr="003D2586">
        <w:rPr>
          <w:rFonts w:ascii="Cambria" w:eastAsia="Calibri" w:hAnsi="Cambria"/>
          <w:sz w:val="22"/>
          <w:szCs w:val="22"/>
          <w:lang/>
        </w:rPr>
        <w:t xml:space="preserve"> i jednostek organizacyjnych.</w:t>
      </w:r>
    </w:p>
    <w:p w:rsidR="0050037D" w:rsidRPr="003D2586" w:rsidRDefault="0050037D" w:rsidP="0050037D">
      <w:pPr>
        <w:widowControl w:val="0"/>
        <w:tabs>
          <w:tab w:val="left" w:pos="426"/>
        </w:tabs>
        <w:suppressAutoHyphens w:val="0"/>
        <w:spacing w:line="276" w:lineRule="auto"/>
        <w:jc w:val="both"/>
        <w:rPr>
          <w:rFonts w:ascii="Cambria" w:eastAsia="Calibri" w:hAnsi="Cambria"/>
          <w:sz w:val="22"/>
          <w:szCs w:val="22"/>
          <w:lang/>
        </w:rPr>
      </w:pPr>
      <w:r w:rsidRPr="003D2586">
        <w:rPr>
          <w:rFonts w:ascii="Cambria" w:eastAsia="Calibri" w:hAnsi="Cambria"/>
          <w:sz w:val="22"/>
          <w:szCs w:val="22"/>
          <w:lang/>
        </w:rPr>
        <w:t xml:space="preserve">Gmina </w:t>
      </w:r>
      <w:r w:rsidR="003D2586" w:rsidRPr="003D2586">
        <w:rPr>
          <w:rFonts w:ascii="Cambria" w:eastAsia="Calibri" w:hAnsi="Cambria"/>
          <w:sz w:val="22"/>
          <w:szCs w:val="22"/>
        </w:rPr>
        <w:t>Nisku</w:t>
      </w:r>
      <w:r w:rsidRPr="003D2586">
        <w:rPr>
          <w:rFonts w:ascii="Cambria" w:eastAsia="Calibri" w:hAnsi="Cambria"/>
          <w:sz w:val="22"/>
          <w:szCs w:val="22"/>
          <w:lang/>
        </w:rPr>
        <w:t xml:space="preserve"> posiada jednostki OSP i MDP, za które może być jej przypisana odpowiedzialność. </w:t>
      </w:r>
    </w:p>
    <w:p w:rsidR="0050037D" w:rsidRPr="003D2586" w:rsidRDefault="0050037D" w:rsidP="0050037D">
      <w:pPr>
        <w:widowControl w:val="0"/>
        <w:tabs>
          <w:tab w:val="left" w:pos="426"/>
        </w:tabs>
        <w:suppressAutoHyphens w:val="0"/>
        <w:spacing w:line="276" w:lineRule="auto"/>
        <w:jc w:val="both"/>
        <w:rPr>
          <w:rFonts w:ascii="Cambria" w:eastAsia="Calibri" w:hAnsi="Cambria"/>
          <w:sz w:val="22"/>
          <w:szCs w:val="22"/>
          <w:lang/>
        </w:rPr>
      </w:pPr>
      <w:r w:rsidRPr="003D2586">
        <w:rPr>
          <w:rFonts w:ascii="Cambria" w:eastAsia="Calibri" w:hAnsi="Cambria"/>
          <w:sz w:val="22"/>
          <w:szCs w:val="22"/>
          <w:lang/>
        </w:rPr>
        <w:t>Jednocześnie teren Gminy podzielony jest na sołectwa, którymi kierują sołtysi i rady sołeckie – Gmina za osoby te ponosi odpowiedzialność.</w:t>
      </w:r>
    </w:p>
    <w:p w:rsidR="0050037D" w:rsidRPr="003D2586" w:rsidRDefault="0050037D" w:rsidP="0050037D">
      <w:pPr>
        <w:widowControl w:val="0"/>
        <w:tabs>
          <w:tab w:val="left" w:pos="426"/>
        </w:tabs>
        <w:suppressAutoHyphens w:val="0"/>
        <w:spacing w:line="276" w:lineRule="auto"/>
        <w:jc w:val="both"/>
        <w:rPr>
          <w:rFonts w:ascii="Cambria" w:eastAsia="Calibri" w:hAnsi="Cambria"/>
          <w:sz w:val="22"/>
          <w:szCs w:val="22"/>
          <w:lang w:eastAsia="en-US"/>
        </w:rPr>
      </w:pPr>
      <w:r w:rsidRPr="003D2586">
        <w:rPr>
          <w:rFonts w:ascii="Cambria" w:eastAsia="Calibri" w:hAnsi="Cambria"/>
          <w:sz w:val="22"/>
          <w:szCs w:val="22"/>
          <w:lang w:eastAsia="en-US"/>
        </w:rPr>
        <w:t xml:space="preserve">Ubezpieczenie obejmuje wszystkie aktualne i przyszłe lokalizacje Gminy </w:t>
      </w:r>
      <w:r w:rsidR="003D2586" w:rsidRPr="003D2586">
        <w:rPr>
          <w:rFonts w:ascii="Cambria" w:eastAsia="Calibri" w:hAnsi="Cambria"/>
          <w:sz w:val="22"/>
          <w:szCs w:val="22"/>
          <w:lang w:eastAsia="en-US"/>
        </w:rPr>
        <w:t>Nisko</w:t>
      </w:r>
      <w:r w:rsidRPr="003D2586">
        <w:rPr>
          <w:rFonts w:ascii="Cambria" w:eastAsia="Calibri" w:hAnsi="Cambria"/>
          <w:sz w:val="22"/>
          <w:szCs w:val="22"/>
          <w:lang w:eastAsia="en-US"/>
        </w:rPr>
        <w:t xml:space="preserve">, w tym lokalizacje zgodne z wykazem mienia do ubezpieczenia od wszystkich ryzyk. </w:t>
      </w:r>
    </w:p>
    <w:p w:rsidR="0050037D" w:rsidRPr="003D2586" w:rsidRDefault="0050037D" w:rsidP="0050037D">
      <w:pPr>
        <w:widowControl w:val="0"/>
        <w:tabs>
          <w:tab w:val="left" w:pos="426"/>
        </w:tabs>
        <w:suppressAutoHyphens w:val="0"/>
        <w:spacing w:line="276" w:lineRule="auto"/>
        <w:jc w:val="both"/>
        <w:rPr>
          <w:rFonts w:ascii="Cambria" w:eastAsia="Calibri" w:hAnsi="Cambria"/>
          <w:sz w:val="22"/>
          <w:szCs w:val="22"/>
          <w:lang w:eastAsia="en-US"/>
        </w:rPr>
      </w:pPr>
      <w:r w:rsidRPr="003D2586">
        <w:rPr>
          <w:rFonts w:ascii="Cambria" w:eastAsia="Calibri" w:hAnsi="Cambria"/>
          <w:sz w:val="22"/>
          <w:szCs w:val="22"/>
          <w:lang w:eastAsia="en-US"/>
        </w:rPr>
        <w:t>Lokalizacje: zgodnie z ewidencją środków trwałych, przyszłe i obecne miejsca prowadzenia działalności. Lokalizacje zgłoszone do ubezpieczenia mienia od wszystkich ryzyk.</w:t>
      </w:r>
    </w:p>
    <w:p w:rsidR="0050037D" w:rsidRPr="000A57AA" w:rsidRDefault="0050037D" w:rsidP="0050037D">
      <w:pPr>
        <w:widowControl w:val="0"/>
        <w:tabs>
          <w:tab w:val="left" w:pos="426"/>
        </w:tabs>
        <w:suppressAutoHyphens w:val="0"/>
        <w:spacing w:line="276" w:lineRule="auto"/>
        <w:ind w:left="425"/>
        <w:jc w:val="both"/>
        <w:rPr>
          <w:rFonts w:ascii="Cambria" w:eastAsia="Calibri" w:hAnsi="Cambria"/>
          <w:color w:val="FF0000"/>
          <w:sz w:val="22"/>
          <w:szCs w:val="22"/>
          <w:lang w:eastAsia="en-US"/>
        </w:rPr>
      </w:pPr>
    </w:p>
    <w:p w:rsidR="0050037D" w:rsidRPr="003D2586" w:rsidRDefault="0050037D" w:rsidP="0050037D">
      <w:pPr>
        <w:widowControl w:val="0"/>
        <w:tabs>
          <w:tab w:val="left" w:pos="426"/>
        </w:tabs>
        <w:suppressAutoHyphens w:val="0"/>
        <w:spacing w:line="276" w:lineRule="auto"/>
        <w:jc w:val="both"/>
        <w:rPr>
          <w:rFonts w:ascii="Cambria" w:eastAsia="Calibri" w:hAnsi="Cambria"/>
          <w:sz w:val="22"/>
          <w:szCs w:val="22"/>
          <w:lang w:eastAsia="en-US"/>
        </w:rPr>
      </w:pPr>
      <w:r w:rsidRPr="003D2586">
        <w:rPr>
          <w:rFonts w:ascii="Cambria" w:eastAsia="Calibri" w:hAnsi="Cambria"/>
          <w:sz w:val="22"/>
          <w:szCs w:val="22"/>
          <w:lang w:eastAsia="en-US"/>
        </w:rPr>
        <w:t>Lokalizacje jednostek organizacyjnych:</w:t>
      </w:r>
    </w:p>
    <w:p w:rsidR="0050037D" w:rsidRPr="003D2586" w:rsidRDefault="0050037D" w:rsidP="0050037D">
      <w:pPr>
        <w:widowControl w:val="0"/>
        <w:tabs>
          <w:tab w:val="left" w:pos="426"/>
        </w:tabs>
        <w:suppressAutoHyphens w:val="0"/>
        <w:spacing w:line="276" w:lineRule="auto"/>
        <w:jc w:val="both"/>
        <w:rPr>
          <w:rFonts w:ascii="Cambria" w:eastAsia="Calibri" w:hAnsi="Cambria"/>
          <w:sz w:val="22"/>
          <w:szCs w:val="22"/>
          <w:lang w:eastAsia="en-US"/>
        </w:rPr>
      </w:pPr>
      <w:r w:rsidRPr="003D2586">
        <w:rPr>
          <w:rFonts w:ascii="Cambria" w:eastAsia="Calibri" w:hAnsi="Cambria"/>
          <w:sz w:val="22"/>
          <w:szCs w:val="22"/>
          <w:lang w:eastAsia="en-US"/>
        </w:rPr>
        <w:t xml:space="preserve">- wszystkie przyszłe i obecne miejsca prowadzenia działalności na terenie Gminy </w:t>
      </w:r>
      <w:r w:rsidR="003D2586" w:rsidRPr="003D2586">
        <w:rPr>
          <w:rFonts w:ascii="Cambria" w:eastAsia="Calibri" w:hAnsi="Cambria"/>
          <w:sz w:val="22"/>
          <w:szCs w:val="22"/>
          <w:lang w:eastAsia="en-US"/>
        </w:rPr>
        <w:t>Nisko</w:t>
      </w:r>
      <w:r w:rsidRPr="003D2586">
        <w:rPr>
          <w:rFonts w:ascii="Cambria" w:eastAsia="Calibri" w:hAnsi="Cambria"/>
          <w:sz w:val="22"/>
          <w:szCs w:val="22"/>
          <w:lang w:eastAsia="en-US"/>
        </w:rPr>
        <w:t xml:space="preserve"> .</w:t>
      </w:r>
    </w:p>
    <w:p w:rsidR="0050037D" w:rsidRPr="003D2586" w:rsidRDefault="0050037D" w:rsidP="0050037D">
      <w:pPr>
        <w:jc w:val="both"/>
        <w:rPr>
          <w:rFonts w:ascii="Cambria" w:hAnsi="Cambria"/>
          <w:b/>
          <w:sz w:val="22"/>
          <w:szCs w:val="22"/>
        </w:rPr>
      </w:pPr>
      <w:bookmarkStart w:id="2" w:name="_Toc415124197"/>
      <w:r w:rsidRPr="003D2586">
        <w:rPr>
          <w:rFonts w:ascii="Cambria" w:hAnsi="Cambria"/>
          <w:sz w:val="22"/>
          <w:szCs w:val="22"/>
        </w:rPr>
        <w:t xml:space="preserve">Gmina </w:t>
      </w:r>
      <w:r w:rsidR="003D2586" w:rsidRPr="003D2586">
        <w:rPr>
          <w:rFonts w:ascii="Cambria" w:hAnsi="Cambria"/>
          <w:sz w:val="22"/>
          <w:szCs w:val="22"/>
        </w:rPr>
        <w:t>Nisko</w:t>
      </w:r>
      <w:r w:rsidRPr="003D2586">
        <w:rPr>
          <w:rFonts w:ascii="Cambria" w:hAnsi="Cambria"/>
          <w:sz w:val="22"/>
          <w:szCs w:val="22"/>
        </w:rPr>
        <w:t xml:space="preserve">  posiada jednostki OSP i MDP, za które może być jej przypisana odpowiedzialność. </w:t>
      </w:r>
    </w:p>
    <w:p w:rsidR="0050037D" w:rsidRPr="003D2586" w:rsidRDefault="0050037D" w:rsidP="0050037D">
      <w:pPr>
        <w:suppressAutoHyphens w:val="0"/>
        <w:jc w:val="both"/>
        <w:rPr>
          <w:rFonts w:ascii="Cambria" w:hAnsi="Cambria"/>
          <w:sz w:val="22"/>
          <w:szCs w:val="22"/>
          <w:lang w:eastAsia="pl-PL"/>
        </w:rPr>
      </w:pPr>
      <w:r w:rsidRPr="003D2586">
        <w:rPr>
          <w:rFonts w:ascii="Cambria" w:hAnsi="Cambria"/>
          <w:sz w:val="22"/>
          <w:szCs w:val="22"/>
        </w:rPr>
        <w:t>Jednocześnie teren Gminy podzielony jest na sołectwa, którymi kierują sołtysi i rady sołeckie – Gmina za osoby te ponosi odpowiedzialność.</w:t>
      </w:r>
    </w:p>
    <w:p w:rsidR="0050037D" w:rsidRPr="003D2586" w:rsidRDefault="0050037D" w:rsidP="0050037D">
      <w:pPr>
        <w:tabs>
          <w:tab w:val="left" w:pos="5758"/>
        </w:tabs>
        <w:suppressAutoHyphens w:val="0"/>
        <w:rPr>
          <w:rFonts w:ascii="Cambria" w:hAnsi="Cambria"/>
          <w:sz w:val="22"/>
          <w:szCs w:val="22"/>
          <w:lang w:eastAsia="pl-PL"/>
        </w:rPr>
      </w:pPr>
      <w:r w:rsidRPr="003D2586">
        <w:rPr>
          <w:rFonts w:ascii="Cambria" w:hAnsi="Cambria"/>
          <w:sz w:val="22"/>
          <w:szCs w:val="22"/>
          <w:lang w:eastAsia="pl-PL"/>
        </w:rPr>
        <w:t xml:space="preserve">Ubezpieczenie obejmuje wszystkie aktualne i przyszłe lokalizacje Gminy </w:t>
      </w:r>
      <w:r w:rsidR="003D2586" w:rsidRPr="003D2586">
        <w:rPr>
          <w:rFonts w:ascii="Cambria" w:hAnsi="Cambria"/>
          <w:sz w:val="22"/>
          <w:szCs w:val="22"/>
          <w:lang w:eastAsia="pl-PL"/>
        </w:rPr>
        <w:t>Nisko</w:t>
      </w:r>
      <w:r w:rsidRPr="003D2586">
        <w:rPr>
          <w:rFonts w:ascii="Cambria" w:hAnsi="Cambria"/>
          <w:sz w:val="22"/>
          <w:szCs w:val="22"/>
          <w:lang w:eastAsia="pl-PL"/>
        </w:rPr>
        <w:t xml:space="preserve"> , w tym lokalizacje zgodne z wykazem mienia do ubezpieczenia od ognia i innych zdarzeń losowych.</w:t>
      </w:r>
    </w:p>
    <w:bookmarkEnd w:id="2"/>
    <w:p w:rsidR="0050037D" w:rsidRPr="000A57AA" w:rsidRDefault="0050037D" w:rsidP="0050037D">
      <w:pPr>
        <w:widowControl w:val="0"/>
        <w:suppressAutoHyphens w:val="0"/>
        <w:jc w:val="both"/>
        <w:outlineLvl w:val="0"/>
        <w:rPr>
          <w:rFonts w:ascii="Cambria" w:eastAsia="Calibri" w:hAnsi="Cambria"/>
          <w:b/>
          <w:i/>
          <w:color w:val="FF0000"/>
          <w:sz w:val="22"/>
          <w:szCs w:val="22"/>
          <w:lang w:eastAsia="en-US"/>
        </w:rPr>
      </w:pPr>
    </w:p>
    <w:p w:rsidR="0050037D" w:rsidRPr="003D2586" w:rsidRDefault="0050037D" w:rsidP="00B856C2">
      <w:pPr>
        <w:widowControl w:val="0"/>
        <w:numPr>
          <w:ilvl w:val="3"/>
          <w:numId w:val="15"/>
        </w:numPr>
        <w:tabs>
          <w:tab w:val="left" w:pos="0"/>
          <w:tab w:val="left" w:pos="426"/>
        </w:tabs>
        <w:suppressAutoHyphens w:val="0"/>
        <w:spacing w:line="276" w:lineRule="auto"/>
        <w:ind w:left="0" w:firstLine="0"/>
        <w:jc w:val="both"/>
        <w:rPr>
          <w:rFonts w:ascii="Cambria" w:hAnsi="Cambria"/>
          <w:sz w:val="22"/>
          <w:szCs w:val="22"/>
        </w:rPr>
      </w:pPr>
      <w:r w:rsidRPr="003D2586">
        <w:rPr>
          <w:rFonts w:ascii="Cambria" w:hAnsi="Cambria"/>
          <w:sz w:val="22"/>
          <w:szCs w:val="22"/>
        </w:rPr>
        <w:t>Zakres działalności wskazany powyżej może ulegać zmianie.</w:t>
      </w:r>
    </w:p>
    <w:p w:rsidR="0050037D" w:rsidRPr="003D2586" w:rsidRDefault="0050037D" w:rsidP="00B856C2">
      <w:pPr>
        <w:widowControl w:val="0"/>
        <w:numPr>
          <w:ilvl w:val="3"/>
          <w:numId w:val="15"/>
        </w:numPr>
        <w:tabs>
          <w:tab w:val="left" w:pos="0"/>
          <w:tab w:val="left" w:pos="426"/>
        </w:tabs>
        <w:suppressAutoHyphens w:val="0"/>
        <w:spacing w:line="276" w:lineRule="auto"/>
        <w:ind w:left="0" w:firstLine="0"/>
        <w:jc w:val="both"/>
        <w:rPr>
          <w:rFonts w:ascii="Cambria" w:hAnsi="Cambria"/>
          <w:sz w:val="22"/>
          <w:szCs w:val="22"/>
        </w:rPr>
      </w:pPr>
      <w:r w:rsidRPr="003D2586">
        <w:rPr>
          <w:rFonts w:ascii="Cambria" w:hAnsi="Cambria"/>
          <w:sz w:val="22"/>
          <w:szCs w:val="22"/>
        </w:rPr>
        <w:t xml:space="preserve">Gminę </w:t>
      </w:r>
      <w:r w:rsidR="003D2586" w:rsidRPr="003D2586">
        <w:rPr>
          <w:rFonts w:ascii="Cambria" w:hAnsi="Cambria"/>
          <w:sz w:val="22"/>
          <w:szCs w:val="22"/>
        </w:rPr>
        <w:t>Nisko</w:t>
      </w:r>
      <w:r w:rsidRPr="003D2586">
        <w:rPr>
          <w:rFonts w:ascii="Cambria" w:hAnsi="Cambria"/>
          <w:sz w:val="22"/>
          <w:szCs w:val="22"/>
        </w:rPr>
        <w:t xml:space="preserve">  tworzą</w:t>
      </w:r>
      <w:r w:rsidRPr="003D2586">
        <w:rPr>
          <w:rFonts w:ascii="Cambria" w:hAnsi="Cambria"/>
          <w:bCs/>
          <w:sz w:val="22"/>
          <w:szCs w:val="22"/>
        </w:rPr>
        <w:t xml:space="preserve"> jednostki pomocnicze </w:t>
      </w:r>
      <w:r w:rsidR="00F71183" w:rsidRPr="003D2586">
        <w:rPr>
          <w:rFonts w:ascii="Cambria" w:hAnsi="Cambria"/>
          <w:bCs/>
          <w:sz w:val="22"/>
          <w:szCs w:val="22"/>
        </w:rPr>
        <w:t>–</w:t>
      </w:r>
      <w:r w:rsidRPr="003D2586">
        <w:rPr>
          <w:rFonts w:ascii="Cambria" w:hAnsi="Cambria"/>
          <w:bCs/>
          <w:sz w:val="22"/>
          <w:szCs w:val="22"/>
        </w:rPr>
        <w:t xml:space="preserve"> sołectw, </w:t>
      </w:r>
      <w:r w:rsidRPr="003D2586">
        <w:rPr>
          <w:rFonts w:ascii="Cambria" w:hAnsi="Cambria"/>
          <w:sz w:val="22"/>
          <w:szCs w:val="22"/>
        </w:rPr>
        <w:t>którymi kierują rady sołeckie i sołtysi. Gminie za osoby te może być przypisana odpowiedzialność.</w:t>
      </w:r>
      <w:r w:rsidRPr="003D2586">
        <w:rPr>
          <w:rFonts w:ascii="Cambria" w:hAnsi="Cambria"/>
          <w:bCs/>
          <w:sz w:val="22"/>
          <w:szCs w:val="22"/>
        </w:rPr>
        <w:t xml:space="preserve"> </w:t>
      </w:r>
    </w:p>
    <w:p w:rsidR="0050037D" w:rsidRPr="003D2586" w:rsidRDefault="0050037D" w:rsidP="00B856C2">
      <w:pPr>
        <w:widowControl w:val="0"/>
        <w:numPr>
          <w:ilvl w:val="3"/>
          <w:numId w:val="15"/>
        </w:numPr>
        <w:tabs>
          <w:tab w:val="left" w:pos="0"/>
          <w:tab w:val="left" w:pos="426"/>
        </w:tabs>
        <w:suppressAutoHyphens w:val="0"/>
        <w:spacing w:line="276" w:lineRule="auto"/>
        <w:ind w:left="0" w:firstLine="0"/>
        <w:jc w:val="both"/>
        <w:rPr>
          <w:rFonts w:ascii="Cambria" w:hAnsi="Cambria"/>
          <w:sz w:val="22"/>
          <w:szCs w:val="22"/>
        </w:rPr>
      </w:pPr>
      <w:r w:rsidRPr="003D2586">
        <w:rPr>
          <w:rFonts w:ascii="Cambria" w:hAnsi="Cambria"/>
          <w:sz w:val="22"/>
          <w:szCs w:val="22"/>
        </w:rPr>
        <w:t xml:space="preserve">Gmina </w:t>
      </w:r>
      <w:r w:rsidR="003D2586" w:rsidRPr="003D2586">
        <w:rPr>
          <w:rFonts w:ascii="Cambria" w:hAnsi="Cambria"/>
          <w:sz w:val="22"/>
          <w:szCs w:val="22"/>
        </w:rPr>
        <w:t>Nisko</w:t>
      </w:r>
      <w:r w:rsidRPr="003D2586">
        <w:rPr>
          <w:rFonts w:ascii="Cambria" w:hAnsi="Cambria"/>
          <w:sz w:val="22"/>
          <w:szCs w:val="22"/>
        </w:rPr>
        <w:t xml:space="preserve">  posiada jednostki OSP i  MDP, za które może być jej przypisana odpowiedzialność.</w:t>
      </w:r>
    </w:p>
    <w:p w:rsidR="0050037D" w:rsidRPr="003D2586" w:rsidRDefault="0050037D" w:rsidP="00B856C2">
      <w:pPr>
        <w:widowControl w:val="0"/>
        <w:numPr>
          <w:ilvl w:val="3"/>
          <w:numId w:val="15"/>
        </w:numPr>
        <w:tabs>
          <w:tab w:val="left" w:pos="0"/>
          <w:tab w:val="left" w:pos="426"/>
        </w:tabs>
        <w:suppressAutoHyphens w:val="0"/>
        <w:spacing w:line="276" w:lineRule="auto"/>
        <w:ind w:left="0" w:firstLine="0"/>
        <w:jc w:val="both"/>
        <w:rPr>
          <w:rFonts w:ascii="Cambria" w:hAnsi="Cambria"/>
          <w:sz w:val="22"/>
          <w:szCs w:val="22"/>
        </w:rPr>
      </w:pPr>
      <w:r w:rsidRPr="003D2586">
        <w:rPr>
          <w:rFonts w:ascii="Cambria" w:eastAsia="Calibri" w:hAnsi="Cambria"/>
          <w:sz w:val="22"/>
          <w:szCs w:val="22"/>
        </w:rPr>
        <w:t xml:space="preserve">Zamawiający i podmioty objęte zamówieniem są organizatorami i współorganizatorami </w:t>
      </w:r>
      <w:r w:rsidRPr="003D2586">
        <w:rPr>
          <w:rFonts w:ascii="Cambria" w:eastAsia="Calibri" w:hAnsi="Cambria"/>
          <w:sz w:val="22"/>
          <w:szCs w:val="22"/>
        </w:rPr>
        <w:lastRenderedPageBreak/>
        <w:t>imprez, w tym masowych. Zamawiający (oraz podmioty objęte zamówieniem) przyjmuje patronat w rozmaitych wydarzeniach, często także je współfinansując. W tym zakresie zamawiającemu może być przypisana odpowiedzialność.</w:t>
      </w:r>
    </w:p>
    <w:p w:rsidR="0050037D" w:rsidRPr="003D2586" w:rsidRDefault="0050037D" w:rsidP="00B856C2">
      <w:pPr>
        <w:widowControl w:val="0"/>
        <w:numPr>
          <w:ilvl w:val="3"/>
          <w:numId w:val="15"/>
        </w:numPr>
        <w:tabs>
          <w:tab w:val="left" w:pos="0"/>
          <w:tab w:val="left" w:pos="426"/>
        </w:tabs>
        <w:suppressAutoHyphens w:val="0"/>
        <w:spacing w:line="276" w:lineRule="auto"/>
        <w:ind w:left="0" w:firstLine="0"/>
        <w:jc w:val="both"/>
        <w:rPr>
          <w:rFonts w:ascii="Cambria" w:hAnsi="Cambria"/>
          <w:sz w:val="22"/>
          <w:szCs w:val="22"/>
        </w:rPr>
      </w:pPr>
      <w:r w:rsidRPr="003D2586">
        <w:rPr>
          <w:rFonts w:ascii="Cambria" w:eastAsia="Calibri" w:hAnsi="Cambria"/>
          <w:sz w:val="22"/>
          <w:szCs w:val="22"/>
        </w:rPr>
        <w:t xml:space="preserve">Ubezpieczenie obejmuje wszystkie aktualne lokalizacje, w tym wymienione powyżej oraz w wykazach mienia i przyszłe Gminy </w:t>
      </w:r>
      <w:r w:rsidR="003D2586" w:rsidRPr="003D2586">
        <w:rPr>
          <w:rFonts w:ascii="Cambria" w:eastAsia="Calibri" w:hAnsi="Cambria"/>
          <w:sz w:val="22"/>
          <w:szCs w:val="22"/>
        </w:rPr>
        <w:t>Nisko</w:t>
      </w:r>
      <w:r w:rsidRPr="003D2586">
        <w:rPr>
          <w:rFonts w:ascii="Cambria" w:eastAsia="Calibri" w:hAnsi="Cambria"/>
          <w:sz w:val="22"/>
          <w:szCs w:val="22"/>
        </w:rPr>
        <w:t xml:space="preserve"> , z uwzględnieniem terenów zielonych, zabytków </w:t>
      </w:r>
      <w:r w:rsidRPr="003D2586">
        <w:rPr>
          <w:rFonts w:ascii="Cambria" w:eastAsia="Calibri" w:hAnsi="Cambria"/>
          <w:sz w:val="22"/>
          <w:szCs w:val="22"/>
        </w:rPr>
        <w:br/>
        <w:t xml:space="preserve">i pomników przyrody, parków, placów zabaw, boisk, obiektów sportowych i rekreacyjnych wraz </w:t>
      </w:r>
      <w:r w:rsidRPr="003D2586">
        <w:rPr>
          <w:rFonts w:ascii="Cambria" w:eastAsia="Calibri" w:hAnsi="Cambria"/>
          <w:sz w:val="22"/>
          <w:szCs w:val="22"/>
        </w:rPr>
        <w:br/>
        <w:t>z infrastrukturą, skwerów, placów, ulic, chodników, miejsc pamięci narodowej, pomników oraz obiektów małej architektury.</w:t>
      </w:r>
    </w:p>
    <w:p w:rsidR="0050037D" w:rsidRPr="003D2586" w:rsidRDefault="0050037D" w:rsidP="00B856C2">
      <w:pPr>
        <w:widowControl w:val="0"/>
        <w:numPr>
          <w:ilvl w:val="3"/>
          <w:numId w:val="15"/>
        </w:numPr>
        <w:tabs>
          <w:tab w:val="left" w:pos="0"/>
          <w:tab w:val="left" w:pos="567"/>
        </w:tabs>
        <w:suppressAutoHyphens w:val="0"/>
        <w:spacing w:line="276" w:lineRule="auto"/>
        <w:ind w:left="0" w:firstLine="0"/>
        <w:jc w:val="both"/>
        <w:rPr>
          <w:rFonts w:ascii="Cambria" w:hAnsi="Cambria"/>
          <w:sz w:val="22"/>
          <w:szCs w:val="22"/>
        </w:rPr>
      </w:pPr>
      <w:r w:rsidRPr="003D2586">
        <w:rPr>
          <w:rFonts w:ascii="Cambria" w:eastAsia="SimSun" w:hAnsi="Cambria"/>
          <w:sz w:val="22"/>
          <w:szCs w:val="22"/>
          <w:lang w:eastAsia="en-US"/>
        </w:rPr>
        <w:t>Informacja o brokerze ubezpieczeniowym.</w:t>
      </w:r>
    </w:p>
    <w:p w:rsidR="0050037D" w:rsidRPr="003D2586" w:rsidRDefault="0050037D" w:rsidP="0050037D">
      <w:pPr>
        <w:tabs>
          <w:tab w:val="num" w:pos="360"/>
        </w:tabs>
        <w:suppressAutoHyphens w:val="0"/>
        <w:spacing w:line="276" w:lineRule="auto"/>
        <w:jc w:val="both"/>
        <w:rPr>
          <w:rFonts w:ascii="Cambria" w:eastAsia="SimSun" w:hAnsi="Cambria"/>
          <w:sz w:val="22"/>
          <w:szCs w:val="22"/>
          <w:lang w:eastAsia="en-US"/>
        </w:rPr>
      </w:pPr>
      <w:r w:rsidRPr="003D2586">
        <w:rPr>
          <w:rFonts w:ascii="Cambria" w:eastAsia="SimSun" w:hAnsi="Cambria"/>
          <w:sz w:val="22"/>
          <w:szCs w:val="22"/>
          <w:lang w:eastAsia="en-US"/>
        </w:rPr>
        <w:t>W przygotowaniu programu ubezpieczeniowego (szczegółowego opisu przedmiotu zamówienia), doprowadzeniu do zawarcia umów ubezpieczenia, czynnościach przygotowawczych do zawarcia umów ubezpieczenia oraz zawieraniu i obsłudze ubezpieczeń zamawiającego uczestniczy</w:t>
      </w:r>
      <w:r w:rsidR="003D608C" w:rsidRPr="003D2586">
        <w:rPr>
          <w:rFonts w:ascii="Cambria" w:eastAsia="SimSun" w:hAnsi="Cambria"/>
          <w:sz w:val="22"/>
          <w:szCs w:val="22"/>
          <w:lang w:eastAsia="en-US"/>
        </w:rPr>
        <w:t xml:space="preserve"> </w:t>
      </w:r>
      <w:r w:rsidRPr="003D2586">
        <w:rPr>
          <w:rFonts w:ascii="Cambria" w:eastAsia="SimSun" w:hAnsi="Cambria"/>
          <w:sz w:val="22"/>
          <w:szCs w:val="22"/>
          <w:lang w:eastAsia="en-US"/>
        </w:rPr>
        <w:t xml:space="preserve">i pośredniczy broker ubezpieczeniowy, Inter-Broker sp. </w:t>
      </w:r>
      <w:r w:rsidR="00F71183" w:rsidRPr="003D2586">
        <w:rPr>
          <w:rFonts w:ascii="Cambria" w:eastAsia="SimSun" w:hAnsi="Cambria"/>
          <w:sz w:val="22"/>
          <w:szCs w:val="22"/>
          <w:lang w:eastAsia="en-US"/>
        </w:rPr>
        <w:t>Z</w:t>
      </w:r>
      <w:r w:rsidRPr="003D2586">
        <w:rPr>
          <w:rFonts w:ascii="Cambria" w:eastAsia="SimSun" w:hAnsi="Cambria"/>
          <w:sz w:val="22"/>
          <w:szCs w:val="22"/>
          <w:lang w:eastAsia="en-US"/>
        </w:rPr>
        <w:t xml:space="preserve"> o.o. z siedzibą w Toruniu. Wykonawca wynagradza prowizyjnie Inter-Broker sp. </w:t>
      </w:r>
      <w:r w:rsidR="00F71183" w:rsidRPr="003D2586">
        <w:rPr>
          <w:rFonts w:ascii="Cambria" w:eastAsia="SimSun" w:hAnsi="Cambria"/>
          <w:sz w:val="22"/>
          <w:szCs w:val="22"/>
          <w:lang w:eastAsia="en-US"/>
        </w:rPr>
        <w:t>Z</w:t>
      </w:r>
      <w:r w:rsidRPr="003D2586">
        <w:rPr>
          <w:rFonts w:ascii="Cambria" w:eastAsia="SimSun" w:hAnsi="Cambria"/>
          <w:sz w:val="22"/>
          <w:szCs w:val="22"/>
          <w:lang w:eastAsia="en-US"/>
        </w:rPr>
        <w:t xml:space="preserve"> o.o. według stawek zwyczajowo przyjętych dla firm brokerskich przez cały okres obowiązywania umowy na wykonanie zamówienia wynikający z SIWZ.</w:t>
      </w:r>
    </w:p>
    <w:p w:rsidR="0050037D" w:rsidRPr="003D2586" w:rsidRDefault="0050037D" w:rsidP="00B856C2">
      <w:pPr>
        <w:numPr>
          <w:ilvl w:val="3"/>
          <w:numId w:val="15"/>
        </w:numPr>
        <w:tabs>
          <w:tab w:val="left" w:pos="426"/>
        </w:tabs>
        <w:suppressAutoHyphens w:val="0"/>
        <w:spacing w:line="276" w:lineRule="auto"/>
        <w:ind w:left="0" w:firstLine="0"/>
        <w:contextualSpacing/>
        <w:jc w:val="both"/>
        <w:rPr>
          <w:rFonts w:ascii="Cambria" w:eastAsia="Calibri" w:hAnsi="Cambria"/>
          <w:sz w:val="22"/>
          <w:szCs w:val="22"/>
          <w:lang w:eastAsia="pl-PL"/>
        </w:rPr>
      </w:pPr>
      <w:r w:rsidRPr="003D2586">
        <w:rPr>
          <w:rFonts w:ascii="Cambria" w:eastAsia="Calibri" w:hAnsi="Cambria"/>
          <w:bCs/>
          <w:iCs/>
          <w:sz w:val="22"/>
          <w:szCs w:val="22"/>
          <w:lang w:eastAsia="pl-PL"/>
        </w:rPr>
        <w:t>Klauzula praw autorskich.</w:t>
      </w:r>
    </w:p>
    <w:p w:rsidR="0050037D" w:rsidRPr="003D2586" w:rsidRDefault="0050037D" w:rsidP="0050037D">
      <w:pPr>
        <w:suppressAutoHyphens w:val="0"/>
        <w:spacing w:line="276" w:lineRule="auto"/>
        <w:jc w:val="both"/>
        <w:rPr>
          <w:rFonts w:ascii="Cambria" w:eastAsia="Calibri" w:hAnsi="Cambria"/>
          <w:sz w:val="22"/>
          <w:szCs w:val="22"/>
          <w:lang w:eastAsia="pl-PL"/>
        </w:rPr>
      </w:pPr>
      <w:r w:rsidRPr="003D2586">
        <w:rPr>
          <w:rFonts w:ascii="Cambria" w:eastAsia="Calibri" w:hAnsi="Cambria"/>
          <w:sz w:val="22"/>
          <w:szCs w:val="22"/>
          <w:lang w:eastAsia="pl-PL"/>
        </w:rPr>
        <w:t xml:space="preserve">Inter-Broker sp. </w:t>
      </w:r>
      <w:r w:rsidR="00F71183" w:rsidRPr="003D2586">
        <w:rPr>
          <w:rFonts w:ascii="Cambria" w:eastAsia="Calibri" w:hAnsi="Cambria"/>
          <w:sz w:val="22"/>
          <w:szCs w:val="22"/>
          <w:lang w:eastAsia="pl-PL"/>
        </w:rPr>
        <w:t>Z</w:t>
      </w:r>
      <w:r w:rsidRPr="003D2586">
        <w:rPr>
          <w:rFonts w:ascii="Cambria" w:eastAsia="Calibri" w:hAnsi="Cambria"/>
          <w:sz w:val="22"/>
          <w:szCs w:val="22"/>
          <w:lang w:eastAsia="pl-PL"/>
        </w:rPr>
        <w:t xml:space="preserve"> o.o. informuje, że program ubezpieczeniowy zawarty w niniejszym dokumencie stanowi utwór w myśl ustawy z dnia 4 lutego 1994 r. o prawie autorskim i prawach pokrewnych (Dz. U.  z 2017 r poz. 880 z </w:t>
      </w:r>
      <w:proofErr w:type="spellStart"/>
      <w:r w:rsidRPr="003D2586">
        <w:rPr>
          <w:rFonts w:ascii="Cambria" w:eastAsia="Calibri" w:hAnsi="Cambria"/>
          <w:sz w:val="22"/>
          <w:szCs w:val="22"/>
          <w:lang w:eastAsia="pl-PL"/>
        </w:rPr>
        <w:t>późn</w:t>
      </w:r>
      <w:proofErr w:type="spellEnd"/>
      <w:r w:rsidRPr="003D2586">
        <w:rPr>
          <w:rFonts w:ascii="Cambria" w:eastAsia="Calibri" w:hAnsi="Cambria"/>
          <w:sz w:val="22"/>
          <w:szCs w:val="22"/>
          <w:lang w:eastAsia="pl-PL"/>
        </w:rPr>
        <w:t xml:space="preserve">. </w:t>
      </w:r>
      <w:r w:rsidR="00F71183" w:rsidRPr="003D2586">
        <w:rPr>
          <w:rFonts w:ascii="Cambria" w:eastAsia="Calibri" w:hAnsi="Cambria"/>
          <w:sz w:val="22"/>
          <w:szCs w:val="22"/>
          <w:lang w:eastAsia="pl-PL"/>
        </w:rPr>
        <w:t>Z</w:t>
      </w:r>
      <w:r w:rsidRPr="003D2586">
        <w:rPr>
          <w:rFonts w:ascii="Cambria" w:eastAsia="Calibri" w:hAnsi="Cambria"/>
          <w:sz w:val="22"/>
          <w:szCs w:val="22"/>
          <w:lang w:eastAsia="pl-PL"/>
        </w:rPr>
        <w:t xml:space="preserve">m.). Autorskie prawa majątkowe do niniejszego dokumentu przysługują spółce Inter-Broker, która ma prawo dysponowania nimi na wszelkich polach eksploatacji. Wszelkie kopiowanie, dystrybucja bądź modyfikacja materiałów objętych niniejszym dokumentem, w wersji elektronicznej, w postaci drukowanych materiałów, bądź w jakiejkolwiek innej formie, a także użycie przedmiotowego dokumentu w całości lub jakiejkolwiek jego części bez uprzedniej wyraźnej pisemnej zgody Inter-Broker sp. </w:t>
      </w:r>
      <w:r w:rsidR="00F71183" w:rsidRPr="003D2586">
        <w:rPr>
          <w:rFonts w:ascii="Cambria" w:eastAsia="Calibri" w:hAnsi="Cambria"/>
          <w:sz w:val="22"/>
          <w:szCs w:val="22"/>
          <w:lang w:eastAsia="pl-PL"/>
        </w:rPr>
        <w:t>Z</w:t>
      </w:r>
      <w:r w:rsidRPr="003D2586">
        <w:rPr>
          <w:rFonts w:ascii="Cambria" w:eastAsia="Calibri" w:hAnsi="Cambria"/>
          <w:sz w:val="22"/>
          <w:szCs w:val="22"/>
          <w:lang w:eastAsia="pl-PL"/>
        </w:rPr>
        <w:t xml:space="preserve"> o.o. jest surowo zabronione. Powyższe nie dotyczy pracy z niniejszym dokumentem związanej z przygotowaniem oferty konkursowej.</w:t>
      </w:r>
    </w:p>
    <w:p w:rsidR="0050037D" w:rsidRPr="000A57AA" w:rsidRDefault="0050037D" w:rsidP="0050037D">
      <w:pPr>
        <w:ind w:left="4253" w:hanging="425"/>
        <w:outlineLvl w:val="0"/>
        <w:rPr>
          <w:rFonts w:ascii="Cambria" w:hAnsi="Cambria"/>
          <w:bCs/>
          <w:iCs/>
          <w:color w:val="FF0000"/>
          <w:sz w:val="22"/>
          <w:szCs w:val="22"/>
        </w:rPr>
      </w:pPr>
    </w:p>
    <w:p w:rsidR="0050037D" w:rsidRPr="000A57AA" w:rsidRDefault="0050037D" w:rsidP="0050037D">
      <w:pPr>
        <w:ind w:left="4253" w:hanging="425"/>
        <w:outlineLvl w:val="0"/>
        <w:rPr>
          <w:rFonts w:ascii="Cambria" w:hAnsi="Cambria"/>
          <w:bCs/>
          <w:iCs/>
          <w:color w:val="FF0000"/>
          <w:sz w:val="22"/>
          <w:szCs w:val="22"/>
        </w:rPr>
      </w:pPr>
    </w:p>
    <w:p w:rsidR="0050037D" w:rsidRPr="000A57AA" w:rsidRDefault="0050037D" w:rsidP="0050037D">
      <w:pPr>
        <w:ind w:left="4253" w:hanging="425"/>
        <w:outlineLvl w:val="0"/>
        <w:rPr>
          <w:rFonts w:ascii="Cambria" w:hAnsi="Cambria"/>
          <w:bCs/>
          <w:iCs/>
          <w:color w:val="FF0000"/>
          <w:sz w:val="22"/>
          <w:szCs w:val="22"/>
        </w:rPr>
      </w:pPr>
    </w:p>
    <w:p w:rsidR="0050037D" w:rsidRPr="000A57AA" w:rsidRDefault="0050037D" w:rsidP="0050037D">
      <w:pPr>
        <w:ind w:left="4253" w:hanging="425"/>
        <w:outlineLvl w:val="0"/>
        <w:rPr>
          <w:rFonts w:ascii="Cambria" w:hAnsi="Cambria"/>
          <w:bCs/>
          <w:iCs/>
          <w:color w:val="FF0000"/>
          <w:sz w:val="22"/>
          <w:szCs w:val="22"/>
        </w:rPr>
      </w:pPr>
    </w:p>
    <w:p w:rsidR="0050037D" w:rsidRPr="000A57AA" w:rsidRDefault="0050037D" w:rsidP="0050037D">
      <w:pPr>
        <w:ind w:left="4253" w:hanging="425"/>
        <w:outlineLvl w:val="0"/>
        <w:rPr>
          <w:rFonts w:ascii="Cambria" w:hAnsi="Cambria"/>
          <w:bCs/>
          <w:iCs/>
          <w:color w:val="FF0000"/>
          <w:sz w:val="22"/>
          <w:szCs w:val="22"/>
        </w:rPr>
      </w:pPr>
    </w:p>
    <w:p w:rsidR="0050037D" w:rsidRPr="000A57AA" w:rsidRDefault="0050037D" w:rsidP="0050037D">
      <w:pPr>
        <w:ind w:left="4253" w:hanging="425"/>
        <w:outlineLvl w:val="0"/>
        <w:rPr>
          <w:rFonts w:ascii="Cambria" w:hAnsi="Cambria"/>
          <w:bCs/>
          <w:iCs/>
          <w:color w:val="FF0000"/>
          <w:sz w:val="22"/>
          <w:szCs w:val="22"/>
        </w:rPr>
      </w:pPr>
    </w:p>
    <w:p w:rsidR="0050037D" w:rsidRPr="000A57AA" w:rsidRDefault="0050037D" w:rsidP="0050037D">
      <w:pPr>
        <w:ind w:left="4253" w:hanging="425"/>
        <w:outlineLvl w:val="0"/>
        <w:rPr>
          <w:rFonts w:ascii="Cambria" w:hAnsi="Cambria"/>
          <w:bCs/>
          <w:iCs/>
          <w:color w:val="FF0000"/>
          <w:sz w:val="22"/>
          <w:szCs w:val="22"/>
        </w:rPr>
      </w:pPr>
    </w:p>
    <w:p w:rsidR="0050037D" w:rsidRPr="000A57AA" w:rsidRDefault="0050037D" w:rsidP="0050037D">
      <w:pPr>
        <w:ind w:left="4253" w:hanging="425"/>
        <w:outlineLvl w:val="0"/>
        <w:rPr>
          <w:rFonts w:ascii="Cambria" w:hAnsi="Cambria"/>
          <w:bCs/>
          <w:iCs/>
          <w:color w:val="FF0000"/>
          <w:sz w:val="22"/>
          <w:szCs w:val="22"/>
        </w:rPr>
      </w:pPr>
    </w:p>
    <w:p w:rsidR="0050037D" w:rsidRPr="000A57AA" w:rsidRDefault="0050037D" w:rsidP="0050037D">
      <w:pPr>
        <w:ind w:left="4253" w:hanging="425"/>
        <w:outlineLvl w:val="0"/>
        <w:rPr>
          <w:rFonts w:ascii="Cambria" w:hAnsi="Cambria"/>
          <w:bCs/>
          <w:iCs/>
          <w:color w:val="FF0000"/>
          <w:sz w:val="22"/>
          <w:szCs w:val="22"/>
        </w:rPr>
      </w:pPr>
    </w:p>
    <w:p w:rsidR="0050037D" w:rsidRPr="000A57AA" w:rsidRDefault="0050037D" w:rsidP="0050037D">
      <w:pPr>
        <w:ind w:left="4253" w:hanging="425"/>
        <w:outlineLvl w:val="0"/>
        <w:rPr>
          <w:rFonts w:ascii="Cambria" w:hAnsi="Cambria"/>
          <w:bCs/>
          <w:iCs/>
          <w:color w:val="FF0000"/>
          <w:sz w:val="22"/>
          <w:szCs w:val="22"/>
        </w:rPr>
      </w:pPr>
    </w:p>
    <w:p w:rsidR="0050037D" w:rsidRPr="000A57AA" w:rsidRDefault="0050037D" w:rsidP="0050037D">
      <w:pPr>
        <w:ind w:left="4253" w:hanging="425"/>
        <w:outlineLvl w:val="0"/>
        <w:rPr>
          <w:rFonts w:ascii="Cambria" w:hAnsi="Cambria"/>
          <w:bCs/>
          <w:iCs/>
          <w:color w:val="FF0000"/>
          <w:sz w:val="22"/>
          <w:szCs w:val="22"/>
        </w:rPr>
      </w:pPr>
    </w:p>
    <w:p w:rsidR="0050037D" w:rsidRPr="000A57AA" w:rsidRDefault="0050037D" w:rsidP="0050037D">
      <w:pPr>
        <w:ind w:left="4253" w:hanging="425"/>
        <w:outlineLvl w:val="0"/>
        <w:rPr>
          <w:rFonts w:ascii="Cambria" w:hAnsi="Cambria"/>
          <w:bCs/>
          <w:iCs/>
          <w:color w:val="FF0000"/>
          <w:sz w:val="22"/>
          <w:szCs w:val="22"/>
        </w:rPr>
      </w:pPr>
    </w:p>
    <w:p w:rsidR="0050037D" w:rsidRPr="000A57AA" w:rsidRDefault="0050037D" w:rsidP="0050037D">
      <w:pPr>
        <w:ind w:left="4253" w:hanging="425"/>
        <w:outlineLvl w:val="0"/>
        <w:rPr>
          <w:rFonts w:ascii="Cambria" w:hAnsi="Cambria"/>
          <w:bCs/>
          <w:iCs/>
          <w:color w:val="FF0000"/>
          <w:sz w:val="22"/>
          <w:szCs w:val="22"/>
        </w:rPr>
      </w:pPr>
    </w:p>
    <w:p w:rsidR="003D608C" w:rsidRPr="000A57AA" w:rsidRDefault="003D608C" w:rsidP="0050037D">
      <w:pPr>
        <w:ind w:left="4253" w:hanging="425"/>
        <w:outlineLvl w:val="0"/>
        <w:rPr>
          <w:rFonts w:ascii="Cambria" w:hAnsi="Cambria"/>
          <w:bCs/>
          <w:iCs/>
          <w:color w:val="FF0000"/>
          <w:sz w:val="22"/>
          <w:szCs w:val="22"/>
        </w:rPr>
      </w:pPr>
    </w:p>
    <w:p w:rsidR="003D608C" w:rsidRPr="000A57AA" w:rsidRDefault="003D608C" w:rsidP="0050037D">
      <w:pPr>
        <w:ind w:left="4253" w:hanging="425"/>
        <w:outlineLvl w:val="0"/>
        <w:rPr>
          <w:rFonts w:ascii="Cambria" w:hAnsi="Cambria"/>
          <w:bCs/>
          <w:iCs/>
          <w:color w:val="FF0000"/>
          <w:sz w:val="22"/>
          <w:szCs w:val="22"/>
        </w:rPr>
      </w:pPr>
    </w:p>
    <w:p w:rsidR="003D608C" w:rsidRPr="000A57AA" w:rsidRDefault="003D608C" w:rsidP="0050037D">
      <w:pPr>
        <w:ind w:left="4253" w:hanging="425"/>
        <w:outlineLvl w:val="0"/>
        <w:rPr>
          <w:rFonts w:ascii="Cambria" w:hAnsi="Cambria"/>
          <w:bCs/>
          <w:iCs/>
          <w:color w:val="FF0000"/>
          <w:sz w:val="22"/>
          <w:szCs w:val="22"/>
        </w:rPr>
      </w:pPr>
    </w:p>
    <w:p w:rsidR="003D608C" w:rsidRPr="000A57AA" w:rsidRDefault="003D608C" w:rsidP="0050037D">
      <w:pPr>
        <w:ind w:left="4253" w:hanging="425"/>
        <w:outlineLvl w:val="0"/>
        <w:rPr>
          <w:rFonts w:ascii="Cambria" w:hAnsi="Cambria"/>
          <w:bCs/>
          <w:iCs/>
          <w:color w:val="FF0000"/>
          <w:sz w:val="22"/>
          <w:szCs w:val="22"/>
        </w:rPr>
      </w:pPr>
    </w:p>
    <w:p w:rsidR="003D608C" w:rsidRPr="000A57AA" w:rsidRDefault="003D608C" w:rsidP="0050037D">
      <w:pPr>
        <w:ind w:left="4253" w:hanging="425"/>
        <w:outlineLvl w:val="0"/>
        <w:rPr>
          <w:rFonts w:ascii="Cambria" w:hAnsi="Cambria"/>
          <w:bCs/>
          <w:iCs/>
          <w:color w:val="FF0000"/>
          <w:sz w:val="22"/>
          <w:szCs w:val="22"/>
        </w:rPr>
      </w:pPr>
    </w:p>
    <w:p w:rsidR="003D608C" w:rsidRPr="000A57AA" w:rsidRDefault="003D608C" w:rsidP="0050037D">
      <w:pPr>
        <w:ind w:left="4253" w:hanging="425"/>
        <w:outlineLvl w:val="0"/>
        <w:rPr>
          <w:rFonts w:ascii="Cambria" w:hAnsi="Cambria"/>
          <w:bCs/>
          <w:iCs/>
          <w:color w:val="FF0000"/>
          <w:sz w:val="22"/>
          <w:szCs w:val="22"/>
        </w:rPr>
      </w:pPr>
    </w:p>
    <w:p w:rsidR="003D608C" w:rsidRPr="000A57AA" w:rsidRDefault="003D608C" w:rsidP="0050037D">
      <w:pPr>
        <w:ind w:left="4253" w:hanging="425"/>
        <w:outlineLvl w:val="0"/>
        <w:rPr>
          <w:rFonts w:ascii="Cambria" w:hAnsi="Cambria"/>
          <w:bCs/>
          <w:iCs/>
          <w:color w:val="FF0000"/>
          <w:sz w:val="22"/>
          <w:szCs w:val="22"/>
        </w:rPr>
      </w:pPr>
    </w:p>
    <w:p w:rsidR="003D608C" w:rsidRPr="000A57AA" w:rsidRDefault="003D608C" w:rsidP="0050037D">
      <w:pPr>
        <w:ind w:left="4253" w:hanging="425"/>
        <w:outlineLvl w:val="0"/>
        <w:rPr>
          <w:rFonts w:ascii="Cambria" w:hAnsi="Cambria"/>
          <w:bCs/>
          <w:iCs/>
          <w:color w:val="FF0000"/>
          <w:sz w:val="22"/>
          <w:szCs w:val="22"/>
        </w:rPr>
      </w:pPr>
    </w:p>
    <w:p w:rsidR="003D608C" w:rsidRPr="000A57AA" w:rsidRDefault="003D608C" w:rsidP="0050037D">
      <w:pPr>
        <w:ind w:left="4253" w:hanging="425"/>
        <w:outlineLvl w:val="0"/>
        <w:rPr>
          <w:rFonts w:ascii="Cambria" w:hAnsi="Cambria"/>
          <w:bCs/>
          <w:iCs/>
          <w:color w:val="FF0000"/>
          <w:sz w:val="22"/>
          <w:szCs w:val="22"/>
        </w:rPr>
      </w:pPr>
    </w:p>
    <w:p w:rsidR="003D608C" w:rsidRPr="000A57AA" w:rsidRDefault="003D608C" w:rsidP="0050037D">
      <w:pPr>
        <w:ind w:left="4253" w:hanging="425"/>
        <w:outlineLvl w:val="0"/>
        <w:rPr>
          <w:rFonts w:ascii="Cambria" w:hAnsi="Cambria"/>
          <w:bCs/>
          <w:iCs/>
          <w:color w:val="FF0000"/>
          <w:sz w:val="22"/>
          <w:szCs w:val="22"/>
        </w:rPr>
      </w:pPr>
    </w:p>
    <w:p w:rsidR="003D608C" w:rsidRPr="000A57AA" w:rsidRDefault="003D608C" w:rsidP="0050037D">
      <w:pPr>
        <w:ind w:left="4253" w:hanging="425"/>
        <w:outlineLvl w:val="0"/>
        <w:rPr>
          <w:rFonts w:ascii="Cambria" w:hAnsi="Cambria"/>
          <w:bCs/>
          <w:iCs/>
          <w:color w:val="FF0000"/>
          <w:sz w:val="22"/>
          <w:szCs w:val="22"/>
        </w:rPr>
      </w:pPr>
    </w:p>
    <w:p w:rsidR="003D608C" w:rsidRPr="000A57AA" w:rsidRDefault="003D608C" w:rsidP="0050037D">
      <w:pPr>
        <w:ind w:left="4253" w:hanging="425"/>
        <w:outlineLvl w:val="0"/>
        <w:rPr>
          <w:rFonts w:ascii="Cambria" w:hAnsi="Cambria"/>
          <w:bCs/>
          <w:iCs/>
          <w:color w:val="FF0000"/>
          <w:sz w:val="22"/>
          <w:szCs w:val="22"/>
        </w:rPr>
      </w:pPr>
    </w:p>
    <w:p w:rsidR="003D608C" w:rsidRPr="000A57AA" w:rsidRDefault="003D608C" w:rsidP="0050037D">
      <w:pPr>
        <w:ind w:left="4253" w:hanging="425"/>
        <w:outlineLvl w:val="0"/>
        <w:rPr>
          <w:rFonts w:ascii="Cambria" w:hAnsi="Cambria"/>
          <w:bCs/>
          <w:iCs/>
          <w:color w:val="FF0000"/>
          <w:sz w:val="22"/>
          <w:szCs w:val="22"/>
        </w:rPr>
      </w:pPr>
    </w:p>
    <w:p w:rsidR="0050037D" w:rsidRPr="003D2586" w:rsidRDefault="003D2586" w:rsidP="0050037D">
      <w:pPr>
        <w:widowControl w:val="0"/>
        <w:spacing w:after="240"/>
        <w:jc w:val="both"/>
        <w:outlineLvl w:val="0"/>
        <w:rPr>
          <w:rFonts w:ascii="Cambria" w:hAnsi="Cambria"/>
          <w:b/>
          <w:sz w:val="22"/>
          <w:szCs w:val="22"/>
        </w:rPr>
      </w:pPr>
      <w:bookmarkStart w:id="3" w:name="_Toc415124198"/>
      <w:r w:rsidRPr="003D2586">
        <w:rPr>
          <w:rFonts w:ascii="Cambria" w:hAnsi="Cambria"/>
          <w:b/>
          <w:sz w:val="22"/>
          <w:szCs w:val="22"/>
        </w:rPr>
        <w:lastRenderedPageBreak/>
        <w:t>Z</w:t>
      </w:r>
      <w:r w:rsidR="0050037D" w:rsidRPr="003D2586">
        <w:rPr>
          <w:rFonts w:ascii="Cambria" w:hAnsi="Cambria"/>
          <w:b/>
          <w:sz w:val="22"/>
          <w:szCs w:val="22"/>
        </w:rPr>
        <w:t>ałącznik nr 1a do SIWZ, dotyczący części I zamówienia</w:t>
      </w:r>
    </w:p>
    <w:p w:rsidR="0050037D" w:rsidRPr="003D2586" w:rsidRDefault="0050037D" w:rsidP="0050037D">
      <w:pPr>
        <w:widowControl w:val="0"/>
        <w:spacing w:after="240"/>
        <w:jc w:val="both"/>
        <w:outlineLvl w:val="0"/>
        <w:rPr>
          <w:rFonts w:ascii="Cambria" w:eastAsia="Calibri" w:hAnsi="Cambria"/>
          <w:b/>
          <w:sz w:val="22"/>
          <w:szCs w:val="22"/>
          <w:lang w:eastAsia="en-US"/>
        </w:rPr>
      </w:pPr>
      <w:r w:rsidRPr="003D2586">
        <w:rPr>
          <w:rFonts w:ascii="Cambria" w:eastAsia="Calibri" w:hAnsi="Cambria"/>
          <w:b/>
          <w:sz w:val="22"/>
          <w:szCs w:val="22"/>
          <w:lang w:eastAsia="en-US"/>
        </w:rPr>
        <w:t xml:space="preserve">Szczegółowy opis przedmiotu zamówienia zawierający warunki obligatoryjne oraz klauzule dodatkowe i inne postanowienia szczególne fakultatywne dla ubezpieczenia majątku i odpowiedzialności cywilnej Gminy </w:t>
      </w:r>
      <w:bookmarkEnd w:id="3"/>
      <w:r w:rsidR="003D2586" w:rsidRPr="003D2586">
        <w:rPr>
          <w:rFonts w:ascii="Cambria" w:eastAsia="Calibri" w:hAnsi="Cambria"/>
          <w:b/>
          <w:sz w:val="22"/>
          <w:szCs w:val="22"/>
          <w:lang w:eastAsia="en-US"/>
        </w:rPr>
        <w:t>Nisko</w:t>
      </w:r>
      <w:r w:rsidRPr="003D2586">
        <w:rPr>
          <w:rFonts w:ascii="Cambria" w:eastAsia="Calibri" w:hAnsi="Cambria"/>
          <w:b/>
          <w:sz w:val="22"/>
          <w:szCs w:val="22"/>
          <w:lang w:eastAsia="en-US"/>
        </w:rPr>
        <w:t xml:space="preserve"> </w:t>
      </w:r>
    </w:p>
    <w:p w:rsidR="0050037D" w:rsidRPr="003D2586" w:rsidRDefault="0050037D" w:rsidP="00B856C2">
      <w:pPr>
        <w:widowControl w:val="0"/>
        <w:numPr>
          <w:ilvl w:val="2"/>
          <w:numId w:val="22"/>
        </w:numPr>
        <w:tabs>
          <w:tab w:val="left" w:pos="720"/>
        </w:tabs>
        <w:suppressAutoHyphens w:val="0"/>
        <w:spacing w:after="200" w:line="276" w:lineRule="auto"/>
        <w:ind w:hanging="2700"/>
        <w:jc w:val="both"/>
        <w:rPr>
          <w:rFonts w:ascii="Cambria" w:eastAsia="Calibri" w:hAnsi="Cambria"/>
          <w:b/>
          <w:bCs/>
          <w:iCs/>
          <w:sz w:val="22"/>
          <w:szCs w:val="22"/>
          <w:u w:val="single"/>
          <w:lang w:eastAsia="en-US"/>
        </w:rPr>
      </w:pPr>
      <w:r w:rsidRPr="003D2586">
        <w:rPr>
          <w:rFonts w:ascii="Cambria" w:eastAsia="Calibri" w:hAnsi="Cambria"/>
          <w:b/>
          <w:bCs/>
          <w:iCs/>
          <w:sz w:val="22"/>
          <w:szCs w:val="22"/>
          <w:u w:val="single"/>
          <w:lang w:eastAsia="en-US"/>
        </w:rPr>
        <w:t xml:space="preserve">Ubezpieczenie mienia od wszystkich ryzyk </w:t>
      </w:r>
    </w:p>
    <w:p w:rsidR="0050037D" w:rsidRPr="003D2586" w:rsidRDefault="0050037D" w:rsidP="00B856C2">
      <w:pPr>
        <w:numPr>
          <w:ilvl w:val="0"/>
          <w:numId w:val="23"/>
        </w:numPr>
        <w:tabs>
          <w:tab w:val="left" w:pos="709"/>
        </w:tabs>
        <w:suppressAutoHyphens w:val="0"/>
        <w:autoSpaceDE w:val="0"/>
        <w:autoSpaceDN w:val="0"/>
        <w:adjustRightInd w:val="0"/>
        <w:spacing w:line="276" w:lineRule="auto"/>
        <w:jc w:val="both"/>
        <w:rPr>
          <w:rFonts w:ascii="Cambria" w:hAnsi="Cambria"/>
          <w:b/>
          <w:sz w:val="22"/>
          <w:szCs w:val="22"/>
          <w:lang w:eastAsia="en-US"/>
        </w:rPr>
      </w:pPr>
      <w:r w:rsidRPr="003D2586">
        <w:rPr>
          <w:rFonts w:ascii="Cambria" w:hAnsi="Cambria"/>
          <w:b/>
          <w:sz w:val="22"/>
          <w:szCs w:val="22"/>
          <w:lang w:eastAsia="en-US"/>
        </w:rPr>
        <w:t>Zakres ubezpieczenia</w:t>
      </w:r>
    </w:p>
    <w:p w:rsidR="0050037D" w:rsidRPr="003D2586" w:rsidRDefault="0050037D" w:rsidP="0050037D">
      <w:pPr>
        <w:tabs>
          <w:tab w:val="left" w:pos="709"/>
        </w:tabs>
        <w:suppressAutoHyphens w:val="0"/>
        <w:autoSpaceDE w:val="0"/>
        <w:autoSpaceDN w:val="0"/>
        <w:adjustRightInd w:val="0"/>
        <w:spacing w:line="276" w:lineRule="auto"/>
        <w:ind w:left="709"/>
        <w:jc w:val="both"/>
        <w:rPr>
          <w:rFonts w:ascii="Cambria" w:hAnsi="Cambria"/>
          <w:sz w:val="22"/>
          <w:szCs w:val="22"/>
          <w:lang w:eastAsia="en-US"/>
        </w:rPr>
      </w:pPr>
      <w:r w:rsidRPr="003D2586">
        <w:rPr>
          <w:rFonts w:ascii="Cambria" w:hAnsi="Cambria"/>
          <w:sz w:val="22"/>
          <w:szCs w:val="22"/>
          <w:lang w:eastAsia="en-US"/>
        </w:rPr>
        <w:t xml:space="preserve">Wszystkie zgłoszone do ubezpieczenia grupy mienia są objęte ochroną ubezpieczeniową  </w:t>
      </w:r>
      <w:r w:rsidRPr="003D2586">
        <w:rPr>
          <w:rFonts w:ascii="Cambria" w:hAnsi="Cambria"/>
          <w:sz w:val="22"/>
          <w:szCs w:val="22"/>
          <w:lang w:eastAsia="en-US"/>
        </w:rPr>
        <w:br/>
        <w:t xml:space="preserve">w zakresie od wszystkich ryzyk. Ubezpieczyciel ponosi odpowiedzialność za nagłe, nieprzewidziane i niezależne od woli ubezpieczonego zdarzenia powodujące zniszczenie, uszkodzenie lub utratę przedmiotów ubezpieczenia objętych ochroną z zastrzeżeniem wyłączeń oraz z uwzględnieniem dodatkowych postanowień obligatoryjnych </w:t>
      </w:r>
      <w:r w:rsidRPr="003D2586">
        <w:rPr>
          <w:rFonts w:ascii="Cambria" w:hAnsi="Cambria"/>
          <w:sz w:val="22"/>
          <w:szCs w:val="22"/>
          <w:lang w:eastAsia="en-US"/>
        </w:rPr>
        <w:br/>
        <w:t>i zaakceptowanych warunków fakultatywnych.</w:t>
      </w:r>
    </w:p>
    <w:p w:rsidR="0050037D" w:rsidRPr="00CD7A82" w:rsidRDefault="0050037D" w:rsidP="00B856C2">
      <w:pPr>
        <w:numPr>
          <w:ilvl w:val="0"/>
          <w:numId w:val="23"/>
        </w:numPr>
        <w:tabs>
          <w:tab w:val="left" w:pos="709"/>
        </w:tabs>
        <w:suppressAutoHyphens w:val="0"/>
        <w:autoSpaceDE w:val="0"/>
        <w:autoSpaceDN w:val="0"/>
        <w:adjustRightInd w:val="0"/>
        <w:spacing w:line="276" w:lineRule="auto"/>
        <w:ind w:left="709" w:hanging="709"/>
        <w:jc w:val="both"/>
        <w:rPr>
          <w:rFonts w:ascii="Cambria" w:hAnsi="Cambria"/>
          <w:b/>
          <w:bCs/>
          <w:sz w:val="22"/>
          <w:szCs w:val="22"/>
          <w:lang w:eastAsia="en-US"/>
        </w:rPr>
      </w:pPr>
      <w:r w:rsidRPr="00CD7A82">
        <w:rPr>
          <w:rFonts w:ascii="Cambria" w:hAnsi="Cambria"/>
          <w:b/>
          <w:bCs/>
          <w:sz w:val="22"/>
          <w:szCs w:val="22"/>
          <w:lang w:eastAsia="en-US"/>
        </w:rPr>
        <w:t>Przedmiot ubezpieczenia</w:t>
      </w:r>
    </w:p>
    <w:p w:rsidR="0050037D" w:rsidRPr="00CD7A82" w:rsidRDefault="0050037D" w:rsidP="00B856C2">
      <w:pPr>
        <w:numPr>
          <w:ilvl w:val="1"/>
          <w:numId w:val="23"/>
        </w:numPr>
        <w:tabs>
          <w:tab w:val="left" w:pos="709"/>
        </w:tabs>
        <w:suppressAutoHyphens w:val="0"/>
        <w:autoSpaceDE w:val="0"/>
        <w:autoSpaceDN w:val="0"/>
        <w:adjustRightInd w:val="0"/>
        <w:spacing w:line="276" w:lineRule="auto"/>
        <w:ind w:left="709" w:hanging="709"/>
        <w:jc w:val="both"/>
        <w:rPr>
          <w:rFonts w:ascii="Cambria" w:hAnsi="Cambria"/>
          <w:sz w:val="22"/>
          <w:szCs w:val="22"/>
          <w:lang w:eastAsia="en-US"/>
        </w:rPr>
      </w:pPr>
      <w:r w:rsidRPr="00CD7A82">
        <w:rPr>
          <w:rFonts w:ascii="Cambria" w:hAnsi="Cambria"/>
          <w:sz w:val="22"/>
          <w:szCs w:val="22"/>
          <w:lang w:eastAsia="en-US"/>
        </w:rPr>
        <w:t xml:space="preserve">Przedmiotem ubezpieczenia jest interes majątkowy ubezpieczającego/ubezpieczonego </w:t>
      </w:r>
      <w:r w:rsidRPr="00CD7A82">
        <w:rPr>
          <w:rFonts w:ascii="Cambria" w:hAnsi="Cambria"/>
          <w:sz w:val="22"/>
          <w:szCs w:val="22"/>
          <w:lang w:eastAsia="en-US"/>
        </w:rPr>
        <w:br/>
        <w:t>w odniesieniu do m.in. następujących kategorii mienia (katalog otwarty):</w:t>
      </w:r>
    </w:p>
    <w:p w:rsidR="0050037D" w:rsidRPr="00CD7A82" w:rsidRDefault="0050037D" w:rsidP="00B856C2">
      <w:pPr>
        <w:widowControl w:val="0"/>
        <w:numPr>
          <w:ilvl w:val="2"/>
          <w:numId w:val="23"/>
        </w:numPr>
        <w:tabs>
          <w:tab w:val="left" w:pos="360"/>
        </w:tabs>
        <w:suppressAutoHyphens w:val="0"/>
        <w:autoSpaceDE w:val="0"/>
        <w:autoSpaceDN w:val="0"/>
        <w:adjustRightInd w:val="0"/>
        <w:spacing w:line="276" w:lineRule="auto"/>
        <w:jc w:val="both"/>
        <w:rPr>
          <w:rFonts w:ascii="Cambria" w:eastAsia="Calibri" w:hAnsi="Cambria"/>
          <w:sz w:val="22"/>
          <w:szCs w:val="22"/>
          <w:lang w:eastAsia="en-US"/>
        </w:rPr>
      </w:pPr>
      <w:r w:rsidRPr="00CD7A82">
        <w:rPr>
          <w:rFonts w:ascii="Cambria" w:eastAsia="Calibri" w:hAnsi="Cambria"/>
          <w:sz w:val="22"/>
          <w:szCs w:val="22"/>
          <w:lang w:eastAsia="en-US"/>
        </w:rPr>
        <w:t xml:space="preserve">obiekty budowlane (zgodnie z ustawą Prawo budowlane): m.in. budynki i budowle; obiekty podobne pod względem konstrukcyjnym do budowli; obiekty niepołączone trwale </w:t>
      </w:r>
      <w:r w:rsidRPr="00CD7A82">
        <w:rPr>
          <w:rFonts w:ascii="Cambria" w:eastAsia="Calibri" w:hAnsi="Cambria"/>
          <w:sz w:val="22"/>
          <w:szCs w:val="22"/>
          <w:lang w:eastAsia="en-US"/>
        </w:rPr>
        <w:br/>
        <w:t>z gruntem; tymczasowe obiekty budowlane (np. stragany, kioski), szklarnie, bramy, ogrodzenia;</w:t>
      </w:r>
    </w:p>
    <w:p w:rsidR="0050037D" w:rsidRPr="00CD7A82" w:rsidRDefault="0050037D" w:rsidP="00B856C2">
      <w:pPr>
        <w:widowControl w:val="0"/>
        <w:numPr>
          <w:ilvl w:val="2"/>
          <w:numId w:val="23"/>
        </w:numPr>
        <w:tabs>
          <w:tab w:val="left" w:pos="360"/>
        </w:tabs>
        <w:suppressAutoHyphens w:val="0"/>
        <w:autoSpaceDE w:val="0"/>
        <w:autoSpaceDN w:val="0"/>
        <w:adjustRightInd w:val="0"/>
        <w:spacing w:line="276" w:lineRule="auto"/>
        <w:jc w:val="both"/>
        <w:rPr>
          <w:rFonts w:ascii="Cambria" w:eastAsia="Calibri" w:hAnsi="Cambria"/>
          <w:sz w:val="22"/>
          <w:szCs w:val="22"/>
          <w:lang w:eastAsia="en-US"/>
        </w:rPr>
      </w:pPr>
      <w:r w:rsidRPr="00CD7A82">
        <w:rPr>
          <w:rFonts w:ascii="Cambria" w:eastAsia="Calibri" w:hAnsi="Cambria"/>
          <w:sz w:val="22"/>
          <w:szCs w:val="22"/>
          <w:lang w:eastAsia="en-US"/>
        </w:rPr>
        <w:t>obiekty małej architektury (w tym pomniki, rzeźby, kompozycje przestrzenne);</w:t>
      </w:r>
    </w:p>
    <w:p w:rsidR="0050037D" w:rsidRPr="00CD7A82" w:rsidRDefault="0050037D" w:rsidP="00B856C2">
      <w:pPr>
        <w:widowControl w:val="0"/>
        <w:numPr>
          <w:ilvl w:val="2"/>
          <w:numId w:val="23"/>
        </w:numPr>
        <w:tabs>
          <w:tab w:val="left" w:pos="360"/>
        </w:tabs>
        <w:suppressAutoHyphens w:val="0"/>
        <w:autoSpaceDE w:val="0"/>
        <w:autoSpaceDN w:val="0"/>
        <w:adjustRightInd w:val="0"/>
        <w:spacing w:line="276" w:lineRule="auto"/>
        <w:jc w:val="both"/>
        <w:rPr>
          <w:rFonts w:ascii="Cambria" w:eastAsia="Calibri" w:hAnsi="Cambria" w:cs="Verdana"/>
          <w:sz w:val="22"/>
          <w:szCs w:val="22"/>
          <w:lang w:eastAsia="en-US"/>
        </w:rPr>
      </w:pPr>
      <w:r w:rsidRPr="00CD7A82">
        <w:rPr>
          <w:rFonts w:ascii="Cambria" w:eastAsia="Calibri" w:hAnsi="Cambria"/>
          <w:sz w:val="22"/>
          <w:szCs w:val="22"/>
          <w:lang w:eastAsia="en-US"/>
        </w:rPr>
        <w:t>pozostałe środki trwałe (grupy 3 – 8 KŚT);</w:t>
      </w:r>
    </w:p>
    <w:p w:rsidR="0050037D" w:rsidRPr="00CD7A82" w:rsidRDefault="0050037D" w:rsidP="00B856C2">
      <w:pPr>
        <w:widowControl w:val="0"/>
        <w:numPr>
          <w:ilvl w:val="2"/>
          <w:numId w:val="23"/>
        </w:numPr>
        <w:tabs>
          <w:tab w:val="left" w:pos="360"/>
        </w:tabs>
        <w:suppressAutoHyphens w:val="0"/>
        <w:autoSpaceDE w:val="0"/>
        <w:autoSpaceDN w:val="0"/>
        <w:adjustRightInd w:val="0"/>
        <w:spacing w:line="276" w:lineRule="auto"/>
        <w:jc w:val="both"/>
        <w:rPr>
          <w:rFonts w:ascii="Cambria" w:eastAsia="Calibri" w:hAnsi="Cambria" w:cs="Verdana"/>
          <w:sz w:val="22"/>
          <w:szCs w:val="22"/>
          <w:lang w:eastAsia="en-US"/>
        </w:rPr>
      </w:pPr>
      <w:r w:rsidRPr="00CD7A82">
        <w:rPr>
          <w:rFonts w:ascii="Cambria" w:eastAsia="Calibri" w:hAnsi="Cambria"/>
          <w:sz w:val="22"/>
          <w:szCs w:val="22"/>
          <w:lang w:eastAsia="en-US"/>
        </w:rPr>
        <w:t xml:space="preserve">przedmioty podlegające jednorazowej amortyzacji, wyposażenie i przedmioty </w:t>
      </w:r>
      <w:proofErr w:type="spellStart"/>
      <w:r w:rsidRPr="00CD7A82">
        <w:rPr>
          <w:rFonts w:ascii="Cambria" w:eastAsia="Calibri" w:hAnsi="Cambria"/>
          <w:sz w:val="22"/>
          <w:szCs w:val="22"/>
          <w:lang w:eastAsia="en-US"/>
        </w:rPr>
        <w:t>niskocenne</w:t>
      </w:r>
      <w:proofErr w:type="spellEnd"/>
      <w:r w:rsidRPr="00CD7A82">
        <w:rPr>
          <w:rFonts w:ascii="Cambria" w:eastAsia="Calibri" w:hAnsi="Cambria"/>
          <w:sz w:val="22"/>
          <w:szCs w:val="22"/>
          <w:lang w:eastAsia="en-US"/>
        </w:rPr>
        <w:t xml:space="preserve">, mienie z konta 013; </w:t>
      </w:r>
    </w:p>
    <w:p w:rsidR="0050037D" w:rsidRPr="00CD7A82" w:rsidRDefault="0050037D" w:rsidP="00B856C2">
      <w:pPr>
        <w:widowControl w:val="0"/>
        <w:numPr>
          <w:ilvl w:val="2"/>
          <w:numId w:val="23"/>
        </w:numPr>
        <w:tabs>
          <w:tab w:val="left" w:pos="360"/>
        </w:tabs>
        <w:suppressAutoHyphens w:val="0"/>
        <w:autoSpaceDE w:val="0"/>
        <w:autoSpaceDN w:val="0"/>
        <w:adjustRightInd w:val="0"/>
        <w:spacing w:line="276" w:lineRule="auto"/>
        <w:jc w:val="both"/>
        <w:rPr>
          <w:rFonts w:ascii="Cambria" w:eastAsia="Calibri" w:hAnsi="Cambria" w:cs="Verdana"/>
          <w:sz w:val="22"/>
          <w:szCs w:val="22"/>
          <w:lang w:eastAsia="en-US"/>
        </w:rPr>
      </w:pPr>
      <w:r w:rsidRPr="00CD7A82">
        <w:rPr>
          <w:rFonts w:ascii="Cambria" w:eastAsia="Calibri" w:hAnsi="Cambria"/>
          <w:sz w:val="22"/>
          <w:szCs w:val="22"/>
          <w:lang w:eastAsia="en-US"/>
        </w:rPr>
        <w:t>sprzęt i urządzenia elektroniczne, elektryczne i techniczne;</w:t>
      </w:r>
    </w:p>
    <w:p w:rsidR="0050037D" w:rsidRPr="00CD7A82" w:rsidRDefault="0050037D" w:rsidP="00B856C2">
      <w:pPr>
        <w:widowControl w:val="0"/>
        <w:numPr>
          <w:ilvl w:val="2"/>
          <w:numId w:val="23"/>
        </w:numPr>
        <w:tabs>
          <w:tab w:val="left" w:pos="360"/>
        </w:tabs>
        <w:suppressAutoHyphens w:val="0"/>
        <w:autoSpaceDE w:val="0"/>
        <w:autoSpaceDN w:val="0"/>
        <w:adjustRightInd w:val="0"/>
        <w:spacing w:line="276" w:lineRule="auto"/>
        <w:jc w:val="both"/>
        <w:rPr>
          <w:rFonts w:ascii="Cambria" w:eastAsia="Calibri" w:hAnsi="Cambria" w:cs="Verdana"/>
          <w:sz w:val="22"/>
          <w:szCs w:val="22"/>
          <w:lang w:eastAsia="en-US"/>
        </w:rPr>
      </w:pPr>
      <w:r w:rsidRPr="00CD7A82">
        <w:rPr>
          <w:rFonts w:ascii="Cambria" w:eastAsia="Calibri" w:hAnsi="Cambria"/>
          <w:sz w:val="22"/>
          <w:szCs w:val="22"/>
          <w:lang w:eastAsia="en-US"/>
        </w:rPr>
        <w:t xml:space="preserve">instalacje solarne i piece c. o. </w:t>
      </w:r>
    </w:p>
    <w:p w:rsidR="0050037D" w:rsidRPr="00CD7A82" w:rsidRDefault="0050037D" w:rsidP="00B856C2">
      <w:pPr>
        <w:widowControl w:val="0"/>
        <w:numPr>
          <w:ilvl w:val="2"/>
          <w:numId w:val="23"/>
        </w:numPr>
        <w:tabs>
          <w:tab w:val="left" w:pos="360"/>
        </w:tabs>
        <w:suppressAutoHyphens w:val="0"/>
        <w:autoSpaceDE w:val="0"/>
        <w:autoSpaceDN w:val="0"/>
        <w:adjustRightInd w:val="0"/>
        <w:spacing w:line="276" w:lineRule="auto"/>
        <w:jc w:val="both"/>
        <w:rPr>
          <w:rFonts w:ascii="Cambria" w:eastAsia="Calibri" w:hAnsi="Cambria" w:cs="Verdana"/>
          <w:sz w:val="22"/>
          <w:szCs w:val="22"/>
          <w:lang w:eastAsia="en-US"/>
        </w:rPr>
      </w:pPr>
      <w:r w:rsidRPr="00CD7A82">
        <w:rPr>
          <w:rFonts w:ascii="Cambria" w:eastAsia="Calibri" w:hAnsi="Cambria" w:cs="Arial"/>
          <w:sz w:val="22"/>
          <w:szCs w:val="22"/>
          <w:lang w:eastAsia="en-US"/>
        </w:rPr>
        <w:t>sieci wodno-kanalizacyjne, sanitarne i deszczowe, instalacje i sieci elektryczne, teleinformatyczne, informatyczne, energetyczne i elektroniczne;</w:t>
      </w:r>
    </w:p>
    <w:p w:rsidR="0050037D" w:rsidRPr="00CD7A82" w:rsidRDefault="0050037D" w:rsidP="00B856C2">
      <w:pPr>
        <w:widowControl w:val="0"/>
        <w:numPr>
          <w:ilvl w:val="2"/>
          <w:numId w:val="23"/>
        </w:numPr>
        <w:tabs>
          <w:tab w:val="left" w:pos="360"/>
        </w:tabs>
        <w:suppressAutoHyphens w:val="0"/>
        <w:autoSpaceDE w:val="0"/>
        <w:autoSpaceDN w:val="0"/>
        <w:adjustRightInd w:val="0"/>
        <w:spacing w:line="276" w:lineRule="auto"/>
        <w:jc w:val="both"/>
        <w:rPr>
          <w:rFonts w:ascii="Cambria" w:eastAsia="Calibri" w:hAnsi="Cambria"/>
          <w:sz w:val="22"/>
          <w:szCs w:val="22"/>
          <w:lang w:eastAsia="en-US"/>
        </w:rPr>
      </w:pPr>
      <w:r w:rsidRPr="00CD7A82">
        <w:rPr>
          <w:rFonts w:ascii="Cambria" w:eastAsia="Calibri" w:hAnsi="Cambria" w:cs="Verdana"/>
          <w:sz w:val="22"/>
          <w:szCs w:val="22"/>
          <w:lang w:eastAsia="en-US"/>
        </w:rPr>
        <w:t xml:space="preserve">pomoce artystyczne, flagi, sztandary, proporce, instrumenty muzyczne, kostiumy, rekwizyty i środki inscenizacji, sprzęt nagłaśniający, audiowizualny oraz inny sprzęt wykorzystywany przy organizacji konferencji, imprez, targów, wystaw, </w:t>
      </w:r>
      <w:proofErr w:type="spellStart"/>
      <w:r w:rsidRPr="00CD7A82">
        <w:rPr>
          <w:rFonts w:ascii="Cambria" w:eastAsia="Calibri" w:hAnsi="Cambria" w:cs="Verdana"/>
          <w:sz w:val="22"/>
          <w:szCs w:val="22"/>
          <w:lang w:eastAsia="en-US"/>
        </w:rPr>
        <w:t>ewentów</w:t>
      </w:r>
      <w:proofErr w:type="spellEnd"/>
      <w:r w:rsidRPr="00CD7A82">
        <w:rPr>
          <w:rFonts w:ascii="Cambria" w:eastAsia="Calibri" w:hAnsi="Cambria" w:cs="Verdana"/>
          <w:sz w:val="22"/>
          <w:szCs w:val="22"/>
          <w:lang w:eastAsia="en-US"/>
        </w:rPr>
        <w:t xml:space="preserve"> itp.;</w:t>
      </w:r>
    </w:p>
    <w:p w:rsidR="0050037D" w:rsidRPr="00CD7A82" w:rsidRDefault="0050037D" w:rsidP="00B856C2">
      <w:pPr>
        <w:widowControl w:val="0"/>
        <w:numPr>
          <w:ilvl w:val="2"/>
          <w:numId w:val="23"/>
        </w:numPr>
        <w:tabs>
          <w:tab w:val="left" w:pos="360"/>
        </w:tabs>
        <w:suppressAutoHyphens w:val="0"/>
        <w:autoSpaceDE w:val="0"/>
        <w:autoSpaceDN w:val="0"/>
        <w:adjustRightInd w:val="0"/>
        <w:spacing w:line="276" w:lineRule="auto"/>
        <w:jc w:val="both"/>
        <w:rPr>
          <w:rFonts w:ascii="Cambria" w:eastAsia="Calibri" w:hAnsi="Cambria"/>
          <w:sz w:val="22"/>
          <w:szCs w:val="22"/>
          <w:lang w:eastAsia="en-US"/>
        </w:rPr>
      </w:pPr>
      <w:r w:rsidRPr="00CD7A82">
        <w:rPr>
          <w:rFonts w:ascii="Cambria" w:eastAsia="Calibri" w:hAnsi="Cambria"/>
          <w:sz w:val="22"/>
          <w:szCs w:val="22"/>
          <w:lang w:eastAsia="en-US"/>
        </w:rPr>
        <w:t>zbiory biblioteczne, księgozbiory oraz materiały archiwalne;</w:t>
      </w:r>
    </w:p>
    <w:p w:rsidR="0050037D" w:rsidRPr="00CD7A82" w:rsidRDefault="0050037D" w:rsidP="00B856C2">
      <w:pPr>
        <w:widowControl w:val="0"/>
        <w:numPr>
          <w:ilvl w:val="2"/>
          <w:numId w:val="23"/>
        </w:numPr>
        <w:tabs>
          <w:tab w:val="left" w:pos="360"/>
        </w:tabs>
        <w:suppressAutoHyphens w:val="0"/>
        <w:autoSpaceDE w:val="0"/>
        <w:autoSpaceDN w:val="0"/>
        <w:adjustRightInd w:val="0"/>
        <w:spacing w:line="276" w:lineRule="auto"/>
        <w:jc w:val="both"/>
        <w:rPr>
          <w:rFonts w:ascii="Cambria" w:eastAsia="Calibri" w:hAnsi="Cambria"/>
          <w:sz w:val="22"/>
          <w:szCs w:val="22"/>
          <w:lang w:eastAsia="en-US"/>
        </w:rPr>
      </w:pPr>
      <w:r w:rsidRPr="00CD7A82">
        <w:rPr>
          <w:rFonts w:ascii="Cambria" w:eastAsia="Calibri" w:hAnsi="Cambria"/>
          <w:sz w:val="22"/>
          <w:szCs w:val="22"/>
          <w:lang w:eastAsia="en-US"/>
        </w:rPr>
        <w:t>zbiory i eksponaty muzealne;</w:t>
      </w:r>
    </w:p>
    <w:p w:rsidR="0050037D" w:rsidRPr="00CD7A82" w:rsidRDefault="0050037D" w:rsidP="00B856C2">
      <w:pPr>
        <w:widowControl w:val="0"/>
        <w:numPr>
          <w:ilvl w:val="2"/>
          <w:numId w:val="23"/>
        </w:numPr>
        <w:tabs>
          <w:tab w:val="left" w:pos="360"/>
        </w:tabs>
        <w:suppressAutoHyphens w:val="0"/>
        <w:autoSpaceDE w:val="0"/>
        <w:autoSpaceDN w:val="0"/>
        <w:adjustRightInd w:val="0"/>
        <w:spacing w:line="276" w:lineRule="auto"/>
        <w:jc w:val="both"/>
        <w:rPr>
          <w:rFonts w:ascii="Cambria" w:eastAsia="Calibri" w:hAnsi="Cambria"/>
          <w:sz w:val="22"/>
          <w:szCs w:val="22"/>
          <w:lang w:eastAsia="en-US"/>
        </w:rPr>
      </w:pPr>
      <w:r w:rsidRPr="00CD7A82">
        <w:rPr>
          <w:rFonts w:ascii="Cambria" w:eastAsia="Calibri" w:hAnsi="Cambria"/>
          <w:sz w:val="22"/>
          <w:szCs w:val="22"/>
          <w:lang w:eastAsia="en-US"/>
        </w:rPr>
        <w:t>środki obrotowe;</w:t>
      </w:r>
    </w:p>
    <w:p w:rsidR="0050037D" w:rsidRPr="00CD7A82" w:rsidRDefault="0050037D" w:rsidP="00B856C2">
      <w:pPr>
        <w:widowControl w:val="0"/>
        <w:numPr>
          <w:ilvl w:val="2"/>
          <w:numId w:val="23"/>
        </w:numPr>
        <w:tabs>
          <w:tab w:val="left" w:pos="360"/>
        </w:tabs>
        <w:suppressAutoHyphens w:val="0"/>
        <w:autoSpaceDE w:val="0"/>
        <w:autoSpaceDN w:val="0"/>
        <w:adjustRightInd w:val="0"/>
        <w:spacing w:line="276" w:lineRule="auto"/>
        <w:jc w:val="both"/>
        <w:rPr>
          <w:rFonts w:ascii="Cambria" w:eastAsia="Calibri" w:hAnsi="Cambria"/>
          <w:sz w:val="22"/>
          <w:szCs w:val="22"/>
          <w:lang w:eastAsia="en-US"/>
        </w:rPr>
      </w:pPr>
      <w:r w:rsidRPr="00CD7A82">
        <w:rPr>
          <w:rFonts w:ascii="Cambria" w:eastAsia="Calibri" w:hAnsi="Cambria"/>
          <w:sz w:val="22"/>
          <w:szCs w:val="22"/>
          <w:lang w:eastAsia="en-US"/>
        </w:rPr>
        <w:t>przedmioty szklane;</w:t>
      </w:r>
    </w:p>
    <w:p w:rsidR="0050037D" w:rsidRPr="00CD7A82" w:rsidRDefault="0050037D" w:rsidP="00B856C2">
      <w:pPr>
        <w:widowControl w:val="0"/>
        <w:numPr>
          <w:ilvl w:val="2"/>
          <w:numId w:val="23"/>
        </w:numPr>
        <w:tabs>
          <w:tab w:val="left" w:pos="360"/>
        </w:tabs>
        <w:suppressAutoHyphens w:val="0"/>
        <w:autoSpaceDE w:val="0"/>
        <w:autoSpaceDN w:val="0"/>
        <w:adjustRightInd w:val="0"/>
        <w:spacing w:line="276" w:lineRule="auto"/>
        <w:jc w:val="both"/>
        <w:rPr>
          <w:rFonts w:ascii="Cambria" w:eastAsia="Calibri" w:hAnsi="Cambria"/>
          <w:sz w:val="22"/>
          <w:szCs w:val="22"/>
          <w:lang w:eastAsia="en-US"/>
        </w:rPr>
      </w:pPr>
      <w:r w:rsidRPr="00CD7A82">
        <w:rPr>
          <w:rFonts w:ascii="Cambria" w:eastAsia="Calibri" w:hAnsi="Cambria"/>
          <w:sz w:val="22"/>
          <w:szCs w:val="22"/>
          <w:lang w:eastAsia="en-US"/>
        </w:rPr>
        <w:t>mienie osób trzecich;</w:t>
      </w:r>
    </w:p>
    <w:p w:rsidR="0050037D" w:rsidRPr="00CD7A82" w:rsidRDefault="0050037D" w:rsidP="00B856C2">
      <w:pPr>
        <w:widowControl w:val="0"/>
        <w:numPr>
          <w:ilvl w:val="2"/>
          <w:numId w:val="23"/>
        </w:numPr>
        <w:tabs>
          <w:tab w:val="left" w:pos="360"/>
        </w:tabs>
        <w:suppressAutoHyphens w:val="0"/>
        <w:autoSpaceDE w:val="0"/>
        <w:autoSpaceDN w:val="0"/>
        <w:adjustRightInd w:val="0"/>
        <w:spacing w:line="276" w:lineRule="auto"/>
        <w:jc w:val="both"/>
        <w:rPr>
          <w:rFonts w:ascii="Cambria" w:eastAsia="Calibri" w:hAnsi="Cambria"/>
          <w:sz w:val="22"/>
          <w:szCs w:val="22"/>
          <w:lang w:eastAsia="en-US"/>
        </w:rPr>
      </w:pPr>
      <w:r w:rsidRPr="00CD7A82">
        <w:rPr>
          <w:rFonts w:ascii="Cambria" w:eastAsia="Calibri" w:hAnsi="Cambria"/>
          <w:sz w:val="22"/>
          <w:szCs w:val="22"/>
          <w:lang w:eastAsia="en-US"/>
        </w:rPr>
        <w:t>nakłady adaptacyjne i inwestycyjne (w środki własne i obce);</w:t>
      </w:r>
    </w:p>
    <w:p w:rsidR="0050037D" w:rsidRPr="00CD7A82" w:rsidRDefault="0050037D" w:rsidP="00B856C2">
      <w:pPr>
        <w:widowControl w:val="0"/>
        <w:numPr>
          <w:ilvl w:val="2"/>
          <w:numId w:val="23"/>
        </w:numPr>
        <w:tabs>
          <w:tab w:val="left" w:pos="360"/>
        </w:tabs>
        <w:suppressAutoHyphens w:val="0"/>
        <w:autoSpaceDE w:val="0"/>
        <w:autoSpaceDN w:val="0"/>
        <w:adjustRightInd w:val="0"/>
        <w:spacing w:line="276" w:lineRule="auto"/>
        <w:jc w:val="both"/>
        <w:rPr>
          <w:rFonts w:ascii="Cambria" w:eastAsia="Calibri" w:hAnsi="Cambria"/>
          <w:sz w:val="22"/>
          <w:szCs w:val="22"/>
          <w:lang w:eastAsia="en-US"/>
        </w:rPr>
      </w:pPr>
      <w:r w:rsidRPr="00CD7A82">
        <w:rPr>
          <w:rFonts w:ascii="Cambria" w:eastAsia="Calibri" w:hAnsi="Cambria"/>
          <w:sz w:val="22"/>
          <w:szCs w:val="22"/>
          <w:lang w:eastAsia="en-US"/>
        </w:rPr>
        <w:t>gotówka i inne walory pieniężne;</w:t>
      </w:r>
    </w:p>
    <w:p w:rsidR="0050037D" w:rsidRPr="00CD7A82" w:rsidRDefault="0050037D" w:rsidP="00B856C2">
      <w:pPr>
        <w:widowControl w:val="0"/>
        <w:numPr>
          <w:ilvl w:val="2"/>
          <w:numId w:val="23"/>
        </w:numPr>
        <w:tabs>
          <w:tab w:val="left" w:pos="360"/>
        </w:tabs>
        <w:suppressAutoHyphens w:val="0"/>
        <w:autoSpaceDE w:val="0"/>
        <w:autoSpaceDN w:val="0"/>
        <w:adjustRightInd w:val="0"/>
        <w:spacing w:line="276" w:lineRule="auto"/>
        <w:jc w:val="both"/>
        <w:rPr>
          <w:rFonts w:ascii="Cambria" w:eastAsia="Calibri" w:hAnsi="Cambria"/>
          <w:sz w:val="22"/>
          <w:szCs w:val="22"/>
          <w:lang w:eastAsia="en-US"/>
        </w:rPr>
      </w:pPr>
      <w:r w:rsidRPr="00CD7A82">
        <w:rPr>
          <w:rFonts w:ascii="Cambria" w:eastAsia="Calibri" w:hAnsi="Cambria"/>
          <w:sz w:val="22"/>
          <w:szCs w:val="22"/>
          <w:lang w:eastAsia="en-US"/>
        </w:rPr>
        <w:t>wyposażenie jednostek OSP;</w:t>
      </w:r>
    </w:p>
    <w:p w:rsidR="0050037D" w:rsidRPr="00CD7A82" w:rsidRDefault="0050037D" w:rsidP="00B856C2">
      <w:pPr>
        <w:widowControl w:val="0"/>
        <w:numPr>
          <w:ilvl w:val="2"/>
          <w:numId w:val="23"/>
        </w:numPr>
        <w:tabs>
          <w:tab w:val="left" w:pos="360"/>
        </w:tabs>
        <w:suppressAutoHyphens w:val="0"/>
        <w:autoSpaceDE w:val="0"/>
        <w:autoSpaceDN w:val="0"/>
        <w:adjustRightInd w:val="0"/>
        <w:spacing w:line="276" w:lineRule="auto"/>
        <w:jc w:val="both"/>
        <w:rPr>
          <w:rFonts w:ascii="Cambria" w:eastAsia="Calibri" w:hAnsi="Cambria"/>
          <w:sz w:val="22"/>
          <w:szCs w:val="22"/>
          <w:lang w:eastAsia="en-US"/>
        </w:rPr>
      </w:pPr>
      <w:r w:rsidRPr="00CD7A82">
        <w:rPr>
          <w:rFonts w:ascii="Cambria" w:eastAsia="Calibri" w:hAnsi="Cambria"/>
          <w:sz w:val="22"/>
          <w:szCs w:val="22"/>
          <w:lang w:eastAsia="en-US"/>
        </w:rPr>
        <w:t>mienie pracownicze, uczniowskie  i członków OSP;</w:t>
      </w:r>
    </w:p>
    <w:p w:rsidR="0050037D" w:rsidRPr="00CD7A82" w:rsidRDefault="0050037D" w:rsidP="00B856C2">
      <w:pPr>
        <w:widowControl w:val="0"/>
        <w:numPr>
          <w:ilvl w:val="2"/>
          <w:numId w:val="23"/>
        </w:numPr>
        <w:suppressAutoHyphens w:val="0"/>
        <w:spacing w:line="276" w:lineRule="auto"/>
        <w:contextualSpacing/>
        <w:jc w:val="both"/>
        <w:rPr>
          <w:rFonts w:ascii="Cambria" w:eastAsia="Calibri" w:hAnsi="Cambria"/>
          <w:sz w:val="22"/>
          <w:szCs w:val="22"/>
          <w:lang w:eastAsia="en-US"/>
        </w:rPr>
      </w:pPr>
      <w:r w:rsidRPr="00CD7A82">
        <w:rPr>
          <w:rFonts w:ascii="Cambria" w:eastAsia="Calibri" w:hAnsi="Cambria"/>
          <w:sz w:val="22"/>
          <w:szCs w:val="22"/>
          <w:lang w:eastAsia="en-US"/>
        </w:rPr>
        <w:t>znaki drogowe</w:t>
      </w:r>
      <w:r w:rsidRPr="00CD7A82">
        <w:rPr>
          <w:rFonts w:ascii="Cambria" w:eastAsia="Calibri" w:hAnsi="Cambria" w:cs="Tahoma"/>
          <w:bCs/>
          <w:sz w:val="22"/>
          <w:szCs w:val="22"/>
          <w:lang w:eastAsia="en-US"/>
        </w:rPr>
        <w:t xml:space="preserve"> z konstrukcją wsporczą (jeśli występuje), elementy bezpieczeństwa ruchu drogowego, </w:t>
      </w:r>
      <w:r w:rsidRPr="00CD7A82">
        <w:rPr>
          <w:rFonts w:ascii="Cambria" w:eastAsia="Calibri" w:hAnsi="Cambria"/>
          <w:sz w:val="22"/>
          <w:szCs w:val="22"/>
          <w:lang w:eastAsia="en-US"/>
        </w:rPr>
        <w:t>tablice z nazwami ulic, słupy oświetleniowe, lampy, sygnalizacja świetlna, oświetlenie uliczne, lampy hybrydowe;</w:t>
      </w:r>
    </w:p>
    <w:p w:rsidR="0050037D" w:rsidRPr="00CD7A82" w:rsidRDefault="0050037D" w:rsidP="00B856C2">
      <w:pPr>
        <w:widowControl w:val="0"/>
        <w:numPr>
          <w:ilvl w:val="2"/>
          <w:numId w:val="23"/>
        </w:numPr>
        <w:tabs>
          <w:tab w:val="left" w:pos="720"/>
        </w:tabs>
        <w:suppressAutoHyphens w:val="0"/>
        <w:spacing w:line="276" w:lineRule="auto"/>
        <w:contextualSpacing/>
        <w:jc w:val="both"/>
        <w:rPr>
          <w:rFonts w:ascii="Cambria" w:eastAsia="Calibri" w:hAnsi="Cambria"/>
          <w:sz w:val="22"/>
          <w:szCs w:val="22"/>
          <w:lang w:eastAsia="en-US"/>
        </w:rPr>
      </w:pPr>
      <w:r w:rsidRPr="00CD7A82">
        <w:rPr>
          <w:rFonts w:ascii="Cambria" w:eastAsia="Calibri" w:hAnsi="Cambria"/>
          <w:sz w:val="22"/>
          <w:szCs w:val="22"/>
          <w:lang w:eastAsia="en-US"/>
        </w:rPr>
        <w:t xml:space="preserve">budowle nieujęte w ubezpieczeniu systemem sum stałych (np. ogrodzenia, balustrady, przystanki, wiaty, maszty flagowe, drogi i chodniki wewnętrzne, place, sieci wod.-kan. </w:t>
      </w:r>
      <w:r w:rsidR="00F71183" w:rsidRPr="00CD7A82">
        <w:rPr>
          <w:rFonts w:ascii="Cambria" w:eastAsia="Calibri" w:hAnsi="Cambria"/>
          <w:sz w:val="22"/>
          <w:szCs w:val="22"/>
          <w:lang w:eastAsia="en-US"/>
        </w:rPr>
        <w:t>W</w:t>
      </w:r>
      <w:r w:rsidRPr="00CD7A82">
        <w:rPr>
          <w:rFonts w:ascii="Cambria" w:eastAsia="Calibri" w:hAnsi="Cambria"/>
          <w:sz w:val="22"/>
          <w:szCs w:val="22"/>
          <w:lang w:eastAsia="en-US"/>
        </w:rPr>
        <w:t xml:space="preserve">raz </w:t>
      </w:r>
      <w:r w:rsidRPr="00CD7A82">
        <w:rPr>
          <w:rFonts w:ascii="Cambria" w:eastAsia="Calibri" w:hAnsi="Cambria"/>
          <w:sz w:val="22"/>
          <w:szCs w:val="22"/>
          <w:lang w:eastAsia="en-US"/>
        </w:rPr>
        <w:br/>
        <w:t>z przyłączami i pokrywami, kanalizacje wraz z przyłączami i pokrywami: deszczowe, wodociągowe, sanitarne, teletechniczne, co, gazowe itp., obiekty małej architektury itp.);</w:t>
      </w:r>
    </w:p>
    <w:p w:rsidR="0050037D" w:rsidRPr="00CD7A82" w:rsidRDefault="0050037D" w:rsidP="00B856C2">
      <w:pPr>
        <w:widowControl w:val="0"/>
        <w:numPr>
          <w:ilvl w:val="2"/>
          <w:numId w:val="23"/>
        </w:numPr>
        <w:tabs>
          <w:tab w:val="left" w:pos="720"/>
        </w:tabs>
        <w:suppressAutoHyphens w:val="0"/>
        <w:spacing w:line="276" w:lineRule="auto"/>
        <w:contextualSpacing/>
        <w:jc w:val="both"/>
        <w:rPr>
          <w:rFonts w:ascii="Cambria" w:eastAsia="Calibri" w:hAnsi="Cambria"/>
          <w:sz w:val="22"/>
          <w:szCs w:val="22"/>
          <w:lang w:eastAsia="en-US"/>
        </w:rPr>
      </w:pPr>
      <w:r w:rsidRPr="00CD7A82">
        <w:rPr>
          <w:rFonts w:ascii="Cambria" w:eastAsia="Calibri" w:hAnsi="Cambria"/>
          <w:sz w:val="22"/>
          <w:szCs w:val="22"/>
          <w:lang w:eastAsia="en-US"/>
        </w:rPr>
        <w:t xml:space="preserve">urządzenia i wyposażenie zewnętrzne nieujęte w ubezpieczeniu systemem sum stałych </w:t>
      </w:r>
      <w:r w:rsidRPr="00CD7A82">
        <w:rPr>
          <w:rFonts w:ascii="Cambria" w:eastAsia="Calibri" w:hAnsi="Cambria"/>
          <w:sz w:val="22"/>
          <w:szCs w:val="22"/>
          <w:lang w:eastAsia="en-US"/>
        </w:rPr>
        <w:lastRenderedPageBreak/>
        <w:t>(np. iluminacje budynków, hydranty, pojemniki i kosze na śmieci i surowce wtórne, wyposażenie placów zabaw, parków, skwerów, boisk, ławki itp.)</w:t>
      </w:r>
      <w:r w:rsidRPr="00CD7A82">
        <w:rPr>
          <w:rFonts w:ascii="Cambria" w:eastAsia="Calibri" w:hAnsi="Cambria" w:cs="Verdana"/>
          <w:sz w:val="22"/>
          <w:szCs w:val="22"/>
          <w:lang w:eastAsia="en-US"/>
        </w:rPr>
        <w:t>.</w:t>
      </w:r>
    </w:p>
    <w:p w:rsidR="0050037D" w:rsidRPr="00CD7A82" w:rsidRDefault="0050037D" w:rsidP="0050037D">
      <w:pPr>
        <w:tabs>
          <w:tab w:val="left" w:pos="360"/>
        </w:tabs>
        <w:suppressAutoHyphens w:val="0"/>
        <w:autoSpaceDE w:val="0"/>
        <w:autoSpaceDN w:val="0"/>
        <w:adjustRightInd w:val="0"/>
        <w:ind w:left="720"/>
        <w:jc w:val="both"/>
        <w:rPr>
          <w:rFonts w:ascii="Cambria" w:hAnsi="Cambria"/>
          <w:b/>
          <w:sz w:val="22"/>
          <w:szCs w:val="22"/>
          <w:lang w:eastAsia="en-US"/>
        </w:rPr>
      </w:pPr>
      <w:r w:rsidRPr="00CD7A82">
        <w:rPr>
          <w:rFonts w:ascii="Cambria" w:hAnsi="Cambria"/>
          <w:b/>
          <w:sz w:val="22"/>
          <w:szCs w:val="22"/>
          <w:lang w:eastAsia="en-US"/>
        </w:rPr>
        <w:t xml:space="preserve">Wyłączenia ogólnych lub szczególnych warunków ubezpieczenia wykonawcy dotyczące powyższych kategorii mienia nie obowiązują. Ponadto wyłączeniu </w:t>
      </w:r>
      <w:r w:rsidRPr="00CD7A82">
        <w:rPr>
          <w:rFonts w:ascii="Cambria" w:hAnsi="Cambria"/>
          <w:b/>
          <w:sz w:val="22"/>
          <w:szCs w:val="22"/>
          <w:lang w:eastAsia="en-US"/>
        </w:rPr>
        <w:br/>
        <w:t>z zakresu ochrony nie podlega żaden składnik mienia wymieniony w wykazie majątku deklarowanego do ubezpieczenia.</w:t>
      </w:r>
    </w:p>
    <w:p w:rsidR="0050037D" w:rsidRPr="00CD7A82" w:rsidRDefault="0050037D" w:rsidP="00B856C2">
      <w:pPr>
        <w:numPr>
          <w:ilvl w:val="1"/>
          <w:numId w:val="23"/>
        </w:numPr>
        <w:tabs>
          <w:tab w:val="left" w:pos="720"/>
        </w:tabs>
        <w:suppressAutoHyphens w:val="0"/>
        <w:autoSpaceDE w:val="0"/>
        <w:autoSpaceDN w:val="0"/>
        <w:adjustRightInd w:val="0"/>
        <w:spacing w:line="276" w:lineRule="auto"/>
        <w:ind w:hanging="720"/>
        <w:jc w:val="both"/>
        <w:rPr>
          <w:rFonts w:ascii="Cambria" w:hAnsi="Cambria"/>
          <w:sz w:val="22"/>
          <w:szCs w:val="22"/>
          <w:lang w:eastAsia="en-US"/>
        </w:rPr>
      </w:pPr>
      <w:r w:rsidRPr="00CD7A82">
        <w:rPr>
          <w:rFonts w:ascii="Cambria" w:hAnsi="Cambria"/>
          <w:sz w:val="22"/>
          <w:szCs w:val="22"/>
          <w:lang w:eastAsia="en-US"/>
        </w:rPr>
        <w:t xml:space="preserve">Przedmiotem ubezpieczenia jest mienie, którego właścicielem lub posiadaczem (w tym zarządcą lub administratorem) na podstawie zawartej umowy lub stanu faktycznego jest ubezpieczający/ubezpieczony oraz mienie użytkowane na podstawie umów cywilno-prawnych (leasingu, najmu, dzierżawy, użyczenia, wypożyczenia itp.). </w:t>
      </w:r>
    </w:p>
    <w:p w:rsidR="0050037D" w:rsidRPr="00CD7A82" w:rsidRDefault="0050037D" w:rsidP="00B856C2">
      <w:pPr>
        <w:numPr>
          <w:ilvl w:val="1"/>
          <w:numId w:val="23"/>
        </w:numPr>
        <w:tabs>
          <w:tab w:val="left" w:pos="720"/>
        </w:tabs>
        <w:suppressAutoHyphens w:val="0"/>
        <w:autoSpaceDE w:val="0"/>
        <w:autoSpaceDN w:val="0"/>
        <w:adjustRightInd w:val="0"/>
        <w:spacing w:line="276" w:lineRule="auto"/>
        <w:ind w:hanging="720"/>
        <w:jc w:val="both"/>
        <w:rPr>
          <w:rFonts w:ascii="Cambria" w:hAnsi="Cambria"/>
          <w:sz w:val="22"/>
          <w:szCs w:val="22"/>
          <w:lang w:eastAsia="en-US"/>
        </w:rPr>
      </w:pPr>
      <w:r w:rsidRPr="00CD7A82">
        <w:rPr>
          <w:rFonts w:ascii="Cambria" w:hAnsi="Cambria"/>
          <w:sz w:val="22"/>
          <w:szCs w:val="22"/>
          <w:lang w:eastAsia="en-US"/>
        </w:rPr>
        <w:t>System ubezpieczenia: na sumy stałe oraz na pierwsze ryzyko.</w:t>
      </w:r>
    </w:p>
    <w:p w:rsidR="0050037D" w:rsidRPr="00CD7A82" w:rsidRDefault="0050037D" w:rsidP="00B856C2">
      <w:pPr>
        <w:numPr>
          <w:ilvl w:val="2"/>
          <w:numId w:val="23"/>
        </w:numPr>
        <w:suppressAutoHyphens w:val="0"/>
        <w:autoSpaceDE w:val="0"/>
        <w:autoSpaceDN w:val="0"/>
        <w:adjustRightInd w:val="0"/>
        <w:spacing w:line="276" w:lineRule="auto"/>
        <w:jc w:val="both"/>
        <w:rPr>
          <w:rFonts w:ascii="Cambria" w:hAnsi="Cambria"/>
          <w:b/>
          <w:sz w:val="22"/>
          <w:szCs w:val="22"/>
          <w:lang w:eastAsia="en-US"/>
        </w:rPr>
      </w:pPr>
      <w:r w:rsidRPr="00CD7A82">
        <w:rPr>
          <w:rFonts w:ascii="Cambria" w:eastAsia="Calibri" w:hAnsi="Cambria"/>
          <w:b/>
          <w:sz w:val="22"/>
          <w:szCs w:val="22"/>
          <w:lang w:eastAsia="en-US"/>
        </w:rPr>
        <w:t>Wykaz mienia deklarowanego do ubezpieczenia w systemie sum stałych</w:t>
      </w:r>
      <w:r w:rsidR="00BD2903">
        <w:rPr>
          <w:rFonts w:ascii="Cambria" w:eastAsia="Calibri" w:hAnsi="Cambria"/>
          <w:b/>
          <w:bCs/>
          <w:sz w:val="22"/>
          <w:szCs w:val="22"/>
          <w:lang w:eastAsia="en-US"/>
        </w:rPr>
        <w:t xml:space="preserve"> zawiera załącznik nr 1d</w:t>
      </w:r>
      <w:r w:rsidRPr="00CD7A82">
        <w:rPr>
          <w:rFonts w:ascii="Cambria" w:eastAsia="Calibri" w:hAnsi="Cambria"/>
          <w:b/>
          <w:bCs/>
          <w:sz w:val="22"/>
          <w:szCs w:val="22"/>
          <w:lang w:eastAsia="en-US"/>
        </w:rPr>
        <w:t xml:space="preserve"> do SIWZ, zakładka nr 1</w:t>
      </w:r>
      <w:r w:rsidRPr="00CD7A82">
        <w:rPr>
          <w:rFonts w:ascii="Cambria" w:eastAsia="Calibri" w:hAnsi="Cambria"/>
          <w:b/>
          <w:sz w:val="22"/>
          <w:szCs w:val="22"/>
          <w:lang w:eastAsia="en-US"/>
        </w:rPr>
        <w:t>.</w:t>
      </w:r>
    </w:p>
    <w:p w:rsidR="0050037D" w:rsidRPr="00331A53" w:rsidRDefault="0050037D" w:rsidP="00B856C2">
      <w:pPr>
        <w:numPr>
          <w:ilvl w:val="2"/>
          <w:numId w:val="23"/>
        </w:numPr>
        <w:suppressAutoHyphens w:val="0"/>
        <w:autoSpaceDE w:val="0"/>
        <w:autoSpaceDN w:val="0"/>
        <w:adjustRightInd w:val="0"/>
        <w:spacing w:line="276" w:lineRule="auto"/>
        <w:jc w:val="both"/>
        <w:rPr>
          <w:rFonts w:ascii="Cambria" w:hAnsi="Cambria"/>
          <w:sz w:val="22"/>
          <w:szCs w:val="22"/>
          <w:lang w:eastAsia="en-US"/>
        </w:rPr>
      </w:pPr>
      <w:r w:rsidRPr="00331A53">
        <w:rPr>
          <w:rFonts w:ascii="Cambria" w:eastAsia="Calibri" w:hAnsi="Cambria"/>
          <w:sz w:val="22"/>
          <w:szCs w:val="22"/>
          <w:lang w:eastAsia="en-US"/>
        </w:rPr>
        <w:t>Ubezpieczenie nieruchomości obejmuje budynki i budowle wraz ze stałymi elementami.</w:t>
      </w:r>
    </w:p>
    <w:p w:rsidR="0050037D" w:rsidRPr="00331A53" w:rsidRDefault="0050037D" w:rsidP="0050037D">
      <w:pPr>
        <w:widowControl w:val="0"/>
        <w:suppressAutoHyphens w:val="0"/>
        <w:ind w:left="720"/>
        <w:jc w:val="both"/>
        <w:rPr>
          <w:rFonts w:ascii="Cambria" w:eastAsia="Calibri" w:hAnsi="Cambria"/>
          <w:sz w:val="22"/>
          <w:szCs w:val="22"/>
          <w:lang w:eastAsia="en-US"/>
        </w:rPr>
      </w:pPr>
      <w:r w:rsidRPr="00331A53">
        <w:rPr>
          <w:rFonts w:ascii="Cambria" w:eastAsia="Calibri" w:hAnsi="Cambria"/>
          <w:sz w:val="22"/>
          <w:szCs w:val="22"/>
          <w:lang w:eastAsia="en-US"/>
        </w:rPr>
        <w:t>Za stałe elementy należy uznać m.in.  elementy wyposażenia i wystroju wnętrz nieruchomości, trwale z nimi związane, a w szczególności:</w:t>
      </w:r>
    </w:p>
    <w:p w:rsidR="0050037D" w:rsidRPr="00331A53" w:rsidRDefault="0050037D" w:rsidP="00B856C2">
      <w:pPr>
        <w:widowControl w:val="0"/>
        <w:numPr>
          <w:ilvl w:val="0"/>
          <w:numId w:val="19"/>
        </w:numPr>
        <w:suppressAutoHyphens w:val="0"/>
        <w:spacing w:line="276" w:lineRule="auto"/>
        <w:ind w:hanging="11"/>
        <w:contextualSpacing/>
        <w:jc w:val="both"/>
        <w:rPr>
          <w:rFonts w:ascii="Cambria" w:eastAsia="Calibri" w:hAnsi="Cambria"/>
          <w:sz w:val="22"/>
          <w:szCs w:val="22"/>
          <w:lang w:eastAsia="en-US"/>
        </w:rPr>
      </w:pPr>
      <w:r w:rsidRPr="00331A53">
        <w:rPr>
          <w:rFonts w:ascii="Cambria" w:eastAsia="Calibri" w:hAnsi="Cambria"/>
          <w:sz w:val="22"/>
          <w:szCs w:val="22"/>
          <w:lang w:eastAsia="en-US"/>
        </w:rPr>
        <w:t xml:space="preserve">instalacje zewnętrzne i wewnętrzne infrastruktury technicznej (wodnokanalizacyjnej, grzewczej, elektrycznej, gazowej, wentylacyjnej, klimatyzacyjnej) i teletechnicznej (telefonicznej, teleinformatycznej i informatycznej, światłowodowej, domofonowej, antenowej, alarmowej, kamery), </w:t>
      </w:r>
      <w:r w:rsidRPr="00331A53">
        <w:rPr>
          <w:rFonts w:ascii="Cambria" w:hAnsi="Cambria"/>
          <w:sz w:val="22"/>
          <w:szCs w:val="22"/>
          <w:lang w:eastAsia="en-US"/>
        </w:rPr>
        <w:t>l</w:t>
      </w:r>
      <w:r w:rsidRPr="00331A53">
        <w:rPr>
          <w:rFonts w:ascii="Cambria" w:eastAsia="Calibri" w:hAnsi="Cambria"/>
          <w:sz w:val="22"/>
          <w:szCs w:val="22"/>
          <w:lang w:eastAsia="en-US"/>
        </w:rPr>
        <w:t xml:space="preserve">inie elektryczne wraz ze stacjami transformatorowo </w:t>
      </w:r>
      <w:r w:rsidR="00F71183" w:rsidRPr="00331A53">
        <w:rPr>
          <w:rFonts w:ascii="Cambria" w:eastAsia="Calibri" w:hAnsi="Cambria"/>
          <w:sz w:val="22"/>
          <w:szCs w:val="22"/>
          <w:lang w:eastAsia="en-US"/>
        </w:rPr>
        <w:t>–</w:t>
      </w:r>
      <w:r w:rsidRPr="00331A53">
        <w:rPr>
          <w:rFonts w:ascii="Cambria" w:eastAsia="Calibri" w:hAnsi="Cambria"/>
          <w:sz w:val="22"/>
          <w:szCs w:val="22"/>
          <w:lang w:eastAsia="en-US"/>
        </w:rPr>
        <w:t xml:space="preserve"> rozdzielczymi oraz linie naziemne, podziemne i ich wyposażenie, jeżeli służą wyłącznie zaspokojeniu potrzeb ubezpieczonego w ramach prowadzonej działalności i stanowią jego własność oraz zlokalizowane są na terenie będącym w jego posiadaniu i znajdują się </w:t>
      </w:r>
      <w:r w:rsidRPr="00331A53">
        <w:rPr>
          <w:rFonts w:ascii="Cambria" w:eastAsia="Calibri" w:hAnsi="Cambria"/>
          <w:sz w:val="22"/>
          <w:szCs w:val="22"/>
          <w:lang w:eastAsia="en-US"/>
        </w:rPr>
        <w:br/>
        <w:t xml:space="preserve">w odległości nie większej niż 100 m od ubezpieczanych budynków i budowli; </w:t>
      </w:r>
    </w:p>
    <w:p w:rsidR="0050037D" w:rsidRPr="00331A53" w:rsidRDefault="0050037D" w:rsidP="00B856C2">
      <w:pPr>
        <w:widowControl w:val="0"/>
        <w:numPr>
          <w:ilvl w:val="0"/>
          <w:numId w:val="19"/>
        </w:numPr>
        <w:suppressAutoHyphens w:val="0"/>
        <w:spacing w:line="276" w:lineRule="auto"/>
        <w:ind w:hanging="11"/>
        <w:contextualSpacing/>
        <w:jc w:val="both"/>
        <w:rPr>
          <w:rFonts w:ascii="Cambria" w:eastAsia="Calibri" w:hAnsi="Cambria"/>
          <w:sz w:val="22"/>
          <w:szCs w:val="22"/>
          <w:lang w:eastAsia="en-US"/>
        </w:rPr>
      </w:pPr>
      <w:r w:rsidRPr="00331A53">
        <w:rPr>
          <w:rFonts w:ascii="Cambria" w:eastAsia="Calibri" w:hAnsi="Cambria"/>
          <w:sz w:val="22"/>
          <w:szCs w:val="22"/>
          <w:lang w:eastAsia="en-US"/>
        </w:rPr>
        <w:t>urządzenia i elementy stanowiące integralną część instalacji infrastruktury technicznej i trwale z nią połączone (piece centralnego ogrzewania – co, instalacja ciepłej wody, instalacja zimnej wody),</w:t>
      </w:r>
    </w:p>
    <w:p w:rsidR="0050037D" w:rsidRPr="00331A53" w:rsidRDefault="0050037D" w:rsidP="00B856C2">
      <w:pPr>
        <w:widowControl w:val="0"/>
        <w:numPr>
          <w:ilvl w:val="0"/>
          <w:numId w:val="19"/>
        </w:numPr>
        <w:suppressAutoHyphens w:val="0"/>
        <w:spacing w:line="276" w:lineRule="auto"/>
        <w:ind w:hanging="11"/>
        <w:contextualSpacing/>
        <w:jc w:val="both"/>
        <w:rPr>
          <w:rFonts w:ascii="Cambria" w:eastAsia="Calibri" w:hAnsi="Cambria"/>
          <w:sz w:val="22"/>
          <w:szCs w:val="22"/>
          <w:lang w:eastAsia="en-US"/>
        </w:rPr>
      </w:pPr>
      <w:r w:rsidRPr="00331A53">
        <w:rPr>
          <w:rFonts w:ascii="Cambria" w:eastAsia="Calibri" w:hAnsi="Cambria"/>
          <w:sz w:val="22"/>
          <w:szCs w:val="22"/>
          <w:lang w:eastAsia="en-US"/>
        </w:rPr>
        <w:t>trwałe zabudowy funkcjonalne: obudowy instalacji i grzejników,</w:t>
      </w:r>
    </w:p>
    <w:p w:rsidR="0050037D" w:rsidRPr="00331A53" w:rsidRDefault="0050037D" w:rsidP="00B856C2">
      <w:pPr>
        <w:widowControl w:val="0"/>
        <w:numPr>
          <w:ilvl w:val="0"/>
          <w:numId w:val="19"/>
        </w:numPr>
        <w:suppressAutoHyphens w:val="0"/>
        <w:spacing w:line="276" w:lineRule="auto"/>
        <w:ind w:hanging="11"/>
        <w:contextualSpacing/>
        <w:jc w:val="both"/>
        <w:rPr>
          <w:rFonts w:ascii="Cambria" w:eastAsia="Calibri" w:hAnsi="Cambria"/>
          <w:sz w:val="22"/>
          <w:szCs w:val="22"/>
          <w:lang w:eastAsia="en-US"/>
        </w:rPr>
      </w:pPr>
      <w:r w:rsidRPr="00331A53">
        <w:rPr>
          <w:rFonts w:ascii="Cambria" w:eastAsia="Calibri" w:hAnsi="Cambria"/>
          <w:sz w:val="22"/>
          <w:szCs w:val="22"/>
          <w:lang w:eastAsia="en-US"/>
        </w:rPr>
        <w:t>dźwigi (windy) i podnośniki osobowe i towarowe oraz podobne funkcjonalnie urządzenia,</w:t>
      </w:r>
    </w:p>
    <w:p w:rsidR="0050037D" w:rsidRPr="00331A53" w:rsidRDefault="0050037D" w:rsidP="00B856C2">
      <w:pPr>
        <w:widowControl w:val="0"/>
        <w:numPr>
          <w:ilvl w:val="0"/>
          <w:numId w:val="19"/>
        </w:numPr>
        <w:suppressAutoHyphens w:val="0"/>
        <w:spacing w:line="276" w:lineRule="auto"/>
        <w:ind w:hanging="11"/>
        <w:contextualSpacing/>
        <w:jc w:val="both"/>
        <w:rPr>
          <w:rFonts w:ascii="Cambria" w:eastAsia="Calibri" w:hAnsi="Cambria"/>
          <w:sz w:val="22"/>
          <w:szCs w:val="22"/>
          <w:lang w:eastAsia="en-US"/>
        </w:rPr>
      </w:pPr>
      <w:r w:rsidRPr="00331A53">
        <w:rPr>
          <w:rFonts w:ascii="Cambria" w:eastAsia="Calibri" w:hAnsi="Cambria"/>
          <w:sz w:val="22"/>
          <w:szCs w:val="22"/>
          <w:lang w:eastAsia="en-US"/>
        </w:rPr>
        <w:t>okna i drzwi wraz z oszkleniem, oszklenie zewnętrzne i wewnętrzne, zamknięcia i zabezpieczenia przeciwwłamaniowe,</w:t>
      </w:r>
    </w:p>
    <w:p w:rsidR="0050037D" w:rsidRPr="00331A53" w:rsidRDefault="0050037D" w:rsidP="00B856C2">
      <w:pPr>
        <w:widowControl w:val="0"/>
        <w:numPr>
          <w:ilvl w:val="0"/>
          <w:numId w:val="19"/>
        </w:numPr>
        <w:suppressAutoHyphens w:val="0"/>
        <w:spacing w:line="276" w:lineRule="auto"/>
        <w:ind w:hanging="11"/>
        <w:contextualSpacing/>
        <w:jc w:val="both"/>
        <w:rPr>
          <w:rFonts w:ascii="Cambria" w:eastAsia="Calibri" w:hAnsi="Cambria"/>
          <w:sz w:val="22"/>
          <w:szCs w:val="22"/>
          <w:lang w:eastAsia="en-US"/>
        </w:rPr>
      </w:pPr>
      <w:r w:rsidRPr="00331A53">
        <w:rPr>
          <w:rFonts w:ascii="Cambria" w:eastAsia="Calibri" w:hAnsi="Cambria"/>
          <w:sz w:val="22"/>
          <w:szCs w:val="22"/>
          <w:lang w:eastAsia="en-US"/>
        </w:rPr>
        <w:t>wykładziny i okładziny ścian, podłóg, sufitów, tynki wewnętrzne i powłoki malarskie.</w:t>
      </w:r>
    </w:p>
    <w:p w:rsidR="0050037D" w:rsidRPr="00331A53" w:rsidRDefault="0050037D" w:rsidP="00B856C2">
      <w:pPr>
        <w:widowControl w:val="0"/>
        <w:numPr>
          <w:ilvl w:val="1"/>
          <w:numId w:val="23"/>
        </w:numPr>
        <w:suppressAutoHyphens w:val="0"/>
        <w:spacing w:before="120" w:after="120" w:line="276" w:lineRule="auto"/>
        <w:ind w:left="357" w:hanging="357"/>
        <w:contextualSpacing/>
        <w:jc w:val="both"/>
        <w:outlineLvl w:val="2"/>
        <w:rPr>
          <w:rFonts w:ascii="Cambria" w:eastAsia="Calibri" w:hAnsi="Cambria"/>
          <w:b/>
          <w:sz w:val="22"/>
          <w:szCs w:val="22"/>
          <w:lang w:eastAsia="en-US"/>
        </w:rPr>
      </w:pPr>
      <w:r w:rsidRPr="00331A53">
        <w:rPr>
          <w:rFonts w:ascii="Cambria" w:eastAsia="Calibri" w:hAnsi="Cambria"/>
          <w:b/>
          <w:sz w:val="22"/>
          <w:szCs w:val="22"/>
          <w:lang w:eastAsia="en-US"/>
        </w:rPr>
        <w:t>Ubezpieczenie mienia w systemie pierwszego ryzyka:</w:t>
      </w:r>
    </w:p>
    <w:p w:rsidR="0050037D" w:rsidRPr="00331A53" w:rsidRDefault="0050037D" w:rsidP="00B856C2">
      <w:pPr>
        <w:widowControl w:val="0"/>
        <w:numPr>
          <w:ilvl w:val="2"/>
          <w:numId w:val="23"/>
        </w:numPr>
        <w:suppressAutoHyphens w:val="0"/>
        <w:spacing w:before="120" w:after="200" w:line="276" w:lineRule="auto"/>
        <w:contextualSpacing/>
        <w:jc w:val="both"/>
        <w:rPr>
          <w:rFonts w:ascii="Cambria" w:eastAsia="Calibri" w:hAnsi="Cambria"/>
          <w:sz w:val="22"/>
          <w:szCs w:val="22"/>
          <w:lang w:eastAsia="en-US"/>
        </w:rPr>
      </w:pPr>
      <w:r w:rsidRPr="00331A53">
        <w:rPr>
          <w:rFonts w:ascii="Cambria" w:eastAsia="Calibri" w:hAnsi="Cambria"/>
          <w:b/>
          <w:sz w:val="22"/>
          <w:szCs w:val="22"/>
          <w:lang w:eastAsia="en-US"/>
        </w:rPr>
        <w:t>Ubezpieczenie środków obrotowych</w:t>
      </w:r>
      <w:r w:rsidRPr="00331A53">
        <w:rPr>
          <w:rFonts w:ascii="Cambria" w:eastAsia="Calibri" w:hAnsi="Cambria"/>
          <w:sz w:val="22"/>
          <w:szCs w:val="22"/>
          <w:lang w:eastAsia="en-US"/>
        </w:rPr>
        <w:t xml:space="preserve">. Suma ubezpieczenia: </w:t>
      </w:r>
      <w:r w:rsidR="00331A53" w:rsidRPr="00331A53">
        <w:rPr>
          <w:rFonts w:ascii="Cambria" w:eastAsia="Calibri" w:hAnsi="Cambria"/>
          <w:b/>
          <w:sz w:val="22"/>
          <w:szCs w:val="22"/>
          <w:lang w:eastAsia="en-US"/>
        </w:rPr>
        <w:t>3</w:t>
      </w:r>
      <w:r w:rsidRPr="00331A53">
        <w:rPr>
          <w:rFonts w:ascii="Cambria" w:eastAsia="Calibri" w:hAnsi="Cambria"/>
          <w:b/>
          <w:sz w:val="22"/>
          <w:szCs w:val="22"/>
          <w:lang w:eastAsia="en-US"/>
        </w:rPr>
        <w:t>0 000,00 zł</w:t>
      </w:r>
      <w:r w:rsidRPr="00331A53">
        <w:rPr>
          <w:rFonts w:ascii="Cambria" w:eastAsia="Calibri" w:hAnsi="Cambria"/>
          <w:sz w:val="22"/>
          <w:szCs w:val="22"/>
          <w:lang w:eastAsia="en-US"/>
        </w:rPr>
        <w:t xml:space="preserve"> na jedno </w:t>
      </w:r>
      <w:r w:rsidRPr="00331A53">
        <w:rPr>
          <w:rFonts w:ascii="Cambria" w:eastAsia="Calibri" w:hAnsi="Cambria"/>
          <w:sz w:val="22"/>
          <w:szCs w:val="22"/>
          <w:lang w:eastAsia="en-US"/>
        </w:rPr>
        <w:br/>
        <w:t>i  wszystkie zdarzenia w  każdym okresie ubezpieczenia. Suma ubezpieczenia według kosztów zakupu lub wytworzenia.</w:t>
      </w:r>
    </w:p>
    <w:p w:rsidR="0050037D" w:rsidRPr="00331A53" w:rsidRDefault="0050037D" w:rsidP="00B856C2">
      <w:pPr>
        <w:widowControl w:val="0"/>
        <w:numPr>
          <w:ilvl w:val="2"/>
          <w:numId w:val="23"/>
        </w:numPr>
        <w:suppressAutoHyphens w:val="0"/>
        <w:spacing w:before="120" w:after="200" w:line="276" w:lineRule="auto"/>
        <w:contextualSpacing/>
        <w:jc w:val="both"/>
        <w:rPr>
          <w:rFonts w:ascii="Cambria" w:eastAsia="Calibri" w:hAnsi="Cambria"/>
          <w:sz w:val="22"/>
          <w:szCs w:val="22"/>
          <w:lang w:eastAsia="en-US"/>
        </w:rPr>
      </w:pPr>
      <w:r w:rsidRPr="00331A53">
        <w:rPr>
          <w:rFonts w:ascii="Cambria" w:eastAsia="Calibri" w:hAnsi="Cambria"/>
          <w:b/>
          <w:sz w:val="22"/>
          <w:szCs w:val="22"/>
          <w:lang w:eastAsia="en-US"/>
        </w:rPr>
        <w:t>Ubezpieczenie nakładów inwestycyjnych/adaptacyjnych</w:t>
      </w:r>
      <w:r w:rsidRPr="00331A53">
        <w:rPr>
          <w:rFonts w:ascii="Cambria" w:eastAsia="Calibri" w:hAnsi="Cambria"/>
          <w:sz w:val="22"/>
          <w:szCs w:val="22"/>
          <w:lang w:eastAsia="en-US"/>
        </w:rPr>
        <w:t xml:space="preserve">. Suma ubezpieczenia: </w:t>
      </w:r>
    </w:p>
    <w:p w:rsidR="0050037D" w:rsidRPr="00331A53" w:rsidRDefault="00331A53" w:rsidP="0050037D">
      <w:pPr>
        <w:widowControl w:val="0"/>
        <w:suppressAutoHyphens w:val="0"/>
        <w:spacing w:before="120" w:after="200" w:line="276" w:lineRule="auto"/>
        <w:ind w:left="720"/>
        <w:contextualSpacing/>
        <w:jc w:val="both"/>
        <w:rPr>
          <w:rFonts w:ascii="Cambria" w:eastAsia="Calibri" w:hAnsi="Cambria"/>
          <w:sz w:val="22"/>
          <w:szCs w:val="22"/>
          <w:lang w:eastAsia="en-US"/>
        </w:rPr>
      </w:pPr>
      <w:r>
        <w:rPr>
          <w:rFonts w:ascii="Cambria" w:eastAsia="Calibri" w:hAnsi="Cambria"/>
          <w:b/>
          <w:sz w:val="22"/>
          <w:szCs w:val="22"/>
          <w:lang w:eastAsia="en-US"/>
        </w:rPr>
        <w:t>4</w:t>
      </w:r>
      <w:r w:rsidR="0050037D" w:rsidRPr="00331A53">
        <w:rPr>
          <w:rFonts w:ascii="Cambria" w:eastAsia="Calibri" w:hAnsi="Cambria"/>
          <w:b/>
          <w:sz w:val="22"/>
          <w:szCs w:val="22"/>
          <w:lang w:eastAsia="en-US"/>
        </w:rPr>
        <w:t>00 000,00 zł</w:t>
      </w:r>
      <w:r w:rsidR="0050037D" w:rsidRPr="00331A53">
        <w:rPr>
          <w:rFonts w:ascii="Cambria" w:eastAsia="Calibri" w:hAnsi="Cambria"/>
          <w:sz w:val="22"/>
          <w:szCs w:val="22"/>
          <w:lang w:eastAsia="en-US"/>
        </w:rPr>
        <w:t xml:space="preserve"> na jedno i wszystkie zdarzenia w każdym okresie ubezpieczenia. Suma ubezpieczenia w wartości odtworzeniowej nowej.</w:t>
      </w:r>
    </w:p>
    <w:p w:rsidR="0050037D" w:rsidRPr="00331A53" w:rsidRDefault="0050037D" w:rsidP="00B856C2">
      <w:pPr>
        <w:widowControl w:val="0"/>
        <w:numPr>
          <w:ilvl w:val="2"/>
          <w:numId w:val="23"/>
        </w:numPr>
        <w:suppressAutoHyphens w:val="0"/>
        <w:spacing w:before="120" w:after="200" w:line="276" w:lineRule="auto"/>
        <w:contextualSpacing/>
        <w:jc w:val="both"/>
        <w:rPr>
          <w:rFonts w:ascii="Cambria" w:eastAsia="Calibri" w:hAnsi="Cambria"/>
          <w:sz w:val="22"/>
          <w:szCs w:val="22"/>
          <w:lang w:eastAsia="en-US"/>
        </w:rPr>
      </w:pPr>
      <w:r w:rsidRPr="00331A53">
        <w:rPr>
          <w:rFonts w:ascii="Cambria" w:eastAsia="Calibri" w:hAnsi="Cambria"/>
          <w:b/>
          <w:sz w:val="22"/>
          <w:szCs w:val="22"/>
          <w:lang w:eastAsia="en-US"/>
        </w:rPr>
        <w:t xml:space="preserve">Ubezpieczenie środków </w:t>
      </w:r>
      <w:proofErr w:type="spellStart"/>
      <w:r w:rsidRPr="00331A53">
        <w:rPr>
          <w:rFonts w:ascii="Cambria" w:eastAsia="Calibri" w:hAnsi="Cambria"/>
          <w:b/>
          <w:sz w:val="22"/>
          <w:szCs w:val="22"/>
          <w:lang w:eastAsia="en-US"/>
        </w:rPr>
        <w:t>niskocennych</w:t>
      </w:r>
      <w:proofErr w:type="spellEnd"/>
      <w:r w:rsidRPr="00331A53">
        <w:rPr>
          <w:rFonts w:ascii="Cambria" w:eastAsia="Calibri" w:hAnsi="Cambria"/>
          <w:b/>
          <w:sz w:val="22"/>
          <w:szCs w:val="22"/>
          <w:lang w:eastAsia="en-US"/>
        </w:rPr>
        <w:t xml:space="preserve"> i mienia z konta 013</w:t>
      </w:r>
      <w:r w:rsidR="00331A53" w:rsidRPr="00331A53">
        <w:rPr>
          <w:rFonts w:ascii="Cambria" w:eastAsia="Calibri" w:hAnsi="Cambria"/>
          <w:sz w:val="22"/>
          <w:szCs w:val="22"/>
          <w:lang w:eastAsia="en-US"/>
        </w:rPr>
        <w:t xml:space="preserve">. Suma ubezpieczenia: </w:t>
      </w:r>
      <w:r w:rsidR="00331A53">
        <w:rPr>
          <w:rFonts w:ascii="Cambria" w:eastAsia="Calibri" w:hAnsi="Cambria"/>
          <w:sz w:val="22"/>
          <w:szCs w:val="22"/>
          <w:lang w:eastAsia="en-US"/>
        </w:rPr>
        <w:br/>
      </w:r>
      <w:r w:rsidR="00331A53" w:rsidRPr="00331A53">
        <w:rPr>
          <w:rFonts w:ascii="Cambria" w:eastAsia="Calibri" w:hAnsi="Cambria"/>
          <w:b/>
          <w:sz w:val="22"/>
          <w:szCs w:val="22"/>
          <w:lang w:eastAsia="en-US"/>
        </w:rPr>
        <w:t>2 0</w:t>
      </w:r>
      <w:r w:rsidRPr="00331A53">
        <w:rPr>
          <w:rFonts w:ascii="Cambria" w:eastAsia="Calibri" w:hAnsi="Cambria"/>
          <w:b/>
          <w:sz w:val="22"/>
          <w:szCs w:val="22"/>
          <w:lang w:eastAsia="en-US"/>
        </w:rPr>
        <w:t>00 000,00 zł</w:t>
      </w:r>
      <w:r w:rsidRPr="00331A53">
        <w:rPr>
          <w:rFonts w:ascii="Cambria" w:eastAsia="Calibri" w:hAnsi="Cambria"/>
          <w:sz w:val="22"/>
          <w:szCs w:val="22"/>
          <w:lang w:eastAsia="en-US"/>
        </w:rPr>
        <w:t xml:space="preserve"> na jedno i wszystkie zdarzenia w  każdym okresie ubezpieczenia. Suma ubezpieczenia w wartości odtworzeniowej nowej.</w:t>
      </w:r>
    </w:p>
    <w:p w:rsidR="0050037D" w:rsidRPr="00331A53" w:rsidRDefault="0050037D" w:rsidP="00B856C2">
      <w:pPr>
        <w:widowControl w:val="0"/>
        <w:numPr>
          <w:ilvl w:val="2"/>
          <w:numId w:val="23"/>
        </w:numPr>
        <w:suppressAutoHyphens w:val="0"/>
        <w:spacing w:before="120" w:after="200" w:line="276" w:lineRule="auto"/>
        <w:contextualSpacing/>
        <w:jc w:val="both"/>
        <w:rPr>
          <w:rFonts w:ascii="Cambria" w:eastAsia="Calibri" w:hAnsi="Cambria"/>
          <w:sz w:val="22"/>
          <w:szCs w:val="22"/>
          <w:lang w:eastAsia="en-US"/>
        </w:rPr>
      </w:pPr>
      <w:r w:rsidRPr="00331A53">
        <w:rPr>
          <w:rFonts w:ascii="Cambria" w:eastAsia="Calibri" w:hAnsi="Cambria"/>
          <w:b/>
          <w:sz w:val="22"/>
          <w:szCs w:val="22"/>
          <w:lang w:eastAsia="en-US"/>
        </w:rPr>
        <w:t>Gotówka i inne wartości pieniężne</w:t>
      </w:r>
      <w:r w:rsidRPr="00331A53">
        <w:rPr>
          <w:rFonts w:ascii="Cambria" w:eastAsia="Calibri" w:hAnsi="Cambria"/>
          <w:sz w:val="22"/>
          <w:szCs w:val="22"/>
          <w:lang w:eastAsia="en-US"/>
        </w:rPr>
        <w:t xml:space="preserve"> suma ubezpieczenie: </w:t>
      </w:r>
      <w:r w:rsidR="00350521" w:rsidRPr="00331A53">
        <w:rPr>
          <w:rFonts w:ascii="Cambria" w:eastAsia="Calibri" w:hAnsi="Cambria"/>
          <w:b/>
          <w:sz w:val="22"/>
          <w:szCs w:val="22"/>
          <w:lang w:eastAsia="en-US"/>
        </w:rPr>
        <w:t>15</w:t>
      </w:r>
      <w:r w:rsidRPr="00331A53">
        <w:rPr>
          <w:rFonts w:ascii="Cambria" w:eastAsia="Calibri" w:hAnsi="Cambria"/>
          <w:b/>
          <w:sz w:val="22"/>
          <w:szCs w:val="22"/>
          <w:lang w:eastAsia="en-US"/>
        </w:rPr>
        <w:t xml:space="preserve"> 000,00 zł</w:t>
      </w:r>
      <w:r w:rsidRPr="00331A53">
        <w:rPr>
          <w:rFonts w:ascii="Cambria" w:eastAsia="Calibri" w:hAnsi="Cambria"/>
          <w:sz w:val="22"/>
          <w:szCs w:val="22"/>
          <w:lang w:eastAsia="en-US"/>
        </w:rPr>
        <w:t xml:space="preserve"> (obejmuje wszystkie wymienione wyżej jednostki organizacyjne), w wartości nominalnej.</w:t>
      </w:r>
    </w:p>
    <w:p w:rsidR="0050037D" w:rsidRPr="00331A53" w:rsidRDefault="0050037D" w:rsidP="00B856C2">
      <w:pPr>
        <w:widowControl w:val="0"/>
        <w:numPr>
          <w:ilvl w:val="2"/>
          <w:numId w:val="23"/>
        </w:numPr>
        <w:suppressAutoHyphens w:val="0"/>
        <w:spacing w:before="120" w:after="200" w:line="276" w:lineRule="auto"/>
        <w:contextualSpacing/>
        <w:jc w:val="both"/>
        <w:rPr>
          <w:rFonts w:ascii="Cambria" w:eastAsia="Calibri" w:hAnsi="Cambria"/>
          <w:sz w:val="22"/>
          <w:szCs w:val="22"/>
          <w:lang w:eastAsia="en-US"/>
        </w:rPr>
      </w:pPr>
      <w:r w:rsidRPr="00331A53">
        <w:rPr>
          <w:rFonts w:ascii="Cambria" w:eastAsia="Calibri" w:hAnsi="Cambria"/>
          <w:b/>
          <w:sz w:val="22"/>
          <w:szCs w:val="22"/>
          <w:lang w:eastAsia="en-US"/>
        </w:rPr>
        <w:t>Ubezpieczenie zbiorów bibliotecznych i księgozbiorów oraz materiałów archiwalnych (w tym archiwum zakładowe)</w:t>
      </w:r>
      <w:r w:rsidRPr="00331A53">
        <w:rPr>
          <w:rFonts w:ascii="Cambria" w:eastAsia="Calibri" w:hAnsi="Cambria"/>
          <w:sz w:val="22"/>
          <w:szCs w:val="22"/>
          <w:lang w:eastAsia="en-US"/>
        </w:rPr>
        <w:t xml:space="preserve">. Suma ubezpieczenia: </w:t>
      </w:r>
      <w:r w:rsidR="00331A53" w:rsidRPr="00331A53">
        <w:rPr>
          <w:rFonts w:ascii="Cambria" w:eastAsia="Calibri" w:hAnsi="Cambria"/>
          <w:b/>
          <w:sz w:val="22"/>
          <w:szCs w:val="22"/>
          <w:lang w:eastAsia="en-US"/>
        </w:rPr>
        <w:t>5</w:t>
      </w:r>
      <w:r w:rsidRPr="00331A53">
        <w:rPr>
          <w:rFonts w:ascii="Cambria" w:eastAsia="Calibri" w:hAnsi="Cambria"/>
          <w:b/>
          <w:sz w:val="22"/>
          <w:szCs w:val="22"/>
          <w:lang w:eastAsia="en-US"/>
        </w:rPr>
        <w:t>00 000,00 zł</w:t>
      </w:r>
      <w:r w:rsidRPr="00331A53">
        <w:rPr>
          <w:rFonts w:ascii="Cambria" w:eastAsia="Calibri" w:hAnsi="Cambria"/>
          <w:sz w:val="22"/>
          <w:szCs w:val="22"/>
          <w:lang w:eastAsia="en-US"/>
        </w:rPr>
        <w:t xml:space="preserve"> na jedno i  wszystkie zdarzenia w  każdym okresie ubezpieczenia. Suma ubezpieczenia w  wartości odtworzeniowej nowej.</w:t>
      </w:r>
    </w:p>
    <w:p w:rsidR="0050037D" w:rsidRPr="00331A53" w:rsidRDefault="0050037D" w:rsidP="00B856C2">
      <w:pPr>
        <w:numPr>
          <w:ilvl w:val="2"/>
          <w:numId w:val="23"/>
        </w:numPr>
        <w:rPr>
          <w:rFonts w:ascii="Cambria" w:eastAsia="Calibri" w:hAnsi="Cambria"/>
          <w:sz w:val="22"/>
          <w:szCs w:val="22"/>
          <w:lang w:eastAsia="en-US"/>
        </w:rPr>
      </w:pPr>
      <w:r w:rsidRPr="00331A53">
        <w:rPr>
          <w:rFonts w:ascii="Cambria" w:eastAsia="Calibri" w:hAnsi="Cambria"/>
          <w:b/>
          <w:sz w:val="22"/>
          <w:szCs w:val="22"/>
          <w:lang w:eastAsia="en-US"/>
        </w:rPr>
        <w:lastRenderedPageBreak/>
        <w:t xml:space="preserve">Ubezpieczenie mienia pracowniczego i uczniowskiego.    Suma ubezpieczenia:  </w:t>
      </w:r>
      <w:r w:rsidRPr="00331A53">
        <w:rPr>
          <w:rFonts w:ascii="Cambria" w:eastAsia="Calibri" w:hAnsi="Cambria"/>
          <w:b/>
          <w:sz w:val="22"/>
          <w:szCs w:val="22"/>
          <w:lang w:eastAsia="en-US"/>
        </w:rPr>
        <w:br/>
        <w:t>50 000,00 zł</w:t>
      </w:r>
      <w:r w:rsidRPr="00331A53">
        <w:rPr>
          <w:rFonts w:ascii="Cambria" w:eastAsia="Calibri" w:hAnsi="Cambria"/>
          <w:sz w:val="22"/>
          <w:szCs w:val="22"/>
          <w:lang w:eastAsia="en-US"/>
        </w:rPr>
        <w:t xml:space="preserve"> na jedno i wszystkie zdarzenia w każdym okresie ubezpieczenia (z </w:t>
      </w:r>
      <w:proofErr w:type="spellStart"/>
      <w:r w:rsidRPr="00331A53">
        <w:rPr>
          <w:rFonts w:ascii="Cambria" w:eastAsia="Calibri" w:hAnsi="Cambria"/>
          <w:sz w:val="22"/>
          <w:szCs w:val="22"/>
          <w:lang w:eastAsia="en-US"/>
        </w:rPr>
        <w:t>podlimitem</w:t>
      </w:r>
      <w:proofErr w:type="spellEnd"/>
      <w:r w:rsidRPr="00331A53">
        <w:rPr>
          <w:rFonts w:ascii="Cambria" w:eastAsia="Calibri" w:hAnsi="Cambria"/>
          <w:sz w:val="22"/>
          <w:szCs w:val="22"/>
          <w:lang w:eastAsia="en-US"/>
        </w:rPr>
        <w:t xml:space="preserve"> 3 000 zł na osobę). Suma ubezpieczenia w wartości odtworzeniowej nowej.</w:t>
      </w:r>
    </w:p>
    <w:p w:rsidR="0050037D" w:rsidRPr="00331A53" w:rsidRDefault="0050037D" w:rsidP="00B856C2">
      <w:pPr>
        <w:widowControl w:val="0"/>
        <w:numPr>
          <w:ilvl w:val="2"/>
          <w:numId w:val="23"/>
        </w:numPr>
        <w:suppressAutoHyphens w:val="0"/>
        <w:spacing w:before="120" w:after="200" w:line="276" w:lineRule="auto"/>
        <w:contextualSpacing/>
        <w:jc w:val="both"/>
        <w:rPr>
          <w:rFonts w:ascii="Cambria" w:eastAsia="Calibri" w:hAnsi="Cambria"/>
          <w:sz w:val="22"/>
          <w:szCs w:val="22"/>
          <w:lang w:eastAsia="en-US"/>
        </w:rPr>
      </w:pPr>
      <w:r w:rsidRPr="00331A53">
        <w:rPr>
          <w:rFonts w:ascii="Cambria" w:eastAsia="Calibri" w:hAnsi="Cambria"/>
          <w:b/>
          <w:sz w:val="22"/>
          <w:szCs w:val="22"/>
          <w:lang w:eastAsia="en-US"/>
        </w:rPr>
        <w:t>Ubezpieczenie mienia członków OSP w związku z udziałem w działaniach ratowniczych i ćwiczeniach. Suma ubezpieczenia 30 000,00 zł</w:t>
      </w:r>
      <w:r w:rsidRPr="00331A53">
        <w:rPr>
          <w:rFonts w:ascii="Cambria" w:eastAsia="Calibri" w:hAnsi="Cambria"/>
          <w:sz w:val="22"/>
          <w:szCs w:val="22"/>
          <w:lang w:eastAsia="en-US"/>
        </w:rPr>
        <w:t xml:space="preserve"> na jedno i wszystkie zdarzenia w każdym okresie ubezpieczenia (z </w:t>
      </w:r>
      <w:proofErr w:type="spellStart"/>
      <w:r w:rsidRPr="00331A53">
        <w:rPr>
          <w:rFonts w:ascii="Cambria" w:eastAsia="Calibri" w:hAnsi="Cambria"/>
          <w:sz w:val="22"/>
          <w:szCs w:val="22"/>
          <w:lang w:eastAsia="en-US"/>
        </w:rPr>
        <w:t>podlimitem</w:t>
      </w:r>
      <w:proofErr w:type="spellEnd"/>
      <w:r w:rsidRPr="00331A53">
        <w:rPr>
          <w:rFonts w:ascii="Cambria" w:eastAsia="Calibri" w:hAnsi="Cambria"/>
          <w:sz w:val="22"/>
          <w:szCs w:val="22"/>
          <w:lang w:eastAsia="en-US"/>
        </w:rPr>
        <w:t xml:space="preserve"> 2 000 zł na osobę). Suma ubezpieczenia w wartości odtworzeniowej nowej.</w:t>
      </w:r>
    </w:p>
    <w:p w:rsidR="0050037D" w:rsidRPr="00331A53" w:rsidRDefault="0050037D" w:rsidP="00B856C2">
      <w:pPr>
        <w:widowControl w:val="0"/>
        <w:numPr>
          <w:ilvl w:val="2"/>
          <w:numId w:val="23"/>
        </w:numPr>
        <w:suppressAutoHyphens w:val="0"/>
        <w:spacing w:before="120" w:after="200" w:line="276" w:lineRule="auto"/>
        <w:contextualSpacing/>
        <w:jc w:val="both"/>
        <w:rPr>
          <w:rFonts w:ascii="Cambria" w:eastAsia="Calibri" w:hAnsi="Cambria"/>
          <w:sz w:val="22"/>
          <w:szCs w:val="22"/>
          <w:lang w:eastAsia="en-US"/>
        </w:rPr>
      </w:pPr>
      <w:r w:rsidRPr="00331A53">
        <w:rPr>
          <w:rFonts w:ascii="Cambria" w:eastAsia="Calibri" w:hAnsi="Cambria"/>
          <w:b/>
          <w:sz w:val="22"/>
          <w:szCs w:val="22"/>
          <w:lang w:eastAsia="en-US"/>
        </w:rPr>
        <w:t>Ubezpieczenie urządzeń i wyposażenia zewnętrznego nieujętego w ubezpieczeniu systemem sum stałych</w:t>
      </w:r>
      <w:r w:rsidRPr="00331A53">
        <w:rPr>
          <w:rFonts w:ascii="Cambria" w:eastAsia="Calibri" w:hAnsi="Cambria"/>
          <w:sz w:val="22"/>
          <w:szCs w:val="22"/>
          <w:lang w:eastAsia="en-US"/>
        </w:rPr>
        <w:t xml:space="preserve"> (np. iluminacje budynków, hydranty, pojemniki i kosze na śmieci i surowce wtórne, wyposażenie placów zabaw, parków, skwerów, boisk, ławki itp.). Suma ubezpieczenia: </w:t>
      </w:r>
      <w:r w:rsidR="00331A53" w:rsidRPr="00331A53">
        <w:rPr>
          <w:rFonts w:ascii="Cambria" w:eastAsia="Calibri" w:hAnsi="Cambria"/>
          <w:b/>
          <w:sz w:val="22"/>
          <w:szCs w:val="22"/>
          <w:lang w:eastAsia="en-US"/>
        </w:rPr>
        <w:t>5</w:t>
      </w:r>
      <w:r w:rsidRPr="00331A53">
        <w:rPr>
          <w:rFonts w:ascii="Cambria" w:eastAsia="Calibri" w:hAnsi="Cambria"/>
          <w:b/>
          <w:sz w:val="22"/>
          <w:szCs w:val="22"/>
          <w:lang w:eastAsia="en-US"/>
        </w:rPr>
        <w:t>0 000,00 zł</w:t>
      </w:r>
      <w:r w:rsidRPr="00331A53">
        <w:rPr>
          <w:rFonts w:ascii="Cambria" w:eastAsia="Calibri" w:hAnsi="Cambria"/>
          <w:sz w:val="22"/>
          <w:szCs w:val="22"/>
          <w:lang w:eastAsia="en-US"/>
        </w:rPr>
        <w:t xml:space="preserve"> na jedno i  wszystkie zdarzenia w  każdym okresie ubezpieczenia. Suma ubezpieczenia w wartości odtworzeniowej nowej.</w:t>
      </w:r>
    </w:p>
    <w:p w:rsidR="0050037D" w:rsidRPr="00331A53" w:rsidRDefault="0050037D" w:rsidP="00B856C2">
      <w:pPr>
        <w:widowControl w:val="0"/>
        <w:numPr>
          <w:ilvl w:val="2"/>
          <w:numId w:val="23"/>
        </w:numPr>
        <w:suppressAutoHyphens w:val="0"/>
        <w:spacing w:before="120" w:after="200" w:line="276" w:lineRule="auto"/>
        <w:contextualSpacing/>
        <w:jc w:val="both"/>
        <w:rPr>
          <w:rFonts w:ascii="Cambria" w:eastAsia="Calibri" w:hAnsi="Cambria"/>
          <w:sz w:val="22"/>
          <w:szCs w:val="22"/>
          <w:lang w:eastAsia="en-US"/>
        </w:rPr>
      </w:pPr>
      <w:r w:rsidRPr="00331A53">
        <w:rPr>
          <w:rFonts w:ascii="Cambria" w:eastAsia="Calibri" w:hAnsi="Cambria"/>
          <w:b/>
          <w:sz w:val="22"/>
          <w:szCs w:val="22"/>
          <w:lang w:eastAsia="en-US"/>
        </w:rPr>
        <w:t xml:space="preserve">Ubezpieczenie środków trwałych (za wyjątkiem budynków) nieujętych lub pominiętych w ubezpieczeniu systemem sum stałych. Suma ubezpieczenia: </w:t>
      </w:r>
      <w:r w:rsidR="00331A53">
        <w:rPr>
          <w:rFonts w:ascii="Cambria" w:eastAsia="Calibri" w:hAnsi="Cambria"/>
          <w:b/>
          <w:sz w:val="22"/>
          <w:szCs w:val="22"/>
          <w:lang w:eastAsia="en-US"/>
        </w:rPr>
        <w:br/>
      </w:r>
      <w:r w:rsidRPr="00331A53">
        <w:rPr>
          <w:rFonts w:ascii="Cambria" w:eastAsia="Calibri" w:hAnsi="Cambria"/>
          <w:b/>
          <w:sz w:val="22"/>
          <w:szCs w:val="22"/>
          <w:lang w:eastAsia="en-US"/>
        </w:rPr>
        <w:t>20 000,00 zł</w:t>
      </w:r>
      <w:r w:rsidRPr="00331A53">
        <w:rPr>
          <w:rFonts w:ascii="Cambria" w:eastAsia="Calibri" w:hAnsi="Cambria"/>
          <w:sz w:val="22"/>
          <w:szCs w:val="22"/>
          <w:lang w:eastAsia="en-US"/>
        </w:rPr>
        <w:t xml:space="preserve">  na jedno i wszystkie zdarzenia w każdym okresie ubezpieczenia. Suma ubezpieczenia w wartości odtworzeniowej nowej.</w:t>
      </w:r>
    </w:p>
    <w:p w:rsidR="0050037D" w:rsidRPr="00331A53" w:rsidRDefault="0050037D" w:rsidP="00B856C2">
      <w:pPr>
        <w:widowControl w:val="0"/>
        <w:numPr>
          <w:ilvl w:val="2"/>
          <w:numId w:val="23"/>
        </w:numPr>
        <w:suppressAutoHyphens w:val="0"/>
        <w:spacing w:before="120" w:after="200" w:line="276" w:lineRule="auto"/>
        <w:contextualSpacing/>
        <w:jc w:val="both"/>
        <w:rPr>
          <w:rFonts w:ascii="Cambria" w:eastAsia="Calibri" w:hAnsi="Cambria"/>
          <w:sz w:val="22"/>
          <w:szCs w:val="22"/>
          <w:lang w:eastAsia="en-US"/>
        </w:rPr>
      </w:pPr>
      <w:r w:rsidRPr="00331A53">
        <w:rPr>
          <w:rFonts w:ascii="Cambria" w:eastAsia="Calibri" w:hAnsi="Cambria"/>
          <w:b/>
          <w:sz w:val="22"/>
          <w:szCs w:val="22"/>
          <w:lang w:eastAsia="en-US"/>
        </w:rPr>
        <w:t>Ubezpieczenie znaków drogowych</w:t>
      </w:r>
      <w:r w:rsidRPr="00331A53">
        <w:rPr>
          <w:rFonts w:ascii="Cambria" w:eastAsia="Calibri" w:hAnsi="Cambria" w:cs="Tahoma"/>
          <w:b/>
          <w:bCs/>
          <w:sz w:val="22"/>
          <w:szCs w:val="22"/>
          <w:lang w:eastAsia="en-US"/>
        </w:rPr>
        <w:t xml:space="preserve"> z konstrukcją wsporczą (jeśli występuje), elementów bezpieczeństwa ruchu drogowego, </w:t>
      </w:r>
      <w:r w:rsidRPr="00331A53">
        <w:rPr>
          <w:rFonts w:ascii="Cambria" w:eastAsia="Calibri" w:hAnsi="Cambria"/>
          <w:b/>
          <w:sz w:val="22"/>
          <w:szCs w:val="22"/>
          <w:lang w:eastAsia="en-US"/>
        </w:rPr>
        <w:t>tablic z  nazwami ulic, słupów oświetleniowych, lamp, sygnalizacji świetlnej, oświetlenia ulicznego.</w:t>
      </w:r>
      <w:r w:rsidRPr="00331A53">
        <w:rPr>
          <w:rFonts w:ascii="Cambria" w:eastAsia="Calibri" w:hAnsi="Cambria"/>
          <w:sz w:val="22"/>
          <w:szCs w:val="22"/>
          <w:lang w:eastAsia="en-US"/>
        </w:rPr>
        <w:t xml:space="preserve"> Suma ubezpieczenia: </w:t>
      </w:r>
      <w:r w:rsidR="00331A53" w:rsidRPr="00331A53">
        <w:rPr>
          <w:rFonts w:ascii="Cambria" w:eastAsia="Calibri" w:hAnsi="Cambria"/>
          <w:b/>
          <w:sz w:val="22"/>
          <w:szCs w:val="22"/>
          <w:lang w:eastAsia="en-US"/>
        </w:rPr>
        <w:t>5</w:t>
      </w:r>
      <w:r w:rsidRPr="00331A53">
        <w:rPr>
          <w:rFonts w:ascii="Cambria" w:eastAsia="Calibri" w:hAnsi="Cambria"/>
          <w:b/>
          <w:sz w:val="22"/>
          <w:szCs w:val="22"/>
          <w:lang w:eastAsia="en-US"/>
        </w:rPr>
        <w:t>0 000,00 zł</w:t>
      </w:r>
      <w:r w:rsidRPr="00331A53">
        <w:rPr>
          <w:rFonts w:ascii="Cambria" w:eastAsia="Calibri" w:hAnsi="Cambria"/>
          <w:sz w:val="22"/>
          <w:szCs w:val="22"/>
          <w:lang w:eastAsia="en-US"/>
        </w:rPr>
        <w:t xml:space="preserve"> na  jedno i  wszystkie zdarzenia w  każdym okresie ubezpieczenia. Suma ubezpieczenia w wartości odtworzeniowej nowej.</w:t>
      </w:r>
    </w:p>
    <w:p w:rsidR="0050037D" w:rsidRPr="00331A53" w:rsidRDefault="0050037D" w:rsidP="00B856C2">
      <w:pPr>
        <w:widowControl w:val="0"/>
        <w:numPr>
          <w:ilvl w:val="2"/>
          <w:numId w:val="23"/>
        </w:numPr>
        <w:tabs>
          <w:tab w:val="left" w:pos="720"/>
        </w:tabs>
        <w:suppressAutoHyphens w:val="0"/>
        <w:spacing w:before="120" w:after="200" w:line="276" w:lineRule="auto"/>
        <w:contextualSpacing/>
        <w:jc w:val="both"/>
        <w:rPr>
          <w:rFonts w:ascii="Cambria" w:eastAsia="Calibri" w:hAnsi="Cambria"/>
          <w:sz w:val="22"/>
          <w:szCs w:val="22"/>
          <w:lang w:eastAsia="en-US"/>
        </w:rPr>
      </w:pPr>
      <w:r w:rsidRPr="00331A53">
        <w:rPr>
          <w:rFonts w:ascii="Cambria" w:eastAsia="Calibri" w:hAnsi="Cambria"/>
          <w:b/>
          <w:sz w:val="22"/>
          <w:szCs w:val="22"/>
          <w:lang w:eastAsia="en-US"/>
        </w:rPr>
        <w:t>Ubezpieczenie budowli nieujętych w  ubezpieczeniu systemem sum stałych</w:t>
      </w:r>
      <w:r w:rsidRPr="00331A53">
        <w:rPr>
          <w:rFonts w:ascii="Cambria" w:eastAsia="Calibri" w:hAnsi="Cambria"/>
          <w:sz w:val="22"/>
          <w:szCs w:val="22"/>
          <w:lang w:eastAsia="en-US"/>
        </w:rPr>
        <w:t xml:space="preserve"> (ogrodzenia, balustrady, przystanki, wiaty, drogi, chodniki, maszty flagowe, drogi i chodniki wewnętrzne, place, sieci wod.-kan. </w:t>
      </w:r>
      <w:r w:rsidR="00F71183" w:rsidRPr="00331A53">
        <w:rPr>
          <w:rFonts w:ascii="Cambria" w:eastAsia="Calibri" w:hAnsi="Cambria"/>
          <w:sz w:val="22"/>
          <w:szCs w:val="22"/>
          <w:lang w:eastAsia="en-US"/>
        </w:rPr>
        <w:t>W</w:t>
      </w:r>
      <w:r w:rsidRPr="00331A53">
        <w:rPr>
          <w:rFonts w:ascii="Cambria" w:eastAsia="Calibri" w:hAnsi="Cambria"/>
          <w:sz w:val="22"/>
          <w:szCs w:val="22"/>
          <w:lang w:eastAsia="en-US"/>
        </w:rPr>
        <w:t>raz z przyłączami i pokrywami, kanalizacje</w:t>
      </w:r>
      <w:r w:rsidR="00350521" w:rsidRPr="00331A53">
        <w:rPr>
          <w:rFonts w:ascii="Cambria" w:eastAsia="Calibri" w:hAnsi="Cambria"/>
          <w:sz w:val="22"/>
          <w:szCs w:val="22"/>
          <w:lang w:eastAsia="en-US"/>
        </w:rPr>
        <w:t xml:space="preserve"> </w:t>
      </w:r>
      <w:r w:rsidRPr="00331A53">
        <w:rPr>
          <w:rFonts w:ascii="Cambria" w:eastAsia="Calibri" w:hAnsi="Cambria"/>
          <w:sz w:val="22"/>
          <w:szCs w:val="22"/>
          <w:lang w:eastAsia="en-US"/>
        </w:rPr>
        <w:t xml:space="preserve">wraz z przyłączami i pokrywami: deszczowe, wodociągowe, sanitarne, teletechniczne, co, gazowe itp., obiekty małej architektury itp.). Suma ubezpieczenia: </w:t>
      </w:r>
      <w:r w:rsidR="00331A53" w:rsidRPr="00331A53">
        <w:rPr>
          <w:rFonts w:ascii="Cambria" w:eastAsia="Calibri" w:hAnsi="Cambria"/>
          <w:b/>
          <w:sz w:val="22"/>
          <w:szCs w:val="22"/>
          <w:lang w:eastAsia="en-US"/>
        </w:rPr>
        <w:t>50</w:t>
      </w:r>
      <w:r w:rsidRPr="00331A53">
        <w:rPr>
          <w:rFonts w:ascii="Cambria" w:eastAsia="Calibri" w:hAnsi="Cambria"/>
          <w:b/>
          <w:sz w:val="22"/>
          <w:szCs w:val="22"/>
          <w:lang w:eastAsia="en-US"/>
        </w:rPr>
        <w:t> 000,00 zł</w:t>
      </w:r>
      <w:r w:rsidRPr="00331A53">
        <w:rPr>
          <w:rFonts w:ascii="Cambria" w:eastAsia="Calibri" w:hAnsi="Cambria"/>
          <w:sz w:val="22"/>
          <w:szCs w:val="22"/>
          <w:lang w:eastAsia="en-US"/>
        </w:rPr>
        <w:t xml:space="preserve"> na jedno i  wszystkie zdarzenia w  każdym okresie ubezpieczenia. Suma ubezpieczenia w  wartości odtworzeniowej nowej.</w:t>
      </w:r>
    </w:p>
    <w:p w:rsidR="0050037D" w:rsidRPr="00331A53" w:rsidRDefault="0050037D" w:rsidP="00B856C2">
      <w:pPr>
        <w:widowControl w:val="0"/>
        <w:numPr>
          <w:ilvl w:val="2"/>
          <w:numId w:val="23"/>
        </w:numPr>
        <w:tabs>
          <w:tab w:val="left" w:pos="720"/>
        </w:tabs>
        <w:suppressAutoHyphens w:val="0"/>
        <w:spacing w:before="120" w:after="200" w:line="276" w:lineRule="auto"/>
        <w:contextualSpacing/>
        <w:jc w:val="both"/>
        <w:rPr>
          <w:rFonts w:ascii="Cambria" w:eastAsia="Calibri" w:hAnsi="Cambria"/>
          <w:sz w:val="22"/>
          <w:szCs w:val="22"/>
          <w:lang w:eastAsia="en-US"/>
        </w:rPr>
      </w:pPr>
      <w:r w:rsidRPr="00331A53">
        <w:rPr>
          <w:rFonts w:ascii="Cambria" w:eastAsia="Calibri" w:hAnsi="Cambria"/>
          <w:b/>
          <w:sz w:val="22"/>
          <w:szCs w:val="22"/>
          <w:lang w:eastAsia="en-US"/>
        </w:rPr>
        <w:t>Ubezpieczenie wyposażenia jednostek OSP – w miejscu ubezpieczenia oraz w trakcie akcji i ćwiczeń, nieujęte w ubezpieczeniu systemem sum stałych</w:t>
      </w:r>
      <w:r w:rsidRPr="00331A53">
        <w:rPr>
          <w:rFonts w:ascii="Cambria" w:eastAsia="Calibri" w:hAnsi="Cambria"/>
          <w:sz w:val="22"/>
          <w:szCs w:val="22"/>
          <w:lang w:eastAsia="en-US"/>
        </w:rPr>
        <w:t xml:space="preserve">. Suma ubezpieczenia: </w:t>
      </w:r>
      <w:r w:rsidR="00331A53" w:rsidRPr="00331A53">
        <w:rPr>
          <w:rFonts w:ascii="Cambria" w:eastAsia="Calibri" w:hAnsi="Cambria"/>
          <w:b/>
          <w:sz w:val="22"/>
          <w:szCs w:val="22"/>
          <w:lang w:eastAsia="en-US"/>
        </w:rPr>
        <w:t>5</w:t>
      </w:r>
      <w:r w:rsidRPr="00331A53">
        <w:rPr>
          <w:rFonts w:ascii="Cambria" w:eastAsia="Calibri" w:hAnsi="Cambria"/>
          <w:b/>
          <w:sz w:val="22"/>
          <w:szCs w:val="22"/>
          <w:lang w:eastAsia="en-US"/>
        </w:rPr>
        <w:t>0 000,00 zł</w:t>
      </w:r>
      <w:r w:rsidRPr="00331A53">
        <w:rPr>
          <w:rFonts w:ascii="Cambria" w:eastAsia="Calibri" w:hAnsi="Cambria"/>
          <w:sz w:val="22"/>
          <w:szCs w:val="22"/>
          <w:lang w:eastAsia="en-US"/>
        </w:rPr>
        <w:t xml:space="preserve"> na  jedno i  wszystkie zdarzenia w  każdym okresie ubezpieczenia. Suma ubezpieczenia w wartości odtworzeniowej nowej </w:t>
      </w:r>
    </w:p>
    <w:p w:rsidR="0050037D" w:rsidRPr="00331A53" w:rsidRDefault="0050037D" w:rsidP="00B856C2">
      <w:pPr>
        <w:widowControl w:val="0"/>
        <w:numPr>
          <w:ilvl w:val="1"/>
          <w:numId w:val="23"/>
        </w:numPr>
        <w:tabs>
          <w:tab w:val="num" w:pos="720"/>
        </w:tabs>
        <w:suppressAutoHyphens w:val="0"/>
        <w:spacing w:before="120" w:after="120" w:line="276" w:lineRule="auto"/>
        <w:ind w:hanging="720"/>
        <w:jc w:val="both"/>
        <w:rPr>
          <w:rFonts w:ascii="Cambria" w:hAnsi="Cambria"/>
          <w:b/>
          <w:sz w:val="22"/>
          <w:szCs w:val="22"/>
          <w:lang w:eastAsia="en-US"/>
        </w:rPr>
      </w:pPr>
      <w:r w:rsidRPr="00331A53">
        <w:rPr>
          <w:rFonts w:ascii="Cambria" w:hAnsi="Cambria"/>
          <w:b/>
          <w:sz w:val="22"/>
          <w:szCs w:val="22"/>
          <w:lang w:eastAsia="en-US"/>
        </w:rPr>
        <w:t xml:space="preserve">Limity odpowiedzialności dla ubezpieczenia mienia od kradzieży z włamaniem </w:t>
      </w:r>
      <w:r w:rsidRPr="00331A53">
        <w:rPr>
          <w:rFonts w:ascii="Cambria" w:hAnsi="Cambria"/>
          <w:b/>
          <w:sz w:val="22"/>
          <w:szCs w:val="22"/>
          <w:lang w:eastAsia="en-US"/>
        </w:rPr>
        <w:br/>
        <w:t xml:space="preserve">i rabunku: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0"/>
        <w:gridCol w:w="5682"/>
        <w:gridCol w:w="2978"/>
      </w:tblGrid>
      <w:tr w:rsidR="0050037D" w:rsidRPr="000A57AA" w:rsidTr="0050037D">
        <w:trPr>
          <w:trHeight w:val="489"/>
        </w:trPr>
        <w:tc>
          <w:tcPr>
            <w:tcW w:w="520" w:type="dxa"/>
            <w:tcBorders>
              <w:top w:val="single" w:sz="4" w:space="0" w:color="auto"/>
              <w:left w:val="single" w:sz="4" w:space="0" w:color="auto"/>
              <w:bottom w:val="single" w:sz="4" w:space="0" w:color="auto"/>
              <w:right w:val="single" w:sz="4" w:space="0" w:color="auto"/>
            </w:tcBorders>
            <w:vAlign w:val="center"/>
            <w:hideMark/>
          </w:tcPr>
          <w:p w:rsidR="0050037D" w:rsidRPr="00331A53" w:rsidRDefault="0050037D" w:rsidP="0050037D">
            <w:pPr>
              <w:widowControl w:val="0"/>
              <w:suppressAutoHyphens w:val="0"/>
              <w:jc w:val="center"/>
              <w:rPr>
                <w:rFonts w:ascii="Cambria" w:eastAsia="Calibri" w:hAnsi="Cambria"/>
                <w:b/>
                <w:sz w:val="22"/>
                <w:szCs w:val="22"/>
                <w:lang w:eastAsia="en-US"/>
              </w:rPr>
            </w:pPr>
            <w:r w:rsidRPr="00331A53">
              <w:rPr>
                <w:rFonts w:ascii="Cambria" w:eastAsia="Calibri" w:hAnsi="Cambria"/>
                <w:b/>
                <w:sz w:val="22"/>
                <w:szCs w:val="22"/>
                <w:lang w:eastAsia="en-US"/>
              </w:rPr>
              <w:t>Lp.</w:t>
            </w:r>
          </w:p>
        </w:tc>
        <w:tc>
          <w:tcPr>
            <w:tcW w:w="5933" w:type="dxa"/>
            <w:tcBorders>
              <w:top w:val="single" w:sz="4" w:space="0" w:color="auto"/>
              <w:left w:val="single" w:sz="4" w:space="0" w:color="auto"/>
              <w:bottom w:val="single" w:sz="4" w:space="0" w:color="auto"/>
              <w:right w:val="single" w:sz="4" w:space="0" w:color="auto"/>
            </w:tcBorders>
            <w:vAlign w:val="center"/>
            <w:hideMark/>
          </w:tcPr>
          <w:p w:rsidR="0050037D" w:rsidRPr="00331A53" w:rsidRDefault="0050037D" w:rsidP="0050037D">
            <w:pPr>
              <w:widowControl w:val="0"/>
              <w:suppressAutoHyphens w:val="0"/>
              <w:jc w:val="center"/>
              <w:rPr>
                <w:rFonts w:ascii="Cambria" w:eastAsia="Calibri" w:hAnsi="Cambria"/>
                <w:b/>
                <w:sz w:val="22"/>
                <w:szCs w:val="22"/>
                <w:lang w:eastAsia="en-US"/>
              </w:rPr>
            </w:pPr>
            <w:r w:rsidRPr="00331A53">
              <w:rPr>
                <w:rFonts w:ascii="Cambria" w:eastAsia="Calibri" w:hAnsi="Cambria"/>
                <w:b/>
                <w:sz w:val="22"/>
                <w:szCs w:val="22"/>
                <w:lang w:eastAsia="en-US"/>
              </w:rPr>
              <w:t>Przedmiot ubezpieczenia</w:t>
            </w:r>
          </w:p>
        </w:tc>
        <w:tc>
          <w:tcPr>
            <w:tcW w:w="3067" w:type="dxa"/>
            <w:tcBorders>
              <w:top w:val="single" w:sz="4" w:space="0" w:color="auto"/>
              <w:left w:val="single" w:sz="4" w:space="0" w:color="auto"/>
              <w:bottom w:val="single" w:sz="4" w:space="0" w:color="auto"/>
              <w:right w:val="single" w:sz="4" w:space="0" w:color="auto"/>
            </w:tcBorders>
            <w:vAlign w:val="center"/>
            <w:hideMark/>
          </w:tcPr>
          <w:p w:rsidR="0050037D" w:rsidRPr="00331A53" w:rsidRDefault="0050037D" w:rsidP="0050037D">
            <w:pPr>
              <w:widowControl w:val="0"/>
              <w:suppressAutoHyphens w:val="0"/>
              <w:jc w:val="center"/>
              <w:rPr>
                <w:rFonts w:ascii="Cambria" w:eastAsia="Calibri" w:hAnsi="Cambria"/>
                <w:b/>
                <w:sz w:val="22"/>
                <w:szCs w:val="22"/>
                <w:lang w:eastAsia="en-US"/>
              </w:rPr>
            </w:pPr>
            <w:r w:rsidRPr="00331A53">
              <w:rPr>
                <w:rFonts w:ascii="Cambria" w:eastAsia="Calibri" w:hAnsi="Cambria"/>
                <w:b/>
                <w:sz w:val="22"/>
                <w:szCs w:val="22"/>
                <w:lang w:eastAsia="en-US"/>
              </w:rPr>
              <w:t>Suma ubezpieczenia w zł</w:t>
            </w:r>
          </w:p>
        </w:tc>
      </w:tr>
      <w:tr w:rsidR="0050037D" w:rsidRPr="000A57AA" w:rsidTr="0050037D">
        <w:trPr>
          <w:trHeight w:val="119"/>
        </w:trPr>
        <w:tc>
          <w:tcPr>
            <w:tcW w:w="520" w:type="dxa"/>
            <w:tcBorders>
              <w:top w:val="single" w:sz="4" w:space="0" w:color="auto"/>
              <w:left w:val="single" w:sz="4" w:space="0" w:color="auto"/>
              <w:bottom w:val="single" w:sz="4" w:space="0" w:color="auto"/>
              <w:right w:val="single" w:sz="4" w:space="0" w:color="auto"/>
            </w:tcBorders>
            <w:vAlign w:val="center"/>
            <w:hideMark/>
          </w:tcPr>
          <w:p w:rsidR="0050037D" w:rsidRPr="00331A53" w:rsidRDefault="0050037D" w:rsidP="0050037D">
            <w:pPr>
              <w:widowControl w:val="0"/>
              <w:suppressAutoHyphens w:val="0"/>
              <w:jc w:val="center"/>
              <w:rPr>
                <w:rFonts w:ascii="Cambria" w:eastAsia="Calibri" w:hAnsi="Cambria"/>
                <w:sz w:val="22"/>
                <w:szCs w:val="22"/>
                <w:lang w:eastAsia="en-US"/>
              </w:rPr>
            </w:pPr>
            <w:r w:rsidRPr="00331A53">
              <w:rPr>
                <w:rFonts w:ascii="Cambria" w:eastAsia="Calibri" w:hAnsi="Cambria"/>
                <w:sz w:val="22"/>
                <w:szCs w:val="22"/>
                <w:lang w:eastAsia="en-US"/>
              </w:rPr>
              <w:t>1</w:t>
            </w:r>
          </w:p>
        </w:tc>
        <w:tc>
          <w:tcPr>
            <w:tcW w:w="5933" w:type="dxa"/>
            <w:tcBorders>
              <w:top w:val="single" w:sz="4" w:space="0" w:color="auto"/>
              <w:left w:val="single" w:sz="4" w:space="0" w:color="auto"/>
              <w:bottom w:val="single" w:sz="4" w:space="0" w:color="auto"/>
              <w:right w:val="single" w:sz="4" w:space="0" w:color="auto"/>
            </w:tcBorders>
            <w:vAlign w:val="center"/>
            <w:hideMark/>
          </w:tcPr>
          <w:p w:rsidR="0050037D" w:rsidRPr="00331A53" w:rsidRDefault="0050037D" w:rsidP="0050037D">
            <w:pPr>
              <w:widowControl w:val="0"/>
              <w:suppressAutoHyphens w:val="0"/>
              <w:rPr>
                <w:rFonts w:ascii="Cambria" w:eastAsia="Calibri" w:hAnsi="Cambria"/>
                <w:sz w:val="22"/>
                <w:szCs w:val="22"/>
                <w:lang w:eastAsia="en-US"/>
              </w:rPr>
            </w:pPr>
            <w:r w:rsidRPr="00331A53">
              <w:rPr>
                <w:rFonts w:ascii="Cambria" w:eastAsia="Calibri" w:hAnsi="Cambria"/>
                <w:sz w:val="22"/>
                <w:szCs w:val="22"/>
                <w:lang w:eastAsia="en-US"/>
              </w:rPr>
              <w:t xml:space="preserve">Środki trwałe, w tym konto 013, maszyny, urządzenia i wyposażenie, mienie ruchome, sprzęt elektroniczny deklarowany do ubezpieczenia mienia od wszystkich ryzyk, środki </w:t>
            </w:r>
            <w:proofErr w:type="spellStart"/>
            <w:r w:rsidRPr="00331A53">
              <w:rPr>
                <w:rFonts w:ascii="Cambria" w:eastAsia="Calibri" w:hAnsi="Cambria"/>
                <w:sz w:val="22"/>
                <w:szCs w:val="22"/>
                <w:lang w:eastAsia="en-US"/>
              </w:rPr>
              <w:t>niskocenne</w:t>
            </w:r>
            <w:proofErr w:type="spellEnd"/>
            <w:r w:rsidRPr="00331A53">
              <w:rPr>
                <w:rFonts w:ascii="Cambria" w:eastAsia="Calibri" w:hAnsi="Cambria"/>
                <w:sz w:val="22"/>
                <w:szCs w:val="22"/>
                <w:lang w:eastAsia="en-US"/>
              </w:rPr>
              <w:t xml:space="preserve"> i zbiory biblioteczne oraz księgozbiory i materiały archiwalne, a także zbiory muzealne</w:t>
            </w:r>
          </w:p>
        </w:tc>
        <w:tc>
          <w:tcPr>
            <w:tcW w:w="3067" w:type="dxa"/>
            <w:tcBorders>
              <w:top w:val="single" w:sz="4" w:space="0" w:color="auto"/>
              <w:left w:val="single" w:sz="4" w:space="0" w:color="auto"/>
              <w:bottom w:val="single" w:sz="4" w:space="0" w:color="auto"/>
              <w:right w:val="single" w:sz="4" w:space="0" w:color="auto"/>
            </w:tcBorders>
            <w:vAlign w:val="center"/>
            <w:hideMark/>
          </w:tcPr>
          <w:p w:rsidR="0050037D" w:rsidRPr="00331A53" w:rsidRDefault="00331A53" w:rsidP="0050037D">
            <w:pPr>
              <w:widowControl w:val="0"/>
              <w:suppressAutoHyphens w:val="0"/>
              <w:jc w:val="right"/>
              <w:rPr>
                <w:rFonts w:ascii="Cambria" w:eastAsia="Calibri" w:hAnsi="Cambria"/>
                <w:sz w:val="22"/>
                <w:szCs w:val="22"/>
                <w:lang w:eastAsia="en-US"/>
              </w:rPr>
            </w:pPr>
            <w:r>
              <w:rPr>
                <w:rFonts w:ascii="Cambria" w:eastAsia="Calibri" w:hAnsi="Cambria"/>
                <w:sz w:val="22"/>
                <w:szCs w:val="22"/>
                <w:lang w:eastAsia="en-US"/>
              </w:rPr>
              <w:t>3</w:t>
            </w:r>
            <w:r w:rsidR="0050037D" w:rsidRPr="00331A53">
              <w:rPr>
                <w:rFonts w:ascii="Cambria" w:eastAsia="Calibri" w:hAnsi="Cambria"/>
                <w:sz w:val="22"/>
                <w:szCs w:val="22"/>
                <w:lang w:eastAsia="en-US"/>
              </w:rPr>
              <w:t xml:space="preserve">00 000,00 zł   </w:t>
            </w:r>
          </w:p>
        </w:tc>
      </w:tr>
      <w:tr w:rsidR="0050037D" w:rsidRPr="000A57AA" w:rsidTr="0050037D">
        <w:trPr>
          <w:trHeight w:val="454"/>
        </w:trPr>
        <w:tc>
          <w:tcPr>
            <w:tcW w:w="520" w:type="dxa"/>
            <w:tcBorders>
              <w:top w:val="single" w:sz="4" w:space="0" w:color="auto"/>
              <w:left w:val="single" w:sz="4" w:space="0" w:color="auto"/>
              <w:bottom w:val="single" w:sz="4" w:space="0" w:color="auto"/>
              <w:right w:val="single" w:sz="4" w:space="0" w:color="auto"/>
            </w:tcBorders>
            <w:vAlign w:val="center"/>
            <w:hideMark/>
          </w:tcPr>
          <w:p w:rsidR="0050037D" w:rsidRPr="00331A53" w:rsidRDefault="0050037D" w:rsidP="0050037D">
            <w:pPr>
              <w:widowControl w:val="0"/>
              <w:suppressAutoHyphens w:val="0"/>
              <w:jc w:val="center"/>
              <w:rPr>
                <w:rFonts w:ascii="Cambria" w:eastAsia="Calibri" w:hAnsi="Cambria"/>
                <w:sz w:val="22"/>
                <w:szCs w:val="22"/>
                <w:lang w:eastAsia="en-US"/>
              </w:rPr>
            </w:pPr>
            <w:r w:rsidRPr="00331A53">
              <w:rPr>
                <w:rFonts w:ascii="Cambria" w:eastAsia="Calibri" w:hAnsi="Cambria"/>
                <w:sz w:val="22"/>
                <w:szCs w:val="22"/>
                <w:lang w:eastAsia="en-US"/>
              </w:rPr>
              <w:t>2</w:t>
            </w:r>
          </w:p>
        </w:tc>
        <w:tc>
          <w:tcPr>
            <w:tcW w:w="5933" w:type="dxa"/>
            <w:tcBorders>
              <w:top w:val="single" w:sz="4" w:space="0" w:color="auto"/>
              <w:left w:val="single" w:sz="4" w:space="0" w:color="auto"/>
              <w:bottom w:val="single" w:sz="4" w:space="0" w:color="auto"/>
              <w:right w:val="single" w:sz="4" w:space="0" w:color="auto"/>
            </w:tcBorders>
            <w:vAlign w:val="center"/>
            <w:hideMark/>
          </w:tcPr>
          <w:p w:rsidR="0050037D" w:rsidRPr="00331A53" w:rsidRDefault="0050037D" w:rsidP="0050037D">
            <w:pPr>
              <w:widowControl w:val="0"/>
              <w:suppressAutoHyphens w:val="0"/>
              <w:rPr>
                <w:rFonts w:ascii="Cambria" w:eastAsia="Calibri" w:hAnsi="Cambria"/>
                <w:sz w:val="22"/>
                <w:szCs w:val="22"/>
                <w:lang w:eastAsia="en-US"/>
              </w:rPr>
            </w:pPr>
            <w:r w:rsidRPr="00331A53">
              <w:rPr>
                <w:rFonts w:ascii="Cambria" w:eastAsia="Calibri" w:hAnsi="Cambria"/>
                <w:sz w:val="22"/>
                <w:szCs w:val="22"/>
                <w:lang w:eastAsia="en-US"/>
              </w:rPr>
              <w:t>Środki obrotowe</w:t>
            </w:r>
          </w:p>
        </w:tc>
        <w:tc>
          <w:tcPr>
            <w:tcW w:w="3067" w:type="dxa"/>
            <w:tcBorders>
              <w:top w:val="single" w:sz="4" w:space="0" w:color="auto"/>
              <w:left w:val="single" w:sz="4" w:space="0" w:color="auto"/>
              <w:bottom w:val="single" w:sz="4" w:space="0" w:color="auto"/>
              <w:right w:val="single" w:sz="4" w:space="0" w:color="auto"/>
            </w:tcBorders>
            <w:vAlign w:val="center"/>
            <w:hideMark/>
          </w:tcPr>
          <w:p w:rsidR="0050037D" w:rsidRPr="00331A53" w:rsidRDefault="00331A53" w:rsidP="0050037D">
            <w:pPr>
              <w:widowControl w:val="0"/>
              <w:suppressAutoHyphens w:val="0"/>
              <w:jc w:val="right"/>
              <w:rPr>
                <w:rFonts w:ascii="Cambria" w:eastAsia="Calibri" w:hAnsi="Cambria"/>
                <w:sz w:val="22"/>
                <w:szCs w:val="22"/>
                <w:lang w:eastAsia="en-US"/>
              </w:rPr>
            </w:pPr>
            <w:r w:rsidRPr="00331A53">
              <w:rPr>
                <w:rFonts w:ascii="Cambria" w:eastAsia="Calibri" w:hAnsi="Cambria"/>
                <w:sz w:val="22"/>
                <w:szCs w:val="22"/>
                <w:lang w:eastAsia="en-US"/>
              </w:rPr>
              <w:t>3</w:t>
            </w:r>
            <w:r w:rsidR="0050037D" w:rsidRPr="00331A53">
              <w:rPr>
                <w:rFonts w:ascii="Cambria" w:eastAsia="Calibri" w:hAnsi="Cambria"/>
                <w:sz w:val="22"/>
                <w:szCs w:val="22"/>
                <w:lang w:eastAsia="en-US"/>
              </w:rPr>
              <w:t xml:space="preserve">0 000,00 zł   </w:t>
            </w:r>
          </w:p>
        </w:tc>
      </w:tr>
      <w:tr w:rsidR="0050037D" w:rsidRPr="000A57AA" w:rsidTr="0050037D">
        <w:trPr>
          <w:trHeight w:val="454"/>
        </w:trPr>
        <w:tc>
          <w:tcPr>
            <w:tcW w:w="520" w:type="dxa"/>
            <w:tcBorders>
              <w:top w:val="single" w:sz="4" w:space="0" w:color="auto"/>
              <w:left w:val="single" w:sz="4" w:space="0" w:color="auto"/>
              <w:bottom w:val="single" w:sz="4" w:space="0" w:color="auto"/>
              <w:right w:val="single" w:sz="4" w:space="0" w:color="auto"/>
            </w:tcBorders>
            <w:vAlign w:val="center"/>
          </w:tcPr>
          <w:p w:rsidR="0050037D" w:rsidRPr="00331A53" w:rsidRDefault="0050037D" w:rsidP="0050037D">
            <w:pPr>
              <w:widowControl w:val="0"/>
              <w:suppressAutoHyphens w:val="0"/>
              <w:jc w:val="center"/>
              <w:rPr>
                <w:rFonts w:ascii="Cambria" w:eastAsia="Calibri" w:hAnsi="Cambria"/>
                <w:sz w:val="22"/>
                <w:szCs w:val="22"/>
                <w:lang w:eastAsia="en-US"/>
              </w:rPr>
            </w:pPr>
            <w:r w:rsidRPr="00331A53">
              <w:rPr>
                <w:rFonts w:ascii="Cambria" w:eastAsia="Calibri" w:hAnsi="Cambria"/>
                <w:sz w:val="22"/>
                <w:szCs w:val="22"/>
                <w:lang w:eastAsia="en-US"/>
              </w:rPr>
              <w:t>3</w:t>
            </w:r>
          </w:p>
        </w:tc>
        <w:tc>
          <w:tcPr>
            <w:tcW w:w="5933" w:type="dxa"/>
            <w:tcBorders>
              <w:top w:val="single" w:sz="4" w:space="0" w:color="auto"/>
              <w:left w:val="single" w:sz="4" w:space="0" w:color="auto"/>
              <w:bottom w:val="single" w:sz="4" w:space="0" w:color="auto"/>
              <w:right w:val="single" w:sz="4" w:space="0" w:color="auto"/>
            </w:tcBorders>
            <w:vAlign w:val="center"/>
          </w:tcPr>
          <w:p w:rsidR="0050037D" w:rsidRPr="00331A53" w:rsidRDefault="0050037D" w:rsidP="0050037D">
            <w:pPr>
              <w:widowControl w:val="0"/>
              <w:suppressAutoHyphens w:val="0"/>
              <w:snapToGrid w:val="0"/>
              <w:rPr>
                <w:rFonts w:ascii="Cambria" w:eastAsia="Calibri" w:hAnsi="Cambria"/>
                <w:sz w:val="22"/>
                <w:szCs w:val="22"/>
                <w:lang w:eastAsia="en-US"/>
              </w:rPr>
            </w:pPr>
            <w:r w:rsidRPr="00331A53">
              <w:rPr>
                <w:rFonts w:ascii="Cambria" w:eastAsia="Calibri" w:hAnsi="Cambria"/>
                <w:sz w:val="22"/>
                <w:szCs w:val="22"/>
                <w:lang w:eastAsia="en-US"/>
              </w:rPr>
              <w:t>Gotówka i inne wartości pieniężne od kradzieży z włamaniem w tym gotówka przechowywana przez Ubezpieczonego za którą ponosi odpowiedzialność)</w:t>
            </w:r>
          </w:p>
        </w:tc>
        <w:tc>
          <w:tcPr>
            <w:tcW w:w="3067" w:type="dxa"/>
            <w:tcBorders>
              <w:top w:val="single" w:sz="4" w:space="0" w:color="auto"/>
              <w:left w:val="single" w:sz="4" w:space="0" w:color="auto"/>
              <w:bottom w:val="single" w:sz="4" w:space="0" w:color="auto"/>
              <w:right w:val="single" w:sz="4" w:space="0" w:color="auto"/>
            </w:tcBorders>
            <w:vAlign w:val="center"/>
          </w:tcPr>
          <w:p w:rsidR="0050037D" w:rsidRPr="00331A53" w:rsidRDefault="00331A53" w:rsidP="007D29AA">
            <w:pPr>
              <w:widowControl w:val="0"/>
              <w:suppressAutoHyphens w:val="0"/>
              <w:jc w:val="right"/>
              <w:rPr>
                <w:rFonts w:ascii="Cambria" w:eastAsia="Calibri" w:hAnsi="Cambria"/>
                <w:sz w:val="22"/>
                <w:szCs w:val="22"/>
                <w:lang w:eastAsia="en-US"/>
              </w:rPr>
            </w:pPr>
            <w:r w:rsidRPr="00331A53">
              <w:rPr>
                <w:rFonts w:ascii="Cambria" w:eastAsia="Calibri" w:hAnsi="Cambria"/>
                <w:sz w:val="22"/>
                <w:szCs w:val="22"/>
                <w:lang w:eastAsia="en-US"/>
              </w:rPr>
              <w:t>30</w:t>
            </w:r>
            <w:r w:rsidR="0050037D" w:rsidRPr="00331A53">
              <w:rPr>
                <w:rFonts w:ascii="Cambria" w:eastAsia="Calibri" w:hAnsi="Cambria"/>
                <w:sz w:val="22"/>
                <w:szCs w:val="22"/>
                <w:lang w:eastAsia="en-US"/>
              </w:rPr>
              <w:t> 000,00 zł</w:t>
            </w:r>
          </w:p>
        </w:tc>
      </w:tr>
      <w:tr w:rsidR="0050037D" w:rsidRPr="000A57AA" w:rsidTr="0050037D">
        <w:trPr>
          <w:trHeight w:val="454"/>
        </w:trPr>
        <w:tc>
          <w:tcPr>
            <w:tcW w:w="520" w:type="dxa"/>
            <w:tcBorders>
              <w:top w:val="single" w:sz="4" w:space="0" w:color="auto"/>
              <w:left w:val="single" w:sz="4" w:space="0" w:color="auto"/>
              <w:bottom w:val="single" w:sz="4" w:space="0" w:color="auto"/>
              <w:right w:val="single" w:sz="4" w:space="0" w:color="auto"/>
            </w:tcBorders>
            <w:vAlign w:val="center"/>
          </w:tcPr>
          <w:p w:rsidR="0050037D" w:rsidRPr="00331A53" w:rsidRDefault="0050037D" w:rsidP="0050037D">
            <w:pPr>
              <w:widowControl w:val="0"/>
              <w:suppressAutoHyphens w:val="0"/>
              <w:jc w:val="center"/>
              <w:rPr>
                <w:rFonts w:ascii="Cambria" w:eastAsia="Calibri" w:hAnsi="Cambria"/>
                <w:sz w:val="22"/>
                <w:szCs w:val="22"/>
                <w:lang w:eastAsia="en-US"/>
              </w:rPr>
            </w:pPr>
            <w:r w:rsidRPr="00331A53">
              <w:rPr>
                <w:rFonts w:ascii="Cambria" w:eastAsia="Calibri" w:hAnsi="Cambria"/>
                <w:sz w:val="22"/>
                <w:szCs w:val="22"/>
                <w:lang w:eastAsia="en-US"/>
              </w:rPr>
              <w:t>4</w:t>
            </w:r>
          </w:p>
        </w:tc>
        <w:tc>
          <w:tcPr>
            <w:tcW w:w="5933" w:type="dxa"/>
            <w:tcBorders>
              <w:top w:val="single" w:sz="4" w:space="0" w:color="auto"/>
              <w:left w:val="single" w:sz="4" w:space="0" w:color="auto"/>
              <w:bottom w:val="single" w:sz="4" w:space="0" w:color="auto"/>
              <w:right w:val="single" w:sz="4" w:space="0" w:color="auto"/>
            </w:tcBorders>
            <w:vAlign w:val="center"/>
          </w:tcPr>
          <w:p w:rsidR="0050037D" w:rsidRPr="00331A53" w:rsidRDefault="0050037D" w:rsidP="0050037D">
            <w:pPr>
              <w:widowControl w:val="0"/>
              <w:suppressAutoHyphens w:val="0"/>
              <w:snapToGrid w:val="0"/>
              <w:rPr>
                <w:rFonts w:ascii="Cambria" w:eastAsia="Calibri" w:hAnsi="Cambria"/>
                <w:sz w:val="22"/>
                <w:szCs w:val="22"/>
                <w:lang w:eastAsia="en-US"/>
              </w:rPr>
            </w:pPr>
            <w:r w:rsidRPr="00331A53">
              <w:rPr>
                <w:rFonts w:ascii="Cambria" w:eastAsia="Calibri" w:hAnsi="Cambria"/>
                <w:sz w:val="22"/>
                <w:szCs w:val="22"/>
                <w:lang w:eastAsia="en-US"/>
              </w:rPr>
              <w:t>Gotówka i inne wartości pieniężne od rabunku w lokalu (w tym opłaty i podatki zbierane przez sołtysów lub inkasentów oraz gotówka przechowywana przez Ubezpieczonego za którą ponosi odpowiedzialność)</w:t>
            </w:r>
          </w:p>
        </w:tc>
        <w:tc>
          <w:tcPr>
            <w:tcW w:w="3067" w:type="dxa"/>
            <w:tcBorders>
              <w:top w:val="single" w:sz="4" w:space="0" w:color="auto"/>
              <w:left w:val="single" w:sz="4" w:space="0" w:color="auto"/>
              <w:bottom w:val="single" w:sz="4" w:space="0" w:color="auto"/>
              <w:right w:val="single" w:sz="4" w:space="0" w:color="auto"/>
            </w:tcBorders>
            <w:vAlign w:val="center"/>
          </w:tcPr>
          <w:p w:rsidR="0050037D" w:rsidRPr="00331A53" w:rsidRDefault="00331A53" w:rsidP="0050037D">
            <w:pPr>
              <w:widowControl w:val="0"/>
              <w:suppressAutoHyphens w:val="0"/>
              <w:jc w:val="right"/>
              <w:rPr>
                <w:rFonts w:ascii="Cambria" w:eastAsia="Calibri" w:hAnsi="Cambria"/>
                <w:sz w:val="22"/>
                <w:szCs w:val="22"/>
                <w:lang w:eastAsia="en-US"/>
              </w:rPr>
            </w:pPr>
            <w:r w:rsidRPr="00331A53">
              <w:rPr>
                <w:rFonts w:ascii="Cambria" w:eastAsia="Calibri" w:hAnsi="Cambria"/>
                <w:sz w:val="22"/>
                <w:szCs w:val="22"/>
                <w:lang w:eastAsia="en-US"/>
              </w:rPr>
              <w:t>30</w:t>
            </w:r>
            <w:r w:rsidR="0050037D" w:rsidRPr="00331A53">
              <w:rPr>
                <w:rFonts w:ascii="Cambria" w:eastAsia="Calibri" w:hAnsi="Cambria"/>
                <w:sz w:val="22"/>
                <w:szCs w:val="22"/>
                <w:lang w:eastAsia="en-US"/>
              </w:rPr>
              <w:t> 000,00 zł</w:t>
            </w:r>
          </w:p>
        </w:tc>
      </w:tr>
      <w:tr w:rsidR="0050037D" w:rsidRPr="000A57AA" w:rsidTr="0050037D">
        <w:trPr>
          <w:trHeight w:val="454"/>
        </w:trPr>
        <w:tc>
          <w:tcPr>
            <w:tcW w:w="520" w:type="dxa"/>
            <w:tcBorders>
              <w:top w:val="single" w:sz="4" w:space="0" w:color="auto"/>
              <w:left w:val="single" w:sz="4" w:space="0" w:color="auto"/>
              <w:bottom w:val="single" w:sz="4" w:space="0" w:color="auto"/>
              <w:right w:val="single" w:sz="4" w:space="0" w:color="auto"/>
            </w:tcBorders>
            <w:vAlign w:val="center"/>
          </w:tcPr>
          <w:p w:rsidR="0050037D" w:rsidRPr="00331A53" w:rsidRDefault="0050037D" w:rsidP="0050037D">
            <w:pPr>
              <w:widowControl w:val="0"/>
              <w:suppressAutoHyphens w:val="0"/>
              <w:jc w:val="center"/>
              <w:rPr>
                <w:rFonts w:ascii="Cambria" w:eastAsia="Calibri" w:hAnsi="Cambria"/>
                <w:sz w:val="22"/>
                <w:szCs w:val="22"/>
                <w:lang w:eastAsia="en-US"/>
              </w:rPr>
            </w:pPr>
            <w:r w:rsidRPr="00331A53">
              <w:rPr>
                <w:rFonts w:ascii="Cambria" w:eastAsia="Calibri" w:hAnsi="Cambria"/>
                <w:sz w:val="22"/>
                <w:szCs w:val="22"/>
                <w:lang w:eastAsia="en-US"/>
              </w:rPr>
              <w:lastRenderedPageBreak/>
              <w:t>5</w:t>
            </w:r>
          </w:p>
        </w:tc>
        <w:tc>
          <w:tcPr>
            <w:tcW w:w="5933" w:type="dxa"/>
            <w:tcBorders>
              <w:top w:val="single" w:sz="4" w:space="0" w:color="auto"/>
              <w:left w:val="single" w:sz="4" w:space="0" w:color="auto"/>
              <w:bottom w:val="single" w:sz="4" w:space="0" w:color="auto"/>
              <w:right w:val="single" w:sz="4" w:space="0" w:color="auto"/>
            </w:tcBorders>
            <w:vAlign w:val="center"/>
          </w:tcPr>
          <w:p w:rsidR="0050037D" w:rsidRPr="00331A53" w:rsidRDefault="0050037D" w:rsidP="0050037D">
            <w:pPr>
              <w:widowControl w:val="0"/>
              <w:suppressAutoHyphens w:val="0"/>
              <w:snapToGrid w:val="0"/>
              <w:rPr>
                <w:rFonts w:ascii="Cambria" w:eastAsia="Calibri" w:hAnsi="Cambria"/>
                <w:sz w:val="22"/>
                <w:szCs w:val="22"/>
                <w:lang w:eastAsia="en-US"/>
              </w:rPr>
            </w:pPr>
            <w:r w:rsidRPr="00331A53">
              <w:rPr>
                <w:rFonts w:ascii="Cambria" w:eastAsia="Calibri" w:hAnsi="Cambria"/>
                <w:sz w:val="22"/>
                <w:szCs w:val="22"/>
                <w:lang w:eastAsia="en-US"/>
              </w:rPr>
              <w:t xml:space="preserve">Gotówka i inne wartości pieniężne w transporcie (w tym opłaty i podatki zbierane przez sołtysów lub inkasentów oraz gotówka przechowywana przez Ubezpieczonego za którą ponosi odpowiedzialność) </w:t>
            </w:r>
            <w:r w:rsidR="00F71183" w:rsidRPr="00331A53">
              <w:rPr>
                <w:rFonts w:ascii="Cambria" w:eastAsia="Calibri" w:hAnsi="Cambria"/>
                <w:sz w:val="22"/>
                <w:szCs w:val="22"/>
                <w:lang w:eastAsia="en-US"/>
              </w:rPr>
              <w:t>–</w:t>
            </w:r>
            <w:r w:rsidRPr="00331A53">
              <w:rPr>
                <w:rFonts w:ascii="Cambria" w:eastAsia="Calibri" w:hAnsi="Cambria"/>
                <w:sz w:val="22"/>
                <w:szCs w:val="22"/>
                <w:lang w:eastAsia="en-US"/>
              </w:rPr>
              <w:t xml:space="preserve"> teren RP</w:t>
            </w:r>
          </w:p>
        </w:tc>
        <w:tc>
          <w:tcPr>
            <w:tcW w:w="3067" w:type="dxa"/>
            <w:tcBorders>
              <w:top w:val="single" w:sz="4" w:space="0" w:color="auto"/>
              <w:left w:val="single" w:sz="4" w:space="0" w:color="auto"/>
              <w:bottom w:val="single" w:sz="4" w:space="0" w:color="auto"/>
              <w:right w:val="single" w:sz="4" w:space="0" w:color="auto"/>
            </w:tcBorders>
            <w:vAlign w:val="center"/>
          </w:tcPr>
          <w:p w:rsidR="0050037D" w:rsidRPr="00331A53" w:rsidRDefault="00331A53" w:rsidP="0050037D">
            <w:pPr>
              <w:widowControl w:val="0"/>
              <w:suppressAutoHyphens w:val="0"/>
              <w:jc w:val="right"/>
              <w:rPr>
                <w:rFonts w:ascii="Cambria" w:eastAsia="Calibri" w:hAnsi="Cambria"/>
                <w:sz w:val="22"/>
                <w:szCs w:val="22"/>
                <w:lang w:eastAsia="en-US"/>
              </w:rPr>
            </w:pPr>
            <w:r w:rsidRPr="00331A53">
              <w:rPr>
                <w:rFonts w:ascii="Cambria" w:eastAsia="Calibri" w:hAnsi="Cambria"/>
                <w:sz w:val="22"/>
                <w:szCs w:val="22"/>
                <w:lang w:eastAsia="en-US"/>
              </w:rPr>
              <w:t>30</w:t>
            </w:r>
            <w:r w:rsidR="0050037D" w:rsidRPr="00331A53">
              <w:rPr>
                <w:rFonts w:ascii="Cambria" w:eastAsia="Calibri" w:hAnsi="Cambria"/>
                <w:sz w:val="22"/>
                <w:szCs w:val="22"/>
                <w:lang w:eastAsia="en-US"/>
              </w:rPr>
              <w:t> 000,00 zł</w:t>
            </w:r>
          </w:p>
        </w:tc>
      </w:tr>
      <w:tr w:rsidR="0050037D" w:rsidRPr="000A57AA" w:rsidTr="0050037D">
        <w:trPr>
          <w:trHeight w:val="454"/>
        </w:trPr>
        <w:tc>
          <w:tcPr>
            <w:tcW w:w="520" w:type="dxa"/>
            <w:tcBorders>
              <w:top w:val="single" w:sz="4" w:space="0" w:color="auto"/>
              <w:left w:val="single" w:sz="4" w:space="0" w:color="auto"/>
              <w:bottom w:val="single" w:sz="4" w:space="0" w:color="auto"/>
              <w:right w:val="single" w:sz="4" w:space="0" w:color="auto"/>
            </w:tcBorders>
            <w:vAlign w:val="center"/>
          </w:tcPr>
          <w:p w:rsidR="0050037D" w:rsidRPr="00331A53" w:rsidRDefault="0050037D" w:rsidP="0050037D">
            <w:pPr>
              <w:widowControl w:val="0"/>
              <w:suppressAutoHyphens w:val="0"/>
              <w:jc w:val="center"/>
              <w:rPr>
                <w:rFonts w:ascii="Cambria" w:eastAsia="Calibri" w:hAnsi="Cambria"/>
                <w:sz w:val="22"/>
                <w:szCs w:val="22"/>
                <w:lang w:eastAsia="en-US"/>
              </w:rPr>
            </w:pPr>
            <w:r w:rsidRPr="00331A53">
              <w:rPr>
                <w:rFonts w:ascii="Cambria" w:eastAsia="Calibri" w:hAnsi="Cambria"/>
                <w:sz w:val="22"/>
                <w:szCs w:val="22"/>
                <w:lang w:eastAsia="en-US"/>
              </w:rPr>
              <w:t>6</w:t>
            </w:r>
          </w:p>
        </w:tc>
        <w:tc>
          <w:tcPr>
            <w:tcW w:w="5933" w:type="dxa"/>
            <w:tcBorders>
              <w:top w:val="single" w:sz="4" w:space="0" w:color="auto"/>
              <w:left w:val="single" w:sz="4" w:space="0" w:color="auto"/>
              <w:bottom w:val="single" w:sz="4" w:space="0" w:color="auto"/>
              <w:right w:val="single" w:sz="4" w:space="0" w:color="auto"/>
            </w:tcBorders>
            <w:vAlign w:val="center"/>
          </w:tcPr>
          <w:p w:rsidR="0050037D" w:rsidRPr="00331A53" w:rsidRDefault="0050037D" w:rsidP="0050037D">
            <w:pPr>
              <w:widowControl w:val="0"/>
              <w:suppressAutoHyphens w:val="0"/>
              <w:snapToGrid w:val="0"/>
              <w:jc w:val="both"/>
              <w:rPr>
                <w:rFonts w:ascii="Cambria" w:eastAsia="Calibri" w:hAnsi="Cambria"/>
                <w:sz w:val="22"/>
                <w:szCs w:val="22"/>
                <w:lang w:eastAsia="en-US"/>
              </w:rPr>
            </w:pPr>
            <w:r w:rsidRPr="00331A53">
              <w:rPr>
                <w:rFonts w:ascii="Cambria" w:eastAsia="Calibri" w:hAnsi="Cambria"/>
                <w:sz w:val="22"/>
                <w:szCs w:val="22"/>
                <w:lang w:eastAsia="en-US"/>
              </w:rPr>
              <w:t xml:space="preserve">Mienie pracownicze, uczniowskie oraz członków OSP </w:t>
            </w:r>
          </w:p>
        </w:tc>
        <w:tc>
          <w:tcPr>
            <w:tcW w:w="3067" w:type="dxa"/>
            <w:tcBorders>
              <w:top w:val="single" w:sz="4" w:space="0" w:color="auto"/>
              <w:left w:val="single" w:sz="4" w:space="0" w:color="auto"/>
              <w:bottom w:val="single" w:sz="4" w:space="0" w:color="auto"/>
              <w:right w:val="single" w:sz="4" w:space="0" w:color="auto"/>
            </w:tcBorders>
            <w:vAlign w:val="center"/>
          </w:tcPr>
          <w:p w:rsidR="0050037D" w:rsidRPr="00331A53" w:rsidRDefault="0050037D" w:rsidP="0050037D">
            <w:pPr>
              <w:widowControl w:val="0"/>
              <w:suppressAutoHyphens w:val="0"/>
              <w:jc w:val="right"/>
              <w:rPr>
                <w:rFonts w:ascii="Cambria" w:eastAsia="Calibri" w:hAnsi="Cambria"/>
                <w:sz w:val="22"/>
                <w:szCs w:val="22"/>
                <w:lang w:eastAsia="en-US"/>
              </w:rPr>
            </w:pPr>
            <w:r w:rsidRPr="00331A53">
              <w:rPr>
                <w:rFonts w:ascii="Cambria" w:eastAsia="Calibri" w:hAnsi="Cambria"/>
                <w:sz w:val="22"/>
                <w:szCs w:val="22"/>
                <w:lang w:eastAsia="en-US"/>
              </w:rPr>
              <w:t>20 000,00 zł</w:t>
            </w:r>
          </w:p>
        </w:tc>
      </w:tr>
      <w:tr w:rsidR="0050037D" w:rsidRPr="000A57AA" w:rsidTr="0050037D">
        <w:trPr>
          <w:trHeight w:val="454"/>
        </w:trPr>
        <w:tc>
          <w:tcPr>
            <w:tcW w:w="520" w:type="dxa"/>
            <w:tcBorders>
              <w:top w:val="single" w:sz="4" w:space="0" w:color="auto"/>
              <w:left w:val="single" w:sz="4" w:space="0" w:color="auto"/>
              <w:bottom w:val="single" w:sz="4" w:space="0" w:color="auto"/>
              <w:right w:val="single" w:sz="4" w:space="0" w:color="auto"/>
            </w:tcBorders>
            <w:vAlign w:val="center"/>
          </w:tcPr>
          <w:p w:rsidR="0050037D" w:rsidRPr="00331A53" w:rsidRDefault="0050037D" w:rsidP="0050037D">
            <w:pPr>
              <w:widowControl w:val="0"/>
              <w:suppressAutoHyphens w:val="0"/>
              <w:jc w:val="center"/>
              <w:rPr>
                <w:rFonts w:ascii="Cambria" w:eastAsia="Calibri" w:hAnsi="Cambria"/>
                <w:sz w:val="22"/>
                <w:szCs w:val="22"/>
                <w:lang w:eastAsia="en-US"/>
              </w:rPr>
            </w:pPr>
            <w:r w:rsidRPr="00331A53">
              <w:rPr>
                <w:rFonts w:ascii="Cambria" w:eastAsia="Calibri" w:hAnsi="Cambria"/>
                <w:sz w:val="22"/>
                <w:szCs w:val="22"/>
                <w:lang w:eastAsia="en-US"/>
              </w:rPr>
              <w:t>7</w:t>
            </w:r>
          </w:p>
        </w:tc>
        <w:tc>
          <w:tcPr>
            <w:tcW w:w="5933" w:type="dxa"/>
            <w:tcBorders>
              <w:top w:val="single" w:sz="4" w:space="0" w:color="auto"/>
              <w:left w:val="single" w:sz="4" w:space="0" w:color="auto"/>
              <w:bottom w:val="single" w:sz="4" w:space="0" w:color="auto"/>
              <w:right w:val="single" w:sz="4" w:space="0" w:color="auto"/>
            </w:tcBorders>
            <w:vAlign w:val="center"/>
          </w:tcPr>
          <w:p w:rsidR="0050037D" w:rsidRPr="00331A53" w:rsidRDefault="0050037D" w:rsidP="0050037D">
            <w:pPr>
              <w:widowControl w:val="0"/>
              <w:suppressAutoHyphens w:val="0"/>
              <w:snapToGrid w:val="0"/>
              <w:jc w:val="both"/>
              <w:rPr>
                <w:rFonts w:ascii="Cambria" w:eastAsia="Calibri" w:hAnsi="Cambria"/>
                <w:sz w:val="22"/>
                <w:szCs w:val="22"/>
                <w:lang w:eastAsia="en-US"/>
              </w:rPr>
            </w:pPr>
            <w:r w:rsidRPr="00331A53">
              <w:rPr>
                <w:rFonts w:ascii="Cambria" w:eastAsia="Calibri" w:hAnsi="Cambria"/>
                <w:bCs/>
                <w:sz w:val="22"/>
                <w:szCs w:val="22"/>
                <w:lang w:eastAsia="en-US"/>
              </w:rPr>
              <w:t>Mienie osób trzecich (rozumiane jako odrębne od mienia pracowniczego i członków OSP)</w:t>
            </w:r>
          </w:p>
        </w:tc>
        <w:tc>
          <w:tcPr>
            <w:tcW w:w="3067" w:type="dxa"/>
            <w:tcBorders>
              <w:top w:val="single" w:sz="4" w:space="0" w:color="auto"/>
              <w:left w:val="single" w:sz="4" w:space="0" w:color="auto"/>
              <w:bottom w:val="single" w:sz="4" w:space="0" w:color="auto"/>
              <w:right w:val="single" w:sz="4" w:space="0" w:color="auto"/>
            </w:tcBorders>
            <w:vAlign w:val="center"/>
          </w:tcPr>
          <w:p w:rsidR="0050037D" w:rsidRPr="00331A53" w:rsidRDefault="0050037D" w:rsidP="0050037D">
            <w:pPr>
              <w:widowControl w:val="0"/>
              <w:suppressAutoHyphens w:val="0"/>
              <w:jc w:val="right"/>
              <w:rPr>
                <w:rFonts w:ascii="Cambria" w:eastAsia="Calibri" w:hAnsi="Cambria"/>
                <w:sz w:val="22"/>
                <w:szCs w:val="22"/>
                <w:lang w:eastAsia="en-US"/>
              </w:rPr>
            </w:pPr>
            <w:r w:rsidRPr="00331A53">
              <w:rPr>
                <w:rFonts w:ascii="Cambria" w:eastAsia="Calibri" w:hAnsi="Cambria"/>
                <w:sz w:val="22"/>
                <w:szCs w:val="22"/>
                <w:lang w:eastAsia="en-US"/>
              </w:rPr>
              <w:t>40 000,00 zł</w:t>
            </w:r>
          </w:p>
        </w:tc>
      </w:tr>
    </w:tbl>
    <w:p w:rsidR="0050037D" w:rsidRPr="000A57AA" w:rsidRDefault="0050037D" w:rsidP="0050037D">
      <w:pPr>
        <w:keepNext/>
        <w:widowControl w:val="0"/>
        <w:overflowPunct w:val="0"/>
        <w:autoSpaceDE w:val="0"/>
        <w:contextualSpacing/>
        <w:jc w:val="both"/>
        <w:textAlignment w:val="baseline"/>
        <w:rPr>
          <w:rFonts w:ascii="Cambria" w:hAnsi="Cambria"/>
          <w:color w:val="FF0000"/>
          <w:sz w:val="22"/>
          <w:szCs w:val="22"/>
          <w:lang w:eastAsia="en-US"/>
        </w:rPr>
      </w:pPr>
    </w:p>
    <w:p w:rsidR="0050037D" w:rsidRPr="00331A53" w:rsidRDefault="0050037D" w:rsidP="00B856C2">
      <w:pPr>
        <w:keepNext/>
        <w:widowControl w:val="0"/>
        <w:numPr>
          <w:ilvl w:val="2"/>
          <w:numId w:val="23"/>
        </w:numPr>
        <w:suppressAutoHyphens w:val="0"/>
        <w:overflowPunct w:val="0"/>
        <w:autoSpaceDE w:val="0"/>
        <w:spacing w:line="276" w:lineRule="auto"/>
        <w:ind w:left="709" w:hanging="709"/>
        <w:contextualSpacing/>
        <w:jc w:val="both"/>
        <w:textAlignment w:val="baseline"/>
        <w:rPr>
          <w:rFonts w:ascii="Cambria" w:hAnsi="Cambria"/>
          <w:sz w:val="22"/>
          <w:szCs w:val="22"/>
          <w:lang w:eastAsia="en-US"/>
        </w:rPr>
      </w:pPr>
      <w:r w:rsidRPr="00331A53">
        <w:rPr>
          <w:rFonts w:ascii="Cambria" w:hAnsi="Cambria"/>
          <w:bCs/>
          <w:sz w:val="22"/>
          <w:szCs w:val="22"/>
          <w:lang w:eastAsia="en-US"/>
        </w:rPr>
        <w:t xml:space="preserve">Wymagany zakres ubezpieczenia obejmuje </w:t>
      </w:r>
      <w:r w:rsidRPr="00331A53">
        <w:rPr>
          <w:rFonts w:ascii="Cambria" w:hAnsi="Cambria"/>
          <w:sz w:val="22"/>
          <w:szCs w:val="22"/>
          <w:lang w:eastAsia="en-US"/>
        </w:rPr>
        <w:t>szkody w ubezpieczonym mieniu powstałe wskutek kradzieży z włamaniem lub rabunku (dokonanych lub usiłowanych), polegające na:</w:t>
      </w:r>
    </w:p>
    <w:p w:rsidR="0050037D" w:rsidRPr="00331A53" w:rsidRDefault="0050037D" w:rsidP="00B856C2">
      <w:pPr>
        <w:widowControl w:val="0"/>
        <w:numPr>
          <w:ilvl w:val="0"/>
          <w:numId w:val="93"/>
        </w:numPr>
        <w:tabs>
          <w:tab w:val="left" w:pos="709"/>
          <w:tab w:val="left" w:pos="1134"/>
        </w:tabs>
        <w:suppressAutoHyphens w:val="0"/>
        <w:overflowPunct w:val="0"/>
        <w:autoSpaceDE w:val="0"/>
        <w:spacing w:line="276" w:lineRule="auto"/>
        <w:ind w:left="709"/>
        <w:jc w:val="both"/>
        <w:textAlignment w:val="baseline"/>
        <w:rPr>
          <w:rFonts w:ascii="Cambria" w:hAnsi="Cambria"/>
          <w:sz w:val="22"/>
          <w:szCs w:val="22"/>
          <w:lang w:eastAsia="en-US"/>
        </w:rPr>
      </w:pPr>
      <w:r w:rsidRPr="00331A53">
        <w:rPr>
          <w:rFonts w:ascii="Cambria" w:hAnsi="Cambria"/>
          <w:sz w:val="22"/>
          <w:szCs w:val="22"/>
          <w:lang w:eastAsia="en-US"/>
        </w:rPr>
        <w:t>utracie lub ubytku ubezpieczonego mienia z powodu jego zaboru,</w:t>
      </w:r>
    </w:p>
    <w:p w:rsidR="0050037D" w:rsidRPr="00331A53" w:rsidRDefault="0050037D" w:rsidP="00B856C2">
      <w:pPr>
        <w:widowControl w:val="0"/>
        <w:numPr>
          <w:ilvl w:val="0"/>
          <w:numId w:val="93"/>
        </w:numPr>
        <w:tabs>
          <w:tab w:val="left" w:pos="1134"/>
        </w:tabs>
        <w:suppressAutoHyphens w:val="0"/>
        <w:overflowPunct w:val="0"/>
        <w:autoSpaceDE w:val="0"/>
        <w:spacing w:line="276" w:lineRule="auto"/>
        <w:ind w:left="1134" w:hanging="425"/>
        <w:jc w:val="both"/>
        <w:textAlignment w:val="baseline"/>
        <w:rPr>
          <w:rFonts w:ascii="Cambria" w:hAnsi="Cambria"/>
          <w:sz w:val="22"/>
          <w:szCs w:val="22"/>
          <w:lang w:eastAsia="en-US"/>
        </w:rPr>
      </w:pPr>
      <w:r w:rsidRPr="00331A53">
        <w:rPr>
          <w:rFonts w:ascii="Cambria" w:hAnsi="Cambria"/>
          <w:sz w:val="22"/>
          <w:szCs w:val="22"/>
          <w:lang w:eastAsia="en-US"/>
        </w:rPr>
        <w:t>zniszczeniu lub uszkodzeniu ubezpieczonego mienia spowodowanego dewastacją i wandalizmem,</w:t>
      </w:r>
    </w:p>
    <w:p w:rsidR="0050037D" w:rsidRPr="00331A53" w:rsidRDefault="0050037D" w:rsidP="00B856C2">
      <w:pPr>
        <w:widowControl w:val="0"/>
        <w:numPr>
          <w:ilvl w:val="0"/>
          <w:numId w:val="93"/>
        </w:numPr>
        <w:tabs>
          <w:tab w:val="left" w:pos="709"/>
          <w:tab w:val="left" w:pos="1134"/>
        </w:tabs>
        <w:suppressAutoHyphens w:val="0"/>
        <w:overflowPunct w:val="0"/>
        <w:autoSpaceDE w:val="0"/>
        <w:spacing w:line="276" w:lineRule="auto"/>
        <w:ind w:left="709"/>
        <w:jc w:val="both"/>
        <w:textAlignment w:val="baseline"/>
        <w:rPr>
          <w:rFonts w:ascii="Cambria" w:hAnsi="Cambria"/>
          <w:sz w:val="22"/>
          <w:szCs w:val="22"/>
          <w:lang w:eastAsia="en-US"/>
        </w:rPr>
      </w:pPr>
      <w:r w:rsidRPr="00331A53">
        <w:rPr>
          <w:rFonts w:ascii="Cambria" w:hAnsi="Cambria"/>
          <w:sz w:val="22"/>
          <w:szCs w:val="22"/>
          <w:lang w:eastAsia="en-US"/>
        </w:rPr>
        <w:t>zniszczeniu, uszkodzeniu lu</w:t>
      </w:r>
      <w:r w:rsidR="007D29AA" w:rsidRPr="00331A53">
        <w:rPr>
          <w:rFonts w:ascii="Cambria" w:hAnsi="Cambria"/>
          <w:sz w:val="22"/>
          <w:szCs w:val="22"/>
          <w:lang w:eastAsia="en-US"/>
        </w:rPr>
        <w:t>b</w:t>
      </w:r>
      <w:r w:rsidR="00331A53" w:rsidRPr="00331A53">
        <w:rPr>
          <w:rFonts w:ascii="Cambria" w:hAnsi="Cambria"/>
          <w:sz w:val="22"/>
          <w:szCs w:val="22"/>
          <w:lang w:eastAsia="en-US"/>
        </w:rPr>
        <w:t xml:space="preserve"> utracie zabezpieczeń (limit 5</w:t>
      </w:r>
      <w:r w:rsidR="007D29AA" w:rsidRPr="00331A53">
        <w:rPr>
          <w:rFonts w:ascii="Cambria" w:hAnsi="Cambria"/>
          <w:sz w:val="22"/>
          <w:szCs w:val="22"/>
          <w:lang w:eastAsia="en-US"/>
        </w:rPr>
        <w:t>0</w:t>
      </w:r>
      <w:r w:rsidRPr="00331A53">
        <w:rPr>
          <w:rFonts w:ascii="Cambria" w:hAnsi="Cambria"/>
          <w:sz w:val="22"/>
          <w:szCs w:val="22"/>
          <w:lang w:eastAsia="en-US"/>
        </w:rPr>
        <w:t> 000,00 zł).</w:t>
      </w:r>
    </w:p>
    <w:p w:rsidR="0050037D" w:rsidRPr="00331A53" w:rsidRDefault="0050037D" w:rsidP="00B856C2">
      <w:pPr>
        <w:numPr>
          <w:ilvl w:val="1"/>
          <w:numId w:val="23"/>
        </w:numPr>
        <w:tabs>
          <w:tab w:val="num" w:pos="720"/>
        </w:tabs>
        <w:suppressAutoHyphens w:val="0"/>
        <w:autoSpaceDE w:val="0"/>
        <w:autoSpaceDN w:val="0"/>
        <w:adjustRightInd w:val="0"/>
        <w:spacing w:after="200" w:line="276" w:lineRule="auto"/>
        <w:ind w:hanging="720"/>
        <w:jc w:val="both"/>
        <w:rPr>
          <w:rFonts w:ascii="Cambria" w:hAnsi="Cambria"/>
          <w:sz w:val="22"/>
          <w:szCs w:val="22"/>
          <w:lang w:eastAsia="en-US"/>
        </w:rPr>
      </w:pPr>
      <w:r w:rsidRPr="00331A53">
        <w:rPr>
          <w:rFonts w:ascii="Cambria" w:hAnsi="Cambria"/>
          <w:b/>
          <w:sz w:val="22"/>
          <w:szCs w:val="22"/>
          <w:lang w:eastAsia="en-US"/>
        </w:rPr>
        <w:t>Ubezpieczenie przedmiotów szklanych od stłuczenia:</w:t>
      </w:r>
      <w:r w:rsidRPr="00331A53">
        <w:rPr>
          <w:rFonts w:ascii="Cambria" w:hAnsi="Cambria"/>
          <w:sz w:val="22"/>
          <w:szCs w:val="22"/>
          <w:lang w:eastAsia="en-US"/>
        </w:rPr>
        <w:t xml:space="preserve"> limit odpowiedzialności w każdym rocznym okresie ubezpieczenia wynosi </w:t>
      </w:r>
      <w:r w:rsidR="00331A53" w:rsidRPr="00331A53">
        <w:rPr>
          <w:rFonts w:ascii="Cambria" w:hAnsi="Cambria"/>
          <w:b/>
          <w:sz w:val="22"/>
          <w:szCs w:val="22"/>
          <w:lang w:eastAsia="en-US"/>
        </w:rPr>
        <w:t>3</w:t>
      </w:r>
      <w:r w:rsidRPr="00331A53">
        <w:rPr>
          <w:rFonts w:ascii="Cambria" w:hAnsi="Cambria"/>
          <w:b/>
          <w:sz w:val="22"/>
          <w:szCs w:val="22"/>
          <w:lang w:eastAsia="en-US"/>
        </w:rPr>
        <w:t>0 000,00 zł</w:t>
      </w:r>
      <w:r w:rsidRPr="00331A53">
        <w:rPr>
          <w:rFonts w:ascii="Cambria" w:hAnsi="Cambria"/>
          <w:sz w:val="22"/>
          <w:szCs w:val="22"/>
          <w:lang w:eastAsia="en-US"/>
        </w:rPr>
        <w:t xml:space="preserve"> na jedno i wszystkie zdarzenia (wartość odtworzeniowa nowa).</w:t>
      </w:r>
    </w:p>
    <w:p w:rsidR="0050037D" w:rsidRPr="00331A53" w:rsidRDefault="0050037D" w:rsidP="00B856C2">
      <w:pPr>
        <w:widowControl w:val="0"/>
        <w:numPr>
          <w:ilvl w:val="0"/>
          <w:numId w:val="23"/>
        </w:numPr>
        <w:tabs>
          <w:tab w:val="left" w:pos="720"/>
        </w:tabs>
        <w:suppressAutoHyphens w:val="0"/>
        <w:spacing w:after="120" w:line="276" w:lineRule="auto"/>
        <w:ind w:hanging="720"/>
        <w:contextualSpacing/>
        <w:jc w:val="both"/>
        <w:rPr>
          <w:rFonts w:ascii="Cambria" w:eastAsia="Calibri" w:hAnsi="Cambria"/>
          <w:b/>
          <w:sz w:val="22"/>
          <w:szCs w:val="22"/>
          <w:lang w:eastAsia="en-US"/>
        </w:rPr>
      </w:pPr>
      <w:r w:rsidRPr="00331A53">
        <w:rPr>
          <w:rFonts w:ascii="Cambria" w:eastAsia="Calibri" w:hAnsi="Cambria"/>
          <w:b/>
          <w:sz w:val="22"/>
          <w:szCs w:val="22"/>
          <w:lang w:eastAsia="en-US"/>
        </w:rPr>
        <w:t>Rodzaje wartości przyjęte do ubezpieczenia</w:t>
      </w:r>
    </w:p>
    <w:p w:rsidR="0050037D" w:rsidRPr="00331A53" w:rsidRDefault="0050037D" w:rsidP="00B856C2">
      <w:pPr>
        <w:widowControl w:val="0"/>
        <w:numPr>
          <w:ilvl w:val="1"/>
          <w:numId w:val="23"/>
        </w:numPr>
        <w:tabs>
          <w:tab w:val="left" w:pos="720"/>
        </w:tabs>
        <w:suppressAutoHyphens w:val="0"/>
        <w:spacing w:after="200" w:line="276" w:lineRule="auto"/>
        <w:ind w:hanging="720"/>
        <w:contextualSpacing/>
        <w:jc w:val="both"/>
        <w:rPr>
          <w:rFonts w:ascii="Cambria" w:eastAsia="Calibri" w:hAnsi="Cambria"/>
          <w:sz w:val="22"/>
          <w:szCs w:val="22"/>
          <w:lang w:eastAsia="en-US"/>
        </w:rPr>
      </w:pPr>
      <w:r w:rsidRPr="00331A53">
        <w:rPr>
          <w:rFonts w:ascii="Cambria" w:hAnsi="Cambria"/>
          <w:sz w:val="22"/>
          <w:szCs w:val="22"/>
          <w:lang w:eastAsia="en-US"/>
        </w:rPr>
        <w:t xml:space="preserve">obiekty budowlane (zgodnie z ustawą Prawo budowlane): m.in. budynki i budowle; obiekty podobne pod względem konstrukcyjnym do budowli; obiekty niepołączone trwale </w:t>
      </w:r>
      <w:r w:rsidRPr="00331A53">
        <w:rPr>
          <w:rFonts w:ascii="Cambria" w:hAnsi="Cambria"/>
          <w:sz w:val="22"/>
          <w:szCs w:val="22"/>
          <w:lang w:eastAsia="en-US"/>
        </w:rPr>
        <w:br/>
        <w:t>z gruntem; tymczasowe obiekty budowlane (np. stragany, kioski), szklarnie, bramy ogrodzenia</w:t>
      </w:r>
      <w:r w:rsidRPr="00331A53">
        <w:rPr>
          <w:rFonts w:ascii="Cambria" w:eastAsia="Calibri" w:hAnsi="Cambria"/>
          <w:sz w:val="22"/>
          <w:szCs w:val="22"/>
          <w:lang w:eastAsia="en-US"/>
        </w:rPr>
        <w:t xml:space="preserve"> – wartość odtworzeniowa nowa lub księgowa brutto;</w:t>
      </w:r>
    </w:p>
    <w:p w:rsidR="0050037D" w:rsidRPr="00331A53" w:rsidRDefault="0050037D" w:rsidP="00B856C2">
      <w:pPr>
        <w:widowControl w:val="0"/>
        <w:numPr>
          <w:ilvl w:val="1"/>
          <w:numId w:val="23"/>
        </w:numPr>
        <w:tabs>
          <w:tab w:val="left" w:pos="720"/>
        </w:tabs>
        <w:suppressAutoHyphens w:val="0"/>
        <w:spacing w:after="200" w:line="276" w:lineRule="auto"/>
        <w:ind w:hanging="720"/>
        <w:contextualSpacing/>
        <w:jc w:val="both"/>
        <w:rPr>
          <w:rFonts w:ascii="Cambria" w:eastAsia="Calibri" w:hAnsi="Cambria"/>
          <w:sz w:val="22"/>
          <w:szCs w:val="22"/>
          <w:lang w:eastAsia="en-US"/>
        </w:rPr>
      </w:pPr>
      <w:r w:rsidRPr="00331A53">
        <w:rPr>
          <w:rFonts w:ascii="Cambria" w:hAnsi="Cambria"/>
          <w:sz w:val="22"/>
          <w:szCs w:val="22"/>
          <w:lang w:eastAsia="en-US"/>
        </w:rPr>
        <w:t>obiekty małej architektury (</w:t>
      </w:r>
      <w:r w:rsidRPr="00331A53">
        <w:rPr>
          <w:rFonts w:ascii="Cambria" w:eastAsia="Calibri" w:hAnsi="Cambria"/>
          <w:sz w:val="22"/>
          <w:szCs w:val="22"/>
          <w:lang w:eastAsia="en-US"/>
        </w:rPr>
        <w:t>w tym pomniki, rzeźby, kompozycje przestrzenne) – wartość księgowa brutto lub odtworzeniowa nowa;</w:t>
      </w:r>
    </w:p>
    <w:p w:rsidR="0050037D" w:rsidRPr="00331A53" w:rsidRDefault="0050037D" w:rsidP="00B856C2">
      <w:pPr>
        <w:widowControl w:val="0"/>
        <w:numPr>
          <w:ilvl w:val="1"/>
          <w:numId w:val="23"/>
        </w:numPr>
        <w:tabs>
          <w:tab w:val="left" w:pos="720"/>
        </w:tabs>
        <w:suppressAutoHyphens w:val="0"/>
        <w:spacing w:after="200" w:line="276" w:lineRule="auto"/>
        <w:ind w:hanging="720"/>
        <w:contextualSpacing/>
        <w:jc w:val="both"/>
        <w:rPr>
          <w:rFonts w:ascii="Cambria" w:eastAsia="Calibri" w:hAnsi="Cambria"/>
          <w:kern w:val="22"/>
          <w:sz w:val="22"/>
          <w:szCs w:val="22"/>
          <w:lang w:eastAsia="en-US"/>
        </w:rPr>
      </w:pPr>
      <w:r w:rsidRPr="00331A53">
        <w:rPr>
          <w:rFonts w:ascii="Cambria" w:eastAsia="Calibri" w:hAnsi="Cambria"/>
          <w:kern w:val="22"/>
          <w:sz w:val="22"/>
          <w:szCs w:val="22"/>
          <w:lang w:eastAsia="en-US"/>
        </w:rPr>
        <w:t>pozostałe środki trwałe (grupy 3 – 8 KŚT) – wartość księgowa brutto lub odtworzeniowa nowa;</w:t>
      </w:r>
    </w:p>
    <w:p w:rsidR="0050037D" w:rsidRPr="00331A53" w:rsidRDefault="0050037D" w:rsidP="00B856C2">
      <w:pPr>
        <w:widowControl w:val="0"/>
        <w:numPr>
          <w:ilvl w:val="1"/>
          <w:numId w:val="23"/>
        </w:numPr>
        <w:tabs>
          <w:tab w:val="left" w:pos="720"/>
        </w:tabs>
        <w:suppressAutoHyphens w:val="0"/>
        <w:spacing w:after="200" w:line="276" w:lineRule="auto"/>
        <w:ind w:hanging="720"/>
        <w:contextualSpacing/>
        <w:jc w:val="both"/>
        <w:rPr>
          <w:rFonts w:ascii="Cambria" w:eastAsia="Calibri" w:hAnsi="Cambria"/>
          <w:kern w:val="22"/>
          <w:sz w:val="22"/>
          <w:szCs w:val="22"/>
          <w:lang w:eastAsia="en-US"/>
        </w:rPr>
      </w:pPr>
      <w:r w:rsidRPr="00331A53">
        <w:rPr>
          <w:rFonts w:ascii="Cambria" w:eastAsia="Calibri" w:hAnsi="Cambria"/>
          <w:kern w:val="22"/>
          <w:sz w:val="22"/>
          <w:szCs w:val="22"/>
          <w:lang w:eastAsia="en-US"/>
        </w:rPr>
        <w:t xml:space="preserve">sprzęt i urządzenia elektroniczne i techniczne </w:t>
      </w:r>
      <w:r w:rsidR="00F71183" w:rsidRPr="00331A53">
        <w:rPr>
          <w:rFonts w:ascii="Cambria" w:eastAsia="Calibri" w:hAnsi="Cambria"/>
          <w:kern w:val="22"/>
          <w:sz w:val="22"/>
          <w:szCs w:val="22"/>
          <w:lang w:eastAsia="en-US"/>
        </w:rPr>
        <w:t>–</w:t>
      </w:r>
      <w:r w:rsidRPr="00331A53">
        <w:rPr>
          <w:rFonts w:ascii="Cambria" w:eastAsia="Calibri" w:hAnsi="Cambria"/>
          <w:kern w:val="22"/>
          <w:sz w:val="22"/>
          <w:szCs w:val="22"/>
          <w:lang w:eastAsia="en-US"/>
        </w:rPr>
        <w:t xml:space="preserve"> wartość księgowa brutto lub odtworzeniowa nowa;</w:t>
      </w:r>
    </w:p>
    <w:p w:rsidR="0050037D" w:rsidRPr="00331A53" w:rsidRDefault="0050037D" w:rsidP="00B856C2">
      <w:pPr>
        <w:widowControl w:val="0"/>
        <w:numPr>
          <w:ilvl w:val="1"/>
          <w:numId w:val="23"/>
        </w:numPr>
        <w:tabs>
          <w:tab w:val="left" w:pos="720"/>
        </w:tabs>
        <w:suppressAutoHyphens w:val="0"/>
        <w:spacing w:after="200" w:line="276" w:lineRule="auto"/>
        <w:ind w:hanging="720"/>
        <w:contextualSpacing/>
        <w:jc w:val="both"/>
        <w:rPr>
          <w:rFonts w:ascii="Cambria" w:eastAsia="Calibri" w:hAnsi="Cambria"/>
          <w:sz w:val="22"/>
          <w:szCs w:val="22"/>
          <w:lang w:eastAsia="en-US"/>
        </w:rPr>
      </w:pPr>
      <w:r w:rsidRPr="00331A53">
        <w:rPr>
          <w:rFonts w:ascii="Cambria" w:eastAsia="Calibri" w:hAnsi="Cambria" w:cs="Arial"/>
          <w:sz w:val="22"/>
          <w:szCs w:val="22"/>
          <w:lang w:eastAsia="en-US"/>
        </w:rPr>
        <w:t xml:space="preserve">sieci wodno-kanalizacyjne, sanitarne i deszczowe, instalacje i sieci elektryczne, teleinformatyczne, informatyczne, energetyczne i elektroniczne </w:t>
      </w:r>
      <w:r w:rsidR="00F71183" w:rsidRPr="00331A53">
        <w:rPr>
          <w:rFonts w:ascii="Cambria" w:eastAsia="Calibri" w:hAnsi="Cambria" w:cs="Arial"/>
          <w:sz w:val="22"/>
          <w:szCs w:val="22"/>
          <w:lang w:eastAsia="en-US"/>
        </w:rPr>
        <w:t>–</w:t>
      </w:r>
      <w:r w:rsidRPr="00331A53">
        <w:rPr>
          <w:rFonts w:ascii="Cambria" w:eastAsia="Calibri" w:hAnsi="Cambria" w:cs="Arial"/>
          <w:sz w:val="22"/>
          <w:szCs w:val="22"/>
          <w:lang w:eastAsia="en-US"/>
        </w:rPr>
        <w:t xml:space="preserve"> wartość księgowa brutto lub odtworzeniowa nowa;</w:t>
      </w:r>
    </w:p>
    <w:p w:rsidR="0050037D" w:rsidRPr="00331A53" w:rsidRDefault="0050037D" w:rsidP="00B856C2">
      <w:pPr>
        <w:widowControl w:val="0"/>
        <w:numPr>
          <w:ilvl w:val="1"/>
          <w:numId w:val="23"/>
        </w:numPr>
        <w:tabs>
          <w:tab w:val="left" w:pos="720"/>
        </w:tabs>
        <w:suppressAutoHyphens w:val="0"/>
        <w:spacing w:after="200" w:line="276" w:lineRule="auto"/>
        <w:ind w:hanging="720"/>
        <w:contextualSpacing/>
        <w:jc w:val="both"/>
        <w:rPr>
          <w:rFonts w:ascii="Cambria" w:eastAsia="Calibri" w:hAnsi="Cambria"/>
          <w:sz w:val="22"/>
          <w:szCs w:val="22"/>
          <w:lang w:eastAsia="en-US"/>
        </w:rPr>
      </w:pPr>
      <w:r w:rsidRPr="00331A53">
        <w:rPr>
          <w:rFonts w:ascii="Cambria" w:eastAsia="Calibri" w:hAnsi="Cambria"/>
          <w:sz w:val="22"/>
          <w:szCs w:val="22"/>
          <w:lang w:eastAsia="en-US"/>
        </w:rPr>
        <w:t xml:space="preserve">środki </w:t>
      </w:r>
      <w:proofErr w:type="spellStart"/>
      <w:r w:rsidRPr="00331A53">
        <w:rPr>
          <w:rFonts w:ascii="Cambria" w:eastAsia="Calibri" w:hAnsi="Cambria"/>
          <w:sz w:val="22"/>
          <w:szCs w:val="22"/>
          <w:lang w:eastAsia="en-US"/>
        </w:rPr>
        <w:t>niskocenne</w:t>
      </w:r>
      <w:proofErr w:type="spellEnd"/>
      <w:r w:rsidRPr="00331A53">
        <w:rPr>
          <w:rFonts w:ascii="Cambria" w:eastAsia="Calibri" w:hAnsi="Cambria"/>
          <w:sz w:val="22"/>
          <w:szCs w:val="22"/>
          <w:lang w:eastAsia="en-US"/>
        </w:rPr>
        <w:t xml:space="preserve">, przedmioty podlegające jednorazowej amortyzacji, wyposażenie </w:t>
      </w:r>
      <w:r w:rsidRPr="00331A53">
        <w:rPr>
          <w:rFonts w:ascii="Cambria" w:eastAsia="Calibri" w:hAnsi="Cambria"/>
          <w:sz w:val="22"/>
          <w:szCs w:val="22"/>
          <w:lang w:eastAsia="en-US"/>
        </w:rPr>
        <w:br/>
        <w:t xml:space="preserve">i przedmioty </w:t>
      </w:r>
      <w:proofErr w:type="spellStart"/>
      <w:r w:rsidRPr="00331A53">
        <w:rPr>
          <w:rFonts w:ascii="Cambria" w:eastAsia="Calibri" w:hAnsi="Cambria"/>
          <w:sz w:val="22"/>
          <w:szCs w:val="22"/>
          <w:lang w:eastAsia="en-US"/>
        </w:rPr>
        <w:t>niskocenne</w:t>
      </w:r>
      <w:proofErr w:type="spellEnd"/>
      <w:r w:rsidRPr="00331A53">
        <w:rPr>
          <w:rFonts w:ascii="Cambria" w:eastAsia="Calibri" w:hAnsi="Cambria"/>
          <w:sz w:val="22"/>
          <w:szCs w:val="22"/>
          <w:lang w:eastAsia="en-US"/>
        </w:rPr>
        <w:t>, mienie z konta 013  - wartość odtworzeniowa nowa;</w:t>
      </w:r>
    </w:p>
    <w:p w:rsidR="0050037D" w:rsidRPr="00331A53" w:rsidRDefault="0050037D" w:rsidP="00B856C2">
      <w:pPr>
        <w:widowControl w:val="0"/>
        <w:numPr>
          <w:ilvl w:val="1"/>
          <w:numId w:val="23"/>
        </w:numPr>
        <w:tabs>
          <w:tab w:val="left" w:pos="720"/>
        </w:tabs>
        <w:suppressAutoHyphens w:val="0"/>
        <w:spacing w:after="200" w:line="276" w:lineRule="auto"/>
        <w:ind w:hanging="720"/>
        <w:contextualSpacing/>
        <w:jc w:val="both"/>
        <w:rPr>
          <w:rFonts w:ascii="Cambria" w:eastAsia="Calibri" w:hAnsi="Cambria"/>
          <w:sz w:val="22"/>
          <w:szCs w:val="22"/>
          <w:lang w:eastAsia="en-US"/>
        </w:rPr>
      </w:pPr>
      <w:r w:rsidRPr="00331A53">
        <w:rPr>
          <w:rFonts w:ascii="Cambria" w:eastAsia="Calibri" w:hAnsi="Cambria"/>
          <w:sz w:val="22"/>
          <w:szCs w:val="22"/>
          <w:lang w:eastAsia="en-US"/>
        </w:rPr>
        <w:t xml:space="preserve">księgozbiory, zbiory biblioteczne oraz materiały archiwalne </w:t>
      </w:r>
      <w:r w:rsidR="00F71183" w:rsidRPr="00331A53">
        <w:rPr>
          <w:rFonts w:ascii="Cambria" w:eastAsia="Calibri" w:hAnsi="Cambria"/>
          <w:sz w:val="22"/>
          <w:szCs w:val="22"/>
          <w:lang w:eastAsia="en-US"/>
        </w:rPr>
        <w:t>–</w:t>
      </w:r>
      <w:r w:rsidRPr="00331A53">
        <w:rPr>
          <w:rFonts w:ascii="Cambria" w:eastAsia="Calibri" w:hAnsi="Cambria"/>
          <w:sz w:val="22"/>
          <w:szCs w:val="22"/>
          <w:lang w:eastAsia="en-US"/>
        </w:rPr>
        <w:t xml:space="preserve"> wartość odtworzeniowa nowa;</w:t>
      </w:r>
    </w:p>
    <w:p w:rsidR="0050037D" w:rsidRPr="00331A53" w:rsidRDefault="0050037D" w:rsidP="00B856C2">
      <w:pPr>
        <w:widowControl w:val="0"/>
        <w:numPr>
          <w:ilvl w:val="1"/>
          <w:numId w:val="23"/>
        </w:numPr>
        <w:tabs>
          <w:tab w:val="left" w:pos="720"/>
        </w:tabs>
        <w:suppressAutoHyphens w:val="0"/>
        <w:spacing w:after="200" w:line="276" w:lineRule="auto"/>
        <w:ind w:hanging="720"/>
        <w:contextualSpacing/>
        <w:jc w:val="both"/>
        <w:rPr>
          <w:rFonts w:ascii="Cambria" w:eastAsia="Calibri" w:hAnsi="Cambria"/>
          <w:sz w:val="22"/>
          <w:szCs w:val="22"/>
          <w:lang w:eastAsia="en-US"/>
        </w:rPr>
      </w:pPr>
      <w:r w:rsidRPr="00331A53">
        <w:rPr>
          <w:rFonts w:ascii="Cambria" w:eastAsia="Calibri" w:hAnsi="Cambria"/>
          <w:sz w:val="22"/>
          <w:szCs w:val="22"/>
          <w:lang w:eastAsia="en-US"/>
        </w:rPr>
        <w:t>zbiory i eksponaty muzealne – wartość księgowa brutto lub zgodna z wyceną;</w:t>
      </w:r>
    </w:p>
    <w:p w:rsidR="0050037D" w:rsidRPr="00331A53" w:rsidRDefault="0050037D" w:rsidP="00B856C2">
      <w:pPr>
        <w:widowControl w:val="0"/>
        <w:numPr>
          <w:ilvl w:val="1"/>
          <w:numId w:val="23"/>
        </w:numPr>
        <w:tabs>
          <w:tab w:val="left" w:pos="720"/>
        </w:tabs>
        <w:suppressAutoHyphens w:val="0"/>
        <w:spacing w:after="200" w:line="276" w:lineRule="auto"/>
        <w:ind w:hanging="720"/>
        <w:contextualSpacing/>
        <w:jc w:val="both"/>
        <w:rPr>
          <w:rFonts w:ascii="Cambria" w:eastAsia="Calibri" w:hAnsi="Cambria"/>
          <w:sz w:val="22"/>
          <w:szCs w:val="22"/>
          <w:lang w:eastAsia="en-US"/>
        </w:rPr>
      </w:pPr>
      <w:r w:rsidRPr="00331A53">
        <w:rPr>
          <w:rFonts w:ascii="Cambria" w:eastAsia="Calibri" w:hAnsi="Cambria"/>
          <w:sz w:val="22"/>
          <w:szCs w:val="22"/>
          <w:lang w:eastAsia="en-US"/>
        </w:rPr>
        <w:t xml:space="preserve">instalacje solarne i piece c. o. </w:t>
      </w:r>
      <w:r w:rsidR="00F71183" w:rsidRPr="00331A53">
        <w:rPr>
          <w:rFonts w:ascii="Cambria" w:eastAsia="Calibri" w:hAnsi="Cambria"/>
          <w:sz w:val="22"/>
          <w:szCs w:val="22"/>
          <w:lang w:eastAsia="en-US"/>
        </w:rPr>
        <w:t>–</w:t>
      </w:r>
      <w:r w:rsidRPr="00331A53">
        <w:rPr>
          <w:rFonts w:ascii="Cambria" w:eastAsia="Calibri" w:hAnsi="Cambria"/>
          <w:sz w:val="22"/>
          <w:szCs w:val="22"/>
          <w:lang w:eastAsia="en-US"/>
        </w:rPr>
        <w:t xml:space="preserve"> </w:t>
      </w:r>
      <w:r w:rsidRPr="00331A53">
        <w:rPr>
          <w:rFonts w:ascii="Cambria" w:eastAsia="Calibri" w:hAnsi="Cambria"/>
          <w:kern w:val="22"/>
          <w:sz w:val="22"/>
          <w:szCs w:val="22"/>
          <w:lang w:eastAsia="en-US"/>
        </w:rPr>
        <w:t>wartość księgowa brutto lub odtworzeniowa nowa;</w:t>
      </w:r>
    </w:p>
    <w:p w:rsidR="0050037D" w:rsidRPr="00331A53" w:rsidRDefault="0050037D" w:rsidP="00B856C2">
      <w:pPr>
        <w:widowControl w:val="0"/>
        <w:numPr>
          <w:ilvl w:val="1"/>
          <w:numId w:val="23"/>
        </w:numPr>
        <w:tabs>
          <w:tab w:val="left" w:pos="720"/>
        </w:tabs>
        <w:suppressAutoHyphens w:val="0"/>
        <w:spacing w:after="200" w:line="276" w:lineRule="auto"/>
        <w:ind w:hanging="720"/>
        <w:contextualSpacing/>
        <w:jc w:val="both"/>
        <w:rPr>
          <w:rFonts w:ascii="Cambria" w:eastAsia="Calibri" w:hAnsi="Cambria"/>
          <w:sz w:val="22"/>
          <w:szCs w:val="22"/>
          <w:lang w:eastAsia="en-US"/>
        </w:rPr>
      </w:pPr>
      <w:r w:rsidRPr="00331A53">
        <w:rPr>
          <w:rFonts w:ascii="Cambria" w:eastAsia="Calibri" w:hAnsi="Cambria"/>
          <w:sz w:val="22"/>
          <w:szCs w:val="22"/>
          <w:lang w:eastAsia="en-US"/>
        </w:rPr>
        <w:t>środki obrotowe – wartość wytworzenia lub zakupu;</w:t>
      </w:r>
    </w:p>
    <w:p w:rsidR="0050037D" w:rsidRPr="00331A53" w:rsidRDefault="0050037D" w:rsidP="00B856C2">
      <w:pPr>
        <w:widowControl w:val="0"/>
        <w:numPr>
          <w:ilvl w:val="1"/>
          <w:numId w:val="23"/>
        </w:numPr>
        <w:tabs>
          <w:tab w:val="left" w:pos="720"/>
        </w:tabs>
        <w:suppressAutoHyphens w:val="0"/>
        <w:spacing w:after="200" w:line="276" w:lineRule="auto"/>
        <w:ind w:hanging="720"/>
        <w:contextualSpacing/>
        <w:jc w:val="both"/>
        <w:rPr>
          <w:rFonts w:ascii="Cambria" w:eastAsia="Calibri" w:hAnsi="Cambria"/>
          <w:sz w:val="22"/>
          <w:szCs w:val="22"/>
          <w:lang w:eastAsia="en-US"/>
        </w:rPr>
      </w:pPr>
      <w:r w:rsidRPr="00331A53">
        <w:rPr>
          <w:rFonts w:ascii="Cambria" w:eastAsia="Calibri" w:hAnsi="Cambria"/>
          <w:sz w:val="22"/>
          <w:szCs w:val="22"/>
          <w:lang w:eastAsia="en-US"/>
        </w:rPr>
        <w:t>mienie osób trzecich – wartość, w której zostanie zadeklarowane przez właściciela mienia;</w:t>
      </w:r>
    </w:p>
    <w:p w:rsidR="0050037D" w:rsidRPr="00331A53" w:rsidRDefault="0050037D" w:rsidP="00B856C2">
      <w:pPr>
        <w:widowControl w:val="0"/>
        <w:numPr>
          <w:ilvl w:val="1"/>
          <w:numId w:val="23"/>
        </w:numPr>
        <w:tabs>
          <w:tab w:val="left" w:pos="720"/>
        </w:tabs>
        <w:suppressAutoHyphens w:val="0"/>
        <w:spacing w:after="200" w:line="276" w:lineRule="auto"/>
        <w:ind w:hanging="720"/>
        <w:contextualSpacing/>
        <w:jc w:val="both"/>
        <w:rPr>
          <w:rFonts w:ascii="Cambria" w:eastAsia="Calibri" w:hAnsi="Cambria"/>
          <w:sz w:val="22"/>
          <w:szCs w:val="22"/>
          <w:lang w:eastAsia="en-US"/>
        </w:rPr>
      </w:pPr>
      <w:r w:rsidRPr="00331A53">
        <w:rPr>
          <w:rFonts w:ascii="Cambria" w:eastAsia="Calibri" w:hAnsi="Cambria"/>
          <w:sz w:val="22"/>
          <w:szCs w:val="22"/>
          <w:lang w:eastAsia="en-US"/>
        </w:rPr>
        <w:t xml:space="preserve">nakłady adaptacyjne i inwestycyjne </w:t>
      </w:r>
      <w:r w:rsidR="00F71183" w:rsidRPr="00331A53">
        <w:rPr>
          <w:rFonts w:ascii="Cambria" w:eastAsia="Calibri" w:hAnsi="Cambria"/>
          <w:sz w:val="22"/>
          <w:szCs w:val="22"/>
          <w:lang w:eastAsia="en-US"/>
        </w:rPr>
        <w:t>–</w:t>
      </w:r>
      <w:r w:rsidRPr="00331A53">
        <w:rPr>
          <w:rFonts w:ascii="Cambria" w:eastAsia="Calibri" w:hAnsi="Cambria"/>
          <w:sz w:val="22"/>
          <w:szCs w:val="22"/>
          <w:lang w:eastAsia="en-US"/>
        </w:rPr>
        <w:t xml:space="preserve"> wartość odtworzeniowa nowa;</w:t>
      </w:r>
    </w:p>
    <w:p w:rsidR="0050037D" w:rsidRPr="00331A53" w:rsidRDefault="0050037D" w:rsidP="00B856C2">
      <w:pPr>
        <w:widowControl w:val="0"/>
        <w:numPr>
          <w:ilvl w:val="1"/>
          <w:numId w:val="23"/>
        </w:numPr>
        <w:tabs>
          <w:tab w:val="left" w:pos="720"/>
        </w:tabs>
        <w:suppressAutoHyphens w:val="0"/>
        <w:spacing w:after="200" w:line="276" w:lineRule="auto"/>
        <w:ind w:hanging="720"/>
        <w:contextualSpacing/>
        <w:jc w:val="both"/>
        <w:rPr>
          <w:rFonts w:ascii="Cambria" w:eastAsia="Calibri" w:hAnsi="Cambria"/>
          <w:sz w:val="22"/>
          <w:szCs w:val="22"/>
          <w:lang w:eastAsia="en-US"/>
        </w:rPr>
      </w:pPr>
      <w:r w:rsidRPr="00331A53">
        <w:rPr>
          <w:rFonts w:ascii="Cambria" w:eastAsia="Calibri" w:hAnsi="Cambria"/>
          <w:sz w:val="22"/>
          <w:szCs w:val="22"/>
          <w:lang w:eastAsia="en-US"/>
        </w:rPr>
        <w:t>gotówka i inne walory pieniężne – wartość nominalna;</w:t>
      </w:r>
    </w:p>
    <w:p w:rsidR="0050037D" w:rsidRPr="00331A53" w:rsidRDefault="0050037D" w:rsidP="00B856C2">
      <w:pPr>
        <w:widowControl w:val="0"/>
        <w:numPr>
          <w:ilvl w:val="1"/>
          <w:numId w:val="23"/>
        </w:numPr>
        <w:tabs>
          <w:tab w:val="left" w:pos="720"/>
        </w:tabs>
        <w:suppressAutoHyphens w:val="0"/>
        <w:spacing w:after="200" w:line="276" w:lineRule="auto"/>
        <w:ind w:hanging="720"/>
        <w:contextualSpacing/>
        <w:jc w:val="both"/>
        <w:rPr>
          <w:rFonts w:ascii="Cambria" w:eastAsia="Calibri" w:hAnsi="Cambria"/>
          <w:sz w:val="22"/>
          <w:szCs w:val="22"/>
          <w:lang w:eastAsia="en-US"/>
        </w:rPr>
      </w:pPr>
      <w:r w:rsidRPr="00331A53">
        <w:rPr>
          <w:rFonts w:ascii="Cambria" w:eastAsia="Calibri" w:hAnsi="Cambria"/>
          <w:sz w:val="22"/>
          <w:szCs w:val="22"/>
          <w:lang w:eastAsia="en-US"/>
        </w:rPr>
        <w:t>mienie pracownicze i członków OSP  – wartość odtworzeniowa nowa;</w:t>
      </w:r>
    </w:p>
    <w:p w:rsidR="0050037D" w:rsidRPr="00331A53" w:rsidRDefault="0050037D" w:rsidP="00B856C2">
      <w:pPr>
        <w:widowControl w:val="0"/>
        <w:numPr>
          <w:ilvl w:val="1"/>
          <w:numId w:val="23"/>
        </w:numPr>
        <w:tabs>
          <w:tab w:val="left" w:pos="720"/>
        </w:tabs>
        <w:suppressAutoHyphens w:val="0"/>
        <w:spacing w:after="200" w:line="276" w:lineRule="auto"/>
        <w:ind w:hanging="720"/>
        <w:contextualSpacing/>
        <w:jc w:val="both"/>
        <w:rPr>
          <w:rFonts w:ascii="Cambria" w:eastAsia="Calibri" w:hAnsi="Cambria"/>
          <w:sz w:val="22"/>
          <w:szCs w:val="22"/>
          <w:lang w:eastAsia="en-US"/>
        </w:rPr>
      </w:pPr>
      <w:r w:rsidRPr="00331A53">
        <w:rPr>
          <w:rFonts w:ascii="Cambria" w:eastAsia="Calibri" w:hAnsi="Cambria"/>
          <w:sz w:val="22"/>
          <w:szCs w:val="22"/>
          <w:lang w:eastAsia="en-US"/>
        </w:rPr>
        <w:t>wyposażenie jednostek OSP – wartość księgowa brutto;</w:t>
      </w:r>
    </w:p>
    <w:p w:rsidR="0050037D" w:rsidRPr="00331A53" w:rsidRDefault="0050037D" w:rsidP="00B856C2">
      <w:pPr>
        <w:widowControl w:val="0"/>
        <w:numPr>
          <w:ilvl w:val="1"/>
          <w:numId w:val="23"/>
        </w:numPr>
        <w:tabs>
          <w:tab w:val="left" w:pos="720"/>
        </w:tabs>
        <w:suppressAutoHyphens w:val="0"/>
        <w:spacing w:after="200" w:line="276" w:lineRule="auto"/>
        <w:ind w:hanging="720"/>
        <w:contextualSpacing/>
        <w:jc w:val="both"/>
        <w:rPr>
          <w:rFonts w:ascii="Cambria" w:eastAsia="Calibri" w:hAnsi="Cambria"/>
          <w:sz w:val="22"/>
          <w:szCs w:val="22"/>
          <w:lang w:eastAsia="en-US"/>
        </w:rPr>
      </w:pPr>
      <w:r w:rsidRPr="00331A53">
        <w:rPr>
          <w:rFonts w:ascii="Cambria" w:eastAsia="Calibri" w:hAnsi="Cambria"/>
          <w:sz w:val="22"/>
          <w:szCs w:val="22"/>
          <w:lang w:eastAsia="en-US"/>
        </w:rPr>
        <w:t>budowle nieujęte w ubezpieczeniu systemem sum stałych – wartość odtworzeniowa nowa;</w:t>
      </w:r>
    </w:p>
    <w:p w:rsidR="0050037D" w:rsidRPr="00331A53" w:rsidRDefault="0050037D" w:rsidP="00B856C2">
      <w:pPr>
        <w:widowControl w:val="0"/>
        <w:numPr>
          <w:ilvl w:val="1"/>
          <w:numId w:val="23"/>
        </w:numPr>
        <w:tabs>
          <w:tab w:val="left" w:pos="720"/>
        </w:tabs>
        <w:suppressAutoHyphens w:val="0"/>
        <w:spacing w:after="200" w:line="276" w:lineRule="auto"/>
        <w:ind w:hanging="720"/>
        <w:contextualSpacing/>
        <w:jc w:val="both"/>
        <w:rPr>
          <w:rFonts w:ascii="Cambria" w:eastAsia="Calibri" w:hAnsi="Cambria"/>
          <w:sz w:val="22"/>
          <w:szCs w:val="22"/>
          <w:lang w:eastAsia="en-US"/>
        </w:rPr>
      </w:pPr>
      <w:r w:rsidRPr="00331A53">
        <w:rPr>
          <w:rFonts w:ascii="Cambria" w:eastAsia="Calibri" w:hAnsi="Cambria"/>
          <w:sz w:val="22"/>
          <w:szCs w:val="22"/>
          <w:lang w:eastAsia="en-US"/>
        </w:rPr>
        <w:t>znaki drogowe</w:t>
      </w:r>
      <w:r w:rsidRPr="00331A53">
        <w:rPr>
          <w:rFonts w:ascii="Cambria" w:eastAsia="Calibri" w:hAnsi="Cambria" w:cs="Tahoma"/>
          <w:bCs/>
          <w:sz w:val="22"/>
          <w:szCs w:val="22"/>
          <w:lang w:eastAsia="en-US"/>
        </w:rPr>
        <w:t xml:space="preserve"> z konstrukcją wsporczą (jeśli występuje), elementy bezpieczeństwa ruchu drogowego, </w:t>
      </w:r>
      <w:r w:rsidRPr="00331A53">
        <w:rPr>
          <w:rFonts w:ascii="Cambria" w:eastAsia="Calibri" w:hAnsi="Cambria"/>
          <w:sz w:val="22"/>
          <w:szCs w:val="22"/>
          <w:lang w:eastAsia="en-US"/>
        </w:rPr>
        <w:t>tablice z  nazwami ulic, słupy oświetleniowe, lampy, sygnalizacja świetlna, oświetlenie uliczne – wartość odtworzeniowa nowa;</w:t>
      </w:r>
    </w:p>
    <w:p w:rsidR="0050037D" w:rsidRPr="00331A53" w:rsidRDefault="0050037D" w:rsidP="00B856C2">
      <w:pPr>
        <w:widowControl w:val="0"/>
        <w:numPr>
          <w:ilvl w:val="1"/>
          <w:numId w:val="23"/>
        </w:numPr>
        <w:tabs>
          <w:tab w:val="left" w:pos="720"/>
        </w:tabs>
        <w:suppressAutoHyphens w:val="0"/>
        <w:spacing w:after="200" w:line="276" w:lineRule="auto"/>
        <w:ind w:hanging="720"/>
        <w:contextualSpacing/>
        <w:jc w:val="both"/>
        <w:rPr>
          <w:rFonts w:ascii="Cambria" w:eastAsia="Calibri" w:hAnsi="Cambria"/>
          <w:sz w:val="22"/>
          <w:szCs w:val="22"/>
          <w:lang w:eastAsia="en-US"/>
        </w:rPr>
      </w:pPr>
      <w:r w:rsidRPr="00331A53">
        <w:rPr>
          <w:rFonts w:ascii="Cambria" w:eastAsia="Calibri" w:hAnsi="Cambria"/>
          <w:sz w:val="22"/>
          <w:szCs w:val="22"/>
          <w:lang w:eastAsia="en-US"/>
        </w:rPr>
        <w:t xml:space="preserve">urządzenia i wyposażenie zewnętrzne nieujęte w ubezpieczeniu systemem sum stałych – </w:t>
      </w:r>
      <w:r w:rsidRPr="00331A53">
        <w:rPr>
          <w:rFonts w:ascii="Cambria" w:eastAsia="Calibri" w:hAnsi="Cambria"/>
          <w:sz w:val="22"/>
          <w:szCs w:val="22"/>
          <w:lang w:eastAsia="en-US"/>
        </w:rPr>
        <w:lastRenderedPageBreak/>
        <w:t>wartość odtworzeniowa nowa;</w:t>
      </w:r>
    </w:p>
    <w:p w:rsidR="0050037D" w:rsidRPr="00331A53" w:rsidRDefault="0050037D" w:rsidP="00B856C2">
      <w:pPr>
        <w:widowControl w:val="0"/>
        <w:numPr>
          <w:ilvl w:val="1"/>
          <w:numId w:val="23"/>
        </w:numPr>
        <w:tabs>
          <w:tab w:val="left" w:pos="720"/>
        </w:tabs>
        <w:suppressAutoHyphens w:val="0"/>
        <w:spacing w:after="200" w:line="276" w:lineRule="auto"/>
        <w:ind w:hanging="720"/>
        <w:contextualSpacing/>
        <w:jc w:val="both"/>
        <w:rPr>
          <w:rFonts w:ascii="Cambria" w:eastAsia="Calibri" w:hAnsi="Cambria"/>
          <w:sz w:val="22"/>
          <w:szCs w:val="22"/>
          <w:lang w:eastAsia="en-US"/>
        </w:rPr>
      </w:pPr>
      <w:r w:rsidRPr="00331A53">
        <w:rPr>
          <w:rFonts w:ascii="Cambria" w:eastAsia="Calibri" w:hAnsi="Cambria"/>
          <w:sz w:val="22"/>
          <w:szCs w:val="22"/>
          <w:lang w:eastAsia="en-US"/>
        </w:rPr>
        <w:t>przedmioty szklane – wartość odtworzeniowa nowa.</w:t>
      </w:r>
    </w:p>
    <w:p w:rsidR="0050037D" w:rsidRPr="00331A53" w:rsidRDefault="0050037D" w:rsidP="0050037D">
      <w:pPr>
        <w:suppressAutoHyphens w:val="0"/>
        <w:autoSpaceDE w:val="0"/>
        <w:autoSpaceDN w:val="0"/>
        <w:adjustRightInd w:val="0"/>
        <w:spacing w:after="120"/>
        <w:ind w:left="709"/>
        <w:jc w:val="both"/>
        <w:rPr>
          <w:rFonts w:ascii="Cambria" w:eastAsia="Calibri" w:hAnsi="Cambria"/>
          <w:b/>
          <w:sz w:val="22"/>
          <w:szCs w:val="22"/>
          <w:lang w:eastAsia="en-US"/>
        </w:rPr>
      </w:pPr>
      <w:r w:rsidRPr="00331A53">
        <w:rPr>
          <w:rFonts w:ascii="Cambria" w:eastAsia="Calibri" w:hAnsi="Cambria"/>
          <w:b/>
          <w:sz w:val="22"/>
          <w:szCs w:val="22"/>
          <w:lang w:eastAsia="en-US"/>
        </w:rPr>
        <w:t>Uwaga: zamawiający pozostawia sobie prawo do zmiany rodzaju wartości.</w:t>
      </w:r>
    </w:p>
    <w:p w:rsidR="00331A53" w:rsidRPr="00331A53" w:rsidRDefault="00331A53" w:rsidP="00B856C2">
      <w:pPr>
        <w:pStyle w:val="Akapitzlist"/>
        <w:numPr>
          <w:ilvl w:val="0"/>
          <w:numId w:val="23"/>
        </w:numPr>
        <w:tabs>
          <w:tab w:val="left" w:pos="0"/>
        </w:tabs>
        <w:suppressAutoHyphens w:val="0"/>
        <w:autoSpaceDE w:val="0"/>
        <w:autoSpaceDN w:val="0"/>
        <w:adjustRightInd w:val="0"/>
        <w:spacing w:after="120" w:line="276" w:lineRule="auto"/>
        <w:ind w:left="0"/>
        <w:jc w:val="both"/>
        <w:rPr>
          <w:rFonts w:ascii="Cambria" w:hAnsi="Cambria"/>
          <w:b/>
          <w:sz w:val="22"/>
          <w:szCs w:val="22"/>
          <w:lang w:eastAsia="en-US"/>
        </w:rPr>
      </w:pPr>
      <w:r w:rsidRPr="00331A53">
        <w:rPr>
          <w:rFonts w:ascii="Cambria" w:hAnsi="Cambria"/>
          <w:b/>
          <w:sz w:val="22"/>
          <w:szCs w:val="22"/>
          <w:lang w:eastAsia="en-US"/>
        </w:rPr>
        <w:t>Akceptowalne wyłączenia odpowiedzialności ubezpieczyciela w zakresie ubezpieczenia</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b/>
          <w:sz w:val="22"/>
          <w:szCs w:val="22"/>
          <w:lang w:eastAsia="en-US"/>
        </w:rPr>
      </w:pPr>
      <w:r w:rsidRPr="00331A53">
        <w:rPr>
          <w:rFonts w:ascii="Cambria" w:hAnsi="Cambria"/>
          <w:b/>
          <w:sz w:val="22"/>
          <w:szCs w:val="22"/>
          <w:lang w:eastAsia="en-US"/>
        </w:rPr>
        <w:t>Odpowiedzialność ubezpieczyciela nie obejmuje wyłącznie szkód powstałych wskutek:</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4.1.</w:t>
      </w:r>
      <w:r w:rsidRPr="00331A53">
        <w:rPr>
          <w:rFonts w:ascii="Cambria" w:hAnsi="Cambria"/>
          <w:sz w:val="22"/>
          <w:szCs w:val="22"/>
          <w:lang w:eastAsia="en-US"/>
        </w:rPr>
        <w:tab/>
        <w:t>konfiskaty, zawłaszczenia mienia, nacjonalizacji, rekwizycji, zniszczenia, które nastąpiły na mocy aktu prawnego wydanego przez prawomocne władze;</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4.2.</w:t>
      </w:r>
      <w:r w:rsidRPr="00331A53">
        <w:rPr>
          <w:rFonts w:ascii="Cambria" w:hAnsi="Cambria"/>
          <w:sz w:val="22"/>
          <w:szCs w:val="22"/>
          <w:lang w:eastAsia="en-US"/>
        </w:rPr>
        <w:tab/>
        <w:t>stanu wojennego, stanu wyjątkowego, przewrotu, buntu, powstania, rewolucji, wojskowego zamachu stanu lub przejęcia władzy, wojny domowej, inwazji, najazdu, wrogich działań innego państwa, działań wojennych lub innych akcji mających charakter wojenny, wojny, niezależnie od tego, czy wojna została wypowiedziana, czy nie;</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4.3.</w:t>
      </w:r>
      <w:r w:rsidRPr="00331A53">
        <w:rPr>
          <w:rFonts w:ascii="Cambria" w:hAnsi="Cambria"/>
          <w:sz w:val="22"/>
          <w:szCs w:val="22"/>
          <w:lang w:eastAsia="en-US"/>
        </w:rPr>
        <w:tab/>
        <w:t>aktów terroryzmu, za wyjątkiem postanowień i limitu określonego w fakultatywnej klauzuli aktów terroryzmu;</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4.4.</w:t>
      </w:r>
      <w:r w:rsidRPr="00331A53">
        <w:rPr>
          <w:rFonts w:ascii="Cambria" w:hAnsi="Cambria"/>
          <w:sz w:val="22"/>
          <w:szCs w:val="22"/>
          <w:lang w:eastAsia="en-US"/>
        </w:rPr>
        <w:tab/>
        <w:t>zamieszek i niepokojów społecznych, rozruchów, strajków, za wyjątkiem postanowień i limitu określonego w klauzuli strajków i zamieszek;</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4.5.</w:t>
      </w:r>
      <w:r w:rsidRPr="00331A53">
        <w:rPr>
          <w:rFonts w:ascii="Cambria" w:hAnsi="Cambria"/>
          <w:sz w:val="22"/>
          <w:szCs w:val="22"/>
          <w:lang w:eastAsia="en-US"/>
        </w:rPr>
        <w:tab/>
        <w:t xml:space="preserve">promieniowania jonizacyjnego lub skażenia radioaktywnego, bez względu na to, </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czy źródłem ich pochodzenia jest paliwo jądrowe, czy jakiekolwiek odpady promieniotwórcze powstałe w wyniku reakcji rozpadu albo syntezy jądrowej;</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4.6.</w:t>
      </w:r>
      <w:r w:rsidRPr="00331A53">
        <w:rPr>
          <w:rFonts w:ascii="Cambria" w:hAnsi="Cambria"/>
          <w:sz w:val="22"/>
          <w:szCs w:val="22"/>
          <w:lang w:eastAsia="en-US"/>
        </w:rPr>
        <w:tab/>
        <w:t>skażenia lub zanieczyszczenia odpadami przemysłowymi;</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4.7.</w:t>
      </w:r>
      <w:r w:rsidRPr="00331A53">
        <w:rPr>
          <w:rFonts w:ascii="Cambria" w:hAnsi="Cambria"/>
          <w:sz w:val="22"/>
          <w:szCs w:val="22"/>
          <w:lang w:eastAsia="en-US"/>
        </w:rPr>
        <w:tab/>
        <w:t>zniszczenia przedmiotu ubezpieczenia wskutek czynników oddziałujących czasowo takich jak: powolne działanie czynników termicznych, chemicznych, biologicznych lub geologicznych, normalnego zużycia, wad ukrytych, wadliwej właściwości lub natury przedmiotu ubezpieczenia, chyba że w następstwie wystąpiło zdarzenie niewyłączone z zakresu - wówczas ubezpieczyciel ponosi odpowiedzialność za skutki takiego zdarzenia;</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4.8.</w:t>
      </w:r>
      <w:r w:rsidRPr="00331A53">
        <w:rPr>
          <w:rFonts w:ascii="Cambria" w:hAnsi="Cambria"/>
          <w:sz w:val="22"/>
          <w:szCs w:val="22"/>
          <w:lang w:eastAsia="en-US"/>
        </w:rPr>
        <w:tab/>
        <w:t>eksplozji lub implozji wywołanych przez ubezpieczającego w celach produkcyjnych lub eksploatacyjnych;</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4.9.</w:t>
      </w:r>
      <w:r w:rsidRPr="00331A53">
        <w:rPr>
          <w:rFonts w:ascii="Cambria" w:hAnsi="Cambria"/>
          <w:sz w:val="22"/>
          <w:szCs w:val="22"/>
          <w:lang w:eastAsia="en-US"/>
        </w:rPr>
        <w:tab/>
        <w:t>niewłaściwego wykonawstwa lub projektu, chyba że w następstwie wystąpiło zdarzenie niewyłączone z zakresu - wówczas ubezpieczyciel ponosi odpowiedzialność za skutki takiego zdarzenia;</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4.10.</w:t>
      </w:r>
      <w:r w:rsidRPr="00331A53">
        <w:rPr>
          <w:rFonts w:ascii="Cambria" w:hAnsi="Cambria"/>
          <w:sz w:val="22"/>
          <w:szCs w:val="22"/>
          <w:lang w:eastAsia="en-US"/>
        </w:rPr>
        <w:tab/>
        <w:t>katastrofy budowlanej, za wyjątkiem postanowień i limitu określonego w definicji katastrofy budowlanej;</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4.11.</w:t>
      </w:r>
      <w:r w:rsidRPr="00331A53">
        <w:rPr>
          <w:rFonts w:ascii="Cambria" w:hAnsi="Cambria"/>
          <w:sz w:val="22"/>
          <w:szCs w:val="22"/>
          <w:lang w:eastAsia="en-US"/>
        </w:rPr>
        <w:tab/>
        <w:t>zapadania się i osuwania ziemi w wyniku szkód górniczych w rozumieniu ustawy z dnia 4 lutego 1994 r. Prawo górnicze i geologiczne oraz spowodowanych działalnością człowieka;</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4.12.</w:t>
      </w:r>
      <w:r w:rsidRPr="00331A53">
        <w:rPr>
          <w:rFonts w:ascii="Cambria" w:hAnsi="Cambria"/>
          <w:sz w:val="22"/>
          <w:szCs w:val="22"/>
          <w:lang w:eastAsia="en-US"/>
        </w:rPr>
        <w:tab/>
        <w:t>zalania, jeśli do zalania przyczynił się wyłącznie zły stan techniczny dachu za wyjątkiem limitu przewidzianego w klauzuli obligatoryjnej;</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4.13.</w:t>
      </w:r>
      <w:r w:rsidRPr="00331A53">
        <w:rPr>
          <w:rFonts w:ascii="Cambria" w:hAnsi="Cambria"/>
          <w:sz w:val="22"/>
          <w:szCs w:val="22"/>
          <w:lang w:eastAsia="en-US"/>
        </w:rPr>
        <w:tab/>
        <w:t>fałszerstwa, sprzeniewierzenia, oszustwa, nieuczciwości, poświadczenia nieprawdy oraz innego zachowania o podobnym charakterze;</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4.14.</w:t>
      </w:r>
      <w:r w:rsidRPr="00331A53">
        <w:rPr>
          <w:rFonts w:ascii="Cambria" w:hAnsi="Cambria"/>
          <w:sz w:val="22"/>
          <w:szCs w:val="22"/>
          <w:lang w:eastAsia="en-US"/>
        </w:rPr>
        <w:tab/>
        <w:t>ciągłej eksploatacji, a w szczególności normalnego zużycia, kawitacji, erozji, korozji, kamienia kotłowego.</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Poza tym ochroną ubezpieczeniową nie są objęte:</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lastRenderedPageBreak/>
        <w:t>4.15.</w:t>
      </w:r>
      <w:r w:rsidRPr="00331A53">
        <w:rPr>
          <w:rFonts w:ascii="Cambria" w:hAnsi="Cambria"/>
          <w:sz w:val="22"/>
          <w:szCs w:val="22"/>
          <w:lang w:eastAsia="en-US"/>
        </w:rPr>
        <w:tab/>
        <w:t>budynki i budowle przeznaczone do rozbiórki i znajdujące się w nich mienie oraz maszyny, urządzenia, wyposażenie przeznaczone do likwidacji (lub na złom), chyba że ubezpieczyciel przyjął je do ubezpieczenia i objął ochroną;</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4.16.</w:t>
      </w:r>
      <w:r w:rsidRPr="00331A53">
        <w:rPr>
          <w:rFonts w:ascii="Cambria" w:hAnsi="Cambria"/>
          <w:sz w:val="22"/>
          <w:szCs w:val="22"/>
          <w:lang w:eastAsia="en-US"/>
        </w:rPr>
        <w:tab/>
        <w:t>uprawy roślinne na pniu lub inne uprawy, drzewa, krzewy, zwierzęta; ptaki, ryby,  za wyjątkiem postanowień i limitu określonego w warunkach szczególnych obligatoryjnych;</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4.17.</w:t>
      </w:r>
      <w:r w:rsidRPr="00331A53">
        <w:rPr>
          <w:rFonts w:ascii="Cambria" w:hAnsi="Cambria"/>
          <w:sz w:val="22"/>
          <w:szCs w:val="22"/>
          <w:lang w:eastAsia="en-US"/>
        </w:rPr>
        <w:tab/>
        <w:t>tabor kolejowy, statki powietrzne i pojazdy lądowe podlegające obowiązkowi rejestracji;</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4.18.</w:t>
      </w:r>
      <w:r w:rsidRPr="00331A53">
        <w:rPr>
          <w:rFonts w:ascii="Cambria" w:hAnsi="Cambria"/>
          <w:sz w:val="22"/>
          <w:szCs w:val="22"/>
          <w:lang w:eastAsia="en-US"/>
        </w:rPr>
        <w:tab/>
        <w:t xml:space="preserve">grunty, złoża geologiczne; naturalne wody podziemne i powierzchniowe, zbiorniki wodne, chyba że są to sztuczne zbiorniki w miejscu ubezpieczenia; </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4.19.</w:t>
      </w:r>
      <w:r w:rsidRPr="00331A53">
        <w:rPr>
          <w:rFonts w:ascii="Cambria" w:hAnsi="Cambria"/>
          <w:sz w:val="22"/>
          <w:szCs w:val="22"/>
          <w:lang w:eastAsia="en-US"/>
        </w:rPr>
        <w:tab/>
        <w:t>straty wynikające z opóźnień, utraty rynku, straty pośrednie oraz utrata zysku;</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4.20.</w:t>
      </w:r>
      <w:r w:rsidRPr="00331A53">
        <w:rPr>
          <w:rFonts w:ascii="Cambria" w:hAnsi="Cambria"/>
          <w:sz w:val="22"/>
          <w:szCs w:val="22"/>
          <w:lang w:eastAsia="en-US"/>
        </w:rPr>
        <w:tab/>
        <w:t>szkody w mieniu, które niezgodnie ze swym przeznaczeniem i warunkami przechowywania lub magazynowania znajdowało się na wolnym powietrzu, o ile miało to wpływ na powstanie lub zwiększenie szkody;</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4.21.</w:t>
      </w:r>
      <w:r w:rsidRPr="00331A53">
        <w:rPr>
          <w:rFonts w:ascii="Cambria" w:hAnsi="Cambria"/>
          <w:sz w:val="22"/>
          <w:szCs w:val="22"/>
          <w:lang w:eastAsia="en-US"/>
        </w:rPr>
        <w:tab/>
        <w:t>szkody w środkach obrotowych o przekroczonym terminie ważności lub wycofanych z obrotu), chyba że ubezpieczyciel przyjął je do ubezpieczenia i objął ochroną;</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4.22.</w:t>
      </w:r>
      <w:r w:rsidRPr="00331A53">
        <w:rPr>
          <w:rFonts w:ascii="Cambria" w:hAnsi="Cambria"/>
          <w:sz w:val="22"/>
          <w:szCs w:val="22"/>
          <w:lang w:eastAsia="en-US"/>
        </w:rPr>
        <w:tab/>
        <w:t xml:space="preserve">szkody w programach komputerowych i nośnikach informacji; </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sz w:val="22"/>
          <w:szCs w:val="22"/>
          <w:lang w:eastAsia="en-US"/>
        </w:rPr>
      </w:pPr>
      <w:r w:rsidRPr="00331A53">
        <w:rPr>
          <w:rFonts w:ascii="Cambria" w:hAnsi="Cambria"/>
          <w:sz w:val="22"/>
          <w:szCs w:val="22"/>
          <w:lang w:eastAsia="en-US"/>
        </w:rPr>
        <w:t>4.23.</w:t>
      </w:r>
      <w:r w:rsidRPr="00331A53">
        <w:rPr>
          <w:rFonts w:ascii="Cambria" w:hAnsi="Cambria"/>
          <w:sz w:val="22"/>
          <w:szCs w:val="22"/>
          <w:lang w:eastAsia="en-US"/>
        </w:rPr>
        <w:tab/>
        <w:t>szkody takie jak defekty estetyczne, tj. zadrapania na powierzchniach malowanych, polerowanych lub emaliowanych, o ile nie powstały one wskutek zdarzenia powodującego uszkodzenie przedmiotu ubezpieczenia, w tym w wyniku dewastacji i wandalizmu.</w:t>
      </w:r>
    </w:p>
    <w:p w:rsidR="00331A53" w:rsidRPr="00331A53" w:rsidRDefault="00331A53" w:rsidP="00331A53">
      <w:pPr>
        <w:tabs>
          <w:tab w:val="left" w:pos="709"/>
        </w:tabs>
        <w:suppressAutoHyphens w:val="0"/>
        <w:autoSpaceDE w:val="0"/>
        <w:autoSpaceDN w:val="0"/>
        <w:adjustRightInd w:val="0"/>
        <w:spacing w:after="120" w:line="276" w:lineRule="auto"/>
        <w:jc w:val="both"/>
        <w:rPr>
          <w:rFonts w:ascii="Cambria" w:hAnsi="Cambria"/>
          <w:b/>
          <w:sz w:val="22"/>
          <w:szCs w:val="22"/>
          <w:lang w:eastAsia="en-US"/>
        </w:rPr>
      </w:pPr>
      <w:r w:rsidRPr="00331A53">
        <w:rPr>
          <w:rFonts w:ascii="Cambria" w:hAnsi="Cambria"/>
          <w:b/>
          <w:sz w:val="22"/>
          <w:szCs w:val="22"/>
          <w:lang w:eastAsia="en-US"/>
        </w:rPr>
        <w:t>Katalog wyłączeń odpowiedzialności ubezpieczyciela wskazany w ust. 4 powyżej ma charakter zamknięty i nie może być interpretowany rozszerzająco.</w:t>
      </w:r>
    </w:p>
    <w:p w:rsidR="00331A53" w:rsidRPr="000A57AA" w:rsidRDefault="00331A53" w:rsidP="00331A53">
      <w:pPr>
        <w:tabs>
          <w:tab w:val="left" w:pos="709"/>
        </w:tabs>
        <w:suppressAutoHyphens w:val="0"/>
        <w:autoSpaceDE w:val="0"/>
        <w:autoSpaceDN w:val="0"/>
        <w:adjustRightInd w:val="0"/>
        <w:spacing w:after="120" w:line="276" w:lineRule="auto"/>
        <w:jc w:val="both"/>
        <w:rPr>
          <w:rFonts w:ascii="Cambria" w:hAnsi="Cambria"/>
          <w:b/>
          <w:color w:val="FF0000"/>
          <w:sz w:val="22"/>
          <w:szCs w:val="22"/>
          <w:lang w:eastAsia="en-US"/>
        </w:rPr>
      </w:pPr>
    </w:p>
    <w:p w:rsidR="0050037D" w:rsidRPr="009B08F3" w:rsidRDefault="0050037D" w:rsidP="00B856C2">
      <w:pPr>
        <w:widowControl w:val="0"/>
        <w:numPr>
          <w:ilvl w:val="0"/>
          <w:numId w:val="20"/>
        </w:numPr>
        <w:tabs>
          <w:tab w:val="num" w:pos="720"/>
        </w:tabs>
        <w:suppressAutoHyphens w:val="0"/>
        <w:spacing w:after="60" w:line="276" w:lineRule="auto"/>
        <w:ind w:left="720" w:hanging="720"/>
        <w:contextualSpacing/>
        <w:jc w:val="both"/>
        <w:outlineLvl w:val="2"/>
        <w:rPr>
          <w:rFonts w:ascii="Cambria" w:eastAsia="Calibri" w:hAnsi="Cambria"/>
          <w:b/>
          <w:sz w:val="22"/>
          <w:szCs w:val="22"/>
          <w:lang w:eastAsia="en-US"/>
        </w:rPr>
      </w:pPr>
      <w:r w:rsidRPr="009B08F3">
        <w:rPr>
          <w:rFonts w:ascii="Cambria" w:eastAsia="Calibri" w:hAnsi="Cambria"/>
          <w:b/>
          <w:sz w:val="22"/>
          <w:szCs w:val="22"/>
          <w:lang w:eastAsia="en-US"/>
        </w:rPr>
        <w:t>Warunki szczególne obligatoryjne:</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treści definicji podanych w SIWZ</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ryzyka kata</w:t>
      </w:r>
      <w:r w:rsidR="007D29AA" w:rsidRPr="009B08F3">
        <w:rPr>
          <w:rFonts w:ascii="Cambria" w:eastAsia="Calibri" w:hAnsi="Cambria"/>
          <w:sz w:val="22"/>
          <w:szCs w:val="22"/>
          <w:lang w:eastAsia="en-US"/>
        </w:rPr>
        <w:t>strofy budowlanej z limitem do 7 5</w:t>
      </w:r>
      <w:r w:rsidRPr="009B08F3">
        <w:rPr>
          <w:rFonts w:ascii="Cambria" w:eastAsia="Calibri" w:hAnsi="Cambria"/>
          <w:sz w:val="22"/>
          <w:szCs w:val="22"/>
          <w:lang w:eastAsia="en-US"/>
        </w:rPr>
        <w:t>00 000,00 zł</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ryzyka huraganu jako wiatru o prędkości min. 13,9 m/s</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likwidacyjnej</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automatycznego pokrycia (limit wspólny z ubezpieczeniem sprzętu elektronicznego oraz maszyn i urządzeń od wszystkich ryzyk)</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 xml:space="preserve">Przyjęcie podanej klauzuli strajków i zamieszek </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stempla bankowego lub pocztowego</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zbycia przedmiotu ubezpieczenia</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czasu ochrony</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nieściągania rat niewymagalnych</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uznania stanu zabezpieczeń</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zgłaszania szkód</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miejsc ubezpieczenia</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odtworzenia lub odnowienia dokumentów</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szkód mechanicznych</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szkód elektrycznych</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rozmrożenia</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usunięcia przyczyn awarii</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ubezpieczenia mienia w transporcie</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robót budowlano – montażowych</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przechowywania mienia</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reprezentantów</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lastRenderedPageBreak/>
        <w:t>Przyjęcie podanej klauzuli usunięcia pozostałości po szkodzie</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wynagrodzenia rzeczoznawców i ekspertów</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kradzieży stałych elementów budynków i budowli</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zmian w odbudowie</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przezornej sumy ubezpieczenia</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ubezpieczenia kosztów dodatkowych</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dodatkowej prewencyjnej sumy ubezpieczenia</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współwłasności mienia</w:t>
      </w:r>
    </w:p>
    <w:p w:rsidR="0050037D" w:rsidRPr="009B08F3" w:rsidRDefault="0050037D" w:rsidP="00B856C2">
      <w:pPr>
        <w:widowControl w:val="0"/>
        <w:numPr>
          <w:ilvl w:val="1"/>
          <w:numId w:val="20"/>
        </w:numPr>
        <w:tabs>
          <w:tab w:val="left" w:pos="72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 xml:space="preserve">Przyjęcie podanej klauzuli kosztów przeniesienia mienia i przekwaterowania osób </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wyłączenia ryzyka z eksploatacji</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hAnsi="Cambria"/>
          <w:sz w:val="22"/>
          <w:szCs w:val="22"/>
          <w:lang w:eastAsia="en-US"/>
        </w:rPr>
        <w:t>Przyjęcie podanej klauzuli ubezpieczenia przepięć</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hAnsi="Cambria"/>
          <w:sz w:val="22"/>
          <w:szCs w:val="22"/>
          <w:lang w:eastAsia="en-US"/>
        </w:rPr>
        <w:t>Przyjęcie podanej klauzuli ubezpieczenia mediów gaśniczych</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hAnsi="Cambria"/>
          <w:sz w:val="22"/>
          <w:szCs w:val="22"/>
          <w:lang w:eastAsia="en-US"/>
        </w:rPr>
        <w:t>Przyjęcie podanej klauzuli szkód w przedmiotach szklanych</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automatycznego pokrycia konsumpcji sumy ubezpieczenia w ubezpieczeniu mienia systemem sum stałych</w:t>
      </w:r>
    </w:p>
    <w:p w:rsidR="00432BE4"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hAnsi="Cambria"/>
          <w:sz w:val="22"/>
          <w:szCs w:val="22"/>
          <w:lang w:eastAsia="en-US"/>
        </w:rPr>
        <w:t xml:space="preserve">W odniesieniu do wszystkich składników mienia, bez względu na rodzaj przyjętej wartości, zniesiona zostaje tzw. </w:t>
      </w:r>
      <w:r w:rsidR="00F71183" w:rsidRPr="009B08F3">
        <w:rPr>
          <w:rFonts w:ascii="Cambria" w:hAnsi="Cambria"/>
          <w:sz w:val="22"/>
          <w:szCs w:val="22"/>
          <w:lang w:eastAsia="en-US"/>
        </w:rPr>
        <w:t>R</w:t>
      </w:r>
      <w:r w:rsidRPr="009B08F3">
        <w:rPr>
          <w:rFonts w:ascii="Cambria" w:hAnsi="Cambria"/>
          <w:sz w:val="22"/>
          <w:szCs w:val="22"/>
          <w:lang w:eastAsia="en-US"/>
        </w:rPr>
        <w:t>eguła proporcjonalnej redukcji odszkodowania lub jej pochodne. Jakiekolwiek postanowienia ogólnych lub szczególnych warunków ubezpieczenia, dotyczące proporcjonalnego zmniejszenia odszkodowania lub innej proporcjonalnej jego redukcji, nie będą miały zastosowania.</w:t>
      </w:r>
    </w:p>
    <w:p w:rsidR="00432BE4" w:rsidRPr="009B08F3" w:rsidRDefault="00432BE4"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eastAsia="Calibri" w:hAnsi="Cambria"/>
          <w:sz w:val="22"/>
          <w:szCs w:val="22"/>
          <w:lang w:eastAsia="en-US"/>
        </w:rPr>
        <w:t xml:space="preserve">W ubezpieczeniu mienia od wszystkich ryzyk ustala się limit na zwiększone koszty działalności  – suma ubezpieczenia: 25 000,00 zł,  obejmujące w szczególności koszty: </w:t>
      </w:r>
    </w:p>
    <w:p w:rsidR="00432BE4" w:rsidRPr="009B08F3" w:rsidRDefault="00432BE4" w:rsidP="00432BE4">
      <w:pPr>
        <w:widowControl w:val="0"/>
        <w:tabs>
          <w:tab w:val="left" w:pos="720"/>
        </w:tabs>
        <w:suppressAutoHyphens w:val="0"/>
        <w:spacing w:after="200" w:line="276" w:lineRule="auto"/>
        <w:ind w:left="709"/>
        <w:contextualSpacing/>
        <w:jc w:val="both"/>
        <w:rPr>
          <w:rFonts w:ascii="Cambria" w:eastAsia="Calibri" w:hAnsi="Cambria"/>
          <w:sz w:val="22"/>
          <w:szCs w:val="22"/>
          <w:lang w:eastAsia="en-US"/>
        </w:rPr>
      </w:pPr>
      <w:r w:rsidRPr="009B08F3">
        <w:rPr>
          <w:rFonts w:ascii="Cambria" w:eastAsia="Calibri" w:hAnsi="Cambria"/>
          <w:sz w:val="22"/>
          <w:szCs w:val="22"/>
          <w:lang w:eastAsia="en-US"/>
        </w:rPr>
        <w:t xml:space="preserve">tymczasowego wykorzystania sprzętu zastępczego lub systemów zewnętrznych, tymczasowego wynajęcia i użytkowania urządzeń i/lub pomieszczeń zastępczych, zastosowania alternatywnych procedur pracy lub procesów technologicznych,  dodatkowego wynagrodzenia pracowników (tj. pracy w godzinach nadliczbowych oraz </w:t>
      </w:r>
    </w:p>
    <w:p w:rsidR="00432BE4" w:rsidRPr="009B08F3" w:rsidRDefault="00432BE4" w:rsidP="00432BE4">
      <w:pPr>
        <w:widowControl w:val="0"/>
        <w:tabs>
          <w:tab w:val="left" w:pos="720"/>
        </w:tabs>
        <w:suppressAutoHyphens w:val="0"/>
        <w:spacing w:after="200" w:line="276" w:lineRule="auto"/>
        <w:ind w:left="709"/>
        <w:contextualSpacing/>
        <w:jc w:val="both"/>
        <w:rPr>
          <w:rFonts w:ascii="Cambria" w:eastAsia="Calibri" w:hAnsi="Cambria"/>
          <w:sz w:val="22"/>
          <w:szCs w:val="22"/>
          <w:lang w:eastAsia="en-US"/>
        </w:rPr>
      </w:pPr>
      <w:r w:rsidRPr="009B08F3">
        <w:rPr>
          <w:rFonts w:ascii="Cambria" w:eastAsia="Calibri" w:hAnsi="Cambria"/>
          <w:sz w:val="22"/>
          <w:szCs w:val="22"/>
          <w:lang w:eastAsia="en-US"/>
        </w:rPr>
        <w:t xml:space="preserve">w godzinach nocnych), usług świadczonych przez osoby trzecie (tj. wykorzystania obcej siły roboczej), transportu mienia.  </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hAnsi="Cambria"/>
          <w:sz w:val="22"/>
          <w:szCs w:val="22"/>
          <w:lang w:eastAsia="en-US"/>
        </w:rPr>
        <w:t>Ubezpieczyciel akceptuje sumy ubezpieczenia mienia podane w wartości odtworzeniowej nowej</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eastAsia="Calibri" w:hAnsi="Cambria"/>
          <w:sz w:val="22"/>
          <w:szCs w:val="22"/>
          <w:lang w:eastAsia="en-US"/>
        </w:rPr>
        <w:t>W przypadku, gdy ogólne lub szczególne warunki ubezpieczenia przewidują ograniczenie lub wyłączenie odpowiedzialności z tytułu złego stanu technicznego dachu, wówczas ograniczenie to lub wyłączenie będzie miało zastosowanie jedynie w takim stopniu, w jakim stan techniczny dachu przyczynił się do powstania szkody i tylko jeżeli ubezpieczający lub ubezpieczony o tym stanie wiedział lub z zachowaniem należytej staranności wiedzieć powinien.</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eastAsia="Calibri" w:hAnsi="Cambria"/>
          <w:sz w:val="22"/>
          <w:szCs w:val="22"/>
          <w:lang w:eastAsia="en-US"/>
        </w:rPr>
        <w:t>Niezależnie od postanowień zawartych w punkcie poprzedzającym, bez względu na stopień przyczynienia się do powstania szkody oraz na wiedzę ubezpieczającego i ubezpieczonego, odpowiedzialność ubezpieczyciela do limitu w wysokoś</w:t>
      </w:r>
      <w:r w:rsidR="009B08F3" w:rsidRPr="009B08F3">
        <w:rPr>
          <w:rFonts w:ascii="Cambria" w:eastAsia="Calibri" w:hAnsi="Cambria"/>
          <w:sz w:val="22"/>
          <w:szCs w:val="22"/>
          <w:lang w:eastAsia="en-US"/>
        </w:rPr>
        <w:t>ci 10</w:t>
      </w:r>
      <w:r w:rsidRPr="009B08F3">
        <w:rPr>
          <w:rFonts w:ascii="Cambria" w:eastAsia="Calibri" w:hAnsi="Cambria"/>
          <w:sz w:val="22"/>
          <w:szCs w:val="22"/>
          <w:lang w:eastAsia="en-US"/>
        </w:rPr>
        <w:t>0 000,00 zł na jedno i  wszystkie zdarzenia w każdym okresie ubezpieczenia obejmuje szkody, w tym zalania, spowodowane złym stanem technicznym dachu, okien, nieszczelnością rynien, szczelinami w złączach płyt, przeciekami w połączeniach, nieprawidłowymi spawami, przez niezabezpieczone otwory dachowe lub inne elementy budynku. Wskazany wyżej limit odpowiedzialności jest wspólny z ubezpieczeniem sprzętu elektronicznego od wszystkich ryzyk.</w:t>
      </w:r>
    </w:p>
    <w:p w:rsidR="0050037D" w:rsidRPr="009B08F3" w:rsidRDefault="0050037D" w:rsidP="00B856C2">
      <w:pPr>
        <w:widowControl w:val="0"/>
        <w:numPr>
          <w:ilvl w:val="1"/>
          <w:numId w:val="20"/>
        </w:numPr>
        <w:tabs>
          <w:tab w:val="left" w:pos="720"/>
        </w:tabs>
        <w:suppressAutoHyphens w:val="0"/>
        <w:spacing w:after="200" w:line="276" w:lineRule="auto"/>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ryzyka dewastacji mienia z limitem odszkodowawczym w wys</w:t>
      </w:r>
      <w:r w:rsidR="009B08F3" w:rsidRPr="009B08F3">
        <w:rPr>
          <w:rFonts w:ascii="Cambria" w:eastAsia="Calibri" w:hAnsi="Cambria"/>
          <w:sz w:val="22"/>
          <w:szCs w:val="22"/>
          <w:lang w:eastAsia="en-US"/>
        </w:rPr>
        <w:t>okości 2</w:t>
      </w:r>
      <w:r w:rsidRPr="009B08F3">
        <w:rPr>
          <w:rFonts w:ascii="Cambria" w:eastAsia="Calibri" w:hAnsi="Cambria"/>
          <w:sz w:val="22"/>
          <w:szCs w:val="22"/>
          <w:lang w:eastAsia="en-US"/>
        </w:rPr>
        <w:t>00 000,00 zł na jedno i  wszystkie zdarzenia w  każdym okresie ubezpieczenia</w:t>
      </w:r>
      <w:r w:rsidR="009B08F3" w:rsidRPr="009B08F3">
        <w:rPr>
          <w:rFonts w:ascii="Cambria" w:eastAsia="Calibri" w:hAnsi="Cambria"/>
          <w:sz w:val="22"/>
          <w:szCs w:val="22"/>
          <w:lang w:eastAsia="en-US"/>
        </w:rPr>
        <w:t xml:space="preserve"> (ograniczonym do limitu 50 000 zł w wiatach przystankowych)</w:t>
      </w:r>
      <w:r w:rsidRPr="009B08F3">
        <w:rPr>
          <w:rFonts w:ascii="Cambria" w:eastAsia="Calibri" w:hAnsi="Cambria"/>
          <w:sz w:val="22"/>
          <w:szCs w:val="22"/>
          <w:lang w:eastAsia="en-US"/>
        </w:rPr>
        <w:t>, z włączeniem szkód powstałych wskutek pomalowania, w  tym graffi</w:t>
      </w:r>
      <w:r w:rsidR="009B08F3" w:rsidRPr="009B08F3">
        <w:rPr>
          <w:rFonts w:ascii="Cambria" w:eastAsia="Calibri" w:hAnsi="Cambria"/>
          <w:sz w:val="22"/>
          <w:szCs w:val="22"/>
          <w:lang w:eastAsia="en-US"/>
        </w:rPr>
        <w:t xml:space="preserve">ti, z  limitem odszkodowawczym </w:t>
      </w:r>
      <w:r w:rsidR="009B08F3" w:rsidRPr="009B08F3">
        <w:rPr>
          <w:rFonts w:ascii="Cambria" w:eastAsia="Calibri" w:hAnsi="Cambria"/>
          <w:sz w:val="22"/>
          <w:szCs w:val="22"/>
          <w:lang w:eastAsia="en-US"/>
        </w:rPr>
        <w:lastRenderedPageBreak/>
        <w:t>2</w:t>
      </w:r>
      <w:r w:rsidRPr="009B08F3">
        <w:rPr>
          <w:rFonts w:ascii="Cambria" w:eastAsia="Calibri" w:hAnsi="Cambria"/>
          <w:sz w:val="22"/>
          <w:szCs w:val="22"/>
          <w:lang w:eastAsia="en-US"/>
        </w:rPr>
        <w:t>0 000,00 zł</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eastAsia="Calibri" w:hAnsi="Cambria"/>
          <w:sz w:val="22"/>
          <w:szCs w:val="22"/>
          <w:lang w:eastAsia="en-US"/>
        </w:rPr>
        <w:t xml:space="preserve">Ochrona ubezpieczeniowa, do limitu odszkodowawczego w wysokości </w:t>
      </w:r>
      <w:r w:rsidR="009B08F3" w:rsidRPr="009B08F3">
        <w:rPr>
          <w:rFonts w:ascii="Cambria" w:eastAsia="Calibri" w:hAnsi="Cambria"/>
          <w:sz w:val="22"/>
          <w:szCs w:val="22"/>
          <w:lang w:eastAsia="en-US"/>
        </w:rPr>
        <w:t>100</w:t>
      </w:r>
      <w:r w:rsidRPr="009B08F3">
        <w:rPr>
          <w:rFonts w:ascii="Cambria" w:eastAsia="Calibri" w:hAnsi="Cambria"/>
          <w:sz w:val="22"/>
          <w:szCs w:val="22"/>
          <w:lang w:eastAsia="en-US"/>
        </w:rPr>
        <w:t> 000,00 zł na jedno i wszystkie zdarzenia w  każdym okresie ubezpieczenia, obowiązuje również wtedy, jeśli do szkody w ubezpieczonym mieniu doszło w momencie, gdy mienie to czasowo znajdowało się poza miejscem ubezpieczenia, na terytorium RP (np. w związku z remontem, naprawą, wypożyczeniem, adaptacją, organizowaną imprezą, ekspozycją, akcjami ratowniczymi, pracami na drogach).</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eastAsia="Calibri" w:hAnsi="Cambria"/>
          <w:sz w:val="22"/>
          <w:szCs w:val="22"/>
          <w:lang w:eastAsia="en-US"/>
        </w:rPr>
        <w:t xml:space="preserve">Zakres ubezpieczenia sprzętu elektronicznego deklarowanego do ubezpieczenia mienia od wszystkich ryzyk obejmuje także szkody powstałe wskutek działania człowieka (do limitu w wysokości 50 000,00 zł na jedno i  wszystkie zdarzenia w  każdym okresie ubezpieczenia), tj. nieostrożności, zaniedbania, niewłaściwego użytkowania, braku kwalifikacji, błędu operatora oraz błędów konstrukcyjnych, wadliwych materiałów, wad produkcyjnych, indukcji. </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eastAsia="Calibri" w:hAnsi="Cambria"/>
          <w:sz w:val="22"/>
          <w:szCs w:val="22"/>
          <w:lang w:eastAsia="en-US"/>
        </w:rPr>
        <w:t>W odniesieniu do sprzętu elektronicznego o charakterze przenośnym, ochrona ubezpieczeniowa obowiązuje poza miejscem ubezpieczenia – zgodnie z  treścią klauzuli ubezpieczenia sprzętu przenośnego poza miejscem ubezpieczenia.</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eastAsia="Calibri" w:hAnsi="Cambria"/>
          <w:sz w:val="22"/>
          <w:szCs w:val="22"/>
          <w:lang w:eastAsia="en-US"/>
        </w:rPr>
        <w:t xml:space="preserve">Ubezpieczyciel ponosi odpowiedzialność za  szkody powstałe w  ubezpieczonym mieniu w przypadku jego przeniesienia do innej lokalizacji. </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eastAsia="Calibri" w:hAnsi="Cambria"/>
          <w:sz w:val="22"/>
          <w:szCs w:val="22"/>
          <w:lang w:eastAsia="en-US"/>
        </w:rPr>
        <w:t>W przypadku ubezpieczenia księgozbiorów i materiałów archiwalnych ustala się dodatkowy limit na pokrycie kosztów związanych z osuszaniem i  renowacją uszkodzonego mienia, w wysokości 1</w:t>
      </w:r>
      <w:r w:rsidR="009B08F3" w:rsidRPr="009B08F3">
        <w:rPr>
          <w:rFonts w:ascii="Cambria" w:eastAsia="Calibri" w:hAnsi="Cambria"/>
          <w:sz w:val="22"/>
          <w:szCs w:val="22"/>
          <w:lang w:eastAsia="en-US"/>
        </w:rPr>
        <w:t>5</w:t>
      </w:r>
      <w:r w:rsidRPr="009B08F3">
        <w:rPr>
          <w:rFonts w:ascii="Cambria" w:eastAsia="Calibri" w:hAnsi="Cambria"/>
          <w:sz w:val="22"/>
          <w:szCs w:val="22"/>
          <w:lang w:eastAsia="en-US"/>
        </w:rPr>
        <w:t>0 000,00 zł.</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eastAsia="Calibri" w:hAnsi="Cambria"/>
          <w:sz w:val="22"/>
          <w:szCs w:val="22"/>
          <w:lang w:eastAsia="en-US"/>
        </w:rPr>
        <w:t>W przypadku szkody w budynkach znajdujących się pod nadzorem konserwatora zabytków odszkodowanie obejmuje dodatkowo koszty odbudowy/przywrócenia do stanu sprzed szkody, wynikające z zabytkowego charakteru mienia, w tym zalecenia konserwatora zabytków lub innych odpowiedzialnych w tym zakresie służb (w tym stosowanie wymaganej przez konserwatora lub inne służby technologii naprawy).</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hAnsi="Cambria"/>
          <w:sz w:val="22"/>
          <w:szCs w:val="22"/>
          <w:lang w:eastAsia="en-US"/>
        </w:rPr>
        <w:t>Zakres ubezpieczenia obejmuje uszkodzenie ubezpieczonego mienia wskutek akcji gaśniczej i/lub ratowniczej, w tym rozbiórki, wyburzania lub odgruzowywania, prowadzonej w związku z zaistniałym zdarzeniem losowym, objętym ochroną ubezpieczeniową, a także prowadzonej w związku ze zdarzeniem losowym, zaistniałym w mieniu osób trzecich.</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hAnsi="Cambria"/>
          <w:sz w:val="22"/>
          <w:szCs w:val="22"/>
        </w:rPr>
        <w:t xml:space="preserve">Likwidacja szkody z obiektów muzealnych odbywa się według następujących zasad: </w:t>
      </w:r>
      <w:r w:rsidRPr="009B08F3">
        <w:rPr>
          <w:rFonts w:ascii="Cambria" w:hAnsi="Cambria"/>
          <w:sz w:val="22"/>
          <w:szCs w:val="22"/>
        </w:rPr>
        <w:br/>
        <w:t>w przypadku zniszczenia przedmiotu ubezpieczenia (gdzie nie ma możliwości jego naprawy/rekonstrukcji) wypłata następuje do pełnej wartości zniszczonego eksponatu (udokumentowanej przez Ubezpieczonego), w pozostałych przypadkach wypłata odszkodowania będzie dokonana w równowartości zmniejszenia ich wartości lub kosztów restauracji/rekonstrukcji nie więcej niż wartość uszkodzonego dzieła sztuki udokumentowanej przez Ubezpieczonego. Wartość konkretnego dzieła sztuki będzie wynikała z ewidencji środków trwałych lub wycen zleconych przez Ubezpieczonego</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eastAsia="Calibri" w:hAnsi="Cambria"/>
          <w:sz w:val="22"/>
          <w:szCs w:val="22"/>
          <w:lang w:eastAsia="en-US"/>
        </w:rPr>
        <w:t xml:space="preserve">Zakres ubezpieczenia obejmuje szkody wyrządzone przez zwierzęta z limitem 10 000,00 zł na jedno i wszystkie zdarzenia. </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eastAsia="Calibri" w:hAnsi="Cambria"/>
          <w:sz w:val="22"/>
          <w:szCs w:val="22"/>
          <w:lang w:eastAsia="en-US"/>
        </w:rPr>
        <w:t xml:space="preserve">Dla szkód których wartość nie przekracza 3 000,00 zł, w tym polegających na dewastacji lub wandalizmie, możliwa jest tzw. </w:t>
      </w:r>
      <w:r w:rsidR="00F71183" w:rsidRPr="009B08F3">
        <w:rPr>
          <w:rFonts w:ascii="Cambria" w:eastAsia="Calibri" w:hAnsi="Cambria"/>
          <w:sz w:val="22"/>
          <w:szCs w:val="22"/>
          <w:lang w:eastAsia="en-US"/>
        </w:rPr>
        <w:t>S</w:t>
      </w:r>
      <w:r w:rsidRPr="009B08F3">
        <w:rPr>
          <w:rFonts w:ascii="Cambria" w:eastAsia="Calibri" w:hAnsi="Cambria"/>
          <w:sz w:val="22"/>
          <w:szCs w:val="22"/>
          <w:lang w:eastAsia="en-US"/>
        </w:rPr>
        <w:t>amolikwidacja szkody, pod warunkiem powiadomienia ubezpieczyciela po otrzymaniu informacji o zaistnieniu szkody i przy jednoczesnym zabezpieczeniu danych umożliwiających weryfikację rodzaju i rozmiaru szkody (pisemny protokół z miejsca zdarzenia opisujący przypuszczalne jego przyczyny oraz rodzaj i rozmiar szkody, a także dokumentację fotograficzną). W przypadku podejrzenia, iż szkoda jest konsekwencją popełnienia czynu zabronionego ubezpieczający powiadomi niezwłocznie policję, nie później niż w ciągu 24 godzin.</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eastAsia="Calibri" w:hAnsi="Cambria"/>
          <w:sz w:val="22"/>
          <w:szCs w:val="22"/>
          <w:lang w:eastAsia="en-US"/>
        </w:rPr>
        <w:lastRenderedPageBreak/>
        <w:t>Przyjęcie podanej klauzuli niezawiadomienia w terminie o szkodzie</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eastAsia="Calibri" w:hAnsi="Cambria"/>
          <w:sz w:val="22"/>
          <w:szCs w:val="22"/>
          <w:lang w:eastAsia="en-US"/>
        </w:rPr>
        <w:t>Ochrona ubezpieczeniowa obejmuje również mienie, które znajduje się na zewnątrz.</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eastAsia="Calibri" w:hAnsi="Cambria"/>
          <w:sz w:val="22"/>
          <w:szCs w:val="22"/>
          <w:lang w:eastAsia="en-US"/>
        </w:rPr>
        <w:t>Ochrona ubezpieczeniowa obejmuje mienie osób trzecich do sumy 50 000,00 zł</w:t>
      </w:r>
    </w:p>
    <w:p w:rsidR="0050037D" w:rsidRPr="009B08F3" w:rsidRDefault="0050037D" w:rsidP="00B856C2">
      <w:pPr>
        <w:widowControl w:val="0"/>
        <w:numPr>
          <w:ilvl w:val="1"/>
          <w:numId w:val="20"/>
        </w:numPr>
        <w:tabs>
          <w:tab w:val="left" w:pos="720"/>
        </w:tabs>
        <w:suppressAutoHyphens w:val="0"/>
        <w:spacing w:after="200" w:line="276" w:lineRule="auto"/>
        <w:ind w:left="720" w:hanging="720"/>
        <w:contextualSpacing/>
        <w:jc w:val="both"/>
        <w:rPr>
          <w:rFonts w:ascii="Cambria" w:eastAsia="Calibri" w:hAnsi="Cambria"/>
          <w:sz w:val="22"/>
          <w:szCs w:val="22"/>
          <w:lang w:eastAsia="en-US"/>
        </w:rPr>
      </w:pPr>
      <w:r w:rsidRPr="009B08F3">
        <w:rPr>
          <w:rFonts w:ascii="Cambria" w:eastAsia="Calibri" w:hAnsi="Cambria"/>
          <w:sz w:val="22"/>
          <w:szCs w:val="22"/>
          <w:lang w:eastAsia="en-US"/>
        </w:rPr>
        <w:t xml:space="preserve">Płatność składki rocznej w </w:t>
      </w:r>
      <w:r w:rsidR="00BA7A94">
        <w:rPr>
          <w:rFonts w:ascii="Cambria" w:eastAsia="Calibri" w:hAnsi="Cambria"/>
          <w:sz w:val="22"/>
          <w:szCs w:val="22"/>
          <w:lang w:eastAsia="en-US"/>
        </w:rPr>
        <w:t>czterech</w:t>
      </w:r>
      <w:r w:rsidR="009B08F3">
        <w:rPr>
          <w:rFonts w:ascii="Cambria" w:eastAsia="Calibri" w:hAnsi="Cambria"/>
          <w:sz w:val="22"/>
          <w:szCs w:val="22"/>
          <w:lang w:eastAsia="en-US"/>
        </w:rPr>
        <w:t xml:space="preserve"> równych ratach </w:t>
      </w:r>
      <w:r w:rsidR="00BA7A94">
        <w:rPr>
          <w:rFonts w:ascii="Cambria" w:eastAsia="Calibri" w:hAnsi="Cambria"/>
          <w:sz w:val="22"/>
          <w:szCs w:val="22"/>
          <w:lang w:eastAsia="en-US"/>
        </w:rPr>
        <w:t>kwartalnych</w:t>
      </w:r>
    </w:p>
    <w:p w:rsidR="0050037D" w:rsidRPr="009B08F3" w:rsidRDefault="0050037D" w:rsidP="0050037D">
      <w:pPr>
        <w:tabs>
          <w:tab w:val="left" w:pos="720"/>
        </w:tabs>
        <w:suppressAutoHyphens w:val="0"/>
        <w:spacing w:line="276" w:lineRule="auto"/>
        <w:ind w:left="720"/>
        <w:jc w:val="both"/>
        <w:rPr>
          <w:rFonts w:ascii="Cambria" w:hAnsi="Cambria"/>
          <w:b/>
          <w:sz w:val="22"/>
          <w:szCs w:val="22"/>
          <w:lang w:eastAsia="en-US"/>
        </w:rPr>
      </w:pPr>
      <w:r w:rsidRPr="009B08F3">
        <w:rPr>
          <w:rFonts w:ascii="Cambria" w:hAnsi="Cambria"/>
          <w:b/>
          <w:sz w:val="22"/>
          <w:szCs w:val="22"/>
          <w:lang w:eastAsia="en-US"/>
        </w:rPr>
        <w:t>Dodatkowo w ubezpieczeniu od kradzieży z włamaniem i rabunku:</w:t>
      </w:r>
    </w:p>
    <w:p w:rsidR="0050037D" w:rsidRPr="009B08F3" w:rsidRDefault="0050037D" w:rsidP="00B856C2">
      <w:pPr>
        <w:numPr>
          <w:ilvl w:val="1"/>
          <w:numId w:val="20"/>
        </w:numPr>
        <w:tabs>
          <w:tab w:val="left" w:pos="720"/>
        </w:tabs>
        <w:suppressAutoHyphens w:val="0"/>
        <w:spacing w:line="276" w:lineRule="auto"/>
        <w:ind w:left="720" w:hanging="720"/>
        <w:jc w:val="both"/>
        <w:rPr>
          <w:rFonts w:ascii="Cambria" w:hAnsi="Cambria"/>
          <w:sz w:val="22"/>
          <w:szCs w:val="22"/>
          <w:lang w:eastAsia="en-US"/>
        </w:rPr>
      </w:pPr>
      <w:r w:rsidRPr="009B08F3">
        <w:rPr>
          <w:rFonts w:ascii="Cambria" w:hAnsi="Cambria"/>
          <w:sz w:val="22"/>
          <w:szCs w:val="22"/>
          <w:lang w:eastAsia="en-US"/>
        </w:rPr>
        <w:t xml:space="preserve">Przyjęcie podanej klauzuli naprawy zabezpieczeń </w:t>
      </w:r>
      <w:proofErr w:type="spellStart"/>
      <w:r w:rsidRPr="009B08F3">
        <w:rPr>
          <w:rFonts w:ascii="Cambria" w:hAnsi="Cambria"/>
          <w:sz w:val="22"/>
          <w:szCs w:val="22"/>
          <w:lang w:eastAsia="en-US"/>
        </w:rPr>
        <w:t>przeciwkradzieżowych</w:t>
      </w:r>
      <w:proofErr w:type="spellEnd"/>
    </w:p>
    <w:p w:rsidR="0050037D" w:rsidRPr="009B08F3" w:rsidRDefault="0050037D" w:rsidP="00B856C2">
      <w:pPr>
        <w:numPr>
          <w:ilvl w:val="1"/>
          <w:numId w:val="20"/>
        </w:numPr>
        <w:tabs>
          <w:tab w:val="left" w:pos="720"/>
        </w:tabs>
        <w:suppressAutoHyphens w:val="0"/>
        <w:spacing w:line="276" w:lineRule="auto"/>
        <w:ind w:left="720" w:hanging="720"/>
        <w:jc w:val="both"/>
        <w:rPr>
          <w:rFonts w:ascii="Cambria" w:hAnsi="Cambria"/>
          <w:sz w:val="22"/>
          <w:szCs w:val="22"/>
          <w:lang w:eastAsia="en-US"/>
        </w:rPr>
      </w:pPr>
      <w:r w:rsidRPr="009B08F3">
        <w:rPr>
          <w:rFonts w:ascii="Cambria" w:hAnsi="Cambria"/>
          <w:sz w:val="22"/>
          <w:szCs w:val="22"/>
          <w:lang w:eastAsia="en-US"/>
        </w:rPr>
        <w:t xml:space="preserve">Rozszerzenie ochrony ubezpieczeniowej o ryzyko wandalizmu </w:t>
      </w:r>
    </w:p>
    <w:p w:rsidR="0050037D" w:rsidRPr="009B08F3" w:rsidRDefault="0050037D" w:rsidP="00B856C2">
      <w:pPr>
        <w:numPr>
          <w:ilvl w:val="1"/>
          <w:numId w:val="20"/>
        </w:numPr>
        <w:tabs>
          <w:tab w:val="left" w:pos="720"/>
        </w:tabs>
        <w:suppressAutoHyphens w:val="0"/>
        <w:spacing w:line="276" w:lineRule="auto"/>
        <w:ind w:left="720" w:hanging="720"/>
        <w:jc w:val="both"/>
        <w:rPr>
          <w:rFonts w:ascii="Cambria" w:hAnsi="Cambria"/>
          <w:sz w:val="22"/>
          <w:szCs w:val="22"/>
          <w:lang w:eastAsia="en-US"/>
        </w:rPr>
      </w:pPr>
      <w:r w:rsidRPr="009B08F3">
        <w:rPr>
          <w:rFonts w:ascii="Cambria" w:hAnsi="Cambria"/>
          <w:sz w:val="22"/>
          <w:szCs w:val="22"/>
          <w:lang w:eastAsia="en-US"/>
        </w:rPr>
        <w:t>Rozszerzenie ochrony ubezpieczeniowej o ryzyko dewastacji</w:t>
      </w:r>
    </w:p>
    <w:p w:rsidR="0050037D" w:rsidRPr="009B08F3" w:rsidRDefault="0050037D" w:rsidP="00B856C2">
      <w:pPr>
        <w:widowControl w:val="0"/>
        <w:numPr>
          <w:ilvl w:val="1"/>
          <w:numId w:val="20"/>
        </w:numPr>
        <w:tabs>
          <w:tab w:val="left" w:pos="720"/>
        </w:tabs>
        <w:suppressAutoHyphens w:val="0"/>
        <w:spacing w:line="276" w:lineRule="auto"/>
        <w:ind w:left="720" w:hanging="720"/>
        <w:jc w:val="both"/>
        <w:rPr>
          <w:rFonts w:ascii="Cambria" w:hAnsi="Cambria"/>
          <w:sz w:val="22"/>
          <w:szCs w:val="22"/>
          <w:lang w:eastAsia="en-US"/>
        </w:rPr>
      </w:pPr>
      <w:r w:rsidRPr="009B08F3">
        <w:rPr>
          <w:rFonts w:ascii="Cambria" w:hAnsi="Cambria"/>
          <w:sz w:val="22"/>
          <w:szCs w:val="22"/>
          <w:lang w:eastAsia="en-US"/>
        </w:rPr>
        <w:t>Ochrona ubezpieczeniowa od ryzyka kradzieży oraz dewastacji i wandalizmu obejmuje również mienie, które ze względu na swój charakter znajduje się na zewnątrz. Mienie to powinno być zainstalowane i zabezpieczone w taki sposób, aby jego wymontowanie nie było możliwe bez pozostawienia śladów użycia siły lub narzędzi.</w:t>
      </w:r>
      <w:r w:rsidRPr="009B08F3">
        <w:rPr>
          <w:rFonts w:ascii="Cambria" w:eastAsia="Calibri" w:hAnsi="Cambria"/>
          <w:sz w:val="22"/>
          <w:szCs w:val="22"/>
          <w:lang w:eastAsia="en-US"/>
        </w:rPr>
        <w:t xml:space="preserve"> Limit odpowiedzialności n</w:t>
      </w:r>
      <w:r w:rsidR="009B08F3" w:rsidRPr="009B08F3">
        <w:rPr>
          <w:rFonts w:ascii="Cambria" w:eastAsia="Calibri" w:hAnsi="Cambria"/>
          <w:sz w:val="22"/>
          <w:szCs w:val="22"/>
          <w:lang w:eastAsia="en-US"/>
        </w:rPr>
        <w:t>a jedno i wszystkie zdarzenia: 5</w:t>
      </w:r>
      <w:r w:rsidRPr="009B08F3">
        <w:rPr>
          <w:rFonts w:ascii="Cambria" w:eastAsia="Calibri" w:hAnsi="Cambria"/>
          <w:sz w:val="22"/>
          <w:szCs w:val="22"/>
          <w:lang w:eastAsia="en-US"/>
        </w:rPr>
        <w:t>0 000,00 zł</w:t>
      </w:r>
    </w:p>
    <w:p w:rsidR="0050037D" w:rsidRPr="009B08F3" w:rsidRDefault="0050037D" w:rsidP="00B856C2">
      <w:pPr>
        <w:widowControl w:val="0"/>
        <w:numPr>
          <w:ilvl w:val="1"/>
          <w:numId w:val="20"/>
        </w:numPr>
        <w:tabs>
          <w:tab w:val="left" w:pos="720"/>
        </w:tabs>
        <w:suppressAutoHyphens w:val="0"/>
        <w:spacing w:line="276" w:lineRule="auto"/>
        <w:ind w:left="720" w:hanging="720"/>
        <w:jc w:val="both"/>
        <w:rPr>
          <w:rFonts w:ascii="Cambria" w:hAnsi="Cambria"/>
          <w:sz w:val="22"/>
          <w:szCs w:val="22"/>
          <w:lang w:eastAsia="en-US"/>
        </w:rPr>
      </w:pPr>
      <w:r w:rsidRPr="009B08F3">
        <w:rPr>
          <w:rFonts w:ascii="Cambria" w:eastAsia="Calibri" w:hAnsi="Cambria"/>
          <w:sz w:val="22"/>
          <w:szCs w:val="22"/>
          <w:lang w:eastAsia="en-US"/>
        </w:rPr>
        <w:t>Objęcie ochroną ubezpieczeniową kradzieży zwykłej ubezpieczonego mie</w:t>
      </w:r>
      <w:r w:rsidR="00BD2903">
        <w:rPr>
          <w:rFonts w:ascii="Cambria" w:eastAsia="Calibri" w:hAnsi="Cambria"/>
          <w:sz w:val="22"/>
          <w:szCs w:val="22"/>
          <w:lang w:eastAsia="en-US"/>
        </w:rPr>
        <w:t>nia, z limitem odszkodowawczym 2</w:t>
      </w:r>
      <w:r w:rsidRPr="009B08F3">
        <w:rPr>
          <w:rFonts w:ascii="Cambria" w:eastAsia="Calibri" w:hAnsi="Cambria"/>
          <w:sz w:val="22"/>
          <w:szCs w:val="22"/>
          <w:lang w:eastAsia="en-US"/>
        </w:rPr>
        <w:t xml:space="preserve">0 000,00 zł w każdym okresie ubezpieczenia, z </w:t>
      </w:r>
      <w:proofErr w:type="spellStart"/>
      <w:r w:rsidRPr="009B08F3">
        <w:rPr>
          <w:rFonts w:ascii="Cambria" w:eastAsia="Calibri" w:hAnsi="Cambria"/>
          <w:sz w:val="22"/>
          <w:szCs w:val="22"/>
          <w:lang w:eastAsia="en-US"/>
        </w:rPr>
        <w:t>podlimitem</w:t>
      </w:r>
      <w:proofErr w:type="spellEnd"/>
      <w:r w:rsidRPr="009B08F3">
        <w:rPr>
          <w:rFonts w:ascii="Cambria" w:eastAsia="Calibri" w:hAnsi="Cambria"/>
          <w:sz w:val="22"/>
          <w:szCs w:val="22"/>
          <w:lang w:eastAsia="en-US"/>
        </w:rPr>
        <w:t xml:space="preserve"> 1 000,00 zł na kradzież zwykłą nasadzenia (wspólnym z  limitem w  ubezpieczeniu sprzętu elektronicznego od wszystkich</w:t>
      </w:r>
      <w:r w:rsidR="007D29AA" w:rsidRPr="009B08F3">
        <w:rPr>
          <w:rFonts w:ascii="Cambria" w:eastAsia="Calibri" w:hAnsi="Cambria"/>
          <w:sz w:val="22"/>
          <w:szCs w:val="22"/>
          <w:lang w:eastAsia="en-US"/>
        </w:rPr>
        <w:t xml:space="preserve"> ryzyk) z franszyzą integralną 1</w:t>
      </w:r>
      <w:r w:rsidRPr="009B08F3">
        <w:rPr>
          <w:rFonts w:ascii="Cambria" w:eastAsia="Calibri" w:hAnsi="Cambria"/>
          <w:sz w:val="22"/>
          <w:szCs w:val="22"/>
          <w:lang w:eastAsia="en-US"/>
        </w:rPr>
        <w:t xml:space="preserve">00,00 zł. </w:t>
      </w:r>
    </w:p>
    <w:p w:rsidR="0050037D" w:rsidRPr="009B08F3" w:rsidRDefault="0050037D" w:rsidP="00B856C2">
      <w:pPr>
        <w:widowControl w:val="0"/>
        <w:numPr>
          <w:ilvl w:val="1"/>
          <w:numId w:val="20"/>
        </w:numPr>
        <w:tabs>
          <w:tab w:val="left" w:pos="720"/>
        </w:tabs>
        <w:suppressAutoHyphens w:val="0"/>
        <w:spacing w:line="276" w:lineRule="auto"/>
        <w:ind w:left="720" w:hanging="720"/>
        <w:jc w:val="both"/>
        <w:rPr>
          <w:rFonts w:ascii="Cambria" w:hAnsi="Cambria"/>
          <w:bCs/>
          <w:sz w:val="22"/>
          <w:szCs w:val="22"/>
          <w:lang w:eastAsia="en-US"/>
        </w:rPr>
      </w:pPr>
      <w:r w:rsidRPr="009B08F3">
        <w:rPr>
          <w:rFonts w:ascii="Cambria" w:hAnsi="Cambria"/>
          <w:bCs/>
          <w:sz w:val="22"/>
          <w:szCs w:val="22"/>
          <w:lang w:eastAsia="en-US"/>
        </w:rPr>
        <w:t>Ochrona ubezpieczeniowa obejmuje mienie osób trzecich do sumy 40 000,00 zł (rozumiane jako odrębne od mienia pracowniczego i członków OSP)</w:t>
      </w:r>
    </w:p>
    <w:p w:rsidR="0050037D" w:rsidRPr="009B08F3" w:rsidRDefault="0050037D" w:rsidP="00B856C2">
      <w:pPr>
        <w:widowControl w:val="0"/>
        <w:numPr>
          <w:ilvl w:val="1"/>
          <w:numId w:val="20"/>
        </w:numPr>
        <w:tabs>
          <w:tab w:val="left" w:pos="720"/>
        </w:tabs>
        <w:suppressAutoHyphens w:val="0"/>
        <w:spacing w:line="276" w:lineRule="auto"/>
        <w:ind w:left="720" w:hanging="720"/>
        <w:jc w:val="both"/>
        <w:rPr>
          <w:rFonts w:ascii="Cambria" w:hAnsi="Cambria"/>
          <w:bCs/>
          <w:sz w:val="22"/>
          <w:szCs w:val="22"/>
          <w:lang w:eastAsia="en-US"/>
        </w:rPr>
      </w:pPr>
      <w:r w:rsidRPr="009B08F3">
        <w:rPr>
          <w:rFonts w:ascii="Cambria" w:eastAsia="Calibri" w:hAnsi="Cambria"/>
          <w:sz w:val="22"/>
          <w:szCs w:val="22"/>
          <w:lang w:eastAsia="ja-JP"/>
        </w:rPr>
        <w:t>W odniesieniu do ubezpieczenia ryzyka rabunku gotówki w trakcie transportu dokonywanego przez pracowników ubezpieczyciel nie będzie wymagał stosowania zasad transportu w odniesieniu do zabezpieczeń technicznych, jak i sposobu konwojowania poza określonymi w obowiązujących na dzień zawarcia umowy przepisach i rozporządzeniach.</w:t>
      </w:r>
    </w:p>
    <w:p w:rsidR="0050037D" w:rsidRPr="009B08F3" w:rsidRDefault="0050037D" w:rsidP="00B856C2">
      <w:pPr>
        <w:widowControl w:val="0"/>
        <w:numPr>
          <w:ilvl w:val="1"/>
          <w:numId w:val="20"/>
        </w:numPr>
        <w:tabs>
          <w:tab w:val="left" w:pos="720"/>
        </w:tabs>
        <w:suppressAutoHyphens w:val="0"/>
        <w:spacing w:line="276" w:lineRule="auto"/>
        <w:ind w:left="720" w:hanging="720"/>
        <w:jc w:val="both"/>
        <w:rPr>
          <w:rFonts w:ascii="Cambria" w:hAnsi="Cambria"/>
          <w:bCs/>
          <w:sz w:val="22"/>
          <w:szCs w:val="22"/>
          <w:lang w:eastAsia="en-US"/>
        </w:rPr>
      </w:pPr>
      <w:r w:rsidRPr="009B08F3">
        <w:rPr>
          <w:rFonts w:ascii="Cambria" w:eastAsia="Calibri" w:hAnsi="Cambria"/>
          <w:sz w:val="22"/>
          <w:szCs w:val="22"/>
          <w:lang w:eastAsia="en-US"/>
        </w:rPr>
        <w:t>W ubezpieczeniu środków pieniężnych w transporcie ubezpieczeniem objęte są w szczególności szkody powstałe w wyniku:</w:t>
      </w:r>
    </w:p>
    <w:p w:rsidR="0050037D" w:rsidRPr="009B08F3" w:rsidRDefault="0050037D" w:rsidP="00B856C2">
      <w:pPr>
        <w:widowControl w:val="0"/>
        <w:numPr>
          <w:ilvl w:val="2"/>
          <w:numId w:val="94"/>
        </w:numPr>
        <w:tabs>
          <w:tab w:val="left" w:pos="720"/>
        </w:tabs>
        <w:suppressAutoHyphens w:val="0"/>
        <w:spacing w:line="276" w:lineRule="auto"/>
        <w:ind w:left="720" w:firstLine="0"/>
        <w:contextualSpacing/>
        <w:jc w:val="both"/>
        <w:rPr>
          <w:rFonts w:ascii="Cambria" w:eastAsia="Calibri" w:hAnsi="Cambria"/>
          <w:sz w:val="22"/>
          <w:szCs w:val="22"/>
          <w:lang w:eastAsia="en-US"/>
        </w:rPr>
      </w:pPr>
      <w:r w:rsidRPr="009B08F3">
        <w:rPr>
          <w:rFonts w:ascii="Cambria" w:eastAsia="Calibri" w:hAnsi="Cambria"/>
          <w:sz w:val="22"/>
          <w:szCs w:val="22"/>
          <w:lang w:eastAsia="en-US"/>
        </w:rPr>
        <w:t>kradzieży z włamaniem i rabunku ze środka transportu,</w:t>
      </w:r>
    </w:p>
    <w:p w:rsidR="0050037D" w:rsidRPr="009B08F3" w:rsidRDefault="0050037D" w:rsidP="00B856C2">
      <w:pPr>
        <w:widowControl w:val="0"/>
        <w:numPr>
          <w:ilvl w:val="2"/>
          <w:numId w:val="94"/>
        </w:numPr>
        <w:tabs>
          <w:tab w:val="left" w:pos="720"/>
        </w:tabs>
        <w:suppressAutoHyphens w:val="0"/>
        <w:spacing w:line="276" w:lineRule="auto"/>
        <w:ind w:left="720" w:firstLine="0"/>
        <w:contextualSpacing/>
        <w:jc w:val="both"/>
        <w:rPr>
          <w:rFonts w:ascii="Cambria" w:eastAsia="Calibri" w:hAnsi="Cambria"/>
          <w:sz w:val="22"/>
          <w:szCs w:val="22"/>
          <w:lang w:eastAsia="en-US"/>
        </w:rPr>
      </w:pPr>
      <w:r w:rsidRPr="009B08F3">
        <w:rPr>
          <w:rFonts w:ascii="Cambria" w:eastAsia="Calibri" w:hAnsi="Cambria"/>
          <w:sz w:val="22"/>
          <w:szCs w:val="22"/>
          <w:lang w:eastAsia="en-US"/>
        </w:rPr>
        <w:t>śmierci lub nagłej ciężkiej choroby osoby wykonującej transport lub osoby sprawującej pieczę nad powierzonym mieniem,</w:t>
      </w:r>
    </w:p>
    <w:p w:rsidR="0050037D" w:rsidRPr="009B08F3" w:rsidRDefault="0050037D" w:rsidP="00B856C2">
      <w:pPr>
        <w:widowControl w:val="0"/>
        <w:numPr>
          <w:ilvl w:val="2"/>
          <w:numId w:val="94"/>
        </w:numPr>
        <w:tabs>
          <w:tab w:val="left" w:pos="720"/>
        </w:tabs>
        <w:suppressAutoHyphens w:val="0"/>
        <w:spacing w:line="276" w:lineRule="auto"/>
        <w:ind w:left="720" w:firstLine="0"/>
        <w:contextualSpacing/>
        <w:jc w:val="both"/>
        <w:rPr>
          <w:rFonts w:ascii="Cambria" w:eastAsia="Calibri" w:hAnsi="Cambria"/>
          <w:sz w:val="22"/>
          <w:szCs w:val="22"/>
          <w:lang w:eastAsia="en-US"/>
        </w:rPr>
      </w:pPr>
      <w:r w:rsidRPr="009B08F3">
        <w:rPr>
          <w:rFonts w:ascii="Cambria" w:eastAsia="Calibri" w:hAnsi="Cambria"/>
          <w:sz w:val="22"/>
          <w:szCs w:val="22"/>
          <w:lang w:eastAsia="en-US"/>
        </w:rPr>
        <w:t>ciężkiego uszkodzenia ciała osoby wykonującej transport lub osoby sprawującej pieczę nad powierzonym mieniem spowodowanego nieszczęśliwym wypadkiem,</w:t>
      </w:r>
    </w:p>
    <w:p w:rsidR="0050037D" w:rsidRPr="009B08F3" w:rsidRDefault="0050037D" w:rsidP="00B856C2">
      <w:pPr>
        <w:widowControl w:val="0"/>
        <w:numPr>
          <w:ilvl w:val="2"/>
          <w:numId w:val="94"/>
        </w:numPr>
        <w:tabs>
          <w:tab w:val="left" w:pos="720"/>
        </w:tabs>
        <w:suppressAutoHyphens w:val="0"/>
        <w:spacing w:line="276" w:lineRule="auto"/>
        <w:ind w:left="720" w:firstLine="0"/>
        <w:contextualSpacing/>
        <w:jc w:val="both"/>
        <w:rPr>
          <w:rFonts w:ascii="Cambria" w:eastAsia="Calibri" w:hAnsi="Cambria"/>
          <w:sz w:val="22"/>
          <w:szCs w:val="22"/>
          <w:lang w:eastAsia="en-US"/>
        </w:rPr>
      </w:pPr>
      <w:r w:rsidRPr="009B08F3">
        <w:rPr>
          <w:rFonts w:ascii="Cambria" w:eastAsia="Calibri" w:hAnsi="Cambria"/>
          <w:sz w:val="22"/>
          <w:szCs w:val="22"/>
          <w:lang w:eastAsia="en-US"/>
        </w:rPr>
        <w:t>zniszczenia lub uszkodzenia środka transportu w kolizji lub wypadku albo w wyniku jego pożaru, eksplozji, uderzenia pioruna w środek transportu.</w:t>
      </w:r>
    </w:p>
    <w:p w:rsidR="0050037D" w:rsidRPr="009B08F3" w:rsidRDefault="0050037D" w:rsidP="00B856C2">
      <w:pPr>
        <w:numPr>
          <w:ilvl w:val="1"/>
          <w:numId w:val="20"/>
        </w:numPr>
        <w:tabs>
          <w:tab w:val="left" w:pos="709"/>
        </w:tabs>
        <w:suppressAutoHyphens w:val="0"/>
        <w:spacing w:line="276" w:lineRule="auto"/>
        <w:ind w:left="720" w:hanging="720"/>
        <w:jc w:val="both"/>
        <w:rPr>
          <w:rFonts w:ascii="Cambria" w:hAnsi="Cambria"/>
          <w:bCs/>
          <w:sz w:val="22"/>
          <w:szCs w:val="22"/>
          <w:lang w:eastAsia="en-US"/>
        </w:rPr>
      </w:pPr>
      <w:r w:rsidRPr="009B08F3">
        <w:rPr>
          <w:rFonts w:ascii="Cambria" w:hAnsi="Cambria"/>
          <w:sz w:val="22"/>
          <w:szCs w:val="22"/>
          <w:lang w:eastAsia="en-US"/>
        </w:rPr>
        <w:t xml:space="preserve">W zakresie ubezpieczenia od ryzyka kradzieży z włamaniem i rabunku termin zawiadomienia o szkodzie – do 5 dni od dnia zdarzenia lub powzięcia przez ubezpieczającego/ ubezpieczonego wiadomości o zdarzeniu. </w:t>
      </w:r>
    </w:p>
    <w:p w:rsidR="0050037D" w:rsidRPr="009B08F3" w:rsidRDefault="0050037D" w:rsidP="00B856C2">
      <w:pPr>
        <w:numPr>
          <w:ilvl w:val="1"/>
          <w:numId w:val="20"/>
        </w:numPr>
        <w:tabs>
          <w:tab w:val="num" w:pos="709"/>
        </w:tabs>
        <w:suppressAutoHyphens w:val="0"/>
        <w:spacing w:after="200" w:line="276" w:lineRule="auto"/>
        <w:ind w:left="0" w:firstLine="0"/>
        <w:jc w:val="both"/>
        <w:rPr>
          <w:rFonts w:ascii="Cambria" w:hAnsi="Cambria"/>
          <w:bCs/>
          <w:sz w:val="22"/>
          <w:szCs w:val="22"/>
          <w:lang w:eastAsia="en-US"/>
        </w:rPr>
      </w:pPr>
      <w:r w:rsidRPr="009B08F3">
        <w:rPr>
          <w:rFonts w:ascii="Cambria" w:hAnsi="Cambria"/>
          <w:b/>
          <w:sz w:val="22"/>
          <w:szCs w:val="22"/>
          <w:lang w:eastAsia="en-US"/>
        </w:rPr>
        <w:t>Franszyzy i udziały własne:</w:t>
      </w:r>
    </w:p>
    <w:p w:rsidR="0050037D" w:rsidRPr="009B08F3" w:rsidRDefault="0050037D" w:rsidP="00B856C2">
      <w:pPr>
        <w:numPr>
          <w:ilvl w:val="2"/>
          <w:numId w:val="20"/>
        </w:numPr>
        <w:tabs>
          <w:tab w:val="num" w:pos="709"/>
        </w:tabs>
        <w:suppressAutoHyphens w:val="0"/>
        <w:spacing w:after="200" w:line="276" w:lineRule="auto"/>
        <w:ind w:left="0" w:firstLine="0"/>
        <w:contextualSpacing/>
        <w:jc w:val="both"/>
        <w:rPr>
          <w:rFonts w:ascii="Cambria" w:hAnsi="Cambria"/>
          <w:sz w:val="22"/>
          <w:szCs w:val="22"/>
          <w:lang w:eastAsia="en-US"/>
        </w:rPr>
      </w:pPr>
      <w:r w:rsidRPr="009B08F3">
        <w:rPr>
          <w:rFonts w:ascii="Cambria" w:hAnsi="Cambria"/>
          <w:sz w:val="22"/>
          <w:szCs w:val="22"/>
          <w:lang w:eastAsia="en-US"/>
        </w:rPr>
        <w:t>Franszyza integralna: 100 zł, za wyjątkiem ubezpieczenia mienia od kradzieży z włamaniem i rabunku, gdzie franszyza ta wynosi 100 zł oraz ubezpieczenia przedmiotów szklanych, gdzie franszyza integralna wynosi 50 zł</w:t>
      </w:r>
    </w:p>
    <w:p w:rsidR="0050037D" w:rsidRPr="009B08F3" w:rsidRDefault="0050037D" w:rsidP="00B856C2">
      <w:pPr>
        <w:numPr>
          <w:ilvl w:val="2"/>
          <w:numId w:val="20"/>
        </w:numPr>
        <w:tabs>
          <w:tab w:val="num" w:pos="709"/>
        </w:tabs>
        <w:suppressAutoHyphens w:val="0"/>
        <w:spacing w:after="200" w:line="276" w:lineRule="auto"/>
        <w:ind w:left="0" w:firstLine="0"/>
        <w:contextualSpacing/>
        <w:jc w:val="both"/>
        <w:rPr>
          <w:rFonts w:ascii="Cambria" w:hAnsi="Cambria"/>
          <w:sz w:val="22"/>
          <w:szCs w:val="22"/>
          <w:lang w:eastAsia="en-US"/>
        </w:rPr>
      </w:pPr>
      <w:r w:rsidRPr="009B08F3">
        <w:rPr>
          <w:rFonts w:ascii="Cambria" w:hAnsi="Cambria"/>
          <w:sz w:val="22"/>
          <w:szCs w:val="22"/>
          <w:lang w:eastAsia="en-US"/>
        </w:rPr>
        <w:t>Franszyza redukcyjna i udział własny – brak</w:t>
      </w:r>
    </w:p>
    <w:p w:rsidR="0050037D" w:rsidRPr="009B08F3" w:rsidRDefault="0050037D" w:rsidP="00B856C2">
      <w:pPr>
        <w:widowControl w:val="0"/>
        <w:numPr>
          <w:ilvl w:val="0"/>
          <w:numId w:val="21"/>
        </w:numPr>
        <w:tabs>
          <w:tab w:val="num" w:pos="720"/>
        </w:tabs>
        <w:suppressAutoHyphens w:val="0"/>
        <w:spacing w:after="60" w:line="276" w:lineRule="auto"/>
        <w:ind w:hanging="720"/>
        <w:contextualSpacing/>
        <w:jc w:val="both"/>
        <w:outlineLvl w:val="2"/>
        <w:rPr>
          <w:rFonts w:ascii="Cambria" w:eastAsia="Calibri" w:hAnsi="Cambria"/>
          <w:b/>
          <w:sz w:val="22"/>
          <w:szCs w:val="22"/>
          <w:lang w:eastAsia="en-US"/>
        </w:rPr>
      </w:pPr>
      <w:r w:rsidRPr="009B08F3">
        <w:rPr>
          <w:rFonts w:ascii="Cambria" w:eastAsia="Calibri" w:hAnsi="Cambria"/>
          <w:b/>
          <w:sz w:val="22"/>
          <w:szCs w:val="22"/>
          <w:lang w:eastAsia="en-US"/>
        </w:rPr>
        <w:t>Klauzule dodatkowe i  inne postanowienia szczególne fakultatywne:</w:t>
      </w:r>
    </w:p>
    <w:p w:rsidR="0050037D" w:rsidRPr="009B08F3" w:rsidRDefault="0050037D" w:rsidP="00B856C2">
      <w:pPr>
        <w:widowControl w:val="0"/>
        <w:numPr>
          <w:ilvl w:val="1"/>
          <w:numId w:val="21"/>
        </w:numPr>
        <w:tabs>
          <w:tab w:val="left" w:pos="720"/>
          <w:tab w:val="left" w:pos="90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funduszu prewencyjnego</w:t>
      </w:r>
    </w:p>
    <w:p w:rsidR="0050037D" w:rsidRPr="009B08F3" w:rsidRDefault="0050037D" w:rsidP="00B856C2">
      <w:pPr>
        <w:widowControl w:val="0"/>
        <w:numPr>
          <w:ilvl w:val="1"/>
          <w:numId w:val="21"/>
        </w:numPr>
        <w:tabs>
          <w:tab w:val="left" w:pos="720"/>
          <w:tab w:val="left" w:pos="90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 xml:space="preserve">Zwiększenie limitu w ryzyku </w:t>
      </w:r>
      <w:r w:rsidR="0068434E" w:rsidRPr="009B08F3">
        <w:rPr>
          <w:rFonts w:ascii="Cambria" w:eastAsia="Calibri" w:hAnsi="Cambria"/>
          <w:sz w:val="22"/>
          <w:szCs w:val="22"/>
          <w:lang w:eastAsia="en-US"/>
        </w:rPr>
        <w:t>katastrofy budowlanej do kwoty 14</w:t>
      </w:r>
      <w:r w:rsidRPr="009B08F3">
        <w:rPr>
          <w:rFonts w:ascii="Cambria" w:eastAsia="Calibri" w:hAnsi="Cambria"/>
          <w:sz w:val="22"/>
          <w:szCs w:val="22"/>
          <w:lang w:eastAsia="en-US"/>
        </w:rPr>
        <w:t xml:space="preserve"> 500 000,00 zł </w:t>
      </w:r>
    </w:p>
    <w:p w:rsidR="0050037D" w:rsidRPr="009B08F3" w:rsidRDefault="0050037D" w:rsidP="00B856C2">
      <w:pPr>
        <w:widowControl w:val="0"/>
        <w:numPr>
          <w:ilvl w:val="1"/>
          <w:numId w:val="21"/>
        </w:numPr>
        <w:tabs>
          <w:tab w:val="left" w:pos="720"/>
          <w:tab w:val="left" w:pos="90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aktów terroryzmu</w:t>
      </w:r>
    </w:p>
    <w:p w:rsidR="0050037D" w:rsidRPr="009B08F3" w:rsidRDefault="0050037D" w:rsidP="00B856C2">
      <w:pPr>
        <w:widowControl w:val="0"/>
        <w:numPr>
          <w:ilvl w:val="1"/>
          <w:numId w:val="21"/>
        </w:numPr>
        <w:tabs>
          <w:tab w:val="left" w:pos="720"/>
          <w:tab w:val="left" w:pos="90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uznania okoliczności</w:t>
      </w:r>
    </w:p>
    <w:p w:rsidR="0050037D" w:rsidRPr="009B08F3" w:rsidRDefault="0050037D" w:rsidP="00B856C2">
      <w:pPr>
        <w:widowControl w:val="0"/>
        <w:numPr>
          <w:ilvl w:val="1"/>
          <w:numId w:val="21"/>
        </w:numPr>
        <w:tabs>
          <w:tab w:val="left" w:pos="720"/>
          <w:tab w:val="left" w:pos="90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zmiany wielkości ryzyka</w:t>
      </w:r>
    </w:p>
    <w:p w:rsidR="0050037D" w:rsidRPr="009B08F3" w:rsidRDefault="0050037D" w:rsidP="00B856C2">
      <w:pPr>
        <w:widowControl w:val="0"/>
        <w:numPr>
          <w:ilvl w:val="1"/>
          <w:numId w:val="21"/>
        </w:numPr>
        <w:tabs>
          <w:tab w:val="left" w:pos="720"/>
          <w:tab w:val="left" w:pos="90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wypłaty bezspornej części odszkodowania</w:t>
      </w:r>
    </w:p>
    <w:p w:rsidR="0050037D" w:rsidRPr="009B08F3" w:rsidRDefault="0050037D" w:rsidP="00B856C2">
      <w:pPr>
        <w:widowControl w:val="0"/>
        <w:numPr>
          <w:ilvl w:val="1"/>
          <w:numId w:val="21"/>
        </w:numPr>
        <w:tabs>
          <w:tab w:val="left" w:pos="720"/>
          <w:tab w:val="left" w:pos="90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lastRenderedPageBreak/>
        <w:t>Przyjęcie podanej klauzuli wyrównania sumy ubezpieczenia</w:t>
      </w:r>
    </w:p>
    <w:p w:rsidR="0050037D" w:rsidRPr="009B08F3" w:rsidRDefault="0050037D" w:rsidP="00B856C2">
      <w:pPr>
        <w:widowControl w:val="0"/>
        <w:numPr>
          <w:ilvl w:val="1"/>
          <w:numId w:val="21"/>
        </w:numPr>
        <w:tabs>
          <w:tab w:val="left" w:pos="720"/>
          <w:tab w:val="left" w:pos="90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pokrycia kosztów naprawy uszkodzeń powstałych w mieniu otaczającym</w:t>
      </w:r>
    </w:p>
    <w:p w:rsidR="0050037D" w:rsidRPr="009B08F3" w:rsidRDefault="0050037D" w:rsidP="00B856C2">
      <w:pPr>
        <w:widowControl w:val="0"/>
        <w:numPr>
          <w:ilvl w:val="1"/>
          <w:numId w:val="21"/>
        </w:numPr>
        <w:tabs>
          <w:tab w:val="left" w:pos="720"/>
          <w:tab w:val="left" w:pos="90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zmiany lokalizacji odbudowy</w:t>
      </w:r>
    </w:p>
    <w:p w:rsidR="0050037D" w:rsidRPr="009B08F3" w:rsidRDefault="0050037D" w:rsidP="00B856C2">
      <w:pPr>
        <w:widowControl w:val="0"/>
        <w:numPr>
          <w:ilvl w:val="1"/>
          <w:numId w:val="21"/>
        </w:numPr>
        <w:tabs>
          <w:tab w:val="left" w:pos="720"/>
          <w:tab w:val="left" w:pos="90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Przyjęcie podanej klauzuli automatycznego pokrycia konsumpcji sumy ubezpieczenia w ubezpieczeniu mienia systemem pierwszego ryzyka</w:t>
      </w:r>
    </w:p>
    <w:p w:rsidR="0050037D" w:rsidRPr="009B08F3" w:rsidRDefault="00BD2903" w:rsidP="00B856C2">
      <w:pPr>
        <w:widowControl w:val="0"/>
        <w:numPr>
          <w:ilvl w:val="1"/>
          <w:numId w:val="21"/>
        </w:numPr>
        <w:tabs>
          <w:tab w:val="left" w:pos="720"/>
          <w:tab w:val="left" w:pos="900"/>
        </w:tabs>
        <w:suppressAutoHyphens w:val="0"/>
        <w:spacing w:after="200" w:line="276" w:lineRule="auto"/>
        <w:ind w:left="737" w:hanging="737"/>
        <w:contextualSpacing/>
        <w:jc w:val="both"/>
        <w:rPr>
          <w:rFonts w:ascii="Cambria" w:eastAsia="Calibri" w:hAnsi="Cambria"/>
          <w:sz w:val="22"/>
          <w:szCs w:val="22"/>
          <w:lang w:eastAsia="en-US"/>
        </w:rPr>
      </w:pPr>
      <w:r>
        <w:rPr>
          <w:rFonts w:ascii="Cambria" w:eastAsia="Calibri" w:hAnsi="Cambria"/>
          <w:sz w:val="22"/>
          <w:szCs w:val="22"/>
          <w:lang w:eastAsia="en-US"/>
        </w:rPr>
        <w:t>Zwiększenie do kwoty 10</w:t>
      </w:r>
      <w:r w:rsidR="0050037D" w:rsidRPr="009B08F3">
        <w:rPr>
          <w:rFonts w:ascii="Cambria" w:eastAsia="Calibri" w:hAnsi="Cambria"/>
          <w:sz w:val="22"/>
          <w:szCs w:val="22"/>
          <w:lang w:eastAsia="en-US"/>
        </w:rPr>
        <w:t xml:space="preserve"> mln zł </w:t>
      </w:r>
      <w:proofErr w:type="spellStart"/>
      <w:r w:rsidR="0050037D" w:rsidRPr="009B08F3">
        <w:rPr>
          <w:rFonts w:ascii="Cambria" w:eastAsia="Calibri" w:hAnsi="Cambria"/>
          <w:sz w:val="22"/>
          <w:szCs w:val="22"/>
          <w:lang w:eastAsia="en-US"/>
        </w:rPr>
        <w:t>bezskładkowego</w:t>
      </w:r>
      <w:proofErr w:type="spellEnd"/>
      <w:r w:rsidR="0050037D" w:rsidRPr="009B08F3">
        <w:rPr>
          <w:rFonts w:ascii="Cambria" w:eastAsia="Calibri" w:hAnsi="Cambria"/>
          <w:sz w:val="22"/>
          <w:szCs w:val="22"/>
          <w:lang w:eastAsia="en-US"/>
        </w:rPr>
        <w:t xml:space="preserve"> limitu w klauzuli automatycznego pokrycia (limit wspólny z ubezpieczeniem sprzętu elektronicznego oraz maszyn i urządzeń od wszystkich ryzyk)</w:t>
      </w:r>
    </w:p>
    <w:p w:rsidR="0050037D" w:rsidRPr="009B08F3" w:rsidRDefault="0050037D" w:rsidP="00B856C2">
      <w:pPr>
        <w:widowControl w:val="0"/>
        <w:numPr>
          <w:ilvl w:val="1"/>
          <w:numId w:val="21"/>
        </w:numPr>
        <w:tabs>
          <w:tab w:val="left" w:pos="720"/>
          <w:tab w:val="left" w:pos="900"/>
        </w:tabs>
        <w:suppressAutoHyphens w:val="0"/>
        <w:spacing w:after="200" w:line="276" w:lineRule="auto"/>
        <w:ind w:left="737" w:hanging="737"/>
        <w:contextualSpacing/>
        <w:jc w:val="both"/>
        <w:rPr>
          <w:rFonts w:ascii="Cambria" w:eastAsia="Calibri" w:hAnsi="Cambria"/>
          <w:sz w:val="22"/>
          <w:szCs w:val="22"/>
          <w:lang w:eastAsia="en-US"/>
        </w:rPr>
      </w:pPr>
      <w:r w:rsidRPr="009B08F3">
        <w:rPr>
          <w:rFonts w:ascii="Cambria" w:eastAsia="Calibri" w:hAnsi="Cambria"/>
          <w:sz w:val="22"/>
          <w:szCs w:val="22"/>
          <w:lang w:eastAsia="en-US"/>
        </w:rPr>
        <w:t>Zniesienie franszyzy integralnej</w:t>
      </w:r>
    </w:p>
    <w:p w:rsidR="0050037D" w:rsidRPr="000A57AA" w:rsidRDefault="0050037D" w:rsidP="0050037D">
      <w:pPr>
        <w:widowControl w:val="0"/>
        <w:tabs>
          <w:tab w:val="left" w:pos="0"/>
        </w:tabs>
        <w:spacing w:after="120"/>
        <w:contextualSpacing/>
        <w:jc w:val="both"/>
        <w:outlineLvl w:val="1"/>
        <w:rPr>
          <w:rFonts w:ascii="Cambria" w:eastAsia="Calibri" w:hAnsi="Cambria"/>
          <w:b/>
          <w:i/>
          <w:color w:val="FF0000"/>
          <w:sz w:val="22"/>
          <w:szCs w:val="22"/>
          <w:lang w:eastAsia="en-US"/>
        </w:rPr>
      </w:pPr>
    </w:p>
    <w:p w:rsidR="0050037D" w:rsidRPr="00BD2903" w:rsidRDefault="0050037D" w:rsidP="00B856C2">
      <w:pPr>
        <w:widowControl w:val="0"/>
        <w:numPr>
          <w:ilvl w:val="2"/>
          <w:numId w:val="22"/>
        </w:numPr>
        <w:tabs>
          <w:tab w:val="num" w:pos="540"/>
          <w:tab w:val="left" w:pos="567"/>
        </w:tabs>
        <w:suppressAutoHyphens w:val="0"/>
        <w:spacing w:before="120" w:after="120" w:line="276" w:lineRule="auto"/>
        <w:ind w:left="539" w:hanging="539"/>
        <w:contextualSpacing/>
        <w:jc w:val="both"/>
        <w:outlineLvl w:val="1"/>
        <w:rPr>
          <w:rFonts w:ascii="Cambria" w:eastAsia="Calibri" w:hAnsi="Cambria"/>
          <w:b/>
          <w:sz w:val="22"/>
          <w:szCs w:val="22"/>
          <w:u w:val="single"/>
          <w:lang w:eastAsia="en-US"/>
        </w:rPr>
      </w:pPr>
      <w:r w:rsidRPr="00BD2903">
        <w:rPr>
          <w:rFonts w:ascii="Cambria" w:eastAsia="Calibri" w:hAnsi="Cambria"/>
          <w:b/>
          <w:sz w:val="22"/>
          <w:szCs w:val="22"/>
          <w:u w:val="single"/>
          <w:lang w:eastAsia="en-US"/>
        </w:rPr>
        <w:t>Ubezpieczenie sprzętu elektronicznego od wszystkich ryzyk</w:t>
      </w:r>
    </w:p>
    <w:p w:rsidR="0050037D" w:rsidRPr="00BD2903" w:rsidRDefault="0050037D" w:rsidP="00B856C2">
      <w:pPr>
        <w:widowControl w:val="0"/>
        <w:numPr>
          <w:ilvl w:val="0"/>
          <w:numId w:val="24"/>
        </w:numPr>
        <w:tabs>
          <w:tab w:val="left" w:pos="709"/>
        </w:tabs>
        <w:suppressAutoHyphens w:val="0"/>
        <w:spacing w:line="276" w:lineRule="auto"/>
        <w:ind w:left="567" w:hanging="567"/>
        <w:jc w:val="both"/>
        <w:outlineLvl w:val="2"/>
        <w:rPr>
          <w:rFonts w:ascii="Cambria" w:eastAsia="Calibri" w:hAnsi="Cambria"/>
          <w:b/>
          <w:sz w:val="22"/>
          <w:szCs w:val="22"/>
          <w:lang w:eastAsia="en-US"/>
        </w:rPr>
      </w:pPr>
      <w:r w:rsidRPr="00BD2903">
        <w:rPr>
          <w:rFonts w:ascii="Cambria" w:eastAsia="Calibri" w:hAnsi="Cambria"/>
          <w:b/>
          <w:sz w:val="22"/>
          <w:szCs w:val="22"/>
          <w:lang w:eastAsia="en-US"/>
        </w:rPr>
        <w:t>Wymagany zakres ubezpieczenia:</w:t>
      </w:r>
    </w:p>
    <w:p w:rsidR="0050037D" w:rsidRPr="00BD2903" w:rsidRDefault="0050037D" w:rsidP="0050037D">
      <w:pPr>
        <w:widowControl w:val="0"/>
        <w:tabs>
          <w:tab w:val="left" w:pos="709"/>
        </w:tabs>
        <w:suppressAutoHyphens w:val="0"/>
        <w:ind w:left="709"/>
        <w:jc w:val="both"/>
        <w:rPr>
          <w:rFonts w:ascii="Cambria" w:eastAsia="Calibri" w:hAnsi="Cambria"/>
          <w:sz w:val="22"/>
          <w:szCs w:val="22"/>
          <w:lang w:eastAsia="en-US"/>
        </w:rPr>
      </w:pPr>
      <w:r w:rsidRPr="00BD2903">
        <w:rPr>
          <w:rFonts w:ascii="Cambria" w:eastAsia="Calibri" w:hAnsi="Cambria"/>
          <w:sz w:val="22"/>
          <w:szCs w:val="22"/>
          <w:lang w:eastAsia="en-US"/>
        </w:rPr>
        <w:t>Wszystkie szkody materialne, w szczególności powstałe w wyniku:</w:t>
      </w:r>
    </w:p>
    <w:p w:rsidR="0050037D" w:rsidRPr="00BD2903" w:rsidRDefault="0050037D" w:rsidP="00B856C2">
      <w:pPr>
        <w:widowControl w:val="0"/>
        <w:numPr>
          <w:ilvl w:val="0"/>
          <w:numId w:val="96"/>
        </w:numPr>
        <w:tabs>
          <w:tab w:val="num" w:pos="993"/>
        </w:tabs>
        <w:suppressAutoHyphens w:val="0"/>
        <w:spacing w:line="276" w:lineRule="auto"/>
        <w:ind w:left="993" w:hanging="284"/>
        <w:jc w:val="both"/>
        <w:rPr>
          <w:rFonts w:ascii="Cambria" w:eastAsia="Calibri" w:hAnsi="Cambria"/>
          <w:sz w:val="22"/>
          <w:szCs w:val="22"/>
          <w:lang w:eastAsia="en-US"/>
        </w:rPr>
      </w:pPr>
      <w:r w:rsidRPr="00BD2903">
        <w:rPr>
          <w:rFonts w:ascii="Cambria" w:eastAsia="Calibri" w:hAnsi="Cambria"/>
          <w:sz w:val="22"/>
          <w:szCs w:val="22"/>
          <w:lang w:eastAsia="en-US"/>
        </w:rPr>
        <w:t xml:space="preserve">zdarzeń losowych, w tym: huraganu, działania wody, powodzi, wilgoci; </w:t>
      </w:r>
    </w:p>
    <w:p w:rsidR="0050037D" w:rsidRPr="00BD2903" w:rsidRDefault="0050037D" w:rsidP="00B856C2">
      <w:pPr>
        <w:widowControl w:val="0"/>
        <w:numPr>
          <w:ilvl w:val="0"/>
          <w:numId w:val="96"/>
        </w:numPr>
        <w:tabs>
          <w:tab w:val="num" w:pos="993"/>
        </w:tabs>
        <w:suppressAutoHyphens w:val="0"/>
        <w:spacing w:line="276" w:lineRule="auto"/>
        <w:ind w:left="993" w:hanging="284"/>
        <w:jc w:val="both"/>
        <w:rPr>
          <w:rFonts w:ascii="Cambria" w:eastAsia="Calibri" w:hAnsi="Cambria"/>
          <w:sz w:val="22"/>
          <w:szCs w:val="22"/>
          <w:lang w:eastAsia="en-US"/>
        </w:rPr>
      </w:pPr>
      <w:r w:rsidRPr="00BD2903">
        <w:rPr>
          <w:rFonts w:ascii="Cambria" w:eastAsia="Calibri" w:hAnsi="Cambria"/>
          <w:sz w:val="22"/>
          <w:szCs w:val="22"/>
          <w:lang w:eastAsia="en-US"/>
        </w:rPr>
        <w:t xml:space="preserve">zdarzeń technicznych lub technologicznych, w tym: błędów konstrukcyjnych, wadliwych materiałów, wad produkcyjnych niewykrytych w trakcie konstrukcji, w czasie produkcji i w czasie montażu, indukcji, przepięcia, przetężenia i innych przyczyn elektrycznych; </w:t>
      </w:r>
    </w:p>
    <w:p w:rsidR="0050037D" w:rsidRPr="00BD2903" w:rsidRDefault="0050037D" w:rsidP="00B856C2">
      <w:pPr>
        <w:widowControl w:val="0"/>
        <w:numPr>
          <w:ilvl w:val="0"/>
          <w:numId w:val="96"/>
        </w:numPr>
        <w:tabs>
          <w:tab w:val="num" w:pos="993"/>
        </w:tabs>
        <w:suppressAutoHyphens w:val="0"/>
        <w:spacing w:line="276" w:lineRule="auto"/>
        <w:ind w:left="993" w:hanging="284"/>
        <w:jc w:val="both"/>
        <w:rPr>
          <w:rFonts w:ascii="Cambria" w:eastAsia="Calibri" w:hAnsi="Cambria"/>
          <w:sz w:val="22"/>
          <w:szCs w:val="22"/>
          <w:lang w:eastAsia="en-US"/>
        </w:rPr>
      </w:pPr>
      <w:r w:rsidRPr="00BD2903">
        <w:rPr>
          <w:rFonts w:ascii="Cambria" w:eastAsia="Calibri" w:hAnsi="Cambria"/>
          <w:sz w:val="22"/>
          <w:szCs w:val="22"/>
          <w:lang w:eastAsia="en-US"/>
        </w:rPr>
        <w:t xml:space="preserve">działania człowieka; kradzieży z włamaniem, rabunku, celowego i świadomego zniszczenia przez ustalonych bądź nieustalonych sprawców, dewastacji, wandalizmu, niewłaściwego użytkowania, nieostrożności, błędnej obsługi, zaniedbania, braku kwalifikacji, błędu operatora, upuszczenia/upadku), </w:t>
      </w:r>
    </w:p>
    <w:p w:rsidR="0050037D" w:rsidRPr="00BD2903" w:rsidRDefault="0050037D" w:rsidP="0050037D">
      <w:pPr>
        <w:widowControl w:val="0"/>
        <w:tabs>
          <w:tab w:val="left" w:pos="709"/>
        </w:tabs>
        <w:suppressAutoHyphens w:val="0"/>
        <w:ind w:left="709"/>
        <w:jc w:val="both"/>
        <w:rPr>
          <w:rFonts w:ascii="Cambria" w:eastAsia="Calibri" w:hAnsi="Cambria"/>
          <w:sz w:val="22"/>
          <w:szCs w:val="22"/>
          <w:lang w:eastAsia="en-US"/>
        </w:rPr>
      </w:pPr>
      <w:r w:rsidRPr="00BD2903">
        <w:rPr>
          <w:rFonts w:ascii="Cambria" w:eastAsia="Calibri" w:hAnsi="Cambria"/>
          <w:sz w:val="22"/>
          <w:szCs w:val="22"/>
          <w:lang w:eastAsia="en-US"/>
        </w:rPr>
        <w:t xml:space="preserve">obejmujące poniesione na terenie RP koszty pracy w godzinach nadliczbowych, w nocy, w niedziele i święta, koszty przejazdu techników i ekspertów, koszty ekspresowego transportu (w tym frachtu lotniczego), koszty montażu/demontażu, koszty pomocnicze, koszty uprzątnięcia pozostałości, rozszerzone o koszty odtworzenia danych </w:t>
      </w:r>
      <w:r w:rsidRPr="00BD2903">
        <w:rPr>
          <w:rFonts w:ascii="Cambria" w:eastAsia="Calibri" w:hAnsi="Cambria"/>
          <w:sz w:val="22"/>
          <w:szCs w:val="22"/>
          <w:lang w:eastAsia="en-US"/>
        </w:rPr>
        <w:br/>
        <w:t>i oprogramowania.</w:t>
      </w:r>
    </w:p>
    <w:p w:rsidR="0050037D" w:rsidRPr="00BD2903" w:rsidRDefault="0050037D" w:rsidP="0050037D">
      <w:pPr>
        <w:widowControl w:val="0"/>
        <w:tabs>
          <w:tab w:val="left" w:pos="709"/>
        </w:tabs>
        <w:suppressAutoHyphens w:val="0"/>
        <w:ind w:left="709"/>
        <w:jc w:val="both"/>
        <w:rPr>
          <w:rFonts w:ascii="Cambria" w:eastAsia="Calibri" w:hAnsi="Cambria"/>
          <w:sz w:val="22"/>
          <w:szCs w:val="22"/>
          <w:lang w:eastAsia="en-US"/>
        </w:rPr>
      </w:pPr>
      <w:r w:rsidRPr="00BD2903">
        <w:rPr>
          <w:rFonts w:ascii="Cambria" w:eastAsia="Calibri" w:hAnsi="Cambria"/>
          <w:sz w:val="22"/>
          <w:szCs w:val="22"/>
          <w:lang w:eastAsia="en-US"/>
        </w:rPr>
        <w:t xml:space="preserve">W kwestiach nie uregulowanych SIWZ, ofertą, umową mają zastosowanie zapisy OWU Wykonawcy, w tym również wyłączenia odpowiedzialności. </w:t>
      </w:r>
    </w:p>
    <w:p w:rsidR="0050037D" w:rsidRPr="00BD2903" w:rsidRDefault="0050037D" w:rsidP="00B856C2">
      <w:pPr>
        <w:widowControl w:val="0"/>
        <w:numPr>
          <w:ilvl w:val="0"/>
          <w:numId w:val="24"/>
        </w:numPr>
        <w:tabs>
          <w:tab w:val="left" w:pos="709"/>
        </w:tabs>
        <w:suppressAutoHyphens w:val="0"/>
        <w:spacing w:line="276" w:lineRule="auto"/>
        <w:ind w:left="709" w:hanging="709"/>
        <w:jc w:val="both"/>
        <w:rPr>
          <w:rFonts w:ascii="Cambria" w:hAnsi="Cambria"/>
          <w:b/>
          <w:sz w:val="22"/>
          <w:szCs w:val="22"/>
          <w:lang w:eastAsia="en-US"/>
        </w:rPr>
      </w:pPr>
      <w:r w:rsidRPr="00BD2903">
        <w:rPr>
          <w:rFonts w:ascii="Cambria" w:hAnsi="Cambria"/>
          <w:b/>
          <w:sz w:val="22"/>
          <w:szCs w:val="22"/>
          <w:lang w:eastAsia="en-US"/>
        </w:rPr>
        <w:t xml:space="preserve">Zakres terytorialny ubezpieczenia: sprzęt stacjonarny </w:t>
      </w:r>
      <w:r w:rsidR="00F71183" w:rsidRPr="00BD2903">
        <w:rPr>
          <w:rFonts w:ascii="Cambria" w:hAnsi="Cambria"/>
          <w:b/>
          <w:sz w:val="22"/>
          <w:szCs w:val="22"/>
          <w:lang w:eastAsia="en-US"/>
        </w:rPr>
        <w:t>–</w:t>
      </w:r>
      <w:r w:rsidRPr="00BD2903">
        <w:rPr>
          <w:rFonts w:ascii="Cambria" w:hAnsi="Cambria"/>
          <w:b/>
          <w:sz w:val="22"/>
          <w:szCs w:val="22"/>
          <w:lang w:eastAsia="en-US"/>
        </w:rPr>
        <w:t xml:space="preserve"> RP; sprzęt przenośny – Europa</w:t>
      </w:r>
    </w:p>
    <w:p w:rsidR="0050037D" w:rsidRPr="00BD2903" w:rsidRDefault="0050037D" w:rsidP="00B856C2">
      <w:pPr>
        <w:widowControl w:val="0"/>
        <w:numPr>
          <w:ilvl w:val="0"/>
          <w:numId w:val="24"/>
        </w:numPr>
        <w:tabs>
          <w:tab w:val="left" w:pos="709"/>
        </w:tabs>
        <w:suppressAutoHyphens w:val="0"/>
        <w:autoSpaceDE w:val="0"/>
        <w:autoSpaceDN w:val="0"/>
        <w:adjustRightInd w:val="0"/>
        <w:spacing w:line="276" w:lineRule="auto"/>
        <w:ind w:left="709" w:hanging="709"/>
        <w:jc w:val="both"/>
        <w:rPr>
          <w:rFonts w:ascii="Cambria" w:hAnsi="Cambria"/>
          <w:b/>
          <w:bCs/>
          <w:sz w:val="22"/>
          <w:szCs w:val="22"/>
          <w:lang w:val="en-GB" w:eastAsia="pl-PL"/>
        </w:rPr>
      </w:pPr>
      <w:proofErr w:type="spellStart"/>
      <w:r w:rsidRPr="00BD2903">
        <w:rPr>
          <w:rFonts w:ascii="Cambria" w:hAnsi="Cambria"/>
          <w:b/>
          <w:bCs/>
          <w:sz w:val="22"/>
          <w:szCs w:val="22"/>
          <w:lang w:val="en-GB" w:eastAsia="pl-PL"/>
        </w:rPr>
        <w:t>Przedmiot</w:t>
      </w:r>
      <w:proofErr w:type="spellEnd"/>
      <w:r w:rsidRPr="00BD2903">
        <w:rPr>
          <w:rFonts w:ascii="Cambria" w:hAnsi="Cambria"/>
          <w:b/>
          <w:bCs/>
          <w:sz w:val="22"/>
          <w:szCs w:val="22"/>
          <w:lang w:val="en-GB" w:eastAsia="pl-PL"/>
        </w:rPr>
        <w:t xml:space="preserve"> </w:t>
      </w:r>
      <w:proofErr w:type="spellStart"/>
      <w:r w:rsidRPr="00BD2903">
        <w:rPr>
          <w:rFonts w:ascii="Cambria" w:hAnsi="Cambria"/>
          <w:b/>
          <w:bCs/>
          <w:sz w:val="22"/>
          <w:szCs w:val="22"/>
          <w:lang w:val="en-GB" w:eastAsia="pl-PL"/>
        </w:rPr>
        <w:t>ubezpieczenia</w:t>
      </w:r>
      <w:proofErr w:type="spellEnd"/>
    </w:p>
    <w:p w:rsidR="0050037D" w:rsidRPr="00BD2903" w:rsidRDefault="0050037D" w:rsidP="0050037D">
      <w:pPr>
        <w:widowControl w:val="0"/>
        <w:tabs>
          <w:tab w:val="left" w:pos="709"/>
        </w:tabs>
        <w:suppressAutoHyphens w:val="0"/>
        <w:autoSpaceDE w:val="0"/>
        <w:autoSpaceDN w:val="0"/>
        <w:adjustRightInd w:val="0"/>
        <w:ind w:left="709"/>
        <w:jc w:val="both"/>
        <w:rPr>
          <w:rFonts w:ascii="Cambria" w:hAnsi="Cambria"/>
          <w:sz w:val="22"/>
          <w:szCs w:val="22"/>
          <w:lang w:eastAsia="pl-PL"/>
        </w:rPr>
      </w:pPr>
      <w:r w:rsidRPr="00BD2903">
        <w:rPr>
          <w:rFonts w:ascii="Cambria" w:hAnsi="Cambria"/>
          <w:sz w:val="22"/>
          <w:szCs w:val="22"/>
          <w:lang w:eastAsia="pl-PL"/>
        </w:rPr>
        <w:t xml:space="preserve">Przedmiotem ubezpieczenia jest interes majątkowy ubezpieczającego/ubezpieczonego </w:t>
      </w:r>
      <w:r w:rsidRPr="00BD2903">
        <w:rPr>
          <w:rFonts w:ascii="Cambria" w:hAnsi="Cambria"/>
          <w:sz w:val="22"/>
          <w:szCs w:val="22"/>
          <w:lang w:eastAsia="pl-PL"/>
        </w:rPr>
        <w:br/>
        <w:t>w odniesieniu do sprzętu elektronicznego stacjonarnego i przenośnego, obejmującego m.in.:</w:t>
      </w:r>
    </w:p>
    <w:p w:rsidR="0050037D" w:rsidRPr="00BD2903" w:rsidRDefault="0050037D" w:rsidP="00B856C2">
      <w:pPr>
        <w:widowControl w:val="0"/>
        <w:numPr>
          <w:ilvl w:val="1"/>
          <w:numId w:val="24"/>
        </w:numPr>
        <w:tabs>
          <w:tab w:val="left" w:pos="709"/>
        </w:tabs>
        <w:suppressAutoHyphens w:val="0"/>
        <w:autoSpaceDE w:val="0"/>
        <w:autoSpaceDN w:val="0"/>
        <w:adjustRightInd w:val="0"/>
        <w:spacing w:line="276" w:lineRule="auto"/>
        <w:ind w:left="709" w:hanging="709"/>
        <w:jc w:val="both"/>
        <w:rPr>
          <w:rFonts w:ascii="Cambria" w:hAnsi="Cambria"/>
          <w:sz w:val="22"/>
          <w:szCs w:val="22"/>
          <w:lang w:eastAsia="pl-PL"/>
        </w:rPr>
      </w:pPr>
      <w:r w:rsidRPr="00BD2903">
        <w:rPr>
          <w:rFonts w:ascii="Cambria" w:hAnsi="Cambria"/>
          <w:sz w:val="22"/>
          <w:szCs w:val="22"/>
          <w:lang w:eastAsia="pl-PL"/>
        </w:rPr>
        <w:t xml:space="preserve">komputery, laptopy, notebooki, </w:t>
      </w:r>
      <w:proofErr w:type="spellStart"/>
      <w:r w:rsidRPr="00BD2903">
        <w:rPr>
          <w:rFonts w:ascii="Cambria" w:hAnsi="Cambria"/>
          <w:sz w:val="22"/>
          <w:szCs w:val="22"/>
          <w:lang w:eastAsia="pl-PL"/>
        </w:rPr>
        <w:t>netbooki</w:t>
      </w:r>
      <w:proofErr w:type="spellEnd"/>
      <w:r w:rsidRPr="00BD2903">
        <w:rPr>
          <w:rFonts w:ascii="Cambria" w:hAnsi="Cambria"/>
          <w:sz w:val="22"/>
          <w:szCs w:val="22"/>
          <w:lang w:eastAsia="pl-PL"/>
        </w:rPr>
        <w:t xml:space="preserve">, tablety, </w:t>
      </w:r>
      <w:proofErr w:type="spellStart"/>
      <w:r w:rsidRPr="00BD2903">
        <w:rPr>
          <w:rFonts w:ascii="Cambria" w:hAnsi="Cambria"/>
          <w:sz w:val="22"/>
          <w:szCs w:val="22"/>
          <w:lang w:eastAsia="pl-PL"/>
        </w:rPr>
        <w:t>ultrabooki</w:t>
      </w:r>
      <w:proofErr w:type="spellEnd"/>
      <w:r w:rsidRPr="00BD2903">
        <w:rPr>
          <w:rFonts w:ascii="Cambria" w:hAnsi="Cambria"/>
          <w:sz w:val="22"/>
          <w:szCs w:val="22"/>
          <w:lang w:eastAsia="pl-PL"/>
        </w:rPr>
        <w:t xml:space="preserve">, </w:t>
      </w:r>
      <w:proofErr w:type="spellStart"/>
      <w:r w:rsidRPr="00BD2903">
        <w:rPr>
          <w:rFonts w:ascii="Cambria" w:hAnsi="Cambria"/>
          <w:sz w:val="22"/>
          <w:szCs w:val="22"/>
          <w:lang w:eastAsia="pl-PL"/>
        </w:rPr>
        <w:t>notepady</w:t>
      </w:r>
      <w:proofErr w:type="spellEnd"/>
      <w:r w:rsidRPr="00BD2903">
        <w:rPr>
          <w:rFonts w:ascii="Cambria" w:hAnsi="Cambria"/>
          <w:sz w:val="22"/>
          <w:szCs w:val="22"/>
          <w:lang w:eastAsia="pl-PL"/>
        </w:rPr>
        <w:t>;</w:t>
      </w:r>
    </w:p>
    <w:p w:rsidR="0050037D" w:rsidRPr="00BD2903" w:rsidRDefault="0050037D" w:rsidP="00B856C2">
      <w:pPr>
        <w:widowControl w:val="0"/>
        <w:numPr>
          <w:ilvl w:val="1"/>
          <w:numId w:val="24"/>
        </w:numPr>
        <w:tabs>
          <w:tab w:val="left" w:pos="709"/>
        </w:tabs>
        <w:suppressAutoHyphens w:val="0"/>
        <w:autoSpaceDE w:val="0"/>
        <w:autoSpaceDN w:val="0"/>
        <w:adjustRightInd w:val="0"/>
        <w:spacing w:line="276" w:lineRule="auto"/>
        <w:ind w:left="709" w:hanging="709"/>
        <w:jc w:val="both"/>
        <w:rPr>
          <w:rFonts w:ascii="Cambria" w:hAnsi="Cambria"/>
          <w:sz w:val="22"/>
          <w:szCs w:val="22"/>
          <w:lang w:val="en-GB" w:eastAsia="pl-PL"/>
        </w:rPr>
      </w:pPr>
      <w:proofErr w:type="spellStart"/>
      <w:r w:rsidRPr="00BD2903">
        <w:rPr>
          <w:rFonts w:ascii="Cambria" w:hAnsi="Cambria"/>
          <w:sz w:val="22"/>
          <w:szCs w:val="22"/>
          <w:lang w:val="en-GB" w:eastAsia="pl-PL"/>
        </w:rPr>
        <w:t>stacje</w:t>
      </w:r>
      <w:proofErr w:type="spellEnd"/>
      <w:r w:rsidRPr="00BD2903">
        <w:rPr>
          <w:rFonts w:ascii="Cambria" w:hAnsi="Cambria"/>
          <w:sz w:val="22"/>
          <w:szCs w:val="22"/>
          <w:lang w:val="en-GB" w:eastAsia="pl-PL"/>
        </w:rPr>
        <w:t xml:space="preserve"> </w:t>
      </w:r>
      <w:proofErr w:type="spellStart"/>
      <w:r w:rsidRPr="00BD2903">
        <w:rPr>
          <w:rFonts w:ascii="Cambria" w:hAnsi="Cambria"/>
          <w:sz w:val="22"/>
          <w:szCs w:val="22"/>
          <w:lang w:val="en-GB" w:eastAsia="pl-PL"/>
        </w:rPr>
        <w:t>robocze</w:t>
      </w:r>
      <w:proofErr w:type="spellEnd"/>
      <w:r w:rsidRPr="00BD2903">
        <w:rPr>
          <w:rFonts w:ascii="Cambria" w:hAnsi="Cambria"/>
          <w:sz w:val="22"/>
          <w:szCs w:val="22"/>
          <w:lang w:val="en-GB" w:eastAsia="pl-PL"/>
        </w:rPr>
        <w:t xml:space="preserve">, </w:t>
      </w:r>
      <w:proofErr w:type="spellStart"/>
      <w:r w:rsidRPr="00BD2903">
        <w:rPr>
          <w:rFonts w:ascii="Cambria" w:hAnsi="Cambria"/>
          <w:sz w:val="22"/>
          <w:szCs w:val="22"/>
          <w:lang w:val="en-GB" w:eastAsia="pl-PL"/>
        </w:rPr>
        <w:t>serwery</w:t>
      </w:r>
      <w:proofErr w:type="spellEnd"/>
      <w:r w:rsidRPr="00BD2903">
        <w:rPr>
          <w:rFonts w:ascii="Cambria" w:hAnsi="Cambria"/>
          <w:sz w:val="22"/>
          <w:szCs w:val="22"/>
          <w:lang w:val="en-GB" w:eastAsia="pl-PL"/>
        </w:rPr>
        <w:t>;</w:t>
      </w:r>
    </w:p>
    <w:p w:rsidR="0050037D" w:rsidRPr="00BD2903" w:rsidRDefault="0050037D" w:rsidP="00B856C2">
      <w:pPr>
        <w:widowControl w:val="0"/>
        <w:numPr>
          <w:ilvl w:val="1"/>
          <w:numId w:val="24"/>
        </w:numPr>
        <w:tabs>
          <w:tab w:val="left" w:pos="709"/>
        </w:tabs>
        <w:suppressAutoHyphens w:val="0"/>
        <w:autoSpaceDE w:val="0"/>
        <w:autoSpaceDN w:val="0"/>
        <w:adjustRightInd w:val="0"/>
        <w:spacing w:line="276" w:lineRule="auto"/>
        <w:ind w:left="709" w:hanging="709"/>
        <w:jc w:val="both"/>
        <w:rPr>
          <w:rFonts w:ascii="Cambria" w:hAnsi="Cambria"/>
          <w:sz w:val="22"/>
          <w:szCs w:val="22"/>
          <w:lang w:eastAsia="pl-PL"/>
        </w:rPr>
      </w:pPr>
      <w:r w:rsidRPr="00BD2903">
        <w:rPr>
          <w:rFonts w:ascii="Cambria" w:hAnsi="Cambria"/>
          <w:sz w:val="22"/>
          <w:szCs w:val="22"/>
          <w:lang w:eastAsia="pl-PL"/>
        </w:rPr>
        <w:t>urządzenia i instalacje sieci komputerowej, urządzenia dostępowe;</w:t>
      </w:r>
    </w:p>
    <w:p w:rsidR="0050037D" w:rsidRPr="00BD2903" w:rsidRDefault="0050037D" w:rsidP="00B856C2">
      <w:pPr>
        <w:widowControl w:val="0"/>
        <w:numPr>
          <w:ilvl w:val="1"/>
          <w:numId w:val="24"/>
        </w:numPr>
        <w:tabs>
          <w:tab w:val="left" w:pos="709"/>
        </w:tabs>
        <w:suppressAutoHyphens w:val="0"/>
        <w:autoSpaceDE w:val="0"/>
        <w:autoSpaceDN w:val="0"/>
        <w:adjustRightInd w:val="0"/>
        <w:spacing w:line="276" w:lineRule="auto"/>
        <w:ind w:left="709" w:hanging="709"/>
        <w:jc w:val="both"/>
        <w:rPr>
          <w:rFonts w:ascii="Cambria" w:hAnsi="Cambria"/>
          <w:sz w:val="22"/>
          <w:szCs w:val="22"/>
          <w:lang w:eastAsia="pl-PL"/>
        </w:rPr>
      </w:pPr>
      <w:r w:rsidRPr="00BD2903">
        <w:rPr>
          <w:rFonts w:ascii="Cambria" w:hAnsi="Cambria"/>
          <w:sz w:val="22"/>
          <w:szCs w:val="22"/>
          <w:lang w:eastAsia="pl-PL"/>
        </w:rPr>
        <w:t>monitory, procesory, dyski i inne nośniki danych, napędy, pamięci, wyświetlacze, mysz, klawiatura, podzespoły elektroniczne;</w:t>
      </w:r>
    </w:p>
    <w:p w:rsidR="0050037D" w:rsidRPr="00BD2903" w:rsidRDefault="0050037D" w:rsidP="00B856C2">
      <w:pPr>
        <w:widowControl w:val="0"/>
        <w:numPr>
          <w:ilvl w:val="1"/>
          <w:numId w:val="24"/>
        </w:numPr>
        <w:tabs>
          <w:tab w:val="left" w:pos="709"/>
        </w:tabs>
        <w:suppressAutoHyphens w:val="0"/>
        <w:autoSpaceDE w:val="0"/>
        <w:autoSpaceDN w:val="0"/>
        <w:adjustRightInd w:val="0"/>
        <w:spacing w:line="276" w:lineRule="auto"/>
        <w:ind w:left="709" w:hanging="709"/>
        <w:jc w:val="both"/>
        <w:rPr>
          <w:rFonts w:ascii="Cambria" w:hAnsi="Cambria"/>
          <w:sz w:val="22"/>
          <w:szCs w:val="22"/>
          <w:lang w:eastAsia="pl-PL"/>
        </w:rPr>
      </w:pPr>
      <w:r w:rsidRPr="00BD2903">
        <w:rPr>
          <w:rFonts w:ascii="Cambria" w:hAnsi="Cambria"/>
          <w:sz w:val="22"/>
          <w:szCs w:val="22"/>
          <w:lang w:eastAsia="pl-PL"/>
        </w:rPr>
        <w:t>sprzęt kopiujący, w tym kserokopiarki;</w:t>
      </w:r>
    </w:p>
    <w:p w:rsidR="0050037D" w:rsidRPr="00BD2903" w:rsidRDefault="0050037D" w:rsidP="00B856C2">
      <w:pPr>
        <w:widowControl w:val="0"/>
        <w:numPr>
          <w:ilvl w:val="1"/>
          <w:numId w:val="24"/>
        </w:numPr>
        <w:tabs>
          <w:tab w:val="left" w:pos="709"/>
        </w:tabs>
        <w:suppressAutoHyphens w:val="0"/>
        <w:autoSpaceDE w:val="0"/>
        <w:autoSpaceDN w:val="0"/>
        <w:adjustRightInd w:val="0"/>
        <w:spacing w:line="276" w:lineRule="auto"/>
        <w:ind w:left="709" w:hanging="709"/>
        <w:jc w:val="both"/>
        <w:rPr>
          <w:rFonts w:ascii="Cambria" w:hAnsi="Cambria"/>
          <w:sz w:val="22"/>
          <w:szCs w:val="22"/>
          <w:lang w:val="en-GB" w:eastAsia="pl-PL"/>
        </w:rPr>
      </w:pPr>
      <w:proofErr w:type="spellStart"/>
      <w:r w:rsidRPr="00BD2903">
        <w:rPr>
          <w:rFonts w:ascii="Cambria" w:hAnsi="Cambria"/>
          <w:sz w:val="22"/>
          <w:szCs w:val="22"/>
          <w:lang w:val="en-GB" w:eastAsia="pl-PL"/>
        </w:rPr>
        <w:t>plotery</w:t>
      </w:r>
      <w:proofErr w:type="spellEnd"/>
      <w:r w:rsidRPr="00BD2903">
        <w:rPr>
          <w:rFonts w:ascii="Cambria" w:hAnsi="Cambria"/>
          <w:sz w:val="22"/>
          <w:szCs w:val="22"/>
          <w:lang w:val="en-GB" w:eastAsia="pl-PL"/>
        </w:rPr>
        <w:t xml:space="preserve">; </w:t>
      </w:r>
    </w:p>
    <w:p w:rsidR="0050037D" w:rsidRPr="00BD2903" w:rsidRDefault="0050037D" w:rsidP="00B856C2">
      <w:pPr>
        <w:widowControl w:val="0"/>
        <w:numPr>
          <w:ilvl w:val="1"/>
          <w:numId w:val="24"/>
        </w:numPr>
        <w:tabs>
          <w:tab w:val="left" w:pos="709"/>
        </w:tabs>
        <w:suppressAutoHyphens w:val="0"/>
        <w:autoSpaceDE w:val="0"/>
        <w:autoSpaceDN w:val="0"/>
        <w:adjustRightInd w:val="0"/>
        <w:spacing w:line="276" w:lineRule="auto"/>
        <w:ind w:left="709" w:hanging="709"/>
        <w:jc w:val="both"/>
        <w:rPr>
          <w:rFonts w:ascii="Cambria" w:hAnsi="Cambria"/>
          <w:sz w:val="22"/>
          <w:szCs w:val="22"/>
          <w:lang w:val="en-GB" w:eastAsia="pl-PL"/>
        </w:rPr>
      </w:pPr>
      <w:proofErr w:type="spellStart"/>
      <w:r w:rsidRPr="00BD2903">
        <w:rPr>
          <w:rFonts w:ascii="Cambria" w:hAnsi="Cambria"/>
          <w:sz w:val="22"/>
          <w:szCs w:val="22"/>
          <w:lang w:val="en-GB" w:eastAsia="pl-PL"/>
        </w:rPr>
        <w:t>urządzenia</w:t>
      </w:r>
      <w:proofErr w:type="spellEnd"/>
      <w:r w:rsidRPr="00BD2903">
        <w:rPr>
          <w:rFonts w:ascii="Cambria" w:hAnsi="Cambria"/>
          <w:sz w:val="22"/>
          <w:szCs w:val="22"/>
          <w:lang w:val="en-GB" w:eastAsia="pl-PL"/>
        </w:rPr>
        <w:t xml:space="preserve"> </w:t>
      </w:r>
      <w:proofErr w:type="spellStart"/>
      <w:r w:rsidRPr="00BD2903">
        <w:rPr>
          <w:rFonts w:ascii="Cambria" w:hAnsi="Cambria"/>
          <w:sz w:val="22"/>
          <w:szCs w:val="22"/>
          <w:lang w:val="en-GB" w:eastAsia="pl-PL"/>
        </w:rPr>
        <w:t>drukujące</w:t>
      </w:r>
      <w:proofErr w:type="spellEnd"/>
      <w:r w:rsidRPr="00BD2903">
        <w:rPr>
          <w:rFonts w:ascii="Cambria" w:hAnsi="Cambria"/>
          <w:sz w:val="22"/>
          <w:szCs w:val="22"/>
          <w:lang w:val="en-GB" w:eastAsia="pl-PL"/>
        </w:rPr>
        <w:t>;</w:t>
      </w:r>
    </w:p>
    <w:p w:rsidR="0050037D" w:rsidRPr="00BD2903" w:rsidRDefault="0050037D" w:rsidP="00B856C2">
      <w:pPr>
        <w:widowControl w:val="0"/>
        <w:numPr>
          <w:ilvl w:val="1"/>
          <w:numId w:val="24"/>
        </w:numPr>
        <w:tabs>
          <w:tab w:val="left" w:pos="709"/>
        </w:tabs>
        <w:suppressAutoHyphens w:val="0"/>
        <w:autoSpaceDE w:val="0"/>
        <w:autoSpaceDN w:val="0"/>
        <w:adjustRightInd w:val="0"/>
        <w:spacing w:line="276" w:lineRule="auto"/>
        <w:ind w:left="709" w:hanging="709"/>
        <w:jc w:val="both"/>
        <w:rPr>
          <w:rFonts w:ascii="Cambria" w:hAnsi="Cambria"/>
          <w:sz w:val="22"/>
          <w:szCs w:val="22"/>
          <w:lang w:val="en-GB" w:eastAsia="pl-PL"/>
        </w:rPr>
      </w:pPr>
      <w:proofErr w:type="spellStart"/>
      <w:r w:rsidRPr="00BD2903">
        <w:rPr>
          <w:rFonts w:ascii="Cambria" w:hAnsi="Cambria"/>
          <w:sz w:val="22"/>
          <w:szCs w:val="22"/>
          <w:lang w:val="en-GB" w:eastAsia="pl-PL"/>
        </w:rPr>
        <w:t>tablice</w:t>
      </w:r>
      <w:proofErr w:type="spellEnd"/>
      <w:r w:rsidRPr="00BD2903">
        <w:rPr>
          <w:rFonts w:ascii="Cambria" w:hAnsi="Cambria"/>
          <w:sz w:val="22"/>
          <w:szCs w:val="22"/>
          <w:lang w:val="en-GB" w:eastAsia="pl-PL"/>
        </w:rPr>
        <w:t xml:space="preserve"> </w:t>
      </w:r>
      <w:proofErr w:type="spellStart"/>
      <w:r w:rsidRPr="00BD2903">
        <w:rPr>
          <w:rFonts w:ascii="Cambria" w:hAnsi="Cambria"/>
          <w:sz w:val="22"/>
          <w:szCs w:val="22"/>
          <w:lang w:val="en-GB" w:eastAsia="pl-PL"/>
        </w:rPr>
        <w:t>elektroniczne</w:t>
      </w:r>
      <w:proofErr w:type="spellEnd"/>
      <w:r w:rsidRPr="00BD2903">
        <w:rPr>
          <w:rFonts w:ascii="Cambria" w:hAnsi="Cambria"/>
          <w:sz w:val="22"/>
          <w:szCs w:val="22"/>
          <w:lang w:val="en-GB" w:eastAsia="pl-PL"/>
        </w:rPr>
        <w:t xml:space="preserve">, </w:t>
      </w:r>
      <w:proofErr w:type="spellStart"/>
      <w:r w:rsidRPr="00BD2903">
        <w:rPr>
          <w:rFonts w:ascii="Cambria" w:hAnsi="Cambria"/>
          <w:sz w:val="22"/>
          <w:szCs w:val="22"/>
          <w:lang w:val="en-GB" w:eastAsia="pl-PL"/>
        </w:rPr>
        <w:t>tablice</w:t>
      </w:r>
      <w:proofErr w:type="spellEnd"/>
      <w:r w:rsidRPr="00BD2903">
        <w:rPr>
          <w:rFonts w:ascii="Cambria" w:hAnsi="Cambria"/>
          <w:sz w:val="22"/>
          <w:szCs w:val="22"/>
          <w:lang w:val="en-GB" w:eastAsia="pl-PL"/>
        </w:rPr>
        <w:t xml:space="preserve"> </w:t>
      </w:r>
      <w:proofErr w:type="spellStart"/>
      <w:r w:rsidRPr="00BD2903">
        <w:rPr>
          <w:rFonts w:ascii="Cambria" w:hAnsi="Cambria"/>
          <w:sz w:val="22"/>
          <w:szCs w:val="22"/>
          <w:lang w:val="en-GB" w:eastAsia="pl-PL"/>
        </w:rPr>
        <w:t>interaktywne</w:t>
      </w:r>
      <w:proofErr w:type="spellEnd"/>
      <w:r w:rsidRPr="00BD2903">
        <w:rPr>
          <w:rFonts w:ascii="Cambria" w:hAnsi="Cambria"/>
          <w:sz w:val="22"/>
          <w:szCs w:val="22"/>
          <w:lang w:val="en-GB" w:eastAsia="pl-PL"/>
        </w:rPr>
        <w:t>;</w:t>
      </w:r>
    </w:p>
    <w:p w:rsidR="0050037D" w:rsidRPr="00BD2903" w:rsidRDefault="0050037D" w:rsidP="00B856C2">
      <w:pPr>
        <w:widowControl w:val="0"/>
        <w:numPr>
          <w:ilvl w:val="1"/>
          <w:numId w:val="24"/>
        </w:numPr>
        <w:tabs>
          <w:tab w:val="left" w:pos="709"/>
        </w:tabs>
        <w:suppressAutoHyphens w:val="0"/>
        <w:autoSpaceDE w:val="0"/>
        <w:autoSpaceDN w:val="0"/>
        <w:adjustRightInd w:val="0"/>
        <w:spacing w:line="276" w:lineRule="auto"/>
        <w:ind w:left="709" w:hanging="709"/>
        <w:jc w:val="both"/>
        <w:rPr>
          <w:rFonts w:ascii="Cambria" w:hAnsi="Cambria"/>
          <w:sz w:val="22"/>
          <w:szCs w:val="22"/>
          <w:lang w:val="en-GB" w:eastAsia="pl-PL"/>
        </w:rPr>
      </w:pPr>
      <w:proofErr w:type="spellStart"/>
      <w:r w:rsidRPr="00BD2903">
        <w:rPr>
          <w:rFonts w:ascii="Cambria" w:hAnsi="Cambria"/>
          <w:sz w:val="22"/>
          <w:szCs w:val="22"/>
          <w:lang w:val="en-GB" w:eastAsia="pl-PL"/>
        </w:rPr>
        <w:t>telewizję</w:t>
      </w:r>
      <w:proofErr w:type="spellEnd"/>
      <w:r w:rsidRPr="00BD2903">
        <w:rPr>
          <w:rFonts w:ascii="Cambria" w:hAnsi="Cambria"/>
          <w:sz w:val="22"/>
          <w:szCs w:val="22"/>
          <w:lang w:val="en-GB" w:eastAsia="pl-PL"/>
        </w:rPr>
        <w:t xml:space="preserve"> </w:t>
      </w:r>
      <w:proofErr w:type="spellStart"/>
      <w:r w:rsidRPr="00BD2903">
        <w:rPr>
          <w:rFonts w:ascii="Cambria" w:hAnsi="Cambria"/>
          <w:sz w:val="22"/>
          <w:szCs w:val="22"/>
          <w:lang w:val="en-GB" w:eastAsia="pl-PL"/>
        </w:rPr>
        <w:t>przemysłową</w:t>
      </w:r>
      <w:proofErr w:type="spellEnd"/>
      <w:r w:rsidRPr="00BD2903">
        <w:rPr>
          <w:rFonts w:ascii="Cambria" w:hAnsi="Cambria"/>
          <w:sz w:val="22"/>
          <w:szCs w:val="22"/>
          <w:lang w:val="en-GB" w:eastAsia="pl-PL"/>
        </w:rPr>
        <w:t>;</w:t>
      </w:r>
    </w:p>
    <w:p w:rsidR="0050037D" w:rsidRPr="00BD2903" w:rsidRDefault="0050037D" w:rsidP="00B856C2">
      <w:pPr>
        <w:widowControl w:val="0"/>
        <w:numPr>
          <w:ilvl w:val="1"/>
          <w:numId w:val="24"/>
        </w:numPr>
        <w:tabs>
          <w:tab w:val="left" w:pos="709"/>
        </w:tabs>
        <w:suppressAutoHyphens w:val="0"/>
        <w:autoSpaceDE w:val="0"/>
        <w:autoSpaceDN w:val="0"/>
        <w:adjustRightInd w:val="0"/>
        <w:spacing w:line="276" w:lineRule="auto"/>
        <w:ind w:left="709" w:hanging="709"/>
        <w:jc w:val="both"/>
        <w:rPr>
          <w:rFonts w:ascii="Cambria" w:hAnsi="Cambria"/>
          <w:sz w:val="22"/>
          <w:szCs w:val="22"/>
          <w:lang w:eastAsia="pl-PL"/>
        </w:rPr>
      </w:pPr>
      <w:r w:rsidRPr="00BD2903">
        <w:rPr>
          <w:rFonts w:ascii="Cambria" w:hAnsi="Cambria"/>
          <w:sz w:val="22"/>
          <w:szCs w:val="22"/>
          <w:lang w:eastAsia="pl-PL"/>
        </w:rPr>
        <w:t>urządzenia i narzędzia laboratoryjne, kontrolne, badawcze, pomiarowe, optyczne itp.;</w:t>
      </w:r>
    </w:p>
    <w:p w:rsidR="0050037D" w:rsidRPr="00BD2903" w:rsidRDefault="0050037D" w:rsidP="00B856C2">
      <w:pPr>
        <w:widowControl w:val="0"/>
        <w:numPr>
          <w:ilvl w:val="1"/>
          <w:numId w:val="24"/>
        </w:numPr>
        <w:tabs>
          <w:tab w:val="left" w:pos="709"/>
        </w:tabs>
        <w:suppressAutoHyphens w:val="0"/>
        <w:autoSpaceDE w:val="0"/>
        <w:autoSpaceDN w:val="0"/>
        <w:adjustRightInd w:val="0"/>
        <w:spacing w:line="276" w:lineRule="auto"/>
        <w:ind w:left="709" w:hanging="709"/>
        <w:jc w:val="both"/>
        <w:rPr>
          <w:rFonts w:ascii="Cambria" w:hAnsi="Cambria"/>
          <w:sz w:val="22"/>
          <w:szCs w:val="22"/>
          <w:lang w:val="en-GB" w:eastAsia="pl-PL"/>
        </w:rPr>
      </w:pPr>
      <w:r w:rsidRPr="00BD2903">
        <w:rPr>
          <w:rFonts w:ascii="Cambria" w:hAnsi="Cambria"/>
          <w:sz w:val="22"/>
          <w:szCs w:val="22"/>
          <w:lang w:val="en-GB" w:eastAsia="pl-PL"/>
        </w:rPr>
        <w:t xml:space="preserve">system </w:t>
      </w:r>
      <w:proofErr w:type="spellStart"/>
      <w:r w:rsidRPr="00BD2903">
        <w:rPr>
          <w:rFonts w:ascii="Cambria" w:hAnsi="Cambria"/>
          <w:sz w:val="22"/>
          <w:szCs w:val="22"/>
          <w:lang w:val="en-GB" w:eastAsia="pl-PL"/>
        </w:rPr>
        <w:t>i</w:t>
      </w:r>
      <w:proofErr w:type="spellEnd"/>
      <w:r w:rsidRPr="00BD2903">
        <w:rPr>
          <w:rFonts w:ascii="Cambria" w:hAnsi="Cambria"/>
          <w:sz w:val="22"/>
          <w:szCs w:val="22"/>
          <w:lang w:val="en-GB" w:eastAsia="pl-PL"/>
        </w:rPr>
        <w:t xml:space="preserve"> </w:t>
      </w:r>
      <w:proofErr w:type="spellStart"/>
      <w:r w:rsidRPr="00BD2903">
        <w:rPr>
          <w:rFonts w:ascii="Cambria" w:hAnsi="Cambria"/>
          <w:sz w:val="22"/>
          <w:szCs w:val="22"/>
          <w:lang w:val="en-GB" w:eastAsia="pl-PL"/>
        </w:rPr>
        <w:t>urządzenia</w:t>
      </w:r>
      <w:proofErr w:type="spellEnd"/>
      <w:r w:rsidRPr="00BD2903">
        <w:rPr>
          <w:rFonts w:ascii="Cambria" w:hAnsi="Cambria"/>
          <w:sz w:val="22"/>
          <w:szCs w:val="22"/>
          <w:lang w:val="en-GB" w:eastAsia="pl-PL"/>
        </w:rPr>
        <w:t xml:space="preserve"> </w:t>
      </w:r>
      <w:proofErr w:type="spellStart"/>
      <w:r w:rsidRPr="00BD2903">
        <w:rPr>
          <w:rFonts w:ascii="Cambria" w:hAnsi="Cambria"/>
          <w:sz w:val="22"/>
          <w:szCs w:val="22"/>
          <w:lang w:val="en-GB" w:eastAsia="pl-PL"/>
        </w:rPr>
        <w:t>klimatyzacyjne</w:t>
      </w:r>
      <w:proofErr w:type="spellEnd"/>
      <w:r w:rsidRPr="00BD2903">
        <w:rPr>
          <w:rFonts w:ascii="Cambria" w:hAnsi="Cambria"/>
          <w:sz w:val="22"/>
          <w:szCs w:val="22"/>
          <w:lang w:val="en-GB" w:eastAsia="pl-PL"/>
        </w:rPr>
        <w:t>;</w:t>
      </w:r>
    </w:p>
    <w:p w:rsidR="0050037D" w:rsidRPr="00BD2903" w:rsidRDefault="0050037D" w:rsidP="00B856C2">
      <w:pPr>
        <w:widowControl w:val="0"/>
        <w:numPr>
          <w:ilvl w:val="1"/>
          <w:numId w:val="24"/>
        </w:numPr>
        <w:tabs>
          <w:tab w:val="left" w:pos="709"/>
        </w:tabs>
        <w:suppressAutoHyphens w:val="0"/>
        <w:autoSpaceDE w:val="0"/>
        <w:autoSpaceDN w:val="0"/>
        <w:adjustRightInd w:val="0"/>
        <w:spacing w:line="276" w:lineRule="auto"/>
        <w:ind w:left="709" w:hanging="709"/>
        <w:jc w:val="both"/>
        <w:rPr>
          <w:rFonts w:ascii="Cambria" w:hAnsi="Cambria"/>
          <w:sz w:val="22"/>
          <w:szCs w:val="22"/>
          <w:lang w:val="en-GB" w:eastAsia="pl-PL"/>
        </w:rPr>
      </w:pPr>
      <w:r w:rsidRPr="00BD2903">
        <w:rPr>
          <w:rFonts w:ascii="Cambria" w:hAnsi="Cambria"/>
          <w:sz w:val="22"/>
          <w:szCs w:val="22"/>
          <w:lang w:val="en-GB" w:eastAsia="pl-PL"/>
        </w:rPr>
        <w:t xml:space="preserve">system </w:t>
      </w:r>
      <w:proofErr w:type="spellStart"/>
      <w:r w:rsidRPr="00BD2903">
        <w:rPr>
          <w:rFonts w:ascii="Cambria" w:hAnsi="Cambria"/>
          <w:sz w:val="22"/>
          <w:szCs w:val="22"/>
          <w:lang w:val="en-GB" w:eastAsia="pl-PL"/>
        </w:rPr>
        <w:t>i</w:t>
      </w:r>
      <w:proofErr w:type="spellEnd"/>
      <w:r w:rsidRPr="00BD2903">
        <w:rPr>
          <w:rFonts w:ascii="Cambria" w:hAnsi="Cambria"/>
          <w:sz w:val="22"/>
          <w:szCs w:val="22"/>
          <w:lang w:val="en-GB" w:eastAsia="pl-PL"/>
        </w:rPr>
        <w:t xml:space="preserve"> </w:t>
      </w:r>
      <w:proofErr w:type="spellStart"/>
      <w:r w:rsidRPr="00BD2903">
        <w:rPr>
          <w:rFonts w:ascii="Cambria" w:hAnsi="Cambria"/>
          <w:sz w:val="22"/>
          <w:szCs w:val="22"/>
          <w:lang w:val="en-GB" w:eastAsia="pl-PL"/>
        </w:rPr>
        <w:t>urządzenia</w:t>
      </w:r>
      <w:proofErr w:type="spellEnd"/>
      <w:r w:rsidRPr="00BD2903">
        <w:rPr>
          <w:rFonts w:ascii="Cambria" w:hAnsi="Cambria"/>
          <w:sz w:val="22"/>
          <w:szCs w:val="22"/>
          <w:lang w:val="en-GB" w:eastAsia="pl-PL"/>
        </w:rPr>
        <w:t xml:space="preserve"> </w:t>
      </w:r>
      <w:r w:rsidR="00BD2903">
        <w:rPr>
          <w:rFonts w:ascii="Cambria" w:hAnsi="Cambria"/>
          <w:sz w:val="22"/>
          <w:szCs w:val="22"/>
          <w:lang w:val="en-GB" w:eastAsia="pl-PL"/>
        </w:rPr>
        <w:t>m</w:t>
      </w:r>
      <w:r w:rsidR="00F71183" w:rsidRPr="00BD2903">
        <w:rPr>
          <w:rFonts w:ascii="Cambria" w:hAnsi="Cambria"/>
          <w:sz w:val="22"/>
          <w:szCs w:val="22"/>
          <w:lang w:val="en-GB" w:eastAsia="pl-PL"/>
        </w:rPr>
        <w:t>onitoring</w:t>
      </w:r>
      <w:r w:rsidRPr="00BD2903">
        <w:rPr>
          <w:rFonts w:ascii="Cambria" w:hAnsi="Cambria"/>
          <w:sz w:val="22"/>
          <w:szCs w:val="22"/>
          <w:lang w:val="en-GB" w:eastAsia="pl-PL"/>
        </w:rPr>
        <w:t>;</w:t>
      </w:r>
    </w:p>
    <w:p w:rsidR="0050037D" w:rsidRPr="00BD2903" w:rsidRDefault="0050037D" w:rsidP="00B856C2">
      <w:pPr>
        <w:widowControl w:val="0"/>
        <w:numPr>
          <w:ilvl w:val="1"/>
          <w:numId w:val="24"/>
        </w:numPr>
        <w:tabs>
          <w:tab w:val="left" w:pos="709"/>
        </w:tabs>
        <w:suppressAutoHyphens w:val="0"/>
        <w:autoSpaceDE w:val="0"/>
        <w:autoSpaceDN w:val="0"/>
        <w:adjustRightInd w:val="0"/>
        <w:spacing w:line="276" w:lineRule="auto"/>
        <w:ind w:left="709" w:hanging="709"/>
        <w:jc w:val="both"/>
        <w:rPr>
          <w:rFonts w:ascii="Cambria" w:hAnsi="Cambria"/>
          <w:sz w:val="22"/>
          <w:szCs w:val="22"/>
          <w:lang w:eastAsia="pl-PL"/>
        </w:rPr>
      </w:pPr>
      <w:r w:rsidRPr="00BD2903">
        <w:rPr>
          <w:rFonts w:ascii="Cambria" w:hAnsi="Cambria"/>
          <w:sz w:val="22"/>
          <w:szCs w:val="22"/>
          <w:lang w:eastAsia="pl-PL"/>
        </w:rPr>
        <w:t>sprzęt służący do transmisji i zapisu głosu, obrazu lub innych informacji;</w:t>
      </w:r>
    </w:p>
    <w:p w:rsidR="0050037D" w:rsidRPr="00BD2903" w:rsidRDefault="0050037D" w:rsidP="00B856C2">
      <w:pPr>
        <w:widowControl w:val="0"/>
        <w:numPr>
          <w:ilvl w:val="1"/>
          <w:numId w:val="24"/>
        </w:numPr>
        <w:tabs>
          <w:tab w:val="left" w:pos="709"/>
        </w:tabs>
        <w:suppressAutoHyphens w:val="0"/>
        <w:autoSpaceDE w:val="0"/>
        <w:autoSpaceDN w:val="0"/>
        <w:adjustRightInd w:val="0"/>
        <w:spacing w:line="276" w:lineRule="auto"/>
        <w:ind w:left="709" w:hanging="709"/>
        <w:jc w:val="both"/>
        <w:rPr>
          <w:rFonts w:ascii="Cambria" w:hAnsi="Cambria"/>
          <w:sz w:val="22"/>
          <w:szCs w:val="22"/>
          <w:lang w:eastAsia="pl-PL"/>
        </w:rPr>
      </w:pPr>
      <w:r w:rsidRPr="00BD2903">
        <w:rPr>
          <w:rFonts w:ascii="Cambria" w:hAnsi="Cambria"/>
          <w:sz w:val="22"/>
          <w:szCs w:val="22"/>
          <w:lang w:eastAsia="pl-PL"/>
        </w:rPr>
        <w:t xml:space="preserve">sprzęt do zbierania, przechowywania, przetwarzania i prezentowania lub przekazywania </w:t>
      </w:r>
      <w:r w:rsidRPr="00BD2903">
        <w:rPr>
          <w:rFonts w:ascii="Cambria" w:hAnsi="Cambria"/>
          <w:sz w:val="22"/>
          <w:szCs w:val="22"/>
          <w:lang w:eastAsia="pl-PL"/>
        </w:rPr>
        <w:lastRenderedPageBreak/>
        <w:t>informacji;</w:t>
      </w:r>
    </w:p>
    <w:p w:rsidR="0050037D" w:rsidRPr="00BD2903" w:rsidRDefault="0050037D" w:rsidP="00B856C2">
      <w:pPr>
        <w:widowControl w:val="0"/>
        <w:numPr>
          <w:ilvl w:val="1"/>
          <w:numId w:val="24"/>
        </w:numPr>
        <w:tabs>
          <w:tab w:val="left" w:pos="709"/>
        </w:tabs>
        <w:suppressAutoHyphens w:val="0"/>
        <w:autoSpaceDE w:val="0"/>
        <w:autoSpaceDN w:val="0"/>
        <w:adjustRightInd w:val="0"/>
        <w:spacing w:line="276" w:lineRule="auto"/>
        <w:ind w:left="709" w:hanging="709"/>
        <w:jc w:val="both"/>
        <w:rPr>
          <w:rFonts w:ascii="Cambria" w:hAnsi="Cambria"/>
          <w:sz w:val="22"/>
          <w:szCs w:val="22"/>
          <w:lang w:eastAsia="pl-PL"/>
        </w:rPr>
      </w:pPr>
      <w:r w:rsidRPr="00BD2903">
        <w:rPr>
          <w:rFonts w:ascii="Cambria" w:hAnsi="Cambria"/>
          <w:sz w:val="22"/>
          <w:szCs w:val="22"/>
          <w:lang w:eastAsia="pl-PL"/>
        </w:rPr>
        <w:t xml:space="preserve">telefaksy, faksy, telefony, centrale, terminale, aparaty fotograficzne, kamery wideo, skanery, zasilacze, modemy, rzutniki, projektory; </w:t>
      </w:r>
    </w:p>
    <w:p w:rsidR="0050037D" w:rsidRPr="00BD2903" w:rsidRDefault="0050037D" w:rsidP="0050037D">
      <w:pPr>
        <w:widowControl w:val="0"/>
        <w:tabs>
          <w:tab w:val="left" w:pos="709"/>
        </w:tabs>
        <w:suppressAutoHyphens w:val="0"/>
        <w:jc w:val="both"/>
        <w:rPr>
          <w:rFonts w:ascii="Cambria" w:eastAsia="Calibri" w:hAnsi="Cambria"/>
          <w:b/>
          <w:sz w:val="22"/>
          <w:szCs w:val="22"/>
          <w:lang w:eastAsia="en-US"/>
        </w:rPr>
      </w:pPr>
      <w:r w:rsidRPr="00BD2903">
        <w:rPr>
          <w:rFonts w:ascii="Cambria" w:hAnsi="Cambria"/>
          <w:b/>
          <w:sz w:val="22"/>
          <w:szCs w:val="22"/>
          <w:lang w:eastAsia="pl-PL"/>
        </w:rPr>
        <w:t>Wyłączenia ogólnych lub szczególnych warunków ubezpieczenia wykonawcy dotyczące powyższych kategorii mienia nie obowiązują. Ponadto wyłączeniu z zakresu ochrony nie podlega żaden składnik mienia wymieniony w wykazie majątku deklarowanego do ubezpieczenia</w:t>
      </w:r>
      <w:r w:rsidRPr="00BD2903">
        <w:rPr>
          <w:rFonts w:ascii="Cambria" w:hAnsi="Cambria"/>
          <w:sz w:val="22"/>
          <w:szCs w:val="22"/>
          <w:lang w:eastAsia="pl-PL"/>
        </w:rPr>
        <w:t xml:space="preserve">. </w:t>
      </w:r>
      <w:r w:rsidRPr="00BD2903">
        <w:rPr>
          <w:rFonts w:ascii="Cambria" w:hAnsi="Cambria"/>
          <w:b/>
          <w:sz w:val="22"/>
          <w:szCs w:val="22"/>
          <w:lang w:eastAsia="pl-PL"/>
        </w:rPr>
        <w:t xml:space="preserve">W kwestiach nie uregulowanych SIWZ wraz załącznikami, Ofertą, Umową mają zastosowania OWU Wykonawcy, w tym wyłączenia zgodnie z OWU. </w:t>
      </w:r>
    </w:p>
    <w:p w:rsidR="0050037D" w:rsidRPr="00BD2903" w:rsidRDefault="0050037D" w:rsidP="00B856C2">
      <w:pPr>
        <w:widowControl w:val="0"/>
        <w:numPr>
          <w:ilvl w:val="0"/>
          <w:numId w:val="24"/>
        </w:numPr>
        <w:tabs>
          <w:tab w:val="left" w:pos="709"/>
        </w:tabs>
        <w:suppressAutoHyphens w:val="0"/>
        <w:spacing w:line="276" w:lineRule="auto"/>
        <w:ind w:left="709" w:hanging="709"/>
        <w:jc w:val="both"/>
        <w:outlineLvl w:val="2"/>
        <w:rPr>
          <w:rFonts w:ascii="Cambria" w:eastAsia="Calibri" w:hAnsi="Cambria"/>
          <w:b/>
          <w:sz w:val="22"/>
          <w:szCs w:val="22"/>
          <w:lang w:eastAsia="en-US"/>
        </w:rPr>
      </w:pPr>
      <w:r w:rsidRPr="00BD2903">
        <w:rPr>
          <w:rFonts w:ascii="Cambria" w:eastAsia="Calibri" w:hAnsi="Cambria"/>
          <w:b/>
          <w:sz w:val="22"/>
          <w:szCs w:val="22"/>
          <w:lang w:eastAsia="en-US"/>
        </w:rPr>
        <w:t>System ubezpieczenia</w:t>
      </w:r>
    </w:p>
    <w:p w:rsidR="0050037D" w:rsidRPr="00BD2903" w:rsidRDefault="0050037D" w:rsidP="00B856C2">
      <w:pPr>
        <w:widowControl w:val="0"/>
        <w:numPr>
          <w:ilvl w:val="1"/>
          <w:numId w:val="24"/>
        </w:numPr>
        <w:tabs>
          <w:tab w:val="left" w:pos="709"/>
        </w:tabs>
        <w:suppressAutoHyphens w:val="0"/>
        <w:spacing w:line="276" w:lineRule="auto"/>
        <w:ind w:left="709" w:hanging="709"/>
        <w:jc w:val="both"/>
        <w:outlineLvl w:val="2"/>
        <w:rPr>
          <w:rFonts w:ascii="Cambria" w:eastAsia="Calibri" w:hAnsi="Cambria"/>
          <w:sz w:val="22"/>
          <w:szCs w:val="22"/>
          <w:lang w:eastAsia="en-US"/>
        </w:rPr>
      </w:pPr>
      <w:r w:rsidRPr="00BD2903">
        <w:rPr>
          <w:rFonts w:ascii="Cambria" w:eastAsia="Calibri" w:hAnsi="Cambria"/>
          <w:sz w:val="22"/>
          <w:szCs w:val="22"/>
          <w:lang w:eastAsia="en-US"/>
        </w:rPr>
        <w:t xml:space="preserve">sprzęt elektroniczny stacjonarny i przenośny od szkód materialnych </w:t>
      </w:r>
      <w:r w:rsidR="00F71183" w:rsidRPr="00BD2903">
        <w:rPr>
          <w:rFonts w:ascii="Cambria" w:eastAsia="Calibri" w:hAnsi="Cambria"/>
          <w:sz w:val="22"/>
          <w:szCs w:val="22"/>
          <w:lang w:eastAsia="en-US"/>
        </w:rPr>
        <w:t>–</w:t>
      </w:r>
      <w:r w:rsidRPr="00BD2903">
        <w:rPr>
          <w:rFonts w:ascii="Cambria" w:eastAsia="Calibri" w:hAnsi="Cambria"/>
          <w:sz w:val="22"/>
          <w:szCs w:val="22"/>
          <w:lang w:eastAsia="en-US"/>
        </w:rPr>
        <w:t xml:space="preserve"> systemem sum stałych;</w:t>
      </w:r>
    </w:p>
    <w:p w:rsidR="0050037D" w:rsidRPr="00BD2903" w:rsidRDefault="0050037D" w:rsidP="00B856C2">
      <w:pPr>
        <w:widowControl w:val="0"/>
        <w:numPr>
          <w:ilvl w:val="2"/>
          <w:numId w:val="24"/>
        </w:numPr>
        <w:tabs>
          <w:tab w:val="left" w:pos="709"/>
        </w:tabs>
        <w:suppressAutoHyphens w:val="0"/>
        <w:spacing w:line="276" w:lineRule="auto"/>
        <w:ind w:left="709" w:hanging="709"/>
        <w:jc w:val="both"/>
        <w:outlineLvl w:val="2"/>
        <w:rPr>
          <w:rFonts w:ascii="Cambria" w:eastAsia="Calibri" w:hAnsi="Cambria"/>
          <w:b/>
          <w:sz w:val="22"/>
          <w:szCs w:val="22"/>
          <w:lang w:eastAsia="en-US"/>
        </w:rPr>
      </w:pPr>
      <w:r w:rsidRPr="00BD2903">
        <w:rPr>
          <w:rFonts w:ascii="Cambria" w:eastAsia="Calibri" w:hAnsi="Cambria"/>
          <w:b/>
          <w:sz w:val="22"/>
          <w:szCs w:val="22"/>
          <w:lang w:eastAsia="en-US"/>
        </w:rPr>
        <w:t>wykaz sprzętu deklarowanego do ubezpieczenia systemem sum stałych zawiera załącznik 1d do SIWZ, zakładka nr 2</w:t>
      </w:r>
    </w:p>
    <w:p w:rsidR="0050037D" w:rsidRPr="00BD2903" w:rsidRDefault="0050037D" w:rsidP="00B856C2">
      <w:pPr>
        <w:widowControl w:val="0"/>
        <w:numPr>
          <w:ilvl w:val="1"/>
          <w:numId w:val="24"/>
        </w:numPr>
        <w:tabs>
          <w:tab w:val="left" w:pos="709"/>
        </w:tabs>
        <w:suppressAutoHyphens w:val="0"/>
        <w:spacing w:line="276" w:lineRule="auto"/>
        <w:ind w:left="709" w:hanging="709"/>
        <w:jc w:val="both"/>
        <w:outlineLvl w:val="2"/>
        <w:rPr>
          <w:rFonts w:ascii="Cambria" w:eastAsia="Calibri" w:hAnsi="Cambria"/>
          <w:sz w:val="22"/>
          <w:szCs w:val="22"/>
          <w:lang w:eastAsia="en-US"/>
        </w:rPr>
      </w:pPr>
      <w:r w:rsidRPr="00BD2903">
        <w:rPr>
          <w:rFonts w:ascii="Cambria" w:eastAsia="Calibri" w:hAnsi="Cambria"/>
          <w:sz w:val="22"/>
          <w:szCs w:val="22"/>
          <w:lang w:eastAsia="en-US"/>
        </w:rPr>
        <w:t>koszt odtworzenia danych, licencjonowanego oprogramowania,– systemem pierwszeg</w:t>
      </w:r>
      <w:r w:rsidR="0068434E" w:rsidRPr="00BD2903">
        <w:rPr>
          <w:rFonts w:ascii="Cambria" w:eastAsia="Calibri" w:hAnsi="Cambria"/>
          <w:sz w:val="22"/>
          <w:szCs w:val="22"/>
          <w:lang w:eastAsia="en-US"/>
        </w:rPr>
        <w:t>o ryzyka; suma ubezpieczenia: 50</w:t>
      </w:r>
      <w:r w:rsidRPr="00BD2903">
        <w:rPr>
          <w:rFonts w:ascii="Cambria" w:eastAsia="Calibri" w:hAnsi="Cambria"/>
          <w:sz w:val="22"/>
          <w:szCs w:val="22"/>
          <w:lang w:eastAsia="en-US"/>
        </w:rPr>
        <w:t> 000,00 zł na jedno i wszystkie zdarzenia w każdym okresie ubezpieczenia</w:t>
      </w:r>
    </w:p>
    <w:p w:rsidR="0050037D" w:rsidRPr="00BD2903" w:rsidRDefault="0050037D" w:rsidP="00B856C2">
      <w:pPr>
        <w:widowControl w:val="0"/>
        <w:numPr>
          <w:ilvl w:val="1"/>
          <w:numId w:val="24"/>
        </w:numPr>
        <w:tabs>
          <w:tab w:val="left" w:pos="709"/>
        </w:tabs>
        <w:suppressAutoHyphens w:val="0"/>
        <w:spacing w:line="276" w:lineRule="auto"/>
        <w:ind w:left="709" w:hanging="709"/>
        <w:jc w:val="both"/>
        <w:outlineLvl w:val="2"/>
        <w:rPr>
          <w:rFonts w:ascii="Cambria" w:eastAsia="Calibri" w:hAnsi="Cambria"/>
          <w:sz w:val="22"/>
          <w:szCs w:val="22"/>
          <w:lang w:eastAsia="en-US"/>
        </w:rPr>
      </w:pPr>
      <w:r w:rsidRPr="00BD2903">
        <w:rPr>
          <w:rFonts w:ascii="Cambria" w:eastAsia="Calibri" w:hAnsi="Cambria"/>
          <w:sz w:val="22"/>
          <w:szCs w:val="22"/>
          <w:lang w:eastAsia="en-US"/>
        </w:rPr>
        <w:t xml:space="preserve">Wymienne nośniki danych </w:t>
      </w:r>
      <w:r w:rsidR="00F71183" w:rsidRPr="00BD2903">
        <w:rPr>
          <w:rFonts w:ascii="Cambria" w:eastAsia="Calibri" w:hAnsi="Cambria"/>
          <w:sz w:val="22"/>
          <w:szCs w:val="22"/>
          <w:lang w:eastAsia="en-US"/>
        </w:rPr>
        <w:t>–</w:t>
      </w:r>
      <w:r w:rsidRPr="00BD2903">
        <w:rPr>
          <w:rFonts w:ascii="Cambria" w:eastAsia="Calibri" w:hAnsi="Cambria"/>
          <w:sz w:val="22"/>
          <w:szCs w:val="22"/>
          <w:lang w:eastAsia="en-US"/>
        </w:rPr>
        <w:t xml:space="preserve"> suma ubezpieczenia: 10 000,00 zł</w:t>
      </w:r>
    </w:p>
    <w:p w:rsidR="0050037D" w:rsidRPr="00BD2903" w:rsidRDefault="0050037D" w:rsidP="00B856C2">
      <w:pPr>
        <w:widowControl w:val="0"/>
        <w:numPr>
          <w:ilvl w:val="1"/>
          <w:numId w:val="24"/>
        </w:numPr>
        <w:tabs>
          <w:tab w:val="left" w:pos="709"/>
        </w:tabs>
        <w:suppressAutoHyphens w:val="0"/>
        <w:spacing w:line="276" w:lineRule="auto"/>
        <w:ind w:left="709" w:hanging="709"/>
        <w:jc w:val="both"/>
        <w:outlineLvl w:val="2"/>
        <w:rPr>
          <w:rFonts w:ascii="Cambria" w:eastAsia="Calibri" w:hAnsi="Cambria"/>
          <w:sz w:val="22"/>
          <w:szCs w:val="22"/>
          <w:lang w:eastAsia="en-US"/>
        </w:rPr>
      </w:pPr>
      <w:r w:rsidRPr="00BD2903">
        <w:rPr>
          <w:rFonts w:ascii="Cambria" w:eastAsia="Calibri" w:hAnsi="Cambria"/>
          <w:sz w:val="22"/>
          <w:szCs w:val="22"/>
          <w:lang w:eastAsia="en-US"/>
        </w:rPr>
        <w:t xml:space="preserve">Zwiększone koszty działalności nieproporcjonalne </w:t>
      </w:r>
      <w:r w:rsidR="00F71183" w:rsidRPr="00BD2903">
        <w:rPr>
          <w:rFonts w:ascii="Cambria" w:eastAsia="Calibri" w:hAnsi="Cambria"/>
          <w:sz w:val="22"/>
          <w:szCs w:val="22"/>
          <w:lang w:eastAsia="en-US"/>
        </w:rPr>
        <w:t>–</w:t>
      </w:r>
      <w:r w:rsidRPr="00BD2903">
        <w:rPr>
          <w:rFonts w:ascii="Cambria" w:eastAsia="Calibri" w:hAnsi="Cambria"/>
          <w:sz w:val="22"/>
          <w:szCs w:val="22"/>
          <w:lang w:eastAsia="en-US"/>
        </w:rPr>
        <w:t xml:space="preserve"> suma ubezpieczenia: 10 000,00 zł</w:t>
      </w:r>
    </w:p>
    <w:p w:rsidR="0050037D" w:rsidRPr="00BD2903" w:rsidRDefault="0050037D" w:rsidP="00B856C2">
      <w:pPr>
        <w:widowControl w:val="0"/>
        <w:numPr>
          <w:ilvl w:val="2"/>
          <w:numId w:val="24"/>
        </w:numPr>
        <w:tabs>
          <w:tab w:val="left" w:pos="709"/>
        </w:tabs>
        <w:suppressAutoHyphens w:val="0"/>
        <w:spacing w:line="276" w:lineRule="auto"/>
        <w:ind w:left="709" w:hanging="709"/>
        <w:jc w:val="both"/>
        <w:outlineLvl w:val="2"/>
        <w:rPr>
          <w:rFonts w:ascii="Cambria" w:eastAsia="Calibri" w:hAnsi="Cambria"/>
          <w:sz w:val="22"/>
          <w:szCs w:val="22"/>
          <w:lang w:eastAsia="en-US"/>
        </w:rPr>
      </w:pPr>
      <w:r w:rsidRPr="00BD2903">
        <w:rPr>
          <w:rFonts w:ascii="Cambria" w:eastAsia="Calibri" w:hAnsi="Cambria"/>
          <w:sz w:val="22"/>
          <w:szCs w:val="22"/>
          <w:lang w:eastAsia="en-US"/>
        </w:rPr>
        <w:t xml:space="preserve">koszty proporcjonalne </w:t>
      </w:r>
      <w:r w:rsidR="00F71183" w:rsidRPr="00BD2903">
        <w:rPr>
          <w:rFonts w:ascii="Cambria" w:eastAsia="Calibri" w:hAnsi="Cambria"/>
          <w:sz w:val="22"/>
          <w:szCs w:val="22"/>
          <w:lang w:eastAsia="en-US"/>
        </w:rPr>
        <w:t>–</w:t>
      </w:r>
      <w:r w:rsidRPr="00BD2903">
        <w:rPr>
          <w:rFonts w:ascii="Cambria" w:eastAsia="Calibri" w:hAnsi="Cambria"/>
          <w:sz w:val="22"/>
          <w:szCs w:val="22"/>
          <w:lang w:eastAsia="en-US"/>
        </w:rPr>
        <w:t xml:space="preserve"> narastające proporcjonalnie, obejmujące w szczególności koszty: </w:t>
      </w:r>
    </w:p>
    <w:p w:rsidR="0050037D" w:rsidRPr="00BD2903" w:rsidRDefault="0050037D" w:rsidP="00B856C2">
      <w:pPr>
        <w:widowControl w:val="0"/>
        <w:numPr>
          <w:ilvl w:val="0"/>
          <w:numId w:val="25"/>
        </w:numPr>
        <w:tabs>
          <w:tab w:val="left" w:pos="709"/>
        </w:tabs>
        <w:suppressAutoHyphens w:val="0"/>
        <w:spacing w:line="276" w:lineRule="auto"/>
        <w:ind w:left="709" w:hanging="349"/>
        <w:jc w:val="both"/>
        <w:outlineLvl w:val="2"/>
        <w:rPr>
          <w:rFonts w:ascii="Cambria" w:eastAsia="Calibri" w:hAnsi="Cambria"/>
          <w:sz w:val="22"/>
          <w:szCs w:val="22"/>
          <w:lang w:eastAsia="en-US"/>
        </w:rPr>
      </w:pPr>
      <w:r w:rsidRPr="00BD2903">
        <w:rPr>
          <w:rFonts w:ascii="Cambria" w:eastAsia="Calibri" w:hAnsi="Cambria"/>
          <w:sz w:val="22"/>
          <w:szCs w:val="22"/>
          <w:lang w:eastAsia="en-US"/>
        </w:rPr>
        <w:t xml:space="preserve">tymczasowego wykorzystania sprzętu zastępczego lub systemów zewnętrznych, </w:t>
      </w:r>
    </w:p>
    <w:p w:rsidR="0050037D" w:rsidRPr="00BD2903" w:rsidRDefault="0050037D" w:rsidP="00B856C2">
      <w:pPr>
        <w:widowControl w:val="0"/>
        <w:numPr>
          <w:ilvl w:val="0"/>
          <w:numId w:val="25"/>
        </w:numPr>
        <w:tabs>
          <w:tab w:val="left" w:pos="709"/>
        </w:tabs>
        <w:suppressAutoHyphens w:val="0"/>
        <w:spacing w:line="276" w:lineRule="auto"/>
        <w:ind w:left="709" w:hanging="349"/>
        <w:jc w:val="both"/>
        <w:outlineLvl w:val="2"/>
        <w:rPr>
          <w:rFonts w:ascii="Cambria" w:eastAsia="Calibri" w:hAnsi="Cambria"/>
          <w:sz w:val="22"/>
          <w:szCs w:val="22"/>
          <w:lang w:eastAsia="en-US"/>
        </w:rPr>
      </w:pPr>
      <w:r w:rsidRPr="00BD2903">
        <w:rPr>
          <w:rFonts w:ascii="Cambria" w:eastAsia="Calibri" w:hAnsi="Cambria"/>
          <w:sz w:val="22"/>
          <w:szCs w:val="22"/>
          <w:lang w:eastAsia="en-US"/>
        </w:rPr>
        <w:t xml:space="preserve">tymczasowego wynajęcia i użytkowania urządzeń i/lub pomieszczeń zastępczych, </w:t>
      </w:r>
    </w:p>
    <w:p w:rsidR="0050037D" w:rsidRPr="00BD2903" w:rsidRDefault="0050037D" w:rsidP="00B856C2">
      <w:pPr>
        <w:widowControl w:val="0"/>
        <w:numPr>
          <w:ilvl w:val="0"/>
          <w:numId w:val="25"/>
        </w:numPr>
        <w:tabs>
          <w:tab w:val="left" w:pos="709"/>
        </w:tabs>
        <w:suppressAutoHyphens w:val="0"/>
        <w:spacing w:line="276" w:lineRule="auto"/>
        <w:ind w:left="709" w:hanging="349"/>
        <w:jc w:val="both"/>
        <w:outlineLvl w:val="2"/>
        <w:rPr>
          <w:rFonts w:ascii="Cambria" w:eastAsia="Calibri" w:hAnsi="Cambria"/>
          <w:sz w:val="22"/>
          <w:szCs w:val="22"/>
          <w:lang w:eastAsia="en-US"/>
        </w:rPr>
      </w:pPr>
      <w:r w:rsidRPr="00BD2903">
        <w:rPr>
          <w:rFonts w:ascii="Cambria" w:eastAsia="Calibri" w:hAnsi="Cambria"/>
          <w:sz w:val="22"/>
          <w:szCs w:val="22"/>
          <w:lang w:eastAsia="en-US"/>
        </w:rPr>
        <w:t xml:space="preserve">zastosowania alternatywnych procedur pracy lub procesów technologicznych, </w:t>
      </w:r>
    </w:p>
    <w:p w:rsidR="0050037D" w:rsidRPr="00BD2903" w:rsidRDefault="0050037D" w:rsidP="00B856C2">
      <w:pPr>
        <w:widowControl w:val="0"/>
        <w:numPr>
          <w:ilvl w:val="0"/>
          <w:numId w:val="25"/>
        </w:numPr>
        <w:tabs>
          <w:tab w:val="left" w:pos="709"/>
        </w:tabs>
        <w:suppressAutoHyphens w:val="0"/>
        <w:spacing w:line="276" w:lineRule="auto"/>
        <w:ind w:left="709" w:hanging="349"/>
        <w:jc w:val="both"/>
        <w:outlineLvl w:val="2"/>
        <w:rPr>
          <w:rFonts w:ascii="Cambria" w:eastAsia="Calibri" w:hAnsi="Cambria"/>
          <w:sz w:val="22"/>
          <w:szCs w:val="22"/>
          <w:lang w:eastAsia="en-US"/>
        </w:rPr>
      </w:pPr>
      <w:r w:rsidRPr="00BD2903">
        <w:rPr>
          <w:rFonts w:ascii="Cambria" w:eastAsia="Calibri" w:hAnsi="Cambria"/>
          <w:sz w:val="22"/>
          <w:szCs w:val="22"/>
          <w:lang w:eastAsia="en-US"/>
        </w:rPr>
        <w:t xml:space="preserve">dodatkowego wynagrodzenia pracowników (tj. pracy w godzinach nadliczbowych oraz </w:t>
      </w:r>
      <w:r w:rsidRPr="00BD2903">
        <w:rPr>
          <w:rFonts w:ascii="Cambria" w:eastAsia="Calibri" w:hAnsi="Cambria"/>
          <w:sz w:val="22"/>
          <w:szCs w:val="22"/>
          <w:lang w:eastAsia="en-US"/>
        </w:rPr>
        <w:br/>
        <w:t xml:space="preserve">w godzinach nocnych), </w:t>
      </w:r>
    </w:p>
    <w:p w:rsidR="0050037D" w:rsidRPr="00BD2903" w:rsidRDefault="0050037D" w:rsidP="00B856C2">
      <w:pPr>
        <w:widowControl w:val="0"/>
        <w:numPr>
          <w:ilvl w:val="0"/>
          <w:numId w:val="25"/>
        </w:numPr>
        <w:tabs>
          <w:tab w:val="left" w:pos="709"/>
        </w:tabs>
        <w:suppressAutoHyphens w:val="0"/>
        <w:spacing w:line="276" w:lineRule="auto"/>
        <w:ind w:left="709" w:hanging="349"/>
        <w:jc w:val="both"/>
        <w:outlineLvl w:val="2"/>
        <w:rPr>
          <w:rFonts w:ascii="Cambria" w:eastAsia="Calibri" w:hAnsi="Cambria"/>
          <w:sz w:val="22"/>
          <w:szCs w:val="22"/>
          <w:lang w:eastAsia="en-US"/>
        </w:rPr>
      </w:pPr>
      <w:r w:rsidRPr="00BD2903">
        <w:rPr>
          <w:rFonts w:ascii="Cambria" w:eastAsia="Calibri" w:hAnsi="Cambria"/>
          <w:sz w:val="22"/>
          <w:szCs w:val="22"/>
          <w:lang w:eastAsia="en-US"/>
        </w:rPr>
        <w:t xml:space="preserve">usług świadczonych przez osoby trzecie (tj. wykorzystania obcej siły roboczej w zakresie przetwarzania danych). </w:t>
      </w:r>
    </w:p>
    <w:p w:rsidR="0050037D" w:rsidRPr="00BD2903" w:rsidRDefault="0050037D" w:rsidP="0050037D">
      <w:pPr>
        <w:widowControl w:val="0"/>
        <w:tabs>
          <w:tab w:val="left" w:pos="709"/>
        </w:tabs>
        <w:suppressAutoHyphens w:val="0"/>
        <w:ind w:left="720"/>
        <w:jc w:val="both"/>
        <w:outlineLvl w:val="2"/>
        <w:rPr>
          <w:rFonts w:ascii="Cambria" w:eastAsia="Calibri" w:hAnsi="Cambria"/>
          <w:sz w:val="22"/>
          <w:szCs w:val="22"/>
          <w:lang w:eastAsia="en-US"/>
        </w:rPr>
      </w:pPr>
      <w:r w:rsidRPr="00BD2903">
        <w:rPr>
          <w:rFonts w:ascii="Cambria" w:eastAsia="Calibri" w:hAnsi="Cambria"/>
          <w:sz w:val="22"/>
          <w:szCs w:val="22"/>
          <w:lang w:eastAsia="en-US"/>
        </w:rPr>
        <w:t>Franszyza czasowa dla kosztów proporcjonalnych wynosi 2 dni robocze.</w:t>
      </w:r>
    </w:p>
    <w:p w:rsidR="0050037D" w:rsidRPr="00BD2903" w:rsidRDefault="0050037D" w:rsidP="00B856C2">
      <w:pPr>
        <w:widowControl w:val="0"/>
        <w:numPr>
          <w:ilvl w:val="2"/>
          <w:numId w:val="24"/>
        </w:numPr>
        <w:tabs>
          <w:tab w:val="left" w:pos="709"/>
        </w:tabs>
        <w:suppressAutoHyphens w:val="0"/>
        <w:spacing w:line="276" w:lineRule="auto"/>
        <w:ind w:left="1225" w:hanging="1225"/>
        <w:jc w:val="both"/>
        <w:outlineLvl w:val="2"/>
        <w:rPr>
          <w:rFonts w:ascii="Cambria" w:eastAsia="Calibri" w:hAnsi="Cambria"/>
          <w:sz w:val="22"/>
          <w:szCs w:val="22"/>
          <w:lang w:eastAsia="en-US"/>
        </w:rPr>
      </w:pPr>
      <w:r w:rsidRPr="00BD2903">
        <w:rPr>
          <w:rFonts w:ascii="Cambria" w:eastAsia="Calibri" w:hAnsi="Cambria"/>
          <w:sz w:val="22"/>
          <w:szCs w:val="22"/>
          <w:lang w:eastAsia="en-US"/>
        </w:rPr>
        <w:t xml:space="preserve">koszty nieproporcjonalne </w:t>
      </w:r>
      <w:r w:rsidR="00F71183" w:rsidRPr="00BD2903">
        <w:rPr>
          <w:rFonts w:ascii="Cambria" w:eastAsia="Calibri" w:hAnsi="Cambria"/>
          <w:sz w:val="22"/>
          <w:szCs w:val="22"/>
          <w:lang w:eastAsia="en-US"/>
        </w:rPr>
        <w:t>–</w:t>
      </w:r>
      <w:r w:rsidRPr="00BD2903">
        <w:rPr>
          <w:rFonts w:ascii="Cambria" w:eastAsia="Calibri" w:hAnsi="Cambria"/>
          <w:sz w:val="22"/>
          <w:szCs w:val="22"/>
          <w:lang w:eastAsia="en-US"/>
        </w:rPr>
        <w:t xml:space="preserve"> obejmujące w szczególności koszty: </w:t>
      </w:r>
    </w:p>
    <w:p w:rsidR="0050037D" w:rsidRPr="00BD2903" w:rsidRDefault="0050037D" w:rsidP="00B856C2">
      <w:pPr>
        <w:widowControl w:val="0"/>
        <w:numPr>
          <w:ilvl w:val="0"/>
          <w:numId w:val="26"/>
        </w:numPr>
        <w:tabs>
          <w:tab w:val="left" w:pos="709"/>
        </w:tabs>
        <w:suppressAutoHyphens w:val="0"/>
        <w:spacing w:line="276" w:lineRule="auto"/>
        <w:jc w:val="both"/>
        <w:outlineLvl w:val="2"/>
        <w:rPr>
          <w:rFonts w:ascii="Cambria" w:eastAsia="Calibri" w:hAnsi="Cambria"/>
          <w:sz w:val="22"/>
          <w:szCs w:val="22"/>
          <w:lang w:eastAsia="en-US"/>
        </w:rPr>
      </w:pPr>
      <w:r w:rsidRPr="00BD2903">
        <w:rPr>
          <w:rFonts w:ascii="Cambria" w:eastAsia="Calibri" w:hAnsi="Cambria"/>
          <w:sz w:val="22"/>
          <w:szCs w:val="22"/>
          <w:lang w:eastAsia="en-US"/>
        </w:rPr>
        <w:t xml:space="preserve">jednorazowej procedury przeprogramowania, </w:t>
      </w:r>
    </w:p>
    <w:p w:rsidR="0050037D" w:rsidRPr="00BD2903" w:rsidRDefault="0050037D" w:rsidP="00B856C2">
      <w:pPr>
        <w:widowControl w:val="0"/>
        <w:numPr>
          <w:ilvl w:val="0"/>
          <w:numId w:val="26"/>
        </w:numPr>
        <w:tabs>
          <w:tab w:val="left" w:pos="709"/>
        </w:tabs>
        <w:suppressAutoHyphens w:val="0"/>
        <w:spacing w:line="276" w:lineRule="auto"/>
        <w:jc w:val="both"/>
        <w:outlineLvl w:val="2"/>
        <w:rPr>
          <w:rFonts w:ascii="Cambria" w:eastAsia="Calibri" w:hAnsi="Cambria"/>
          <w:sz w:val="22"/>
          <w:szCs w:val="22"/>
          <w:lang w:eastAsia="en-US"/>
        </w:rPr>
      </w:pPr>
      <w:r w:rsidRPr="00BD2903">
        <w:rPr>
          <w:rFonts w:ascii="Cambria" w:eastAsia="Calibri" w:hAnsi="Cambria"/>
          <w:sz w:val="22"/>
          <w:szCs w:val="22"/>
          <w:lang w:eastAsia="en-US"/>
        </w:rPr>
        <w:t xml:space="preserve">zresetowania i ponownego załadowania systemów operacyjnych, </w:t>
      </w:r>
    </w:p>
    <w:p w:rsidR="0050037D" w:rsidRPr="00BD2903" w:rsidRDefault="0050037D" w:rsidP="00B856C2">
      <w:pPr>
        <w:widowControl w:val="0"/>
        <w:numPr>
          <w:ilvl w:val="0"/>
          <w:numId w:val="26"/>
        </w:numPr>
        <w:tabs>
          <w:tab w:val="left" w:pos="709"/>
        </w:tabs>
        <w:suppressAutoHyphens w:val="0"/>
        <w:spacing w:line="276" w:lineRule="auto"/>
        <w:jc w:val="both"/>
        <w:outlineLvl w:val="2"/>
        <w:rPr>
          <w:rFonts w:ascii="Cambria" w:eastAsia="Calibri" w:hAnsi="Cambria"/>
          <w:sz w:val="22"/>
          <w:szCs w:val="22"/>
          <w:lang w:eastAsia="en-US"/>
        </w:rPr>
      </w:pPr>
      <w:r w:rsidRPr="00BD2903">
        <w:rPr>
          <w:rFonts w:ascii="Cambria" w:eastAsia="Calibri" w:hAnsi="Cambria"/>
          <w:sz w:val="22"/>
          <w:szCs w:val="22"/>
          <w:lang w:eastAsia="en-US"/>
        </w:rPr>
        <w:t xml:space="preserve">transportu do i z pomieszczeń zastępczych. </w:t>
      </w:r>
    </w:p>
    <w:p w:rsidR="0050037D" w:rsidRPr="00BD2903" w:rsidRDefault="0050037D" w:rsidP="0050037D">
      <w:pPr>
        <w:widowControl w:val="0"/>
        <w:suppressAutoHyphens w:val="0"/>
        <w:ind w:left="567"/>
        <w:jc w:val="both"/>
        <w:rPr>
          <w:rFonts w:ascii="Cambria" w:eastAsia="Calibri" w:hAnsi="Cambria"/>
          <w:sz w:val="22"/>
          <w:szCs w:val="22"/>
          <w:lang w:eastAsia="en-US"/>
        </w:rPr>
      </w:pPr>
      <w:r w:rsidRPr="00BD2903">
        <w:rPr>
          <w:rFonts w:ascii="Cambria" w:eastAsia="Calibri" w:hAnsi="Cambria"/>
          <w:sz w:val="22"/>
          <w:szCs w:val="22"/>
          <w:lang w:eastAsia="en-US"/>
        </w:rPr>
        <w:t>Maksymalny okres odszkodowawczy wynosi 6 miesięcy.</w:t>
      </w:r>
    </w:p>
    <w:p w:rsidR="0050037D" w:rsidRPr="00BD2903" w:rsidRDefault="0050037D" w:rsidP="0050037D">
      <w:pPr>
        <w:widowControl w:val="0"/>
        <w:suppressAutoHyphens w:val="0"/>
        <w:ind w:left="567"/>
        <w:jc w:val="both"/>
        <w:rPr>
          <w:rFonts w:ascii="Cambria" w:eastAsia="Calibri" w:hAnsi="Cambria"/>
          <w:b/>
          <w:sz w:val="22"/>
          <w:szCs w:val="22"/>
          <w:lang w:eastAsia="en-US"/>
        </w:rPr>
      </w:pPr>
      <w:r w:rsidRPr="00BD2903">
        <w:rPr>
          <w:rFonts w:ascii="Cambria" w:eastAsia="Calibri" w:hAnsi="Cambria"/>
          <w:b/>
          <w:sz w:val="22"/>
          <w:szCs w:val="22"/>
          <w:lang w:eastAsia="en-US"/>
        </w:rPr>
        <w:t>Uwaga: ubezpieczenie systemem pierwszego ryzyka odnosi się również do sprzętu elektronicznego deklarowanego do ubezpieczenia mienia od wszystkich ryzyk.</w:t>
      </w:r>
    </w:p>
    <w:p w:rsidR="0050037D" w:rsidRPr="00BD2903" w:rsidRDefault="0050037D" w:rsidP="00B856C2">
      <w:pPr>
        <w:widowControl w:val="0"/>
        <w:numPr>
          <w:ilvl w:val="0"/>
          <w:numId w:val="24"/>
        </w:numPr>
        <w:tabs>
          <w:tab w:val="left" w:pos="709"/>
        </w:tabs>
        <w:suppressAutoHyphens w:val="0"/>
        <w:spacing w:line="276" w:lineRule="auto"/>
        <w:ind w:left="709" w:hanging="709"/>
        <w:jc w:val="both"/>
        <w:outlineLvl w:val="2"/>
        <w:rPr>
          <w:rFonts w:ascii="Cambria" w:eastAsia="Calibri" w:hAnsi="Cambria"/>
          <w:sz w:val="22"/>
          <w:szCs w:val="22"/>
          <w:lang w:eastAsia="en-US"/>
        </w:rPr>
      </w:pPr>
      <w:r w:rsidRPr="00BD2903">
        <w:rPr>
          <w:rFonts w:ascii="Cambria" w:eastAsia="Calibri" w:hAnsi="Cambria"/>
          <w:b/>
          <w:sz w:val="22"/>
          <w:szCs w:val="22"/>
          <w:lang w:eastAsia="en-US"/>
        </w:rPr>
        <w:t>Rodzaje wartości przyjęte do ubezpieczenia:</w:t>
      </w:r>
      <w:r w:rsidRPr="00BD2903">
        <w:rPr>
          <w:rFonts w:ascii="Cambria" w:eastAsia="Calibri" w:hAnsi="Cambria"/>
          <w:sz w:val="22"/>
          <w:szCs w:val="22"/>
          <w:lang w:eastAsia="en-US"/>
        </w:rPr>
        <w:t xml:space="preserve"> suma ubezpieczenia podana została </w:t>
      </w:r>
      <w:r w:rsidRPr="00BD2903">
        <w:rPr>
          <w:rFonts w:ascii="Cambria" w:eastAsia="Calibri" w:hAnsi="Cambria"/>
          <w:sz w:val="22"/>
          <w:szCs w:val="22"/>
          <w:lang w:eastAsia="en-US"/>
        </w:rPr>
        <w:br/>
        <w:t>w wartości odtworzeniowej nowej lub księgowej brutto, z zastrzeżeniem:</w:t>
      </w:r>
    </w:p>
    <w:p w:rsidR="0050037D" w:rsidRPr="00BD2903" w:rsidRDefault="0050037D" w:rsidP="00B856C2">
      <w:pPr>
        <w:widowControl w:val="0"/>
        <w:numPr>
          <w:ilvl w:val="1"/>
          <w:numId w:val="24"/>
        </w:numPr>
        <w:tabs>
          <w:tab w:val="left" w:pos="709"/>
        </w:tabs>
        <w:suppressAutoHyphens w:val="0"/>
        <w:spacing w:line="276" w:lineRule="auto"/>
        <w:ind w:left="709" w:hanging="709"/>
        <w:jc w:val="both"/>
        <w:outlineLvl w:val="2"/>
        <w:rPr>
          <w:rFonts w:ascii="Cambria" w:eastAsia="Calibri" w:hAnsi="Cambria"/>
          <w:sz w:val="22"/>
          <w:szCs w:val="22"/>
          <w:lang w:eastAsia="en-US"/>
        </w:rPr>
      </w:pPr>
      <w:r w:rsidRPr="00BD2903">
        <w:rPr>
          <w:rFonts w:ascii="Cambria" w:eastAsia="Calibri" w:hAnsi="Cambria"/>
          <w:sz w:val="22"/>
          <w:szCs w:val="22"/>
          <w:lang w:eastAsia="en-US"/>
        </w:rPr>
        <w:t>W ubezpieczeniu sprzętu elektronicznego od szkód materialnych wypłata odszkodowania następować będzie w kwocie odpowiadającej wysokości szkody nie większej od sumy ubezpieczenia danego przedmiotu, przy czym przy szkodzie częściowej – w kwocie odpowiadającej wartości niezbędnych kosztów naprawy z uwzględnieniem kosztów demontażu, transportu, montażu, cła oraz innych tego typu opłat, a przy szkodzie całkowitej – w kwocie odpowiadającej wartości kosztów nabycia i zainstalowania nowego przedmiotu tego samego rodzaju o takich samych lub możliwie najbardziej zbliżonych parametrach technicznych.</w:t>
      </w:r>
    </w:p>
    <w:p w:rsidR="0050037D" w:rsidRPr="00BD2903" w:rsidRDefault="0050037D" w:rsidP="00B856C2">
      <w:pPr>
        <w:widowControl w:val="0"/>
        <w:numPr>
          <w:ilvl w:val="1"/>
          <w:numId w:val="24"/>
        </w:numPr>
        <w:tabs>
          <w:tab w:val="left" w:pos="709"/>
        </w:tabs>
        <w:suppressAutoHyphens w:val="0"/>
        <w:spacing w:line="276" w:lineRule="auto"/>
        <w:ind w:left="709" w:hanging="709"/>
        <w:jc w:val="both"/>
        <w:outlineLvl w:val="2"/>
        <w:rPr>
          <w:rFonts w:ascii="Cambria" w:eastAsia="Calibri" w:hAnsi="Cambria"/>
          <w:sz w:val="22"/>
          <w:szCs w:val="22"/>
          <w:lang w:eastAsia="en-US"/>
        </w:rPr>
      </w:pPr>
      <w:r w:rsidRPr="00BD2903">
        <w:rPr>
          <w:rFonts w:ascii="Cambria" w:eastAsia="Calibri" w:hAnsi="Cambria"/>
          <w:sz w:val="22"/>
          <w:szCs w:val="22"/>
          <w:lang w:eastAsia="en-US"/>
        </w:rPr>
        <w:t xml:space="preserve">W ubezpieczeniu kosztów odtworzenia danych, oprogramowania i nośników danych wypłata odszkodowania w granicach ustalonych sum ubezpieczenia w kwocie odpowiadającej wartości poniesionych kosztów w związku z  wymianą/zakupem zniszczonych, uszkodzonych lub utraconych wymiennych nośników danych, ponownym wprowadzeniem danych lub programów z  archiwum danych lub istniejącej </w:t>
      </w:r>
      <w:r w:rsidRPr="00BD2903">
        <w:rPr>
          <w:rFonts w:ascii="Cambria" w:eastAsia="Calibri" w:hAnsi="Cambria"/>
          <w:sz w:val="22"/>
          <w:szCs w:val="22"/>
          <w:lang w:eastAsia="en-US"/>
        </w:rPr>
        <w:lastRenderedPageBreak/>
        <w:t>dokumentacji albo odtworzeniem danych z  uszkodzonego nośnika lub ponownym zainstalowaniem systemów i/lub programów.</w:t>
      </w:r>
    </w:p>
    <w:p w:rsidR="0050037D" w:rsidRPr="00BD2903" w:rsidRDefault="0050037D" w:rsidP="00B856C2">
      <w:pPr>
        <w:widowControl w:val="0"/>
        <w:numPr>
          <w:ilvl w:val="0"/>
          <w:numId w:val="24"/>
        </w:numPr>
        <w:tabs>
          <w:tab w:val="left" w:pos="720"/>
        </w:tabs>
        <w:suppressAutoHyphens w:val="0"/>
        <w:spacing w:line="276" w:lineRule="auto"/>
        <w:ind w:left="357" w:hanging="357"/>
        <w:contextualSpacing/>
        <w:jc w:val="both"/>
        <w:outlineLvl w:val="2"/>
        <w:rPr>
          <w:rFonts w:ascii="Cambria" w:eastAsia="Calibri" w:hAnsi="Cambria"/>
          <w:b/>
          <w:sz w:val="22"/>
          <w:szCs w:val="22"/>
          <w:lang w:eastAsia="en-US"/>
        </w:rPr>
      </w:pPr>
      <w:r w:rsidRPr="00BD2903">
        <w:rPr>
          <w:rFonts w:ascii="Cambria" w:eastAsia="Calibri" w:hAnsi="Cambria"/>
          <w:b/>
          <w:sz w:val="22"/>
          <w:szCs w:val="22"/>
          <w:lang w:eastAsia="en-US"/>
        </w:rPr>
        <w:t>Warunki szczególne obligatoryjne:</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treści definicji podanych w SIWZ</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Ochrona ubezpieczeniowa obejmuje sprzęt elektroniczny bez względu na  wiek (rok produkcji).</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Ochrona ubezpieczeniowa, do limit</w:t>
      </w:r>
      <w:r w:rsidR="0068434E" w:rsidRPr="00BD2903">
        <w:rPr>
          <w:rFonts w:ascii="Cambria" w:eastAsia="Calibri" w:hAnsi="Cambria"/>
          <w:sz w:val="22"/>
          <w:szCs w:val="22"/>
          <w:lang w:eastAsia="en-US"/>
        </w:rPr>
        <w:t>u odszkodowawczego w wysokości 3</w:t>
      </w:r>
      <w:r w:rsidRPr="00BD2903">
        <w:rPr>
          <w:rFonts w:ascii="Cambria" w:eastAsia="Calibri" w:hAnsi="Cambria"/>
          <w:sz w:val="22"/>
          <w:szCs w:val="22"/>
          <w:lang w:eastAsia="en-US"/>
        </w:rPr>
        <w:t>0 000,00 zł na jedno i wszystkie zdarzenia w  każdym okresie ubezpieczenia, obowiązuje również wtedy, jeśli do  szkody w  ubezpieczonym mieniu doszło w  momencie, gdy  mienie to czasowo znajdowało się poza miejscem ubezpieczenia, na terytorium RP (np. w związku z remontem, naprawą, wypożyczeniem, adaptacją, organizowaną imprezą, ekspozycją, akcjami ratowniczymi). Postanowienia niniejszego rozszerzenia w żaden sposób nie mogą ograniczać zakresu ubezpieczenia sprzętu przenośnego.</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 xml:space="preserve">Jeżeli treść ogólnych lub szczególnych warunków ubezpieczenia wyklucza bądź ogranicza ubezpieczenie ryzyka powodzi w odniesieniu do sprzętu elektronicznego znajdującego się </w:t>
      </w:r>
      <w:r w:rsidRPr="00BD2903">
        <w:rPr>
          <w:rFonts w:ascii="Cambria" w:eastAsia="Calibri" w:hAnsi="Cambria"/>
          <w:sz w:val="22"/>
          <w:szCs w:val="22"/>
          <w:lang w:eastAsia="en-US"/>
        </w:rPr>
        <w:br/>
        <w:t>na terenie, gdzie występowała powódź lub na obszarach bezpośrednio zagrożonych powodzią, w takiej sytuacji zapisy te nie mają zastosowania.</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 xml:space="preserve">W ubezpieczeniu kosztów odtworzenia danych odszkodowanie będzie wypłacane </w:t>
      </w:r>
      <w:r w:rsidRPr="00BD2903">
        <w:rPr>
          <w:rFonts w:ascii="Cambria" w:eastAsia="Calibri" w:hAnsi="Cambria"/>
          <w:sz w:val="22"/>
          <w:szCs w:val="22"/>
          <w:lang w:eastAsia="en-US"/>
        </w:rPr>
        <w:br/>
        <w:t>w wysokości rzeczywiście poniesionych kosztów odtworzenia danych. Ograniczenia wypłaty odszkodowania wynikające z OWU w związku z częstotliwością archiwizacji danych nie mają zastosowania. Archiwizacja danych odbywa się według wewnętrznych zasad Ubezpieczonego.</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cs="Arial"/>
          <w:sz w:val="22"/>
          <w:szCs w:val="22"/>
          <w:lang w:eastAsia="en-US"/>
        </w:rPr>
        <w:t xml:space="preserve">W przypadku, gdy </w:t>
      </w:r>
      <w:r w:rsidRPr="00BD2903">
        <w:rPr>
          <w:rFonts w:ascii="Cambria" w:eastAsia="Calibri" w:hAnsi="Cambria" w:cs="Arial"/>
          <w:bCs/>
          <w:iCs/>
          <w:sz w:val="22"/>
          <w:szCs w:val="22"/>
          <w:lang w:eastAsia="en-US"/>
        </w:rPr>
        <w:t xml:space="preserve">ogólne lub szczególne warunki ubezpieczenia </w:t>
      </w:r>
      <w:r w:rsidRPr="00BD2903">
        <w:rPr>
          <w:rFonts w:ascii="Cambria" w:eastAsia="Calibri" w:hAnsi="Cambria" w:cs="Arial"/>
          <w:sz w:val="22"/>
          <w:szCs w:val="22"/>
          <w:lang w:eastAsia="en-US"/>
        </w:rPr>
        <w:t>przewidują ograniczenie lub wyłączenie odpowiedzialności z tytułu złego stanu technicznego dachu, wówczas ograniczenie to lub wyłączenie będzie miało zastosowanie jedynie w takim stopniu, w jakim stan techniczny dachu przyczynił się do powstania szkody i tylko jeżeli ubezpieczający lub ubezpieczony o tym stanie wiedział lub z zachowaniem należytej staranności wiedzieć powinien.</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 xml:space="preserve">Niezależnie od postanowień zawartych w punkcie poprzedzającym, bez względu </w:t>
      </w:r>
      <w:r w:rsidRPr="00BD2903">
        <w:rPr>
          <w:rFonts w:ascii="Cambria" w:eastAsia="Calibri" w:hAnsi="Cambria"/>
          <w:sz w:val="22"/>
          <w:szCs w:val="22"/>
          <w:lang w:eastAsia="en-US"/>
        </w:rPr>
        <w:br/>
        <w:t xml:space="preserve">na stopień przyczynienia się do powstania szkody oraz na wiedzę ubezpieczającego </w:t>
      </w:r>
      <w:r w:rsidRPr="00BD2903">
        <w:rPr>
          <w:rFonts w:ascii="Cambria" w:eastAsia="Calibri" w:hAnsi="Cambria"/>
          <w:sz w:val="22"/>
          <w:szCs w:val="22"/>
          <w:lang w:eastAsia="en-US"/>
        </w:rPr>
        <w:br/>
        <w:t xml:space="preserve">i ubezpieczonego, odpowiedzialność ubezpieczyciela do limitu w wysokości 50 000,00 zł na jedno i wszystkie zdarzenia w każdym okresie ubezpieczenia obejmuje szkody, </w:t>
      </w:r>
      <w:r w:rsidRPr="00BD2903">
        <w:rPr>
          <w:rFonts w:ascii="Cambria" w:eastAsia="Calibri" w:hAnsi="Cambria"/>
          <w:sz w:val="22"/>
          <w:szCs w:val="22"/>
          <w:lang w:eastAsia="en-US"/>
        </w:rPr>
        <w:br/>
        <w:t>w tym zalania, spowodowane złym stanem technicznym dachu, okien, nieszczelnością rynien, szczelinami w złączach płyt, przeciekami w połączeniach, nieprawidłowymi spawami, przez niezabezpieczone otwory dachowe lub inne elementy budynku. Wskazany wyżej limit odpowiedzialności jest wspólny z ubezpieczeniem mienia od wszystkich ryzyk.</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cs="Arial"/>
          <w:sz w:val="22"/>
          <w:szCs w:val="22"/>
          <w:lang w:eastAsia="en-US"/>
        </w:rPr>
        <w:t>Postanowienia ogólnych lub szczególnych warunków ubezpieczenia zmieniające zasady wypłaty odszkodowania w przypadku, gdy naprawa uszkodzonego przedmiotu albo jego wymiana nie jest możliwa nie mają zastosowania.</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cs="Arial"/>
          <w:sz w:val="22"/>
          <w:szCs w:val="22"/>
          <w:lang w:eastAsia="en-US"/>
        </w:rPr>
        <w:t xml:space="preserve">W przypadku istnienia zapisów ogólnych lub szczególnych warunków ubezpieczenia obligujących ubezpieczającego lub ubezpieczonego do dokonywania konserwacji </w:t>
      </w:r>
      <w:r w:rsidRPr="00BD2903">
        <w:rPr>
          <w:rFonts w:ascii="Cambria" w:eastAsia="Calibri" w:hAnsi="Cambria" w:cs="Arial"/>
          <w:sz w:val="22"/>
          <w:szCs w:val="22"/>
          <w:lang w:eastAsia="en-US"/>
        </w:rPr>
        <w:br/>
        <w:t>i przeglądów sprzętu elektronicznego, w tym jego zabezpieczeń, postanawia się, iż wymóg taki zostanie spełniony również wtedy, gdy wymagane czynności będą dokonywane przez własne służby; przy czym obowiązek dokonywania konserwacji i przeglądów ma zastosowanie tylko wtedy, jeśli wynika z przepisów prawa.</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 xml:space="preserve">Ubezpieczyciel ponosi odpowiedzialność również za szkody w odniesieniu do sprzętu, który ze względu na swoją specyfikę wymaga stosowania odpowiednio regulowanych </w:t>
      </w:r>
      <w:r w:rsidRPr="00BD2903">
        <w:rPr>
          <w:rFonts w:ascii="Cambria" w:eastAsia="Calibri" w:hAnsi="Cambria"/>
          <w:sz w:val="22"/>
          <w:szCs w:val="22"/>
          <w:lang w:eastAsia="en-US"/>
        </w:rPr>
        <w:lastRenderedPageBreak/>
        <w:t>zewnętrznych warunków klimatyzacyjnych (zgodnie z instrukcją producenta), spowodowane przez uszkodzony system klimatyzacyjny.</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Ochrona ubezpieczeniowa na warunkach określonych w niniejszym ubezpieczeniu sprzętu elektronicznego od wszystkich ryzyk obejmuje również sprzęt, który ze względu na swój charakter znajduje się na zewnątrz budynków, budowli lub obiektów budowlanych lub poza nimi. Na takich samych warunkach ochroną objęte są te elementy składowe sprzętu na zewnątrz, które znajdują się wewnątrz wskazanych wyżej budynków, budowli lub obiektów budowlanych (dotyczy m.in. konsoli i operatorek stanowiących część systemu monitoringu itd.).</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Ubezpieczyciel ponosi odpowiedzialność również za szkody w odniesieniu do sprzętu, który ze względu na swoją specyfikę wymaga stosowania odpowiednio regulowanych zewnętrznych warunków klimatyzacyjnych (zgodnie z instrukcją producenta), spowodowane przez uszkodzony system klimatyzacyjny.</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 xml:space="preserve">Ubezpieczyciel ponosi odpowiedzialność za  szkody powstałe w  ubezpieczonym mieniu w przypadku jego przeniesienia do innej lokalizacji. </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pl-PL"/>
        </w:rPr>
      </w:pPr>
      <w:r w:rsidRPr="00BD2903">
        <w:rPr>
          <w:rFonts w:ascii="Cambria" w:eastAsia="Calibri" w:hAnsi="Cambria"/>
          <w:sz w:val="22"/>
          <w:szCs w:val="22"/>
          <w:lang w:eastAsia="pl-PL"/>
        </w:rPr>
        <w:t>Ochrona ubezpieczeniowa obejmuje sprzęt także podczas jego konserwacji, naprawy, utrzymania technicznego, itp.</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pl-PL"/>
        </w:rPr>
      </w:pPr>
      <w:r w:rsidRPr="00BD2903">
        <w:rPr>
          <w:rFonts w:ascii="Cambria" w:eastAsia="Calibri" w:hAnsi="Cambria"/>
          <w:sz w:val="22"/>
          <w:szCs w:val="22"/>
          <w:lang w:eastAsia="pl-PL"/>
        </w:rPr>
        <w:t>Nie ma zastosowania wyłączenie odpowiedzialności za szkody, które powstały w czasie podróży powietrznej lub wodnej.</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pl-PL"/>
        </w:rPr>
        <w:t>Nie ma zastosowania zapis ogólnych lub szczególnych warunków ubezpieczenia, który uzależnia ochronę ubezpieczeniową od używania sprzętu wyłącznie w celach służbowych.</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ryzyka huraganu jako wiatru o prędkości min. 13,9 m/s.</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likwidacyjnej.</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ubezpieczenia mienia w transporcie.</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automatycznego pokrycia (limit wspólny z ubezpieczeniem mienia oraz maszyn i urządzeń od wszystkich ryzyk).</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strajków i zamieszek.</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daty stempla bankowego lub pocztowego.</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zbycia przedmiotu ubezpieczenia.</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czasu ochrony.</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nieściągania rat niewymagalnych.</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uznania stanu zabezpieczeń.</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 xml:space="preserve">Przyjęcie podanej klauzuli naprawy zabezpieczeń </w:t>
      </w:r>
      <w:proofErr w:type="spellStart"/>
      <w:r w:rsidRPr="00BD2903">
        <w:rPr>
          <w:rFonts w:ascii="Cambria" w:eastAsia="Calibri" w:hAnsi="Cambria"/>
          <w:sz w:val="22"/>
          <w:szCs w:val="22"/>
          <w:lang w:eastAsia="en-US"/>
        </w:rPr>
        <w:t>przeciwkradzieżowych</w:t>
      </w:r>
      <w:proofErr w:type="spellEnd"/>
      <w:r w:rsidRPr="00BD2903">
        <w:rPr>
          <w:rFonts w:ascii="Cambria" w:eastAsia="Calibri" w:hAnsi="Cambria"/>
          <w:sz w:val="22"/>
          <w:szCs w:val="22"/>
          <w:lang w:eastAsia="en-US"/>
        </w:rPr>
        <w:t xml:space="preserve">, zgodnie </w:t>
      </w:r>
      <w:r w:rsidRPr="00BD2903">
        <w:rPr>
          <w:rFonts w:ascii="Cambria" w:eastAsia="Calibri" w:hAnsi="Cambria"/>
          <w:sz w:val="22"/>
          <w:szCs w:val="22"/>
          <w:lang w:eastAsia="en-US"/>
        </w:rPr>
        <w:br/>
        <w:t>z określonym w niej limitem, wspólnym z ubezpieczeniem mienia od wszystkich ryzyk.</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W  zakresie ubezpieczenia od  ryzyka kradzieży z  włamaniem i  rabunku termin zawiadomienia o  szkodzie – do  5 dni od  dnia zdarzenia lub  powzięcia przez ubezpieczającego/ ubezpieczonego wiadomości o zdarzeniu. W zakresie pozostałych ryzyk – termin zawiadomienia o szkodzie zgodny z podana klauzulą zgłaszania szkód.</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miejsc ubezpieczenia.</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przechowywania mienia.</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ubezpieczenia sprzętu przenośnego poza miejscem ubezpieczenia</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ubezpieczenia sprzętu elektronicznego na stałe zamontowanego w pojazdach samochodowych.</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reprezentantów.</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usunięcia pozostałości po szkodzie.</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 xml:space="preserve">Przyjęcie podanej klauzuli ubezpieczenia od daty dostawy do daty włączenia </w:t>
      </w:r>
      <w:r w:rsidRPr="00BD2903">
        <w:rPr>
          <w:rFonts w:ascii="Cambria" w:eastAsia="Calibri" w:hAnsi="Cambria"/>
          <w:sz w:val="22"/>
          <w:szCs w:val="22"/>
          <w:lang w:eastAsia="en-US"/>
        </w:rPr>
        <w:lastRenderedPageBreak/>
        <w:t>do eksploatacji</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tymczasowego magazynowania lub chwilowej przerwy w eksploatacji.</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wynagrodzenia rzeczoznawców i ekspertów.</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Objęcie ochroną ubezpieczeniową kradzieży zwykłej ubezpieczonego mien</w:t>
      </w:r>
      <w:r w:rsidR="00BD2903">
        <w:rPr>
          <w:rFonts w:ascii="Cambria" w:eastAsia="Calibri" w:hAnsi="Cambria"/>
          <w:sz w:val="22"/>
          <w:szCs w:val="22"/>
          <w:lang w:eastAsia="en-US"/>
        </w:rPr>
        <w:t>ia, z  limitem odszkodowawczym 2</w:t>
      </w:r>
      <w:r w:rsidRPr="00BD2903">
        <w:rPr>
          <w:rFonts w:ascii="Cambria" w:eastAsia="Calibri" w:hAnsi="Cambria"/>
          <w:sz w:val="22"/>
          <w:szCs w:val="22"/>
          <w:lang w:eastAsia="en-US"/>
        </w:rPr>
        <w:t>0 000,00 zł na  jedno i  wszystkie zdarzenia w  każdym okresie ubezpieczenia (wspólnym z limitem w ubezpieczeniu mienia od kradzieży z  włamaniem i rabunku w ramach ubezpieczeniu mienia od wszystkich</w:t>
      </w:r>
      <w:r w:rsidR="0068434E" w:rsidRPr="00BD2903">
        <w:rPr>
          <w:rFonts w:ascii="Cambria" w:eastAsia="Calibri" w:hAnsi="Cambria"/>
          <w:sz w:val="22"/>
          <w:szCs w:val="22"/>
          <w:lang w:eastAsia="en-US"/>
        </w:rPr>
        <w:t xml:space="preserve"> ryzyk) z franszyzą integralną 1</w:t>
      </w:r>
      <w:r w:rsidRPr="00BD2903">
        <w:rPr>
          <w:rFonts w:ascii="Cambria" w:eastAsia="Calibri" w:hAnsi="Cambria"/>
          <w:sz w:val="22"/>
          <w:szCs w:val="22"/>
          <w:lang w:eastAsia="en-US"/>
        </w:rPr>
        <w:t xml:space="preserve">00,00 zł. </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 xml:space="preserve">Dla szkód których wartość nie przekracza 3 000,00 zł, w tym polegających na dewastacji lub wandalizmie, możliwa jest tzw. </w:t>
      </w:r>
      <w:r w:rsidR="00F71183" w:rsidRPr="00BD2903">
        <w:rPr>
          <w:rFonts w:ascii="Cambria" w:eastAsia="Calibri" w:hAnsi="Cambria"/>
          <w:sz w:val="22"/>
          <w:szCs w:val="22"/>
          <w:lang w:eastAsia="en-US"/>
        </w:rPr>
        <w:t>S</w:t>
      </w:r>
      <w:r w:rsidRPr="00BD2903">
        <w:rPr>
          <w:rFonts w:ascii="Cambria" w:eastAsia="Calibri" w:hAnsi="Cambria"/>
          <w:sz w:val="22"/>
          <w:szCs w:val="22"/>
          <w:lang w:eastAsia="en-US"/>
        </w:rPr>
        <w:t>amolikwidacja szkody, pod warunkiem powiadomienia ubezpieczyciela po  otrzymaniu informacji o  zaistnieniu szkody i  przy  jednoczesnym zabezpieczeniu danych umożliwiających weryfikację rodzaju i  rozmiaru szkody (pisemny protokół z miejsca zdarzenia opisujący przypuszczalne jego przyczyny oraz rodzaj i rozmiar szkody, a  także dokumentację fotograficzną). W przypadku podejrzenia, iż szkoda jest konsekwencją popełnienia czynu zabronionego ubezpieczający powiadomi niezwłocznie policję, nie później niż w ciągu 24 godzin.</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likwidacji istotnej szkody.</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niezawiadomienia w terminie o szkodzie.</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automatycznego pokrycia konsumpcji sumy ubezpieczenia w ubezpieczeniu mienia systemem sum stałych.</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 xml:space="preserve">Płatność składki w </w:t>
      </w:r>
      <w:r w:rsidR="00BA7A94">
        <w:rPr>
          <w:rFonts w:ascii="Cambria" w:eastAsia="Calibri" w:hAnsi="Cambria"/>
          <w:sz w:val="22"/>
          <w:szCs w:val="22"/>
          <w:lang w:eastAsia="en-US"/>
        </w:rPr>
        <w:t xml:space="preserve">czterech równych ratach kwartalnych. </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b/>
          <w:sz w:val="22"/>
          <w:szCs w:val="22"/>
          <w:lang w:eastAsia="en-US"/>
        </w:rPr>
      </w:pPr>
      <w:r w:rsidRPr="00BD2903">
        <w:rPr>
          <w:rFonts w:ascii="Cambria" w:eastAsia="Calibri" w:hAnsi="Cambria"/>
          <w:b/>
          <w:sz w:val="22"/>
          <w:szCs w:val="22"/>
          <w:lang w:eastAsia="en-US"/>
        </w:rPr>
        <w:t>Franszyza integralna, franszyza redukcyjna – brak</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b/>
          <w:sz w:val="22"/>
          <w:szCs w:val="22"/>
          <w:lang w:eastAsia="en-US"/>
        </w:rPr>
      </w:pPr>
      <w:r w:rsidRPr="00BD2903">
        <w:rPr>
          <w:rFonts w:ascii="Cambria" w:eastAsia="Calibri" w:hAnsi="Cambria"/>
          <w:b/>
          <w:sz w:val="22"/>
          <w:szCs w:val="22"/>
          <w:lang w:eastAsia="en-US"/>
        </w:rPr>
        <w:t xml:space="preserve">Udział własny  - brak  </w:t>
      </w:r>
    </w:p>
    <w:p w:rsidR="0050037D" w:rsidRPr="00BD2903" w:rsidRDefault="0050037D" w:rsidP="00B856C2">
      <w:pPr>
        <w:widowControl w:val="0"/>
        <w:numPr>
          <w:ilvl w:val="0"/>
          <w:numId w:val="24"/>
        </w:numPr>
        <w:tabs>
          <w:tab w:val="left" w:pos="720"/>
        </w:tabs>
        <w:suppressAutoHyphens w:val="0"/>
        <w:spacing w:line="276" w:lineRule="auto"/>
        <w:ind w:left="357" w:hanging="357"/>
        <w:contextualSpacing/>
        <w:jc w:val="both"/>
        <w:outlineLvl w:val="2"/>
        <w:rPr>
          <w:rFonts w:ascii="Cambria" w:eastAsia="Calibri" w:hAnsi="Cambria"/>
          <w:b/>
          <w:sz w:val="22"/>
          <w:szCs w:val="22"/>
          <w:lang w:eastAsia="en-US"/>
        </w:rPr>
      </w:pPr>
      <w:r w:rsidRPr="00BD2903">
        <w:rPr>
          <w:rFonts w:ascii="Cambria" w:eastAsia="Calibri" w:hAnsi="Cambria"/>
          <w:b/>
          <w:sz w:val="22"/>
          <w:szCs w:val="22"/>
          <w:lang w:eastAsia="en-US"/>
        </w:rPr>
        <w:t>Klauzule dodatkowe i inne postanowienia szczególne fakultatywne:</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funduszu prewencyjnego</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szybkiej likwidacji szkód</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 xml:space="preserve">Rozszerzenie zakresu ochrony o szkody spowodowane atakiem </w:t>
      </w:r>
      <w:proofErr w:type="spellStart"/>
      <w:r w:rsidRPr="00BD2903">
        <w:rPr>
          <w:rFonts w:ascii="Cambria" w:eastAsia="Calibri" w:hAnsi="Cambria"/>
          <w:sz w:val="22"/>
          <w:szCs w:val="22"/>
          <w:lang w:eastAsia="en-US"/>
        </w:rPr>
        <w:t>hakerskim</w:t>
      </w:r>
      <w:proofErr w:type="spellEnd"/>
      <w:r w:rsidRPr="00BD2903">
        <w:rPr>
          <w:rFonts w:ascii="Cambria" w:eastAsia="Calibri" w:hAnsi="Cambria"/>
          <w:sz w:val="22"/>
          <w:szCs w:val="22"/>
          <w:lang w:eastAsia="en-US"/>
        </w:rPr>
        <w:t xml:space="preserve"> lub w wyniku innych cyberprzestępstw – do limitu w wysokości 100 000,00 zł na jedno i wszystkie zdarzenia w każdym okresie ubezpieczenia</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uznania okoliczności</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zmiany wielkości ryzyka</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wypłaty bezspornej części odszkodowania</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aktów terroryzmu</w:t>
      </w:r>
    </w:p>
    <w:p w:rsidR="0050037D" w:rsidRPr="00BD2903" w:rsidRDefault="0050037D"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sidRPr="00BD2903">
        <w:rPr>
          <w:rFonts w:ascii="Cambria" w:eastAsia="Calibri" w:hAnsi="Cambria"/>
          <w:sz w:val="22"/>
          <w:szCs w:val="22"/>
          <w:lang w:eastAsia="en-US"/>
        </w:rPr>
        <w:t>Przyjęcie podanej klauzuli automatycznego pokrycia konsumpcji sumy ubezpieczenia w ubezpieczeniu mienia systemem pierwszego ryzyka</w:t>
      </w:r>
    </w:p>
    <w:p w:rsidR="0050037D" w:rsidRPr="00BD2903" w:rsidRDefault="00BD2903" w:rsidP="00B856C2">
      <w:pPr>
        <w:widowControl w:val="0"/>
        <w:numPr>
          <w:ilvl w:val="1"/>
          <w:numId w:val="24"/>
        </w:numPr>
        <w:tabs>
          <w:tab w:val="left" w:pos="720"/>
        </w:tabs>
        <w:suppressAutoHyphens w:val="0"/>
        <w:spacing w:line="276" w:lineRule="auto"/>
        <w:ind w:left="792" w:hanging="720"/>
        <w:contextualSpacing/>
        <w:jc w:val="both"/>
        <w:rPr>
          <w:rFonts w:ascii="Cambria" w:eastAsia="Calibri" w:hAnsi="Cambria"/>
          <w:sz w:val="22"/>
          <w:szCs w:val="22"/>
          <w:lang w:eastAsia="en-US"/>
        </w:rPr>
      </w:pPr>
      <w:r>
        <w:rPr>
          <w:rFonts w:ascii="Cambria" w:eastAsia="Calibri" w:hAnsi="Cambria"/>
          <w:sz w:val="22"/>
          <w:szCs w:val="22"/>
          <w:lang w:eastAsia="en-US"/>
        </w:rPr>
        <w:t>Zwiększenie do kwoty 10</w:t>
      </w:r>
      <w:r w:rsidR="0050037D" w:rsidRPr="00BD2903">
        <w:rPr>
          <w:rFonts w:ascii="Cambria" w:eastAsia="Calibri" w:hAnsi="Cambria"/>
          <w:sz w:val="22"/>
          <w:szCs w:val="22"/>
          <w:lang w:eastAsia="en-US"/>
        </w:rPr>
        <w:t xml:space="preserve"> mln zł </w:t>
      </w:r>
      <w:proofErr w:type="spellStart"/>
      <w:r w:rsidR="0050037D" w:rsidRPr="00BD2903">
        <w:rPr>
          <w:rFonts w:ascii="Cambria" w:eastAsia="Calibri" w:hAnsi="Cambria"/>
          <w:sz w:val="22"/>
          <w:szCs w:val="22"/>
          <w:lang w:eastAsia="en-US"/>
        </w:rPr>
        <w:t>bezskładkowego</w:t>
      </w:r>
      <w:proofErr w:type="spellEnd"/>
      <w:r w:rsidR="0050037D" w:rsidRPr="00BD2903">
        <w:rPr>
          <w:rFonts w:ascii="Cambria" w:eastAsia="Calibri" w:hAnsi="Cambria"/>
          <w:sz w:val="22"/>
          <w:szCs w:val="22"/>
          <w:lang w:eastAsia="en-US"/>
        </w:rPr>
        <w:t xml:space="preserve"> limitu w klauzuli automatycznego pokrycia (limit wspólny z ubezpieczeniem mienia oraz maszyn i urządzeń od wszystkich ryzyk)</w:t>
      </w:r>
    </w:p>
    <w:p w:rsidR="0050037D" w:rsidRPr="000A57AA" w:rsidRDefault="0050037D" w:rsidP="0050037D">
      <w:pPr>
        <w:widowControl w:val="0"/>
        <w:suppressAutoHyphens w:val="0"/>
        <w:jc w:val="both"/>
        <w:rPr>
          <w:rFonts w:ascii="Cambria" w:eastAsia="Calibri" w:hAnsi="Cambria"/>
          <w:color w:val="FF0000"/>
          <w:sz w:val="22"/>
          <w:szCs w:val="22"/>
          <w:lang w:eastAsia="en-US"/>
        </w:rPr>
      </w:pPr>
    </w:p>
    <w:p w:rsidR="0050037D" w:rsidRPr="00740635" w:rsidRDefault="0050037D" w:rsidP="00B856C2">
      <w:pPr>
        <w:widowControl w:val="0"/>
        <w:numPr>
          <w:ilvl w:val="2"/>
          <w:numId w:val="22"/>
        </w:numPr>
        <w:tabs>
          <w:tab w:val="left" w:pos="0"/>
          <w:tab w:val="num" w:pos="709"/>
        </w:tabs>
        <w:suppressAutoHyphens w:val="0"/>
        <w:spacing w:after="120" w:line="276" w:lineRule="auto"/>
        <w:ind w:hanging="2700"/>
        <w:contextualSpacing/>
        <w:jc w:val="both"/>
        <w:outlineLvl w:val="1"/>
        <w:rPr>
          <w:rFonts w:ascii="Cambria" w:eastAsia="Calibri" w:hAnsi="Cambria"/>
          <w:b/>
          <w:sz w:val="22"/>
          <w:szCs w:val="22"/>
          <w:u w:val="single"/>
          <w:lang w:eastAsia="en-US"/>
        </w:rPr>
      </w:pPr>
      <w:r w:rsidRPr="00740635">
        <w:rPr>
          <w:rFonts w:ascii="Cambria" w:eastAsia="Calibri" w:hAnsi="Cambria"/>
          <w:b/>
          <w:sz w:val="22"/>
          <w:szCs w:val="22"/>
          <w:u w:val="single"/>
          <w:lang w:eastAsia="en-US"/>
        </w:rPr>
        <w:t>Ubezpieczenie odpowiedzialności cywilnej</w:t>
      </w:r>
    </w:p>
    <w:p w:rsidR="0050037D" w:rsidRPr="00740635" w:rsidRDefault="0050037D" w:rsidP="00B856C2">
      <w:pPr>
        <w:widowControl w:val="0"/>
        <w:numPr>
          <w:ilvl w:val="0"/>
          <w:numId w:val="14"/>
        </w:numPr>
        <w:suppressAutoHyphens w:val="0"/>
        <w:spacing w:before="240" w:after="120" w:line="276" w:lineRule="auto"/>
        <w:contextualSpacing/>
        <w:jc w:val="both"/>
        <w:outlineLvl w:val="2"/>
        <w:rPr>
          <w:rFonts w:ascii="Cambria" w:eastAsia="Calibri" w:hAnsi="Cambria"/>
          <w:b/>
          <w:sz w:val="22"/>
          <w:szCs w:val="22"/>
          <w:lang w:eastAsia="en-US"/>
        </w:rPr>
      </w:pPr>
      <w:r w:rsidRPr="00740635">
        <w:rPr>
          <w:rFonts w:ascii="Cambria" w:eastAsia="Calibri" w:hAnsi="Cambria"/>
          <w:b/>
          <w:sz w:val="22"/>
          <w:szCs w:val="22"/>
          <w:lang w:eastAsia="en-US"/>
        </w:rPr>
        <w:t>Przedmiot i zakres ubezpieczenia:</w:t>
      </w:r>
    </w:p>
    <w:p w:rsidR="0050037D" w:rsidRPr="00740635" w:rsidRDefault="0050037D" w:rsidP="0050037D">
      <w:pPr>
        <w:widowControl w:val="0"/>
        <w:suppressAutoHyphens w:val="0"/>
        <w:ind w:left="360"/>
        <w:jc w:val="both"/>
        <w:rPr>
          <w:rFonts w:ascii="Cambria" w:eastAsia="Calibri" w:hAnsi="Cambria"/>
          <w:sz w:val="22"/>
          <w:szCs w:val="22"/>
          <w:lang w:eastAsia="en-US"/>
        </w:rPr>
      </w:pPr>
      <w:r w:rsidRPr="00740635">
        <w:rPr>
          <w:rFonts w:ascii="Cambria" w:eastAsia="Calibri" w:hAnsi="Cambria"/>
          <w:sz w:val="22"/>
          <w:szCs w:val="22"/>
          <w:lang w:eastAsia="en-US"/>
        </w:rPr>
        <w:t>Przedmiotem ubezpieczenia jest ponoszona w granicach obowiązującego prawa odpowiedzialność cywilna (deliktowa, kontraktowa oraz pozostająca w zbiegu) Zamawiającego oraz osób objętych ubezpieczeniem za  szkody na osobie lub  w  mieniu wyrządzone poszkodowanym w związku z prowadzoną działalnością przez podmioty objęte ubezpieczeniem i wykonywaniem zadań Gminy oraz  posiadanym, zarządzanym, administrowanym lub użytkowanym mieniem.</w:t>
      </w:r>
    </w:p>
    <w:p w:rsidR="0050037D" w:rsidRPr="00740635" w:rsidRDefault="0050037D" w:rsidP="0050037D">
      <w:pPr>
        <w:widowControl w:val="0"/>
        <w:suppressAutoHyphens w:val="0"/>
        <w:ind w:left="360"/>
        <w:jc w:val="both"/>
        <w:rPr>
          <w:rFonts w:ascii="Cambria" w:eastAsia="Calibri" w:hAnsi="Cambria"/>
          <w:sz w:val="22"/>
          <w:szCs w:val="22"/>
          <w:lang w:eastAsia="en-US"/>
        </w:rPr>
      </w:pPr>
      <w:r w:rsidRPr="00740635">
        <w:rPr>
          <w:rFonts w:ascii="Cambria" w:eastAsia="Calibri" w:hAnsi="Cambria"/>
          <w:sz w:val="22"/>
          <w:szCs w:val="22"/>
          <w:lang w:eastAsia="en-US"/>
        </w:rPr>
        <w:t xml:space="preserve">Ubezpieczenie obejmuje szkody będące następstwem wypadku ubezpieczeniowego, który miał miejsce w okresie ubezpieczenia, pod warunkiem zgłoszenia roszczeń </w:t>
      </w:r>
      <w:r w:rsidRPr="00740635">
        <w:rPr>
          <w:rFonts w:ascii="Cambria" w:eastAsia="Calibri" w:hAnsi="Cambria"/>
          <w:sz w:val="22"/>
          <w:szCs w:val="22"/>
          <w:lang w:eastAsia="en-US"/>
        </w:rPr>
        <w:lastRenderedPageBreak/>
        <w:t>przed przewidzianym w prawie terminem przedawnienia, przy czym wszystkie szkody będące następstwem tego samego wypadku, albo wynikające z tej samej przyczyny, niezależnie od liczby osób poszkodowanych, uważa  się za jeden wypadek i  przyjmuje się, że  miały miejsce w  chwili powstania pierwszej szkody.</w:t>
      </w:r>
    </w:p>
    <w:p w:rsidR="0050037D" w:rsidRPr="00740635" w:rsidRDefault="0050037D" w:rsidP="0050037D">
      <w:pPr>
        <w:widowControl w:val="0"/>
        <w:suppressAutoHyphens w:val="0"/>
        <w:ind w:left="360"/>
        <w:jc w:val="both"/>
        <w:rPr>
          <w:rFonts w:ascii="Cambria" w:eastAsia="Calibri" w:hAnsi="Cambria"/>
          <w:sz w:val="22"/>
          <w:szCs w:val="22"/>
          <w:lang w:eastAsia="en-US"/>
        </w:rPr>
      </w:pPr>
      <w:r w:rsidRPr="00740635">
        <w:rPr>
          <w:rFonts w:ascii="Cambria" w:eastAsia="Calibri" w:hAnsi="Cambria"/>
          <w:sz w:val="22"/>
          <w:szCs w:val="22"/>
          <w:lang w:eastAsia="en-US"/>
        </w:rPr>
        <w:t>Zakres ubezpieczenia obejmuje szkody rzeczywiste (</w:t>
      </w:r>
      <w:proofErr w:type="spellStart"/>
      <w:r w:rsidRPr="00740635">
        <w:rPr>
          <w:rFonts w:ascii="Cambria" w:eastAsia="Calibri" w:hAnsi="Cambria"/>
          <w:sz w:val="22"/>
          <w:szCs w:val="22"/>
          <w:lang w:eastAsia="en-US"/>
        </w:rPr>
        <w:t>damnum</w:t>
      </w:r>
      <w:proofErr w:type="spellEnd"/>
      <w:r w:rsidRPr="00740635">
        <w:rPr>
          <w:rFonts w:ascii="Cambria" w:eastAsia="Calibri" w:hAnsi="Cambria"/>
          <w:sz w:val="22"/>
          <w:szCs w:val="22"/>
          <w:lang w:eastAsia="en-US"/>
        </w:rPr>
        <w:t xml:space="preserve"> </w:t>
      </w:r>
      <w:proofErr w:type="spellStart"/>
      <w:r w:rsidRPr="00740635">
        <w:rPr>
          <w:rFonts w:ascii="Cambria" w:eastAsia="Calibri" w:hAnsi="Cambria"/>
          <w:sz w:val="22"/>
          <w:szCs w:val="22"/>
          <w:lang w:eastAsia="en-US"/>
        </w:rPr>
        <w:t>emergens</w:t>
      </w:r>
      <w:proofErr w:type="spellEnd"/>
      <w:r w:rsidRPr="00740635">
        <w:rPr>
          <w:rFonts w:ascii="Cambria" w:eastAsia="Calibri" w:hAnsi="Cambria"/>
          <w:sz w:val="22"/>
          <w:szCs w:val="22"/>
          <w:lang w:eastAsia="en-US"/>
        </w:rPr>
        <w:t>) oraz utracone korzyści jakie poszkodowany odniósłby gdyby mu szkody nie wyrządzono (</w:t>
      </w:r>
      <w:proofErr w:type="spellStart"/>
      <w:r w:rsidRPr="00740635">
        <w:rPr>
          <w:rFonts w:ascii="Cambria" w:eastAsia="Calibri" w:hAnsi="Cambria"/>
          <w:sz w:val="22"/>
          <w:szCs w:val="22"/>
          <w:lang w:eastAsia="en-US"/>
        </w:rPr>
        <w:t>lucrum</w:t>
      </w:r>
      <w:proofErr w:type="spellEnd"/>
      <w:r w:rsidRPr="00740635">
        <w:rPr>
          <w:rFonts w:ascii="Cambria" w:eastAsia="Calibri" w:hAnsi="Cambria"/>
          <w:sz w:val="22"/>
          <w:szCs w:val="22"/>
          <w:lang w:eastAsia="en-US"/>
        </w:rPr>
        <w:t xml:space="preserve"> </w:t>
      </w:r>
      <w:proofErr w:type="spellStart"/>
      <w:r w:rsidRPr="00740635">
        <w:rPr>
          <w:rFonts w:ascii="Cambria" w:eastAsia="Calibri" w:hAnsi="Cambria"/>
          <w:sz w:val="22"/>
          <w:szCs w:val="22"/>
          <w:lang w:eastAsia="en-US"/>
        </w:rPr>
        <w:t>cessans</w:t>
      </w:r>
      <w:proofErr w:type="spellEnd"/>
      <w:r w:rsidRPr="00740635">
        <w:rPr>
          <w:rFonts w:ascii="Cambria" w:eastAsia="Calibri" w:hAnsi="Cambria"/>
          <w:sz w:val="22"/>
          <w:szCs w:val="22"/>
          <w:lang w:eastAsia="en-US"/>
        </w:rPr>
        <w:t>) oraz zadośćuczynienie. Zakresem ubezpieczenia objęte są również szkody wyrządzone wskutek rażącego niedbalstwa.</w:t>
      </w:r>
    </w:p>
    <w:p w:rsidR="0050037D" w:rsidRPr="00740635" w:rsidRDefault="0050037D" w:rsidP="0050037D">
      <w:pPr>
        <w:widowControl w:val="0"/>
        <w:suppressAutoHyphens w:val="0"/>
        <w:ind w:left="360"/>
        <w:jc w:val="both"/>
        <w:rPr>
          <w:rFonts w:ascii="Cambria" w:eastAsia="Calibri" w:hAnsi="Cambria"/>
          <w:sz w:val="22"/>
          <w:szCs w:val="22"/>
          <w:lang w:eastAsia="en-US"/>
        </w:rPr>
      </w:pPr>
      <w:r w:rsidRPr="00740635">
        <w:rPr>
          <w:rFonts w:ascii="Cambria" w:eastAsia="Calibri" w:hAnsi="Cambria"/>
          <w:sz w:val="22"/>
          <w:szCs w:val="22"/>
          <w:lang w:eastAsia="en-US"/>
        </w:rPr>
        <w:t>Przez osoby objęte ubezpieczeniem należy rozumieć ubezpieczającego, którym jest zamawiający oraz wszystkie inne osoby, za które ponosi odpowiedzialność, w tym osoby prawne objęte zamówieniem.</w:t>
      </w:r>
    </w:p>
    <w:p w:rsidR="0050037D" w:rsidRPr="00740635" w:rsidRDefault="0050037D" w:rsidP="0050037D">
      <w:pPr>
        <w:suppressAutoHyphens w:val="0"/>
        <w:autoSpaceDE w:val="0"/>
        <w:autoSpaceDN w:val="0"/>
        <w:adjustRightInd w:val="0"/>
        <w:spacing w:before="60"/>
        <w:ind w:left="357"/>
        <w:jc w:val="both"/>
        <w:rPr>
          <w:rFonts w:ascii="Cambria" w:eastAsia="Calibri" w:hAnsi="Cambria"/>
          <w:sz w:val="22"/>
          <w:szCs w:val="22"/>
          <w:lang w:eastAsia="en-US"/>
        </w:rPr>
      </w:pPr>
      <w:r w:rsidRPr="00740635">
        <w:rPr>
          <w:rFonts w:ascii="Cambria" w:eastAsia="Calibri" w:hAnsi="Cambria"/>
          <w:sz w:val="22"/>
          <w:szCs w:val="22"/>
          <w:lang w:eastAsia="en-US"/>
        </w:rPr>
        <w:t xml:space="preserve">W ramach sumy gwarancyjnej ubezpieczyciel zobowiązany jest do: </w:t>
      </w:r>
    </w:p>
    <w:p w:rsidR="0050037D" w:rsidRPr="00740635" w:rsidRDefault="0050037D" w:rsidP="0050037D">
      <w:pPr>
        <w:suppressAutoHyphens w:val="0"/>
        <w:autoSpaceDE w:val="0"/>
        <w:autoSpaceDN w:val="0"/>
        <w:adjustRightInd w:val="0"/>
        <w:ind w:left="357"/>
        <w:jc w:val="both"/>
        <w:rPr>
          <w:rFonts w:ascii="Cambria" w:eastAsia="Calibri" w:hAnsi="Cambria"/>
          <w:sz w:val="22"/>
          <w:szCs w:val="22"/>
          <w:lang w:eastAsia="en-US"/>
        </w:rPr>
      </w:pPr>
      <w:r w:rsidRPr="00740635">
        <w:rPr>
          <w:rFonts w:ascii="Cambria" w:eastAsia="Calibri" w:hAnsi="Cambria"/>
          <w:sz w:val="22"/>
          <w:szCs w:val="22"/>
          <w:lang w:eastAsia="en-US"/>
        </w:rPr>
        <w:t xml:space="preserve">1) zwrotu kosztów wynikłych z zastosowania środków podjętych przez ubezpieczonego w celu zapobieżenia szkodzie lub zmniejszenia jej rozmiarów jeżeli były celowe, chociażby okazały się bezskuteczne; </w:t>
      </w:r>
    </w:p>
    <w:p w:rsidR="0050037D" w:rsidRPr="00740635" w:rsidRDefault="0050037D" w:rsidP="0050037D">
      <w:pPr>
        <w:suppressAutoHyphens w:val="0"/>
        <w:autoSpaceDE w:val="0"/>
        <w:autoSpaceDN w:val="0"/>
        <w:adjustRightInd w:val="0"/>
        <w:ind w:left="357"/>
        <w:jc w:val="both"/>
        <w:rPr>
          <w:rFonts w:ascii="Cambria" w:eastAsia="Calibri" w:hAnsi="Cambria"/>
          <w:sz w:val="22"/>
          <w:szCs w:val="22"/>
          <w:lang w:eastAsia="en-US"/>
        </w:rPr>
      </w:pPr>
      <w:r w:rsidRPr="00740635">
        <w:rPr>
          <w:rFonts w:ascii="Cambria" w:eastAsia="Calibri" w:hAnsi="Cambria"/>
          <w:sz w:val="22"/>
          <w:szCs w:val="22"/>
          <w:lang w:eastAsia="en-US"/>
        </w:rPr>
        <w:t xml:space="preserve">2) pokrycia uzasadnionych kosztów wynagrodzenia ekspertów, powołanych w uzgodnieniu </w:t>
      </w:r>
      <w:r w:rsidRPr="00740635">
        <w:rPr>
          <w:rFonts w:ascii="Cambria" w:eastAsia="Calibri" w:hAnsi="Cambria"/>
          <w:sz w:val="22"/>
          <w:szCs w:val="22"/>
          <w:lang w:eastAsia="en-US"/>
        </w:rPr>
        <w:br/>
        <w:t xml:space="preserve">z ubezpieczycielem przez ubezpieczonego lub poszkodowanego w celu ustalenia okoliczności, przyczyn i rozmiaru szkody; </w:t>
      </w:r>
    </w:p>
    <w:p w:rsidR="0050037D" w:rsidRPr="00740635" w:rsidRDefault="0050037D" w:rsidP="0050037D">
      <w:pPr>
        <w:suppressAutoHyphens w:val="0"/>
        <w:autoSpaceDE w:val="0"/>
        <w:autoSpaceDN w:val="0"/>
        <w:adjustRightInd w:val="0"/>
        <w:ind w:left="357"/>
        <w:jc w:val="both"/>
        <w:rPr>
          <w:rFonts w:ascii="Cambria" w:eastAsia="Calibri" w:hAnsi="Cambria"/>
          <w:sz w:val="22"/>
          <w:szCs w:val="22"/>
          <w:lang w:eastAsia="en-US"/>
        </w:rPr>
      </w:pPr>
      <w:r w:rsidRPr="00740635">
        <w:rPr>
          <w:rFonts w:ascii="Cambria" w:eastAsia="Calibri" w:hAnsi="Cambria"/>
          <w:sz w:val="22"/>
          <w:szCs w:val="22"/>
          <w:lang w:eastAsia="en-US"/>
        </w:rPr>
        <w:t xml:space="preserve">3) pokrycia kosztów obrony w związku ze zgłoszonymi roszczeniami odszkodowawczymi, tj.: </w:t>
      </w:r>
    </w:p>
    <w:p w:rsidR="0050037D" w:rsidRPr="00740635" w:rsidRDefault="0050037D" w:rsidP="0050037D">
      <w:pPr>
        <w:suppressAutoHyphens w:val="0"/>
        <w:autoSpaceDE w:val="0"/>
        <w:autoSpaceDN w:val="0"/>
        <w:adjustRightInd w:val="0"/>
        <w:ind w:left="357"/>
        <w:jc w:val="both"/>
        <w:rPr>
          <w:rFonts w:ascii="Cambria" w:eastAsia="Calibri" w:hAnsi="Cambria"/>
          <w:sz w:val="22"/>
          <w:szCs w:val="22"/>
          <w:lang w:eastAsia="en-US"/>
        </w:rPr>
      </w:pPr>
      <w:r w:rsidRPr="00740635">
        <w:rPr>
          <w:rFonts w:ascii="Cambria" w:eastAsia="Calibri" w:hAnsi="Cambria"/>
          <w:sz w:val="22"/>
          <w:szCs w:val="22"/>
          <w:lang w:eastAsia="en-US"/>
        </w:rPr>
        <w:t xml:space="preserve">a) niezbędnych kosztów sądowej obrony przed roszczeniem poszkodowanego lub uprawnionego w sporze prowadzonym w porozumieniu z ubezpieczycielem, </w:t>
      </w:r>
    </w:p>
    <w:p w:rsidR="0050037D" w:rsidRPr="00740635" w:rsidRDefault="0050037D" w:rsidP="0050037D">
      <w:pPr>
        <w:suppressAutoHyphens w:val="0"/>
        <w:autoSpaceDE w:val="0"/>
        <w:autoSpaceDN w:val="0"/>
        <w:adjustRightInd w:val="0"/>
        <w:ind w:left="357"/>
        <w:jc w:val="both"/>
        <w:rPr>
          <w:rFonts w:ascii="Cambria" w:eastAsia="Calibri" w:hAnsi="Cambria"/>
          <w:sz w:val="22"/>
          <w:szCs w:val="22"/>
          <w:lang w:eastAsia="en-US"/>
        </w:rPr>
      </w:pPr>
      <w:r w:rsidRPr="00740635">
        <w:rPr>
          <w:rFonts w:ascii="Cambria" w:eastAsia="Calibri" w:hAnsi="Cambria"/>
          <w:sz w:val="22"/>
          <w:szCs w:val="22"/>
          <w:lang w:eastAsia="en-US"/>
        </w:rPr>
        <w:t xml:space="preserve">b) niezbędnych kosztów sądowej obrony w postępowaniu karnym, jeśli toczące się postępowanie ma związek z ustaleniem odpowiedzialności ubezpieczonego, jeżeli ubezpieczyciel zażądał powołania obrony lub wyraził zgodę na pokrycie tych kosztów, </w:t>
      </w:r>
    </w:p>
    <w:p w:rsidR="0050037D" w:rsidRPr="00740635" w:rsidRDefault="0050037D" w:rsidP="0050037D">
      <w:pPr>
        <w:widowControl w:val="0"/>
        <w:suppressAutoHyphens w:val="0"/>
        <w:ind w:left="360"/>
        <w:jc w:val="both"/>
        <w:rPr>
          <w:rFonts w:ascii="Cambria" w:eastAsia="Calibri" w:hAnsi="Cambria"/>
          <w:sz w:val="22"/>
          <w:szCs w:val="22"/>
          <w:lang w:eastAsia="en-US"/>
        </w:rPr>
      </w:pPr>
      <w:r w:rsidRPr="00740635">
        <w:rPr>
          <w:rFonts w:ascii="Cambria" w:eastAsia="Calibri" w:hAnsi="Cambria"/>
          <w:sz w:val="22"/>
          <w:szCs w:val="22"/>
          <w:lang w:eastAsia="en-US"/>
        </w:rPr>
        <w:t>c) kosztów postępowań sądowych, w tym mediacji lub postępowania pojednawczego oraz kosztów opłat administracyjnych, jeżeli ubezpieczyciel wyraził na piśmie zgodę na pokrycie tych kosztów.</w:t>
      </w:r>
    </w:p>
    <w:p w:rsidR="0050037D" w:rsidRPr="00740635" w:rsidRDefault="0050037D" w:rsidP="00B856C2">
      <w:pPr>
        <w:widowControl w:val="0"/>
        <w:numPr>
          <w:ilvl w:val="0"/>
          <w:numId w:val="14"/>
        </w:numPr>
        <w:suppressAutoHyphens w:val="0"/>
        <w:spacing w:before="240" w:after="120" w:line="276" w:lineRule="auto"/>
        <w:jc w:val="both"/>
        <w:rPr>
          <w:rFonts w:ascii="Cambria" w:eastAsia="Calibri" w:hAnsi="Cambria"/>
          <w:b/>
          <w:sz w:val="22"/>
          <w:szCs w:val="22"/>
          <w:lang w:eastAsia="en-US"/>
        </w:rPr>
      </w:pPr>
      <w:r w:rsidRPr="00740635">
        <w:rPr>
          <w:rFonts w:ascii="Cambria" w:eastAsia="Calibri" w:hAnsi="Cambria"/>
          <w:b/>
          <w:sz w:val="22"/>
          <w:szCs w:val="22"/>
          <w:lang w:eastAsia="en-US"/>
        </w:rPr>
        <w:t>Definicje:</w:t>
      </w:r>
    </w:p>
    <w:p w:rsidR="0050037D" w:rsidRPr="00740635" w:rsidRDefault="0050037D" w:rsidP="00B856C2">
      <w:pPr>
        <w:widowControl w:val="0"/>
        <w:numPr>
          <w:ilvl w:val="0"/>
          <w:numId w:val="95"/>
        </w:numPr>
        <w:tabs>
          <w:tab w:val="left" w:pos="720"/>
        </w:tabs>
        <w:suppressAutoHyphens w:val="0"/>
        <w:spacing w:after="200" w:line="276" w:lineRule="auto"/>
        <w:contextualSpacing/>
        <w:jc w:val="both"/>
        <w:rPr>
          <w:rFonts w:ascii="Cambria" w:eastAsia="Calibri" w:hAnsi="Cambria"/>
          <w:sz w:val="22"/>
          <w:szCs w:val="22"/>
          <w:lang w:eastAsia="en-US"/>
        </w:rPr>
      </w:pPr>
      <w:r w:rsidRPr="00740635">
        <w:rPr>
          <w:rFonts w:ascii="Cambria" w:eastAsia="Calibri" w:hAnsi="Cambria"/>
          <w:sz w:val="22"/>
          <w:szCs w:val="22"/>
          <w:lang w:eastAsia="en-US"/>
        </w:rPr>
        <w:t xml:space="preserve">wypadek ubezpieczeniowy – szkoda rzeczowa lub osobowa lub postanie czystej straty finansowej </w:t>
      </w:r>
    </w:p>
    <w:p w:rsidR="0050037D" w:rsidRPr="00740635" w:rsidRDefault="0050037D" w:rsidP="00B856C2">
      <w:pPr>
        <w:widowControl w:val="0"/>
        <w:numPr>
          <w:ilvl w:val="0"/>
          <w:numId w:val="95"/>
        </w:numPr>
        <w:tabs>
          <w:tab w:val="left" w:pos="720"/>
        </w:tabs>
        <w:suppressAutoHyphens w:val="0"/>
        <w:spacing w:after="200" w:line="276" w:lineRule="auto"/>
        <w:contextualSpacing/>
        <w:jc w:val="both"/>
        <w:rPr>
          <w:rFonts w:ascii="Cambria" w:eastAsia="Calibri" w:hAnsi="Cambria"/>
          <w:sz w:val="22"/>
          <w:szCs w:val="22"/>
          <w:lang w:eastAsia="en-US"/>
        </w:rPr>
      </w:pPr>
      <w:r w:rsidRPr="00740635">
        <w:rPr>
          <w:rFonts w:ascii="Cambria" w:eastAsia="Calibri" w:hAnsi="Cambria"/>
          <w:sz w:val="22"/>
          <w:szCs w:val="22"/>
          <w:lang w:eastAsia="en-US"/>
        </w:rPr>
        <w:t>szkoda osobowa – uszkodzenie ciała, rozstrój zdrowia, w tym śmierć w następstwie takiego zdarzenia oraz utracone korzyści poszkodowanego, które mógłby osiągnąć, gdyby nie doznał uszkodzenia ciała lub rozstroju zdrowia</w:t>
      </w:r>
    </w:p>
    <w:p w:rsidR="0050037D" w:rsidRPr="00740635" w:rsidRDefault="0050037D" w:rsidP="00B856C2">
      <w:pPr>
        <w:widowControl w:val="0"/>
        <w:numPr>
          <w:ilvl w:val="0"/>
          <w:numId w:val="95"/>
        </w:numPr>
        <w:tabs>
          <w:tab w:val="left" w:pos="720"/>
        </w:tabs>
        <w:suppressAutoHyphens w:val="0"/>
        <w:spacing w:after="200" w:line="276" w:lineRule="auto"/>
        <w:contextualSpacing/>
        <w:jc w:val="both"/>
        <w:rPr>
          <w:rFonts w:ascii="Cambria" w:eastAsia="Calibri" w:hAnsi="Cambria"/>
          <w:sz w:val="22"/>
          <w:szCs w:val="22"/>
          <w:lang w:eastAsia="en-US"/>
        </w:rPr>
      </w:pPr>
      <w:r w:rsidRPr="00740635">
        <w:rPr>
          <w:rFonts w:ascii="Cambria" w:eastAsia="Calibri" w:hAnsi="Cambria"/>
          <w:sz w:val="22"/>
          <w:szCs w:val="22"/>
          <w:lang w:eastAsia="en-US"/>
        </w:rPr>
        <w:t>szkoda rzeczowa – utrata, uszkodzenie lub zniszczenie rzeczy ruchomych lub nieruchomości, w tym utracone korzyści poszkodowanego, które mógłby osiągnąć, gdyby nie nastąpiła utrata, zniszczenie lub uszkodzenie rzeczy</w:t>
      </w:r>
    </w:p>
    <w:p w:rsidR="0050037D" w:rsidRPr="00740635" w:rsidRDefault="0050037D" w:rsidP="00B856C2">
      <w:pPr>
        <w:widowControl w:val="0"/>
        <w:numPr>
          <w:ilvl w:val="0"/>
          <w:numId w:val="95"/>
        </w:numPr>
        <w:tabs>
          <w:tab w:val="left" w:pos="720"/>
        </w:tabs>
        <w:suppressAutoHyphens w:val="0"/>
        <w:spacing w:after="200" w:line="276" w:lineRule="auto"/>
        <w:contextualSpacing/>
        <w:jc w:val="both"/>
        <w:rPr>
          <w:rFonts w:ascii="Cambria" w:eastAsia="Calibri" w:hAnsi="Cambria"/>
          <w:sz w:val="22"/>
          <w:szCs w:val="22"/>
          <w:lang w:eastAsia="en-US"/>
        </w:rPr>
      </w:pPr>
      <w:r w:rsidRPr="00740635">
        <w:rPr>
          <w:rFonts w:ascii="Cambria" w:eastAsia="Calibri" w:hAnsi="Cambria"/>
          <w:sz w:val="22"/>
          <w:szCs w:val="22"/>
          <w:lang w:eastAsia="en-US"/>
        </w:rPr>
        <w:t>czysta strata finansowa – uszczerbek majątkowy niebędący szkodą na osobie lub szkodą rzeczową</w:t>
      </w:r>
    </w:p>
    <w:p w:rsidR="0050037D" w:rsidRPr="00740635" w:rsidRDefault="0050037D" w:rsidP="00B856C2">
      <w:pPr>
        <w:widowControl w:val="0"/>
        <w:numPr>
          <w:ilvl w:val="0"/>
          <w:numId w:val="95"/>
        </w:numPr>
        <w:tabs>
          <w:tab w:val="left" w:pos="720"/>
        </w:tabs>
        <w:suppressAutoHyphens w:val="0"/>
        <w:spacing w:after="200" w:line="276" w:lineRule="auto"/>
        <w:contextualSpacing/>
        <w:jc w:val="both"/>
        <w:rPr>
          <w:rFonts w:ascii="Cambria" w:eastAsia="Calibri" w:hAnsi="Cambria"/>
          <w:sz w:val="22"/>
          <w:szCs w:val="22"/>
          <w:lang w:eastAsia="en-US"/>
        </w:rPr>
      </w:pPr>
      <w:proofErr w:type="spellStart"/>
      <w:r w:rsidRPr="00740635">
        <w:rPr>
          <w:rFonts w:ascii="Cambria" w:eastAsia="Calibri" w:hAnsi="Cambria"/>
          <w:sz w:val="22"/>
          <w:szCs w:val="22"/>
          <w:lang w:eastAsia="en-US"/>
        </w:rPr>
        <w:t>podlimit</w:t>
      </w:r>
      <w:proofErr w:type="spellEnd"/>
      <w:r w:rsidRPr="00740635">
        <w:rPr>
          <w:rFonts w:ascii="Cambria" w:eastAsia="Calibri" w:hAnsi="Cambria"/>
          <w:sz w:val="22"/>
          <w:szCs w:val="22"/>
          <w:lang w:eastAsia="en-US"/>
        </w:rPr>
        <w:t xml:space="preserve"> – limit odpowiedzialności ubezpieczyciela w ramach sumy gwarancyjnej ubezpieczenia odpowiedzialności cywilnej; </w:t>
      </w:r>
      <w:proofErr w:type="spellStart"/>
      <w:r w:rsidRPr="00740635">
        <w:rPr>
          <w:rFonts w:ascii="Cambria" w:eastAsia="Calibri" w:hAnsi="Cambria"/>
          <w:sz w:val="22"/>
          <w:szCs w:val="22"/>
          <w:lang w:eastAsia="en-US"/>
        </w:rPr>
        <w:t>podlimit</w:t>
      </w:r>
      <w:proofErr w:type="spellEnd"/>
      <w:r w:rsidRPr="00740635">
        <w:rPr>
          <w:rFonts w:ascii="Cambria" w:eastAsia="Calibri" w:hAnsi="Cambria"/>
          <w:sz w:val="22"/>
          <w:szCs w:val="22"/>
          <w:lang w:eastAsia="en-US"/>
        </w:rPr>
        <w:t xml:space="preserve"> odnosi się zawsze do rocznego okresu ubezpieczenia</w:t>
      </w:r>
    </w:p>
    <w:p w:rsidR="0050037D" w:rsidRPr="00740635" w:rsidRDefault="0050037D" w:rsidP="00B856C2">
      <w:pPr>
        <w:widowControl w:val="0"/>
        <w:numPr>
          <w:ilvl w:val="0"/>
          <w:numId w:val="14"/>
        </w:numPr>
        <w:tabs>
          <w:tab w:val="left" w:pos="360"/>
        </w:tabs>
        <w:suppressAutoHyphens w:val="0"/>
        <w:spacing w:before="240" w:after="120" w:line="276" w:lineRule="auto"/>
        <w:contextualSpacing/>
        <w:jc w:val="both"/>
        <w:outlineLvl w:val="2"/>
        <w:rPr>
          <w:rFonts w:ascii="Cambria" w:eastAsia="Calibri" w:hAnsi="Cambria"/>
          <w:sz w:val="22"/>
          <w:szCs w:val="22"/>
          <w:lang w:eastAsia="en-US"/>
        </w:rPr>
      </w:pPr>
      <w:r w:rsidRPr="00740635">
        <w:rPr>
          <w:rFonts w:ascii="Cambria" w:eastAsia="Calibri" w:hAnsi="Cambria"/>
          <w:b/>
          <w:sz w:val="22"/>
          <w:szCs w:val="22"/>
          <w:lang w:eastAsia="en-US"/>
        </w:rPr>
        <w:t xml:space="preserve">Zakres terytorialny ubezpieczenia: </w:t>
      </w:r>
      <w:r w:rsidRPr="00740635">
        <w:rPr>
          <w:rFonts w:ascii="Cambria" w:eastAsia="Calibri" w:hAnsi="Cambria"/>
          <w:sz w:val="22"/>
          <w:szCs w:val="22"/>
          <w:lang w:eastAsia="en-US"/>
        </w:rPr>
        <w:t>teren RP, a  w  przypadku podróży zagranicznych i wycieczek teren całego świata, z wyłączeniem USA, Kanady, Nowej Zelandii i Australii.</w:t>
      </w:r>
    </w:p>
    <w:p w:rsidR="0050037D" w:rsidRPr="00740635" w:rsidRDefault="0050037D" w:rsidP="0050037D">
      <w:pPr>
        <w:widowControl w:val="0"/>
        <w:tabs>
          <w:tab w:val="left" w:pos="360"/>
        </w:tabs>
        <w:suppressAutoHyphens w:val="0"/>
        <w:spacing w:before="240" w:after="120"/>
        <w:contextualSpacing/>
        <w:jc w:val="both"/>
        <w:outlineLvl w:val="2"/>
        <w:rPr>
          <w:rFonts w:ascii="Cambria" w:eastAsia="Calibri" w:hAnsi="Cambria"/>
          <w:sz w:val="22"/>
          <w:szCs w:val="22"/>
          <w:lang w:eastAsia="en-US"/>
        </w:rPr>
      </w:pPr>
    </w:p>
    <w:p w:rsidR="0050037D" w:rsidRPr="00740635" w:rsidRDefault="0050037D" w:rsidP="00B856C2">
      <w:pPr>
        <w:widowControl w:val="0"/>
        <w:numPr>
          <w:ilvl w:val="0"/>
          <w:numId w:val="14"/>
        </w:numPr>
        <w:suppressAutoHyphens w:val="0"/>
        <w:spacing w:before="240" w:after="200" w:line="276" w:lineRule="auto"/>
        <w:contextualSpacing/>
        <w:jc w:val="both"/>
        <w:outlineLvl w:val="2"/>
        <w:rPr>
          <w:rFonts w:ascii="Cambria" w:eastAsia="Calibri" w:hAnsi="Cambria"/>
          <w:sz w:val="22"/>
          <w:szCs w:val="22"/>
          <w:lang w:eastAsia="en-US"/>
        </w:rPr>
      </w:pPr>
      <w:r w:rsidRPr="00740635">
        <w:rPr>
          <w:rFonts w:ascii="Cambria" w:eastAsia="Calibri" w:hAnsi="Cambria"/>
          <w:b/>
          <w:sz w:val="22"/>
          <w:szCs w:val="22"/>
          <w:lang w:eastAsia="en-US"/>
        </w:rPr>
        <w:t>Wymagany zakres ubezpieczenia obejmuje w szczególności:</w:t>
      </w:r>
    </w:p>
    <w:p w:rsidR="0050037D" w:rsidRPr="00740635"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740635">
        <w:rPr>
          <w:rFonts w:ascii="Cambria" w:eastAsia="Calibri" w:hAnsi="Cambria"/>
          <w:sz w:val="22"/>
          <w:szCs w:val="22"/>
          <w:lang w:eastAsia="en-US"/>
        </w:rPr>
        <w:t xml:space="preserve">odpowiedzialność cywilną za szkody związane z przeniesieniem ognia, bez </w:t>
      </w:r>
      <w:proofErr w:type="spellStart"/>
      <w:r w:rsidRPr="00740635">
        <w:rPr>
          <w:rFonts w:ascii="Cambria" w:eastAsia="Calibri" w:hAnsi="Cambria"/>
          <w:sz w:val="22"/>
          <w:szCs w:val="22"/>
          <w:lang w:eastAsia="en-US"/>
        </w:rPr>
        <w:t>podlimitu</w:t>
      </w:r>
      <w:proofErr w:type="spellEnd"/>
      <w:r w:rsidRPr="00740635">
        <w:rPr>
          <w:rFonts w:ascii="Cambria" w:eastAsia="Calibri" w:hAnsi="Cambria"/>
          <w:sz w:val="22"/>
          <w:szCs w:val="22"/>
          <w:lang w:eastAsia="en-US"/>
        </w:rPr>
        <w:t xml:space="preserve">, </w:t>
      </w:r>
      <w:r w:rsidRPr="00740635">
        <w:rPr>
          <w:rFonts w:ascii="Cambria" w:eastAsia="Calibri" w:hAnsi="Cambria"/>
          <w:sz w:val="22"/>
          <w:szCs w:val="22"/>
          <w:lang w:eastAsia="en-US"/>
        </w:rPr>
        <w:br/>
        <w:t>do wysokości sumy gwarancyjnej na jeden i wszystkie wypadki ubezpieczeniowe,</w:t>
      </w:r>
    </w:p>
    <w:p w:rsidR="0050037D" w:rsidRPr="00740635"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740635">
        <w:rPr>
          <w:rFonts w:ascii="Cambria" w:eastAsia="Calibri" w:hAnsi="Cambria"/>
          <w:sz w:val="22"/>
          <w:szCs w:val="22"/>
          <w:lang w:eastAsia="en-US"/>
        </w:rPr>
        <w:t xml:space="preserve">odpowiedzialność cywilną za szkody wyrządzone w  związku z awarią, działaniem bądź eksploatacją sieci i urządzeń wodociągowo – kanalizacyjnych i centralnego ogrzewania, w  tym w związku z  cofnięciem się cieczy, bez </w:t>
      </w:r>
      <w:proofErr w:type="spellStart"/>
      <w:r w:rsidRPr="00740635">
        <w:rPr>
          <w:rFonts w:ascii="Cambria" w:eastAsia="Calibri" w:hAnsi="Cambria"/>
          <w:sz w:val="22"/>
          <w:szCs w:val="22"/>
          <w:lang w:eastAsia="en-US"/>
        </w:rPr>
        <w:t>podlimitu</w:t>
      </w:r>
      <w:proofErr w:type="spellEnd"/>
      <w:r w:rsidRPr="00740635">
        <w:rPr>
          <w:rFonts w:ascii="Cambria" w:eastAsia="Calibri" w:hAnsi="Cambria"/>
          <w:sz w:val="22"/>
          <w:szCs w:val="22"/>
          <w:lang w:eastAsia="en-US"/>
        </w:rPr>
        <w:t xml:space="preserve">, do wysokości sumy </w:t>
      </w:r>
      <w:r w:rsidRPr="00740635">
        <w:rPr>
          <w:rFonts w:ascii="Cambria" w:eastAsia="Calibri" w:hAnsi="Cambria"/>
          <w:sz w:val="22"/>
          <w:szCs w:val="22"/>
          <w:lang w:eastAsia="en-US"/>
        </w:rPr>
        <w:lastRenderedPageBreak/>
        <w:t>gwarancyjnej na jeden i wszystkie wypadki ubezpieczeniowe,</w:t>
      </w:r>
    </w:p>
    <w:p w:rsidR="0050037D" w:rsidRPr="00740635"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740635">
        <w:rPr>
          <w:rFonts w:ascii="Cambria" w:eastAsia="Calibri" w:hAnsi="Cambria"/>
          <w:sz w:val="22"/>
          <w:szCs w:val="22"/>
          <w:lang w:eastAsia="en-US"/>
        </w:rPr>
        <w:t xml:space="preserve">odpowiedzialność cywilną za szkody wyrządzone w  środowisku naturalnym poprzez jego zanieczyszczenie,  </w:t>
      </w:r>
      <w:r w:rsidR="00740635">
        <w:rPr>
          <w:rFonts w:ascii="Cambria" w:eastAsia="Calibri" w:hAnsi="Cambria"/>
          <w:sz w:val="22"/>
          <w:szCs w:val="22"/>
          <w:lang w:eastAsia="en-US"/>
        </w:rPr>
        <w:t xml:space="preserve">z </w:t>
      </w:r>
      <w:proofErr w:type="spellStart"/>
      <w:r w:rsidR="00740635">
        <w:rPr>
          <w:rFonts w:ascii="Cambria" w:eastAsia="Calibri" w:hAnsi="Cambria"/>
          <w:sz w:val="22"/>
          <w:szCs w:val="22"/>
          <w:lang w:eastAsia="en-US"/>
        </w:rPr>
        <w:t>podlimitem</w:t>
      </w:r>
      <w:proofErr w:type="spellEnd"/>
      <w:r w:rsidR="00740635">
        <w:rPr>
          <w:rFonts w:ascii="Cambria" w:eastAsia="Calibri" w:hAnsi="Cambria"/>
          <w:sz w:val="22"/>
          <w:szCs w:val="22"/>
          <w:lang w:eastAsia="en-US"/>
        </w:rPr>
        <w:t xml:space="preserve"> 500 000,00 zł</w:t>
      </w:r>
      <w:r w:rsidRPr="00740635">
        <w:rPr>
          <w:rFonts w:ascii="Cambria" w:eastAsia="Calibri" w:hAnsi="Cambria"/>
          <w:sz w:val="22"/>
          <w:szCs w:val="22"/>
          <w:lang w:eastAsia="en-US"/>
        </w:rPr>
        <w:t>, na jeden i wszystkie wypadki ubezpieczeniowe,</w:t>
      </w:r>
    </w:p>
    <w:p w:rsidR="0050037D" w:rsidRPr="00740635"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740635">
        <w:rPr>
          <w:rFonts w:ascii="Cambria" w:eastAsia="Calibri" w:hAnsi="Cambria"/>
          <w:sz w:val="22"/>
          <w:szCs w:val="22"/>
          <w:lang w:eastAsia="en-US"/>
        </w:rPr>
        <w:t xml:space="preserve">odpowiedzialność cywilną za  szkody osobowe i  rzeczowe wyrządzone przez podwykonawców ubezpieczonego, którym powierzył wykonanie określonej pracy lub usługi, z zachowaniem prawa do regresu, bez </w:t>
      </w:r>
      <w:proofErr w:type="spellStart"/>
      <w:r w:rsidRPr="00740635">
        <w:rPr>
          <w:rFonts w:ascii="Cambria" w:eastAsia="Calibri" w:hAnsi="Cambria"/>
          <w:sz w:val="22"/>
          <w:szCs w:val="22"/>
          <w:lang w:eastAsia="en-US"/>
        </w:rPr>
        <w:t>podlimitu</w:t>
      </w:r>
      <w:proofErr w:type="spellEnd"/>
      <w:r w:rsidRPr="00740635">
        <w:rPr>
          <w:rFonts w:ascii="Cambria" w:eastAsia="Calibri" w:hAnsi="Cambria"/>
          <w:sz w:val="22"/>
          <w:szCs w:val="22"/>
          <w:lang w:eastAsia="en-US"/>
        </w:rPr>
        <w:t>, do wysokości sumy gwarancyjnej na jeden i wszystkie wypadki ubezpieczeniowe,</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szkody wynikłe z wadliwego wykonania czynności, prac lub usług spowodowane przez wypadki ubezpieczeniowe powstałe po przekazaniu odbiorcy przedmiotu tych czynności, prac lub usług,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do sumy gwarancyjnej na jeden i wszystkie wypadki ubezpieczeniowe</w:t>
      </w:r>
    </w:p>
    <w:p w:rsidR="0050037D" w:rsidRPr="00740635"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740635">
        <w:rPr>
          <w:rFonts w:ascii="Cambria" w:eastAsia="Calibri" w:hAnsi="Cambria"/>
          <w:sz w:val="22"/>
          <w:szCs w:val="22"/>
          <w:lang w:eastAsia="en-US"/>
        </w:rPr>
        <w:t>odpowiedzialność cywilną kontraktową i deliktową z tytułu zawieranych umów na dostawę wody o odpowiednich parametrach i ciśnieniu i odbiór ścieków, zgodnie z ustawą z dnia 7 czerwca 2001 r. o zbiorowym zaopatrzeniu w wodę i zbiorowym odprowadzaniu ście</w:t>
      </w:r>
      <w:r w:rsidR="00E053F3" w:rsidRPr="00740635">
        <w:rPr>
          <w:rFonts w:ascii="Cambria" w:eastAsia="Calibri" w:hAnsi="Cambria"/>
          <w:sz w:val="22"/>
          <w:szCs w:val="22"/>
          <w:lang w:eastAsia="en-US"/>
        </w:rPr>
        <w:t>ków (tekst jednolity Dz. U. 2018</w:t>
      </w:r>
      <w:r w:rsidRPr="00740635">
        <w:rPr>
          <w:rFonts w:ascii="Cambria" w:eastAsia="Calibri" w:hAnsi="Cambria"/>
          <w:sz w:val="22"/>
          <w:szCs w:val="22"/>
          <w:lang w:eastAsia="en-US"/>
        </w:rPr>
        <w:t>, poz</w:t>
      </w:r>
      <w:r w:rsidR="00E053F3" w:rsidRPr="00740635">
        <w:rPr>
          <w:rFonts w:ascii="Cambria" w:eastAsia="Calibri" w:hAnsi="Cambria"/>
          <w:sz w:val="22"/>
          <w:szCs w:val="22"/>
          <w:lang w:eastAsia="en-US"/>
        </w:rPr>
        <w:t>. 1152</w:t>
      </w:r>
      <w:r w:rsidRPr="00740635">
        <w:rPr>
          <w:rFonts w:ascii="Cambria" w:eastAsia="Calibri" w:hAnsi="Cambria"/>
          <w:sz w:val="22"/>
          <w:szCs w:val="22"/>
          <w:lang w:eastAsia="en-US"/>
        </w:rPr>
        <w:t xml:space="preserve">.) wraz z rozporządzeniami wykonawczymi oraz w sprawie warunków, jakim powinna odpowiadać woda zdatna do picia i na potrzeby gospodarcze, bez </w:t>
      </w:r>
      <w:proofErr w:type="spellStart"/>
      <w:r w:rsidRPr="00740635">
        <w:rPr>
          <w:rFonts w:ascii="Cambria" w:eastAsia="Calibri" w:hAnsi="Cambria"/>
          <w:sz w:val="22"/>
          <w:szCs w:val="22"/>
          <w:lang w:eastAsia="en-US"/>
        </w:rPr>
        <w:t>podlimitu</w:t>
      </w:r>
      <w:proofErr w:type="spellEnd"/>
      <w:r w:rsidRPr="00740635">
        <w:rPr>
          <w:rFonts w:ascii="Cambria" w:eastAsia="Calibri" w:hAnsi="Cambria"/>
          <w:sz w:val="22"/>
          <w:szCs w:val="22"/>
          <w:lang w:eastAsia="en-US"/>
        </w:rPr>
        <w:t>, do wysokości sumy gwarancyjnej na jeden i wszystkie wypadki ubezpieczeniowe,</w:t>
      </w:r>
    </w:p>
    <w:p w:rsidR="0050037D" w:rsidRPr="00740635"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740635">
        <w:rPr>
          <w:rFonts w:ascii="Cambria" w:eastAsia="Calibri" w:hAnsi="Cambria"/>
          <w:sz w:val="22"/>
          <w:szCs w:val="22"/>
          <w:lang w:eastAsia="en-US"/>
        </w:rPr>
        <w:t xml:space="preserve">odpowiedzialność cywilną za szkody wyrządzone w związku z prowadzonymi pracami rozbiórkowymi i wyburzeniowymi, bez </w:t>
      </w:r>
      <w:proofErr w:type="spellStart"/>
      <w:r w:rsidRPr="00740635">
        <w:rPr>
          <w:rFonts w:ascii="Cambria" w:eastAsia="Calibri" w:hAnsi="Cambria"/>
          <w:sz w:val="22"/>
          <w:szCs w:val="22"/>
          <w:lang w:eastAsia="en-US"/>
        </w:rPr>
        <w:t>podlimitu</w:t>
      </w:r>
      <w:proofErr w:type="spellEnd"/>
      <w:r w:rsidRPr="00740635">
        <w:rPr>
          <w:rFonts w:ascii="Cambria" w:eastAsia="Calibri" w:hAnsi="Cambria"/>
          <w:sz w:val="22"/>
          <w:szCs w:val="22"/>
          <w:lang w:eastAsia="en-US"/>
        </w:rPr>
        <w:t>, do wysokości sumy gwarancyjnej na jeden i wszystkie wypadki ubezpieczeniowe,</w:t>
      </w:r>
    </w:p>
    <w:p w:rsidR="0050037D" w:rsidRPr="00740635"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740635">
        <w:rPr>
          <w:rFonts w:ascii="Cambria" w:eastAsia="Calibri" w:hAnsi="Cambria"/>
          <w:sz w:val="22"/>
          <w:szCs w:val="22"/>
          <w:lang w:eastAsia="en-US"/>
        </w:rPr>
        <w:t xml:space="preserve">odpowiedzialność cywilną za szkody wyrządzone w związku z wprowadzeniem produktu do obrotu (wody, w tym za  zatrucia pokarmowe i przeniesienie chorób zakaźnych i  zakażeń </w:t>
      </w:r>
      <w:r w:rsidR="00F71183" w:rsidRPr="00740635">
        <w:rPr>
          <w:rFonts w:ascii="Cambria" w:eastAsia="Calibri" w:hAnsi="Cambria"/>
          <w:sz w:val="22"/>
          <w:szCs w:val="22"/>
          <w:lang w:eastAsia="en-US"/>
        </w:rPr>
        <w:t>–</w:t>
      </w:r>
      <w:r w:rsidRPr="00740635">
        <w:rPr>
          <w:rFonts w:ascii="Cambria" w:eastAsia="Calibri" w:hAnsi="Cambria"/>
          <w:sz w:val="22"/>
          <w:szCs w:val="22"/>
          <w:lang w:eastAsia="en-US"/>
        </w:rPr>
        <w:t xml:space="preserve"> wszystkich z wykazu publikowanego przez Ministra Zdrowia), bez </w:t>
      </w:r>
      <w:proofErr w:type="spellStart"/>
      <w:r w:rsidRPr="00740635">
        <w:rPr>
          <w:rFonts w:ascii="Cambria" w:eastAsia="Calibri" w:hAnsi="Cambria"/>
          <w:sz w:val="22"/>
          <w:szCs w:val="22"/>
          <w:lang w:eastAsia="en-US"/>
        </w:rPr>
        <w:t>podlimitu</w:t>
      </w:r>
      <w:proofErr w:type="spellEnd"/>
      <w:r w:rsidRPr="00740635">
        <w:rPr>
          <w:rFonts w:ascii="Cambria" w:eastAsia="Calibri" w:hAnsi="Cambria"/>
          <w:sz w:val="22"/>
          <w:szCs w:val="22"/>
          <w:lang w:eastAsia="en-US"/>
        </w:rPr>
        <w:t>, do wysokości sumy gwarancyjnej na jeden i wszystkie wypadki ubezpieczeniowe,</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cs="Arial"/>
          <w:sz w:val="22"/>
          <w:szCs w:val="22"/>
          <w:lang w:eastAsia="en-US"/>
        </w:rPr>
        <w:t>odpowiedzialność cywilną za szkody wyrządzone w związku z organizacją obozów, kolonii, wyjazdów dla dzieci i młodzieży, imprez plenerowych itp., bez </w:t>
      </w:r>
      <w:proofErr w:type="spellStart"/>
      <w:r w:rsidRPr="00BA7A94">
        <w:rPr>
          <w:rFonts w:ascii="Cambria" w:eastAsia="Calibri" w:hAnsi="Cambria" w:cs="Arial"/>
          <w:sz w:val="22"/>
          <w:szCs w:val="22"/>
          <w:lang w:eastAsia="en-US"/>
        </w:rPr>
        <w:t>podlimitu</w:t>
      </w:r>
      <w:proofErr w:type="spellEnd"/>
      <w:r w:rsidRPr="00BA7A94">
        <w:rPr>
          <w:rFonts w:ascii="Cambria" w:eastAsia="Calibri" w:hAnsi="Cambria" w:cs="Arial"/>
          <w:sz w:val="22"/>
          <w:szCs w:val="22"/>
          <w:lang w:eastAsia="en-US"/>
        </w:rPr>
        <w:t>, do wysokości sumy gwarancyjnej na jeden i wszystkie wypadki ubezpieczeniowe,</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za szkody wskutek przeniesienia chorób zakaźnych i zakażeń wyrządzonych w związku z posiadaniem (zarządzaniem) pływalni i kąpielisk,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do wysokości sumy gwarancyjnej na jeden i wszystkie wypadki ubezpieczeniowe,</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za szkody wyrządzone przez ratowników zatrudnionych na kąpieliskach i pływalniach,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do wysokości sumy gwarancyjnej na jeden i wszystkie wypadki ubezpieczeniowe,</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740635">
        <w:rPr>
          <w:rFonts w:ascii="Cambria" w:eastAsia="Calibri" w:hAnsi="Cambria"/>
          <w:sz w:val="22"/>
          <w:szCs w:val="22"/>
          <w:lang w:eastAsia="en-US"/>
        </w:rPr>
        <w:t xml:space="preserve">odpowiedzialność cywilną za  szkody wyrządzone w  podziemnych instalacjach </w:t>
      </w:r>
      <w:r w:rsidRPr="00740635">
        <w:rPr>
          <w:rFonts w:ascii="Cambria" w:eastAsia="Calibri" w:hAnsi="Cambria"/>
          <w:sz w:val="22"/>
          <w:szCs w:val="22"/>
          <w:lang w:eastAsia="en-US"/>
        </w:rPr>
        <w:br/>
        <w:t xml:space="preserve">i  urządzeniach oraz w instalacjach energetycznych, telefonicznych i gazowych należących do osób trzecich, </w:t>
      </w:r>
      <w:r w:rsidR="00740635">
        <w:rPr>
          <w:rFonts w:ascii="Cambria" w:eastAsia="Calibri" w:hAnsi="Cambria"/>
          <w:sz w:val="22"/>
          <w:szCs w:val="22"/>
          <w:lang w:eastAsia="en-US"/>
        </w:rPr>
        <w:t xml:space="preserve">z </w:t>
      </w:r>
      <w:proofErr w:type="spellStart"/>
      <w:r w:rsidR="00740635">
        <w:rPr>
          <w:rFonts w:ascii="Cambria" w:eastAsia="Calibri" w:hAnsi="Cambria"/>
          <w:sz w:val="22"/>
          <w:szCs w:val="22"/>
          <w:lang w:eastAsia="en-US"/>
        </w:rPr>
        <w:t>podlimitem</w:t>
      </w:r>
      <w:proofErr w:type="spellEnd"/>
      <w:r w:rsidR="00740635">
        <w:rPr>
          <w:rFonts w:ascii="Cambria" w:eastAsia="Calibri" w:hAnsi="Cambria"/>
          <w:sz w:val="22"/>
          <w:szCs w:val="22"/>
          <w:lang w:eastAsia="en-US"/>
        </w:rPr>
        <w:t xml:space="preserve"> 500 000,00 zł, </w:t>
      </w:r>
      <w:r w:rsidRPr="00740635">
        <w:rPr>
          <w:rFonts w:ascii="Cambria" w:eastAsia="Calibri" w:hAnsi="Cambria"/>
          <w:sz w:val="22"/>
          <w:szCs w:val="22"/>
          <w:lang w:eastAsia="en-US"/>
        </w:rPr>
        <w:t xml:space="preserve">na jeden i wszystkie wypadki </w:t>
      </w:r>
      <w:r w:rsidRPr="00BA7A94">
        <w:rPr>
          <w:rFonts w:ascii="Cambria" w:eastAsia="Calibri" w:hAnsi="Cambria"/>
          <w:sz w:val="22"/>
          <w:szCs w:val="22"/>
          <w:lang w:eastAsia="en-US"/>
        </w:rPr>
        <w:t>ubezpieczeniowe,</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za szkody wyrządzone w należących do osób trzecich środkach transportu lub kontenerach, podczas prowadzenia prac ładunkowych,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xml:space="preserve"> do wysokości sumy gwarancyjnej na jeden i wszystkie wypadki ubezpieczeniowe,</w:t>
      </w:r>
    </w:p>
    <w:p w:rsidR="0050037D" w:rsidRPr="00740635"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740635">
        <w:rPr>
          <w:rFonts w:ascii="Cambria" w:eastAsia="Calibri" w:hAnsi="Cambria"/>
          <w:sz w:val="22"/>
          <w:szCs w:val="22"/>
          <w:lang w:eastAsia="en-US"/>
        </w:rPr>
        <w:t xml:space="preserve">odpowiedzialność cywilną za szkody wyrządzone w związku z prowadzeniem prac polegających na wykonywaniu wykopów i przekopów, </w:t>
      </w:r>
      <w:r w:rsidR="00740635">
        <w:rPr>
          <w:rFonts w:ascii="Cambria" w:eastAsia="Calibri" w:hAnsi="Cambria"/>
          <w:sz w:val="22"/>
          <w:szCs w:val="22"/>
          <w:lang w:eastAsia="en-US"/>
        </w:rPr>
        <w:t xml:space="preserve">z </w:t>
      </w:r>
      <w:proofErr w:type="spellStart"/>
      <w:r w:rsidR="00740635">
        <w:rPr>
          <w:rFonts w:ascii="Cambria" w:eastAsia="Calibri" w:hAnsi="Cambria"/>
          <w:sz w:val="22"/>
          <w:szCs w:val="22"/>
          <w:lang w:eastAsia="en-US"/>
        </w:rPr>
        <w:t>podlimitem</w:t>
      </w:r>
      <w:proofErr w:type="spellEnd"/>
      <w:r w:rsidR="00740635">
        <w:rPr>
          <w:rFonts w:ascii="Cambria" w:eastAsia="Calibri" w:hAnsi="Cambria"/>
          <w:sz w:val="22"/>
          <w:szCs w:val="22"/>
          <w:lang w:eastAsia="en-US"/>
        </w:rPr>
        <w:t xml:space="preserve"> 500 000,00 zł</w:t>
      </w:r>
      <w:r w:rsidRPr="00740635">
        <w:rPr>
          <w:rFonts w:ascii="Cambria" w:eastAsia="Calibri" w:hAnsi="Cambria"/>
          <w:sz w:val="22"/>
          <w:szCs w:val="22"/>
          <w:lang w:eastAsia="en-US"/>
        </w:rPr>
        <w:t>, na jeden i wszystkie wypadki ubezpieczeniowe,</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za szkody wyrządzone w mieniu poddanym obróbce, </w:t>
      </w:r>
      <w:r w:rsidRPr="00BA7A94">
        <w:rPr>
          <w:rFonts w:ascii="Cambria" w:eastAsia="Calibri" w:hAnsi="Cambria"/>
          <w:sz w:val="22"/>
          <w:szCs w:val="22"/>
          <w:lang w:eastAsia="en-US"/>
        </w:rPr>
        <w:lastRenderedPageBreak/>
        <w:t xml:space="preserve">czyszczeniu, naprawie lub innym czynnościom o podobnym charakterze,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do sumy gwarancyjnej, na jeden i wszystkie wypadki ubezpieczeniowe,</w:t>
      </w:r>
    </w:p>
    <w:p w:rsidR="0050037D" w:rsidRPr="00740635"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740635">
        <w:rPr>
          <w:rFonts w:ascii="Cambria" w:eastAsia="Calibri" w:hAnsi="Cambria"/>
          <w:sz w:val="22"/>
          <w:szCs w:val="22"/>
          <w:lang w:eastAsia="en-US"/>
        </w:rPr>
        <w:t xml:space="preserve">odpowiedzialność cywilną za szkody powstałe w mieniu ruchomym i nieruchomościach podczas wykonywania obróbki, naprawy, konserwacji, remontów, czyszczenia, podłączeń wodociągowo-kanalizacyjnych, budowy wodociągów i kanalizacji itp. </w:t>
      </w:r>
      <w:r w:rsidR="00F71183" w:rsidRPr="00740635">
        <w:rPr>
          <w:rFonts w:ascii="Cambria" w:eastAsia="Calibri" w:hAnsi="Cambria"/>
          <w:sz w:val="22"/>
          <w:szCs w:val="22"/>
          <w:lang w:eastAsia="en-US"/>
        </w:rPr>
        <w:t>L</w:t>
      </w:r>
      <w:r w:rsidRPr="00740635">
        <w:rPr>
          <w:rFonts w:ascii="Cambria" w:eastAsia="Calibri" w:hAnsi="Cambria"/>
          <w:sz w:val="22"/>
          <w:szCs w:val="22"/>
          <w:lang w:eastAsia="en-US"/>
        </w:rPr>
        <w:t xml:space="preserve">ub innych czynności, prac i usług, bez </w:t>
      </w:r>
      <w:proofErr w:type="spellStart"/>
      <w:r w:rsidRPr="00740635">
        <w:rPr>
          <w:rFonts w:ascii="Cambria" w:eastAsia="Calibri" w:hAnsi="Cambria"/>
          <w:sz w:val="22"/>
          <w:szCs w:val="22"/>
          <w:lang w:eastAsia="en-US"/>
        </w:rPr>
        <w:t>podlimitu</w:t>
      </w:r>
      <w:proofErr w:type="spellEnd"/>
      <w:r w:rsidRPr="00740635">
        <w:rPr>
          <w:rFonts w:ascii="Cambria" w:eastAsia="Calibri" w:hAnsi="Cambria"/>
          <w:sz w:val="22"/>
          <w:szCs w:val="22"/>
          <w:lang w:eastAsia="en-US"/>
        </w:rPr>
        <w:t>, do sumy gwarancyjnej, na jeden i wszystkie wypadki ubezpieczeniowe,,</w:t>
      </w:r>
    </w:p>
    <w:p w:rsidR="0050037D" w:rsidRPr="00740635"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740635">
        <w:rPr>
          <w:rFonts w:ascii="Cambria" w:eastAsia="Calibri" w:hAnsi="Cambria"/>
          <w:sz w:val="22"/>
          <w:szCs w:val="22"/>
          <w:lang w:eastAsia="en-US"/>
        </w:rPr>
        <w:t xml:space="preserve">odpowiedzialność cywilną za szkody powstałe w wyniku używania młotów pneumatycznych, kafarów, maszyn i urządzeń powodujących drgania i wibracje, bez </w:t>
      </w:r>
      <w:proofErr w:type="spellStart"/>
      <w:r w:rsidRPr="00740635">
        <w:rPr>
          <w:rFonts w:ascii="Cambria" w:eastAsia="Calibri" w:hAnsi="Cambria"/>
          <w:sz w:val="22"/>
          <w:szCs w:val="22"/>
          <w:lang w:eastAsia="en-US"/>
        </w:rPr>
        <w:t>podlimitu</w:t>
      </w:r>
      <w:proofErr w:type="spellEnd"/>
      <w:r w:rsidRPr="00740635">
        <w:rPr>
          <w:rFonts w:ascii="Cambria" w:eastAsia="Calibri" w:hAnsi="Cambria"/>
          <w:sz w:val="22"/>
          <w:szCs w:val="22"/>
          <w:lang w:eastAsia="en-US"/>
        </w:rPr>
        <w:t>, do sumy gwarancyjnej, na jeden i wszystkie wypadki ubezpieczeniowe,</w:t>
      </w:r>
    </w:p>
    <w:p w:rsidR="0050037D" w:rsidRPr="00740635" w:rsidRDefault="0050037D" w:rsidP="00B856C2">
      <w:pPr>
        <w:widowControl w:val="0"/>
        <w:numPr>
          <w:ilvl w:val="1"/>
          <w:numId w:val="14"/>
        </w:numPr>
        <w:suppressAutoHyphens w:val="0"/>
        <w:spacing w:before="120" w:after="200" w:line="276" w:lineRule="auto"/>
        <w:ind w:left="792"/>
        <w:contextualSpacing/>
        <w:jc w:val="both"/>
        <w:rPr>
          <w:rFonts w:ascii="Cambria" w:eastAsia="Calibri" w:hAnsi="Cambria"/>
          <w:sz w:val="22"/>
          <w:szCs w:val="22"/>
          <w:lang w:eastAsia="en-US"/>
        </w:rPr>
      </w:pPr>
      <w:r w:rsidRPr="00740635">
        <w:rPr>
          <w:rFonts w:ascii="Cambria" w:eastAsia="Calibri" w:hAnsi="Cambria"/>
          <w:sz w:val="22"/>
          <w:szCs w:val="22"/>
          <w:lang w:eastAsia="en-US"/>
        </w:rPr>
        <w:t xml:space="preserve">odpowiedzialność cywilną za szkody wyrządzone w związku zarządzaniem drogami publicznymi i wewnętrznymi oraz parkingami (budowa, przebudowa, remont, utrzymanie i ochrona dróg oraz drogowych obiektów inżynierskich), zgodnie z ustawą z dnia 21 marca 1985 r. o drogach publicznych (tekst jednolity </w:t>
      </w:r>
      <w:r w:rsidRPr="00740635">
        <w:rPr>
          <w:rFonts w:ascii="Cambria" w:eastAsia="Calibri" w:hAnsi="Cambria"/>
          <w:bCs/>
          <w:sz w:val="22"/>
          <w:szCs w:val="22"/>
          <w:lang w:eastAsia="en-US"/>
        </w:rPr>
        <w:t xml:space="preserve">Dz.U. z 2017 r., poz. 2222 z </w:t>
      </w:r>
      <w:proofErr w:type="spellStart"/>
      <w:r w:rsidRPr="00740635">
        <w:rPr>
          <w:rFonts w:ascii="Cambria" w:eastAsia="Calibri" w:hAnsi="Cambria"/>
          <w:bCs/>
          <w:sz w:val="22"/>
          <w:szCs w:val="22"/>
          <w:lang w:eastAsia="en-US"/>
        </w:rPr>
        <w:t>późn</w:t>
      </w:r>
      <w:proofErr w:type="spellEnd"/>
      <w:r w:rsidRPr="00740635">
        <w:rPr>
          <w:rFonts w:ascii="Cambria" w:eastAsia="Calibri" w:hAnsi="Cambria"/>
          <w:bCs/>
          <w:sz w:val="22"/>
          <w:szCs w:val="22"/>
          <w:lang w:eastAsia="en-US"/>
        </w:rPr>
        <w:t xml:space="preserve">. </w:t>
      </w:r>
      <w:r w:rsidR="00F71183" w:rsidRPr="00740635">
        <w:rPr>
          <w:rFonts w:ascii="Cambria" w:eastAsia="Calibri" w:hAnsi="Cambria"/>
          <w:bCs/>
          <w:sz w:val="22"/>
          <w:szCs w:val="22"/>
          <w:lang w:eastAsia="en-US"/>
        </w:rPr>
        <w:t>Z</w:t>
      </w:r>
      <w:r w:rsidRPr="00740635">
        <w:rPr>
          <w:rFonts w:ascii="Cambria" w:eastAsia="Calibri" w:hAnsi="Cambria"/>
          <w:bCs/>
          <w:sz w:val="22"/>
          <w:szCs w:val="22"/>
          <w:lang w:eastAsia="en-US"/>
        </w:rPr>
        <w:t>m.</w:t>
      </w:r>
      <w:r w:rsidRPr="00740635">
        <w:rPr>
          <w:rFonts w:ascii="Cambria" w:eastAsia="Calibri" w:hAnsi="Cambria"/>
          <w:sz w:val="22"/>
          <w:szCs w:val="22"/>
          <w:lang w:eastAsia="en-US"/>
        </w:rPr>
        <w:t>), głównie w art. 20, 21 i 40, a także w innych przepisach prawnych, a w szczególności:</w:t>
      </w:r>
    </w:p>
    <w:p w:rsidR="0050037D" w:rsidRPr="00740635" w:rsidRDefault="0050037D" w:rsidP="00B856C2">
      <w:pPr>
        <w:widowControl w:val="0"/>
        <w:numPr>
          <w:ilvl w:val="0"/>
          <w:numId w:val="91"/>
        </w:numPr>
        <w:suppressAutoHyphens w:val="0"/>
        <w:spacing w:after="200" w:line="276" w:lineRule="auto"/>
        <w:ind w:left="284" w:hanging="284"/>
        <w:contextualSpacing/>
        <w:jc w:val="both"/>
        <w:rPr>
          <w:rFonts w:ascii="Cambria" w:eastAsia="Calibri" w:hAnsi="Cambria"/>
          <w:sz w:val="22"/>
          <w:szCs w:val="22"/>
          <w:lang w:eastAsia="en-US"/>
        </w:rPr>
      </w:pPr>
      <w:r w:rsidRPr="00740635">
        <w:rPr>
          <w:rFonts w:ascii="Cambria" w:eastAsia="Calibri" w:hAnsi="Cambria"/>
          <w:sz w:val="22"/>
          <w:szCs w:val="22"/>
          <w:lang w:eastAsia="en-US"/>
        </w:rPr>
        <w:t>spowodowane złym stanem technicznym jezdni, pobocza i chodników, wynikającym z uszkodzeń nawierzchni w postaci ubytków, wyrw, kolein, zapadnięć bądź sypkiego żwiru albo tłucznia,</w:t>
      </w:r>
    </w:p>
    <w:p w:rsidR="0050037D" w:rsidRPr="00740635" w:rsidRDefault="0050037D" w:rsidP="00B856C2">
      <w:pPr>
        <w:widowControl w:val="0"/>
        <w:numPr>
          <w:ilvl w:val="0"/>
          <w:numId w:val="91"/>
        </w:numPr>
        <w:suppressAutoHyphens w:val="0"/>
        <w:spacing w:after="200" w:line="276" w:lineRule="auto"/>
        <w:ind w:left="284" w:hanging="284"/>
        <w:contextualSpacing/>
        <w:jc w:val="both"/>
        <w:rPr>
          <w:rFonts w:ascii="Cambria" w:eastAsia="Calibri" w:hAnsi="Cambria"/>
          <w:sz w:val="22"/>
          <w:szCs w:val="22"/>
          <w:lang w:eastAsia="en-US"/>
        </w:rPr>
      </w:pPr>
      <w:r w:rsidRPr="00740635">
        <w:rPr>
          <w:rFonts w:ascii="Cambria" w:eastAsia="Calibri" w:hAnsi="Cambria"/>
          <w:sz w:val="22"/>
          <w:szCs w:val="22"/>
          <w:lang w:eastAsia="en-US"/>
        </w:rPr>
        <w:t xml:space="preserve">wyrządzone w  związku z utrzymaniem dróg, jezdni, chodników (śliskość nawierzchni, zaśmiecenie, namuły itp.), </w:t>
      </w:r>
    </w:p>
    <w:p w:rsidR="0050037D" w:rsidRPr="00740635" w:rsidRDefault="0050037D" w:rsidP="00B856C2">
      <w:pPr>
        <w:widowControl w:val="0"/>
        <w:numPr>
          <w:ilvl w:val="0"/>
          <w:numId w:val="91"/>
        </w:numPr>
        <w:suppressAutoHyphens w:val="0"/>
        <w:spacing w:after="200" w:line="276" w:lineRule="auto"/>
        <w:ind w:left="284" w:hanging="284"/>
        <w:contextualSpacing/>
        <w:jc w:val="both"/>
        <w:rPr>
          <w:rFonts w:ascii="Cambria" w:eastAsia="Calibri" w:hAnsi="Cambria"/>
          <w:sz w:val="22"/>
          <w:szCs w:val="22"/>
          <w:lang w:eastAsia="en-US"/>
        </w:rPr>
      </w:pPr>
      <w:r w:rsidRPr="00740635">
        <w:rPr>
          <w:rFonts w:ascii="Cambria" w:eastAsia="Calibri" w:hAnsi="Cambria"/>
          <w:sz w:val="22"/>
          <w:szCs w:val="22"/>
          <w:lang w:eastAsia="en-US"/>
        </w:rPr>
        <w:t>spowodowane przez zieleń (spadające lub leżące drzewa albo konary drzew) rosnącą w pasie drogowym,</w:t>
      </w:r>
    </w:p>
    <w:p w:rsidR="0050037D" w:rsidRPr="00740635" w:rsidRDefault="0050037D" w:rsidP="00B856C2">
      <w:pPr>
        <w:widowControl w:val="0"/>
        <w:numPr>
          <w:ilvl w:val="0"/>
          <w:numId w:val="91"/>
        </w:numPr>
        <w:suppressAutoHyphens w:val="0"/>
        <w:spacing w:after="200" w:line="276" w:lineRule="auto"/>
        <w:ind w:left="284" w:hanging="284"/>
        <w:contextualSpacing/>
        <w:jc w:val="both"/>
        <w:rPr>
          <w:rFonts w:ascii="Cambria" w:eastAsia="Calibri" w:hAnsi="Cambria"/>
          <w:sz w:val="22"/>
          <w:szCs w:val="22"/>
          <w:lang w:eastAsia="en-US"/>
        </w:rPr>
      </w:pPr>
      <w:r w:rsidRPr="00740635">
        <w:rPr>
          <w:rFonts w:ascii="Cambria" w:eastAsia="Calibri" w:hAnsi="Cambria"/>
          <w:sz w:val="22"/>
          <w:szCs w:val="22"/>
          <w:lang w:eastAsia="en-US"/>
        </w:rPr>
        <w:t>wyrządzone w związku z  leżącymi na  drodze, porzuconymi, zgubionymi lub naniesionymi przedmiotami i materiałami,</w:t>
      </w:r>
    </w:p>
    <w:p w:rsidR="0050037D" w:rsidRPr="00740635" w:rsidRDefault="0050037D" w:rsidP="00B856C2">
      <w:pPr>
        <w:widowControl w:val="0"/>
        <w:numPr>
          <w:ilvl w:val="0"/>
          <w:numId w:val="91"/>
        </w:numPr>
        <w:suppressAutoHyphens w:val="0"/>
        <w:spacing w:after="200" w:line="276" w:lineRule="auto"/>
        <w:ind w:left="284" w:hanging="284"/>
        <w:contextualSpacing/>
        <w:jc w:val="both"/>
        <w:rPr>
          <w:rFonts w:ascii="Cambria" w:eastAsia="Calibri" w:hAnsi="Cambria"/>
          <w:sz w:val="22"/>
          <w:szCs w:val="22"/>
          <w:lang w:eastAsia="en-US"/>
        </w:rPr>
      </w:pPr>
      <w:r w:rsidRPr="00740635">
        <w:rPr>
          <w:rFonts w:ascii="Cambria" w:eastAsia="Calibri" w:hAnsi="Cambria"/>
          <w:sz w:val="22"/>
          <w:szCs w:val="22"/>
          <w:lang w:eastAsia="en-US"/>
        </w:rPr>
        <w:t>powstałe wskutek śliskości wynikłej z rozlania przez poruszające się pojazdy płynów i smarów,</w:t>
      </w:r>
    </w:p>
    <w:p w:rsidR="0050037D" w:rsidRPr="00740635" w:rsidRDefault="0050037D" w:rsidP="00B856C2">
      <w:pPr>
        <w:widowControl w:val="0"/>
        <w:numPr>
          <w:ilvl w:val="0"/>
          <w:numId w:val="91"/>
        </w:numPr>
        <w:suppressAutoHyphens w:val="0"/>
        <w:spacing w:after="200" w:line="276" w:lineRule="auto"/>
        <w:ind w:left="284" w:hanging="284"/>
        <w:contextualSpacing/>
        <w:jc w:val="both"/>
        <w:rPr>
          <w:rFonts w:ascii="Cambria" w:eastAsia="Calibri" w:hAnsi="Cambria"/>
          <w:sz w:val="22"/>
          <w:szCs w:val="22"/>
          <w:lang w:eastAsia="en-US"/>
        </w:rPr>
      </w:pPr>
      <w:r w:rsidRPr="00740635">
        <w:rPr>
          <w:rFonts w:ascii="Cambria" w:eastAsia="Calibri" w:hAnsi="Cambria"/>
          <w:sz w:val="22"/>
          <w:szCs w:val="22"/>
          <w:lang w:eastAsia="en-US"/>
        </w:rPr>
        <w:t>wyrządzone w związku ze stanem technicznym mostów, wiaduktów, jazów, estakad, kładek (w szczególności szkody spowodowane oderwaniem części konstrukcji lub awarią konstrukcji), pomimo przeprowadzonych kontroli stanu technicznego zgodnie z obowiązującymi przepisami,</w:t>
      </w:r>
    </w:p>
    <w:p w:rsidR="0050037D" w:rsidRPr="00740635" w:rsidRDefault="0050037D" w:rsidP="00B856C2">
      <w:pPr>
        <w:widowControl w:val="0"/>
        <w:numPr>
          <w:ilvl w:val="0"/>
          <w:numId w:val="91"/>
        </w:numPr>
        <w:suppressAutoHyphens w:val="0"/>
        <w:spacing w:after="200" w:line="276" w:lineRule="auto"/>
        <w:ind w:left="284" w:hanging="284"/>
        <w:contextualSpacing/>
        <w:jc w:val="both"/>
        <w:rPr>
          <w:rFonts w:ascii="Cambria" w:eastAsia="Calibri" w:hAnsi="Cambria"/>
          <w:sz w:val="22"/>
          <w:szCs w:val="22"/>
          <w:lang w:eastAsia="en-US"/>
        </w:rPr>
      </w:pPr>
      <w:r w:rsidRPr="00740635">
        <w:rPr>
          <w:rFonts w:ascii="Cambria" w:eastAsia="Calibri" w:hAnsi="Cambria"/>
          <w:sz w:val="22"/>
          <w:szCs w:val="22"/>
          <w:lang w:eastAsia="en-US"/>
        </w:rPr>
        <w:t>spowodowane wadliwym oznakowaniem lub  brakiem oznakowania, uszkodzonego lub zniszczonego w wyniku wandalizmu, dewastacji albo zaistniałego zdarzenia losowego,</w:t>
      </w:r>
    </w:p>
    <w:p w:rsidR="0050037D" w:rsidRPr="00740635" w:rsidRDefault="0050037D" w:rsidP="00B856C2">
      <w:pPr>
        <w:widowControl w:val="0"/>
        <w:numPr>
          <w:ilvl w:val="0"/>
          <w:numId w:val="91"/>
        </w:numPr>
        <w:suppressAutoHyphens w:val="0"/>
        <w:spacing w:after="200" w:line="276" w:lineRule="auto"/>
        <w:ind w:left="284" w:hanging="284"/>
        <w:contextualSpacing/>
        <w:jc w:val="both"/>
        <w:rPr>
          <w:rFonts w:ascii="Cambria" w:eastAsia="Calibri" w:hAnsi="Cambria"/>
          <w:sz w:val="22"/>
          <w:szCs w:val="22"/>
          <w:lang w:eastAsia="en-US"/>
        </w:rPr>
      </w:pPr>
      <w:r w:rsidRPr="00740635">
        <w:rPr>
          <w:rFonts w:ascii="Cambria" w:eastAsia="Calibri" w:hAnsi="Cambria"/>
          <w:sz w:val="22"/>
          <w:szCs w:val="22"/>
          <w:lang w:eastAsia="en-US"/>
        </w:rPr>
        <w:t>spowodowane awarią lub wadliwym działaniem sygnalizacji świetlnej,</w:t>
      </w:r>
    </w:p>
    <w:p w:rsidR="0050037D" w:rsidRPr="00740635" w:rsidRDefault="0050037D" w:rsidP="00B856C2">
      <w:pPr>
        <w:widowControl w:val="0"/>
        <w:numPr>
          <w:ilvl w:val="0"/>
          <w:numId w:val="91"/>
        </w:numPr>
        <w:suppressAutoHyphens w:val="0"/>
        <w:spacing w:after="200" w:line="276" w:lineRule="auto"/>
        <w:ind w:left="284" w:hanging="284"/>
        <w:contextualSpacing/>
        <w:jc w:val="both"/>
        <w:rPr>
          <w:rFonts w:ascii="Cambria" w:eastAsia="Calibri" w:hAnsi="Cambria"/>
          <w:sz w:val="22"/>
          <w:szCs w:val="22"/>
          <w:lang w:eastAsia="en-US"/>
        </w:rPr>
      </w:pPr>
      <w:r w:rsidRPr="00740635">
        <w:rPr>
          <w:rFonts w:ascii="Cambria" w:eastAsia="Calibri" w:hAnsi="Cambria"/>
          <w:sz w:val="22"/>
          <w:szCs w:val="22"/>
          <w:lang w:eastAsia="en-US"/>
        </w:rPr>
        <w:t>powstałe w związku z pozostającymi w zarządzie pokrywami studzienek i wpustów ulicznych, nieprawidłowym stanem technicznym urządzeń umieszczonych w pasie drogowym, jeśli ubezpieczającemu można przypisać w zakresie tym odpowiedzialność, takich jak: brak lub uszkodzenia pokrywy studni i kratek ściekowych oraz włazów kanalizacji, a także niewłaściwie posadowione urządzenia techniczne, wodociągowe i kanalizacyjne pod ziemią,</w:t>
      </w:r>
    </w:p>
    <w:p w:rsidR="0050037D" w:rsidRPr="00740635" w:rsidRDefault="0050037D" w:rsidP="00B856C2">
      <w:pPr>
        <w:widowControl w:val="0"/>
        <w:numPr>
          <w:ilvl w:val="0"/>
          <w:numId w:val="91"/>
        </w:numPr>
        <w:suppressAutoHyphens w:val="0"/>
        <w:spacing w:after="200" w:line="276" w:lineRule="auto"/>
        <w:ind w:left="284" w:hanging="284"/>
        <w:contextualSpacing/>
        <w:jc w:val="both"/>
        <w:rPr>
          <w:rFonts w:ascii="Cambria" w:eastAsia="Calibri" w:hAnsi="Cambria"/>
          <w:sz w:val="22"/>
          <w:szCs w:val="22"/>
          <w:lang w:eastAsia="en-US"/>
        </w:rPr>
      </w:pPr>
      <w:r w:rsidRPr="00740635">
        <w:rPr>
          <w:rFonts w:ascii="Cambria" w:eastAsia="Calibri" w:hAnsi="Cambria"/>
          <w:sz w:val="22"/>
          <w:szCs w:val="22"/>
          <w:lang w:eastAsia="en-US"/>
        </w:rPr>
        <w:t>wyrządzone w  związku z  zalaniem drogi przez  nienależycie działające urządzenia odprowadzające wodę z pasa drogowego,</w:t>
      </w:r>
    </w:p>
    <w:p w:rsidR="0050037D" w:rsidRPr="00740635" w:rsidRDefault="0050037D" w:rsidP="00B856C2">
      <w:pPr>
        <w:widowControl w:val="0"/>
        <w:numPr>
          <w:ilvl w:val="0"/>
          <w:numId w:val="91"/>
        </w:numPr>
        <w:suppressAutoHyphens w:val="0"/>
        <w:spacing w:after="200" w:line="276" w:lineRule="auto"/>
        <w:ind w:left="284" w:hanging="284"/>
        <w:contextualSpacing/>
        <w:jc w:val="both"/>
        <w:rPr>
          <w:rFonts w:ascii="Cambria" w:eastAsia="Calibri" w:hAnsi="Cambria"/>
          <w:sz w:val="22"/>
          <w:szCs w:val="22"/>
          <w:lang w:eastAsia="en-US"/>
        </w:rPr>
      </w:pPr>
      <w:r w:rsidRPr="00740635">
        <w:rPr>
          <w:rFonts w:ascii="Cambria" w:eastAsia="Calibri" w:hAnsi="Cambria"/>
          <w:sz w:val="22"/>
          <w:szCs w:val="22"/>
          <w:lang w:eastAsia="en-US"/>
        </w:rPr>
        <w:t>spowodowane robotami konserwacyjnymi, interwencyjnymi i remontami cząstkowymi, w tym wykonywanymi z użyciem emulsji i grysów oraz lokalnymi powierzchniowymi utrwaleniami nawierzchni,</w:t>
      </w:r>
    </w:p>
    <w:p w:rsidR="0050037D" w:rsidRPr="00740635" w:rsidRDefault="0050037D" w:rsidP="00B856C2">
      <w:pPr>
        <w:widowControl w:val="0"/>
        <w:numPr>
          <w:ilvl w:val="0"/>
          <w:numId w:val="91"/>
        </w:numPr>
        <w:suppressAutoHyphens w:val="0"/>
        <w:spacing w:after="200" w:line="276" w:lineRule="auto"/>
        <w:ind w:left="284" w:hanging="284"/>
        <w:contextualSpacing/>
        <w:jc w:val="both"/>
        <w:rPr>
          <w:rFonts w:ascii="Cambria" w:eastAsia="Calibri" w:hAnsi="Cambria"/>
          <w:sz w:val="22"/>
          <w:szCs w:val="22"/>
          <w:lang w:eastAsia="en-US"/>
        </w:rPr>
      </w:pPr>
      <w:r w:rsidRPr="00740635">
        <w:rPr>
          <w:rFonts w:ascii="Cambria" w:eastAsia="Calibri" w:hAnsi="Cambria"/>
          <w:sz w:val="22"/>
          <w:szCs w:val="22"/>
          <w:lang w:eastAsia="en-US"/>
        </w:rPr>
        <w:t>spowodowane pojedynczymi wyrwami w poboczu,</w:t>
      </w:r>
    </w:p>
    <w:p w:rsidR="0050037D" w:rsidRPr="00740635" w:rsidRDefault="0050037D" w:rsidP="00B856C2">
      <w:pPr>
        <w:widowControl w:val="0"/>
        <w:numPr>
          <w:ilvl w:val="0"/>
          <w:numId w:val="91"/>
        </w:numPr>
        <w:suppressAutoHyphens w:val="0"/>
        <w:spacing w:after="200" w:line="276" w:lineRule="auto"/>
        <w:ind w:left="284" w:hanging="284"/>
        <w:contextualSpacing/>
        <w:jc w:val="both"/>
        <w:rPr>
          <w:rFonts w:ascii="Cambria" w:eastAsia="Calibri" w:hAnsi="Cambria"/>
          <w:sz w:val="22"/>
          <w:szCs w:val="22"/>
          <w:lang w:eastAsia="en-US"/>
        </w:rPr>
      </w:pPr>
      <w:r w:rsidRPr="00740635">
        <w:rPr>
          <w:rFonts w:ascii="Cambria" w:eastAsia="Calibri" w:hAnsi="Cambria"/>
          <w:sz w:val="22"/>
          <w:szCs w:val="22"/>
          <w:lang w:eastAsia="en-US"/>
        </w:rPr>
        <w:t>powstałe w związku z nienormatywną skrajnią poziomą spowodowaną zadrzewieniem lub prawidłowo oznakowanymi obiektami mostowymi i zabudową,</w:t>
      </w:r>
    </w:p>
    <w:p w:rsidR="0050037D" w:rsidRPr="00740635" w:rsidRDefault="0050037D" w:rsidP="00B856C2">
      <w:pPr>
        <w:widowControl w:val="0"/>
        <w:numPr>
          <w:ilvl w:val="0"/>
          <w:numId w:val="91"/>
        </w:numPr>
        <w:suppressAutoHyphens w:val="0"/>
        <w:spacing w:after="200" w:line="276" w:lineRule="auto"/>
        <w:ind w:left="284" w:hanging="284"/>
        <w:contextualSpacing/>
        <w:jc w:val="both"/>
        <w:rPr>
          <w:rFonts w:ascii="Cambria" w:eastAsia="Calibri" w:hAnsi="Cambria"/>
          <w:sz w:val="22"/>
          <w:szCs w:val="22"/>
          <w:lang w:eastAsia="en-US"/>
        </w:rPr>
      </w:pPr>
      <w:r w:rsidRPr="00740635">
        <w:rPr>
          <w:rFonts w:ascii="Cambria" w:eastAsia="Calibri" w:hAnsi="Cambria"/>
          <w:sz w:val="22"/>
          <w:szCs w:val="22"/>
          <w:lang w:eastAsia="en-US"/>
        </w:rPr>
        <w:t>powstałe w związku z nienormatywną skrajnią pionową spowodowaną zadrzewieniem,</w:t>
      </w:r>
    </w:p>
    <w:p w:rsidR="0050037D" w:rsidRPr="00740635" w:rsidRDefault="0050037D" w:rsidP="00B856C2">
      <w:pPr>
        <w:widowControl w:val="0"/>
        <w:numPr>
          <w:ilvl w:val="0"/>
          <w:numId w:val="91"/>
        </w:numPr>
        <w:suppressAutoHyphens w:val="0"/>
        <w:spacing w:after="200" w:line="276" w:lineRule="auto"/>
        <w:ind w:left="284" w:hanging="284"/>
        <w:contextualSpacing/>
        <w:jc w:val="both"/>
        <w:rPr>
          <w:rFonts w:ascii="Cambria" w:eastAsia="Calibri" w:hAnsi="Cambria"/>
          <w:sz w:val="22"/>
          <w:szCs w:val="22"/>
          <w:lang w:eastAsia="en-US"/>
        </w:rPr>
      </w:pPr>
      <w:r w:rsidRPr="00740635">
        <w:rPr>
          <w:rFonts w:ascii="Cambria" w:eastAsia="Calibri" w:hAnsi="Cambria"/>
          <w:sz w:val="22"/>
          <w:szCs w:val="22"/>
          <w:lang w:eastAsia="en-US"/>
        </w:rPr>
        <w:lastRenderedPageBreak/>
        <w:t>powstałe w wyniku rozmycia pobocza oraz wskutek wyrw w poboczu drogi, a także zalewania upraw i budynków wodami spływającymi korpusu drogi,</w:t>
      </w:r>
    </w:p>
    <w:p w:rsidR="0050037D" w:rsidRPr="00740635" w:rsidRDefault="0050037D" w:rsidP="00B856C2">
      <w:pPr>
        <w:widowControl w:val="0"/>
        <w:numPr>
          <w:ilvl w:val="0"/>
          <w:numId w:val="91"/>
        </w:numPr>
        <w:suppressAutoHyphens w:val="0"/>
        <w:spacing w:after="200" w:line="276" w:lineRule="auto"/>
        <w:ind w:left="284" w:hanging="284"/>
        <w:contextualSpacing/>
        <w:jc w:val="both"/>
        <w:rPr>
          <w:rFonts w:ascii="Cambria" w:eastAsia="Calibri" w:hAnsi="Cambria"/>
          <w:sz w:val="22"/>
          <w:szCs w:val="22"/>
          <w:lang w:eastAsia="en-US"/>
        </w:rPr>
      </w:pPr>
      <w:r w:rsidRPr="00740635">
        <w:rPr>
          <w:rFonts w:ascii="Cambria" w:eastAsia="Calibri" w:hAnsi="Cambria"/>
          <w:sz w:val="22"/>
          <w:szCs w:val="22"/>
          <w:lang w:eastAsia="en-US"/>
        </w:rPr>
        <w:t>uszkodzenie pojazdów pozostawionych na jezdni lub poboczu na skutek nieprzejezdności dróg, a także uszkodzenie spowodowane pracą sprzętu do utrzymania dróg,</w:t>
      </w:r>
    </w:p>
    <w:p w:rsidR="0050037D" w:rsidRPr="00740635" w:rsidRDefault="0050037D" w:rsidP="00B856C2">
      <w:pPr>
        <w:widowControl w:val="0"/>
        <w:numPr>
          <w:ilvl w:val="0"/>
          <w:numId w:val="91"/>
        </w:numPr>
        <w:suppressAutoHyphens w:val="0"/>
        <w:spacing w:after="200" w:line="276" w:lineRule="auto"/>
        <w:ind w:left="284" w:hanging="284"/>
        <w:contextualSpacing/>
        <w:jc w:val="both"/>
        <w:rPr>
          <w:rFonts w:ascii="Cambria" w:eastAsia="Calibri" w:hAnsi="Cambria"/>
          <w:sz w:val="22"/>
          <w:szCs w:val="22"/>
          <w:lang w:eastAsia="en-US"/>
        </w:rPr>
      </w:pPr>
      <w:r w:rsidRPr="00740635">
        <w:rPr>
          <w:rFonts w:ascii="Cambria" w:eastAsia="Calibri" w:hAnsi="Cambria"/>
          <w:sz w:val="22"/>
          <w:szCs w:val="22"/>
          <w:lang w:eastAsia="en-US"/>
        </w:rPr>
        <w:t>uszkodzenie lub zniszczenie upraw, nasadzeń i urządzeń na posesjach przyległych do pasa drogowego w związku z prowadzoną akcją zimową lub zwalczaniem klęsk żywiołowych,</w:t>
      </w:r>
    </w:p>
    <w:p w:rsidR="0050037D" w:rsidRPr="00740635" w:rsidRDefault="0050037D" w:rsidP="00B856C2">
      <w:pPr>
        <w:widowControl w:val="0"/>
        <w:numPr>
          <w:ilvl w:val="0"/>
          <w:numId w:val="91"/>
        </w:numPr>
        <w:suppressAutoHyphens w:val="0"/>
        <w:spacing w:after="200" w:line="276" w:lineRule="auto"/>
        <w:ind w:left="284" w:hanging="284"/>
        <w:contextualSpacing/>
        <w:jc w:val="both"/>
        <w:rPr>
          <w:rFonts w:ascii="Cambria" w:eastAsia="Calibri" w:hAnsi="Cambria"/>
          <w:sz w:val="22"/>
          <w:szCs w:val="22"/>
          <w:lang w:eastAsia="en-US"/>
        </w:rPr>
      </w:pPr>
      <w:r w:rsidRPr="00740635">
        <w:rPr>
          <w:rFonts w:ascii="Cambria" w:eastAsia="Calibri" w:hAnsi="Cambria"/>
          <w:sz w:val="22"/>
          <w:szCs w:val="22"/>
          <w:lang w:eastAsia="en-US"/>
        </w:rPr>
        <w:t>uszkodzenie upraw, nasadzeń i urządzeń w związku z wstępem na  grunty przyległe do pasa drogowego, jeśli jest to niezbędne do wykonania czynności związanych z utrzymaniem i ochroną dróg lub urządzenia czasowego przejazdu w razie przerwy komunikacyjnej na drodze oraz ustawienia i usunięcia zasłon przeciwśnieżnych</w:t>
      </w:r>
    </w:p>
    <w:p w:rsidR="0050037D" w:rsidRPr="00740635" w:rsidRDefault="00740635" w:rsidP="0050037D">
      <w:pPr>
        <w:widowControl w:val="0"/>
        <w:suppressAutoHyphens w:val="0"/>
        <w:spacing w:before="120" w:after="120" w:line="276" w:lineRule="auto"/>
        <w:contextualSpacing/>
        <w:jc w:val="both"/>
        <w:rPr>
          <w:rFonts w:ascii="Cambria" w:eastAsia="Calibri" w:hAnsi="Cambria"/>
          <w:sz w:val="22"/>
          <w:szCs w:val="22"/>
          <w:lang w:eastAsia="en-US"/>
        </w:rPr>
      </w:pPr>
      <w:r>
        <w:rPr>
          <w:rFonts w:ascii="Cambria" w:eastAsia="Calibri" w:hAnsi="Cambria"/>
          <w:sz w:val="22"/>
          <w:szCs w:val="22"/>
          <w:lang w:eastAsia="en-US"/>
        </w:rPr>
        <w:t xml:space="preserve">bez </w:t>
      </w:r>
      <w:proofErr w:type="spellStart"/>
      <w:r>
        <w:rPr>
          <w:rFonts w:ascii="Cambria" w:eastAsia="Calibri" w:hAnsi="Cambria"/>
          <w:sz w:val="22"/>
          <w:szCs w:val="22"/>
          <w:lang w:eastAsia="en-US"/>
        </w:rPr>
        <w:t>p</w:t>
      </w:r>
      <w:r w:rsidR="0050037D" w:rsidRPr="00740635">
        <w:rPr>
          <w:rFonts w:ascii="Cambria" w:eastAsia="Calibri" w:hAnsi="Cambria"/>
          <w:sz w:val="22"/>
          <w:szCs w:val="22"/>
          <w:lang w:eastAsia="en-US"/>
        </w:rPr>
        <w:t>o</w:t>
      </w:r>
      <w:r>
        <w:rPr>
          <w:rFonts w:ascii="Cambria" w:eastAsia="Calibri" w:hAnsi="Cambria"/>
          <w:sz w:val="22"/>
          <w:szCs w:val="22"/>
          <w:lang w:eastAsia="en-US"/>
        </w:rPr>
        <w:t>d</w:t>
      </w:r>
      <w:r w:rsidR="0050037D" w:rsidRPr="00740635">
        <w:rPr>
          <w:rFonts w:ascii="Cambria" w:eastAsia="Calibri" w:hAnsi="Cambria"/>
          <w:sz w:val="22"/>
          <w:szCs w:val="22"/>
          <w:lang w:eastAsia="en-US"/>
        </w:rPr>
        <w:t>limitu</w:t>
      </w:r>
      <w:proofErr w:type="spellEnd"/>
      <w:r w:rsidR="0050037D" w:rsidRPr="00740635">
        <w:rPr>
          <w:rFonts w:ascii="Cambria" w:eastAsia="Calibri" w:hAnsi="Cambria"/>
          <w:sz w:val="22"/>
          <w:szCs w:val="22"/>
          <w:lang w:eastAsia="en-US"/>
        </w:rPr>
        <w:t>, do sumy gwarancyjnej, na jeden i wszystkie wypadki ubezpieczeniowe,</w:t>
      </w:r>
    </w:p>
    <w:p w:rsidR="0050037D" w:rsidRPr="00740635" w:rsidRDefault="0050037D" w:rsidP="0050037D">
      <w:pPr>
        <w:widowControl w:val="0"/>
        <w:tabs>
          <w:tab w:val="left" w:pos="0"/>
          <w:tab w:val="left" w:pos="284"/>
        </w:tabs>
        <w:suppressAutoHyphens w:val="0"/>
        <w:overflowPunct w:val="0"/>
        <w:autoSpaceDE w:val="0"/>
        <w:spacing w:before="120"/>
        <w:jc w:val="both"/>
        <w:textAlignment w:val="baseline"/>
        <w:rPr>
          <w:rFonts w:ascii="Cambria" w:hAnsi="Cambria"/>
          <w:sz w:val="22"/>
          <w:szCs w:val="22"/>
          <w:lang w:eastAsia="pl-PL"/>
        </w:rPr>
      </w:pPr>
      <w:r w:rsidRPr="00740635">
        <w:rPr>
          <w:rFonts w:ascii="Cambria" w:hAnsi="Cambria"/>
          <w:sz w:val="22"/>
          <w:szCs w:val="22"/>
          <w:lang w:eastAsia="pl-PL"/>
        </w:rPr>
        <w:t>Wyżej wymienione mienie obejmuje: drogi oraz obiekty budowlane i urządzenia techniczne związane z prowadzeniem, zabezpieczeniem i obsługą ruchu zlokalizowane w pasie drogowym. Powyższe obejmuje m.in. jezdnie, chodniki, ścieżki rowerowe, skarpy, nasypy, rowy, oświetlenie uliczne, urządzenia bezpieczeństwa ruchu, przepusty pod drogami, obiekty mostowe.</w:t>
      </w:r>
    </w:p>
    <w:p w:rsidR="0050037D" w:rsidRPr="00740635" w:rsidRDefault="0050037D" w:rsidP="0050037D">
      <w:pPr>
        <w:widowControl w:val="0"/>
        <w:tabs>
          <w:tab w:val="left" w:pos="0"/>
        </w:tabs>
        <w:spacing w:before="120"/>
        <w:jc w:val="both"/>
        <w:rPr>
          <w:rFonts w:ascii="Cambria" w:hAnsi="Cambria"/>
          <w:b/>
          <w:sz w:val="22"/>
          <w:szCs w:val="22"/>
        </w:rPr>
      </w:pPr>
      <w:r w:rsidRPr="00740635">
        <w:rPr>
          <w:rFonts w:ascii="Cambria" w:hAnsi="Cambria"/>
          <w:b/>
          <w:bCs/>
          <w:sz w:val="22"/>
          <w:szCs w:val="22"/>
        </w:rPr>
        <w:t xml:space="preserve">Uwaga: zarządcy drogi nie zwalnia z odpowiedzialności brak świadomości niewłaściwego stanu drogi. </w:t>
      </w:r>
      <w:r w:rsidRPr="00740635">
        <w:rPr>
          <w:rFonts w:ascii="Cambria" w:hAnsi="Cambria"/>
          <w:b/>
          <w:sz w:val="22"/>
          <w:szCs w:val="22"/>
        </w:rPr>
        <w:t>Drogi przejęte w zarząd  w okresie ubezpieczenia zostaną automatycznie objęte ochroną ubezpieczeniową.</w:t>
      </w:r>
    </w:p>
    <w:p w:rsidR="003B0DB0" w:rsidRPr="00BA7A94" w:rsidRDefault="003B0DB0" w:rsidP="0050037D">
      <w:pPr>
        <w:widowControl w:val="0"/>
        <w:tabs>
          <w:tab w:val="left" w:pos="0"/>
        </w:tabs>
        <w:spacing w:before="120"/>
        <w:jc w:val="both"/>
        <w:rPr>
          <w:rFonts w:ascii="Cambria" w:hAnsi="Cambria"/>
          <w:b/>
          <w:sz w:val="22"/>
          <w:szCs w:val="22"/>
        </w:rPr>
      </w:pPr>
      <w:r w:rsidRPr="00BA7A94">
        <w:rPr>
          <w:rFonts w:ascii="Cambria" w:hAnsi="Cambria"/>
          <w:b/>
          <w:sz w:val="22"/>
          <w:szCs w:val="22"/>
        </w:rPr>
        <w:t xml:space="preserve">Długość zarządzanych i administrowanych aktualnie dróg: </w:t>
      </w:r>
      <w:r w:rsidR="00BA7A94" w:rsidRPr="00BA7A94">
        <w:rPr>
          <w:rFonts w:ascii="Cambria" w:hAnsi="Cambria"/>
          <w:b/>
          <w:sz w:val="22"/>
          <w:szCs w:val="22"/>
        </w:rPr>
        <w:t>tren Miasta: 42,70 km, drogi wiejskie: 44,53 km</w:t>
      </w:r>
      <w:r w:rsidRPr="00BA7A94">
        <w:rPr>
          <w:rFonts w:ascii="Cambria" w:hAnsi="Cambria"/>
          <w:b/>
          <w:sz w:val="22"/>
          <w:szCs w:val="22"/>
        </w:rPr>
        <w:t xml:space="preserve"> </w:t>
      </w:r>
    </w:p>
    <w:p w:rsidR="00BA7A94" w:rsidRDefault="0050037D" w:rsidP="00B856C2">
      <w:pPr>
        <w:widowControl w:val="0"/>
        <w:numPr>
          <w:ilvl w:val="1"/>
          <w:numId w:val="14"/>
        </w:numPr>
        <w:tabs>
          <w:tab w:val="left" w:pos="0"/>
        </w:tabs>
        <w:suppressAutoHyphens w:val="0"/>
        <w:spacing w:before="120" w:after="120" w:line="276" w:lineRule="auto"/>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za szkody wyrządzone w związku z podawaniem (serwowaniem) produktów żywnościowych w ramach prowadzonej działalności lub organizowanych imprez okolicznościowych przez wszystkie jednostki (OC za produkt, w tym obejmująca szkody polegające na zarażeniu salmonellą, czerwonką lub inną chorobą przenoszoną drogą pokarmową, a  także szkody spowodowane przeniesieniem chorób zakaźnych – wszystkich z wykazu publikowanego przez Ministra Zdrowia),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do sumy gwarancyjnej, na jeden i wszystkie wypadki ubezpieczeniowe,</w:t>
      </w:r>
    </w:p>
    <w:p w:rsidR="00BA7A94" w:rsidRPr="00BA7A94" w:rsidRDefault="00BA7A94" w:rsidP="00B856C2">
      <w:pPr>
        <w:widowControl w:val="0"/>
        <w:numPr>
          <w:ilvl w:val="1"/>
          <w:numId w:val="14"/>
        </w:numPr>
        <w:tabs>
          <w:tab w:val="left" w:pos="0"/>
        </w:tabs>
        <w:suppressAutoHyphens w:val="0"/>
        <w:spacing w:before="120" w:after="120" w:line="276" w:lineRule="auto"/>
        <w:contextualSpacing/>
        <w:jc w:val="both"/>
        <w:rPr>
          <w:rFonts w:ascii="Cambria" w:eastAsia="Calibri" w:hAnsi="Cambria"/>
          <w:sz w:val="22"/>
          <w:szCs w:val="22"/>
          <w:lang w:eastAsia="en-US"/>
        </w:rPr>
      </w:pPr>
      <w:r w:rsidRPr="00BA7A94">
        <w:rPr>
          <w:rFonts w:ascii="Cambria" w:eastAsia="Calibri" w:hAnsi="Cambria"/>
          <w:sz w:val="22"/>
          <w:szCs w:val="22"/>
          <w:lang w:eastAsia="en-US"/>
        </w:rPr>
        <w:t>odpowiedzialność cywilną za szkody wyrządzone pensjonariuszom domów pomocy społecznej</w:t>
      </w:r>
      <w:r>
        <w:rPr>
          <w:rFonts w:ascii="Cambria" w:eastAsia="Calibri" w:hAnsi="Cambria"/>
          <w:sz w:val="22"/>
          <w:szCs w:val="22"/>
          <w:lang w:eastAsia="en-US"/>
        </w:rPr>
        <w:t xml:space="preserve">/ </w:t>
      </w:r>
      <w:proofErr w:type="spellStart"/>
      <w:r>
        <w:rPr>
          <w:rFonts w:ascii="Cambria" w:eastAsia="Calibri" w:hAnsi="Cambria"/>
          <w:sz w:val="22"/>
          <w:szCs w:val="22"/>
          <w:lang w:eastAsia="en-US"/>
        </w:rPr>
        <w:t>środkowiskigowego</w:t>
      </w:r>
      <w:proofErr w:type="spellEnd"/>
      <w:r>
        <w:rPr>
          <w:rFonts w:ascii="Cambria" w:eastAsia="Calibri" w:hAnsi="Cambria"/>
          <w:sz w:val="22"/>
          <w:szCs w:val="22"/>
          <w:lang w:eastAsia="en-US"/>
        </w:rPr>
        <w:t xml:space="preserve"> ośrodka </w:t>
      </w:r>
      <w:proofErr w:type="spellStart"/>
      <w:r>
        <w:rPr>
          <w:rFonts w:ascii="Cambria" w:eastAsia="Calibri" w:hAnsi="Cambria"/>
          <w:sz w:val="22"/>
          <w:szCs w:val="22"/>
          <w:lang w:eastAsia="en-US"/>
        </w:rPr>
        <w:t>sampompcy</w:t>
      </w:r>
      <w:proofErr w:type="spellEnd"/>
      <w:r>
        <w:rPr>
          <w:rFonts w:ascii="Cambria" w:eastAsia="Calibri" w:hAnsi="Cambria"/>
          <w:sz w:val="22"/>
          <w:szCs w:val="22"/>
          <w:lang w:eastAsia="en-US"/>
        </w:rPr>
        <w:t xml:space="preserve"> </w:t>
      </w:r>
      <w:r w:rsidRPr="00BA7A94">
        <w:rPr>
          <w:rFonts w:ascii="Cambria" w:eastAsia="Calibri" w:hAnsi="Cambria"/>
          <w:sz w:val="22"/>
          <w:szCs w:val="22"/>
          <w:lang w:eastAsia="en-US"/>
        </w:rPr>
        <w:t xml:space="preserve">, w tym wskutek przeniesienia chorób zakaźnych (wszystkich z wykazu publikowanego przez Ministra Zdrowia) i zakażeń, w związku z wykonywaniem drobnych usług medycznych takich jak m.in. zakładanie opatrunków, iniekcje, pobieranie i przechowywanie krwi itp.,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xml:space="preserve">, do wysokości sumy gwarancyjnej na jeden i wszystkie wypadki ubezpieczeniowe, jednakże z </w:t>
      </w:r>
      <w:proofErr w:type="spellStart"/>
      <w:r w:rsidRPr="00BA7A94">
        <w:rPr>
          <w:rFonts w:ascii="Cambria" w:eastAsia="Calibri" w:hAnsi="Cambria"/>
          <w:sz w:val="22"/>
          <w:szCs w:val="22"/>
          <w:lang w:eastAsia="en-US"/>
        </w:rPr>
        <w:t>podlimitem</w:t>
      </w:r>
      <w:proofErr w:type="spellEnd"/>
      <w:r w:rsidRPr="00BA7A94">
        <w:rPr>
          <w:rFonts w:ascii="Cambria" w:eastAsia="Calibri" w:hAnsi="Cambria"/>
          <w:sz w:val="22"/>
          <w:szCs w:val="22"/>
          <w:lang w:eastAsia="en-US"/>
        </w:rPr>
        <w:t xml:space="preserve"> 200 000,00 zł na jeden i wszystkie wypadki ubezpieczeniowe dla szkód powstałych w związku z wykonywaniem drobnych usług </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za  szkody wyrządzone w  związku z  organizacją wyjazdów dla dzieci i młodzieży, imprez plenerowych itp.,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do wysokości sumy gwarancyjnej na jeden i wszystkie wypadki ubezpieczeniowe,</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za szkody powstałe w nieruchomościach i rzeczach ruchomych, z których ubezpieczony korzystał na podstawie umowy najmu, dzierżawy, użytkowania, leasingu lub podobnej formy korzystania z cudzej rzeczy,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do wysokości sumy gwarancyjnej na jeden i wszystkie wypadki ubezpieczeniowe,</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cs="Arial"/>
          <w:sz w:val="22"/>
          <w:szCs w:val="22"/>
          <w:lang w:eastAsia="en-US"/>
        </w:rPr>
        <w:t xml:space="preserve">odpowiedzialność cywilną za szkody powstałe w związku z gospodarowaniem zasobem nieruchomości, o ile nie podlegają obowiązkowemu ubezpieczeniu OC zarządców nieruchomości, bez </w:t>
      </w:r>
      <w:proofErr w:type="spellStart"/>
      <w:r w:rsidRPr="00BA7A94">
        <w:rPr>
          <w:rFonts w:ascii="Cambria" w:eastAsia="Calibri" w:hAnsi="Cambria" w:cs="Arial"/>
          <w:sz w:val="22"/>
          <w:szCs w:val="22"/>
          <w:lang w:eastAsia="en-US"/>
        </w:rPr>
        <w:t>podlimitu</w:t>
      </w:r>
      <w:proofErr w:type="spellEnd"/>
      <w:r w:rsidRPr="00BA7A94">
        <w:rPr>
          <w:rFonts w:ascii="Cambria" w:eastAsia="Calibri" w:hAnsi="Cambria" w:cs="Arial"/>
          <w:sz w:val="22"/>
          <w:szCs w:val="22"/>
          <w:lang w:eastAsia="en-US"/>
        </w:rPr>
        <w:t>, do wysokości sumy gwarancyjnej na jeden i wszystkie wypadki ubezpieczeniowe,</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cs="Arial"/>
          <w:sz w:val="22"/>
          <w:szCs w:val="22"/>
          <w:lang w:eastAsia="en-US"/>
        </w:rPr>
        <w:t xml:space="preserve">odpowiedzialność cywilną za szkody wyrządzone w następstwie działania lub zaniechania, które mogą wyniknąć w związku z administrowaniem nieruchomościami komunalnymi i należącymi do wspólnot mieszkaniowych, bez </w:t>
      </w:r>
      <w:proofErr w:type="spellStart"/>
      <w:r w:rsidRPr="00BA7A94">
        <w:rPr>
          <w:rFonts w:ascii="Cambria" w:eastAsia="Calibri" w:hAnsi="Cambria" w:cs="Arial"/>
          <w:sz w:val="22"/>
          <w:szCs w:val="22"/>
          <w:lang w:eastAsia="en-US"/>
        </w:rPr>
        <w:t>podlimitu</w:t>
      </w:r>
      <w:proofErr w:type="spellEnd"/>
      <w:r w:rsidRPr="00BA7A94">
        <w:rPr>
          <w:rFonts w:ascii="Cambria" w:eastAsia="Calibri" w:hAnsi="Cambria" w:cs="Arial"/>
          <w:sz w:val="22"/>
          <w:szCs w:val="22"/>
          <w:lang w:eastAsia="en-US"/>
        </w:rPr>
        <w:t>, do wysokości sumy gwarancyjnej na jeden i wszystkie wypadki ubezpieczeniowe,</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cs="Arial"/>
          <w:sz w:val="22"/>
          <w:szCs w:val="22"/>
          <w:lang w:eastAsia="en-US"/>
        </w:rPr>
        <w:lastRenderedPageBreak/>
        <w:t xml:space="preserve">odpowiedzialność cywilną za szkody wyrządzone wskutek używania urządzeń dźwigowych, bez </w:t>
      </w:r>
      <w:proofErr w:type="spellStart"/>
      <w:r w:rsidRPr="00BA7A94">
        <w:rPr>
          <w:rFonts w:ascii="Cambria" w:eastAsia="Calibri" w:hAnsi="Cambria" w:cs="Arial"/>
          <w:sz w:val="22"/>
          <w:szCs w:val="22"/>
          <w:lang w:eastAsia="en-US"/>
        </w:rPr>
        <w:t>podlimitu</w:t>
      </w:r>
      <w:proofErr w:type="spellEnd"/>
      <w:r w:rsidRPr="00BA7A94">
        <w:rPr>
          <w:rFonts w:ascii="Cambria" w:eastAsia="Calibri" w:hAnsi="Cambria" w:cs="Arial"/>
          <w:sz w:val="22"/>
          <w:szCs w:val="22"/>
          <w:lang w:eastAsia="en-US"/>
        </w:rPr>
        <w:t>, do wysokości sumy gwarancyjnej na jeden i wszystkie wypadki ubezpieczeniowe,</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za szkody z tytułu prowadzenia działalności sportowej </w:t>
      </w:r>
      <w:r w:rsidRPr="00BA7A94">
        <w:rPr>
          <w:rFonts w:ascii="Cambria" w:eastAsia="Calibri" w:hAnsi="Cambria"/>
          <w:sz w:val="22"/>
          <w:szCs w:val="22"/>
          <w:lang w:eastAsia="en-US"/>
        </w:rPr>
        <w:br/>
        <w:t xml:space="preserve">i rekreacyjnej,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do sumy gwarancyjnej na jeden i wszystkie wypadki ubezpieczeniowe w każdym rocznym okresie ubezpieczenia,</w:t>
      </w:r>
    </w:p>
    <w:p w:rsidR="0050037D" w:rsidRPr="00BA7A94" w:rsidRDefault="0050037D" w:rsidP="00B856C2">
      <w:pPr>
        <w:widowControl w:val="0"/>
        <w:numPr>
          <w:ilvl w:val="1"/>
          <w:numId w:val="14"/>
        </w:numPr>
        <w:suppressAutoHyphens w:val="0"/>
        <w:spacing w:before="120" w:after="20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za szkody wynikłe z awarii lub nieprawidłowego działania pieców i instalacji gazowych oraz pieców c.o., w tym za szkody spowodowane emisją tlenku węgla,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do wysokości sumy gwarancyjnej na jeden i wszystkie wypadki ubezpieczeniowe,</w:t>
      </w:r>
    </w:p>
    <w:p w:rsidR="009F73F3" w:rsidRPr="00BA7A94" w:rsidRDefault="009F73F3" w:rsidP="00B856C2">
      <w:pPr>
        <w:widowControl w:val="0"/>
        <w:numPr>
          <w:ilvl w:val="1"/>
          <w:numId w:val="14"/>
        </w:numPr>
        <w:suppressAutoHyphens w:val="0"/>
        <w:spacing w:before="120" w:after="20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za szkody wyrządzone w mieniu osób korzystających z lokali mieszkalnych lub użytkowych (i przynależnych), na podstawie odpowiedniego tytułu prawnego, z włączeniem szkód w mieniu lokatorów wynikłych w trakcie prac związanych z poszukiwaniem i usuwaniem awarii instalacji wodno-kanalizacyjnych i c.o. w budynku lub poza nim z </w:t>
      </w:r>
      <w:proofErr w:type="spellStart"/>
      <w:r w:rsidRPr="00BA7A94">
        <w:rPr>
          <w:rFonts w:ascii="Cambria" w:eastAsia="Calibri" w:hAnsi="Cambria"/>
          <w:sz w:val="22"/>
          <w:szCs w:val="22"/>
          <w:lang w:eastAsia="en-US"/>
        </w:rPr>
        <w:t>podlimitem</w:t>
      </w:r>
      <w:proofErr w:type="spellEnd"/>
      <w:r w:rsidRPr="00BA7A94">
        <w:rPr>
          <w:rFonts w:ascii="Cambria" w:eastAsia="Calibri" w:hAnsi="Cambria"/>
          <w:sz w:val="22"/>
          <w:szCs w:val="22"/>
          <w:lang w:eastAsia="en-US"/>
        </w:rPr>
        <w:t xml:space="preserve"> 50 000,00 zł na jeden lokal i do sumy gwarancyjnej na wszystkie wypadki ubezpieczeniowe</w:t>
      </w:r>
    </w:p>
    <w:p w:rsidR="0050037D" w:rsidRPr="00BA7A94" w:rsidRDefault="0050037D" w:rsidP="00B856C2">
      <w:pPr>
        <w:widowControl w:val="0"/>
        <w:numPr>
          <w:ilvl w:val="1"/>
          <w:numId w:val="14"/>
        </w:numPr>
        <w:suppressAutoHyphens w:val="0"/>
        <w:spacing w:before="120" w:after="200" w:line="276" w:lineRule="auto"/>
        <w:ind w:left="792"/>
        <w:contextualSpacing/>
        <w:jc w:val="both"/>
        <w:rPr>
          <w:rFonts w:ascii="Cambria" w:eastAsia="Calibri" w:hAnsi="Cambria"/>
          <w:sz w:val="22"/>
          <w:szCs w:val="22"/>
          <w:lang w:eastAsia="en-US"/>
        </w:rPr>
      </w:pPr>
      <w:r w:rsidRPr="00BA7A94">
        <w:rPr>
          <w:rFonts w:ascii="Cambria" w:eastAsia="Calibri" w:hAnsi="Cambria"/>
          <w:iCs/>
          <w:sz w:val="22"/>
          <w:szCs w:val="22"/>
          <w:lang w:eastAsia="en-US"/>
        </w:rPr>
        <w:t xml:space="preserve">odpowiedzialność cywilną za szkody wyrządzone w związku z utrzymaniem dróg </w:t>
      </w:r>
      <w:r w:rsidRPr="00BA7A94">
        <w:rPr>
          <w:rFonts w:ascii="Cambria" w:eastAsia="Calibri" w:hAnsi="Cambria"/>
          <w:iCs/>
          <w:sz w:val="22"/>
          <w:szCs w:val="22"/>
          <w:lang w:eastAsia="en-US"/>
        </w:rPr>
        <w:br/>
        <w:t>i chodników przyległych do administrowanych nieruchomości, budynków oraz powierzchni dachowych w okresie zimowym,</w:t>
      </w:r>
      <w:r w:rsidRPr="00BA7A94">
        <w:rPr>
          <w:rFonts w:ascii="Cambria" w:eastAsia="Calibri" w:hAnsi="Cambria"/>
          <w:sz w:val="22"/>
          <w:szCs w:val="22"/>
          <w:lang w:eastAsia="en-US"/>
        </w:rPr>
        <w:t xml:space="preserve">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do wysokości sumy gwarancyjnej, na jeden i wszystkie wypadki ubezpieczeniowe,</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odpowiedzialność cywilną za szkody wyrządzone przez jednego ubezpieczonego innemu</w:t>
      </w:r>
      <w:r w:rsidR="009C0AAF" w:rsidRPr="00BA7A94">
        <w:rPr>
          <w:rFonts w:ascii="Cambria" w:eastAsia="Calibri" w:hAnsi="Cambria"/>
          <w:sz w:val="22"/>
          <w:szCs w:val="22"/>
          <w:lang w:eastAsia="en-US"/>
        </w:rPr>
        <w:t xml:space="preserve"> </w:t>
      </w:r>
      <w:r w:rsidRPr="00BA7A94">
        <w:rPr>
          <w:rFonts w:ascii="Cambria" w:eastAsia="Calibri" w:hAnsi="Cambria"/>
          <w:sz w:val="22"/>
          <w:szCs w:val="22"/>
          <w:lang w:eastAsia="en-US"/>
        </w:rPr>
        <w:t xml:space="preserve">i wszystkie wypadki ubezpieczeniowe, </w:t>
      </w:r>
      <w:proofErr w:type="spellStart"/>
      <w:r w:rsidRPr="00BA7A94">
        <w:rPr>
          <w:rFonts w:ascii="Cambria" w:eastAsia="Calibri" w:hAnsi="Cambria"/>
          <w:sz w:val="22"/>
          <w:szCs w:val="22"/>
          <w:lang w:eastAsia="en-US"/>
        </w:rPr>
        <w:t>bezpodlimitu</w:t>
      </w:r>
      <w:proofErr w:type="spellEnd"/>
      <w:r w:rsidRPr="00BA7A94">
        <w:rPr>
          <w:rFonts w:ascii="Cambria" w:eastAsia="Calibri" w:hAnsi="Cambria"/>
          <w:sz w:val="22"/>
          <w:szCs w:val="22"/>
          <w:lang w:eastAsia="en-US"/>
        </w:rPr>
        <w:t xml:space="preserve">, do sumy gwarancyjnej </w:t>
      </w:r>
    </w:p>
    <w:p w:rsid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odpowiedzialność cywilną za szkody w rzeczach przyjętych na przechowanie (OC szatni), z </w:t>
      </w:r>
      <w:proofErr w:type="spellStart"/>
      <w:r w:rsidRPr="00BA7A94">
        <w:rPr>
          <w:rFonts w:ascii="Cambria" w:eastAsia="Calibri" w:hAnsi="Cambria"/>
          <w:sz w:val="22"/>
          <w:szCs w:val="22"/>
          <w:lang w:eastAsia="en-US"/>
        </w:rPr>
        <w:t>podlimitem</w:t>
      </w:r>
      <w:proofErr w:type="spellEnd"/>
      <w:r w:rsidRPr="00BA7A94">
        <w:rPr>
          <w:rFonts w:ascii="Cambria" w:eastAsia="Calibri" w:hAnsi="Cambria"/>
          <w:sz w:val="22"/>
          <w:szCs w:val="22"/>
          <w:lang w:eastAsia="en-US"/>
        </w:rPr>
        <w:t xml:space="preserve"> 50 000,00 zł na wszystkie wypadki ubezpieczeniowe i 10 000,00 zł na jeden wypadek ubezpieczeniowy w odniesieniu do szatni i innych pomieszczeń dozorowanych przez wyznaczone osoby i/lub zamykanych na czas pomiędzy wydawaniem i przyjmowaniem przechowywanych rzeczy oraz z </w:t>
      </w:r>
      <w:proofErr w:type="spellStart"/>
      <w:r w:rsidRPr="00BA7A94">
        <w:rPr>
          <w:rFonts w:ascii="Cambria" w:eastAsia="Calibri" w:hAnsi="Cambria"/>
          <w:sz w:val="22"/>
          <w:szCs w:val="22"/>
          <w:lang w:eastAsia="en-US"/>
        </w:rPr>
        <w:t>podlimitem</w:t>
      </w:r>
      <w:proofErr w:type="spellEnd"/>
      <w:r w:rsidRPr="00BA7A94">
        <w:rPr>
          <w:rFonts w:ascii="Cambria" w:eastAsia="Calibri" w:hAnsi="Cambria"/>
          <w:sz w:val="22"/>
          <w:szCs w:val="22"/>
          <w:lang w:eastAsia="en-US"/>
        </w:rPr>
        <w:t xml:space="preserve"> 10 000,00 zł na wszystkie wypadki ubezpieczeniowe i  1 000,00 zł na jeden wypadek ubezpieczeniowy w odniesieniu do innych miejsc przechowywania rzeczy,</w:t>
      </w:r>
    </w:p>
    <w:p w:rsidR="00BA7A94" w:rsidRPr="00BA7A94" w:rsidRDefault="00BA7A94"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za szkody wyrządzone w związku z administrowaniem cmentarzami,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do wysokości sumy gwarancyjnej na jeden i wszystkie wypadki ubezpieczeniowe,</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za szkody wyrządzone przez drzewostan na terenach, których właścicielem (posiadaczem, zarządcą) jest ubezpieczony i za który ponosi odpowiedzialność,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do wysokości sumy gwarancyjnej na jeden i wszystkie wypadki ubezpieczeniowe,</w:t>
      </w:r>
    </w:p>
    <w:p w:rsidR="0050037D" w:rsidRPr="00BA7A94" w:rsidRDefault="0050037D" w:rsidP="00B856C2">
      <w:pPr>
        <w:widowControl w:val="0"/>
        <w:numPr>
          <w:ilvl w:val="1"/>
          <w:numId w:val="14"/>
        </w:numPr>
        <w:suppressAutoHyphens w:val="0"/>
        <w:spacing w:before="120" w:after="20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za szkody wyrządzone przez wolontariuszy, praktykantów, stażystów, osoby skierowane do wykonywania prac społecznie użytecznych, osoby skierowane do wykonywania prac wyrokiem sądu, osoby skazane podejmujące pracę na rzecz ubezpieczonych, osoby odpracowujące czynsz lub osoby skierowane do prac interwencyjnych przez Urząd Pracy, </w:t>
      </w:r>
      <w:r w:rsidR="00BA7A94">
        <w:rPr>
          <w:rFonts w:ascii="Cambria" w:eastAsia="Calibri" w:hAnsi="Cambria"/>
          <w:sz w:val="22"/>
          <w:szCs w:val="22"/>
          <w:lang w:eastAsia="en-US"/>
        </w:rPr>
        <w:t xml:space="preserve">z </w:t>
      </w:r>
      <w:proofErr w:type="spellStart"/>
      <w:r w:rsidR="00BA7A94">
        <w:rPr>
          <w:rFonts w:ascii="Cambria" w:eastAsia="Calibri" w:hAnsi="Cambria"/>
          <w:sz w:val="22"/>
          <w:szCs w:val="22"/>
          <w:lang w:eastAsia="en-US"/>
        </w:rPr>
        <w:t>podlimitem</w:t>
      </w:r>
      <w:proofErr w:type="spellEnd"/>
      <w:r w:rsidR="00BA7A94">
        <w:rPr>
          <w:rFonts w:ascii="Cambria" w:eastAsia="Calibri" w:hAnsi="Cambria"/>
          <w:sz w:val="22"/>
          <w:szCs w:val="22"/>
          <w:lang w:eastAsia="en-US"/>
        </w:rPr>
        <w:t xml:space="preserve"> 30</w:t>
      </w:r>
      <w:r w:rsidR="009C0AAF" w:rsidRPr="00BA7A94">
        <w:rPr>
          <w:rFonts w:ascii="Cambria" w:eastAsia="Calibri" w:hAnsi="Cambria"/>
          <w:sz w:val="22"/>
          <w:szCs w:val="22"/>
          <w:lang w:eastAsia="en-US"/>
        </w:rPr>
        <w:t>0</w:t>
      </w:r>
      <w:r w:rsidRPr="00BA7A94">
        <w:rPr>
          <w:rFonts w:ascii="Cambria" w:eastAsia="Calibri" w:hAnsi="Cambria"/>
          <w:sz w:val="22"/>
          <w:szCs w:val="22"/>
          <w:lang w:eastAsia="en-US"/>
        </w:rPr>
        <w:t xml:space="preserve"> 000,00 zł na jeden i wszystkie wypadki ubezpieczeniowe,,</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odpowiedzialność cywilną za szkody rzeczowe w mieniu i pojazdach należących do pracowników ubezpieczonego lub innych osób, za  które ponosi odpowiedzialność (z wyłączeniem r</w:t>
      </w:r>
      <w:r w:rsidR="009C0AAF" w:rsidRPr="00BA7A94">
        <w:rPr>
          <w:rFonts w:ascii="Cambria" w:eastAsia="Calibri" w:hAnsi="Cambria"/>
          <w:sz w:val="22"/>
          <w:szCs w:val="22"/>
          <w:lang w:eastAsia="en-US"/>
        </w:rPr>
        <w:t>y</w:t>
      </w:r>
      <w:r w:rsidR="00BA7A94">
        <w:rPr>
          <w:rFonts w:ascii="Cambria" w:eastAsia="Calibri" w:hAnsi="Cambria"/>
          <w:sz w:val="22"/>
          <w:szCs w:val="22"/>
          <w:lang w:eastAsia="en-US"/>
        </w:rPr>
        <w:t>zyka kradzieży), z </w:t>
      </w:r>
      <w:proofErr w:type="spellStart"/>
      <w:r w:rsidR="00BA7A94">
        <w:rPr>
          <w:rFonts w:ascii="Cambria" w:eastAsia="Calibri" w:hAnsi="Cambria"/>
          <w:sz w:val="22"/>
          <w:szCs w:val="22"/>
          <w:lang w:eastAsia="en-US"/>
        </w:rPr>
        <w:t>podlimitem</w:t>
      </w:r>
      <w:proofErr w:type="spellEnd"/>
      <w:r w:rsidR="00BA7A94">
        <w:rPr>
          <w:rFonts w:ascii="Cambria" w:eastAsia="Calibri" w:hAnsi="Cambria"/>
          <w:sz w:val="22"/>
          <w:szCs w:val="22"/>
          <w:lang w:eastAsia="en-US"/>
        </w:rPr>
        <w:t xml:space="preserve"> 3</w:t>
      </w:r>
      <w:r w:rsidR="003B0DB0" w:rsidRPr="00BA7A94">
        <w:rPr>
          <w:rFonts w:ascii="Cambria" w:eastAsia="Calibri" w:hAnsi="Cambria"/>
          <w:sz w:val="22"/>
          <w:szCs w:val="22"/>
          <w:lang w:eastAsia="en-US"/>
        </w:rPr>
        <w:t>00</w:t>
      </w:r>
      <w:r w:rsidRPr="00BA7A94">
        <w:rPr>
          <w:rFonts w:ascii="Cambria" w:eastAsia="Calibri" w:hAnsi="Cambria"/>
          <w:sz w:val="22"/>
          <w:szCs w:val="22"/>
          <w:lang w:eastAsia="en-US"/>
        </w:rPr>
        <w:t> 000,00 zł na jeden i  wszystkie wypadki ubezpieczeniowe,</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 odpowiedzialność cywilną za szkody w mieniu powierzonym, przechowywanym, kontrolowanym lub </w:t>
      </w:r>
      <w:r w:rsidR="00BA7A94" w:rsidRPr="00BA7A94">
        <w:rPr>
          <w:rFonts w:ascii="Cambria" w:eastAsia="Calibri" w:hAnsi="Cambria"/>
          <w:sz w:val="22"/>
          <w:szCs w:val="22"/>
          <w:lang w:eastAsia="en-US"/>
        </w:rPr>
        <w:t xml:space="preserve">chronionym, z </w:t>
      </w:r>
      <w:proofErr w:type="spellStart"/>
      <w:r w:rsidR="00BA7A94" w:rsidRPr="00BA7A94">
        <w:rPr>
          <w:rFonts w:ascii="Cambria" w:eastAsia="Calibri" w:hAnsi="Cambria"/>
          <w:sz w:val="22"/>
          <w:szCs w:val="22"/>
          <w:lang w:eastAsia="en-US"/>
        </w:rPr>
        <w:t>podlimitem</w:t>
      </w:r>
      <w:proofErr w:type="spellEnd"/>
      <w:r w:rsidR="00BA7A94" w:rsidRPr="00BA7A94">
        <w:rPr>
          <w:rFonts w:ascii="Cambria" w:eastAsia="Calibri" w:hAnsi="Cambria"/>
          <w:sz w:val="22"/>
          <w:szCs w:val="22"/>
          <w:lang w:eastAsia="en-US"/>
        </w:rPr>
        <w:t xml:space="preserve"> 3</w:t>
      </w:r>
      <w:r w:rsidR="009C0AAF" w:rsidRPr="00BA7A94">
        <w:rPr>
          <w:rFonts w:ascii="Cambria" w:eastAsia="Calibri" w:hAnsi="Cambria"/>
          <w:sz w:val="22"/>
          <w:szCs w:val="22"/>
          <w:lang w:eastAsia="en-US"/>
        </w:rPr>
        <w:t>00</w:t>
      </w:r>
      <w:r w:rsidRPr="00BA7A94">
        <w:rPr>
          <w:rFonts w:ascii="Cambria" w:eastAsia="Calibri" w:hAnsi="Cambria"/>
          <w:sz w:val="22"/>
          <w:szCs w:val="22"/>
          <w:lang w:eastAsia="en-US"/>
        </w:rPr>
        <w:t xml:space="preserve"> 000 zł na jeden i wszystkie wypadki ubezpieczeniowe w każdym rocznym okresie ubezpieczenia,</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lastRenderedPageBreak/>
        <w:t xml:space="preserve">odpowiedzialność cywilną za szkody wyrządzone z tytułu organizacji, współorganizowania i przeprowadzania imprez, w tym imprez masowych, np. kulturalnych, sportowo – rekreacyjnych, artystycznych, okolicznościowych i innych, niepodlegających ubezpieczeniu obowiązkowemu organizatora imprez masowych zgodnie z Rozporządzeniem Ministra Finansów,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do sumy gwarancyjnej, na jeden i wszystkie wypadki ubezpieczeniowe (zakres ubezpieczenia obejmuje szkody spowodowane pokazem sztucznych ogni itp.), z włączeniem do ochrony szkód spowodowanych przez uczestników, pracowników ubezpieczającego i członków ich rodzin, wykonawców, zawodników, trenerów, instruktorów, sędziów, służby techniczne, administracyjne i ochrony (z zachowaniem prawa do regresu w przypadku szkód wyrządzonych z winy umyślnej) oraz szkód wyrządzonych tym wymienionym osobom i służbom),</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za szkody wyrządzone przez podmioty objęte zamówieniem, </w:t>
      </w:r>
      <w:r w:rsidRPr="00BA7A94">
        <w:rPr>
          <w:rFonts w:ascii="Cambria" w:eastAsia="Calibri" w:hAnsi="Cambria"/>
          <w:sz w:val="22"/>
          <w:szCs w:val="22"/>
          <w:lang w:eastAsia="en-US"/>
        </w:rPr>
        <w:br/>
        <w:t xml:space="preserve">w szczególności placówki oświatowe, w związku z wynajmem sal gimnastycznych, klasowych, holu lub innych pomieszczeń na jeden i wszystkie wypadki ubezpieczeniowe (sylwestrowych, karnawałowych), kiermaszów itp.,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do sumy gwarancyjnej, na jeden i wszystkie wypadki ubezpieczeniowe,</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za szkody wyrządzone w związku z użytkowaniem pojazdów niepodlegających obowiązkowemu ubezpieczeniu OC posiadaczy pojazdów mechanicznych, </w:t>
      </w:r>
      <w:r w:rsidR="00BA7A94" w:rsidRPr="00BA7A94">
        <w:rPr>
          <w:rFonts w:ascii="Cambria" w:eastAsia="Calibri" w:hAnsi="Cambria"/>
          <w:sz w:val="22"/>
          <w:szCs w:val="22"/>
          <w:lang w:eastAsia="en-US"/>
        </w:rPr>
        <w:t xml:space="preserve">z </w:t>
      </w:r>
      <w:proofErr w:type="spellStart"/>
      <w:r w:rsidR="00BA7A94" w:rsidRPr="00BA7A94">
        <w:rPr>
          <w:rFonts w:ascii="Cambria" w:eastAsia="Calibri" w:hAnsi="Cambria"/>
          <w:sz w:val="22"/>
          <w:szCs w:val="22"/>
          <w:lang w:eastAsia="en-US"/>
        </w:rPr>
        <w:t>podlimitem</w:t>
      </w:r>
      <w:proofErr w:type="spellEnd"/>
      <w:r w:rsidR="00BA7A94" w:rsidRPr="00BA7A94">
        <w:rPr>
          <w:rFonts w:ascii="Cambria" w:eastAsia="Calibri" w:hAnsi="Cambria"/>
          <w:sz w:val="22"/>
          <w:szCs w:val="22"/>
          <w:lang w:eastAsia="en-US"/>
        </w:rPr>
        <w:t xml:space="preserve"> 500 000,00 zł</w:t>
      </w:r>
      <w:r w:rsidR="003B0DB0" w:rsidRPr="00BA7A94">
        <w:rPr>
          <w:rFonts w:ascii="Cambria" w:eastAsia="Calibri" w:hAnsi="Cambria"/>
          <w:sz w:val="22"/>
          <w:szCs w:val="22"/>
          <w:lang w:eastAsia="en-US"/>
        </w:rPr>
        <w:t xml:space="preserve"> na jeden i wszystkie wypadki ubezpieczeniowe,</w:t>
      </w:r>
    </w:p>
    <w:p w:rsidR="00BA7A94" w:rsidRDefault="0050037D" w:rsidP="00B856C2">
      <w:pPr>
        <w:widowControl w:val="0"/>
        <w:numPr>
          <w:ilvl w:val="1"/>
          <w:numId w:val="14"/>
        </w:numPr>
        <w:suppressAutoHyphens w:val="0"/>
        <w:spacing w:before="120" w:after="20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odpowiedzialność cywilną za szkody wyrządzone przez bezpańskie zwierzęta (głównie psy), za które ubezpieczonemu może być przypisana o</w:t>
      </w:r>
      <w:r w:rsidR="00BA7A94" w:rsidRPr="00BA7A94">
        <w:rPr>
          <w:rFonts w:ascii="Cambria" w:eastAsia="Calibri" w:hAnsi="Cambria"/>
          <w:sz w:val="22"/>
          <w:szCs w:val="22"/>
          <w:lang w:eastAsia="en-US"/>
        </w:rPr>
        <w:t>dpowiedzialność, z </w:t>
      </w:r>
      <w:proofErr w:type="spellStart"/>
      <w:r w:rsidR="00BA7A94" w:rsidRPr="00BA7A94">
        <w:rPr>
          <w:rFonts w:ascii="Cambria" w:eastAsia="Calibri" w:hAnsi="Cambria"/>
          <w:sz w:val="22"/>
          <w:szCs w:val="22"/>
          <w:lang w:eastAsia="en-US"/>
        </w:rPr>
        <w:t>podlimitem</w:t>
      </w:r>
      <w:proofErr w:type="spellEnd"/>
      <w:r w:rsidR="00BA7A94" w:rsidRPr="00BA7A94">
        <w:rPr>
          <w:rFonts w:ascii="Cambria" w:eastAsia="Calibri" w:hAnsi="Cambria"/>
          <w:sz w:val="22"/>
          <w:szCs w:val="22"/>
          <w:lang w:eastAsia="en-US"/>
        </w:rPr>
        <w:t xml:space="preserve"> 20</w:t>
      </w:r>
      <w:r w:rsidR="009C0AAF" w:rsidRPr="00BA7A94">
        <w:rPr>
          <w:rFonts w:ascii="Cambria" w:eastAsia="Calibri" w:hAnsi="Cambria"/>
          <w:sz w:val="22"/>
          <w:szCs w:val="22"/>
          <w:lang w:eastAsia="en-US"/>
        </w:rPr>
        <w:t>0</w:t>
      </w:r>
      <w:r w:rsidRPr="00BA7A94">
        <w:rPr>
          <w:rFonts w:ascii="Cambria" w:eastAsia="Calibri" w:hAnsi="Cambria"/>
          <w:sz w:val="22"/>
          <w:szCs w:val="22"/>
          <w:lang w:eastAsia="en-US"/>
        </w:rPr>
        <w:t> 000,00 zł na jeden i wszystkie wypadki ubezpieczeniowe,</w:t>
      </w:r>
    </w:p>
    <w:p w:rsidR="00BA7A94" w:rsidRPr="00BA7A94" w:rsidRDefault="00BA7A94" w:rsidP="00B856C2">
      <w:pPr>
        <w:widowControl w:val="0"/>
        <w:numPr>
          <w:ilvl w:val="1"/>
          <w:numId w:val="14"/>
        </w:numPr>
        <w:suppressAutoHyphens w:val="0"/>
        <w:spacing w:before="120" w:after="20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deliktową z tytułu prowadzenia i zarządzania Parkiem Miejskim i znajdującym się na jego terenie placem zabaw, z </w:t>
      </w:r>
      <w:proofErr w:type="spellStart"/>
      <w:r w:rsidRPr="00BA7A94">
        <w:rPr>
          <w:rFonts w:ascii="Cambria" w:eastAsia="Calibri" w:hAnsi="Cambria"/>
          <w:sz w:val="22"/>
          <w:szCs w:val="22"/>
          <w:lang w:eastAsia="en-US"/>
        </w:rPr>
        <w:t>podlimitem</w:t>
      </w:r>
      <w:proofErr w:type="spellEnd"/>
      <w:r w:rsidRPr="00BA7A94">
        <w:rPr>
          <w:rFonts w:ascii="Cambria" w:eastAsia="Calibri" w:hAnsi="Cambria"/>
          <w:sz w:val="22"/>
          <w:szCs w:val="22"/>
          <w:lang w:eastAsia="en-US"/>
        </w:rPr>
        <w:t xml:space="preserve"> 300.000,- zł na jeden i wszystkie wypadki ubezpieczeniowe,</w:t>
      </w:r>
    </w:p>
    <w:p w:rsidR="0050037D" w:rsidRPr="00BA7A94" w:rsidRDefault="0050037D" w:rsidP="00B856C2">
      <w:pPr>
        <w:widowControl w:val="0"/>
        <w:numPr>
          <w:ilvl w:val="1"/>
          <w:numId w:val="14"/>
        </w:numPr>
        <w:suppressAutoHyphens w:val="0"/>
        <w:spacing w:before="120" w:after="12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za szkody wyrządzone przez jednostki OSP w związku </w:t>
      </w:r>
      <w:r w:rsidRPr="00BA7A94">
        <w:rPr>
          <w:rFonts w:ascii="Cambria" w:eastAsia="Calibri" w:hAnsi="Cambria"/>
          <w:sz w:val="22"/>
          <w:szCs w:val="22"/>
          <w:lang w:eastAsia="en-US"/>
        </w:rPr>
        <w:br/>
        <w:t>z  prowadzonymi akcjami ratowniczo – gaśniczymi i  posiadanym mieniem, z  </w:t>
      </w:r>
      <w:proofErr w:type="spellStart"/>
      <w:r w:rsidRPr="00BA7A94">
        <w:rPr>
          <w:rFonts w:ascii="Cambria" w:eastAsia="Calibri" w:hAnsi="Cambria"/>
          <w:sz w:val="22"/>
          <w:szCs w:val="22"/>
          <w:lang w:eastAsia="en-US"/>
        </w:rPr>
        <w:t>podlimitem</w:t>
      </w:r>
      <w:proofErr w:type="spellEnd"/>
      <w:r w:rsidRPr="00BA7A94">
        <w:rPr>
          <w:rFonts w:ascii="Cambria" w:eastAsia="Calibri" w:hAnsi="Cambria"/>
          <w:sz w:val="22"/>
          <w:szCs w:val="22"/>
          <w:lang w:eastAsia="en-US"/>
        </w:rPr>
        <w:t xml:space="preserve"> </w:t>
      </w:r>
      <w:r w:rsidR="00BA7A94" w:rsidRPr="00BA7A94">
        <w:rPr>
          <w:rFonts w:ascii="Cambria" w:eastAsia="Calibri" w:hAnsi="Cambria"/>
          <w:sz w:val="22"/>
          <w:szCs w:val="22"/>
          <w:lang w:eastAsia="en-US"/>
        </w:rPr>
        <w:t>3</w:t>
      </w:r>
      <w:r w:rsidR="003B0DB0" w:rsidRPr="00BA7A94">
        <w:rPr>
          <w:rFonts w:ascii="Cambria" w:eastAsia="Calibri" w:hAnsi="Cambria"/>
          <w:sz w:val="22"/>
          <w:szCs w:val="22"/>
          <w:lang w:eastAsia="en-US"/>
        </w:rPr>
        <w:t>0</w:t>
      </w:r>
      <w:r w:rsidRPr="00BA7A94">
        <w:rPr>
          <w:rFonts w:ascii="Cambria" w:eastAsia="Calibri" w:hAnsi="Cambria"/>
          <w:sz w:val="22"/>
          <w:szCs w:val="22"/>
          <w:lang w:eastAsia="en-US"/>
        </w:rPr>
        <w:t>0 000,00 zł, na jeden i wszystkie wypadki ubezpieczeniowe,</w:t>
      </w:r>
    </w:p>
    <w:p w:rsidR="0050037D" w:rsidRPr="00BA7A94" w:rsidRDefault="0050037D" w:rsidP="00B856C2">
      <w:pPr>
        <w:widowControl w:val="0"/>
        <w:numPr>
          <w:ilvl w:val="1"/>
          <w:numId w:val="14"/>
        </w:numPr>
        <w:suppressAutoHyphens w:val="0"/>
        <w:spacing w:before="120" w:after="20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pracodawcy za następstwa wypadków przy pracy (szkody osobowe i rzeczowe) wyrządzone pracownikom, powstałe w związku z wykonywaniem przez nich pracy, niezależnie od podstawy zatrudnienia,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do sumy gwarancyjnej, na jeden i wszystkie wypadki ubezpieczeniowe,</w:t>
      </w:r>
    </w:p>
    <w:p w:rsidR="0050037D" w:rsidRPr="00740635" w:rsidRDefault="0050037D" w:rsidP="00B856C2">
      <w:pPr>
        <w:widowControl w:val="0"/>
        <w:numPr>
          <w:ilvl w:val="1"/>
          <w:numId w:val="14"/>
        </w:numPr>
        <w:suppressAutoHyphens w:val="0"/>
        <w:spacing w:before="120" w:after="200" w:line="276" w:lineRule="auto"/>
        <w:ind w:left="792"/>
        <w:contextualSpacing/>
        <w:jc w:val="both"/>
        <w:rPr>
          <w:rFonts w:ascii="Cambria" w:eastAsia="Calibri" w:hAnsi="Cambria"/>
          <w:sz w:val="22"/>
          <w:szCs w:val="22"/>
          <w:lang w:eastAsia="en-US"/>
        </w:rPr>
      </w:pPr>
      <w:r w:rsidRPr="00740635">
        <w:rPr>
          <w:rFonts w:ascii="Cambria" w:eastAsia="Calibri" w:hAnsi="Cambria"/>
          <w:sz w:val="22"/>
          <w:szCs w:val="22"/>
          <w:lang w:eastAsia="en-US"/>
        </w:rPr>
        <w:t xml:space="preserve">odpowiedzialność cywilną za szkody wyrządzone wskutek zalań przez nieszczelny dach, </w:t>
      </w:r>
      <w:r w:rsidRPr="00740635">
        <w:rPr>
          <w:rFonts w:ascii="Cambria" w:eastAsia="Calibri" w:hAnsi="Cambria"/>
          <w:sz w:val="22"/>
          <w:szCs w:val="22"/>
          <w:lang w:eastAsia="en-US"/>
        </w:rPr>
        <w:br/>
        <w:t xml:space="preserve">w tym z kominów, obróbek blacharskich, z elewacji – poprzez rury spustowe czy opoczniki balkonów, nieszczelną stolarkę okienną i drzwiową oraz nieszczelne złącza zewnętrzne budynków, a także o szkody wyrządzone wskutek zmiany poziomu napięcia roboczego ponad dopuszczalne granice napięcia nominalnego wskutek niewłaściwej konserwacji instalacji elektrycznej, należącej do administrowanego budynku, bez </w:t>
      </w:r>
      <w:proofErr w:type="spellStart"/>
      <w:r w:rsidRPr="00740635">
        <w:rPr>
          <w:rFonts w:ascii="Cambria" w:eastAsia="Calibri" w:hAnsi="Cambria"/>
          <w:sz w:val="22"/>
          <w:szCs w:val="22"/>
          <w:lang w:eastAsia="en-US"/>
        </w:rPr>
        <w:t>podlimitu</w:t>
      </w:r>
      <w:proofErr w:type="spellEnd"/>
      <w:r w:rsidRPr="00740635">
        <w:rPr>
          <w:rFonts w:ascii="Cambria" w:eastAsia="Calibri" w:hAnsi="Cambria"/>
          <w:sz w:val="22"/>
          <w:szCs w:val="22"/>
          <w:lang w:eastAsia="en-US"/>
        </w:rPr>
        <w:t>, do sumy gwarancyjnej na wszystkie wypadki ubezpieczeniowe w każdym rocznym okresie ubezpieczenia i 50 000 zł na jeden lokal w każdym rocznym okresie ubezpieczenia,</w:t>
      </w:r>
    </w:p>
    <w:p w:rsidR="0050037D" w:rsidRPr="00BA7A94" w:rsidRDefault="0050037D" w:rsidP="00B856C2">
      <w:pPr>
        <w:widowControl w:val="0"/>
        <w:numPr>
          <w:ilvl w:val="1"/>
          <w:numId w:val="14"/>
        </w:numPr>
        <w:suppressAutoHyphens w:val="0"/>
        <w:spacing w:before="120" w:after="20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za szkody spowodowane korzystaniem z urządzeń zabawowych zamontowanych na terenach Gminy,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do sumy gwarancyjnej na jeden i wszystkie wypadki ubezpieczeniowe w każdym rocznym okresie ubezpieczenia,</w:t>
      </w:r>
    </w:p>
    <w:p w:rsidR="0050037D" w:rsidRPr="00BA7A94" w:rsidRDefault="0050037D" w:rsidP="00B856C2">
      <w:pPr>
        <w:widowControl w:val="0"/>
        <w:numPr>
          <w:ilvl w:val="1"/>
          <w:numId w:val="14"/>
        </w:numPr>
        <w:suppressAutoHyphens w:val="0"/>
        <w:spacing w:before="120" w:after="200" w:line="276" w:lineRule="auto"/>
        <w:ind w:left="792"/>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za szkody wyrządzone podczas organizacji i realizacji dowozu młodzieży i dzieci do szkół,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xml:space="preserve">, do wysokości sumy gwarancyjnej na </w:t>
      </w:r>
      <w:r w:rsidRPr="00BA7A94">
        <w:rPr>
          <w:rFonts w:ascii="Cambria" w:eastAsia="Calibri" w:hAnsi="Cambria"/>
          <w:sz w:val="22"/>
          <w:szCs w:val="22"/>
          <w:lang w:eastAsia="en-US"/>
        </w:rPr>
        <w:lastRenderedPageBreak/>
        <w:t xml:space="preserve">jeden i wszystkie wypadki ubezpieczeniowe, </w:t>
      </w:r>
    </w:p>
    <w:p w:rsidR="0050037D" w:rsidRPr="00BA7A94" w:rsidRDefault="0050037D" w:rsidP="00B856C2">
      <w:pPr>
        <w:widowControl w:val="0"/>
        <w:numPr>
          <w:ilvl w:val="0"/>
          <w:numId w:val="14"/>
        </w:numPr>
        <w:suppressAutoHyphens w:val="0"/>
        <w:spacing w:before="120" w:after="120" w:line="276" w:lineRule="auto"/>
        <w:contextualSpacing/>
        <w:jc w:val="both"/>
        <w:outlineLvl w:val="2"/>
        <w:rPr>
          <w:rFonts w:ascii="Cambria" w:eastAsia="Calibri" w:hAnsi="Cambria"/>
          <w:b/>
          <w:sz w:val="22"/>
          <w:szCs w:val="22"/>
          <w:lang w:eastAsia="en-US"/>
        </w:rPr>
      </w:pPr>
      <w:r w:rsidRPr="00BA7A94">
        <w:rPr>
          <w:rFonts w:ascii="Cambria" w:eastAsia="Calibri" w:hAnsi="Cambria"/>
          <w:b/>
          <w:sz w:val="22"/>
          <w:szCs w:val="22"/>
          <w:lang w:eastAsia="en-US"/>
        </w:rPr>
        <w:t>Suma gwarancyjna na jeden i wszy</w:t>
      </w:r>
      <w:r w:rsidR="003B0DB0" w:rsidRPr="00BA7A94">
        <w:rPr>
          <w:rFonts w:ascii="Cambria" w:eastAsia="Calibri" w:hAnsi="Cambria"/>
          <w:b/>
          <w:sz w:val="22"/>
          <w:szCs w:val="22"/>
          <w:lang w:eastAsia="en-US"/>
        </w:rPr>
        <w:t xml:space="preserve">stkie wypadki ubezpieczeniowe: </w:t>
      </w:r>
      <w:r w:rsidR="00BA7A94" w:rsidRPr="00BA7A94">
        <w:rPr>
          <w:rFonts w:ascii="Cambria" w:eastAsia="Calibri" w:hAnsi="Cambria"/>
          <w:b/>
          <w:sz w:val="22"/>
          <w:szCs w:val="22"/>
          <w:lang w:eastAsia="en-US"/>
        </w:rPr>
        <w:t>1 0</w:t>
      </w:r>
      <w:r w:rsidRPr="00BA7A94">
        <w:rPr>
          <w:rFonts w:ascii="Cambria" w:eastAsia="Calibri" w:hAnsi="Cambria"/>
          <w:b/>
          <w:sz w:val="22"/>
          <w:szCs w:val="22"/>
          <w:lang w:eastAsia="en-US"/>
        </w:rPr>
        <w:t xml:space="preserve">00 000,00 zł   w każdym rocznym okresie ubezpieczenia, z uwzględnieniem </w:t>
      </w:r>
      <w:proofErr w:type="spellStart"/>
      <w:r w:rsidRPr="00BA7A94">
        <w:rPr>
          <w:rFonts w:ascii="Cambria" w:eastAsia="Calibri" w:hAnsi="Cambria"/>
          <w:b/>
          <w:sz w:val="22"/>
          <w:szCs w:val="22"/>
          <w:lang w:eastAsia="en-US"/>
        </w:rPr>
        <w:t>podlimitów</w:t>
      </w:r>
      <w:proofErr w:type="spellEnd"/>
      <w:r w:rsidRPr="00BA7A94">
        <w:rPr>
          <w:rFonts w:ascii="Cambria" w:eastAsia="Calibri" w:hAnsi="Cambria"/>
          <w:b/>
          <w:sz w:val="22"/>
          <w:szCs w:val="22"/>
          <w:lang w:eastAsia="en-US"/>
        </w:rPr>
        <w:t xml:space="preserve"> określonych wyżej.</w:t>
      </w:r>
    </w:p>
    <w:p w:rsidR="0050037D" w:rsidRPr="00BA7A94" w:rsidRDefault="0050037D" w:rsidP="00B856C2">
      <w:pPr>
        <w:widowControl w:val="0"/>
        <w:numPr>
          <w:ilvl w:val="0"/>
          <w:numId w:val="14"/>
        </w:numPr>
        <w:tabs>
          <w:tab w:val="left" w:pos="540"/>
        </w:tabs>
        <w:suppressAutoHyphens w:val="0"/>
        <w:spacing w:before="120" w:after="60" w:line="276" w:lineRule="auto"/>
        <w:ind w:left="539" w:hanging="539"/>
        <w:contextualSpacing/>
        <w:jc w:val="both"/>
        <w:outlineLvl w:val="2"/>
        <w:rPr>
          <w:rFonts w:ascii="Cambria" w:eastAsia="Calibri" w:hAnsi="Cambria"/>
          <w:b/>
          <w:sz w:val="22"/>
          <w:szCs w:val="22"/>
          <w:lang w:eastAsia="en-US"/>
        </w:rPr>
      </w:pPr>
      <w:r w:rsidRPr="00BA7A94">
        <w:rPr>
          <w:rFonts w:ascii="Cambria" w:eastAsia="Calibri" w:hAnsi="Cambria"/>
          <w:b/>
          <w:sz w:val="22"/>
          <w:szCs w:val="22"/>
          <w:lang w:eastAsia="en-US"/>
        </w:rPr>
        <w:t>Warunki szczególne obligatoryjne:</w:t>
      </w:r>
    </w:p>
    <w:p w:rsidR="0050037D" w:rsidRPr="00BA7A9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BA7A94">
        <w:rPr>
          <w:rFonts w:ascii="Cambria" w:eastAsia="Calibri" w:hAnsi="Cambria"/>
          <w:sz w:val="22"/>
          <w:szCs w:val="22"/>
          <w:lang w:eastAsia="en-US"/>
        </w:rPr>
        <w:t>Przyjęcie treści definicji podanych w SIWZ</w:t>
      </w:r>
    </w:p>
    <w:p w:rsidR="0050037D" w:rsidRPr="00BA7A9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Rozszerzenie ubezpieczenia OC Gminy (m.in. w związku z wydaniem lub niewydaniem decyzji administracyjnych lub aktów normatywnych) oraz podmiotów objętych zamówieniem o czyste straty finansowe, przez które należy rozumieć szkodę niewynikającą ze szkody w mieniu lub na osobie wyrządzonej </w:t>
      </w:r>
      <w:r w:rsidR="00282134" w:rsidRPr="00BA7A94">
        <w:rPr>
          <w:rFonts w:ascii="Cambria" w:eastAsia="Calibri" w:hAnsi="Cambria"/>
          <w:sz w:val="22"/>
          <w:szCs w:val="22"/>
          <w:lang w:eastAsia="en-US"/>
        </w:rPr>
        <w:t xml:space="preserve">osobie trzeciej, bez </w:t>
      </w:r>
      <w:proofErr w:type="spellStart"/>
      <w:r w:rsidR="00282134" w:rsidRPr="00BA7A94">
        <w:rPr>
          <w:rFonts w:ascii="Cambria" w:eastAsia="Calibri" w:hAnsi="Cambria"/>
          <w:sz w:val="22"/>
          <w:szCs w:val="22"/>
          <w:lang w:eastAsia="en-US"/>
        </w:rPr>
        <w:t>podlimiu</w:t>
      </w:r>
      <w:proofErr w:type="spellEnd"/>
      <w:r w:rsidR="00282134" w:rsidRPr="00BA7A94">
        <w:rPr>
          <w:rFonts w:ascii="Cambria" w:eastAsia="Calibri" w:hAnsi="Cambria"/>
          <w:sz w:val="22"/>
          <w:szCs w:val="22"/>
          <w:lang w:eastAsia="en-US"/>
        </w:rPr>
        <w:t xml:space="preserve">, do sumy gwarancyjnej </w:t>
      </w:r>
      <w:r w:rsidRPr="00BA7A94">
        <w:rPr>
          <w:rFonts w:ascii="Cambria" w:eastAsia="Calibri" w:hAnsi="Cambria"/>
          <w:sz w:val="22"/>
          <w:szCs w:val="22"/>
          <w:lang w:eastAsia="en-US"/>
        </w:rPr>
        <w:t>na jeden i wszystkie wypadki ubezpieczeniowe</w:t>
      </w:r>
    </w:p>
    <w:p w:rsidR="0050037D" w:rsidRPr="00BA7A9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BA7A94">
        <w:rPr>
          <w:rFonts w:ascii="Cambria" w:eastAsia="Calibri" w:hAnsi="Cambria"/>
          <w:sz w:val="22"/>
          <w:szCs w:val="22"/>
          <w:lang w:eastAsia="en-US"/>
        </w:rPr>
        <w:t>Przyjęcie podanej klauzuli daty stempla bankowego lub pocztowego</w:t>
      </w:r>
    </w:p>
    <w:p w:rsidR="0050037D" w:rsidRPr="00BA7A9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BA7A94">
        <w:rPr>
          <w:rFonts w:ascii="Cambria" w:eastAsia="Calibri" w:hAnsi="Cambria"/>
          <w:sz w:val="22"/>
          <w:szCs w:val="22"/>
          <w:lang w:eastAsia="en-US"/>
        </w:rPr>
        <w:t>Przyjęcie podanej klauzuli czasu ochrony</w:t>
      </w:r>
    </w:p>
    <w:p w:rsidR="0050037D" w:rsidRPr="00BA7A9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BA7A94">
        <w:rPr>
          <w:rFonts w:ascii="Cambria" w:eastAsia="Calibri" w:hAnsi="Cambria"/>
          <w:sz w:val="22"/>
          <w:szCs w:val="22"/>
          <w:lang w:eastAsia="en-US"/>
        </w:rPr>
        <w:t>Przyjęcie podanej klauzuli nieściągania rat niewymagalnych</w:t>
      </w:r>
    </w:p>
    <w:p w:rsidR="0050037D" w:rsidRPr="00BA7A9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BA7A94">
        <w:rPr>
          <w:rFonts w:ascii="Cambria" w:eastAsia="Calibri" w:hAnsi="Cambria"/>
          <w:sz w:val="22"/>
          <w:szCs w:val="22"/>
          <w:lang w:eastAsia="en-US"/>
        </w:rPr>
        <w:t>Przyjęcie podanej klauzuli zgłaszania szkód</w:t>
      </w:r>
    </w:p>
    <w:p w:rsidR="0050037D" w:rsidRPr="00BA7A9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BA7A94">
        <w:rPr>
          <w:rFonts w:ascii="Cambria" w:eastAsia="Calibri" w:hAnsi="Cambria"/>
          <w:sz w:val="22"/>
          <w:szCs w:val="22"/>
          <w:lang w:eastAsia="en-US"/>
        </w:rPr>
        <w:t>Przyjęcie podanej klauzuli włączenia rażącego niedbalstwa</w:t>
      </w:r>
    </w:p>
    <w:p w:rsidR="0050037D" w:rsidRPr="00BA7A9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BA7A94">
        <w:rPr>
          <w:rFonts w:ascii="Cambria" w:eastAsia="Calibri" w:hAnsi="Cambria"/>
          <w:sz w:val="22"/>
          <w:szCs w:val="22"/>
          <w:lang w:eastAsia="en-US"/>
        </w:rPr>
        <w:t>Przyjęcie podanej klauzuli 72 godzin</w:t>
      </w:r>
    </w:p>
    <w:p w:rsidR="0050037D" w:rsidRPr="00BA7A9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BA7A94">
        <w:rPr>
          <w:rFonts w:ascii="Cambria" w:eastAsia="Calibri" w:hAnsi="Cambria"/>
          <w:sz w:val="22"/>
          <w:szCs w:val="22"/>
          <w:lang w:eastAsia="en-US"/>
        </w:rPr>
        <w:t>Przyjęcie podanej klauzuli automatycznego pokrycia OC</w:t>
      </w:r>
    </w:p>
    <w:p w:rsidR="0050037D" w:rsidRPr="00BA7A9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BA7A94">
        <w:rPr>
          <w:rFonts w:ascii="Cambria" w:eastAsia="Calibri" w:hAnsi="Cambria"/>
          <w:sz w:val="22"/>
          <w:szCs w:val="22"/>
          <w:lang w:eastAsia="en-US"/>
        </w:rPr>
        <w:t>Przyjęcie podanej klauzuli wadliwego wykonania prac, czynności lub usług</w:t>
      </w:r>
    </w:p>
    <w:p w:rsidR="0050037D" w:rsidRPr="00BA7A9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BA7A94">
        <w:rPr>
          <w:rFonts w:ascii="Cambria" w:eastAsia="Calibri" w:hAnsi="Cambria"/>
          <w:sz w:val="22"/>
          <w:szCs w:val="22"/>
          <w:lang w:eastAsia="en-US"/>
        </w:rPr>
        <w:t>Przyjęcie podanej klauzuli wynagrodzenia rzeczoznawców i ekspertów</w:t>
      </w:r>
    </w:p>
    <w:p w:rsidR="0050037D" w:rsidRPr="00BA7A9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BA7A94">
        <w:rPr>
          <w:rFonts w:ascii="Cambria" w:eastAsia="Calibri" w:hAnsi="Cambria"/>
          <w:sz w:val="22"/>
          <w:szCs w:val="22"/>
          <w:lang w:eastAsia="en-US"/>
        </w:rPr>
        <w:t>Ubezpieczyciel niezwłocznie powiadomi ubezpieczającego o każdym roszczeniu z tytułu ubezpieczenia odpowiedzialności cywilnej, które wpłynie bezpośrednio do ubezpieczyciela na podstawie art. 822 § 4 Kodeksu cywilnego oraz o każdym odszkodowaniu i/lub zadośćuczynieniu wypłaconym w związku z roszczeniem z tytułu ubezpieczenia odpowiedzialności cywilnej, a w szczególności przekaże kopię decyzji o wypłacie odszkodowania i/lub zadośćuczynienia.</w:t>
      </w:r>
    </w:p>
    <w:p w:rsidR="0050037D" w:rsidRPr="00BA7A9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odpowiedzialność cywilną za szkody wyrządzone osobom bliskim, bez </w:t>
      </w:r>
      <w:proofErr w:type="spellStart"/>
      <w:r w:rsidRPr="00BA7A94">
        <w:rPr>
          <w:rFonts w:ascii="Cambria" w:eastAsia="Calibri" w:hAnsi="Cambria"/>
          <w:sz w:val="22"/>
          <w:szCs w:val="22"/>
          <w:lang w:eastAsia="en-US"/>
        </w:rPr>
        <w:t>podlimitu</w:t>
      </w:r>
      <w:proofErr w:type="spellEnd"/>
      <w:r w:rsidRPr="00BA7A94">
        <w:rPr>
          <w:rFonts w:ascii="Cambria" w:eastAsia="Calibri" w:hAnsi="Cambria"/>
          <w:sz w:val="22"/>
          <w:szCs w:val="22"/>
          <w:lang w:eastAsia="en-US"/>
        </w:rPr>
        <w:t>, do wysokości sumy gwarancyjnej na jeden i wszystkie wypadki ubezpieczeniowe</w:t>
      </w:r>
    </w:p>
    <w:p w:rsidR="0050037D" w:rsidRPr="00BA7A9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BA7A94">
        <w:rPr>
          <w:rFonts w:ascii="Cambria" w:eastAsia="Calibri" w:hAnsi="Cambria"/>
          <w:sz w:val="22"/>
          <w:szCs w:val="22"/>
          <w:lang w:eastAsia="en-US"/>
        </w:rPr>
        <w:t>Ubezpieczający lub ubezpieczony zobowiązany jest powiadomić ubezpieczyciela o zgłoszeniu przeciwko niemu roszczenia nie później niż w ciągu 14 dni od otrzymania takiego zgłoszenia oraz przekazać w terminie tym zgłoszenie do ubezpieczyciela. Niniejsze postanowienie w pełni wyczerpuje obowiązki ubezpieczającego i ubezpieczonego wynikające z art. 818 §1 i §2 Kodeksu cywilnego. Jeśli zgłaszający roszczenie zdecyduje się skierować je bezpośrednio do ubezpieczyciela, ubezpieczający i ubezpieczony są zwolnieni od skutków niezłożenia zawiadomienia w terminie.</w:t>
      </w:r>
    </w:p>
    <w:p w:rsidR="0050037D" w:rsidRPr="00BA7A9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BA7A94">
        <w:rPr>
          <w:rFonts w:ascii="Cambria" w:eastAsia="Calibri" w:hAnsi="Cambria"/>
          <w:sz w:val="22"/>
          <w:szCs w:val="22"/>
          <w:lang w:eastAsia="en-US"/>
        </w:rPr>
        <w:t xml:space="preserve">Płatność składki rocznej w </w:t>
      </w:r>
      <w:r w:rsidR="00BA7A94">
        <w:rPr>
          <w:rFonts w:ascii="Cambria" w:eastAsia="Calibri" w:hAnsi="Cambria"/>
          <w:sz w:val="22"/>
          <w:szCs w:val="22"/>
          <w:lang w:eastAsia="en-US"/>
        </w:rPr>
        <w:t>czterech równych</w:t>
      </w:r>
      <w:r w:rsidR="00282134" w:rsidRPr="00BA7A94">
        <w:rPr>
          <w:rFonts w:ascii="Cambria" w:eastAsia="Calibri" w:hAnsi="Cambria"/>
          <w:sz w:val="22"/>
          <w:szCs w:val="22"/>
          <w:lang w:eastAsia="en-US"/>
        </w:rPr>
        <w:t xml:space="preserve"> ratach </w:t>
      </w:r>
      <w:r w:rsidR="00BA7A94">
        <w:rPr>
          <w:rFonts w:ascii="Cambria" w:eastAsia="Calibri" w:hAnsi="Cambria"/>
          <w:sz w:val="22"/>
          <w:szCs w:val="22"/>
          <w:lang w:eastAsia="en-US"/>
        </w:rPr>
        <w:t>kwartalnych</w:t>
      </w:r>
    </w:p>
    <w:p w:rsidR="0050037D" w:rsidRPr="00BA7A9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BA7A94">
        <w:rPr>
          <w:rFonts w:ascii="Cambria" w:eastAsia="Calibri" w:hAnsi="Cambria"/>
          <w:sz w:val="22"/>
          <w:szCs w:val="22"/>
          <w:lang w:eastAsia="en-US"/>
        </w:rPr>
        <w:t>Franszyzy i udziały własne:</w:t>
      </w:r>
    </w:p>
    <w:p w:rsidR="0050037D" w:rsidRPr="00676FA4" w:rsidRDefault="0050037D" w:rsidP="00B856C2">
      <w:pPr>
        <w:widowControl w:val="0"/>
        <w:numPr>
          <w:ilvl w:val="0"/>
          <w:numId w:val="27"/>
        </w:numPr>
        <w:suppressAutoHyphens w:val="0"/>
        <w:spacing w:after="200" w:line="276" w:lineRule="auto"/>
        <w:ind w:left="851" w:hanging="284"/>
        <w:contextualSpacing/>
        <w:jc w:val="both"/>
        <w:rPr>
          <w:rFonts w:ascii="Cambria" w:eastAsia="Calibri" w:hAnsi="Cambria"/>
          <w:sz w:val="22"/>
          <w:szCs w:val="22"/>
          <w:lang w:eastAsia="en-US"/>
        </w:rPr>
      </w:pPr>
      <w:r w:rsidRPr="00676FA4">
        <w:rPr>
          <w:rFonts w:ascii="Cambria" w:eastAsia="Calibri" w:hAnsi="Cambria"/>
          <w:sz w:val="22"/>
          <w:szCs w:val="22"/>
          <w:lang w:eastAsia="en-US"/>
        </w:rPr>
        <w:t>w szkodach rzeczowych franszyza integralna – 100,00 zł (dla szkód z OC szatni 50zł); franszyza redukcyjna, udział własny – brak; w szkodach osobowych franszyza integralna, redukcyjna i udział własny – brak</w:t>
      </w:r>
    </w:p>
    <w:p w:rsidR="0050037D" w:rsidRPr="00676FA4" w:rsidRDefault="0050037D" w:rsidP="00B856C2">
      <w:pPr>
        <w:widowControl w:val="0"/>
        <w:numPr>
          <w:ilvl w:val="0"/>
          <w:numId w:val="27"/>
        </w:numPr>
        <w:suppressAutoHyphens w:val="0"/>
        <w:spacing w:after="200" w:line="276" w:lineRule="auto"/>
        <w:ind w:left="851" w:hanging="284"/>
        <w:contextualSpacing/>
        <w:jc w:val="both"/>
        <w:rPr>
          <w:rFonts w:ascii="Cambria" w:eastAsia="Calibri" w:hAnsi="Cambria"/>
          <w:sz w:val="22"/>
          <w:szCs w:val="22"/>
          <w:lang w:eastAsia="en-US"/>
        </w:rPr>
      </w:pPr>
      <w:r w:rsidRPr="00676FA4">
        <w:rPr>
          <w:rFonts w:ascii="Cambria" w:eastAsia="Calibri" w:hAnsi="Cambria"/>
          <w:sz w:val="22"/>
          <w:szCs w:val="22"/>
          <w:lang w:eastAsia="en-US"/>
        </w:rPr>
        <w:t>w OC pracodawcy: w szkodach rzeczowych franszyza integralna, udział własny, franszyza redukcyjna – brak; w szkodach osobowych franszyza redukcyjna, franszyza integralna i udział własny – brak</w:t>
      </w:r>
    </w:p>
    <w:p w:rsidR="0050037D" w:rsidRPr="00676FA4" w:rsidRDefault="0050037D" w:rsidP="00B856C2">
      <w:pPr>
        <w:widowControl w:val="0"/>
        <w:numPr>
          <w:ilvl w:val="0"/>
          <w:numId w:val="27"/>
        </w:numPr>
        <w:suppressAutoHyphens w:val="0"/>
        <w:spacing w:after="200" w:line="276" w:lineRule="auto"/>
        <w:ind w:left="851" w:hanging="284"/>
        <w:contextualSpacing/>
        <w:jc w:val="both"/>
        <w:rPr>
          <w:rFonts w:ascii="Cambria" w:eastAsia="Calibri" w:hAnsi="Cambria"/>
          <w:sz w:val="22"/>
          <w:szCs w:val="22"/>
          <w:lang w:eastAsia="en-US"/>
        </w:rPr>
      </w:pPr>
      <w:r w:rsidRPr="00676FA4">
        <w:rPr>
          <w:rFonts w:ascii="Cambria" w:eastAsia="Calibri" w:hAnsi="Cambria"/>
          <w:sz w:val="22"/>
          <w:szCs w:val="22"/>
          <w:lang w:eastAsia="en-US"/>
        </w:rPr>
        <w:t>w ubezpieczeniu czystych strat finansowych franszyza integralna – 500,00 zł, franszyza redukcyjna, udział własny – brak</w:t>
      </w:r>
    </w:p>
    <w:p w:rsidR="0050037D" w:rsidRPr="00676FA4" w:rsidRDefault="0050037D" w:rsidP="00B856C2">
      <w:pPr>
        <w:widowControl w:val="0"/>
        <w:numPr>
          <w:ilvl w:val="0"/>
          <w:numId w:val="27"/>
        </w:numPr>
        <w:suppressAutoHyphens w:val="0"/>
        <w:spacing w:after="200" w:line="276" w:lineRule="auto"/>
        <w:ind w:left="851" w:hanging="284"/>
        <w:contextualSpacing/>
        <w:jc w:val="both"/>
        <w:rPr>
          <w:rFonts w:ascii="Cambria" w:eastAsia="Calibri" w:hAnsi="Cambria"/>
          <w:sz w:val="22"/>
          <w:szCs w:val="22"/>
          <w:lang w:eastAsia="en-US"/>
        </w:rPr>
      </w:pPr>
      <w:r w:rsidRPr="00676FA4">
        <w:rPr>
          <w:rFonts w:ascii="Cambria" w:eastAsia="Calibri" w:hAnsi="Cambria"/>
          <w:sz w:val="22"/>
          <w:szCs w:val="22"/>
          <w:lang w:eastAsia="en-US"/>
        </w:rPr>
        <w:t>w ubezpieczeniu OC za szkody wyrządzone w środowisku naturalnym franszyza integralna – brak, franszyza redukcyjna – brak, udział własny – brak</w:t>
      </w:r>
    </w:p>
    <w:p w:rsidR="0050037D" w:rsidRPr="00676FA4" w:rsidRDefault="0050037D" w:rsidP="00B856C2">
      <w:pPr>
        <w:widowControl w:val="0"/>
        <w:numPr>
          <w:ilvl w:val="0"/>
          <w:numId w:val="14"/>
        </w:numPr>
        <w:tabs>
          <w:tab w:val="left" w:pos="567"/>
        </w:tabs>
        <w:suppressAutoHyphens w:val="0"/>
        <w:spacing w:before="120" w:after="60" w:line="276" w:lineRule="auto"/>
        <w:ind w:left="539" w:hanging="539"/>
        <w:contextualSpacing/>
        <w:jc w:val="both"/>
        <w:outlineLvl w:val="2"/>
        <w:rPr>
          <w:rFonts w:ascii="Cambria" w:eastAsia="Calibri" w:hAnsi="Cambria"/>
          <w:b/>
          <w:sz w:val="22"/>
          <w:szCs w:val="22"/>
          <w:lang w:eastAsia="en-US"/>
        </w:rPr>
      </w:pPr>
      <w:r w:rsidRPr="00676FA4">
        <w:rPr>
          <w:rFonts w:ascii="Cambria" w:eastAsia="Calibri" w:hAnsi="Cambria"/>
          <w:b/>
          <w:sz w:val="22"/>
          <w:szCs w:val="22"/>
          <w:lang w:eastAsia="en-US"/>
        </w:rPr>
        <w:t>Klauzule dodatkowe i inne postanowienia szczególne fakultatywne:</w:t>
      </w:r>
    </w:p>
    <w:p w:rsidR="0050037D" w:rsidRPr="00676FA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676FA4">
        <w:rPr>
          <w:rFonts w:ascii="Cambria" w:eastAsia="Calibri" w:hAnsi="Cambria"/>
          <w:sz w:val="22"/>
          <w:szCs w:val="22"/>
          <w:lang w:eastAsia="en-US"/>
        </w:rPr>
        <w:t xml:space="preserve">Rozszerzenie zakresu ubezpieczenia o szkody osobowe, do których naprawienia </w:t>
      </w:r>
      <w:r w:rsidRPr="00676FA4">
        <w:rPr>
          <w:rFonts w:ascii="Cambria" w:eastAsia="Calibri" w:hAnsi="Cambria"/>
          <w:sz w:val="22"/>
          <w:szCs w:val="22"/>
          <w:lang w:eastAsia="en-US"/>
        </w:rPr>
        <w:lastRenderedPageBreak/>
        <w:t>ubezpieczony zobowiązany będzie w oparciu o zasadę słuszności</w:t>
      </w:r>
    </w:p>
    <w:p w:rsidR="0050037D" w:rsidRPr="00676FA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676FA4">
        <w:rPr>
          <w:rFonts w:ascii="Cambria" w:eastAsia="Calibri" w:hAnsi="Cambria"/>
          <w:sz w:val="22"/>
          <w:szCs w:val="22"/>
          <w:lang w:eastAsia="en-US"/>
        </w:rPr>
        <w:t xml:space="preserve">Rozszerzenie zakresu ubezpieczenia o szkody wyrządzone umyślnie, z </w:t>
      </w:r>
      <w:proofErr w:type="spellStart"/>
      <w:r w:rsidRPr="00676FA4">
        <w:rPr>
          <w:rFonts w:ascii="Cambria" w:eastAsia="Calibri" w:hAnsi="Cambria"/>
          <w:sz w:val="22"/>
          <w:szCs w:val="22"/>
          <w:lang w:eastAsia="en-US"/>
        </w:rPr>
        <w:t>podlimitem</w:t>
      </w:r>
      <w:proofErr w:type="spellEnd"/>
      <w:r w:rsidRPr="00676FA4">
        <w:rPr>
          <w:rFonts w:ascii="Cambria" w:eastAsia="Calibri" w:hAnsi="Cambria"/>
          <w:sz w:val="22"/>
          <w:szCs w:val="22"/>
          <w:lang w:eastAsia="en-US"/>
        </w:rPr>
        <w:t xml:space="preserve"> 100 000,00 zł na jeden i wszystkie wypadki ubezpieczeniowe</w:t>
      </w:r>
    </w:p>
    <w:p w:rsidR="0050037D" w:rsidRPr="00676FA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676FA4">
        <w:rPr>
          <w:rFonts w:ascii="Cambria" w:eastAsia="Calibri" w:hAnsi="Cambria"/>
          <w:sz w:val="22"/>
          <w:szCs w:val="22"/>
          <w:lang w:eastAsia="en-US"/>
        </w:rPr>
        <w:t>Odpowiedzialność cywilną za szkody wyrządzone w związku z gromadzeniem i przetwarzaniem danych osobowych oraz naruszeniem obowiązujących przepisów o ochronie tych danych, z </w:t>
      </w:r>
      <w:proofErr w:type="spellStart"/>
      <w:r w:rsidRPr="00676FA4">
        <w:rPr>
          <w:rFonts w:ascii="Cambria" w:eastAsia="Calibri" w:hAnsi="Cambria"/>
          <w:sz w:val="22"/>
          <w:szCs w:val="22"/>
          <w:lang w:eastAsia="en-US"/>
        </w:rPr>
        <w:t>podlimitem</w:t>
      </w:r>
      <w:proofErr w:type="spellEnd"/>
      <w:r w:rsidRPr="00676FA4">
        <w:rPr>
          <w:rFonts w:ascii="Cambria" w:eastAsia="Calibri" w:hAnsi="Cambria"/>
          <w:sz w:val="22"/>
          <w:szCs w:val="22"/>
          <w:lang w:eastAsia="en-US"/>
        </w:rPr>
        <w:t xml:space="preserve"> 100 000,00 zł na jeden i wszystkie wypadki ubezpieczeniowe</w:t>
      </w:r>
    </w:p>
    <w:p w:rsidR="0050037D" w:rsidRPr="00676FA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676FA4">
        <w:rPr>
          <w:rFonts w:ascii="Cambria" w:eastAsia="Calibri" w:hAnsi="Cambria"/>
          <w:sz w:val="22"/>
          <w:szCs w:val="22"/>
        </w:rPr>
        <w:t>Przyznanie ubezpieczającemu prawa do uzupełniania sumy gwarancyjnej po wypłacie odszkodowania, według stawki zgodnej ze złożoną ofertą</w:t>
      </w:r>
    </w:p>
    <w:p w:rsidR="0050037D" w:rsidRPr="00676FA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676FA4">
        <w:rPr>
          <w:rFonts w:ascii="Cambria" w:eastAsia="Calibri" w:hAnsi="Cambria"/>
          <w:sz w:val="22"/>
          <w:szCs w:val="22"/>
          <w:lang w:eastAsia="en-US"/>
        </w:rPr>
        <w:t>Przyjęcie podanej klauzuli funduszu prewencyjnego</w:t>
      </w:r>
    </w:p>
    <w:p w:rsidR="0050037D" w:rsidRPr="00676FA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676FA4">
        <w:rPr>
          <w:rFonts w:ascii="Cambria" w:eastAsia="Calibri" w:hAnsi="Cambria"/>
          <w:sz w:val="22"/>
          <w:szCs w:val="22"/>
          <w:lang w:eastAsia="en-US"/>
        </w:rPr>
        <w:t>Przyjęcie podanej klauzuli 168 godzin</w:t>
      </w:r>
    </w:p>
    <w:p w:rsidR="0050037D" w:rsidRPr="00676FA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676FA4">
        <w:rPr>
          <w:rFonts w:ascii="Cambria" w:eastAsia="Calibri" w:hAnsi="Cambria"/>
          <w:sz w:val="22"/>
          <w:szCs w:val="22"/>
          <w:lang w:eastAsia="en-US"/>
        </w:rPr>
        <w:t>Przyjęcie podanej klauzuli uznania okoliczności</w:t>
      </w:r>
    </w:p>
    <w:p w:rsidR="0050037D" w:rsidRPr="00676FA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676FA4">
        <w:rPr>
          <w:rFonts w:ascii="Cambria" w:eastAsia="Calibri" w:hAnsi="Cambria"/>
          <w:sz w:val="22"/>
          <w:szCs w:val="22"/>
          <w:lang w:eastAsia="en-US"/>
        </w:rPr>
        <w:t>Przyjęcie podanej klauzuli zmiany wielkości ryzyka</w:t>
      </w:r>
    </w:p>
    <w:p w:rsidR="0050037D" w:rsidRPr="00676FA4" w:rsidRDefault="0050037D" w:rsidP="00B856C2">
      <w:pPr>
        <w:widowControl w:val="0"/>
        <w:numPr>
          <w:ilvl w:val="1"/>
          <w:numId w:val="14"/>
        </w:numPr>
        <w:suppressAutoHyphens w:val="0"/>
        <w:spacing w:after="200" w:line="276" w:lineRule="auto"/>
        <w:ind w:left="567" w:hanging="567"/>
        <w:contextualSpacing/>
        <w:jc w:val="both"/>
        <w:rPr>
          <w:rFonts w:ascii="Cambria" w:eastAsia="Calibri" w:hAnsi="Cambria"/>
          <w:sz w:val="22"/>
          <w:szCs w:val="22"/>
          <w:lang w:eastAsia="en-US"/>
        </w:rPr>
      </w:pPr>
      <w:r w:rsidRPr="00676FA4">
        <w:rPr>
          <w:rFonts w:ascii="Cambria" w:eastAsia="Calibri" w:hAnsi="Cambria"/>
          <w:sz w:val="22"/>
          <w:szCs w:val="22"/>
          <w:lang w:eastAsia="en-US"/>
        </w:rPr>
        <w:t>Zniesienie franszyzy integralnej w szkodach rzeczowych</w:t>
      </w:r>
    </w:p>
    <w:p w:rsidR="0050037D" w:rsidRPr="000A57AA" w:rsidRDefault="0050037D" w:rsidP="0050037D">
      <w:pPr>
        <w:widowControl w:val="0"/>
        <w:tabs>
          <w:tab w:val="left" w:pos="720"/>
        </w:tabs>
        <w:suppressAutoHyphens w:val="0"/>
        <w:spacing w:after="200" w:line="276" w:lineRule="auto"/>
        <w:jc w:val="both"/>
        <w:rPr>
          <w:rFonts w:ascii="Cambria" w:eastAsia="Calibri" w:hAnsi="Cambria"/>
          <w:b/>
          <w:color w:val="FF0000"/>
          <w:sz w:val="22"/>
          <w:szCs w:val="22"/>
          <w:lang w:eastAsia="en-US"/>
        </w:rPr>
      </w:pPr>
    </w:p>
    <w:p w:rsidR="0050037D" w:rsidRPr="00740635" w:rsidRDefault="0050037D" w:rsidP="00740635">
      <w:pPr>
        <w:widowControl w:val="0"/>
        <w:tabs>
          <w:tab w:val="left" w:pos="1578"/>
        </w:tabs>
        <w:suppressAutoHyphens w:val="0"/>
        <w:spacing w:after="200" w:line="276" w:lineRule="auto"/>
        <w:jc w:val="both"/>
        <w:rPr>
          <w:rFonts w:ascii="Cambria" w:eastAsia="Calibri" w:hAnsi="Cambria"/>
          <w:b/>
          <w:sz w:val="22"/>
          <w:szCs w:val="22"/>
          <w:u w:val="single"/>
          <w:lang w:eastAsia="en-US"/>
        </w:rPr>
      </w:pPr>
      <w:r w:rsidRPr="00740635">
        <w:rPr>
          <w:rFonts w:ascii="Cambria" w:eastAsia="Calibri" w:hAnsi="Cambria"/>
          <w:b/>
          <w:sz w:val="22"/>
          <w:szCs w:val="22"/>
          <w:u w:val="single"/>
          <w:lang w:eastAsia="en-US"/>
        </w:rPr>
        <w:t>Obligatoryjne zasady likwidacji szkód w odniesieniu do wszystkich ubezpieczeń zawartych w I części zamówienia.</w:t>
      </w:r>
    </w:p>
    <w:p w:rsidR="0050037D" w:rsidRPr="00740635" w:rsidRDefault="0050037D" w:rsidP="00B856C2">
      <w:pPr>
        <w:widowControl w:val="0"/>
        <w:numPr>
          <w:ilvl w:val="0"/>
          <w:numId w:val="17"/>
        </w:numPr>
        <w:tabs>
          <w:tab w:val="left" w:pos="360"/>
        </w:tabs>
        <w:suppressAutoHyphens w:val="0"/>
        <w:spacing w:after="200" w:line="276" w:lineRule="auto"/>
        <w:ind w:left="360"/>
        <w:contextualSpacing/>
        <w:jc w:val="both"/>
        <w:rPr>
          <w:rFonts w:ascii="Cambria" w:eastAsia="Calibri" w:hAnsi="Cambria"/>
          <w:sz w:val="22"/>
          <w:szCs w:val="22"/>
          <w:lang w:eastAsia="en-US"/>
        </w:rPr>
      </w:pPr>
      <w:r w:rsidRPr="00740635">
        <w:rPr>
          <w:rFonts w:ascii="Cambria" w:eastAsia="Calibri" w:hAnsi="Cambria"/>
          <w:sz w:val="22"/>
          <w:szCs w:val="22"/>
          <w:lang w:eastAsia="en-US"/>
        </w:rPr>
        <w:t>Wykonawca zobowiązuje się do przekazywania korespondencji związanej z likwidacją szkód, kierowanej do Zamawiającego bądź innych osób zainteresowanych (ubezpieczający, ubezpieczony), za pośrednictwem brokera Zamawiającego, Inter-Broker sp. </w:t>
      </w:r>
      <w:r w:rsidR="00F71183" w:rsidRPr="00740635">
        <w:rPr>
          <w:rFonts w:ascii="Cambria" w:eastAsia="Calibri" w:hAnsi="Cambria"/>
          <w:sz w:val="22"/>
          <w:szCs w:val="22"/>
          <w:lang w:eastAsia="en-US"/>
        </w:rPr>
        <w:t>Z</w:t>
      </w:r>
      <w:r w:rsidRPr="00740635">
        <w:rPr>
          <w:rFonts w:ascii="Cambria" w:eastAsia="Calibri" w:hAnsi="Cambria"/>
          <w:sz w:val="22"/>
          <w:szCs w:val="22"/>
          <w:lang w:eastAsia="en-US"/>
        </w:rPr>
        <w:t> o.o. w Toruniu – zwanego dalej „brokerem”.</w:t>
      </w:r>
    </w:p>
    <w:p w:rsidR="0050037D" w:rsidRPr="00740635" w:rsidRDefault="0050037D" w:rsidP="00B856C2">
      <w:pPr>
        <w:widowControl w:val="0"/>
        <w:numPr>
          <w:ilvl w:val="0"/>
          <w:numId w:val="17"/>
        </w:numPr>
        <w:tabs>
          <w:tab w:val="left" w:pos="360"/>
        </w:tabs>
        <w:suppressAutoHyphens w:val="0"/>
        <w:spacing w:after="200" w:line="276" w:lineRule="auto"/>
        <w:ind w:left="360"/>
        <w:contextualSpacing/>
        <w:jc w:val="both"/>
        <w:rPr>
          <w:rFonts w:ascii="Cambria" w:eastAsia="Calibri" w:hAnsi="Cambria"/>
          <w:sz w:val="22"/>
          <w:szCs w:val="22"/>
          <w:lang w:eastAsia="en-US"/>
        </w:rPr>
      </w:pPr>
      <w:r w:rsidRPr="00740635">
        <w:rPr>
          <w:rFonts w:ascii="Cambria" w:eastAsia="Calibri" w:hAnsi="Cambria"/>
          <w:sz w:val="22"/>
          <w:szCs w:val="22"/>
          <w:lang w:eastAsia="en-US"/>
        </w:rPr>
        <w:t>W sytuacjach niecierpiących zwłoki dopuszcza się przekazywanie przez  Wykonawcę korespondencji, o której mowa w pkt 1, bezpośrednio Zamawiającemu bądź innym osobom zainteresowanym (ubezpieczający, ubezpieczony), jednakże z równoległym powiadamianiem o niej brokera.</w:t>
      </w:r>
    </w:p>
    <w:p w:rsidR="0050037D" w:rsidRPr="00740635" w:rsidRDefault="0050037D" w:rsidP="00B856C2">
      <w:pPr>
        <w:widowControl w:val="0"/>
        <w:numPr>
          <w:ilvl w:val="0"/>
          <w:numId w:val="17"/>
        </w:numPr>
        <w:tabs>
          <w:tab w:val="left" w:pos="360"/>
        </w:tabs>
        <w:suppressAutoHyphens w:val="0"/>
        <w:spacing w:after="200" w:line="276" w:lineRule="auto"/>
        <w:ind w:left="360"/>
        <w:contextualSpacing/>
        <w:jc w:val="both"/>
        <w:rPr>
          <w:rFonts w:ascii="Cambria" w:eastAsia="Calibri" w:hAnsi="Cambria"/>
          <w:sz w:val="22"/>
          <w:szCs w:val="22"/>
          <w:lang w:eastAsia="en-US"/>
        </w:rPr>
      </w:pPr>
      <w:r w:rsidRPr="00740635">
        <w:rPr>
          <w:rFonts w:ascii="Cambria" w:eastAsia="Calibri" w:hAnsi="Cambria"/>
          <w:sz w:val="22"/>
          <w:szCs w:val="22"/>
          <w:lang w:eastAsia="en-US"/>
        </w:rPr>
        <w:t>Korespondencja, o której mowa w pkt 1, może być prowadzona pisemnie, faksem lub drogą elektroniczną.</w:t>
      </w:r>
    </w:p>
    <w:p w:rsidR="0050037D" w:rsidRPr="00740635" w:rsidRDefault="0050037D" w:rsidP="00B856C2">
      <w:pPr>
        <w:widowControl w:val="0"/>
        <w:numPr>
          <w:ilvl w:val="0"/>
          <w:numId w:val="17"/>
        </w:numPr>
        <w:suppressAutoHyphens w:val="0"/>
        <w:spacing w:after="200" w:line="276" w:lineRule="auto"/>
        <w:ind w:left="567" w:hanging="567"/>
        <w:contextualSpacing/>
        <w:jc w:val="both"/>
        <w:rPr>
          <w:rFonts w:ascii="Cambria" w:eastAsia="Calibri" w:hAnsi="Cambria"/>
          <w:sz w:val="22"/>
          <w:szCs w:val="22"/>
          <w:lang w:eastAsia="en-US"/>
        </w:rPr>
      </w:pPr>
      <w:r w:rsidRPr="00740635">
        <w:rPr>
          <w:rFonts w:ascii="Cambria" w:eastAsia="Calibri" w:hAnsi="Cambria"/>
          <w:sz w:val="22"/>
          <w:szCs w:val="22"/>
          <w:lang w:eastAsia="en-US"/>
        </w:rPr>
        <w:t>Korespondencja, o której mowa w pkt 1, w szczególności obejmuje:</w:t>
      </w:r>
    </w:p>
    <w:p w:rsidR="0050037D" w:rsidRPr="00740635" w:rsidRDefault="0050037D" w:rsidP="00B856C2">
      <w:pPr>
        <w:widowControl w:val="0"/>
        <w:numPr>
          <w:ilvl w:val="0"/>
          <w:numId w:val="18"/>
        </w:numPr>
        <w:suppressAutoHyphens w:val="0"/>
        <w:spacing w:after="200" w:line="276" w:lineRule="auto"/>
        <w:ind w:left="924" w:hanging="357"/>
        <w:contextualSpacing/>
        <w:jc w:val="both"/>
        <w:rPr>
          <w:rFonts w:ascii="Cambria" w:eastAsia="Calibri" w:hAnsi="Cambria"/>
          <w:sz w:val="22"/>
          <w:szCs w:val="22"/>
          <w:lang w:eastAsia="en-US"/>
        </w:rPr>
      </w:pPr>
      <w:r w:rsidRPr="00740635">
        <w:rPr>
          <w:rFonts w:ascii="Cambria" w:eastAsia="Calibri" w:hAnsi="Cambria"/>
          <w:sz w:val="22"/>
          <w:szCs w:val="22"/>
          <w:lang w:eastAsia="en-US"/>
        </w:rPr>
        <w:t>przekazywanie informacji o przyjęciu i zarejestrowaniu szkody – nie później niż w ciągu 3 dni roboczych od daty zgłoszenia szkody,</w:t>
      </w:r>
    </w:p>
    <w:p w:rsidR="0050037D" w:rsidRPr="00740635" w:rsidRDefault="0050037D" w:rsidP="00B856C2">
      <w:pPr>
        <w:widowControl w:val="0"/>
        <w:numPr>
          <w:ilvl w:val="0"/>
          <w:numId w:val="18"/>
        </w:numPr>
        <w:suppressAutoHyphens w:val="0"/>
        <w:spacing w:after="200" w:line="276" w:lineRule="auto"/>
        <w:ind w:left="924" w:hanging="357"/>
        <w:contextualSpacing/>
        <w:jc w:val="both"/>
        <w:rPr>
          <w:rFonts w:ascii="Cambria" w:eastAsia="Calibri" w:hAnsi="Cambria"/>
          <w:sz w:val="22"/>
          <w:szCs w:val="22"/>
          <w:lang w:eastAsia="en-US"/>
        </w:rPr>
      </w:pPr>
      <w:r w:rsidRPr="00740635">
        <w:rPr>
          <w:rFonts w:ascii="Cambria" w:eastAsia="Calibri" w:hAnsi="Cambria"/>
          <w:sz w:val="22"/>
          <w:szCs w:val="22"/>
          <w:lang w:eastAsia="en-US"/>
        </w:rPr>
        <w:t>niezwłoczne (nie później niż w ciągu 7 dni od daty zgłoszenia szkody) określanie dokumentów i/lub informacji niezbędnych do ustalenia odpowiedzialności Wykonawcy i wartości szkody oraz wysokości odszkodowania,</w:t>
      </w:r>
    </w:p>
    <w:p w:rsidR="0050037D" w:rsidRPr="00740635" w:rsidRDefault="0050037D" w:rsidP="00B856C2">
      <w:pPr>
        <w:widowControl w:val="0"/>
        <w:numPr>
          <w:ilvl w:val="0"/>
          <w:numId w:val="18"/>
        </w:numPr>
        <w:suppressAutoHyphens w:val="0"/>
        <w:spacing w:after="200" w:line="276" w:lineRule="auto"/>
        <w:ind w:left="924" w:hanging="357"/>
        <w:contextualSpacing/>
        <w:jc w:val="both"/>
        <w:rPr>
          <w:rFonts w:ascii="Cambria" w:eastAsia="Calibri" w:hAnsi="Cambria"/>
          <w:sz w:val="22"/>
          <w:szCs w:val="22"/>
          <w:lang w:eastAsia="en-US"/>
        </w:rPr>
      </w:pPr>
      <w:r w:rsidRPr="00740635">
        <w:rPr>
          <w:rFonts w:ascii="Cambria" w:eastAsia="Calibri" w:hAnsi="Cambria"/>
          <w:sz w:val="22"/>
          <w:szCs w:val="22"/>
          <w:lang w:eastAsia="en-US"/>
        </w:rPr>
        <w:t>zawiadomienia o niemożliwości zakończenia postępowania likwidacyjnego w ciągu 30 dni od zgłoszenia szkody, wraz z podaniem uzasadnienia,</w:t>
      </w:r>
    </w:p>
    <w:p w:rsidR="0050037D" w:rsidRPr="00740635" w:rsidRDefault="0050037D" w:rsidP="00B856C2">
      <w:pPr>
        <w:widowControl w:val="0"/>
        <w:numPr>
          <w:ilvl w:val="0"/>
          <w:numId w:val="18"/>
        </w:numPr>
        <w:suppressAutoHyphens w:val="0"/>
        <w:spacing w:after="200" w:line="276" w:lineRule="auto"/>
        <w:ind w:left="924" w:hanging="357"/>
        <w:contextualSpacing/>
        <w:jc w:val="both"/>
        <w:rPr>
          <w:rFonts w:ascii="Cambria" w:eastAsia="Calibri" w:hAnsi="Cambria"/>
          <w:sz w:val="22"/>
          <w:szCs w:val="22"/>
          <w:lang w:eastAsia="en-US"/>
        </w:rPr>
      </w:pPr>
      <w:r w:rsidRPr="00740635">
        <w:rPr>
          <w:rFonts w:ascii="Cambria" w:eastAsia="Calibri" w:hAnsi="Cambria"/>
          <w:sz w:val="22"/>
          <w:szCs w:val="22"/>
          <w:lang w:eastAsia="en-US"/>
        </w:rPr>
        <w:t>określanie przypuszczalnego terminu zajęcia ostatecznego stanowiska w sprawie decyzji kończącej postępowanie likwidacyjne,</w:t>
      </w:r>
    </w:p>
    <w:p w:rsidR="0050037D" w:rsidRPr="00740635" w:rsidRDefault="0050037D" w:rsidP="00B856C2">
      <w:pPr>
        <w:widowControl w:val="0"/>
        <w:numPr>
          <w:ilvl w:val="0"/>
          <w:numId w:val="18"/>
        </w:numPr>
        <w:suppressAutoHyphens w:val="0"/>
        <w:spacing w:after="200" w:line="276" w:lineRule="auto"/>
        <w:ind w:left="924" w:hanging="357"/>
        <w:contextualSpacing/>
        <w:jc w:val="both"/>
        <w:rPr>
          <w:rFonts w:ascii="Cambria" w:eastAsia="Calibri" w:hAnsi="Cambria"/>
          <w:sz w:val="22"/>
          <w:szCs w:val="22"/>
          <w:lang w:eastAsia="en-US"/>
        </w:rPr>
      </w:pPr>
      <w:r w:rsidRPr="00740635">
        <w:rPr>
          <w:rFonts w:ascii="Cambria" w:eastAsia="Calibri" w:hAnsi="Cambria"/>
          <w:sz w:val="22"/>
          <w:szCs w:val="22"/>
          <w:lang w:eastAsia="en-US"/>
        </w:rPr>
        <w:t>pisemne informowanie Zamawiającego oraz brokera o każdej decyzji odszkodowawczej.</w:t>
      </w:r>
    </w:p>
    <w:p w:rsidR="0050037D" w:rsidRPr="00740635" w:rsidRDefault="0050037D" w:rsidP="00B856C2">
      <w:pPr>
        <w:widowControl w:val="0"/>
        <w:numPr>
          <w:ilvl w:val="0"/>
          <w:numId w:val="17"/>
        </w:numPr>
        <w:tabs>
          <w:tab w:val="left" w:pos="360"/>
        </w:tabs>
        <w:suppressAutoHyphens w:val="0"/>
        <w:spacing w:after="200" w:line="276" w:lineRule="auto"/>
        <w:ind w:left="360"/>
        <w:contextualSpacing/>
        <w:jc w:val="both"/>
        <w:rPr>
          <w:rFonts w:ascii="Cambria" w:eastAsia="Calibri" w:hAnsi="Cambria"/>
          <w:sz w:val="22"/>
          <w:szCs w:val="22"/>
          <w:lang w:eastAsia="en-US"/>
        </w:rPr>
      </w:pPr>
      <w:r w:rsidRPr="00740635">
        <w:rPr>
          <w:rFonts w:ascii="Cambria" w:eastAsia="Calibri" w:hAnsi="Cambria"/>
          <w:sz w:val="22"/>
          <w:szCs w:val="22"/>
          <w:lang w:eastAsia="en-US"/>
        </w:rPr>
        <w:t>Po przyjęciu zgłoszenia szkody Wykonawca zobowiązuje się do bezzwłocznego uzgodnienia z zamawiającym/ ubezpieczonym/ poszkodowanym dogodnego dla obu stron terminu przeprowadzenia oględzin szkody. Dokonanie przez Wykonawcę lub na jego zlecenie oględzin szkody następuje najpóźniej w ciągu 7 dni od dnia zgłoszenia szkody lub w innym, uzgodnionym z Zamawiającym terminie. W  razie niedokonania przez  Wykonawcę lub  na  jego zlecenie oględzin w  określonym wyżej terminie, Zamawiający ma prawo przystąpić do  usuwania następstw szkody. W takich przypadkach wysokość szkody i odszkodowania będzie ustalona na podstawie protokołu sporządzonego przez Zamawiającego oraz następujących dokumentów:</w:t>
      </w:r>
    </w:p>
    <w:p w:rsidR="0050037D" w:rsidRPr="00740635" w:rsidRDefault="0050037D" w:rsidP="00B856C2">
      <w:pPr>
        <w:widowControl w:val="0"/>
        <w:numPr>
          <w:ilvl w:val="0"/>
          <w:numId w:val="92"/>
        </w:numPr>
        <w:suppressAutoHyphens w:val="0"/>
        <w:spacing w:after="200" w:line="276" w:lineRule="auto"/>
        <w:ind w:left="924" w:hanging="357"/>
        <w:contextualSpacing/>
        <w:jc w:val="both"/>
        <w:rPr>
          <w:rFonts w:ascii="Cambria" w:eastAsia="Calibri" w:hAnsi="Cambria"/>
          <w:sz w:val="22"/>
          <w:szCs w:val="22"/>
          <w:lang w:eastAsia="en-US"/>
        </w:rPr>
      </w:pPr>
      <w:r w:rsidRPr="00740635">
        <w:rPr>
          <w:rFonts w:ascii="Cambria" w:eastAsia="Calibri" w:hAnsi="Cambria"/>
          <w:sz w:val="22"/>
          <w:szCs w:val="22"/>
          <w:lang w:eastAsia="en-US"/>
        </w:rPr>
        <w:lastRenderedPageBreak/>
        <w:t>dokumentu potwierdzającego tytuł prawny (np. kopia faktury zakupu lub kopia wyciągu z ewidencji środków trwałych),</w:t>
      </w:r>
    </w:p>
    <w:p w:rsidR="0050037D" w:rsidRPr="00740635" w:rsidRDefault="0050037D" w:rsidP="00B856C2">
      <w:pPr>
        <w:widowControl w:val="0"/>
        <w:numPr>
          <w:ilvl w:val="0"/>
          <w:numId w:val="92"/>
        </w:numPr>
        <w:suppressAutoHyphens w:val="0"/>
        <w:spacing w:after="200" w:line="276" w:lineRule="auto"/>
        <w:ind w:left="924" w:hanging="357"/>
        <w:contextualSpacing/>
        <w:jc w:val="both"/>
        <w:rPr>
          <w:rFonts w:ascii="Cambria" w:eastAsia="Calibri" w:hAnsi="Cambria"/>
          <w:sz w:val="22"/>
          <w:szCs w:val="22"/>
          <w:lang w:eastAsia="en-US"/>
        </w:rPr>
      </w:pPr>
      <w:r w:rsidRPr="00740635">
        <w:rPr>
          <w:rFonts w:ascii="Cambria" w:eastAsia="Calibri" w:hAnsi="Cambria"/>
          <w:sz w:val="22"/>
          <w:szCs w:val="22"/>
          <w:lang w:eastAsia="en-US"/>
        </w:rPr>
        <w:t>protokołu sporządzonego na okoliczność szkody,</w:t>
      </w:r>
    </w:p>
    <w:p w:rsidR="0050037D" w:rsidRPr="00740635" w:rsidRDefault="0050037D" w:rsidP="00B856C2">
      <w:pPr>
        <w:widowControl w:val="0"/>
        <w:numPr>
          <w:ilvl w:val="0"/>
          <w:numId w:val="92"/>
        </w:numPr>
        <w:suppressAutoHyphens w:val="0"/>
        <w:spacing w:after="200" w:line="276" w:lineRule="auto"/>
        <w:ind w:left="924" w:hanging="357"/>
        <w:contextualSpacing/>
        <w:jc w:val="both"/>
        <w:rPr>
          <w:rFonts w:ascii="Cambria" w:eastAsia="Calibri" w:hAnsi="Cambria"/>
          <w:sz w:val="22"/>
          <w:szCs w:val="22"/>
          <w:lang w:eastAsia="en-US"/>
        </w:rPr>
      </w:pPr>
      <w:r w:rsidRPr="00740635">
        <w:rPr>
          <w:rFonts w:ascii="Cambria" w:eastAsia="Calibri" w:hAnsi="Cambria"/>
          <w:sz w:val="22"/>
          <w:szCs w:val="22"/>
          <w:lang w:eastAsia="en-US"/>
        </w:rPr>
        <w:t>dokumentu potwierdzającego wysokość szkody, np. kosztorys lub faktura wraz z dokumentacją fotograficzną ukazującą rozmiar szkody.</w:t>
      </w:r>
    </w:p>
    <w:p w:rsidR="0050037D" w:rsidRPr="00740635" w:rsidRDefault="0050037D" w:rsidP="00B856C2">
      <w:pPr>
        <w:widowControl w:val="0"/>
        <w:numPr>
          <w:ilvl w:val="0"/>
          <w:numId w:val="17"/>
        </w:numPr>
        <w:tabs>
          <w:tab w:val="left" w:pos="360"/>
        </w:tabs>
        <w:suppressAutoHyphens w:val="0"/>
        <w:spacing w:after="200" w:line="276" w:lineRule="auto"/>
        <w:ind w:left="360"/>
        <w:contextualSpacing/>
        <w:jc w:val="both"/>
        <w:rPr>
          <w:rFonts w:ascii="Cambria" w:eastAsia="Calibri" w:hAnsi="Cambria"/>
          <w:sz w:val="22"/>
          <w:szCs w:val="22"/>
          <w:lang w:eastAsia="en-US"/>
        </w:rPr>
      </w:pPr>
      <w:r w:rsidRPr="00740635">
        <w:rPr>
          <w:rFonts w:ascii="Cambria" w:eastAsia="Calibri" w:hAnsi="Cambria"/>
          <w:sz w:val="22"/>
          <w:szCs w:val="22"/>
          <w:lang w:eastAsia="en-US"/>
        </w:rPr>
        <w:t>W przypadku konieczności dokonania dodatkowych oględzin szkody, Wykonawca przeprowadza je w ciągu 3 dni roboczych od dnia zgłoszenia takiej potrzeby.</w:t>
      </w:r>
    </w:p>
    <w:p w:rsidR="0050037D" w:rsidRPr="00740635" w:rsidRDefault="0050037D" w:rsidP="00B856C2">
      <w:pPr>
        <w:widowControl w:val="0"/>
        <w:numPr>
          <w:ilvl w:val="0"/>
          <w:numId w:val="17"/>
        </w:numPr>
        <w:tabs>
          <w:tab w:val="left" w:pos="360"/>
        </w:tabs>
        <w:suppressAutoHyphens w:val="0"/>
        <w:spacing w:after="200" w:line="276" w:lineRule="auto"/>
        <w:ind w:left="360"/>
        <w:contextualSpacing/>
        <w:jc w:val="both"/>
        <w:rPr>
          <w:rFonts w:ascii="Cambria" w:eastAsia="Calibri" w:hAnsi="Cambria"/>
          <w:sz w:val="22"/>
          <w:szCs w:val="22"/>
          <w:lang w:eastAsia="en-US"/>
        </w:rPr>
      </w:pPr>
      <w:r w:rsidRPr="00740635">
        <w:rPr>
          <w:rFonts w:ascii="Cambria" w:eastAsia="Calibri" w:hAnsi="Cambria"/>
          <w:sz w:val="22"/>
          <w:szCs w:val="22"/>
          <w:lang w:eastAsia="en-US"/>
        </w:rPr>
        <w:t>Oględziny szkody mogą nastąpić w innym terminie, niż określony w pkt 5 i 6, w drodze indywidualnych ustaleń z Zamawiającym.</w:t>
      </w:r>
    </w:p>
    <w:p w:rsidR="0050037D" w:rsidRPr="00740635" w:rsidRDefault="0050037D" w:rsidP="00B856C2">
      <w:pPr>
        <w:widowControl w:val="0"/>
        <w:numPr>
          <w:ilvl w:val="0"/>
          <w:numId w:val="17"/>
        </w:numPr>
        <w:tabs>
          <w:tab w:val="left" w:pos="360"/>
        </w:tabs>
        <w:suppressAutoHyphens w:val="0"/>
        <w:spacing w:after="200" w:line="276" w:lineRule="auto"/>
        <w:ind w:left="360"/>
        <w:contextualSpacing/>
        <w:jc w:val="both"/>
        <w:rPr>
          <w:rFonts w:ascii="Cambria" w:eastAsia="Calibri" w:hAnsi="Cambria"/>
          <w:sz w:val="22"/>
          <w:szCs w:val="22"/>
          <w:lang w:eastAsia="en-US"/>
        </w:rPr>
      </w:pPr>
      <w:r w:rsidRPr="00740635">
        <w:rPr>
          <w:rFonts w:ascii="Cambria" w:eastAsia="Calibri" w:hAnsi="Cambria"/>
          <w:sz w:val="22"/>
          <w:szCs w:val="22"/>
          <w:lang w:eastAsia="pl-PL"/>
        </w:rPr>
        <w:t>W przypadku roszczeń kierowanych do ubezpieczającego/ubezpieczonego z zakresu odpowiedzialności cywilnej Wykonawca zobligowany jest zasięgnąć opinii ubezpieczającego/ ubezpieczonego w kwestii uznania przez niego odpowiedzialności za zaistniały wypadek ubezpieczeniowy.</w:t>
      </w:r>
    </w:p>
    <w:p w:rsidR="0050037D" w:rsidRPr="00740635" w:rsidRDefault="0050037D" w:rsidP="00B856C2">
      <w:pPr>
        <w:widowControl w:val="0"/>
        <w:numPr>
          <w:ilvl w:val="0"/>
          <w:numId w:val="17"/>
        </w:numPr>
        <w:tabs>
          <w:tab w:val="left" w:pos="360"/>
        </w:tabs>
        <w:suppressAutoHyphens w:val="0"/>
        <w:spacing w:after="200" w:line="276" w:lineRule="auto"/>
        <w:ind w:left="360"/>
        <w:contextualSpacing/>
        <w:jc w:val="both"/>
        <w:rPr>
          <w:rFonts w:ascii="Cambria" w:eastAsia="Calibri" w:hAnsi="Cambria"/>
          <w:sz w:val="22"/>
          <w:szCs w:val="22"/>
          <w:lang w:eastAsia="en-US"/>
        </w:rPr>
      </w:pPr>
      <w:r w:rsidRPr="00740635">
        <w:rPr>
          <w:rFonts w:ascii="Cambria" w:eastAsia="Calibri" w:hAnsi="Cambria"/>
          <w:sz w:val="22"/>
          <w:szCs w:val="22"/>
          <w:lang w:eastAsia="en-US"/>
        </w:rPr>
        <w:t>Wykonawca może żądać wyłącznie dokumentów i informacji adekwatnych do rodzaju szkody, jej przyczyn i okoliczności i niezbędnych do ustalenia swojej odpowiedzialności oraz wysokości odszkodowania. Żądanie dokumenty i informacje winny być określone wyczerpująco, czytelnie i w sposób niebudzący wątpliwości adresata. Wykonawca nie może powtórnie żądać dokumentów i informacji wcześniej przekazanych, a konsekwencje ich zagubienia lub utraty przez Wykonawcę w żadnym razie nie mogą obciążać Zamawiającego i wpływać na wydłużenie procesu likwidacji szkody i wypłaty należnego odszkodowania.</w:t>
      </w:r>
    </w:p>
    <w:p w:rsidR="0050037D" w:rsidRPr="00740635" w:rsidRDefault="0050037D" w:rsidP="00B856C2">
      <w:pPr>
        <w:widowControl w:val="0"/>
        <w:numPr>
          <w:ilvl w:val="0"/>
          <w:numId w:val="17"/>
        </w:numPr>
        <w:tabs>
          <w:tab w:val="left" w:pos="360"/>
        </w:tabs>
        <w:suppressAutoHyphens w:val="0"/>
        <w:spacing w:after="200" w:line="276" w:lineRule="auto"/>
        <w:ind w:left="360"/>
        <w:contextualSpacing/>
        <w:jc w:val="both"/>
        <w:rPr>
          <w:rFonts w:ascii="Cambria" w:eastAsia="Calibri" w:hAnsi="Cambria"/>
          <w:sz w:val="22"/>
          <w:szCs w:val="22"/>
          <w:lang w:eastAsia="en-US"/>
        </w:rPr>
      </w:pPr>
      <w:r w:rsidRPr="00740635">
        <w:rPr>
          <w:rFonts w:ascii="Cambria" w:eastAsia="Calibri" w:hAnsi="Cambria"/>
          <w:sz w:val="22"/>
          <w:szCs w:val="22"/>
          <w:lang w:eastAsia="en-US"/>
        </w:rPr>
        <w:t>W razie konieczności uzupełnienia niezbędnych dokumentów i informacji Wykonawca może tylko dwukrotnie zwrócić się do Zamawiającego bądź innych osób zainteresowanych (ubezpieczający, ubezpieczony), nie dotyczy ubezpieczenia odpowiedzialności cywilnej.</w:t>
      </w:r>
    </w:p>
    <w:p w:rsidR="0050037D" w:rsidRPr="00740635" w:rsidRDefault="0050037D" w:rsidP="00B856C2">
      <w:pPr>
        <w:widowControl w:val="0"/>
        <w:numPr>
          <w:ilvl w:val="0"/>
          <w:numId w:val="17"/>
        </w:numPr>
        <w:tabs>
          <w:tab w:val="left" w:pos="360"/>
        </w:tabs>
        <w:suppressAutoHyphens w:val="0"/>
        <w:spacing w:after="200" w:line="276" w:lineRule="auto"/>
        <w:ind w:left="360"/>
        <w:contextualSpacing/>
        <w:jc w:val="both"/>
        <w:rPr>
          <w:rFonts w:ascii="Cambria" w:eastAsia="Calibri" w:hAnsi="Cambria"/>
          <w:sz w:val="22"/>
          <w:szCs w:val="22"/>
          <w:lang w:eastAsia="en-US"/>
        </w:rPr>
      </w:pPr>
      <w:r w:rsidRPr="00740635">
        <w:rPr>
          <w:rFonts w:ascii="Cambria" w:eastAsia="Calibri" w:hAnsi="Cambria"/>
          <w:sz w:val="22"/>
          <w:szCs w:val="22"/>
          <w:lang w:eastAsia="en-US"/>
        </w:rPr>
        <w:t>Wykonawca zobowiązany jest do wypłaty odszkodowania w terminach określonych w art. 817 § 1 i 2 k.c., o ile nie przyjął fakultatywnej klauzuli wypłaty bezspornej części odszkodowania, pod rygorem zapłaty odsetek ustawowych za zwłokę. 30-dniowy termin na ostateczną wypłatę odszkodowania, o którym mowa w art. 817 § 1, nie obowiązuje, jeżeli poszkodowany nie dostarczył dokumentów, o które wystąpił Wykonawca, a które mają wpływ na ustalenie wysokości szkody lub odpowiedzialności za szkodę oraz gdy ustalenie odpowiedzialności Wykonawcy albo wysokość należnego odszkodowania zależy od toczącego się postępowania karnego lub cywilnego – dotyczy ubezpieczeń dobrowolnych.</w:t>
      </w:r>
    </w:p>
    <w:p w:rsidR="0050037D" w:rsidRPr="00740635" w:rsidRDefault="0050037D" w:rsidP="00B856C2">
      <w:pPr>
        <w:widowControl w:val="0"/>
        <w:numPr>
          <w:ilvl w:val="0"/>
          <w:numId w:val="17"/>
        </w:numPr>
        <w:tabs>
          <w:tab w:val="left" w:pos="360"/>
        </w:tabs>
        <w:suppressAutoHyphens w:val="0"/>
        <w:spacing w:after="200" w:line="276" w:lineRule="auto"/>
        <w:ind w:left="360"/>
        <w:contextualSpacing/>
        <w:jc w:val="both"/>
        <w:rPr>
          <w:rFonts w:ascii="Cambria" w:eastAsia="Calibri" w:hAnsi="Cambria"/>
          <w:sz w:val="22"/>
          <w:szCs w:val="22"/>
          <w:lang w:eastAsia="en-US"/>
        </w:rPr>
      </w:pPr>
      <w:r w:rsidRPr="00740635">
        <w:rPr>
          <w:rFonts w:ascii="Cambria" w:eastAsia="Calibri" w:hAnsi="Cambria"/>
          <w:sz w:val="22"/>
          <w:szCs w:val="22"/>
          <w:lang w:eastAsia="en-US"/>
        </w:rPr>
        <w:t>Na żądanie Zamawiającego lub brokera Wykonawca jest zobowiązany do udzielenia w przeciągu 3 dni roboczych od otrzymania zapytania informacji, na jakim etapie jest likwidowana szkoda.</w:t>
      </w:r>
    </w:p>
    <w:p w:rsidR="0050037D" w:rsidRPr="00740635" w:rsidRDefault="0050037D" w:rsidP="00B856C2">
      <w:pPr>
        <w:widowControl w:val="0"/>
        <w:numPr>
          <w:ilvl w:val="0"/>
          <w:numId w:val="17"/>
        </w:numPr>
        <w:tabs>
          <w:tab w:val="left" w:pos="360"/>
        </w:tabs>
        <w:suppressAutoHyphens w:val="0"/>
        <w:spacing w:after="200" w:line="276" w:lineRule="auto"/>
        <w:ind w:left="360"/>
        <w:contextualSpacing/>
        <w:jc w:val="both"/>
        <w:rPr>
          <w:rFonts w:ascii="Cambria" w:eastAsia="Calibri" w:hAnsi="Cambria"/>
          <w:sz w:val="22"/>
          <w:szCs w:val="22"/>
          <w:lang w:eastAsia="en-US"/>
        </w:rPr>
      </w:pPr>
      <w:r w:rsidRPr="00740635">
        <w:rPr>
          <w:rFonts w:ascii="Cambria" w:eastAsia="Calibri" w:hAnsi="Cambria"/>
          <w:sz w:val="22"/>
          <w:szCs w:val="22"/>
          <w:lang w:eastAsia="en-US"/>
        </w:rPr>
        <w:t>Wykonawca zobowiązany jest rozpatrzyć odwołanie złożone przez Zamawiającego lub za pośrednictwem brokera ubezpieczeniowego w ciągu 30 dni od daty otrzymania odwołania.</w:t>
      </w:r>
    </w:p>
    <w:p w:rsidR="0050037D" w:rsidRPr="00740635" w:rsidRDefault="0050037D" w:rsidP="00B856C2">
      <w:pPr>
        <w:widowControl w:val="0"/>
        <w:numPr>
          <w:ilvl w:val="0"/>
          <w:numId w:val="17"/>
        </w:numPr>
        <w:tabs>
          <w:tab w:val="left" w:pos="360"/>
        </w:tabs>
        <w:suppressAutoHyphens w:val="0"/>
        <w:spacing w:after="200" w:line="276" w:lineRule="auto"/>
        <w:ind w:left="360"/>
        <w:contextualSpacing/>
        <w:jc w:val="both"/>
        <w:rPr>
          <w:rFonts w:ascii="Cambria" w:eastAsia="Calibri" w:hAnsi="Cambria"/>
          <w:sz w:val="22"/>
          <w:szCs w:val="22"/>
          <w:lang w:eastAsia="en-US"/>
        </w:rPr>
      </w:pPr>
      <w:r w:rsidRPr="00740635">
        <w:rPr>
          <w:rFonts w:ascii="Cambria" w:eastAsia="Calibri" w:hAnsi="Cambria"/>
          <w:sz w:val="22"/>
          <w:szCs w:val="22"/>
          <w:lang w:eastAsia="en-US"/>
        </w:rPr>
        <w:t>Wykonawca oświadcza, iż do rozstrzygnięcia procedury likwidacyjnej wystarczające są kopie dokumentów przesyłane w formie elektronicznej (e-mailem lub faksem). Niniejsze postanowienie nie dotyczy szkód osobowych, w odniesieniu do których Wykonawca może wymagać od poszkodowanego oryginałów dokumentów.</w:t>
      </w:r>
    </w:p>
    <w:p w:rsidR="0050037D" w:rsidRPr="00740635" w:rsidRDefault="0050037D" w:rsidP="00B856C2">
      <w:pPr>
        <w:widowControl w:val="0"/>
        <w:numPr>
          <w:ilvl w:val="0"/>
          <w:numId w:val="17"/>
        </w:numPr>
        <w:tabs>
          <w:tab w:val="left" w:pos="360"/>
        </w:tabs>
        <w:suppressAutoHyphens w:val="0"/>
        <w:spacing w:after="200" w:line="276" w:lineRule="auto"/>
        <w:ind w:left="360"/>
        <w:contextualSpacing/>
        <w:jc w:val="both"/>
        <w:rPr>
          <w:rFonts w:ascii="Cambria" w:eastAsia="Calibri" w:hAnsi="Cambria"/>
          <w:sz w:val="22"/>
          <w:szCs w:val="22"/>
          <w:lang w:eastAsia="en-US"/>
        </w:rPr>
      </w:pPr>
      <w:r w:rsidRPr="00740635">
        <w:rPr>
          <w:rFonts w:ascii="Cambria" w:eastAsia="Calibri" w:hAnsi="Cambria"/>
          <w:sz w:val="22"/>
          <w:szCs w:val="22"/>
          <w:lang w:eastAsia="en-US"/>
        </w:rPr>
        <w:t>Wykonawca oświadcza, że wypłaty odszkodowań z ubezpieczeń majątkowych dla Zamawiającego bądź innych osób uprawnionych (ubezpieczający, ubezpieczony) będą przyznawane w wartości brutto (z podatkiem VAT). Dotyczy to zarówno odszkodowań wypłacanych na podstawie oryginału faktury naprawy lub zakupu, albo jej kopii, jak również odszkodowań wypłacanych w oparciu o kosztorys odtworzenia uszkodzonego, zniszczonego lub utraconego przedmiotu ubezpieczenia dotkniętego szkodą.</w:t>
      </w:r>
    </w:p>
    <w:p w:rsidR="0050037D" w:rsidRPr="00740635" w:rsidRDefault="0050037D" w:rsidP="00B856C2">
      <w:pPr>
        <w:widowControl w:val="0"/>
        <w:numPr>
          <w:ilvl w:val="0"/>
          <w:numId w:val="17"/>
        </w:numPr>
        <w:tabs>
          <w:tab w:val="left" w:pos="360"/>
        </w:tabs>
        <w:suppressAutoHyphens w:val="0"/>
        <w:spacing w:after="200" w:line="276" w:lineRule="auto"/>
        <w:ind w:left="360"/>
        <w:contextualSpacing/>
        <w:jc w:val="both"/>
        <w:rPr>
          <w:rFonts w:ascii="Cambria" w:eastAsia="Calibri" w:hAnsi="Cambria"/>
          <w:sz w:val="22"/>
          <w:szCs w:val="22"/>
          <w:lang w:eastAsia="en-US"/>
        </w:rPr>
      </w:pPr>
      <w:r w:rsidRPr="00740635">
        <w:rPr>
          <w:rFonts w:ascii="Cambria" w:eastAsia="Calibri" w:hAnsi="Cambria"/>
          <w:sz w:val="22"/>
          <w:szCs w:val="22"/>
          <w:lang w:eastAsia="en-US"/>
        </w:rPr>
        <w:t xml:space="preserve">Wypłaty odszkodowań z ubezpieczeń majątkowych będą dokonywane przez Wykonawcę na rachunek bankowy Zamawiającego bądź poszkodowanego, jeżeli Zamawiający udzieli </w:t>
      </w:r>
      <w:r w:rsidRPr="00740635">
        <w:rPr>
          <w:rFonts w:ascii="Cambria" w:eastAsia="Calibri" w:hAnsi="Cambria"/>
          <w:sz w:val="22"/>
          <w:szCs w:val="22"/>
          <w:lang w:eastAsia="en-US"/>
        </w:rPr>
        <w:lastRenderedPageBreak/>
        <w:t>mu stosownych uprawnień (nie dotyczy odpowiedzialności cywilnej).</w:t>
      </w:r>
    </w:p>
    <w:p w:rsidR="0050037D" w:rsidRPr="00740635" w:rsidRDefault="0050037D" w:rsidP="00B856C2">
      <w:pPr>
        <w:widowControl w:val="0"/>
        <w:numPr>
          <w:ilvl w:val="0"/>
          <w:numId w:val="17"/>
        </w:numPr>
        <w:tabs>
          <w:tab w:val="left" w:pos="360"/>
        </w:tabs>
        <w:suppressAutoHyphens w:val="0"/>
        <w:spacing w:after="200" w:line="276" w:lineRule="auto"/>
        <w:ind w:left="360"/>
        <w:contextualSpacing/>
        <w:jc w:val="both"/>
        <w:rPr>
          <w:rFonts w:ascii="Cambria" w:eastAsia="Calibri" w:hAnsi="Cambria"/>
          <w:sz w:val="22"/>
          <w:szCs w:val="22"/>
          <w:lang w:eastAsia="en-US"/>
        </w:rPr>
      </w:pPr>
      <w:r w:rsidRPr="00740635">
        <w:rPr>
          <w:rFonts w:ascii="Cambria" w:eastAsia="Calibri" w:hAnsi="Cambria"/>
          <w:sz w:val="22"/>
          <w:szCs w:val="22"/>
          <w:lang w:eastAsia="en-US"/>
        </w:rPr>
        <w:t>Wykonawca zobowiązuje się do przesyłania raportu o przebiegu ubezpieczeń do brokera ubezpieczeniowego Zamawiającego na każdy jego wniosek, w terminie 5 dni roboczych od daty złożenia wniosku.</w:t>
      </w:r>
    </w:p>
    <w:p w:rsidR="0050037D" w:rsidRPr="00740635" w:rsidRDefault="0050037D" w:rsidP="00B856C2">
      <w:pPr>
        <w:widowControl w:val="0"/>
        <w:numPr>
          <w:ilvl w:val="0"/>
          <w:numId w:val="17"/>
        </w:numPr>
        <w:tabs>
          <w:tab w:val="left" w:pos="360"/>
        </w:tabs>
        <w:suppressAutoHyphens w:val="0"/>
        <w:spacing w:after="200" w:line="276" w:lineRule="auto"/>
        <w:ind w:left="360"/>
        <w:contextualSpacing/>
        <w:jc w:val="both"/>
        <w:rPr>
          <w:rFonts w:ascii="Cambria" w:eastAsia="Calibri" w:hAnsi="Cambria"/>
          <w:sz w:val="22"/>
          <w:szCs w:val="22"/>
          <w:lang w:eastAsia="en-US"/>
        </w:rPr>
      </w:pPr>
      <w:r w:rsidRPr="00740635">
        <w:rPr>
          <w:rFonts w:ascii="Cambria" w:eastAsia="Calibri" w:hAnsi="Cambria"/>
          <w:sz w:val="22"/>
          <w:szCs w:val="22"/>
          <w:lang w:eastAsia="pl-PL"/>
        </w:rPr>
        <w:t>Zamawiający (ubezpieczony) ma prawo do wglądu do dokumentacji złożonej przez poszkodowanego u  Wykonawcy.</w:t>
      </w:r>
    </w:p>
    <w:p w:rsidR="0050037D" w:rsidRPr="00740635" w:rsidRDefault="0050037D" w:rsidP="00B856C2">
      <w:pPr>
        <w:widowControl w:val="0"/>
        <w:numPr>
          <w:ilvl w:val="0"/>
          <w:numId w:val="17"/>
        </w:numPr>
        <w:tabs>
          <w:tab w:val="left" w:pos="360"/>
        </w:tabs>
        <w:suppressAutoHyphens w:val="0"/>
        <w:spacing w:after="200" w:line="276" w:lineRule="auto"/>
        <w:ind w:left="360"/>
        <w:contextualSpacing/>
        <w:jc w:val="both"/>
        <w:rPr>
          <w:rFonts w:ascii="Cambria" w:eastAsia="Calibri" w:hAnsi="Cambria"/>
          <w:sz w:val="22"/>
          <w:szCs w:val="22"/>
          <w:lang w:eastAsia="en-US"/>
        </w:rPr>
      </w:pPr>
      <w:r w:rsidRPr="00740635">
        <w:rPr>
          <w:rFonts w:ascii="Cambria" w:eastAsia="Calibri" w:hAnsi="Cambria"/>
          <w:sz w:val="22"/>
          <w:szCs w:val="22"/>
          <w:lang w:eastAsia="pl-PL"/>
        </w:rPr>
        <w:t>Wykonawca jest zobowiązany informować niezwłocznie Zamawiającego i ubezpieczających/ ubezpieczonych o każdej decyzji odszkodowawczej.</w:t>
      </w:r>
    </w:p>
    <w:p w:rsidR="0050037D" w:rsidRPr="000A57AA" w:rsidRDefault="0050037D" w:rsidP="0050037D">
      <w:pPr>
        <w:widowControl w:val="0"/>
        <w:tabs>
          <w:tab w:val="left" w:pos="360"/>
        </w:tabs>
        <w:suppressAutoHyphens w:val="0"/>
        <w:spacing w:after="200" w:line="276" w:lineRule="auto"/>
        <w:ind w:left="360"/>
        <w:contextualSpacing/>
        <w:jc w:val="both"/>
        <w:rPr>
          <w:rFonts w:ascii="Cambria" w:eastAsia="Calibri" w:hAnsi="Cambria"/>
          <w:color w:val="FF0000"/>
          <w:sz w:val="22"/>
          <w:szCs w:val="22"/>
          <w:lang w:eastAsia="en-US"/>
        </w:rPr>
      </w:pPr>
    </w:p>
    <w:p w:rsidR="00676FA4" w:rsidRPr="00676FA4" w:rsidRDefault="00676FA4" w:rsidP="00676FA4">
      <w:pPr>
        <w:spacing w:before="240" w:after="60"/>
        <w:outlineLvl w:val="5"/>
        <w:rPr>
          <w:rFonts w:ascii="Cambria" w:hAnsi="Cambria"/>
          <w:b/>
          <w:bCs/>
          <w:u w:val="single"/>
        </w:rPr>
      </w:pPr>
      <w:r w:rsidRPr="00676FA4">
        <w:rPr>
          <w:rFonts w:ascii="Cambria" w:hAnsi="Cambria"/>
          <w:b/>
          <w:bCs/>
          <w:u w:val="single"/>
        </w:rPr>
        <w:t>IV. Obowiązkowe ubezpieczenie odpowiedzialności cywilnej zarządcy nieruchomości</w:t>
      </w:r>
    </w:p>
    <w:p w:rsidR="00676FA4" w:rsidRPr="00676FA4" w:rsidRDefault="00676FA4" w:rsidP="00676FA4">
      <w:pPr>
        <w:jc w:val="both"/>
        <w:rPr>
          <w:rFonts w:ascii="Cambria" w:hAnsi="Cambria"/>
        </w:rPr>
      </w:pPr>
      <w:r w:rsidRPr="00676FA4">
        <w:rPr>
          <w:rFonts w:ascii="Cambria" w:hAnsi="Cambria"/>
          <w:b/>
        </w:rPr>
        <w:t>1.</w:t>
      </w:r>
      <w:r w:rsidRPr="00676FA4">
        <w:rPr>
          <w:rFonts w:ascii="Cambria" w:hAnsi="Cambria"/>
          <w:color w:val="FF0000"/>
        </w:rPr>
        <w:t xml:space="preserve"> </w:t>
      </w:r>
      <w:r w:rsidRPr="00676FA4">
        <w:rPr>
          <w:rFonts w:ascii="Cambria" w:hAnsi="Cambria"/>
          <w:b/>
        </w:rPr>
        <w:t>Ubezpieczający:</w:t>
      </w:r>
      <w:r w:rsidRPr="00676FA4">
        <w:rPr>
          <w:rFonts w:ascii="Cambria" w:hAnsi="Cambria"/>
        </w:rPr>
        <w:t xml:space="preserve"> Zarząd  Budynków Komunalnych i Zieleni Miejskiej1</w:t>
      </w:r>
    </w:p>
    <w:p w:rsidR="00676FA4" w:rsidRDefault="00676FA4" w:rsidP="00676FA4">
      <w:pPr>
        <w:jc w:val="both"/>
        <w:rPr>
          <w:rFonts w:ascii="Cambria" w:hAnsi="Cambria"/>
        </w:rPr>
      </w:pPr>
      <w:r w:rsidRPr="00676FA4">
        <w:rPr>
          <w:rFonts w:ascii="Cambria" w:hAnsi="Cambria"/>
          <w:b/>
        </w:rPr>
        <w:t>2.</w:t>
      </w:r>
      <w:r w:rsidRPr="00676FA4">
        <w:rPr>
          <w:rFonts w:ascii="Cambria" w:hAnsi="Cambria"/>
        </w:rPr>
        <w:t xml:space="preserve"> </w:t>
      </w:r>
      <w:r w:rsidRPr="00676FA4">
        <w:rPr>
          <w:rFonts w:ascii="Cambria" w:hAnsi="Cambria"/>
          <w:b/>
        </w:rPr>
        <w:t>Ubezpieczony:</w:t>
      </w:r>
      <w:r w:rsidRPr="00676FA4">
        <w:rPr>
          <w:rFonts w:ascii="Cambria" w:hAnsi="Cambria"/>
        </w:rPr>
        <w:t xml:space="preserve"> Zarząd  Budynków Komunalnych i Zieleni Miejskiej</w:t>
      </w:r>
    </w:p>
    <w:p w:rsidR="00676FA4" w:rsidRDefault="00676FA4" w:rsidP="00676FA4">
      <w:pPr>
        <w:tabs>
          <w:tab w:val="left" w:pos="360"/>
        </w:tabs>
        <w:jc w:val="both"/>
        <w:rPr>
          <w:rFonts w:ascii="Cambria" w:hAnsi="Cambria"/>
          <w:b/>
        </w:rPr>
      </w:pPr>
      <w:r w:rsidRPr="00676FA4">
        <w:rPr>
          <w:rFonts w:ascii="Cambria" w:hAnsi="Cambria"/>
          <w:b/>
        </w:rPr>
        <w:t>3.Z</w:t>
      </w:r>
      <w:r>
        <w:rPr>
          <w:rFonts w:ascii="Cambria" w:hAnsi="Cambria"/>
          <w:b/>
        </w:rPr>
        <w:t xml:space="preserve">akres i warunki ubezpieczenia </w:t>
      </w:r>
    </w:p>
    <w:p w:rsidR="00676FA4" w:rsidRPr="00676FA4" w:rsidRDefault="00676FA4" w:rsidP="00676FA4">
      <w:pPr>
        <w:tabs>
          <w:tab w:val="left" w:pos="360"/>
        </w:tabs>
        <w:jc w:val="both"/>
        <w:rPr>
          <w:rFonts w:ascii="Cambria" w:hAnsi="Cambria"/>
        </w:rPr>
      </w:pPr>
      <w:r w:rsidRPr="00676FA4">
        <w:rPr>
          <w:rFonts w:ascii="Cambria" w:hAnsi="Cambria"/>
        </w:rPr>
        <w:t>Rozporządzenie Ministra Finansów z dnia 13 grudnia 2013 r. w sprawie obowiązkowego ubezpieczenia odpowiedzialności cywilnej zarządcy nieruchomości (Dz. U. z 2013 r. poz. 1616),</w:t>
      </w:r>
    </w:p>
    <w:p w:rsidR="00676FA4" w:rsidRPr="00676FA4" w:rsidRDefault="00676FA4" w:rsidP="00676FA4">
      <w:pPr>
        <w:tabs>
          <w:tab w:val="left" w:pos="360"/>
        </w:tabs>
        <w:jc w:val="both"/>
        <w:rPr>
          <w:rFonts w:ascii="Cambria" w:hAnsi="Cambria"/>
        </w:rPr>
      </w:pPr>
      <w:r w:rsidRPr="00676FA4">
        <w:rPr>
          <w:rFonts w:ascii="Cambria" w:hAnsi="Cambria"/>
        </w:rPr>
        <w:t>•</w:t>
      </w:r>
      <w:r w:rsidRPr="00676FA4">
        <w:rPr>
          <w:rFonts w:ascii="Cambria" w:hAnsi="Cambria"/>
        </w:rPr>
        <w:tab/>
        <w:t>Ustawa z dnia 22 maja 2003 r. o ubezpieczeniach obowiązkowych, UFG i PBUK (t. j. Dz. U. z 201</w:t>
      </w:r>
      <w:r>
        <w:rPr>
          <w:rFonts w:ascii="Cambria" w:hAnsi="Cambria"/>
        </w:rPr>
        <w:t>8 r. poz. 473</w:t>
      </w:r>
      <w:r w:rsidRPr="00676FA4">
        <w:rPr>
          <w:rFonts w:ascii="Cambria" w:hAnsi="Cambria"/>
        </w:rPr>
        <w:t xml:space="preserve"> z </w:t>
      </w:r>
      <w:proofErr w:type="spellStart"/>
      <w:r w:rsidRPr="00676FA4">
        <w:rPr>
          <w:rFonts w:ascii="Cambria" w:hAnsi="Cambria"/>
        </w:rPr>
        <w:t>późn</w:t>
      </w:r>
      <w:proofErr w:type="spellEnd"/>
      <w:r w:rsidRPr="00676FA4">
        <w:rPr>
          <w:rFonts w:ascii="Cambria" w:hAnsi="Cambria"/>
        </w:rPr>
        <w:t>. zm.).</w:t>
      </w:r>
    </w:p>
    <w:p w:rsidR="00676FA4" w:rsidRPr="00676FA4" w:rsidRDefault="00676FA4" w:rsidP="00676FA4">
      <w:pPr>
        <w:tabs>
          <w:tab w:val="left" w:pos="360"/>
        </w:tabs>
        <w:jc w:val="both"/>
        <w:rPr>
          <w:rFonts w:ascii="Cambria" w:hAnsi="Cambria"/>
        </w:rPr>
      </w:pPr>
      <w:r w:rsidRPr="00676FA4">
        <w:rPr>
          <w:rFonts w:ascii="Cambria" w:hAnsi="Cambria"/>
        </w:rPr>
        <w:t>•</w:t>
      </w:r>
      <w:r w:rsidRPr="00676FA4">
        <w:rPr>
          <w:rFonts w:ascii="Cambria" w:hAnsi="Cambria"/>
        </w:rPr>
        <w:tab/>
        <w:t>Ubezpieczeniem OC za szkody, które zostaną wyrządzone w następstwie jego działania lub zaniechania w okresie trwania ochrony ubezpieczeniowej – w związku z wykonywaniem czynności zarządzania nieruchomością.</w:t>
      </w:r>
    </w:p>
    <w:p w:rsidR="00676FA4" w:rsidRPr="00676FA4" w:rsidRDefault="00676FA4" w:rsidP="00676FA4">
      <w:pPr>
        <w:jc w:val="both"/>
        <w:rPr>
          <w:rFonts w:ascii="Cambria" w:hAnsi="Cambria"/>
        </w:rPr>
      </w:pPr>
      <w:r w:rsidRPr="00676FA4">
        <w:rPr>
          <w:rFonts w:ascii="Cambria" w:hAnsi="Cambria"/>
          <w:b/>
        </w:rPr>
        <w:t>4. Przedmiot ubezpieczenia :</w:t>
      </w:r>
      <w:r w:rsidRPr="00676FA4">
        <w:rPr>
          <w:rFonts w:ascii="Cambria" w:hAnsi="Cambria"/>
        </w:rPr>
        <w:t xml:space="preserve"> ubezpieczeniem OC za szkody, które zostaną wyrządzone w następstwie jego działania lub zaniechania w okresie trwania ochrony ubezpieczeniowej – w związku z wykonywaniem czynności zarządzania nieruchomością.</w:t>
      </w:r>
    </w:p>
    <w:p w:rsidR="00676FA4" w:rsidRPr="00676FA4" w:rsidRDefault="00676FA4" w:rsidP="00676FA4">
      <w:pPr>
        <w:rPr>
          <w:rFonts w:ascii="Cambria" w:hAnsi="Cambria"/>
          <w:b/>
        </w:rPr>
      </w:pPr>
      <w:r w:rsidRPr="00676FA4">
        <w:rPr>
          <w:rFonts w:ascii="Cambria" w:hAnsi="Cambria"/>
          <w:b/>
        </w:rPr>
        <w:t>5. Suma gwarancyjna: 50 000 €</w:t>
      </w:r>
    </w:p>
    <w:p w:rsidR="00676FA4" w:rsidRPr="00676FA4" w:rsidRDefault="00676FA4" w:rsidP="00676FA4">
      <w:pPr>
        <w:rPr>
          <w:rFonts w:ascii="Cambria" w:hAnsi="Cambria"/>
          <w:b/>
          <w:bCs/>
        </w:rPr>
      </w:pPr>
      <w:r w:rsidRPr="00676FA4">
        <w:rPr>
          <w:rFonts w:ascii="Cambria" w:hAnsi="Cambria"/>
          <w:b/>
        </w:rPr>
        <w:t xml:space="preserve">6. </w:t>
      </w:r>
      <w:r w:rsidRPr="00676FA4">
        <w:rPr>
          <w:rFonts w:ascii="Cambria" w:hAnsi="Cambria"/>
          <w:b/>
          <w:bCs/>
        </w:rPr>
        <w:t>Warunki szczególne obligatoryjne</w:t>
      </w:r>
    </w:p>
    <w:p w:rsidR="00676FA4" w:rsidRPr="00676FA4" w:rsidRDefault="00676FA4" w:rsidP="00B856C2">
      <w:pPr>
        <w:numPr>
          <w:ilvl w:val="1"/>
          <w:numId w:val="98"/>
        </w:numPr>
        <w:tabs>
          <w:tab w:val="left" w:pos="567"/>
        </w:tabs>
        <w:jc w:val="both"/>
        <w:rPr>
          <w:rFonts w:ascii="Cambria" w:eastAsia="Calibri" w:hAnsi="Cambria"/>
          <w:sz w:val="22"/>
          <w:szCs w:val="22"/>
          <w:lang w:eastAsia="en-US"/>
        </w:rPr>
      </w:pPr>
      <w:r w:rsidRPr="00676FA4">
        <w:rPr>
          <w:rFonts w:ascii="Cambria" w:eastAsia="Calibri" w:hAnsi="Cambria"/>
          <w:sz w:val="22"/>
          <w:szCs w:val="22"/>
          <w:lang w:eastAsia="en-US"/>
        </w:rPr>
        <w:t>Przyjęcie podanej klauzuli daty stempla bankowego lub pocztowego</w:t>
      </w:r>
    </w:p>
    <w:p w:rsidR="00676FA4" w:rsidRPr="00676FA4" w:rsidRDefault="00676FA4" w:rsidP="00B856C2">
      <w:pPr>
        <w:numPr>
          <w:ilvl w:val="1"/>
          <w:numId w:val="98"/>
        </w:numPr>
        <w:tabs>
          <w:tab w:val="left" w:pos="567"/>
        </w:tabs>
        <w:jc w:val="both"/>
        <w:rPr>
          <w:rFonts w:ascii="Cambria" w:eastAsia="Calibri" w:hAnsi="Cambria"/>
          <w:sz w:val="22"/>
          <w:szCs w:val="22"/>
          <w:lang w:eastAsia="en-US"/>
        </w:rPr>
      </w:pPr>
      <w:r w:rsidRPr="00676FA4">
        <w:rPr>
          <w:rFonts w:ascii="Cambria" w:eastAsia="Calibri" w:hAnsi="Cambria"/>
          <w:sz w:val="22"/>
          <w:szCs w:val="22"/>
          <w:lang w:eastAsia="en-US"/>
        </w:rPr>
        <w:t>Przyjęcie podanej klauzuli czasu ochrony</w:t>
      </w:r>
    </w:p>
    <w:p w:rsidR="00676FA4" w:rsidRPr="00676FA4" w:rsidRDefault="00676FA4" w:rsidP="00B856C2">
      <w:pPr>
        <w:numPr>
          <w:ilvl w:val="1"/>
          <w:numId w:val="98"/>
        </w:numPr>
        <w:tabs>
          <w:tab w:val="left" w:pos="567"/>
        </w:tabs>
        <w:jc w:val="both"/>
        <w:rPr>
          <w:rFonts w:ascii="Cambria" w:eastAsia="Calibri" w:hAnsi="Cambria"/>
          <w:sz w:val="22"/>
          <w:szCs w:val="22"/>
          <w:lang w:eastAsia="en-US"/>
        </w:rPr>
      </w:pPr>
      <w:r w:rsidRPr="00676FA4">
        <w:rPr>
          <w:rFonts w:ascii="Cambria" w:eastAsia="Calibri" w:hAnsi="Cambria"/>
          <w:sz w:val="22"/>
          <w:szCs w:val="22"/>
          <w:lang w:eastAsia="en-US"/>
        </w:rPr>
        <w:t>Przyjęcie podanej klauzuli nieściągania rat niewymagalnych</w:t>
      </w:r>
    </w:p>
    <w:p w:rsidR="00676FA4" w:rsidRPr="00676FA4" w:rsidRDefault="00676FA4" w:rsidP="00B856C2">
      <w:pPr>
        <w:numPr>
          <w:ilvl w:val="1"/>
          <w:numId w:val="98"/>
        </w:numPr>
        <w:tabs>
          <w:tab w:val="left" w:pos="567"/>
        </w:tabs>
        <w:jc w:val="both"/>
        <w:rPr>
          <w:rFonts w:ascii="Cambria" w:eastAsia="Calibri" w:hAnsi="Cambria"/>
          <w:sz w:val="22"/>
          <w:szCs w:val="22"/>
          <w:lang w:eastAsia="en-US"/>
        </w:rPr>
      </w:pPr>
      <w:r w:rsidRPr="00676FA4">
        <w:rPr>
          <w:rFonts w:ascii="Cambria" w:eastAsia="Calibri" w:hAnsi="Cambria"/>
          <w:sz w:val="22"/>
          <w:szCs w:val="22"/>
          <w:lang w:eastAsia="en-US"/>
        </w:rPr>
        <w:t>Przyjęcie podanej klauzuli zgłaszania szkód</w:t>
      </w:r>
    </w:p>
    <w:p w:rsidR="00676FA4" w:rsidRPr="00676FA4" w:rsidRDefault="00676FA4" w:rsidP="00B856C2">
      <w:pPr>
        <w:numPr>
          <w:ilvl w:val="1"/>
          <w:numId w:val="98"/>
        </w:numPr>
        <w:tabs>
          <w:tab w:val="left" w:pos="567"/>
        </w:tabs>
        <w:jc w:val="both"/>
        <w:rPr>
          <w:rFonts w:ascii="Cambria" w:eastAsia="Calibri" w:hAnsi="Cambria"/>
          <w:sz w:val="22"/>
          <w:szCs w:val="22"/>
          <w:lang w:eastAsia="en-US"/>
        </w:rPr>
      </w:pPr>
      <w:r w:rsidRPr="00676FA4">
        <w:rPr>
          <w:rFonts w:ascii="Cambria" w:hAnsi="Cambria"/>
        </w:rPr>
        <w:t>Przyjęcie podanej klauzuli miejsc ubezpieczenia</w:t>
      </w:r>
    </w:p>
    <w:p w:rsidR="00676FA4" w:rsidRPr="00676FA4" w:rsidRDefault="00676FA4" w:rsidP="00B856C2">
      <w:pPr>
        <w:numPr>
          <w:ilvl w:val="1"/>
          <w:numId w:val="98"/>
        </w:numPr>
        <w:tabs>
          <w:tab w:val="left" w:pos="567"/>
        </w:tabs>
        <w:jc w:val="both"/>
        <w:rPr>
          <w:rFonts w:ascii="Cambria" w:eastAsia="Calibri" w:hAnsi="Cambria"/>
          <w:sz w:val="22"/>
          <w:szCs w:val="22"/>
          <w:lang w:eastAsia="en-US"/>
        </w:rPr>
      </w:pPr>
      <w:r w:rsidRPr="00676FA4">
        <w:rPr>
          <w:rFonts w:ascii="Cambria" w:hAnsi="Cambria"/>
          <w:bCs/>
        </w:rPr>
        <w:t>Płatność składki rocznej w 4 równych ratach kwartalnych</w:t>
      </w:r>
    </w:p>
    <w:p w:rsidR="0050037D" w:rsidRPr="000A57AA" w:rsidRDefault="0050037D" w:rsidP="0050037D">
      <w:pPr>
        <w:ind w:left="4253" w:hanging="425"/>
        <w:outlineLvl w:val="0"/>
        <w:rPr>
          <w:rFonts w:ascii="Cambria" w:hAnsi="Cambria"/>
          <w:bCs/>
          <w:iCs/>
          <w:color w:val="FF0000"/>
          <w:sz w:val="22"/>
          <w:szCs w:val="22"/>
        </w:rPr>
      </w:pPr>
    </w:p>
    <w:p w:rsidR="0050037D" w:rsidRPr="000A57AA" w:rsidRDefault="0050037D" w:rsidP="0050037D">
      <w:pPr>
        <w:ind w:left="4253" w:hanging="425"/>
        <w:outlineLvl w:val="0"/>
        <w:rPr>
          <w:rFonts w:ascii="Cambria" w:hAnsi="Cambria"/>
          <w:bCs/>
          <w:iCs/>
          <w:color w:val="FF0000"/>
          <w:sz w:val="22"/>
          <w:szCs w:val="22"/>
        </w:rPr>
      </w:pPr>
    </w:p>
    <w:p w:rsidR="0050037D" w:rsidRDefault="0050037D" w:rsidP="0050037D">
      <w:pPr>
        <w:ind w:left="4253" w:hanging="425"/>
        <w:outlineLvl w:val="0"/>
        <w:rPr>
          <w:rFonts w:ascii="Cambria" w:hAnsi="Cambria"/>
          <w:bCs/>
          <w:iCs/>
          <w:color w:val="FF0000"/>
          <w:sz w:val="22"/>
          <w:szCs w:val="22"/>
        </w:rPr>
      </w:pPr>
    </w:p>
    <w:p w:rsidR="00676FA4" w:rsidRDefault="00676FA4" w:rsidP="0050037D">
      <w:pPr>
        <w:ind w:left="4253" w:hanging="425"/>
        <w:outlineLvl w:val="0"/>
        <w:rPr>
          <w:rFonts w:ascii="Cambria" w:hAnsi="Cambria"/>
          <w:bCs/>
          <w:iCs/>
          <w:color w:val="FF0000"/>
          <w:sz w:val="22"/>
          <w:szCs w:val="22"/>
        </w:rPr>
      </w:pPr>
    </w:p>
    <w:p w:rsidR="00676FA4" w:rsidRDefault="00676FA4" w:rsidP="0050037D">
      <w:pPr>
        <w:ind w:left="4253" w:hanging="425"/>
        <w:outlineLvl w:val="0"/>
        <w:rPr>
          <w:rFonts w:ascii="Cambria" w:hAnsi="Cambria"/>
          <w:bCs/>
          <w:iCs/>
          <w:color w:val="FF0000"/>
          <w:sz w:val="22"/>
          <w:szCs w:val="22"/>
        </w:rPr>
      </w:pPr>
    </w:p>
    <w:p w:rsidR="00676FA4" w:rsidRDefault="00676FA4" w:rsidP="0050037D">
      <w:pPr>
        <w:ind w:left="4253" w:hanging="425"/>
        <w:outlineLvl w:val="0"/>
        <w:rPr>
          <w:rFonts w:ascii="Cambria" w:hAnsi="Cambria"/>
          <w:bCs/>
          <w:iCs/>
          <w:color w:val="FF0000"/>
          <w:sz w:val="22"/>
          <w:szCs w:val="22"/>
        </w:rPr>
      </w:pPr>
    </w:p>
    <w:p w:rsidR="00676FA4" w:rsidRDefault="00676FA4" w:rsidP="0050037D">
      <w:pPr>
        <w:ind w:left="4253" w:hanging="425"/>
        <w:outlineLvl w:val="0"/>
        <w:rPr>
          <w:rFonts w:ascii="Cambria" w:hAnsi="Cambria"/>
          <w:bCs/>
          <w:iCs/>
          <w:color w:val="FF0000"/>
          <w:sz w:val="22"/>
          <w:szCs w:val="22"/>
        </w:rPr>
      </w:pPr>
    </w:p>
    <w:p w:rsidR="00676FA4" w:rsidRDefault="00676FA4" w:rsidP="0050037D">
      <w:pPr>
        <w:ind w:left="4253" w:hanging="425"/>
        <w:outlineLvl w:val="0"/>
        <w:rPr>
          <w:rFonts w:ascii="Cambria" w:hAnsi="Cambria"/>
          <w:bCs/>
          <w:iCs/>
          <w:color w:val="FF0000"/>
          <w:sz w:val="22"/>
          <w:szCs w:val="22"/>
        </w:rPr>
      </w:pPr>
    </w:p>
    <w:p w:rsidR="00676FA4" w:rsidRDefault="00676FA4" w:rsidP="0050037D">
      <w:pPr>
        <w:ind w:left="4253" w:hanging="425"/>
        <w:outlineLvl w:val="0"/>
        <w:rPr>
          <w:rFonts w:ascii="Cambria" w:hAnsi="Cambria"/>
          <w:bCs/>
          <w:iCs/>
          <w:color w:val="FF0000"/>
          <w:sz w:val="22"/>
          <w:szCs w:val="22"/>
        </w:rPr>
      </w:pPr>
    </w:p>
    <w:p w:rsidR="00676FA4" w:rsidRDefault="00676FA4" w:rsidP="0050037D">
      <w:pPr>
        <w:ind w:left="4253" w:hanging="425"/>
        <w:outlineLvl w:val="0"/>
        <w:rPr>
          <w:rFonts w:ascii="Cambria" w:hAnsi="Cambria"/>
          <w:bCs/>
          <w:iCs/>
          <w:color w:val="FF0000"/>
          <w:sz w:val="22"/>
          <w:szCs w:val="22"/>
        </w:rPr>
      </w:pPr>
    </w:p>
    <w:p w:rsidR="00676FA4" w:rsidRDefault="00676FA4" w:rsidP="0050037D">
      <w:pPr>
        <w:ind w:left="4253" w:hanging="425"/>
        <w:outlineLvl w:val="0"/>
        <w:rPr>
          <w:rFonts w:ascii="Cambria" w:hAnsi="Cambria"/>
          <w:bCs/>
          <w:iCs/>
          <w:color w:val="FF0000"/>
          <w:sz w:val="22"/>
          <w:szCs w:val="22"/>
        </w:rPr>
      </w:pPr>
    </w:p>
    <w:p w:rsidR="00676FA4" w:rsidRPr="000A57AA" w:rsidRDefault="00676FA4" w:rsidP="0050037D">
      <w:pPr>
        <w:ind w:left="4253" w:hanging="425"/>
        <w:outlineLvl w:val="0"/>
        <w:rPr>
          <w:rFonts w:ascii="Cambria" w:hAnsi="Cambria"/>
          <w:bCs/>
          <w:iCs/>
          <w:color w:val="FF0000"/>
          <w:sz w:val="22"/>
          <w:szCs w:val="22"/>
        </w:rPr>
      </w:pPr>
    </w:p>
    <w:p w:rsidR="0050037D" w:rsidRPr="000A57AA" w:rsidRDefault="0050037D" w:rsidP="0050037D">
      <w:pPr>
        <w:ind w:left="4253" w:hanging="425"/>
        <w:outlineLvl w:val="0"/>
        <w:rPr>
          <w:rFonts w:ascii="Cambria" w:hAnsi="Cambria"/>
          <w:bCs/>
          <w:iCs/>
          <w:color w:val="FF0000"/>
          <w:sz w:val="22"/>
          <w:szCs w:val="22"/>
        </w:rPr>
      </w:pPr>
    </w:p>
    <w:p w:rsidR="0050037D" w:rsidRDefault="0050037D" w:rsidP="0050037D">
      <w:pPr>
        <w:ind w:left="4253" w:hanging="425"/>
        <w:outlineLvl w:val="0"/>
        <w:rPr>
          <w:rFonts w:ascii="Cambria" w:hAnsi="Cambria"/>
          <w:bCs/>
          <w:iCs/>
          <w:color w:val="FF0000"/>
          <w:sz w:val="22"/>
          <w:szCs w:val="22"/>
        </w:rPr>
      </w:pPr>
    </w:p>
    <w:p w:rsidR="00676FA4" w:rsidRDefault="00676FA4" w:rsidP="0050037D">
      <w:pPr>
        <w:ind w:left="4253" w:hanging="425"/>
        <w:outlineLvl w:val="0"/>
        <w:rPr>
          <w:rFonts w:ascii="Cambria" w:hAnsi="Cambria"/>
          <w:bCs/>
          <w:iCs/>
          <w:color w:val="FF0000"/>
          <w:sz w:val="22"/>
          <w:szCs w:val="22"/>
        </w:rPr>
      </w:pPr>
    </w:p>
    <w:p w:rsidR="00676FA4" w:rsidRDefault="00676FA4" w:rsidP="0050037D">
      <w:pPr>
        <w:ind w:left="4253" w:hanging="425"/>
        <w:outlineLvl w:val="0"/>
        <w:rPr>
          <w:rFonts w:ascii="Cambria" w:hAnsi="Cambria"/>
          <w:bCs/>
          <w:iCs/>
          <w:color w:val="FF0000"/>
          <w:sz w:val="22"/>
          <w:szCs w:val="22"/>
        </w:rPr>
      </w:pPr>
    </w:p>
    <w:p w:rsidR="00676FA4" w:rsidRPr="000A57AA" w:rsidRDefault="00676FA4" w:rsidP="0050037D">
      <w:pPr>
        <w:ind w:left="4253" w:hanging="425"/>
        <w:outlineLvl w:val="0"/>
        <w:rPr>
          <w:rFonts w:ascii="Cambria" w:hAnsi="Cambria"/>
          <w:bCs/>
          <w:iCs/>
          <w:color w:val="FF0000"/>
          <w:sz w:val="22"/>
          <w:szCs w:val="22"/>
        </w:rPr>
      </w:pPr>
    </w:p>
    <w:p w:rsidR="0050037D" w:rsidRPr="000A57AA" w:rsidRDefault="0050037D" w:rsidP="0050037D">
      <w:pPr>
        <w:ind w:left="4253" w:hanging="425"/>
        <w:outlineLvl w:val="0"/>
        <w:rPr>
          <w:rFonts w:ascii="Cambria" w:hAnsi="Cambria"/>
          <w:bCs/>
          <w:iCs/>
          <w:color w:val="FF0000"/>
          <w:sz w:val="22"/>
          <w:szCs w:val="22"/>
        </w:rPr>
      </w:pPr>
    </w:p>
    <w:p w:rsidR="0050037D" w:rsidRPr="000A57AA" w:rsidRDefault="0050037D" w:rsidP="0050037D">
      <w:pPr>
        <w:ind w:left="4253" w:hanging="425"/>
        <w:outlineLvl w:val="0"/>
        <w:rPr>
          <w:rFonts w:ascii="Cambria" w:hAnsi="Cambria"/>
          <w:bCs/>
          <w:iCs/>
          <w:color w:val="FF0000"/>
          <w:sz w:val="22"/>
          <w:szCs w:val="22"/>
        </w:rPr>
      </w:pPr>
    </w:p>
    <w:p w:rsidR="0050037D" w:rsidRPr="000A57AA" w:rsidRDefault="0050037D" w:rsidP="0050037D">
      <w:pPr>
        <w:ind w:left="4253" w:hanging="425"/>
        <w:outlineLvl w:val="0"/>
        <w:rPr>
          <w:rFonts w:ascii="Cambria" w:hAnsi="Cambria"/>
          <w:bCs/>
          <w:iCs/>
          <w:color w:val="FF0000"/>
          <w:sz w:val="22"/>
          <w:szCs w:val="22"/>
        </w:rPr>
      </w:pPr>
    </w:p>
    <w:p w:rsidR="0050037D" w:rsidRPr="00740635" w:rsidRDefault="0050037D" w:rsidP="0050037D">
      <w:pPr>
        <w:widowControl w:val="0"/>
        <w:suppressAutoHyphens w:val="0"/>
        <w:spacing w:after="120"/>
        <w:jc w:val="both"/>
        <w:outlineLvl w:val="0"/>
        <w:rPr>
          <w:rFonts w:ascii="Cambria" w:hAnsi="Cambria"/>
          <w:b/>
          <w:sz w:val="22"/>
          <w:szCs w:val="22"/>
          <w:lang w:eastAsia="en-US"/>
        </w:rPr>
      </w:pPr>
      <w:bookmarkStart w:id="4" w:name="_Toc407615905"/>
      <w:bookmarkStart w:id="5" w:name="_Toc407624086"/>
      <w:bookmarkStart w:id="6" w:name="_Toc466986936"/>
      <w:bookmarkEnd w:id="1"/>
      <w:r w:rsidRPr="00740635">
        <w:rPr>
          <w:rFonts w:ascii="Cambria" w:hAnsi="Cambria"/>
          <w:b/>
          <w:sz w:val="22"/>
          <w:szCs w:val="22"/>
          <w:lang w:eastAsia="en-US"/>
        </w:rPr>
        <w:t xml:space="preserve">Załącznik nr 1b do SIWZ: Szczegółowy opis przedmiotu zamówienia zawierający warunki obligatoryjne oraz klauzule dodatkowe i inne postanowienia szczególne fakultatywne dla ubezpieczenia pojazdów mechanicznych Gminy </w:t>
      </w:r>
      <w:r w:rsidR="003D2586" w:rsidRPr="00740635">
        <w:rPr>
          <w:rFonts w:ascii="Cambria" w:hAnsi="Cambria"/>
          <w:b/>
          <w:sz w:val="22"/>
          <w:szCs w:val="22"/>
          <w:lang w:eastAsia="en-US"/>
        </w:rPr>
        <w:t>Nisko</w:t>
      </w:r>
      <w:r w:rsidRPr="00740635">
        <w:rPr>
          <w:rFonts w:ascii="Cambria" w:hAnsi="Cambria"/>
          <w:b/>
          <w:sz w:val="22"/>
          <w:szCs w:val="22"/>
          <w:lang w:eastAsia="en-US"/>
        </w:rPr>
        <w:t>, dotyczący części II zamówienia</w:t>
      </w:r>
      <w:bookmarkEnd w:id="4"/>
      <w:bookmarkEnd w:id="5"/>
      <w:bookmarkEnd w:id="6"/>
      <w:r w:rsidRPr="00740635">
        <w:rPr>
          <w:rFonts w:ascii="Cambria" w:eastAsia="Calibri" w:hAnsi="Cambria"/>
          <w:b/>
          <w:sz w:val="22"/>
          <w:szCs w:val="22"/>
          <w:lang w:eastAsia="en-US"/>
        </w:rPr>
        <w:t>.</w:t>
      </w:r>
    </w:p>
    <w:p w:rsidR="00676FA4" w:rsidRPr="00676FA4" w:rsidRDefault="00676FA4" w:rsidP="00B856C2">
      <w:pPr>
        <w:numPr>
          <w:ilvl w:val="0"/>
          <w:numId w:val="28"/>
        </w:numPr>
        <w:suppressAutoHyphens w:val="0"/>
        <w:ind w:left="357" w:hanging="357"/>
        <w:jc w:val="both"/>
        <w:outlineLvl w:val="1"/>
        <w:rPr>
          <w:rFonts w:ascii="Cambria" w:hAnsi="Cambria"/>
          <w:b/>
          <w:sz w:val="22"/>
          <w:szCs w:val="22"/>
          <w:lang w:eastAsia="en-US"/>
        </w:rPr>
      </w:pPr>
      <w:r w:rsidRPr="00676FA4">
        <w:rPr>
          <w:rFonts w:ascii="Cambria" w:hAnsi="Cambria"/>
          <w:b/>
          <w:sz w:val="22"/>
          <w:szCs w:val="22"/>
          <w:lang w:eastAsia="en-US"/>
        </w:rPr>
        <w:t>Przedmiot ubezpieczenia:</w:t>
      </w:r>
    </w:p>
    <w:p w:rsidR="00676FA4" w:rsidRPr="00676FA4" w:rsidRDefault="00676FA4" w:rsidP="00676FA4">
      <w:pPr>
        <w:widowControl w:val="0"/>
        <w:suppressAutoHyphens w:val="0"/>
        <w:jc w:val="both"/>
        <w:rPr>
          <w:rFonts w:ascii="Cambria" w:hAnsi="Cambria"/>
          <w:color w:val="000000"/>
          <w:sz w:val="22"/>
          <w:szCs w:val="22"/>
          <w:lang w:eastAsia="pl-PL"/>
        </w:rPr>
      </w:pPr>
      <w:r w:rsidRPr="00676FA4">
        <w:rPr>
          <w:rFonts w:ascii="Cambria" w:eastAsia="Calibri" w:hAnsi="Cambria"/>
          <w:sz w:val="22"/>
          <w:szCs w:val="22"/>
          <w:lang w:eastAsia="en-US"/>
        </w:rPr>
        <w:t>pojazdy mechaniczne podlegające, stosownie do przepisów ustawy z dnia 20 czerwca 1997 r. Prawo o ruchu drogowym (tekst jednolity Dz. U. z 2012, poz. 1137) rejestracji w RP, a także pojazdy mechaniczne niepodlegające takiemu obowiązkowi, stanowiące własność ubezpieczającego, ubezpieczonego lub użytkowane na podstawie umowy najmu, dzierżawy, użyczenia, leasingu albo innej podobnej umowy korzystania z cudzej rzeczy i innych uregulowań prawnych.</w:t>
      </w:r>
    </w:p>
    <w:p w:rsidR="00676FA4" w:rsidRPr="00676FA4" w:rsidRDefault="00676FA4" w:rsidP="00676FA4">
      <w:pPr>
        <w:suppressAutoHyphens w:val="0"/>
        <w:jc w:val="both"/>
        <w:rPr>
          <w:rFonts w:ascii="Cambria" w:eastAsia="Calibri" w:hAnsi="Cambria"/>
          <w:b/>
          <w:sz w:val="22"/>
          <w:szCs w:val="22"/>
          <w:lang w:eastAsia="en-US"/>
        </w:rPr>
      </w:pPr>
      <w:r w:rsidRPr="00676FA4">
        <w:rPr>
          <w:rFonts w:ascii="Cambria" w:eastAsia="Calibri" w:hAnsi="Cambria"/>
          <w:b/>
          <w:sz w:val="22"/>
          <w:szCs w:val="22"/>
          <w:lang w:eastAsia="en-US"/>
        </w:rPr>
        <w:t xml:space="preserve">Wykaz </w:t>
      </w:r>
      <w:r>
        <w:rPr>
          <w:rFonts w:ascii="Cambria" w:eastAsia="Calibri" w:hAnsi="Cambria"/>
          <w:b/>
          <w:sz w:val="22"/>
          <w:szCs w:val="22"/>
          <w:lang w:eastAsia="en-US"/>
        </w:rPr>
        <w:t>pojazdów zawiera załącznik nr 1d</w:t>
      </w:r>
      <w:r w:rsidRPr="00676FA4">
        <w:rPr>
          <w:rFonts w:ascii="Cambria" w:eastAsia="Calibri" w:hAnsi="Cambria"/>
          <w:b/>
          <w:sz w:val="22"/>
          <w:szCs w:val="22"/>
          <w:lang w:eastAsia="en-US"/>
        </w:rPr>
        <w:t xml:space="preserve"> do SIWZ, zakładka nr 3.</w:t>
      </w:r>
    </w:p>
    <w:p w:rsidR="00676FA4" w:rsidRPr="00676FA4" w:rsidRDefault="00676FA4" w:rsidP="00B856C2">
      <w:pPr>
        <w:numPr>
          <w:ilvl w:val="0"/>
          <w:numId w:val="28"/>
        </w:numPr>
        <w:suppressAutoHyphens w:val="0"/>
        <w:ind w:left="357" w:hanging="357"/>
        <w:jc w:val="both"/>
        <w:outlineLvl w:val="1"/>
        <w:rPr>
          <w:rFonts w:ascii="Cambria" w:hAnsi="Cambria"/>
          <w:sz w:val="22"/>
          <w:szCs w:val="22"/>
          <w:lang w:eastAsia="en-US"/>
        </w:rPr>
      </w:pPr>
      <w:r w:rsidRPr="00676FA4">
        <w:rPr>
          <w:rFonts w:ascii="Cambria" w:hAnsi="Cambria"/>
          <w:b/>
          <w:sz w:val="22"/>
          <w:szCs w:val="22"/>
          <w:lang w:eastAsia="en-US"/>
        </w:rPr>
        <w:t>Zakres ubezpieczenia</w:t>
      </w:r>
    </w:p>
    <w:p w:rsidR="00676FA4" w:rsidRPr="00676FA4" w:rsidRDefault="00676FA4" w:rsidP="00B856C2">
      <w:pPr>
        <w:numPr>
          <w:ilvl w:val="1"/>
          <w:numId w:val="28"/>
        </w:numPr>
        <w:tabs>
          <w:tab w:val="left" w:pos="567"/>
        </w:tabs>
        <w:suppressAutoHyphens w:val="0"/>
        <w:ind w:left="567" w:hanging="567"/>
        <w:jc w:val="both"/>
        <w:rPr>
          <w:rFonts w:ascii="Cambria" w:hAnsi="Cambria"/>
          <w:sz w:val="22"/>
          <w:szCs w:val="22"/>
          <w:lang w:eastAsia="en-US"/>
        </w:rPr>
      </w:pPr>
      <w:r w:rsidRPr="00676FA4">
        <w:rPr>
          <w:rFonts w:ascii="Cambria" w:hAnsi="Cambria"/>
          <w:b/>
          <w:sz w:val="22"/>
          <w:szCs w:val="22"/>
          <w:lang w:eastAsia="en-US"/>
        </w:rPr>
        <w:t>Obowiązkowe ubezpieczenie OC</w:t>
      </w:r>
      <w:r w:rsidRPr="00676FA4">
        <w:rPr>
          <w:rFonts w:ascii="Cambria" w:hAnsi="Cambria"/>
          <w:sz w:val="22"/>
          <w:szCs w:val="22"/>
          <w:lang w:eastAsia="en-US"/>
        </w:rPr>
        <w:t xml:space="preserve"> posiadaczy pojazdów mechanicznych zgodnie z Ustawą o ubezpieczeniach obowiązkowych, Ubezpieczeniowym Funduszu Gwarancyjnym, Polskim Biurze Ubezpieczeń Komunikacyjnych z dnia 22.05.2003 r.</w:t>
      </w:r>
    </w:p>
    <w:p w:rsidR="00676FA4" w:rsidRPr="00676FA4" w:rsidRDefault="00676FA4" w:rsidP="00B856C2">
      <w:pPr>
        <w:numPr>
          <w:ilvl w:val="2"/>
          <w:numId w:val="28"/>
        </w:numPr>
        <w:tabs>
          <w:tab w:val="left" w:pos="567"/>
        </w:tabs>
        <w:suppressAutoHyphens w:val="0"/>
        <w:ind w:left="567" w:hanging="567"/>
        <w:contextualSpacing/>
        <w:jc w:val="both"/>
        <w:rPr>
          <w:rFonts w:ascii="Cambria" w:hAnsi="Cambria"/>
          <w:sz w:val="22"/>
          <w:szCs w:val="22"/>
          <w:lang w:eastAsia="en-US"/>
        </w:rPr>
      </w:pPr>
      <w:r w:rsidRPr="00676FA4">
        <w:rPr>
          <w:rFonts w:ascii="Cambria" w:hAnsi="Cambria"/>
          <w:sz w:val="22"/>
          <w:szCs w:val="22"/>
          <w:lang w:eastAsia="en-US"/>
        </w:rPr>
        <w:t>Obszar odpowiedzialności: zgodnie z ustawą</w:t>
      </w:r>
    </w:p>
    <w:p w:rsidR="00676FA4" w:rsidRPr="00676FA4" w:rsidRDefault="00676FA4" w:rsidP="00B856C2">
      <w:pPr>
        <w:numPr>
          <w:ilvl w:val="2"/>
          <w:numId w:val="28"/>
        </w:numPr>
        <w:tabs>
          <w:tab w:val="left" w:pos="567"/>
        </w:tabs>
        <w:suppressAutoHyphens w:val="0"/>
        <w:ind w:left="567" w:hanging="567"/>
        <w:contextualSpacing/>
        <w:jc w:val="both"/>
        <w:rPr>
          <w:rFonts w:ascii="Cambria" w:hAnsi="Cambria"/>
          <w:sz w:val="22"/>
          <w:szCs w:val="22"/>
          <w:lang w:eastAsia="en-US"/>
        </w:rPr>
      </w:pPr>
      <w:r w:rsidRPr="00676FA4">
        <w:rPr>
          <w:rFonts w:ascii="Cambria" w:hAnsi="Cambria"/>
          <w:sz w:val="22"/>
          <w:szCs w:val="22"/>
          <w:lang w:eastAsia="en-US"/>
        </w:rPr>
        <w:t>Suma gwarancyjna: minimalna ustawowa (zgodna z ustawą)</w:t>
      </w:r>
    </w:p>
    <w:p w:rsidR="00676FA4" w:rsidRPr="00676FA4" w:rsidRDefault="00676FA4" w:rsidP="00B856C2">
      <w:pPr>
        <w:numPr>
          <w:ilvl w:val="2"/>
          <w:numId w:val="28"/>
        </w:numPr>
        <w:tabs>
          <w:tab w:val="left" w:pos="567"/>
        </w:tabs>
        <w:suppressAutoHyphens w:val="0"/>
        <w:ind w:left="567" w:hanging="567"/>
        <w:jc w:val="both"/>
        <w:rPr>
          <w:rFonts w:ascii="Cambria" w:hAnsi="Cambria"/>
          <w:b/>
          <w:sz w:val="22"/>
          <w:szCs w:val="22"/>
          <w:lang w:eastAsia="en-US"/>
        </w:rPr>
      </w:pPr>
      <w:r w:rsidRPr="00676FA4">
        <w:rPr>
          <w:rFonts w:ascii="Cambria" w:hAnsi="Cambria"/>
          <w:b/>
          <w:sz w:val="22"/>
          <w:szCs w:val="22"/>
          <w:lang w:eastAsia="en-US"/>
        </w:rPr>
        <w:t xml:space="preserve">Dotyczy: wszystkich pojazdów z załącznika </w:t>
      </w:r>
      <w:r>
        <w:rPr>
          <w:rFonts w:ascii="Cambria" w:hAnsi="Cambria"/>
          <w:b/>
          <w:sz w:val="22"/>
          <w:szCs w:val="22"/>
          <w:lang w:eastAsia="en-US"/>
        </w:rPr>
        <w:t>nr 1d</w:t>
      </w:r>
      <w:r w:rsidRPr="00676FA4">
        <w:rPr>
          <w:rFonts w:ascii="Cambria" w:hAnsi="Cambria"/>
          <w:b/>
          <w:sz w:val="22"/>
          <w:szCs w:val="22"/>
          <w:lang w:eastAsia="en-US"/>
        </w:rPr>
        <w:t xml:space="preserve"> do SIWZ, zakładka nr 3 i nabywanych w okresie wykonywania zamówienia.</w:t>
      </w:r>
    </w:p>
    <w:p w:rsidR="00676FA4" w:rsidRPr="00676FA4" w:rsidRDefault="00676FA4" w:rsidP="00B856C2">
      <w:pPr>
        <w:numPr>
          <w:ilvl w:val="1"/>
          <w:numId w:val="28"/>
        </w:numPr>
        <w:tabs>
          <w:tab w:val="left" w:pos="567"/>
        </w:tabs>
        <w:suppressAutoHyphens w:val="0"/>
        <w:ind w:left="567" w:hanging="567"/>
        <w:jc w:val="both"/>
        <w:rPr>
          <w:rFonts w:ascii="Cambria" w:hAnsi="Cambria"/>
          <w:sz w:val="22"/>
          <w:szCs w:val="22"/>
          <w:lang w:eastAsia="en-US"/>
        </w:rPr>
      </w:pPr>
      <w:r w:rsidRPr="00676FA4">
        <w:rPr>
          <w:rFonts w:ascii="Cambria" w:hAnsi="Cambria"/>
          <w:b/>
          <w:sz w:val="22"/>
          <w:szCs w:val="22"/>
          <w:lang w:eastAsia="en-US"/>
        </w:rPr>
        <w:t>Ubezpieczenie NNW</w:t>
      </w:r>
      <w:r w:rsidRPr="00676FA4">
        <w:rPr>
          <w:rFonts w:ascii="Cambria" w:hAnsi="Cambria"/>
          <w:sz w:val="22"/>
          <w:szCs w:val="22"/>
          <w:lang w:eastAsia="en-US"/>
        </w:rPr>
        <w:t xml:space="preserve"> pasażerów i kierowców pojazdów mechanicznych.</w:t>
      </w:r>
    </w:p>
    <w:p w:rsidR="00676FA4" w:rsidRPr="00676FA4" w:rsidRDefault="00676FA4" w:rsidP="00B856C2">
      <w:pPr>
        <w:numPr>
          <w:ilvl w:val="2"/>
          <w:numId w:val="28"/>
        </w:numPr>
        <w:tabs>
          <w:tab w:val="left" w:pos="567"/>
        </w:tabs>
        <w:suppressAutoHyphens w:val="0"/>
        <w:ind w:left="567" w:hanging="567"/>
        <w:contextualSpacing/>
        <w:jc w:val="both"/>
        <w:rPr>
          <w:rFonts w:ascii="Cambria" w:hAnsi="Cambria"/>
          <w:sz w:val="22"/>
          <w:szCs w:val="22"/>
          <w:lang w:eastAsia="en-US"/>
        </w:rPr>
      </w:pPr>
      <w:r w:rsidRPr="00676FA4">
        <w:rPr>
          <w:rFonts w:ascii="Cambria" w:hAnsi="Cambria"/>
          <w:sz w:val="22"/>
          <w:szCs w:val="22"/>
          <w:lang w:eastAsia="en-US"/>
        </w:rPr>
        <w:t>Przedmiot ubezpieczenia: trwałe następstwa nieszczęśliwych wypadków kierowcy i pasażerów pojazdów mechanicznych, polegające na uszkodzeniu ciała lub rozstroju zdrowia albo śmierci i powstałe w związku ruchem lub postojem pojazdów mechanicznych, w szczególności podczas wsiadania i wysiadania, w czasie przebywania w pojeździe będącym w ruchu i w przypadku zatrzymania i postoju, podczas dokonywania w czasie podróży koniecznej naprawy, a także podczas załadunku i wyładunku pojazdu.</w:t>
      </w:r>
    </w:p>
    <w:p w:rsidR="00676FA4" w:rsidRPr="00676FA4" w:rsidRDefault="00676FA4" w:rsidP="00B856C2">
      <w:pPr>
        <w:numPr>
          <w:ilvl w:val="2"/>
          <w:numId w:val="28"/>
        </w:numPr>
        <w:tabs>
          <w:tab w:val="left" w:pos="567"/>
        </w:tabs>
        <w:suppressAutoHyphens w:val="0"/>
        <w:ind w:left="567" w:hanging="567"/>
        <w:contextualSpacing/>
        <w:jc w:val="both"/>
        <w:rPr>
          <w:rFonts w:ascii="Cambria" w:hAnsi="Cambria"/>
          <w:sz w:val="22"/>
          <w:szCs w:val="22"/>
          <w:lang w:eastAsia="en-US"/>
        </w:rPr>
      </w:pPr>
      <w:r w:rsidRPr="00676FA4">
        <w:rPr>
          <w:rFonts w:ascii="Cambria" w:hAnsi="Cambria"/>
          <w:sz w:val="22"/>
          <w:szCs w:val="22"/>
          <w:lang w:eastAsia="en-US"/>
        </w:rPr>
        <w:t>Suma ubezpieczenia: 10 000,00 zł / 1 os.</w:t>
      </w:r>
    </w:p>
    <w:p w:rsidR="00676FA4" w:rsidRPr="00676FA4" w:rsidRDefault="00676FA4" w:rsidP="00B856C2">
      <w:pPr>
        <w:numPr>
          <w:ilvl w:val="2"/>
          <w:numId w:val="28"/>
        </w:numPr>
        <w:tabs>
          <w:tab w:val="left" w:pos="567"/>
        </w:tabs>
        <w:suppressAutoHyphens w:val="0"/>
        <w:ind w:left="567" w:hanging="567"/>
        <w:contextualSpacing/>
        <w:jc w:val="both"/>
        <w:rPr>
          <w:rFonts w:ascii="Cambria" w:hAnsi="Cambria"/>
          <w:b/>
          <w:sz w:val="22"/>
          <w:szCs w:val="22"/>
          <w:lang w:eastAsia="en-US"/>
        </w:rPr>
      </w:pPr>
      <w:r w:rsidRPr="00676FA4">
        <w:rPr>
          <w:rFonts w:ascii="Cambria" w:hAnsi="Cambria"/>
          <w:b/>
          <w:sz w:val="22"/>
          <w:szCs w:val="22"/>
          <w:lang w:eastAsia="en-US"/>
        </w:rPr>
        <w:t>Dotyczy: wszyst</w:t>
      </w:r>
      <w:r>
        <w:rPr>
          <w:rFonts w:ascii="Cambria" w:hAnsi="Cambria"/>
          <w:b/>
          <w:sz w:val="22"/>
          <w:szCs w:val="22"/>
          <w:lang w:eastAsia="en-US"/>
        </w:rPr>
        <w:t>kich pojazdów z załącznika nr 1d</w:t>
      </w:r>
      <w:r w:rsidRPr="00676FA4">
        <w:rPr>
          <w:rFonts w:ascii="Cambria" w:hAnsi="Cambria"/>
          <w:b/>
          <w:sz w:val="22"/>
          <w:szCs w:val="22"/>
          <w:lang w:eastAsia="en-US"/>
        </w:rPr>
        <w:t xml:space="preserve"> do SIWZ, zakładka nr 3 i nabywanych w okresie wykonywania zamówienia, za wyjątkiem przyczep. </w:t>
      </w:r>
    </w:p>
    <w:p w:rsidR="00676FA4" w:rsidRPr="00676FA4" w:rsidRDefault="00676FA4" w:rsidP="00B856C2">
      <w:pPr>
        <w:numPr>
          <w:ilvl w:val="1"/>
          <w:numId w:val="28"/>
        </w:numPr>
        <w:tabs>
          <w:tab w:val="left" w:pos="567"/>
        </w:tabs>
        <w:suppressAutoHyphens w:val="0"/>
        <w:ind w:left="567" w:hanging="567"/>
        <w:jc w:val="both"/>
        <w:rPr>
          <w:rFonts w:ascii="Cambria" w:hAnsi="Cambria"/>
          <w:b/>
          <w:sz w:val="22"/>
          <w:szCs w:val="22"/>
          <w:lang w:eastAsia="en-US"/>
        </w:rPr>
      </w:pPr>
      <w:r w:rsidRPr="00676FA4">
        <w:rPr>
          <w:rFonts w:ascii="Cambria" w:hAnsi="Cambria"/>
          <w:b/>
          <w:sz w:val="22"/>
          <w:szCs w:val="22"/>
          <w:lang w:eastAsia="en-US"/>
        </w:rPr>
        <w:t>Ubezpieczenie Auto Casco</w:t>
      </w:r>
    </w:p>
    <w:p w:rsidR="00676FA4" w:rsidRPr="00676FA4" w:rsidRDefault="00676FA4" w:rsidP="00B856C2">
      <w:pPr>
        <w:numPr>
          <w:ilvl w:val="2"/>
          <w:numId w:val="28"/>
        </w:numPr>
        <w:tabs>
          <w:tab w:val="left" w:pos="567"/>
        </w:tabs>
        <w:suppressAutoHyphens w:val="0"/>
        <w:ind w:left="567" w:hanging="567"/>
        <w:contextualSpacing/>
        <w:jc w:val="both"/>
        <w:rPr>
          <w:rFonts w:ascii="Cambria" w:hAnsi="Cambria"/>
          <w:sz w:val="22"/>
          <w:szCs w:val="22"/>
          <w:lang w:eastAsia="en-US"/>
        </w:rPr>
      </w:pPr>
      <w:r w:rsidRPr="00676FA4">
        <w:rPr>
          <w:rFonts w:ascii="Cambria" w:hAnsi="Cambria"/>
          <w:sz w:val="22"/>
          <w:szCs w:val="22"/>
          <w:lang w:eastAsia="en-US"/>
        </w:rPr>
        <w:t>Zakres ubezpieczenia: pełny, w systemie wszystkich ryzyk, obejmujący uszkodzenie, utratę bądź całkowite lub częściowe zniszczenie ubezpieczonego pojazdu i wyposażenia oraz utratę elementów pojazdu lub wyposażenia wskutek zdarzeń niezależnych od woli Ubezpieczającego/ Ubezpieczonego lub osoby upoważnionej do korzystania z pojazdu, w szczególności obejmujący szkody powstałe w pojeździe lub jego wyposażeniu polegające m.in. na:</w:t>
      </w:r>
    </w:p>
    <w:p w:rsidR="00676FA4" w:rsidRPr="00676FA4" w:rsidRDefault="00676FA4" w:rsidP="00B856C2">
      <w:pPr>
        <w:numPr>
          <w:ilvl w:val="0"/>
          <w:numId w:val="29"/>
        </w:numPr>
        <w:tabs>
          <w:tab w:val="left" w:pos="567"/>
        </w:tabs>
        <w:suppressAutoHyphens w:val="0"/>
        <w:ind w:left="567" w:hanging="567"/>
        <w:contextualSpacing/>
        <w:jc w:val="both"/>
        <w:rPr>
          <w:rFonts w:ascii="Cambria" w:hAnsi="Cambria"/>
          <w:sz w:val="22"/>
          <w:szCs w:val="22"/>
          <w:lang w:eastAsia="en-US"/>
        </w:rPr>
      </w:pPr>
      <w:r w:rsidRPr="00676FA4">
        <w:rPr>
          <w:rFonts w:ascii="Cambria" w:hAnsi="Cambria"/>
          <w:sz w:val="22"/>
          <w:szCs w:val="22"/>
          <w:lang w:eastAsia="en-US"/>
        </w:rPr>
        <w:t>uszkodzeniu lub zniszczeniu pojazdu albo wyposażenia w związku z ruchem lub postojem wskutek zderzenia pojazdów, w tym zderzenia pojazdów posiadanych bądź użytkowanych przez Ubezpieczającego / Ubezpieczonego, albo zderzenia z osobami, zwierzętami lub przedmiotami pochodzącymi z zewnątrz pojazdu oraz z wewnątrz ubezpieczonego pojazdu,</w:t>
      </w:r>
    </w:p>
    <w:p w:rsidR="00676FA4" w:rsidRPr="00676FA4" w:rsidRDefault="00676FA4" w:rsidP="00B856C2">
      <w:pPr>
        <w:widowControl w:val="0"/>
        <w:numPr>
          <w:ilvl w:val="0"/>
          <w:numId w:val="29"/>
        </w:numPr>
        <w:tabs>
          <w:tab w:val="left" w:pos="567"/>
        </w:tabs>
        <w:suppressAutoHyphens w:val="0"/>
        <w:ind w:left="567" w:hanging="567"/>
        <w:contextualSpacing/>
        <w:jc w:val="both"/>
        <w:rPr>
          <w:rFonts w:ascii="Cambria" w:hAnsi="Cambria"/>
          <w:sz w:val="22"/>
          <w:szCs w:val="22"/>
          <w:lang w:eastAsia="en-US"/>
        </w:rPr>
      </w:pPr>
      <w:r w:rsidRPr="00676FA4">
        <w:rPr>
          <w:rFonts w:ascii="Cambria" w:hAnsi="Cambria"/>
          <w:sz w:val="22"/>
          <w:szCs w:val="22"/>
          <w:lang w:eastAsia="en-US"/>
        </w:rPr>
        <w:t>uszkodzeniu, zniszczeniu lub utracie pojazdu albo wyposażenia wskutek zdarzeń losowych, w szczególności w wyniku pożaru, wybuchu, powodzi, zatopienia, uderzenia piorunu, huraganu, opadu atmosferycznego oraz działania innych sił przyrody, zapadania i usuwania się ziemi, nagłego działania czynnika termicznego lub chemicznego pochodzącego z zewnątrz pojazdu, a także pożaru lub wybuchu, którego źródło powstało wewnątrz pojazdu,</w:t>
      </w:r>
    </w:p>
    <w:p w:rsidR="00676FA4" w:rsidRPr="00676FA4" w:rsidRDefault="00676FA4" w:rsidP="00B856C2">
      <w:pPr>
        <w:widowControl w:val="0"/>
        <w:numPr>
          <w:ilvl w:val="0"/>
          <w:numId w:val="29"/>
        </w:numPr>
        <w:tabs>
          <w:tab w:val="left" w:pos="567"/>
        </w:tabs>
        <w:suppressAutoHyphens w:val="0"/>
        <w:ind w:left="567" w:hanging="567"/>
        <w:contextualSpacing/>
        <w:jc w:val="both"/>
        <w:rPr>
          <w:rFonts w:ascii="Cambria" w:hAnsi="Cambria"/>
          <w:sz w:val="22"/>
          <w:szCs w:val="22"/>
          <w:lang w:eastAsia="en-US"/>
        </w:rPr>
      </w:pPr>
      <w:r w:rsidRPr="00676FA4">
        <w:rPr>
          <w:rFonts w:ascii="Cambria" w:hAnsi="Cambria"/>
          <w:sz w:val="22"/>
          <w:szCs w:val="22"/>
          <w:lang w:eastAsia="en-US"/>
        </w:rPr>
        <w:t>uszkodzeniu pojazdu lub jego wyposażenia w związku z ruchem lub postojem wskutek działania osób trzecich, w tym również włamania,</w:t>
      </w:r>
    </w:p>
    <w:p w:rsidR="00676FA4" w:rsidRPr="00676FA4" w:rsidRDefault="00676FA4" w:rsidP="00B856C2">
      <w:pPr>
        <w:widowControl w:val="0"/>
        <w:numPr>
          <w:ilvl w:val="0"/>
          <w:numId w:val="29"/>
        </w:numPr>
        <w:tabs>
          <w:tab w:val="left" w:pos="567"/>
        </w:tabs>
        <w:suppressAutoHyphens w:val="0"/>
        <w:ind w:left="567" w:hanging="567"/>
        <w:contextualSpacing/>
        <w:jc w:val="both"/>
        <w:rPr>
          <w:rFonts w:ascii="Cambria" w:hAnsi="Cambria"/>
          <w:sz w:val="22"/>
          <w:szCs w:val="22"/>
          <w:lang w:eastAsia="en-US"/>
        </w:rPr>
      </w:pPr>
      <w:r w:rsidRPr="00676FA4">
        <w:rPr>
          <w:rFonts w:ascii="Cambria" w:hAnsi="Cambria"/>
          <w:sz w:val="22"/>
          <w:szCs w:val="22"/>
          <w:lang w:eastAsia="en-US"/>
        </w:rPr>
        <w:t>uszkodzeniu, lub zniszczeniu pojazdu, albo jego części bądź wyposażenia przez osoby trzecie w następstwie jego zabrania w celu krótkotrwałego użycia (określonego w art. 289 k.k.),</w:t>
      </w:r>
    </w:p>
    <w:p w:rsidR="00676FA4" w:rsidRPr="00676FA4" w:rsidRDefault="00676FA4" w:rsidP="00B856C2">
      <w:pPr>
        <w:widowControl w:val="0"/>
        <w:numPr>
          <w:ilvl w:val="0"/>
          <w:numId w:val="29"/>
        </w:numPr>
        <w:tabs>
          <w:tab w:val="left" w:pos="567"/>
        </w:tabs>
        <w:suppressAutoHyphens w:val="0"/>
        <w:ind w:left="567" w:hanging="567"/>
        <w:contextualSpacing/>
        <w:jc w:val="both"/>
        <w:rPr>
          <w:rFonts w:ascii="Cambria" w:hAnsi="Cambria"/>
          <w:sz w:val="22"/>
          <w:szCs w:val="22"/>
          <w:lang w:eastAsia="en-US"/>
        </w:rPr>
      </w:pPr>
      <w:r w:rsidRPr="00676FA4">
        <w:rPr>
          <w:rFonts w:ascii="Cambria" w:hAnsi="Cambria"/>
          <w:sz w:val="22"/>
          <w:szCs w:val="22"/>
          <w:lang w:eastAsia="en-US"/>
        </w:rPr>
        <w:t>uszkodzeniu wnętrza pojazdu przez osoby, których przewóz wymagany był potrzebą udzielenia pomocy medycznej,</w:t>
      </w:r>
    </w:p>
    <w:p w:rsidR="00676FA4" w:rsidRPr="00676FA4" w:rsidRDefault="00676FA4" w:rsidP="00B856C2">
      <w:pPr>
        <w:numPr>
          <w:ilvl w:val="0"/>
          <w:numId w:val="29"/>
        </w:numPr>
        <w:tabs>
          <w:tab w:val="left" w:pos="567"/>
        </w:tabs>
        <w:suppressAutoHyphens w:val="0"/>
        <w:ind w:left="567" w:hanging="567"/>
        <w:contextualSpacing/>
        <w:jc w:val="both"/>
        <w:rPr>
          <w:rFonts w:ascii="Cambria" w:hAnsi="Cambria"/>
          <w:sz w:val="22"/>
          <w:szCs w:val="22"/>
          <w:lang w:eastAsia="en-US"/>
        </w:rPr>
      </w:pPr>
      <w:r w:rsidRPr="00676FA4">
        <w:rPr>
          <w:rFonts w:ascii="Cambria" w:hAnsi="Cambria"/>
          <w:sz w:val="22"/>
          <w:szCs w:val="22"/>
          <w:lang w:eastAsia="en-US"/>
        </w:rPr>
        <w:t>uszkodzeniu lub zbiciu szyb pojazdu,</w:t>
      </w:r>
    </w:p>
    <w:p w:rsidR="00676FA4" w:rsidRPr="00676FA4" w:rsidRDefault="00676FA4" w:rsidP="00B856C2">
      <w:pPr>
        <w:numPr>
          <w:ilvl w:val="0"/>
          <w:numId w:val="29"/>
        </w:numPr>
        <w:tabs>
          <w:tab w:val="left" w:pos="567"/>
        </w:tabs>
        <w:suppressAutoHyphens w:val="0"/>
        <w:ind w:left="567" w:hanging="567"/>
        <w:contextualSpacing/>
        <w:jc w:val="both"/>
        <w:rPr>
          <w:rFonts w:ascii="Cambria" w:hAnsi="Cambria"/>
          <w:sz w:val="22"/>
          <w:szCs w:val="22"/>
          <w:lang w:eastAsia="en-US"/>
        </w:rPr>
      </w:pPr>
      <w:r w:rsidRPr="00676FA4">
        <w:rPr>
          <w:rFonts w:ascii="Cambria" w:hAnsi="Cambria"/>
          <w:sz w:val="22"/>
          <w:szCs w:val="22"/>
          <w:lang w:eastAsia="en-US"/>
        </w:rPr>
        <w:lastRenderedPageBreak/>
        <w:t>uszkodzeniu pojazdu w wyniku akcji protestacyjnych, zamieszek, strajków i itp., jeśli pojazd nie był wykorzystywany przez ubezpieczającego, ubezpieczonego lub użytkownika do udziału w tych zdarzeniach,</w:t>
      </w:r>
    </w:p>
    <w:p w:rsidR="00676FA4" w:rsidRPr="00676FA4" w:rsidRDefault="00676FA4" w:rsidP="00B856C2">
      <w:pPr>
        <w:numPr>
          <w:ilvl w:val="0"/>
          <w:numId w:val="29"/>
        </w:numPr>
        <w:tabs>
          <w:tab w:val="left" w:pos="567"/>
        </w:tabs>
        <w:suppressAutoHyphens w:val="0"/>
        <w:ind w:left="567" w:hanging="567"/>
        <w:contextualSpacing/>
        <w:jc w:val="both"/>
        <w:rPr>
          <w:rFonts w:ascii="Cambria" w:hAnsi="Cambria"/>
          <w:sz w:val="22"/>
          <w:szCs w:val="22"/>
          <w:lang w:eastAsia="en-US"/>
        </w:rPr>
      </w:pPr>
      <w:r w:rsidRPr="00676FA4">
        <w:rPr>
          <w:rFonts w:ascii="Cambria" w:hAnsi="Cambria"/>
          <w:sz w:val="22"/>
          <w:szCs w:val="22"/>
          <w:lang w:eastAsia="en-US"/>
        </w:rPr>
        <w:t>kradzieży pojazdu bądź jego części, przez którą rozumie się:</w:t>
      </w:r>
    </w:p>
    <w:p w:rsidR="00676FA4" w:rsidRPr="00676FA4" w:rsidRDefault="00676FA4" w:rsidP="00B856C2">
      <w:pPr>
        <w:numPr>
          <w:ilvl w:val="0"/>
          <w:numId w:val="5"/>
        </w:numPr>
        <w:tabs>
          <w:tab w:val="left" w:pos="567"/>
        </w:tabs>
        <w:suppressAutoHyphens w:val="0"/>
        <w:ind w:left="567" w:hanging="567"/>
        <w:contextualSpacing/>
        <w:jc w:val="both"/>
        <w:rPr>
          <w:rFonts w:ascii="Cambria" w:hAnsi="Cambria"/>
          <w:sz w:val="22"/>
          <w:szCs w:val="22"/>
          <w:lang w:eastAsia="en-US"/>
        </w:rPr>
      </w:pPr>
      <w:r w:rsidRPr="00676FA4">
        <w:rPr>
          <w:rFonts w:ascii="Cambria" w:hAnsi="Cambria"/>
          <w:sz w:val="22"/>
          <w:szCs w:val="22"/>
          <w:lang w:eastAsia="en-US"/>
        </w:rPr>
        <w:t>kradzież z włamaniem (określoną w art. 279 k.k.);</w:t>
      </w:r>
    </w:p>
    <w:p w:rsidR="00676FA4" w:rsidRPr="00676FA4" w:rsidRDefault="00676FA4" w:rsidP="00B856C2">
      <w:pPr>
        <w:numPr>
          <w:ilvl w:val="0"/>
          <w:numId w:val="5"/>
        </w:numPr>
        <w:tabs>
          <w:tab w:val="left" w:pos="567"/>
        </w:tabs>
        <w:suppressAutoHyphens w:val="0"/>
        <w:ind w:left="567" w:hanging="567"/>
        <w:contextualSpacing/>
        <w:jc w:val="both"/>
        <w:rPr>
          <w:rFonts w:ascii="Cambria" w:hAnsi="Cambria"/>
          <w:sz w:val="22"/>
          <w:szCs w:val="22"/>
          <w:lang w:eastAsia="en-US"/>
        </w:rPr>
      </w:pPr>
      <w:r w:rsidRPr="00676FA4">
        <w:rPr>
          <w:rFonts w:ascii="Cambria" w:hAnsi="Cambria"/>
          <w:sz w:val="22"/>
          <w:szCs w:val="22"/>
          <w:lang w:eastAsia="en-US"/>
        </w:rPr>
        <w:t>kradzież pojazdu (określoną w art. 278 k.k.), jego części lub wyposażenia;</w:t>
      </w:r>
    </w:p>
    <w:p w:rsidR="00676FA4" w:rsidRPr="00676FA4" w:rsidRDefault="00676FA4" w:rsidP="00B856C2">
      <w:pPr>
        <w:numPr>
          <w:ilvl w:val="0"/>
          <w:numId w:val="5"/>
        </w:numPr>
        <w:tabs>
          <w:tab w:val="left" w:pos="567"/>
        </w:tabs>
        <w:suppressAutoHyphens w:val="0"/>
        <w:ind w:left="567" w:hanging="567"/>
        <w:contextualSpacing/>
        <w:jc w:val="both"/>
        <w:rPr>
          <w:rFonts w:ascii="Cambria" w:hAnsi="Cambria"/>
          <w:sz w:val="22"/>
          <w:szCs w:val="22"/>
          <w:lang w:eastAsia="en-US"/>
        </w:rPr>
      </w:pPr>
      <w:r w:rsidRPr="00676FA4">
        <w:rPr>
          <w:rFonts w:ascii="Cambria" w:hAnsi="Cambria"/>
          <w:sz w:val="22"/>
          <w:szCs w:val="22"/>
          <w:lang w:eastAsia="en-US"/>
        </w:rPr>
        <w:t>kradzież z użyciem przemocy (określoną w art. 280 k.k., tzw. rozbój).</w:t>
      </w:r>
    </w:p>
    <w:p w:rsidR="00676FA4" w:rsidRPr="00676FA4" w:rsidRDefault="00676FA4" w:rsidP="00676FA4">
      <w:pPr>
        <w:tabs>
          <w:tab w:val="left" w:pos="567"/>
        </w:tabs>
        <w:suppressAutoHyphens w:val="0"/>
        <w:contextualSpacing/>
        <w:jc w:val="both"/>
        <w:rPr>
          <w:rFonts w:ascii="Cambria" w:hAnsi="Cambria"/>
          <w:sz w:val="22"/>
          <w:szCs w:val="22"/>
          <w:lang w:eastAsia="en-US"/>
        </w:rPr>
      </w:pPr>
      <w:r w:rsidRPr="00676FA4">
        <w:rPr>
          <w:rFonts w:ascii="Cambria" w:hAnsi="Cambria"/>
          <w:sz w:val="22"/>
          <w:szCs w:val="22"/>
          <w:lang w:eastAsia="en-US"/>
        </w:rPr>
        <w:t xml:space="preserve">Dla pojazdu o numerze RNI98UW bez ryzyka kradzieży. </w:t>
      </w:r>
    </w:p>
    <w:p w:rsidR="00676FA4" w:rsidRPr="00676FA4" w:rsidRDefault="00676FA4" w:rsidP="00B856C2">
      <w:pPr>
        <w:numPr>
          <w:ilvl w:val="2"/>
          <w:numId w:val="28"/>
        </w:numPr>
        <w:tabs>
          <w:tab w:val="left" w:pos="567"/>
        </w:tabs>
        <w:suppressAutoHyphens w:val="0"/>
        <w:ind w:left="567" w:hanging="567"/>
        <w:contextualSpacing/>
        <w:jc w:val="both"/>
        <w:rPr>
          <w:rFonts w:ascii="Cambria" w:hAnsi="Cambria"/>
          <w:sz w:val="22"/>
          <w:szCs w:val="22"/>
          <w:lang w:eastAsia="en-US"/>
        </w:rPr>
      </w:pPr>
      <w:r w:rsidRPr="00676FA4">
        <w:rPr>
          <w:rFonts w:ascii="Cambria" w:hAnsi="Cambria"/>
          <w:sz w:val="22"/>
          <w:szCs w:val="22"/>
          <w:lang w:eastAsia="en-US"/>
        </w:rPr>
        <w:t>Zakres terytorialny: Europa i inne kraje wymienione w OWU Auto Casco Ubezpieczyciela.</w:t>
      </w:r>
    </w:p>
    <w:p w:rsidR="00676FA4" w:rsidRPr="00676FA4" w:rsidRDefault="00676FA4" w:rsidP="00B856C2">
      <w:pPr>
        <w:numPr>
          <w:ilvl w:val="2"/>
          <w:numId w:val="28"/>
        </w:numPr>
        <w:tabs>
          <w:tab w:val="left" w:pos="0"/>
        </w:tabs>
        <w:suppressAutoHyphens w:val="0"/>
        <w:ind w:left="0" w:firstLine="0"/>
        <w:contextualSpacing/>
        <w:jc w:val="both"/>
        <w:rPr>
          <w:rFonts w:ascii="Cambria" w:hAnsi="Cambria"/>
          <w:sz w:val="22"/>
          <w:szCs w:val="22"/>
          <w:lang w:eastAsia="en-US"/>
        </w:rPr>
      </w:pPr>
      <w:r w:rsidRPr="00676FA4">
        <w:rPr>
          <w:rFonts w:ascii="Cambria" w:hAnsi="Cambria"/>
          <w:sz w:val="22"/>
          <w:szCs w:val="22"/>
          <w:lang w:eastAsia="en-US"/>
        </w:rPr>
        <w:t>W przypadku określonym w art. 81 ust. 11 pkt 5 ustawy z dnia 20 czerwca 1997 r. Prawo o ruchu drogowym Ubezpieczyciel pokryje koszty dodatkowego badania technicznego, o którym mowa w art. 17 ustawy z dnia 22 maja 2003 r. o działalności ubezpieczeniowej (tekst jednolity Dz. U z 2013 r., poz. 950 z </w:t>
      </w:r>
      <w:proofErr w:type="spellStart"/>
      <w:r w:rsidRPr="00676FA4">
        <w:rPr>
          <w:rFonts w:ascii="Cambria" w:hAnsi="Cambria"/>
          <w:sz w:val="22"/>
          <w:szCs w:val="22"/>
          <w:lang w:eastAsia="en-US"/>
        </w:rPr>
        <w:t>późn</w:t>
      </w:r>
      <w:proofErr w:type="spellEnd"/>
      <w:r w:rsidRPr="00676FA4">
        <w:rPr>
          <w:rFonts w:ascii="Cambria" w:hAnsi="Cambria"/>
          <w:sz w:val="22"/>
          <w:szCs w:val="22"/>
          <w:lang w:eastAsia="en-US"/>
        </w:rPr>
        <w:t>. zm.).</w:t>
      </w:r>
    </w:p>
    <w:p w:rsidR="00676FA4" w:rsidRPr="00676FA4" w:rsidRDefault="00676FA4" w:rsidP="00B856C2">
      <w:pPr>
        <w:numPr>
          <w:ilvl w:val="2"/>
          <w:numId w:val="28"/>
        </w:numPr>
        <w:tabs>
          <w:tab w:val="left" w:pos="0"/>
        </w:tabs>
        <w:suppressAutoHyphens w:val="0"/>
        <w:ind w:left="0" w:firstLine="0"/>
        <w:contextualSpacing/>
        <w:jc w:val="both"/>
        <w:rPr>
          <w:rFonts w:ascii="Cambria" w:hAnsi="Cambria"/>
          <w:b/>
          <w:sz w:val="22"/>
          <w:szCs w:val="22"/>
          <w:lang w:eastAsia="en-US"/>
        </w:rPr>
      </w:pPr>
      <w:r w:rsidRPr="00676FA4">
        <w:rPr>
          <w:rFonts w:ascii="Cambria" w:hAnsi="Cambria"/>
          <w:b/>
          <w:sz w:val="22"/>
          <w:szCs w:val="22"/>
          <w:lang w:eastAsia="en-US"/>
        </w:rPr>
        <w:t>Dotyczy: wszyst</w:t>
      </w:r>
      <w:r>
        <w:rPr>
          <w:rFonts w:ascii="Cambria" w:hAnsi="Cambria"/>
          <w:b/>
          <w:sz w:val="22"/>
          <w:szCs w:val="22"/>
          <w:lang w:eastAsia="en-US"/>
        </w:rPr>
        <w:t>kich pojazdów z załącznika nr 1d</w:t>
      </w:r>
      <w:r w:rsidRPr="00676FA4">
        <w:rPr>
          <w:rFonts w:ascii="Cambria" w:hAnsi="Cambria"/>
          <w:b/>
          <w:sz w:val="22"/>
          <w:szCs w:val="22"/>
          <w:lang w:eastAsia="en-US"/>
        </w:rPr>
        <w:t xml:space="preserve"> do SIWZ, zakładka nr 3, z podaną sumą ubezpieczenia i nabywanych w okresie wykonywania zamówienia, według potrzeb Ubezpieczającego.</w:t>
      </w:r>
    </w:p>
    <w:p w:rsidR="00676FA4" w:rsidRPr="00676FA4" w:rsidRDefault="00676FA4" w:rsidP="00676FA4">
      <w:pPr>
        <w:jc w:val="both"/>
        <w:rPr>
          <w:rFonts w:ascii="Cambria" w:hAnsi="Cambria"/>
          <w:b/>
          <w:sz w:val="22"/>
          <w:szCs w:val="22"/>
        </w:rPr>
      </w:pPr>
      <w:r w:rsidRPr="00676FA4">
        <w:rPr>
          <w:rFonts w:ascii="Cambria" w:hAnsi="Cambria"/>
          <w:b/>
          <w:sz w:val="22"/>
          <w:szCs w:val="22"/>
        </w:rPr>
        <w:t>2.4. Ubezpieczenie Assistance</w:t>
      </w:r>
    </w:p>
    <w:p w:rsidR="00676FA4" w:rsidRPr="00676FA4" w:rsidRDefault="00676FA4" w:rsidP="00676FA4">
      <w:pPr>
        <w:tabs>
          <w:tab w:val="left" w:pos="425"/>
        </w:tabs>
        <w:jc w:val="both"/>
        <w:rPr>
          <w:rFonts w:ascii="Cambria" w:hAnsi="Cambria"/>
          <w:sz w:val="22"/>
          <w:szCs w:val="22"/>
        </w:rPr>
      </w:pPr>
      <w:r w:rsidRPr="00676FA4">
        <w:rPr>
          <w:rFonts w:ascii="Cambria" w:hAnsi="Cambria"/>
          <w:b/>
          <w:sz w:val="22"/>
          <w:szCs w:val="22"/>
        </w:rPr>
        <w:t>2.4.1.</w:t>
      </w:r>
      <w:r w:rsidRPr="00676FA4">
        <w:rPr>
          <w:rFonts w:ascii="Cambria" w:hAnsi="Cambria"/>
          <w:sz w:val="22"/>
          <w:szCs w:val="22"/>
        </w:rPr>
        <w:t xml:space="preserve"> W odniesieniu do </w:t>
      </w:r>
      <w:r>
        <w:rPr>
          <w:rFonts w:ascii="Cambria" w:hAnsi="Cambria"/>
          <w:sz w:val="22"/>
          <w:szCs w:val="22"/>
        </w:rPr>
        <w:t>pojazdów</w:t>
      </w:r>
      <w:r w:rsidRPr="00676FA4">
        <w:rPr>
          <w:rFonts w:ascii="Cambria" w:hAnsi="Cambria"/>
          <w:sz w:val="22"/>
          <w:szCs w:val="22"/>
        </w:rPr>
        <w:t xml:space="preserve"> </w:t>
      </w:r>
      <w:r w:rsidRPr="00676FA4">
        <w:rPr>
          <w:rFonts w:ascii="Cambria" w:hAnsi="Cambria"/>
          <w:b/>
          <w:sz w:val="22"/>
          <w:szCs w:val="22"/>
        </w:rPr>
        <w:t xml:space="preserve">wykazanych w załączniku nr </w:t>
      </w:r>
      <w:r w:rsidRPr="00676FA4">
        <w:rPr>
          <w:rFonts w:ascii="Cambria" w:hAnsi="Cambria"/>
          <w:sz w:val="22"/>
          <w:szCs w:val="22"/>
        </w:rPr>
        <w:t>1d zakładka nr 3 rozszerzone ubezpieczenie Assistance musi obejmować co najmniej:</w:t>
      </w:r>
    </w:p>
    <w:p w:rsidR="00676FA4" w:rsidRPr="00676FA4" w:rsidRDefault="00676FA4" w:rsidP="00676FA4">
      <w:pPr>
        <w:jc w:val="both"/>
        <w:rPr>
          <w:rFonts w:ascii="Cambria" w:hAnsi="Cambria"/>
          <w:sz w:val="22"/>
          <w:szCs w:val="22"/>
        </w:rPr>
      </w:pPr>
      <w:r w:rsidRPr="00676FA4">
        <w:rPr>
          <w:rFonts w:ascii="Cambria" w:hAnsi="Cambria"/>
          <w:sz w:val="22"/>
          <w:szCs w:val="22"/>
        </w:rPr>
        <w:t>Zakres terytorialny: RP + Europa, obejmujący w szczególności Ukrainę, Litwę i Białoruś.</w:t>
      </w:r>
    </w:p>
    <w:p w:rsidR="00676FA4" w:rsidRPr="00676FA4" w:rsidRDefault="00676FA4" w:rsidP="00676FA4">
      <w:pPr>
        <w:jc w:val="both"/>
        <w:rPr>
          <w:rFonts w:ascii="Cambria" w:hAnsi="Cambria"/>
          <w:sz w:val="22"/>
          <w:szCs w:val="22"/>
        </w:rPr>
      </w:pPr>
      <w:r w:rsidRPr="00676FA4">
        <w:rPr>
          <w:rFonts w:ascii="Cambria" w:hAnsi="Cambria"/>
          <w:sz w:val="22"/>
          <w:szCs w:val="22"/>
        </w:rPr>
        <w:t>Ochrona ubezpieczeniowa musi obejmować następstwa wypadku, kradzieży pojazdu (wymóg minimalny - o ile do kradzieży pojazdu doszło w odległości co najmniej 50 km od siedziby lub miejsca zamieszkania Ubezpieczającego/Ubezpieczonego), awarii i innych zdarzeń, takich jak zatrzaśnięcie klucza lub innych urządzeń służących do otwarcia pojazdu, zagubienie lub zniszczenie takiego klucza lub urządzeń, użycia niewłaściwego paliwa lub jego braku.</w:t>
      </w:r>
    </w:p>
    <w:p w:rsidR="00676FA4" w:rsidRPr="00676FA4" w:rsidRDefault="00676FA4" w:rsidP="00676FA4">
      <w:pPr>
        <w:jc w:val="both"/>
        <w:rPr>
          <w:rFonts w:ascii="Cambria" w:hAnsi="Cambria"/>
          <w:sz w:val="22"/>
          <w:szCs w:val="22"/>
        </w:rPr>
      </w:pPr>
      <w:r w:rsidRPr="00676FA4">
        <w:rPr>
          <w:rFonts w:ascii="Cambria" w:hAnsi="Cambria"/>
          <w:sz w:val="22"/>
          <w:szCs w:val="22"/>
        </w:rPr>
        <w:t>Zakres świadczeń (minimum):</w:t>
      </w:r>
    </w:p>
    <w:p w:rsidR="00676FA4" w:rsidRPr="00676FA4" w:rsidRDefault="00676FA4" w:rsidP="00676FA4">
      <w:pPr>
        <w:jc w:val="both"/>
        <w:rPr>
          <w:rFonts w:ascii="Cambria" w:hAnsi="Cambria"/>
          <w:sz w:val="22"/>
          <w:szCs w:val="22"/>
        </w:rPr>
      </w:pPr>
      <w:r w:rsidRPr="00676FA4">
        <w:rPr>
          <w:rFonts w:ascii="Cambria" w:hAnsi="Cambria"/>
          <w:sz w:val="22"/>
          <w:szCs w:val="22"/>
        </w:rPr>
        <w:t>1)</w:t>
      </w:r>
      <w:r w:rsidRPr="00676FA4">
        <w:rPr>
          <w:rFonts w:ascii="Cambria" w:hAnsi="Cambria"/>
          <w:sz w:val="22"/>
          <w:szCs w:val="22"/>
        </w:rPr>
        <w:tab/>
        <w:t>informacja serwisowa o sieci autoryzowanych warsztatów samochodowych i możliwościach naprawy, o możliwościach zlecenia przyjazdu pomocy drogowej w celu podjęcia próby naprawy pojazdu na miejscu albo przetransportowania do warsztatu oraz o możliwościach (minimum na terenie RP) wynajęcia pojazdu zastępczego,</w:t>
      </w:r>
    </w:p>
    <w:p w:rsidR="00676FA4" w:rsidRPr="00676FA4" w:rsidRDefault="00676FA4" w:rsidP="00676FA4">
      <w:pPr>
        <w:jc w:val="both"/>
        <w:rPr>
          <w:rFonts w:ascii="Cambria" w:hAnsi="Cambria"/>
          <w:sz w:val="22"/>
          <w:szCs w:val="22"/>
        </w:rPr>
      </w:pPr>
      <w:r w:rsidRPr="00676FA4">
        <w:rPr>
          <w:rFonts w:ascii="Cambria" w:hAnsi="Cambria"/>
          <w:sz w:val="22"/>
          <w:szCs w:val="22"/>
        </w:rPr>
        <w:t>2)</w:t>
      </w:r>
      <w:r w:rsidRPr="00676FA4">
        <w:rPr>
          <w:rFonts w:ascii="Cambria" w:hAnsi="Cambria"/>
          <w:sz w:val="22"/>
          <w:szCs w:val="22"/>
        </w:rPr>
        <w:tab/>
        <w:t>przekazanie na zlecenie Ubezpieczonego wiadomości wskazanej przez niego osobie,</w:t>
      </w:r>
    </w:p>
    <w:p w:rsidR="00676FA4" w:rsidRPr="00676FA4" w:rsidRDefault="00676FA4" w:rsidP="00676FA4">
      <w:pPr>
        <w:jc w:val="both"/>
        <w:rPr>
          <w:rFonts w:ascii="Cambria" w:hAnsi="Cambria"/>
          <w:sz w:val="22"/>
          <w:szCs w:val="22"/>
        </w:rPr>
      </w:pPr>
      <w:r w:rsidRPr="00676FA4">
        <w:rPr>
          <w:rFonts w:ascii="Cambria" w:hAnsi="Cambria"/>
          <w:sz w:val="22"/>
          <w:szCs w:val="22"/>
        </w:rPr>
        <w:t>3)</w:t>
      </w:r>
      <w:r w:rsidRPr="00676FA4">
        <w:rPr>
          <w:rFonts w:ascii="Cambria" w:hAnsi="Cambria"/>
          <w:sz w:val="22"/>
          <w:szCs w:val="22"/>
        </w:rPr>
        <w:tab/>
        <w:t>świadczenie bez względu na odległość od siedziby Ubezpieczonego lub miejsca jego zamieszkania, minimum w odniesieniu do awarii i wypadku),</w:t>
      </w:r>
    </w:p>
    <w:p w:rsidR="00676FA4" w:rsidRPr="00676FA4" w:rsidRDefault="00676FA4" w:rsidP="00676FA4">
      <w:pPr>
        <w:jc w:val="both"/>
        <w:rPr>
          <w:rFonts w:ascii="Cambria" w:hAnsi="Cambria"/>
          <w:sz w:val="22"/>
          <w:szCs w:val="22"/>
        </w:rPr>
      </w:pPr>
      <w:r w:rsidRPr="00676FA4">
        <w:rPr>
          <w:rFonts w:ascii="Cambria" w:hAnsi="Cambria"/>
          <w:sz w:val="22"/>
          <w:szCs w:val="22"/>
        </w:rPr>
        <w:t>4)</w:t>
      </w:r>
      <w:r w:rsidRPr="00676FA4">
        <w:rPr>
          <w:rFonts w:ascii="Cambria" w:hAnsi="Cambria"/>
          <w:sz w:val="22"/>
          <w:szCs w:val="22"/>
        </w:rPr>
        <w:tab/>
        <w:t>holowanie pojazdu,</w:t>
      </w:r>
    </w:p>
    <w:p w:rsidR="00676FA4" w:rsidRPr="00676FA4" w:rsidRDefault="00676FA4" w:rsidP="00676FA4">
      <w:pPr>
        <w:jc w:val="both"/>
        <w:rPr>
          <w:rFonts w:ascii="Cambria" w:hAnsi="Cambria"/>
          <w:sz w:val="22"/>
          <w:szCs w:val="22"/>
        </w:rPr>
      </w:pPr>
      <w:r w:rsidRPr="00676FA4">
        <w:rPr>
          <w:rFonts w:ascii="Cambria" w:hAnsi="Cambria"/>
          <w:sz w:val="22"/>
          <w:szCs w:val="22"/>
        </w:rPr>
        <w:t>5)</w:t>
      </w:r>
      <w:r w:rsidRPr="00676FA4">
        <w:rPr>
          <w:rFonts w:ascii="Cambria" w:hAnsi="Cambria"/>
          <w:sz w:val="22"/>
          <w:szCs w:val="22"/>
        </w:rPr>
        <w:tab/>
        <w:t>próba usprawnienia pojazdu na miejscu zdarzenia,</w:t>
      </w:r>
    </w:p>
    <w:p w:rsidR="00676FA4" w:rsidRPr="00676FA4" w:rsidRDefault="00676FA4" w:rsidP="00676FA4">
      <w:pPr>
        <w:tabs>
          <w:tab w:val="left" w:pos="284"/>
        </w:tabs>
        <w:jc w:val="both"/>
        <w:rPr>
          <w:rFonts w:ascii="Cambria" w:hAnsi="Cambria"/>
          <w:sz w:val="22"/>
          <w:szCs w:val="22"/>
        </w:rPr>
      </w:pPr>
      <w:r w:rsidRPr="00676FA4">
        <w:rPr>
          <w:rFonts w:ascii="Cambria" w:hAnsi="Cambria"/>
          <w:sz w:val="22"/>
          <w:szCs w:val="22"/>
        </w:rPr>
        <w:t>6)</w:t>
      </w:r>
      <w:r w:rsidRPr="00676FA4">
        <w:rPr>
          <w:rFonts w:ascii="Cambria" w:hAnsi="Cambria"/>
          <w:sz w:val="22"/>
          <w:szCs w:val="22"/>
        </w:rPr>
        <w:tab/>
        <w:t>wynajem pojazdu zastępczego po wypadku, po awarii oraz po kradzieży pojazdu (minimum na terenie RP).</w:t>
      </w:r>
    </w:p>
    <w:p w:rsidR="00676FA4" w:rsidRPr="00676FA4" w:rsidRDefault="00676FA4" w:rsidP="00676FA4">
      <w:pPr>
        <w:tabs>
          <w:tab w:val="left" w:pos="425"/>
        </w:tabs>
        <w:jc w:val="both"/>
        <w:rPr>
          <w:rFonts w:ascii="Cambria" w:hAnsi="Cambria"/>
          <w:sz w:val="22"/>
          <w:szCs w:val="22"/>
        </w:rPr>
      </w:pPr>
      <w:r w:rsidRPr="00676FA4">
        <w:rPr>
          <w:rFonts w:ascii="Cambria" w:hAnsi="Cambria"/>
          <w:b/>
          <w:sz w:val="22"/>
          <w:szCs w:val="22"/>
        </w:rPr>
        <w:t>2.4.2.</w:t>
      </w:r>
      <w:r w:rsidRPr="00676FA4">
        <w:rPr>
          <w:rFonts w:ascii="Cambria" w:hAnsi="Cambria"/>
          <w:sz w:val="22"/>
          <w:szCs w:val="22"/>
        </w:rPr>
        <w:t xml:space="preserve"> W odniesieniu do pozostałych pojazdów podlegających ubezpieczeniu Assistance przedmiot ubezpieczenia, warunki ubezpieczenia, zakres terytorialny oraz limity pokrycia poszczególnych świadczeń i usług - zgodnie z Ogólnymi Warunkami Ubezpieczenia Assistance danego Ubezpieczyciela dołączanego </w:t>
      </w:r>
      <w:proofErr w:type="spellStart"/>
      <w:r w:rsidRPr="00676FA4">
        <w:rPr>
          <w:rFonts w:ascii="Cambria" w:hAnsi="Cambria"/>
          <w:sz w:val="22"/>
          <w:szCs w:val="22"/>
        </w:rPr>
        <w:t>bezskładkowo</w:t>
      </w:r>
      <w:proofErr w:type="spellEnd"/>
      <w:r w:rsidRPr="00676FA4">
        <w:rPr>
          <w:rFonts w:ascii="Cambria" w:hAnsi="Cambria"/>
          <w:sz w:val="22"/>
          <w:szCs w:val="22"/>
        </w:rPr>
        <w:t xml:space="preserve"> do ubezpieczenia obowiązkowego ubezpieczenia OC posiadaczy pojazdów mechanicznych lub AUTO CASCO.</w:t>
      </w:r>
    </w:p>
    <w:p w:rsidR="00676FA4" w:rsidRPr="00676FA4" w:rsidRDefault="00676FA4" w:rsidP="00B856C2">
      <w:pPr>
        <w:numPr>
          <w:ilvl w:val="1"/>
          <w:numId w:val="104"/>
        </w:numPr>
        <w:tabs>
          <w:tab w:val="left" w:pos="0"/>
        </w:tabs>
        <w:suppressAutoHyphens w:val="0"/>
        <w:ind w:left="0" w:firstLine="0"/>
        <w:jc w:val="both"/>
        <w:rPr>
          <w:rFonts w:ascii="Cambria" w:hAnsi="Cambria"/>
          <w:b/>
          <w:sz w:val="22"/>
          <w:szCs w:val="22"/>
          <w:lang w:eastAsia="en-US"/>
        </w:rPr>
      </w:pPr>
      <w:proofErr w:type="spellStart"/>
      <w:r w:rsidRPr="00676FA4">
        <w:rPr>
          <w:rFonts w:ascii="Cambria" w:hAnsi="Cambria"/>
          <w:b/>
          <w:sz w:val="22"/>
          <w:szCs w:val="22"/>
          <w:lang w:eastAsia="en-US"/>
        </w:rPr>
        <w:t>Bezskładkowe</w:t>
      </w:r>
      <w:proofErr w:type="spellEnd"/>
      <w:r w:rsidRPr="00676FA4">
        <w:rPr>
          <w:rFonts w:ascii="Cambria" w:hAnsi="Cambria"/>
          <w:b/>
          <w:sz w:val="22"/>
          <w:szCs w:val="22"/>
          <w:lang w:eastAsia="en-US"/>
        </w:rPr>
        <w:t xml:space="preserve"> ubezpieczenie OC posiadaczy pojazdów mechanicznych za szkody powstałe w związku z ruchem pojazdów na terenie państw należących do Systemu Zielonej Karty, a niebędących członkami Unii Europejskiej – tzw. ubezpieczenie Zielona Karta</w:t>
      </w:r>
    </w:p>
    <w:p w:rsidR="00676FA4" w:rsidRPr="00676FA4" w:rsidRDefault="00676FA4" w:rsidP="00B856C2">
      <w:pPr>
        <w:numPr>
          <w:ilvl w:val="2"/>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 xml:space="preserve">ubezpieczenie </w:t>
      </w:r>
      <w:proofErr w:type="spellStart"/>
      <w:r w:rsidRPr="00676FA4">
        <w:rPr>
          <w:rFonts w:ascii="Cambria" w:hAnsi="Cambria"/>
          <w:sz w:val="22"/>
          <w:szCs w:val="22"/>
          <w:lang w:eastAsia="en-US"/>
        </w:rPr>
        <w:t>bezskładkowe</w:t>
      </w:r>
      <w:proofErr w:type="spellEnd"/>
      <w:r w:rsidRPr="00676FA4">
        <w:rPr>
          <w:rFonts w:ascii="Cambria" w:hAnsi="Cambria"/>
          <w:sz w:val="22"/>
          <w:szCs w:val="22"/>
          <w:lang w:eastAsia="en-US"/>
        </w:rPr>
        <w:t>, którego dokumenty (certyfikaty Międzynarodowej Karty Ubezpieczenia Samochodowego oraz polisy ubezpieczenia komunikacyjnego w ruchu zagranicznym) będą wydawane w dowolnej jednostce Ubezpieczyciela, po przedstawieniu ważnego dokumentu potwierdzającego posiadanie obowiązkowego ubezpieczenia OC danego pojazdu;</w:t>
      </w:r>
    </w:p>
    <w:p w:rsidR="00676FA4" w:rsidRPr="00676FA4" w:rsidRDefault="00676FA4" w:rsidP="00B856C2">
      <w:pPr>
        <w:numPr>
          <w:ilvl w:val="2"/>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 xml:space="preserve">warunki ubezpieczenia zgodne z ogólnymi warunkami ubezpieczenia danego Ubezpieczyciela, dołączanego </w:t>
      </w:r>
      <w:proofErr w:type="spellStart"/>
      <w:r w:rsidRPr="00676FA4">
        <w:rPr>
          <w:rFonts w:ascii="Cambria" w:hAnsi="Cambria"/>
          <w:sz w:val="22"/>
          <w:szCs w:val="22"/>
          <w:lang w:eastAsia="en-US"/>
        </w:rPr>
        <w:t>bezskładkowo</w:t>
      </w:r>
      <w:proofErr w:type="spellEnd"/>
      <w:r w:rsidRPr="00676FA4">
        <w:rPr>
          <w:rFonts w:ascii="Cambria" w:hAnsi="Cambria"/>
          <w:sz w:val="22"/>
          <w:szCs w:val="22"/>
          <w:lang w:eastAsia="en-US"/>
        </w:rPr>
        <w:t xml:space="preserve"> do obowiązkowego ubezpieczenia OC posiadaczy pojazdów mechanicznych; </w:t>
      </w:r>
    </w:p>
    <w:p w:rsidR="00676FA4" w:rsidRPr="00676FA4" w:rsidRDefault="00676FA4" w:rsidP="00B856C2">
      <w:pPr>
        <w:numPr>
          <w:ilvl w:val="2"/>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suma gwarancyjna: minimalna ustawowa obowiązująca na terenie kraju, w którym Ubezpieczający wyrządził szkodę i zobowiązany jest do jej naprawienia;</w:t>
      </w:r>
    </w:p>
    <w:p w:rsidR="00676FA4" w:rsidRPr="00676FA4" w:rsidRDefault="00676FA4" w:rsidP="00B856C2">
      <w:pPr>
        <w:numPr>
          <w:ilvl w:val="2"/>
          <w:numId w:val="104"/>
        </w:numPr>
        <w:tabs>
          <w:tab w:val="left" w:pos="0"/>
        </w:tabs>
        <w:suppressAutoHyphens w:val="0"/>
        <w:ind w:left="0" w:firstLine="0"/>
        <w:jc w:val="both"/>
        <w:rPr>
          <w:rFonts w:ascii="Cambria" w:hAnsi="Cambria"/>
          <w:b/>
          <w:sz w:val="22"/>
          <w:szCs w:val="22"/>
          <w:lang w:eastAsia="en-US"/>
        </w:rPr>
      </w:pPr>
      <w:r w:rsidRPr="00676FA4">
        <w:rPr>
          <w:rFonts w:ascii="Cambria" w:hAnsi="Cambria"/>
          <w:b/>
          <w:sz w:val="22"/>
          <w:szCs w:val="22"/>
          <w:lang w:eastAsia="en-US"/>
        </w:rPr>
        <w:lastRenderedPageBreak/>
        <w:t>dotyczy pojazdów: pojazdów wykazanych w załączniku nr 1</w:t>
      </w:r>
      <w:r>
        <w:rPr>
          <w:rFonts w:ascii="Cambria" w:hAnsi="Cambria"/>
          <w:b/>
          <w:sz w:val="22"/>
          <w:szCs w:val="22"/>
          <w:lang w:eastAsia="en-US"/>
        </w:rPr>
        <w:t>d</w:t>
      </w:r>
      <w:r w:rsidRPr="00676FA4">
        <w:rPr>
          <w:rFonts w:ascii="Cambria" w:hAnsi="Cambria"/>
          <w:b/>
          <w:sz w:val="22"/>
          <w:szCs w:val="22"/>
          <w:lang w:eastAsia="en-US"/>
        </w:rPr>
        <w:t xml:space="preserve"> do SIWZ, zakładka nr 3 i nabywanych w okresie wykonywania zamówienia, według potrzeb Ubezpieczającego.</w:t>
      </w:r>
    </w:p>
    <w:p w:rsidR="00676FA4" w:rsidRPr="00676FA4" w:rsidRDefault="00676FA4" w:rsidP="00B856C2">
      <w:pPr>
        <w:numPr>
          <w:ilvl w:val="0"/>
          <w:numId w:val="104"/>
        </w:numPr>
        <w:tabs>
          <w:tab w:val="left" w:pos="0"/>
        </w:tabs>
        <w:suppressAutoHyphens w:val="0"/>
        <w:ind w:left="0" w:firstLine="0"/>
        <w:jc w:val="both"/>
        <w:outlineLvl w:val="1"/>
        <w:rPr>
          <w:rFonts w:ascii="Cambria" w:hAnsi="Cambria"/>
          <w:b/>
          <w:sz w:val="22"/>
          <w:szCs w:val="22"/>
          <w:lang w:eastAsia="en-US"/>
        </w:rPr>
      </w:pPr>
      <w:r w:rsidRPr="00676FA4">
        <w:rPr>
          <w:rFonts w:ascii="Cambria" w:hAnsi="Cambria"/>
          <w:b/>
          <w:sz w:val="22"/>
          <w:szCs w:val="22"/>
          <w:lang w:eastAsia="en-US"/>
        </w:rPr>
        <w:t>Zasady zawierania umów</w:t>
      </w:r>
    </w:p>
    <w:p w:rsidR="00676FA4" w:rsidRPr="00676FA4" w:rsidRDefault="00676FA4" w:rsidP="00B856C2">
      <w:pPr>
        <w:numPr>
          <w:ilvl w:val="1"/>
          <w:numId w:val="104"/>
        </w:numPr>
        <w:tabs>
          <w:tab w:val="left" w:pos="0"/>
        </w:tabs>
        <w:suppressAutoHyphens w:val="0"/>
        <w:ind w:left="0" w:firstLine="0"/>
        <w:jc w:val="both"/>
        <w:rPr>
          <w:rFonts w:ascii="Cambria" w:hAnsi="Cambria"/>
          <w:b/>
          <w:sz w:val="22"/>
          <w:szCs w:val="22"/>
          <w:lang w:eastAsia="en-US"/>
        </w:rPr>
      </w:pPr>
      <w:r w:rsidRPr="00676FA4">
        <w:rPr>
          <w:rFonts w:ascii="Cambria" w:hAnsi="Cambria"/>
          <w:b/>
          <w:sz w:val="22"/>
          <w:szCs w:val="22"/>
          <w:lang w:eastAsia="en-US"/>
        </w:rPr>
        <w:t>Warunki, składki i stawki taryfowe</w:t>
      </w:r>
    </w:p>
    <w:p w:rsidR="00676FA4" w:rsidRPr="00676FA4" w:rsidRDefault="00676FA4" w:rsidP="00B856C2">
      <w:pPr>
        <w:numPr>
          <w:ilvl w:val="2"/>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Ubezpieczyciel gwarantuje niezmienność warunków, składek i stawek taryfowych rocznych wynikających ze złożonej oferty, przez cały okres wykonywania zamówienia i we wszystkich rodzajach ubezpieczeń, z zastrzeżeniem zmiany obowiązujących przepisów prawa.</w:t>
      </w:r>
    </w:p>
    <w:p w:rsidR="00676FA4" w:rsidRPr="00676FA4" w:rsidRDefault="00676FA4" w:rsidP="00B856C2">
      <w:pPr>
        <w:numPr>
          <w:ilvl w:val="2"/>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Składki i stawki taryfowe za ubezpieczenie poszczególnych rodzajów pojazdów, wynikające ze złożonej oferty będą obowiązywały również w stosunku do pojazdów wchodzących do ubezpieczenia w trakcie roku.</w:t>
      </w:r>
    </w:p>
    <w:p w:rsidR="00676FA4" w:rsidRPr="00676FA4" w:rsidRDefault="00676FA4" w:rsidP="00B856C2">
      <w:pPr>
        <w:numPr>
          <w:ilvl w:val="2"/>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W przypadku zadeklarowania do ubezpieczenia w trakcie wykonywania zamówienia innego rodzaju pojazdu mechanicznego niż ujęte w SIWZ, Wykonawca będzie zobowiązany do zastosowania w obliczeniu ceny za ubezpieczenie obowiązkowe OC, Auto Casco i NNW kierowcy i pasażerów identycznych zniżek w stosunku do składek i stawek taryfowych dotyczących takiego rodzaju pojazdu, jak zastosowane do obliczenia ceny za pojazdy objęte niniejszym zamówieniem.</w:t>
      </w:r>
    </w:p>
    <w:p w:rsidR="00676FA4" w:rsidRPr="00676FA4" w:rsidRDefault="00676FA4" w:rsidP="00B856C2">
      <w:pPr>
        <w:numPr>
          <w:ilvl w:val="2"/>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Składki roczne za ubezpieczenie pojazdów od uszkodzeń i utraty Auto Casco muszą być naliczane od aktualnej na dzień wystawiania dokumentu ubezpieczeniowego sumy ubezpieczenia.</w:t>
      </w:r>
      <w:r w:rsidRPr="00676FA4">
        <w:rPr>
          <w:rFonts w:ascii="Cambria" w:eastAsia="Calibri" w:hAnsi="Cambria"/>
          <w:sz w:val="22"/>
          <w:szCs w:val="22"/>
          <w:lang w:eastAsia="en-US"/>
        </w:rPr>
        <w:t xml:space="preserve"> </w:t>
      </w:r>
      <w:r w:rsidRPr="00676FA4">
        <w:rPr>
          <w:rFonts w:ascii="Cambria" w:hAnsi="Cambria"/>
          <w:sz w:val="22"/>
          <w:szCs w:val="22"/>
          <w:lang w:eastAsia="en-US"/>
        </w:rPr>
        <w:t>Suma ta będzie ustalana w każdym rocznym okresie ubezpieczenia odrębnie.</w:t>
      </w:r>
    </w:p>
    <w:p w:rsidR="00676FA4" w:rsidRPr="00676FA4" w:rsidRDefault="00676FA4" w:rsidP="00B856C2">
      <w:pPr>
        <w:numPr>
          <w:ilvl w:val="2"/>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Polisy potwierdzające ubezpieczenie obowiązkowe OC posiadaczy pojazdów mechanicznych, Auto Casco, NNW kierowcy i pasażerów oraz Assistance będą wystawiane na pełen roczny okres ubezpieczenia, rozpoczynający się w terminie wykonania zamówienia od następnego dnia od dnia wygasania dotychczasowych umów. W odniesieniu do pojazdów, których termin ubezpieczenia AC lub NNW różni się od terminu ubezpieczenia obowiązkowego OC, w pierwszym rocznym okresie ubezpieczenie AC i NNW będzie wyrównywane na dzień końca ubezpieczenia OC. Zamawiający przewiduje również możliwość wyrównywania wszystkich okresów ubezpieczeń: obligatoryjnie dla wykonawcy, jeśli zamawiający wyrazi taką wolę. Za datę wyrównania należy przyjąć dzień 31.10</w:t>
      </w:r>
      <w:r>
        <w:rPr>
          <w:rFonts w:ascii="Cambria" w:hAnsi="Cambria"/>
          <w:sz w:val="22"/>
          <w:szCs w:val="22"/>
          <w:lang w:eastAsia="en-US"/>
        </w:rPr>
        <w:t>.2019</w:t>
      </w:r>
      <w:r w:rsidRPr="00676FA4">
        <w:rPr>
          <w:rFonts w:ascii="Cambria" w:hAnsi="Cambria"/>
          <w:sz w:val="22"/>
          <w:szCs w:val="22"/>
          <w:lang w:eastAsia="en-US"/>
        </w:rPr>
        <w:t> roku o</w:t>
      </w:r>
      <w:r>
        <w:rPr>
          <w:rFonts w:ascii="Cambria" w:hAnsi="Cambria"/>
          <w:sz w:val="22"/>
          <w:szCs w:val="22"/>
          <w:lang w:eastAsia="en-US"/>
        </w:rPr>
        <w:t>raz 31.10.2020</w:t>
      </w:r>
      <w:r w:rsidRPr="00676FA4">
        <w:rPr>
          <w:rFonts w:ascii="Cambria" w:hAnsi="Cambria"/>
          <w:sz w:val="22"/>
          <w:szCs w:val="22"/>
          <w:lang w:eastAsia="en-US"/>
        </w:rPr>
        <w:t>, a za początek ochrony po wyrównaniu okresów ubezpieczenia – dzień 01</w:t>
      </w:r>
      <w:r>
        <w:rPr>
          <w:rFonts w:ascii="Cambria" w:hAnsi="Cambria"/>
          <w:sz w:val="22"/>
          <w:szCs w:val="22"/>
          <w:lang w:eastAsia="en-US"/>
        </w:rPr>
        <w:t>.11.2019</w:t>
      </w:r>
      <w:r w:rsidRPr="00676FA4">
        <w:rPr>
          <w:rFonts w:ascii="Cambria" w:hAnsi="Cambria"/>
          <w:sz w:val="22"/>
          <w:szCs w:val="22"/>
          <w:lang w:eastAsia="en-US"/>
        </w:rPr>
        <w:t> roku</w:t>
      </w:r>
      <w:r>
        <w:rPr>
          <w:rFonts w:ascii="Cambria" w:hAnsi="Cambria"/>
          <w:sz w:val="22"/>
          <w:szCs w:val="22"/>
          <w:lang w:eastAsia="en-US"/>
        </w:rPr>
        <w:t xml:space="preserve"> oraz 01.11.2020</w:t>
      </w:r>
      <w:r w:rsidRPr="00676FA4">
        <w:rPr>
          <w:rFonts w:ascii="Cambria" w:hAnsi="Cambria"/>
          <w:sz w:val="22"/>
          <w:szCs w:val="22"/>
          <w:lang w:eastAsia="en-US"/>
        </w:rPr>
        <w:t xml:space="preserve"> roku. Dla wszystkich pojazdów nabytych po dniu 01.11.2016 r. również realizowane będzie wyrównanie okresów ubezpieczenia, z zachowaniem przepisów ustawy dotyczących 12-miesięcznego okresu umowy ubezpieczenia. Rozliczenie składki następować będzie „co do dnia”, za faktyczny okres ochrony, według stawek rocznych zgodnych ze złożoną ofertą, bez stosowania składki minimalnej z polisy.</w:t>
      </w:r>
    </w:p>
    <w:p w:rsidR="00676FA4" w:rsidRPr="00676FA4" w:rsidRDefault="00676FA4" w:rsidP="00B856C2">
      <w:pPr>
        <w:numPr>
          <w:ilvl w:val="1"/>
          <w:numId w:val="104"/>
        </w:numPr>
        <w:tabs>
          <w:tab w:val="left" w:pos="0"/>
        </w:tabs>
        <w:suppressAutoHyphens w:val="0"/>
        <w:ind w:left="0" w:firstLine="0"/>
        <w:jc w:val="both"/>
        <w:rPr>
          <w:rFonts w:ascii="Cambria" w:hAnsi="Cambria"/>
          <w:b/>
          <w:sz w:val="22"/>
          <w:szCs w:val="22"/>
          <w:lang w:eastAsia="en-US"/>
        </w:rPr>
      </w:pPr>
      <w:r w:rsidRPr="00676FA4">
        <w:rPr>
          <w:rFonts w:ascii="Cambria" w:hAnsi="Cambria"/>
          <w:b/>
          <w:sz w:val="22"/>
          <w:szCs w:val="22"/>
          <w:lang w:eastAsia="en-US"/>
        </w:rPr>
        <w:t>Przyjmowanie pojazdów do ubezpieczenia</w:t>
      </w:r>
    </w:p>
    <w:p w:rsidR="00676FA4" w:rsidRPr="00676FA4" w:rsidRDefault="00676FA4" w:rsidP="00B856C2">
      <w:pPr>
        <w:numPr>
          <w:ilvl w:val="2"/>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Zarówno pojazdy mechaniczne aktualnie znajdujące się na stanie, wykazane w SIWZ, jak i włączane do ubezpieczenia w trakcie wykonania niniejszego zamówienia (w tym pojazdy kupowane jako fabrycznie nowe) będą przyjmowane do ubezpieczenia OC, Auto Casco, Assistance i ZK bez konieczności dokonywania oględzin i sporządzania dokumentacji fotograficznej, jedynie na podstawie oświadczenia Ubezpieczającego o braku uszkodzeń lub zaświadczenia o przebiegu ubezpieczenia u dotychczasowego Ubezpieczyciela.</w:t>
      </w:r>
    </w:p>
    <w:p w:rsidR="00676FA4" w:rsidRPr="00676FA4" w:rsidRDefault="00676FA4" w:rsidP="00B856C2">
      <w:pPr>
        <w:numPr>
          <w:ilvl w:val="2"/>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Pojazdy nowe, które zostaną zakupione, objęte w posiadanie lub wzięte w leasing w czasie trwania ubezpieczenia będą objęte ochroną ubezpieczeniową z dniem zakupu (na podstawie faktury) lub z dniem podpisania stosownej umowy, najpóźniej z dniem rejestracji pod warunkiem wcześniejszego zgłoszenia pojazdu do ubezpieczenia. Brak wcześniejszego zgłoszenia pojazdu spowoduje ubezpieczenie go od chwili zgłoszenia, niezależnie od daty faktury, daty podpisanie stosownej umowy bądź daty rejestracji pojazdu, z zastrzeżeniem obowiązków ustawowych obowiązkowego ubezpieczenia OC posiadaczy pojazdów mechanicznych.</w:t>
      </w:r>
    </w:p>
    <w:p w:rsidR="00676FA4" w:rsidRPr="00676FA4" w:rsidRDefault="00676FA4" w:rsidP="00B856C2">
      <w:pPr>
        <w:numPr>
          <w:ilvl w:val="2"/>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 xml:space="preserve">Przyjmowanie pojazdów do ubezpieczenia w trakcie wykonania niniejszego zamówienia będzie następowało na podstawie pisemnego wniosku, przesłanego przez brokera ubezpieczeniowego (lub przez Ubezpieczającego) pocztą, faksem albo mailem. Wniosek winien zawierać dane niezbędne do identyfikacji pojazdu oraz (dla potrzeb ubezpieczenia AUTO CASCO) wartość, przebieg i posiadane zabezpieczenia </w:t>
      </w:r>
      <w:proofErr w:type="spellStart"/>
      <w:r w:rsidRPr="00676FA4">
        <w:rPr>
          <w:rFonts w:ascii="Cambria" w:hAnsi="Cambria"/>
          <w:sz w:val="22"/>
          <w:szCs w:val="22"/>
          <w:lang w:eastAsia="en-US"/>
        </w:rPr>
        <w:t>przeciwkradzieżowe</w:t>
      </w:r>
      <w:proofErr w:type="spellEnd"/>
      <w:r w:rsidRPr="00676FA4">
        <w:rPr>
          <w:rFonts w:ascii="Cambria" w:hAnsi="Cambria"/>
          <w:sz w:val="22"/>
          <w:szCs w:val="22"/>
          <w:lang w:eastAsia="en-US"/>
        </w:rPr>
        <w:t>.</w:t>
      </w:r>
    </w:p>
    <w:p w:rsidR="00676FA4" w:rsidRPr="00676FA4" w:rsidRDefault="00676FA4" w:rsidP="00B856C2">
      <w:pPr>
        <w:numPr>
          <w:ilvl w:val="1"/>
          <w:numId w:val="104"/>
        </w:numPr>
        <w:tabs>
          <w:tab w:val="left" w:pos="0"/>
        </w:tabs>
        <w:suppressAutoHyphens w:val="0"/>
        <w:ind w:left="0" w:firstLine="0"/>
        <w:jc w:val="both"/>
        <w:rPr>
          <w:rFonts w:ascii="Cambria" w:hAnsi="Cambria"/>
          <w:b/>
          <w:sz w:val="22"/>
          <w:szCs w:val="22"/>
          <w:lang w:eastAsia="en-US"/>
        </w:rPr>
      </w:pPr>
      <w:r w:rsidRPr="00676FA4">
        <w:rPr>
          <w:rFonts w:ascii="Cambria" w:hAnsi="Cambria"/>
          <w:b/>
          <w:sz w:val="22"/>
          <w:szCs w:val="22"/>
          <w:lang w:eastAsia="en-US"/>
        </w:rPr>
        <w:lastRenderedPageBreak/>
        <w:t>Suma ubezpieczenia pojazdów mechanicznych ubezpieczanych w zakresie Auto Casco</w:t>
      </w:r>
    </w:p>
    <w:p w:rsidR="00676FA4" w:rsidRPr="00676FA4" w:rsidRDefault="00676FA4" w:rsidP="00B856C2">
      <w:pPr>
        <w:widowControl w:val="0"/>
        <w:numPr>
          <w:ilvl w:val="2"/>
          <w:numId w:val="104"/>
        </w:numPr>
        <w:tabs>
          <w:tab w:val="left" w:pos="0"/>
        </w:tabs>
        <w:suppressAutoHyphens w:val="0"/>
        <w:ind w:left="0" w:firstLine="0"/>
        <w:jc w:val="both"/>
        <w:rPr>
          <w:rFonts w:ascii="Cambria" w:eastAsia="Calibri" w:hAnsi="Cambria"/>
          <w:sz w:val="22"/>
          <w:szCs w:val="22"/>
          <w:lang w:eastAsia="en-US"/>
        </w:rPr>
      </w:pPr>
      <w:r w:rsidRPr="00676FA4">
        <w:rPr>
          <w:rFonts w:ascii="Cambria" w:eastAsia="Calibri" w:hAnsi="Cambria"/>
          <w:sz w:val="22"/>
          <w:szCs w:val="22"/>
          <w:lang w:eastAsia="en-US"/>
        </w:rPr>
        <w:t>Pojazdy fabrycznie nowe będą przyjmowane do ubezpieczenia według wartości fakturowej brutto (z podatkiem VAT) lub netto (bez podatku VAT).</w:t>
      </w:r>
    </w:p>
    <w:p w:rsidR="00676FA4" w:rsidRPr="00676FA4" w:rsidRDefault="00676FA4" w:rsidP="00B856C2">
      <w:pPr>
        <w:widowControl w:val="0"/>
        <w:numPr>
          <w:ilvl w:val="2"/>
          <w:numId w:val="104"/>
        </w:numPr>
        <w:tabs>
          <w:tab w:val="left" w:pos="0"/>
        </w:tabs>
        <w:suppressAutoHyphens w:val="0"/>
        <w:ind w:left="0" w:firstLine="0"/>
        <w:jc w:val="both"/>
        <w:rPr>
          <w:rFonts w:ascii="Cambria" w:eastAsia="Calibri" w:hAnsi="Cambria"/>
          <w:sz w:val="22"/>
          <w:szCs w:val="22"/>
          <w:lang w:eastAsia="en-US"/>
        </w:rPr>
      </w:pPr>
      <w:r w:rsidRPr="00676FA4">
        <w:rPr>
          <w:rFonts w:ascii="Cambria" w:eastAsia="Calibri" w:hAnsi="Cambria"/>
          <w:sz w:val="22"/>
          <w:szCs w:val="22"/>
          <w:lang w:eastAsia="en-US"/>
        </w:rPr>
        <w:t>Suma ubezpieczenia pojazdów, których okres eksploatacji nie przekroczył 6 miesięcy od daty jego nabycia przez Ubezpieczającego jako fabrycznie nowego, a pojazd wcześniej nie uległ uszkodzeniu, ustalona będzie w wartości fakturowej brutto (z podatkiem VAT) lub netto (bez podatku VAT).</w:t>
      </w:r>
    </w:p>
    <w:p w:rsidR="00676FA4" w:rsidRPr="00676FA4" w:rsidRDefault="00676FA4" w:rsidP="00B856C2">
      <w:pPr>
        <w:widowControl w:val="0"/>
        <w:numPr>
          <w:ilvl w:val="2"/>
          <w:numId w:val="104"/>
        </w:numPr>
        <w:tabs>
          <w:tab w:val="left" w:pos="0"/>
        </w:tabs>
        <w:suppressAutoHyphens w:val="0"/>
        <w:ind w:left="0" w:firstLine="0"/>
        <w:jc w:val="both"/>
        <w:rPr>
          <w:rFonts w:ascii="Cambria" w:eastAsia="Calibri" w:hAnsi="Cambria"/>
          <w:sz w:val="22"/>
          <w:szCs w:val="22"/>
          <w:lang w:eastAsia="en-US"/>
        </w:rPr>
      </w:pPr>
      <w:r w:rsidRPr="00676FA4">
        <w:rPr>
          <w:rFonts w:ascii="Cambria" w:eastAsia="Calibri" w:hAnsi="Cambria"/>
          <w:sz w:val="22"/>
          <w:szCs w:val="22"/>
          <w:lang w:eastAsia="en-US"/>
        </w:rPr>
        <w:t>Suma ubezpieczenia pojazdów, których okres eksploatacji przekroczył 6 miesięcy, lecz nie jest dłuższy niż 12 miesięcy od daty nabycia przez Ubezpieczającego, jako fabrycznie nowego i pojazd wcześniej nie uległ uszkodzeniu, ustalona będzie wartości rynkowej określonej wg katalogów „Info Ekspert”, nie niższej jednak niż 85% ceny fakturowej brutto lub netto.</w:t>
      </w:r>
    </w:p>
    <w:p w:rsidR="00676FA4" w:rsidRPr="00676FA4" w:rsidRDefault="00676FA4" w:rsidP="00B856C2">
      <w:pPr>
        <w:widowControl w:val="0"/>
        <w:numPr>
          <w:ilvl w:val="2"/>
          <w:numId w:val="104"/>
        </w:numPr>
        <w:tabs>
          <w:tab w:val="left" w:pos="0"/>
        </w:tabs>
        <w:suppressAutoHyphens w:val="0"/>
        <w:ind w:left="0" w:firstLine="0"/>
        <w:jc w:val="both"/>
        <w:rPr>
          <w:rFonts w:ascii="Cambria" w:eastAsia="Calibri" w:hAnsi="Cambria"/>
          <w:sz w:val="22"/>
          <w:szCs w:val="22"/>
          <w:lang w:eastAsia="en-US"/>
        </w:rPr>
      </w:pPr>
      <w:r w:rsidRPr="00676FA4">
        <w:rPr>
          <w:rFonts w:ascii="Cambria" w:eastAsia="Calibri" w:hAnsi="Cambria"/>
          <w:sz w:val="22"/>
          <w:szCs w:val="22"/>
          <w:lang w:eastAsia="en-US"/>
        </w:rPr>
        <w:t>Suma ubezpieczenia pojazdów używanych, których okres eksploatacji jest dłuższy niż 12 miesięcy lub krótszy, lecz pojazd wcześniej uległ uszkodzeniu, będzie odpowiadać aktualnej w dniu zgłoszenia do ubezpieczenia wartości rynkowej brutto lub netto, określonej według katalogów „Info Ekspert”, ewentualnie</w:t>
      </w:r>
      <w:r w:rsidRPr="00676FA4">
        <w:rPr>
          <w:rFonts w:ascii="Cambria" w:hAnsi="Cambria"/>
          <w:sz w:val="22"/>
          <w:szCs w:val="22"/>
          <w:lang w:eastAsia="pl-PL"/>
        </w:rPr>
        <w:t xml:space="preserve"> „</w:t>
      </w:r>
      <w:proofErr w:type="spellStart"/>
      <w:r w:rsidRPr="00676FA4">
        <w:rPr>
          <w:rFonts w:ascii="Cambria" w:eastAsia="Calibri" w:hAnsi="Cambria"/>
          <w:sz w:val="22"/>
          <w:szCs w:val="22"/>
          <w:lang w:eastAsia="en-US"/>
        </w:rPr>
        <w:t>Eurotax</w:t>
      </w:r>
      <w:proofErr w:type="spellEnd"/>
      <w:r w:rsidRPr="00676FA4">
        <w:rPr>
          <w:rFonts w:ascii="Cambria" w:eastAsia="Calibri" w:hAnsi="Cambria"/>
          <w:sz w:val="22"/>
          <w:szCs w:val="22"/>
          <w:lang w:eastAsia="en-US"/>
        </w:rPr>
        <w:t>”.</w:t>
      </w:r>
    </w:p>
    <w:p w:rsidR="00676FA4" w:rsidRPr="00676FA4" w:rsidRDefault="00676FA4" w:rsidP="00B856C2">
      <w:pPr>
        <w:widowControl w:val="0"/>
        <w:numPr>
          <w:ilvl w:val="2"/>
          <w:numId w:val="104"/>
        </w:numPr>
        <w:tabs>
          <w:tab w:val="left" w:pos="0"/>
        </w:tabs>
        <w:suppressAutoHyphens w:val="0"/>
        <w:ind w:left="0" w:firstLine="0"/>
        <w:jc w:val="both"/>
        <w:rPr>
          <w:rFonts w:ascii="Cambria" w:eastAsia="Calibri" w:hAnsi="Cambria"/>
          <w:sz w:val="22"/>
          <w:szCs w:val="22"/>
          <w:lang w:eastAsia="en-US"/>
        </w:rPr>
      </w:pPr>
      <w:r w:rsidRPr="00676FA4">
        <w:rPr>
          <w:rFonts w:ascii="Cambria" w:eastAsia="Calibri" w:hAnsi="Cambria"/>
          <w:sz w:val="22"/>
          <w:szCs w:val="22"/>
          <w:lang w:eastAsia="en-US"/>
        </w:rPr>
        <w:t>Suma ubezpieczenia pojazdów użytkowanych na podstawie umowy leasingu, użyczenia albo innej umowy korzystania z cudzej rzeczy może być zadeklarowana przez Ubezpieczającego w sposób opisany wyżej, albo określona przez właściciela pojazdu.</w:t>
      </w:r>
    </w:p>
    <w:p w:rsidR="00676FA4" w:rsidRPr="00676FA4" w:rsidRDefault="00676FA4" w:rsidP="00B856C2">
      <w:pPr>
        <w:widowControl w:val="0"/>
        <w:numPr>
          <w:ilvl w:val="2"/>
          <w:numId w:val="104"/>
        </w:numPr>
        <w:tabs>
          <w:tab w:val="left" w:pos="0"/>
        </w:tabs>
        <w:suppressAutoHyphens w:val="0"/>
        <w:ind w:left="0" w:firstLine="0"/>
        <w:jc w:val="both"/>
        <w:rPr>
          <w:rFonts w:ascii="Cambria" w:eastAsia="Calibri" w:hAnsi="Cambria"/>
          <w:sz w:val="22"/>
          <w:szCs w:val="22"/>
          <w:lang w:eastAsia="en-US"/>
        </w:rPr>
      </w:pPr>
      <w:r w:rsidRPr="00676FA4">
        <w:rPr>
          <w:rFonts w:ascii="Cambria" w:eastAsia="Calibri" w:hAnsi="Cambria"/>
          <w:sz w:val="22"/>
          <w:szCs w:val="22"/>
          <w:lang w:eastAsia="en-US"/>
        </w:rPr>
        <w:t>Suma ubezpieczenia pojazdu zawiera także wartość wyposażenia podstawowego oraz wyposażenie dodatkowe (fabryczne oraz zamontowane przez ubezpieczającego/ ubezpieczonego), a także specjalistyczne. W szczególności za wyposażenie podstawowe i dodatkowe uznaje się sprzęt i urządzenia na stałe zamontowane w pojeździe, których demontaż wymaga użycia narzędzi lub przyrządów, m.in.:</w:t>
      </w:r>
    </w:p>
    <w:p w:rsidR="00676FA4" w:rsidRPr="00676FA4" w:rsidRDefault="00676FA4" w:rsidP="00B856C2">
      <w:pPr>
        <w:widowControl w:val="0"/>
        <w:numPr>
          <w:ilvl w:val="0"/>
          <w:numId w:val="103"/>
        </w:numPr>
        <w:tabs>
          <w:tab w:val="left" w:pos="0"/>
        </w:tabs>
        <w:suppressAutoHyphens w:val="0"/>
        <w:ind w:left="0" w:firstLine="0"/>
        <w:jc w:val="both"/>
        <w:rPr>
          <w:rFonts w:ascii="Cambria" w:eastAsia="Calibri" w:hAnsi="Cambria"/>
          <w:sz w:val="22"/>
          <w:szCs w:val="22"/>
          <w:lang w:eastAsia="en-US"/>
        </w:rPr>
      </w:pPr>
      <w:r w:rsidRPr="00676FA4">
        <w:rPr>
          <w:rFonts w:ascii="Cambria" w:eastAsia="Calibri" w:hAnsi="Cambria"/>
          <w:sz w:val="22"/>
          <w:szCs w:val="22"/>
          <w:lang w:eastAsia="en-US"/>
        </w:rPr>
        <w:t>sprzęt i urządzenia do utrzymania i używania pojazdu zgodnie z jego przeznaczeniem, a także służące bezpieczeństwu jazdy</w:t>
      </w:r>
    </w:p>
    <w:p w:rsidR="00676FA4" w:rsidRPr="00676FA4" w:rsidRDefault="00676FA4" w:rsidP="00B856C2">
      <w:pPr>
        <w:widowControl w:val="0"/>
        <w:numPr>
          <w:ilvl w:val="0"/>
          <w:numId w:val="103"/>
        </w:numPr>
        <w:tabs>
          <w:tab w:val="left" w:pos="0"/>
        </w:tabs>
        <w:suppressAutoHyphens w:val="0"/>
        <w:ind w:left="0" w:firstLine="0"/>
        <w:jc w:val="both"/>
        <w:rPr>
          <w:rFonts w:ascii="Cambria" w:eastAsia="Calibri" w:hAnsi="Cambria"/>
          <w:sz w:val="22"/>
          <w:szCs w:val="22"/>
          <w:lang w:eastAsia="en-US"/>
        </w:rPr>
      </w:pPr>
      <w:r w:rsidRPr="00676FA4">
        <w:rPr>
          <w:rFonts w:ascii="Cambria" w:eastAsia="Calibri" w:hAnsi="Cambria"/>
          <w:sz w:val="22"/>
          <w:szCs w:val="22"/>
          <w:lang w:eastAsia="en-US"/>
        </w:rPr>
        <w:t xml:space="preserve">zabezpieczenia przed kradzieżą, </w:t>
      </w:r>
    </w:p>
    <w:p w:rsidR="00676FA4" w:rsidRPr="00676FA4" w:rsidRDefault="00676FA4" w:rsidP="00B856C2">
      <w:pPr>
        <w:widowControl w:val="0"/>
        <w:numPr>
          <w:ilvl w:val="0"/>
          <w:numId w:val="103"/>
        </w:numPr>
        <w:tabs>
          <w:tab w:val="left" w:pos="0"/>
        </w:tabs>
        <w:suppressAutoHyphens w:val="0"/>
        <w:ind w:left="0" w:firstLine="0"/>
        <w:jc w:val="both"/>
        <w:rPr>
          <w:rFonts w:ascii="Cambria" w:eastAsia="Calibri" w:hAnsi="Cambria"/>
          <w:sz w:val="22"/>
          <w:szCs w:val="22"/>
          <w:lang w:eastAsia="en-US"/>
        </w:rPr>
      </w:pPr>
      <w:r w:rsidRPr="00676FA4">
        <w:rPr>
          <w:rFonts w:ascii="Cambria" w:eastAsia="Calibri" w:hAnsi="Cambria"/>
          <w:sz w:val="22"/>
          <w:szCs w:val="22"/>
          <w:lang w:eastAsia="en-US"/>
        </w:rPr>
        <w:t xml:space="preserve">urządzenia służące zwiększeniu bezpieczeństwa jazdy, </w:t>
      </w:r>
    </w:p>
    <w:p w:rsidR="00676FA4" w:rsidRPr="00676FA4" w:rsidRDefault="00676FA4" w:rsidP="00B856C2">
      <w:pPr>
        <w:widowControl w:val="0"/>
        <w:numPr>
          <w:ilvl w:val="0"/>
          <w:numId w:val="103"/>
        </w:numPr>
        <w:tabs>
          <w:tab w:val="left" w:pos="0"/>
        </w:tabs>
        <w:suppressAutoHyphens w:val="0"/>
        <w:ind w:left="0" w:firstLine="0"/>
        <w:jc w:val="both"/>
        <w:rPr>
          <w:rFonts w:ascii="Cambria" w:eastAsia="Calibri" w:hAnsi="Cambria"/>
          <w:sz w:val="22"/>
          <w:szCs w:val="22"/>
          <w:lang w:eastAsia="en-US"/>
        </w:rPr>
      </w:pPr>
      <w:r w:rsidRPr="00676FA4">
        <w:rPr>
          <w:rFonts w:ascii="Cambria" w:eastAsia="Calibri" w:hAnsi="Cambria"/>
          <w:sz w:val="22"/>
          <w:szCs w:val="22"/>
          <w:lang w:eastAsia="en-US"/>
        </w:rPr>
        <w:t xml:space="preserve">instalację gazową, </w:t>
      </w:r>
    </w:p>
    <w:p w:rsidR="00676FA4" w:rsidRPr="00676FA4" w:rsidRDefault="00676FA4" w:rsidP="00B856C2">
      <w:pPr>
        <w:widowControl w:val="0"/>
        <w:numPr>
          <w:ilvl w:val="0"/>
          <w:numId w:val="103"/>
        </w:numPr>
        <w:tabs>
          <w:tab w:val="left" w:pos="0"/>
        </w:tabs>
        <w:suppressAutoHyphens w:val="0"/>
        <w:ind w:left="0" w:firstLine="0"/>
        <w:jc w:val="both"/>
        <w:rPr>
          <w:rFonts w:ascii="Cambria" w:eastAsia="Calibri" w:hAnsi="Cambria"/>
          <w:sz w:val="22"/>
          <w:szCs w:val="22"/>
          <w:lang w:eastAsia="en-US"/>
        </w:rPr>
      </w:pPr>
      <w:r w:rsidRPr="00676FA4">
        <w:rPr>
          <w:rFonts w:ascii="Cambria" w:eastAsia="Calibri" w:hAnsi="Cambria"/>
          <w:sz w:val="22"/>
          <w:szCs w:val="22"/>
          <w:lang w:eastAsia="en-US"/>
        </w:rPr>
        <w:t>sprzęt audio, audiowizualny, łączności radiotelefonicznej wraz z głośnikami i antenami,</w:t>
      </w:r>
    </w:p>
    <w:p w:rsidR="00676FA4" w:rsidRPr="00676FA4" w:rsidRDefault="00676FA4" w:rsidP="00B856C2">
      <w:pPr>
        <w:widowControl w:val="0"/>
        <w:numPr>
          <w:ilvl w:val="0"/>
          <w:numId w:val="103"/>
        </w:numPr>
        <w:tabs>
          <w:tab w:val="left" w:pos="0"/>
        </w:tabs>
        <w:suppressAutoHyphens w:val="0"/>
        <w:ind w:left="0" w:firstLine="0"/>
        <w:jc w:val="both"/>
        <w:rPr>
          <w:rFonts w:ascii="Cambria" w:eastAsia="Calibri" w:hAnsi="Cambria"/>
          <w:sz w:val="22"/>
          <w:szCs w:val="22"/>
          <w:lang w:eastAsia="en-US"/>
        </w:rPr>
      </w:pPr>
      <w:r w:rsidRPr="00676FA4">
        <w:rPr>
          <w:rFonts w:ascii="Cambria" w:eastAsia="Calibri" w:hAnsi="Cambria"/>
          <w:sz w:val="22"/>
          <w:szCs w:val="22"/>
          <w:lang w:eastAsia="en-US"/>
        </w:rPr>
        <w:t>specjalistyczny sprzęt zamontowany na stałe w pojazdach specjalnych,</w:t>
      </w:r>
    </w:p>
    <w:p w:rsidR="00676FA4" w:rsidRPr="00676FA4" w:rsidRDefault="00676FA4" w:rsidP="00B856C2">
      <w:pPr>
        <w:widowControl w:val="0"/>
        <w:numPr>
          <w:ilvl w:val="0"/>
          <w:numId w:val="103"/>
        </w:numPr>
        <w:tabs>
          <w:tab w:val="left" w:pos="0"/>
        </w:tabs>
        <w:suppressAutoHyphens w:val="0"/>
        <w:ind w:left="0" w:firstLine="0"/>
        <w:jc w:val="both"/>
        <w:rPr>
          <w:rFonts w:ascii="Cambria" w:hAnsi="Cambria"/>
          <w:color w:val="000000"/>
          <w:sz w:val="22"/>
          <w:szCs w:val="22"/>
          <w:lang w:eastAsia="pl-PL"/>
        </w:rPr>
      </w:pPr>
      <w:r w:rsidRPr="00676FA4">
        <w:rPr>
          <w:rFonts w:ascii="Cambria" w:hAnsi="Cambria"/>
          <w:color w:val="000000"/>
          <w:sz w:val="22"/>
          <w:szCs w:val="22"/>
          <w:lang w:eastAsia="pl-PL"/>
        </w:rPr>
        <w:t>inne urządzenia nie stanowiące seryjnego wyposażenia fabrycznego w danym modelu, np. instalacja gazowa, foteliki dziecięce,</w:t>
      </w:r>
    </w:p>
    <w:p w:rsidR="00676FA4" w:rsidRPr="00676FA4" w:rsidRDefault="00676FA4" w:rsidP="00B856C2">
      <w:pPr>
        <w:widowControl w:val="0"/>
        <w:numPr>
          <w:ilvl w:val="0"/>
          <w:numId w:val="103"/>
        </w:numPr>
        <w:tabs>
          <w:tab w:val="left" w:pos="0"/>
        </w:tabs>
        <w:suppressAutoHyphens w:val="0"/>
        <w:ind w:left="0" w:firstLine="0"/>
        <w:jc w:val="both"/>
        <w:rPr>
          <w:rFonts w:ascii="Cambria" w:hAnsi="Cambria"/>
          <w:color w:val="000000"/>
          <w:sz w:val="22"/>
          <w:szCs w:val="22"/>
          <w:lang w:eastAsia="pl-PL"/>
        </w:rPr>
      </w:pPr>
      <w:r w:rsidRPr="00676FA4">
        <w:rPr>
          <w:rFonts w:ascii="Cambria" w:hAnsi="Cambria"/>
          <w:color w:val="000000"/>
          <w:sz w:val="22"/>
          <w:szCs w:val="22"/>
          <w:lang w:eastAsia="pl-PL"/>
        </w:rPr>
        <w:t>napisy reklamowe, firmowe oraz reklamy umieszczone na pojazdach</w:t>
      </w:r>
      <w:r w:rsidRPr="00676FA4">
        <w:rPr>
          <w:rFonts w:ascii="Cambria" w:eastAsia="Calibri" w:hAnsi="Cambria"/>
          <w:sz w:val="22"/>
          <w:szCs w:val="22"/>
          <w:lang w:eastAsia="en-US"/>
        </w:rPr>
        <w:t>.</w:t>
      </w:r>
    </w:p>
    <w:p w:rsidR="00676FA4" w:rsidRPr="00676FA4" w:rsidRDefault="00676FA4" w:rsidP="00B856C2">
      <w:pPr>
        <w:numPr>
          <w:ilvl w:val="0"/>
          <w:numId w:val="104"/>
        </w:numPr>
        <w:tabs>
          <w:tab w:val="left" w:pos="0"/>
        </w:tabs>
        <w:suppressAutoHyphens w:val="0"/>
        <w:ind w:left="0" w:firstLine="0"/>
        <w:jc w:val="both"/>
        <w:outlineLvl w:val="1"/>
        <w:rPr>
          <w:rFonts w:ascii="Cambria" w:hAnsi="Cambria"/>
          <w:b/>
          <w:sz w:val="22"/>
          <w:szCs w:val="22"/>
          <w:lang w:eastAsia="en-US"/>
        </w:rPr>
      </w:pPr>
      <w:r w:rsidRPr="00676FA4">
        <w:rPr>
          <w:rFonts w:ascii="Cambria" w:hAnsi="Cambria"/>
          <w:b/>
          <w:sz w:val="22"/>
          <w:szCs w:val="22"/>
          <w:lang w:eastAsia="en-US"/>
        </w:rPr>
        <w:t>Obligatoryjne zasady likwidacji szkód:</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Zgłoszenie szkody, przekazywanie dokumentacji, kosztorysów, akceptacja i inna korespondencja winna być prowadzona w formie pisemnej; dopuszcza się przekazywanie korespondencji faksem lub pocztą elektroniczną na uzgodnione numery faks albo adresy e-mail.</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W wypadku szkody komunikacyjnej dokonanie przez Ubezpieczyciela lub na jego zlecenie oględzin pojazdu w ciągu 3 dni roboczych od dnia skutecznego zgłoszenia szkody oraz przedstawienie kalkulacji kosztów naprawy w ciągu 2 dni roboczych od dnia dokonania oględzin. W razie nie dokonania przez Ubezpieczyciela lub na jego zlecenie oględzin w tym terminie, Ubezpieczony ma prawo sam przekazać pojazd do warsztatu naprawczego, a Ubezpieczycielowi dostarcza zdjęcia uszkodzonego pojazdu oraz kosztorys naprawy. Maksymalny termin akceptacji przez Ubezpieczyciela kosztorysu, bez której warsztat nie może rozpocząć naprawy, wynosi 3 dni od jego skutecznego dostarczenia Ubezpieczycielowi; po upływie tego terminu przyjmuje się akcept milczący. Ubezpieczyciel wypłaca odszkodowanie na podstawie faktur lub kosztorysu.</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pl-PL"/>
        </w:rPr>
        <w:t xml:space="preserve">W przypadku roszczeń kierowanych do Ubezpieczającego/Ubezpieczonego </w:t>
      </w:r>
      <w:r w:rsidRPr="00676FA4">
        <w:rPr>
          <w:rFonts w:ascii="Cambria" w:hAnsi="Cambria"/>
          <w:sz w:val="22"/>
          <w:szCs w:val="22"/>
          <w:lang w:eastAsia="pl-PL"/>
        </w:rPr>
        <w:br/>
        <w:t>z zakresu odpowiedzialności cywilnej posiadaczy pojazdów mechanicznych Ubezpieczyciel zobligowany jest zasięgnąć opinii Ubezpieczającego/Ubezpieczonego w kwestii uznania przez niego odpowiedzialności za zaistniały wypadek ubezpieczeniowy.</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 xml:space="preserve">W przypadku szkód całkowitych, w wyniku których wystąpią pozostałości po szkodzie, należne odszkodowanie będzie pomniejszone o wartość pozostałości, przy czym na wniosek Ubezpieczającego Ubezpieczyciel udzieli pomocy w sprzedaży pozostałości i uwzględni osiągniętą faktycznie cenę ze sprzedaży pozostałości w ostatecznej wysokości odszkodowania. </w:t>
      </w:r>
    </w:p>
    <w:p w:rsidR="00676FA4" w:rsidRPr="00676FA4" w:rsidRDefault="00676FA4" w:rsidP="00676FA4">
      <w:pPr>
        <w:tabs>
          <w:tab w:val="left" w:pos="0"/>
        </w:tabs>
        <w:suppressAutoHyphens w:val="0"/>
        <w:jc w:val="both"/>
        <w:rPr>
          <w:rFonts w:ascii="Cambria" w:eastAsia="Calibri" w:hAnsi="Cambria"/>
          <w:sz w:val="22"/>
          <w:szCs w:val="22"/>
          <w:lang w:eastAsia="en-US"/>
        </w:rPr>
      </w:pPr>
      <w:r w:rsidRPr="00676FA4">
        <w:rPr>
          <w:rFonts w:ascii="Cambria" w:eastAsia="Calibri" w:hAnsi="Cambria"/>
          <w:sz w:val="22"/>
          <w:szCs w:val="22"/>
          <w:lang w:eastAsia="en-US"/>
        </w:rPr>
        <w:lastRenderedPageBreak/>
        <w:t>W przypadku odmowy przez Ubezpieczyciela udzielenia pomocy bądź udziału w sprzedaży pozostałości ostateczne odszkodowanie wyliczone w oparciu o wartość rynkową pojazdu będzie pomniejszone jedynie o faktyczną cenę sprzedaży pozostałości, określoną w umowie kupna – sprzedaży. Ubezpieczający/Ubezpieczony przy współudziale Ubezpieczyciela lub bez winien dołożyć należytej staranności w poszukiwaniu najkorzystniejszej ceny sprzedaży pozostałości, jednakże w czasie nie dłuższym niż 2 miesiące od daty zamieszczenia pierwszego ogłoszenia o sprzedaży. Po upływie tego terminu ma prawo niezwłocznej sprzedaży pozostałości po najkorzystniejszej zaoferowanej cenie.</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W przypadku szkód całkowitych, w wyniku których nie będzie pozostałości po szkodzie (utrata, zniszczenie), odszkodowanie zostanie wypłacone w wysokości:</w:t>
      </w:r>
    </w:p>
    <w:p w:rsidR="00676FA4" w:rsidRPr="00676FA4" w:rsidRDefault="00676FA4" w:rsidP="00B856C2">
      <w:pPr>
        <w:widowControl w:val="0"/>
        <w:numPr>
          <w:ilvl w:val="0"/>
          <w:numId w:val="102"/>
        </w:numPr>
        <w:tabs>
          <w:tab w:val="left" w:pos="0"/>
        </w:tabs>
        <w:suppressAutoHyphens w:val="0"/>
        <w:ind w:left="0" w:firstLine="0"/>
        <w:contextualSpacing/>
        <w:jc w:val="both"/>
        <w:rPr>
          <w:rFonts w:ascii="Cambria" w:eastAsia="Calibri" w:hAnsi="Cambria"/>
          <w:sz w:val="22"/>
          <w:szCs w:val="22"/>
          <w:lang w:eastAsia="en-US"/>
        </w:rPr>
      </w:pPr>
      <w:r w:rsidRPr="00676FA4">
        <w:rPr>
          <w:rFonts w:ascii="Cambria" w:eastAsia="Calibri" w:hAnsi="Cambria"/>
          <w:sz w:val="22"/>
          <w:szCs w:val="22"/>
          <w:lang w:eastAsia="en-US"/>
        </w:rPr>
        <w:t>sumy ubezpieczenia przyjętej w wartości fakturowej brutto lub netto pojazdu z dnia zakupu, jeżeli okres jego eksploatacji nie przekroczył 6 miesięcy od daty nabycia jako fabrycznie nowego, a pojazd nie uległ wcześniej uszkodzeniu,</w:t>
      </w:r>
    </w:p>
    <w:p w:rsidR="00676FA4" w:rsidRPr="00676FA4" w:rsidRDefault="00676FA4" w:rsidP="00B856C2">
      <w:pPr>
        <w:widowControl w:val="0"/>
        <w:numPr>
          <w:ilvl w:val="0"/>
          <w:numId w:val="102"/>
        </w:numPr>
        <w:tabs>
          <w:tab w:val="left" w:pos="0"/>
        </w:tabs>
        <w:suppressAutoHyphens w:val="0"/>
        <w:ind w:left="0" w:firstLine="0"/>
        <w:contextualSpacing/>
        <w:jc w:val="both"/>
        <w:rPr>
          <w:rFonts w:ascii="Cambria" w:eastAsia="Calibri" w:hAnsi="Cambria"/>
          <w:sz w:val="22"/>
          <w:szCs w:val="22"/>
          <w:lang w:eastAsia="en-US"/>
        </w:rPr>
      </w:pPr>
      <w:r w:rsidRPr="00676FA4">
        <w:rPr>
          <w:rFonts w:ascii="Cambria" w:eastAsia="Calibri" w:hAnsi="Cambria"/>
          <w:sz w:val="22"/>
          <w:szCs w:val="22"/>
          <w:lang w:eastAsia="en-US"/>
        </w:rPr>
        <w:t>wartości rynkowej brutto lub netto z dnia ustalanie wysokości odszkodowania, nie niższej niż 85% wartości fakturowej brutto lub netto, jeżeli okres eksploatacji przekroczył 6 miesięcy, lecz nie był dłuższy niż 12 miesięcy od daty jego nabycia przez Ubezpieczającego /Ubezpieczonego, jako fabrycznie nowego, a pojazd wcześniej nie uległ uszkodzeniu, nie wyższej niż suma ubezpieczenia,</w:t>
      </w:r>
    </w:p>
    <w:p w:rsidR="00676FA4" w:rsidRPr="00676FA4" w:rsidRDefault="00676FA4" w:rsidP="00B856C2">
      <w:pPr>
        <w:widowControl w:val="0"/>
        <w:numPr>
          <w:ilvl w:val="0"/>
          <w:numId w:val="102"/>
        </w:numPr>
        <w:tabs>
          <w:tab w:val="left" w:pos="0"/>
        </w:tabs>
        <w:suppressAutoHyphens w:val="0"/>
        <w:ind w:left="0" w:firstLine="0"/>
        <w:contextualSpacing/>
        <w:jc w:val="both"/>
        <w:rPr>
          <w:rFonts w:ascii="Cambria" w:eastAsia="Calibri" w:hAnsi="Cambria"/>
          <w:sz w:val="22"/>
          <w:szCs w:val="22"/>
          <w:lang w:eastAsia="en-US"/>
        </w:rPr>
      </w:pPr>
      <w:r w:rsidRPr="00676FA4">
        <w:rPr>
          <w:rFonts w:ascii="Cambria" w:eastAsia="Calibri" w:hAnsi="Cambria"/>
          <w:sz w:val="22"/>
          <w:szCs w:val="22"/>
          <w:lang w:eastAsia="en-US"/>
        </w:rPr>
        <w:t>wartości rynkowej brutto lub netto z dnia ustalania odszkodowania (nie wyższej niż suma ubezpieczenia) w pozostałych przypadkach.</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Przy ustalaniu kwoty odszkodowania nie będą stosowane potrącenia z tytułu zużycia części zakwalifikowanych do naprawy, w tym nadwozia i kabiny pojazdu (zniesienie amortyzacji części zamiennych i urealnienia części – do kalkulacji naprawy będą przyjmowane ceny części nowych, zalecanych przez producenta danego typu pojazdu). Kalkulację naprawy każdorazowo będzie przedstawiał Ubezpieczony na podstawie wyceny serwisowej.</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Przy ustalaniu kwoty odszkodowania nie będą miały zastosowania ustalone w OWU Ubezpieczyciela ograniczenia, udziały własne bądź inne redukcje odszkodowania z tytułu wieku kierowcy oraz w przypadku popełnienia przez kierującego pojazdem wykroczenia drogowego, takiego jak: wymuszenie pierwszeństwa przejazdu, wyprzedzanie w miejscu niedozwolonym, wjazd na skrzyżowanie przy czerwonym świetle, przekroczenie dozwolonej prędkości, rozmowa  kierującego w czasie jazdy przez telefon komórkowy, nieprzestrzeganie znaków drogowych STOP, zakaz ruchu, zakaz wjazdu, zakaz zatrzymywania się i postoju.</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W przypadku utraty pojazdu wskutek kradzieży zuchwałej albo rabunku (rozboju) Ubezpieczający/Ubezpieczony jest zwolniony z obowiązku dostarczenia Ubezpieczycielowi dokumentów pojazdu oraz kompletu kluczyków, jeżeli je utracił w wyniku takiego zdarzenia.</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Limit zwrotu kosztów poniesionych przez Ubezpieczającego na parkowanie po szkodzie bądź inne zabezpieczenie pojazdu przed powiększeniem szkody wynosi 10% sumy ubezpieczenia i będzie wypłacony ponad sumę ubezpieczenia.</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Limit kosztów holowania (ponad sumę ubezpieczenia) zostaje ustalony w wysokości  1 500,00 zł dla pojazdów osobowych, a dla pojazdów kempingowych, ciężarowych i ciężarowo – osobowych o dopuszczalnej ładowności do 2,0 t – 800,00 zł.</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Odszkodowanie wypłacane jest z podatkiem VAT, także w przypadku kosztorysowego wyliczenia wysokości odszkodowania.</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Zniesiona zostaje konsumpcja sumy ubezpieczenia w związku z wypłaconym odszkodowaniem.</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 xml:space="preserve">Dla szkód których wartość nie przekracza 2 000,00 zł możliwa jest tzw. samolikwidacja szkody, pod warunkiem powiadomienia ubezpieczyciela po otrzymaniu informacji o zaistnieniu szkody i przy jednoczesnym zabezpieczeniu danych umożliwiających weryfikację rodzaju i rozmiaru szkody (pisemny protokół z miejsca zdarzenia opisujący przypuszczalne jego przyczyny oraz rodzaj i rozmiar szkody, a także dokumentację fotograficzną). </w:t>
      </w:r>
    </w:p>
    <w:p w:rsidR="00676FA4" w:rsidRPr="00676FA4" w:rsidRDefault="00676FA4" w:rsidP="00B856C2">
      <w:pPr>
        <w:numPr>
          <w:ilvl w:val="1"/>
          <w:numId w:val="104"/>
        </w:numPr>
        <w:tabs>
          <w:tab w:val="left" w:pos="0"/>
        </w:tabs>
        <w:ind w:left="0" w:firstLine="0"/>
        <w:jc w:val="both"/>
        <w:rPr>
          <w:rFonts w:ascii="Cambria" w:hAnsi="Cambria"/>
          <w:sz w:val="22"/>
          <w:szCs w:val="22"/>
          <w:lang w:eastAsia="en-US"/>
        </w:rPr>
      </w:pPr>
      <w:r w:rsidRPr="00676FA4">
        <w:rPr>
          <w:rFonts w:ascii="Cambria" w:hAnsi="Cambria"/>
          <w:sz w:val="22"/>
          <w:szCs w:val="22"/>
          <w:lang w:eastAsia="en-US"/>
        </w:rPr>
        <w:t>Ubezpieczyciel pokryje koszty likwidacji szkody z ryzyka AC nawet w przypadku wystąpienia szkód wzajemnych na pojazdach należących do jednostek organizacyjnych i instytucji kultury Gminy Nisko.</w:t>
      </w:r>
    </w:p>
    <w:p w:rsidR="00676FA4" w:rsidRPr="00676FA4" w:rsidRDefault="00676FA4" w:rsidP="00B856C2">
      <w:pPr>
        <w:numPr>
          <w:ilvl w:val="0"/>
          <w:numId w:val="104"/>
        </w:numPr>
        <w:tabs>
          <w:tab w:val="left" w:pos="0"/>
          <w:tab w:val="left" w:pos="540"/>
        </w:tabs>
        <w:suppressAutoHyphens w:val="0"/>
        <w:ind w:left="0" w:firstLine="0"/>
        <w:jc w:val="both"/>
        <w:outlineLvl w:val="1"/>
        <w:rPr>
          <w:rFonts w:ascii="Cambria" w:hAnsi="Cambria"/>
          <w:sz w:val="22"/>
          <w:szCs w:val="22"/>
          <w:lang w:eastAsia="en-US"/>
        </w:rPr>
      </w:pPr>
      <w:r w:rsidRPr="00676FA4">
        <w:rPr>
          <w:rFonts w:ascii="Cambria" w:hAnsi="Cambria"/>
          <w:b/>
          <w:sz w:val="22"/>
          <w:szCs w:val="22"/>
          <w:lang w:eastAsia="en-US"/>
        </w:rPr>
        <w:t>Pozostałe warunki szczególne obligatoryjne:</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Przyjęcie treści definicji podanych w SIWZ</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Przyjęcie podanej klauzuli likwidacyjnej Auto Casco</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lastRenderedPageBreak/>
        <w:t>Przyjęcie podanej klauzuli daty stempla bankowego lub pocztowego</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Przyjęcie podanej klauzuli zbycia przedmiotu ubezpieczenia</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Przyjęcie podanej klauzuli czasu ochrony</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Przyjęcie podanej klauzuli nieściągania rat niewymagalnych</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 xml:space="preserve">Przyjęcie podanej klauzuli uznania stanu zabezpieczeń </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Franszyza redukcyjna, integralna, udział własny – brak</w:t>
      </w:r>
    </w:p>
    <w:p w:rsidR="00676FA4" w:rsidRPr="00676FA4" w:rsidRDefault="00676FA4" w:rsidP="00B856C2">
      <w:pPr>
        <w:numPr>
          <w:ilvl w:val="1"/>
          <w:numId w:val="104"/>
        </w:numPr>
        <w:tabs>
          <w:tab w:val="left" w:pos="0"/>
        </w:tabs>
        <w:suppressAutoHyphens w:val="0"/>
        <w:ind w:left="0" w:firstLine="0"/>
        <w:jc w:val="both"/>
        <w:rPr>
          <w:rFonts w:ascii="Cambria" w:hAnsi="Cambria"/>
          <w:sz w:val="22"/>
          <w:szCs w:val="22"/>
          <w:lang w:eastAsia="en-US"/>
        </w:rPr>
      </w:pPr>
      <w:r w:rsidRPr="00676FA4">
        <w:rPr>
          <w:rFonts w:ascii="Cambria" w:hAnsi="Cambria"/>
          <w:sz w:val="22"/>
          <w:szCs w:val="22"/>
          <w:lang w:eastAsia="en-US"/>
        </w:rPr>
        <w:t>Płatność składki rocznej w 4 równych ratach kwartalnych</w:t>
      </w:r>
    </w:p>
    <w:p w:rsidR="00C17AC9" w:rsidRPr="00676FA4" w:rsidRDefault="0050037D" w:rsidP="00B856C2">
      <w:pPr>
        <w:pStyle w:val="Akapitzlist"/>
        <w:numPr>
          <w:ilvl w:val="0"/>
          <w:numId w:val="104"/>
        </w:numPr>
        <w:tabs>
          <w:tab w:val="left" w:pos="567"/>
        </w:tabs>
        <w:suppressAutoHyphens w:val="0"/>
        <w:contextualSpacing/>
        <w:rPr>
          <w:rFonts w:ascii="Cambria" w:hAnsi="Cambria"/>
          <w:b/>
          <w:sz w:val="22"/>
          <w:szCs w:val="22"/>
        </w:rPr>
      </w:pPr>
      <w:r w:rsidRPr="00676FA4">
        <w:rPr>
          <w:rFonts w:ascii="Cambria" w:hAnsi="Cambria"/>
          <w:b/>
          <w:sz w:val="22"/>
          <w:szCs w:val="22"/>
        </w:rPr>
        <w:t>K</w:t>
      </w:r>
      <w:r w:rsidR="00C17AC9" w:rsidRPr="00676FA4">
        <w:rPr>
          <w:rFonts w:ascii="Cambria" w:hAnsi="Cambria"/>
          <w:b/>
          <w:sz w:val="22"/>
          <w:szCs w:val="22"/>
        </w:rPr>
        <w:t>lauzule dodatkowe i inne postanowienia szczególne fakultatywne:</w:t>
      </w:r>
    </w:p>
    <w:p w:rsidR="00C17AC9" w:rsidRPr="00676FA4" w:rsidRDefault="00C17AC9" w:rsidP="00B856C2">
      <w:pPr>
        <w:numPr>
          <w:ilvl w:val="1"/>
          <w:numId w:val="104"/>
        </w:numPr>
        <w:tabs>
          <w:tab w:val="left" w:pos="567"/>
        </w:tabs>
        <w:suppressAutoHyphens w:val="0"/>
        <w:ind w:left="567" w:hanging="567"/>
        <w:contextualSpacing/>
        <w:rPr>
          <w:rFonts w:ascii="Cambria" w:hAnsi="Cambria"/>
          <w:sz w:val="22"/>
          <w:szCs w:val="22"/>
        </w:rPr>
      </w:pPr>
      <w:r w:rsidRPr="00676FA4">
        <w:rPr>
          <w:rFonts w:ascii="Cambria" w:hAnsi="Cambria"/>
          <w:sz w:val="22"/>
          <w:szCs w:val="22"/>
        </w:rPr>
        <w:t xml:space="preserve">Uznanie za szkodę częściową uszkodzenie ubezpieczonego pojazdu w takim zakresie, że koszt </w:t>
      </w:r>
      <w:r w:rsidR="0029603B" w:rsidRPr="00676FA4">
        <w:rPr>
          <w:rFonts w:ascii="Cambria" w:hAnsi="Cambria"/>
          <w:sz w:val="22"/>
          <w:szCs w:val="22"/>
        </w:rPr>
        <w:t xml:space="preserve">  </w:t>
      </w:r>
      <w:r w:rsidRPr="00676FA4">
        <w:rPr>
          <w:rFonts w:ascii="Cambria" w:hAnsi="Cambria"/>
          <w:sz w:val="22"/>
          <w:szCs w:val="22"/>
        </w:rPr>
        <w:t>jego naprawy nie przekracza 80% jego wartości rynkowej na dzień ustalania odszkodowania</w:t>
      </w:r>
    </w:p>
    <w:p w:rsidR="00C17AC9" w:rsidRPr="00676FA4" w:rsidRDefault="0029603B" w:rsidP="0029603B">
      <w:pPr>
        <w:tabs>
          <w:tab w:val="left" w:pos="851"/>
        </w:tabs>
        <w:suppressAutoHyphens w:val="0"/>
        <w:ind w:left="567" w:hanging="567"/>
        <w:contextualSpacing/>
        <w:rPr>
          <w:rFonts w:ascii="Cambria" w:hAnsi="Cambria"/>
          <w:sz w:val="22"/>
          <w:szCs w:val="22"/>
        </w:rPr>
      </w:pPr>
      <w:r w:rsidRPr="00676FA4">
        <w:rPr>
          <w:rFonts w:ascii="Cambria" w:hAnsi="Cambria"/>
          <w:sz w:val="22"/>
          <w:szCs w:val="22"/>
        </w:rPr>
        <w:t xml:space="preserve">6.2.    </w:t>
      </w:r>
      <w:r w:rsidR="00C17AC9" w:rsidRPr="00676FA4">
        <w:rPr>
          <w:rFonts w:ascii="Cambria" w:hAnsi="Cambria"/>
          <w:sz w:val="22"/>
          <w:szCs w:val="22"/>
        </w:rPr>
        <w:t>Przyjęcie podanej klauzuli szkody całkowitej</w:t>
      </w:r>
    </w:p>
    <w:p w:rsidR="00C17AC9" w:rsidRPr="00676FA4" w:rsidRDefault="0029603B" w:rsidP="0029603B">
      <w:pPr>
        <w:tabs>
          <w:tab w:val="left" w:pos="851"/>
        </w:tabs>
        <w:suppressAutoHyphens w:val="0"/>
        <w:ind w:left="567" w:hanging="567"/>
        <w:contextualSpacing/>
        <w:rPr>
          <w:rFonts w:ascii="Cambria" w:hAnsi="Cambria"/>
          <w:sz w:val="22"/>
          <w:szCs w:val="22"/>
        </w:rPr>
      </w:pPr>
      <w:r w:rsidRPr="00676FA4">
        <w:rPr>
          <w:rFonts w:ascii="Cambria" w:hAnsi="Cambria"/>
          <w:sz w:val="22"/>
          <w:szCs w:val="22"/>
        </w:rPr>
        <w:t xml:space="preserve">6.3.    </w:t>
      </w:r>
      <w:r w:rsidR="00C17AC9" w:rsidRPr="00676FA4">
        <w:rPr>
          <w:rFonts w:ascii="Cambria" w:hAnsi="Cambria"/>
          <w:sz w:val="22"/>
          <w:szCs w:val="22"/>
        </w:rPr>
        <w:t>Przyjęcie gwarantowanej sumy ubezpieczenia Auto Casco przez każdy roczny okres ubezpieczenia pojazdów</w:t>
      </w:r>
    </w:p>
    <w:p w:rsidR="00C17AC9" w:rsidRPr="00676FA4" w:rsidRDefault="00C17AC9" w:rsidP="00B856C2">
      <w:pPr>
        <w:numPr>
          <w:ilvl w:val="1"/>
          <w:numId w:val="30"/>
        </w:numPr>
        <w:tabs>
          <w:tab w:val="left" w:pos="567"/>
        </w:tabs>
        <w:suppressAutoHyphens w:val="0"/>
        <w:ind w:left="0" w:firstLine="0"/>
        <w:contextualSpacing/>
        <w:rPr>
          <w:rFonts w:ascii="Cambria" w:hAnsi="Cambria"/>
          <w:sz w:val="22"/>
          <w:szCs w:val="22"/>
        </w:rPr>
      </w:pPr>
      <w:r w:rsidRPr="00676FA4">
        <w:rPr>
          <w:rFonts w:ascii="Cambria" w:hAnsi="Cambria"/>
          <w:sz w:val="22"/>
          <w:szCs w:val="22"/>
        </w:rPr>
        <w:t>Przyjęcie podanej klauzuli ubezpieczenia pojazdu niezabezpieczonego</w:t>
      </w:r>
    </w:p>
    <w:p w:rsidR="00C17AC9" w:rsidRPr="00676FA4" w:rsidRDefault="00C17AC9" w:rsidP="00B856C2">
      <w:pPr>
        <w:numPr>
          <w:ilvl w:val="1"/>
          <w:numId w:val="30"/>
        </w:numPr>
        <w:tabs>
          <w:tab w:val="left" w:pos="567"/>
          <w:tab w:val="left" w:pos="851"/>
        </w:tabs>
        <w:suppressAutoHyphens w:val="0"/>
        <w:ind w:left="0" w:firstLine="0"/>
        <w:contextualSpacing/>
        <w:rPr>
          <w:rFonts w:ascii="Cambria" w:hAnsi="Cambria"/>
          <w:sz w:val="22"/>
          <w:szCs w:val="22"/>
        </w:rPr>
      </w:pPr>
      <w:r w:rsidRPr="00676FA4">
        <w:rPr>
          <w:rFonts w:ascii="Cambria" w:hAnsi="Cambria"/>
          <w:sz w:val="22"/>
          <w:szCs w:val="22"/>
        </w:rPr>
        <w:t>Przyjęcie podanej klauzuli funduszu prewencyjnego</w:t>
      </w:r>
    </w:p>
    <w:p w:rsidR="00B10FC5" w:rsidRPr="000A57AA" w:rsidRDefault="00B10FC5" w:rsidP="0029603B">
      <w:pPr>
        <w:tabs>
          <w:tab w:val="right" w:pos="9404"/>
        </w:tabs>
        <w:rPr>
          <w:rFonts w:ascii="Cambria" w:hAnsi="Cambria"/>
          <w:color w:val="FF0000"/>
          <w:sz w:val="22"/>
          <w:szCs w:val="22"/>
        </w:rPr>
      </w:pPr>
    </w:p>
    <w:p w:rsidR="0029603B" w:rsidRPr="000A57AA" w:rsidRDefault="0029603B" w:rsidP="0029603B">
      <w:pPr>
        <w:tabs>
          <w:tab w:val="left" w:pos="284"/>
          <w:tab w:val="left" w:pos="567"/>
        </w:tabs>
        <w:jc w:val="right"/>
        <w:outlineLvl w:val="0"/>
        <w:rPr>
          <w:rFonts w:ascii="Cambria" w:hAnsi="Cambria"/>
          <w:b/>
          <w:bCs/>
          <w:color w:val="FF0000"/>
          <w:sz w:val="22"/>
          <w:szCs w:val="22"/>
        </w:rPr>
      </w:pPr>
    </w:p>
    <w:p w:rsidR="00A62804" w:rsidRPr="000A57AA" w:rsidRDefault="00A62804" w:rsidP="00A62804">
      <w:pPr>
        <w:suppressAutoHyphens w:val="0"/>
        <w:ind w:left="360" w:hanging="360"/>
        <w:jc w:val="right"/>
        <w:rPr>
          <w:rFonts w:ascii="Cambria" w:hAnsi="Cambria"/>
          <w:b/>
          <w:color w:val="FF0000"/>
          <w:sz w:val="22"/>
          <w:szCs w:val="22"/>
          <w:lang w:eastAsia="pl-PL"/>
        </w:rPr>
      </w:pPr>
    </w:p>
    <w:p w:rsidR="00A62804" w:rsidRPr="000A57AA" w:rsidRDefault="00A62804" w:rsidP="00A62804">
      <w:pPr>
        <w:suppressAutoHyphens w:val="0"/>
        <w:ind w:left="360" w:hanging="360"/>
        <w:jc w:val="right"/>
        <w:rPr>
          <w:rFonts w:ascii="Cambria" w:hAnsi="Cambria"/>
          <w:b/>
          <w:color w:val="FF0000"/>
          <w:sz w:val="22"/>
          <w:szCs w:val="22"/>
          <w:lang w:eastAsia="pl-PL"/>
        </w:rPr>
      </w:pPr>
    </w:p>
    <w:p w:rsidR="00A62804" w:rsidRPr="000A57AA" w:rsidRDefault="00A62804" w:rsidP="00A62804">
      <w:pPr>
        <w:suppressAutoHyphens w:val="0"/>
        <w:ind w:left="360" w:hanging="360"/>
        <w:jc w:val="right"/>
        <w:rPr>
          <w:rFonts w:ascii="Cambria" w:hAnsi="Cambria"/>
          <w:b/>
          <w:color w:val="FF0000"/>
          <w:sz w:val="22"/>
          <w:szCs w:val="22"/>
          <w:lang w:eastAsia="pl-PL"/>
        </w:rPr>
      </w:pPr>
    </w:p>
    <w:p w:rsidR="00A62804" w:rsidRPr="000A57AA" w:rsidRDefault="00A62804" w:rsidP="00A62804">
      <w:pPr>
        <w:suppressAutoHyphens w:val="0"/>
        <w:ind w:left="360" w:hanging="360"/>
        <w:jc w:val="right"/>
        <w:rPr>
          <w:rFonts w:ascii="Cambria" w:hAnsi="Cambria"/>
          <w:b/>
          <w:color w:val="FF0000"/>
          <w:sz w:val="22"/>
          <w:szCs w:val="22"/>
          <w:lang w:eastAsia="pl-PL"/>
        </w:rPr>
      </w:pPr>
    </w:p>
    <w:p w:rsidR="00A62804" w:rsidRPr="000A57AA" w:rsidRDefault="00A62804" w:rsidP="00A62804">
      <w:pPr>
        <w:suppressAutoHyphens w:val="0"/>
        <w:ind w:left="360" w:hanging="360"/>
        <w:jc w:val="right"/>
        <w:rPr>
          <w:rFonts w:ascii="Cambria" w:hAnsi="Cambria"/>
          <w:b/>
          <w:color w:val="FF0000"/>
          <w:sz w:val="22"/>
          <w:szCs w:val="22"/>
          <w:lang w:eastAsia="pl-PL"/>
        </w:rPr>
      </w:pPr>
    </w:p>
    <w:p w:rsidR="00A62804" w:rsidRPr="000A57AA" w:rsidRDefault="00A62804" w:rsidP="00A62804">
      <w:pPr>
        <w:suppressAutoHyphens w:val="0"/>
        <w:ind w:left="360" w:hanging="360"/>
        <w:jc w:val="right"/>
        <w:rPr>
          <w:rFonts w:ascii="Cambria" w:hAnsi="Cambria"/>
          <w:b/>
          <w:color w:val="FF0000"/>
          <w:sz w:val="22"/>
          <w:szCs w:val="22"/>
          <w:lang w:eastAsia="pl-PL"/>
        </w:rPr>
      </w:pPr>
    </w:p>
    <w:p w:rsidR="004F2F6D" w:rsidRPr="000A57AA" w:rsidRDefault="004F2F6D" w:rsidP="00A62804">
      <w:pPr>
        <w:suppressAutoHyphens w:val="0"/>
        <w:ind w:left="360" w:hanging="360"/>
        <w:jc w:val="right"/>
        <w:rPr>
          <w:rFonts w:ascii="Cambria" w:hAnsi="Cambria"/>
          <w:b/>
          <w:color w:val="FF0000"/>
          <w:sz w:val="22"/>
          <w:szCs w:val="22"/>
          <w:lang w:eastAsia="pl-PL"/>
        </w:rPr>
      </w:pPr>
    </w:p>
    <w:p w:rsidR="004F2F6D" w:rsidRPr="000A57AA" w:rsidRDefault="004F2F6D" w:rsidP="00A62804">
      <w:pPr>
        <w:suppressAutoHyphens w:val="0"/>
        <w:ind w:left="360" w:hanging="360"/>
        <w:jc w:val="right"/>
        <w:rPr>
          <w:rFonts w:ascii="Cambria" w:hAnsi="Cambria"/>
          <w:b/>
          <w:color w:val="FF0000"/>
          <w:sz w:val="22"/>
          <w:szCs w:val="22"/>
          <w:lang w:eastAsia="pl-PL"/>
        </w:rPr>
      </w:pPr>
    </w:p>
    <w:p w:rsidR="004F2F6D" w:rsidRPr="000A57AA" w:rsidRDefault="004F2F6D" w:rsidP="00A62804">
      <w:pPr>
        <w:suppressAutoHyphens w:val="0"/>
        <w:ind w:left="360" w:hanging="360"/>
        <w:jc w:val="right"/>
        <w:rPr>
          <w:rFonts w:ascii="Cambria" w:hAnsi="Cambria"/>
          <w:b/>
          <w:color w:val="FF0000"/>
          <w:sz w:val="22"/>
          <w:szCs w:val="22"/>
          <w:lang w:eastAsia="pl-PL"/>
        </w:rPr>
      </w:pPr>
    </w:p>
    <w:p w:rsidR="004F2F6D" w:rsidRPr="000A57AA" w:rsidRDefault="004F2F6D" w:rsidP="00A62804">
      <w:pPr>
        <w:suppressAutoHyphens w:val="0"/>
        <w:ind w:left="360" w:hanging="360"/>
        <w:jc w:val="right"/>
        <w:rPr>
          <w:rFonts w:ascii="Cambria" w:hAnsi="Cambria"/>
          <w:b/>
          <w:color w:val="FF0000"/>
          <w:sz w:val="22"/>
          <w:szCs w:val="22"/>
          <w:lang w:eastAsia="pl-PL"/>
        </w:rPr>
      </w:pPr>
    </w:p>
    <w:p w:rsidR="004F2F6D" w:rsidRPr="000A57AA" w:rsidRDefault="004F2F6D" w:rsidP="00A62804">
      <w:pPr>
        <w:suppressAutoHyphens w:val="0"/>
        <w:ind w:left="360" w:hanging="360"/>
        <w:jc w:val="right"/>
        <w:rPr>
          <w:rFonts w:ascii="Cambria" w:hAnsi="Cambria"/>
          <w:b/>
          <w:color w:val="FF0000"/>
          <w:sz w:val="22"/>
          <w:szCs w:val="22"/>
          <w:lang w:eastAsia="pl-PL"/>
        </w:rPr>
      </w:pPr>
    </w:p>
    <w:p w:rsidR="004F2F6D" w:rsidRPr="000A57AA" w:rsidRDefault="004F2F6D" w:rsidP="00A62804">
      <w:pPr>
        <w:suppressAutoHyphens w:val="0"/>
        <w:ind w:left="360" w:hanging="360"/>
        <w:jc w:val="right"/>
        <w:rPr>
          <w:rFonts w:ascii="Cambria" w:hAnsi="Cambria"/>
          <w:b/>
          <w:color w:val="FF0000"/>
          <w:sz w:val="22"/>
          <w:szCs w:val="22"/>
          <w:lang w:eastAsia="pl-PL"/>
        </w:rPr>
      </w:pPr>
    </w:p>
    <w:p w:rsidR="004F2F6D" w:rsidRPr="000A57AA" w:rsidRDefault="004F2F6D" w:rsidP="00A62804">
      <w:pPr>
        <w:suppressAutoHyphens w:val="0"/>
        <w:ind w:left="360" w:hanging="360"/>
        <w:jc w:val="right"/>
        <w:rPr>
          <w:rFonts w:ascii="Cambria" w:hAnsi="Cambria"/>
          <w:b/>
          <w:color w:val="FF0000"/>
          <w:sz w:val="22"/>
          <w:szCs w:val="22"/>
          <w:lang w:eastAsia="pl-PL"/>
        </w:rPr>
      </w:pPr>
    </w:p>
    <w:p w:rsidR="004F2F6D" w:rsidRPr="000A57AA" w:rsidRDefault="004F2F6D" w:rsidP="00A62804">
      <w:pPr>
        <w:suppressAutoHyphens w:val="0"/>
        <w:ind w:left="360" w:hanging="360"/>
        <w:jc w:val="right"/>
        <w:rPr>
          <w:rFonts w:ascii="Cambria" w:hAnsi="Cambria"/>
          <w:b/>
          <w:color w:val="FF0000"/>
          <w:sz w:val="22"/>
          <w:szCs w:val="22"/>
          <w:lang w:eastAsia="pl-PL"/>
        </w:rPr>
      </w:pPr>
    </w:p>
    <w:p w:rsidR="004F2F6D" w:rsidRPr="000A57AA" w:rsidRDefault="004F2F6D" w:rsidP="00A62804">
      <w:pPr>
        <w:suppressAutoHyphens w:val="0"/>
        <w:ind w:left="360" w:hanging="360"/>
        <w:jc w:val="right"/>
        <w:rPr>
          <w:rFonts w:ascii="Cambria" w:hAnsi="Cambria"/>
          <w:b/>
          <w:color w:val="FF0000"/>
          <w:sz w:val="22"/>
          <w:szCs w:val="22"/>
          <w:lang w:eastAsia="pl-PL"/>
        </w:rPr>
      </w:pPr>
    </w:p>
    <w:p w:rsidR="004F2F6D" w:rsidRPr="000A57AA" w:rsidRDefault="004F2F6D" w:rsidP="00A62804">
      <w:pPr>
        <w:suppressAutoHyphens w:val="0"/>
        <w:ind w:left="360" w:hanging="360"/>
        <w:jc w:val="right"/>
        <w:rPr>
          <w:rFonts w:ascii="Cambria" w:hAnsi="Cambria"/>
          <w:b/>
          <w:color w:val="FF0000"/>
          <w:sz w:val="22"/>
          <w:szCs w:val="22"/>
          <w:lang w:eastAsia="pl-PL"/>
        </w:rPr>
      </w:pPr>
    </w:p>
    <w:p w:rsidR="004F2F6D" w:rsidRPr="000A57AA" w:rsidRDefault="004F2F6D" w:rsidP="00A62804">
      <w:pPr>
        <w:suppressAutoHyphens w:val="0"/>
        <w:ind w:left="360" w:hanging="360"/>
        <w:jc w:val="right"/>
        <w:rPr>
          <w:rFonts w:ascii="Cambria" w:hAnsi="Cambria"/>
          <w:b/>
          <w:color w:val="FF0000"/>
          <w:sz w:val="22"/>
          <w:szCs w:val="22"/>
          <w:lang w:eastAsia="pl-PL"/>
        </w:rPr>
      </w:pPr>
    </w:p>
    <w:p w:rsidR="004F2F6D" w:rsidRPr="000A57AA" w:rsidRDefault="004F2F6D" w:rsidP="00A62804">
      <w:pPr>
        <w:suppressAutoHyphens w:val="0"/>
        <w:ind w:left="360" w:hanging="360"/>
        <w:jc w:val="right"/>
        <w:rPr>
          <w:rFonts w:ascii="Cambria" w:hAnsi="Cambria"/>
          <w:b/>
          <w:color w:val="FF0000"/>
          <w:sz w:val="22"/>
          <w:szCs w:val="22"/>
          <w:lang w:eastAsia="pl-PL"/>
        </w:rPr>
      </w:pPr>
    </w:p>
    <w:p w:rsidR="004F2F6D" w:rsidRPr="000A57AA" w:rsidRDefault="004F2F6D" w:rsidP="00A62804">
      <w:pPr>
        <w:suppressAutoHyphens w:val="0"/>
        <w:ind w:left="360" w:hanging="360"/>
        <w:jc w:val="right"/>
        <w:rPr>
          <w:rFonts w:ascii="Cambria" w:hAnsi="Cambria"/>
          <w:b/>
          <w:color w:val="FF0000"/>
          <w:sz w:val="22"/>
          <w:szCs w:val="22"/>
          <w:lang w:eastAsia="pl-PL"/>
        </w:rPr>
      </w:pPr>
    </w:p>
    <w:p w:rsidR="00F0194E" w:rsidRPr="000A57AA" w:rsidRDefault="00F0194E" w:rsidP="00A62804">
      <w:pPr>
        <w:suppressAutoHyphens w:val="0"/>
        <w:ind w:left="360" w:hanging="360"/>
        <w:jc w:val="right"/>
        <w:rPr>
          <w:rFonts w:ascii="Cambria" w:hAnsi="Cambria"/>
          <w:b/>
          <w:color w:val="FF0000"/>
          <w:sz w:val="22"/>
          <w:szCs w:val="22"/>
          <w:lang w:eastAsia="pl-PL"/>
        </w:rPr>
      </w:pPr>
    </w:p>
    <w:p w:rsidR="00F0194E" w:rsidRPr="000A57AA" w:rsidRDefault="00F0194E" w:rsidP="00A62804">
      <w:pPr>
        <w:suppressAutoHyphens w:val="0"/>
        <w:ind w:left="360" w:hanging="360"/>
        <w:jc w:val="right"/>
        <w:rPr>
          <w:rFonts w:ascii="Cambria" w:hAnsi="Cambria"/>
          <w:b/>
          <w:color w:val="FF0000"/>
          <w:sz w:val="22"/>
          <w:szCs w:val="22"/>
          <w:lang w:eastAsia="pl-PL"/>
        </w:rPr>
      </w:pPr>
    </w:p>
    <w:p w:rsidR="00F0194E" w:rsidRPr="000A57AA" w:rsidRDefault="00F0194E" w:rsidP="00A62804">
      <w:pPr>
        <w:suppressAutoHyphens w:val="0"/>
        <w:ind w:left="360" w:hanging="360"/>
        <w:jc w:val="right"/>
        <w:rPr>
          <w:rFonts w:ascii="Cambria" w:hAnsi="Cambria"/>
          <w:b/>
          <w:color w:val="FF0000"/>
          <w:sz w:val="22"/>
          <w:szCs w:val="22"/>
          <w:lang w:eastAsia="pl-PL"/>
        </w:rPr>
      </w:pPr>
    </w:p>
    <w:p w:rsidR="00F0194E" w:rsidRPr="000A57AA" w:rsidRDefault="00F0194E" w:rsidP="00A62804">
      <w:pPr>
        <w:suppressAutoHyphens w:val="0"/>
        <w:ind w:left="360" w:hanging="360"/>
        <w:jc w:val="right"/>
        <w:rPr>
          <w:rFonts w:ascii="Cambria" w:hAnsi="Cambria"/>
          <w:b/>
          <w:color w:val="FF0000"/>
          <w:sz w:val="22"/>
          <w:szCs w:val="22"/>
          <w:lang w:eastAsia="pl-PL"/>
        </w:rPr>
      </w:pPr>
    </w:p>
    <w:p w:rsidR="00F0194E" w:rsidRPr="000A57AA" w:rsidRDefault="00F0194E" w:rsidP="00A62804">
      <w:pPr>
        <w:suppressAutoHyphens w:val="0"/>
        <w:ind w:left="360" w:hanging="360"/>
        <w:jc w:val="right"/>
        <w:rPr>
          <w:rFonts w:ascii="Cambria" w:hAnsi="Cambria"/>
          <w:b/>
          <w:color w:val="FF0000"/>
          <w:sz w:val="22"/>
          <w:szCs w:val="22"/>
          <w:lang w:eastAsia="pl-PL"/>
        </w:rPr>
      </w:pPr>
    </w:p>
    <w:p w:rsidR="00F0194E" w:rsidRPr="000A57AA" w:rsidRDefault="00F0194E" w:rsidP="00A62804">
      <w:pPr>
        <w:suppressAutoHyphens w:val="0"/>
        <w:ind w:left="360" w:hanging="360"/>
        <w:jc w:val="right"/>
        <w:rPr>
          <w:rFonts w:ascii="Cambria" w:hAnsi="Cambria"/>
          <w:b/>
          <w:color w:val="FF0000"/>
          <w:sz w:val="22"/>
          <w:szCs w:val="22"/>
          <w:lang w:eastAsia="pl-PL"/>
        </w:rPr>
      </w:pPr>
    </w:p>
    <w:p w:rsidR="00F0194E" w:rsidRPr="000A57AA" w:rsidRDefault="00F0194E" w:rsidP="00A62804">
      <w:pPr>
        <w:suppressAutoHyphens w:val="0"/>
        <w:ind w:left="360" w:hanging="360"/>
        <w:jc w:val="right"/>
        <w:rPr>
          <w:rFonts w:ascii="Cambria" w:hAnsi="Cambria"/>
          <w:b/>
          <w:color w:val="FF0000"/>
          <w:sz w:val="22"/>
          <w:szCs w:val="22"/>
          <w:lang w:eastAsia="pl-PL"/>
        </w:rPr>
      </w:pPr>
    </w:p>
    <w:p w:rsidR="004F2F6D" w:rsidRPr="000A57AA" w:rsidRDefault="004F2F6D" w:rsidP="00A62804">
      <w:pPr>
        <w:suppressAutoHyphens w:val="0"/>
        <w:ind w:left="360" w:hanging="360"/>
        <w:jc w:val="right"/>
        <w:rPr>
          <w:rFonts w:ascii="Cambria" w:hAnsi="Cambria"/>
          <w:b/>
          <w:color w:val="FF0000"/>
          <w:sz w:val="22"/>
          <w:szCs w:val="22"/>
          <w:lang w:eastAsia="pl-PL"/>
        </w:rPr>
      </w:pPr>
    </w:p>
    <w:p w:rsidR="004F2F6D" w:rsidRPr="000A57AA" w:rsidRDefault="004F2F6D" w:rsidP="00A62804">
      <w:pPr>
        <w:suppressAutoHyphens w:val="0"/>
        <w:ind w:left="360" w:hanging="360"/>
        <w:jc w:val="right"/>
        <w:rPr>
          <w:rFonts w:ascii="Cambria" w:hAnsi="Cambria"/>
          <w:b/>
          <w:color w:val="FF0000"/>
          <w:sz w:val="22"/>
          <w:szCs w:val="22"/>
          <w:lang w:eastAsia="pl-PL"/>
        </w:rPr>
      </w:pPr>
    </w:p>
    <w:p w:rsidR="004F2F6D" w:rsidRPr="000A57AA" w:rsidRDefault="004F2F6D" w:rsidP="00A62804">
      <w:pPr>
        <w:suppressAutoHyphens w:val="0"/>
        <w:ind w:left="360" w:hanging="360"/>
        <w:jc w:val="right"/>
        <w:rPr>
          <w:rFonts w:ascii="Cambria" w:hAnsi="Cambria"/>
          <w:b/>
          <w:color w:val="FF0000"/>
          <w:sz w:val="22"/>
          <w:szCs w:val="22"/>
          <w:lang w:eastAsia="pl-PL"/>
        </w:rPr>
      </w:pPr>
    </w:p>
    <w:p w:rsidR="00A62804" w:rsidRPr="000A57AA" w:rsidRDefault="00A62804" w:rsidP="00A62804">
      <w:pPr>
        <w:suppressAutoHyphens w:val="0"/>
        <w:ind w:left="360" w:hanging="360"/>
        <w:jc w:val="right"/>
        <w:rPr>
          <w:rFonts w:ascii="Cambria" w:hAnsi="Cambria"/>
          <w:b/>
          <w:color w:val="FF0000"/>
          <w:sz w:val="22"/>
          <w:szCs w:val="22"/>
          <w:lang w:eastAsia="pl-PL"/>
        </w:rPr>
      </w:pPr>
    </w:p>
    <w:p w:rsidR="0050037D" w:rsidRPr="000A57AA" w:rsidRDefault="0050037D" w:rsidP="00A62804">
      <w:pPr>
        <w:suppressAutoHyphens w:val="0"/>
        <w:ind w:left="360" w:hanging="360"/>
        <w:jc w:val="right"/>
        <w:rPr>
          <w:rFonts w:ascii="Cambria" w:hAnsi="Cambria"/>
          <w:b/>
          <w:color w:val="FF0000"/>
          <w:sz w:val="22"/>
          <w:szCs w:val="22"/>
          <w:lang w:eastAsia="pl-PL"/>
        </w:rPr>
      </w:pPr>
    </w:p>
    <w:p w:rsidR="00676FA4" w:rsidRDefault="00676FA4" w:rsidP="00A62804">
      <w:pPr>
        <w:suppressAutoHyphens w:val="0"/>
        <w:ind w:left="360" w:hanging="360"/>
        <w:jc w:val="right"/>
        <w:rPr>
          <w:rFonts w:ascii="Cambria" w:hAnsi="Cambria"/>
          <w:b/>
          <w:color w:val="FF0000"/>
          <w:sz w:val="22"/>
          <w:szCs w:val="22"/>
          <w:lang w:eastAsia="pl-PL"/>
        </w:rPr>
      </w:pPr>
    </w:p>
    <w:p w:rsidR="00676FA4" w:rsidRDefault="00676FA4" w:rsidP="00A62804">
      <w:pPr>
        <w:suppressAutoHyphens w:val="0"/>
        <w:ind w:left="360" w:hanging="360"/>
        <w:jc w:val="right"/>
        <w:rPr>
          <w:rFonts w:ascii="Cambria" w:hAnsi="Cambria"/>
          <w:b/>
          <w:color w:val="FF0000"/>
          <w:sz w:val="22"/>
          <w:szCs w:val="22"/>
          <w:lang w:eastAsia="pl-PL"/>
        </w:rPr>
      </w:pPr>
    </w:p>
    <w:p w:rsidR="00676FA4" w:rsidRDefault="00676FA4" w:rsidP="00A62804">
      <w:pPr>
        <w:suppressAutoHyphens w:val="0"/>
        <w:ind w:left="360" w:hanging="360"/>
        <w:jc w:val="right"/>
        <w:rPr>
          <w:rFonts w:ascii="Cambria" w:hAnsi="Cambria"/>
          <w:b/>
          <w:color w:val="FF0000"/>
          <w:sz w:val="22"/>
          <w:szCs w:val="22"/>
          <w:lang w:eastAsia="pl-PL"/>
        </w:rPr>
      </w:pPr>
    </w:p>
    <w:p w:rsidR="00676FA4" w:rsidRDefault="00676FA4" w:rsidP="00A62804">
      <w:pPr>
        <w:suppressAutoHyphens w:val="0"/>
        <w:ind w:left="360" w:hanging="360"/>
        <w:jc w:val="right"/>
        <w:rPr>
          <w:rFonts w:ascii="Cambria" w:hAnsi="Cambria"/>
          <w:b/>
          <w:color w:val="FF0000"/>
          <w:sz w:val="22"/>
          <w:szCs w:val="22"/>
          <w:lang w:eastAsia="pl-PL"/>
        </w:rPr>
      </w:pPr>
    </w:p>
    <w:p w:rsidR="00676FA4" w:rsidRDefault="00676FA4" w:rsidP="00A62804">
      <w:pPr>
        <w:suppressAutoHyphens w:val="0"/>
        <w:ind w:left="360" w:hanging="360"/>
        <w:jc w:val="right"/>
        <w:rPr>
          <w:rFonts w:ascii="Cambria" w:hAnsi="Cambria"/>
          <w:b/>
          <w:color w:val="FF0000"/>
          <w:sz w:val="22"/>
          <w:szCs w:val="22"/>
          <w:lang w:eastAsia="pl-PL"/>
        </w:rPr>
      </w:pPr>
    </w:p>
    <w:p w:rsidR="00676FA4" w:rsidRDefault="00676FA4" w:rsidP="00A62804">
      <w:pPr>
        <w:suppressAutoHyphens w:val="0"/>
        <w:ind w:left="360" w:hanging="360"/>
        <w:jc w:val="right"/>
        <w:rPr>
          <w:rFonts w:ascii="Cambria" w:hAnsi="Cambria"/>
          <w:b/>
          <w:color w:val="FF0000"/>
          <w:sz w:val="22"/>
          <w:szCs w:val="22"/>
          <w:lang w:eastAsia="pl-PL"/>
        </w:rPr>
      </w:pPr>
    </w:p>
    <w:p w:rsidR="00676FA4" w:rsidRDefault="00676FA4" w:rsidP="00A62804">
      <w:pPr>
        <w:suppressAutoHyphens w:val="0"/>
        <w:ind w:left="360" w:hanging="360"/>
        <w:jc w:val="right"/>
        <w:rPr>
          <w:rFonts w:ascii="Cambria" w:hAnsi="Cambria"/>
          <w:b/>
          <w:color w:val="FF0000"/>
          <w:sz w:val="22"/>
          <w:szCs w:val="22"/>
          <w:lang w:eastAsia="pl-PL"/>
        </w:rPr>
      </w:pPr>
    </w:p>
    <w:p w:rsidR="00676FA4" w:rsidRDefault="00676FA4" w:rsidP="00A62804">
      <w:pPr>
        <w:suppressAutoHyphens w:val="0"/>
        <w:ind w:left="360" w:hanging="360"/>
        <w:jc w:val="right"/>
        <w:rPr>
          <w:rFonts w:ascii="Cambria" w:hAnsi="Cambria"/>
          <w:b/>
          <w:color w:val="FF0000"/>
          <w:sz w:val="22"/>
          <w:szCs w:val="22"/>
          <w:lang w:eastAsia="pl-PL"/>
        </w:rPr>
      </w:pPr>
    </w:p>
    <w:p w:rsidR="00A62804" w:rsidRPr="00676FA4" w:rsidRDefault="00A62804" w:rsidP="00A62804">
      <w:pPr>
        <w:suppressAutoHyphens w:val="0"/>
        <w:ind w:left="360" w:hanging="360"/>
        <w:jc w:val="right"/>
        <w:rPr>
          <w:rFonts w:ascii="Cambria" w:hAnsi="Cambria"/>
          <w:b/>
          <w:sz w:val="22"/>
          <w:szCs w:val="22"/>
          <w:lang w:eastAsia="pl-PL"/>
        </w:rPr>
      </w:pPr>
      <w:r w:rsidRPr="00676FA4">
        <w:rPr>
          <w:rFonts w:ascii="Cambria" w:hAnsi="Cambria"/>
          <w:b/>
          <w:sz w:val="22"/>
          <w:szCs w:val="22"/>
          <w:lang w:eastAsia="pl-PL"/>
        </w:rPr>
        <w:lastRenderedPageBreak/>
        <w:t>Załącznik Nr 1c do SIWZ, dotyczący części III zamówienia</w:t>
      </w:r>
    </w:p>
    <w:p w:rsidR="0050037D" w:rsidRPr="00676FA4" w:rsidRDefault="0050037D" w:rsidP="0050037D">
      <w:pPr>
        <w:tabs>
          <w:tab w:val="left" w:pos="0"/>
        </w:tabs>
        <w:suppressAutoHyphens w:val="0"/>
        <w:spacing w:line="276" w:lineRule="auto"/>
        <w:jc w:val="both"/>
        <w:rPr>
          <w:rFonts w:ascii="Cambria" w:hAnsi="Cambria"/>
          <w:b/>
          <w:sz w:val="22"/>
          <w:szCs w:val="22"/>
          <w:lang w:eastAsia="en-US"/>
        </w:rPr>
      </w:pPr>
    </w:p>
    <w:p w:rsidR="0050037D" w:rsidRPr="00676FA4" w:rsidRDefault="0050037D" w:rsidP="0050037D">
      <w:pPr>
        <w:widowControl w:val="0"/>
        <w:tabs>
          <w:tab w:val="left" w:pos="360"/>
        </w:tabs>
        <w:jc w:val="both"/>
        <w:rPr>
          <w:rFonts w:ascii="Cambria" w:hAnsi="Cambria"/>
          <w:b/>
          <w:sz w:val="22"/>
          <w:szCs w:val="22"/>
        </w:rPr>
      </w:pPr>
      <w:r w:rsidRPr="00676FA4">
        <w:rPr>
          <w:rFonts w:ascii="Cambria" w:hAnsi="Cambria"/>
          <w:b/>
          <w:sz w:val="22"/>
          <w:szCs w:val="22"/>
        </w:rPr>
        <w:t xml:space="preserve">Szczegółowy opis przedmiotu zamówienia, zawierający warunki obligatoryjne dotyczące ubezpieczenia nieszczęśliwych wypadków w </w:t>
      </w:r>
      <w:proofErr w:type="spellStart"/>
      <w:r w:rsidRPr="00676FA4">
        <w:rPr>
          <w:rFonts w:ascii="Cambria" w:hAnsi="Cambria"/>
          <w:b/>
          <w:sz w:val="22"/>
          <w:szCs w:val="22"/>
        </w:rPr>
        <w:t>Gmine</w:t>
      </w:r>
      <w:proofErr w:type="spellEnd"/>
      <w:r w:rsidRPr="00676FA4">
        <w:rPr>
          <w:rFonts w:ascii="Cambria" w:hAnsi="Cambria"/>
          <w:b/>
          <w:sz w:val="22"/>
          <w:szCs w:val="22"/>
        </w:rPr>
        <w:t xml:space="preserve"> </w:t>
      </w:r>
      <w:r w:rsidR="003D2586" w:rsidRPr="00676FA4">
        <w:rPr>
          <w:rFonts w:ascii="Cambria" w:hAnsi="Cambria"/>
          <w:b/>
          <w:sz w:val="22"/>
          <w:szCs w:val="22"/>
        </w:rPr>
        <w:t>Nisko</w:t>
      </w:r>
      <w:r w:rsidRPr="00676FA4">
        <w:rPr>
          <w:rFonts w:ascii="Cambria" w:hAnsi="Cambria"/>
          <w:b/>
          <w:sz w:val="22"/>
          <w:szCs w:val="22"/>
        </w:rPr>
        <w:t xml:space="preserve"> </w:t>
      </w:r>
    </w:p>
    <w:p w:rsidR="0050037D" w:rsidRPr="000A57AA" w:rsidRDefault="0050037D" w:rsidP="0050037D">
      <w:pPr>
        <w:rPr>
          <w:rFonts w:ascii="Cambria" w:hAnsi="Cambria"/>
          <w:b/>
          <w:i/>
          <w:color w:val="FF0000"/>
          <w:sz w:val="22"/>
          <w:szCs w:val="22"/>
          <w:u w:val="single"/>
        </w:rPr>
      </w:pPr>
    </w:p>
    <w:p w:rsidR="00222885" w:rsidRPr="00657694" w:rsidRDefault="0050037D" w:rsidP="00B856C2">
      <w:pPr>
        <w:pStyle w:val="Akapitzlist"/>
        <w:numPr>
          <w:ilvl w:val="2"/>
          <w:numId w:val="16"/>
        </w:numPr>
        <w:tabs>
          <w:tab w:val="left" w:pos="540"/>
        </w:tabs>
        <w:suppressAutoHyphens w:val="0"/>
        <w:spacing w:before="120" w:line="276" w:lineRule="auto"/>
        <w:ind w:hanging="2520"/>
        <w:jc w:val="both"/>
        <w:outlineLvl w:val="1"/>
        <w:rPr>
          <w:rFonts w:ascii="Cambria" w:hAnsi="Cambria"/>
          <w:b/>
          <w:sz w:val="22"/>
          <w:szCs w:val="22"/>
          <w:lang w:eastAsia="en-US"/>
        </w:rPr>
      </w:pPr>
      <w:r w:rsidRPr="00657694">
        <w:rPr>
          <w:rFonts w:ascii="Cambria" w:hAnsi="Cambria"/>
          <w:b/>
          <w:sz w:val="22"/>
          <w:szCs w:val="22"/>
          <w:lang w:eastAsia="en-US"/>
        </w:rPr>
        <w:t>Ubezpieczenie następstw nieszczęśliwych wypadków członk</w:t>
      </w:r>
      <w:r w:rsidR="00222885" w:rsidRPr="00657694">
        <w:rPr>
          <w:rFonts w:ascii="Cambria" w:hAnsi="Cambria"/>
          <w:b/>
          <w:sz w:val="22"/>
          <w:szCs w:val="22"/>
          <w:lang w:eastAsia="en-US"/>
        </w:rPr>
        <w:t xml:space="preserve">ów OSP – zakres I </w:t>
      </w:r>
    </w:p>
    <w:p w:rsidR="0050037D" w:rsidRPr="00657694" w:rsidRDefault="00676FA4" w:rsidP="00222885">
      <w:pPr>
        <w:pStyle w:val="Akapitzlist"/>
        <w:tabs>
          <w:tab w:val="left" w:pos="540"/>
        </w:tabs>
        <w:suppressAutoHyphens w:val="0"/>
        <w:spacing w:before="120" w:line="276" w:lineRule="auto"/>
        <w:ind w:left="2520" w:hanging="1953"/>
        <w:jc w:val="both"/>
        <w:outlineLvl w:val="1"/>
        <w:rPr>
          <w:rFonts w:ascii="Cambria" w:hAnsi="Cambria"/>
          <w:b/>
          <w:sz w:val="22"/>
          <w:szCs w:val="22"/>
          <w:lang w:eastAsia="en-US"/>
        </w:rPr>
      </w:pPr>
      <w:r w:rsidRPr="00657694">
        <w:rPr>
          <w:rFonts w:ascii="Cambria" w:hAnsi="Cambria"/>
          <w:b/>
          <w:sz w:val="22"/>
          <w:szCs w:val="22"/>
          <w:lang w:eastAsia="en-US"/>
        </w:rPr>
        <w:t>bezimienny (3</w:t>
      </w:r>
      <w:r w:rsidR="0050037D" w:rsidRPr="00657694">
        <w:rPr>
          <w:rFonts w:ascii="Cambria" w:hAnsi="Cambria"/>
          <w:b/>
          <w:sz w:val="22"/>
          <w:szCs w:val="22"/>
          <w:lang w:eastAsia="en-US"/>
        </w:rPr>
        <w:t> jednostka OSP w tym MDP</w:t>
      </w:r>
      <w:r w:rsidR="00657694" w:rsidRPr="00657694">
        <w:rPr>
          <w:rFonts w:ascii="Cambria" w:hAnsi="Cambria"/>
          <w:b/>
          <w:sz w:val="22"/>
          <w:szCs w:val="22"/>
          <w:lang w:eastAsia="en-US"/>
        </w:rPr>
        <w:t>/ 15</w:t>
      </w:r>
      <w:r w:rsidR="00222885" w:rsidRPr="00657694">
        <w:rPr>
          <w:rFonts w:ascii="Cambria" w:hAnsi="Cambria"/>
          <w:b/>
          <w:sz w:val="22"/>
          <w:szCs w:val="22"/>
          <w:lang w:eastAsia="en-US"/>
        </w:rPr>
        <w:t xml:space="preserve">0 członków </w:t>
      </w:r>
      <w:r w:rsidR="0050037D" w:rsidRPr="00657694">
        <w:rPr>
          <w:rFonts w:ascii="Cambria" w:hAnsi="Cambria"/>
          <w:b/>
          <w:sz w:val="22"/>
          <w:szCs w:val="22"/>
          <w:lang w:eastAsia="en-US"/>
        </w:rPr>
        <w:t>)</w:t>
      </w:r>
    </w:p>
    <w:p w:rsidR="0050037D" w:rsidRPr="00657694" w:rsidRDefault="0050037D" w:rsidP="00B856C2">
      <w:pPr>
        <w:numPr>
          <w:ilvl w:val="0"/>
          <w:numId w:val="97"/>
        </w:numPr>
        <w:tabs>
          <w:tab w:val="left" w:pos="540"/>
        </w:tabs>
        <w:suppressAutoHyphens w:val="0"/>
        <w:spacing w:before="120" w:line="276" w:lineRule="auto"/>
        <w:ind w:left="540" w:hanging="540"/>
        <w:jc w:val="both"/>
        <w:outlineLvl w:val="2"/>
        <w:rPr>
          <w:rFonts w:ascii="Cambria" w:hAnsi="Cambria"/>
          <w:sz w:val="22"/>
          <w:szCs w:val="22"/>
          <w:lang w:eastAsia="en-US"/>
        </w:rPr>
      </w:pPr>
      <w:r w:rsidRPr="00657694">
        <w:rPr>
          <w:rFonts w:ascii="Cambria" w:hAnsi="Cambria"/>
          <w:b/>
          <w:sz w:val="22"/>
          <w:szCs w:val="22"/>
          <w:lang w:eastAsia="en-US"/>
        </w:rPr>
        <w:t xml:space="preserve">Ubezpieczający: Gmina </w:t>
      </w:r>
      <w:r w:rsidR="003D2586" w:rsidRPr="00657694">
        <w:rPr>
          <w:rFonts w:ascii="Cambria" w:hAnsi="Cambria"/>
          <w:b/>
          <w:sz w:val="22"/>
          <w:szCs w:val="22"/>
          <w:lang w:eastAsia="en-US"/>
        </w:rPr>
        <w:t>Nisko</w:t>
      </w:r>
      <w:r w:rsidRPr="00657694">
        <w:rPr>
          <w:rFonts w:ascii="Cambria" w:hAnsi="Cambria"/>
          <w:b/>
          <w:sz w:val="22"/>
          <w:szCs w:val="22"/>
          <w:lang w:eastAsia="en-US"/>
        </w:rPr>
        <w:t xml:space="preserve"> </w:t>
      </w:r>
    </w:p>
    <w:p w:rsidR="0050037D" w:rsidRPr="00657694" w:rsidRDefault="0050037D" w:rsidP="00B856C2">
      <w:pPr>
        <w:numPr>
          <w:ilvl w:val="0"/>
          <w:numId w:val="97"/>
        </w:numPr>
        <w:tabs>
          <w:tab w:val="left" w:pos="540"/>
          <w:tab w:val="left" w:pos="567"/>
        </w:tabs>
        <w:suppressAutoHyphens w:val="0"/>
        <w:spacing w:before="120" w:line="276" w:lineRule="auto"/>
        <w:jc w:val="both"/>
        <w:outlineLvl w:val="2"/>
        <w:rPr>
          <w:rFonts w:ascii="Cambria" w:hAnsi="Cambria"/>
          <w:sz w:val="22"/>
          <w:szCs w:val="22"/>
          <w:lang w:eastAsia="en-US"/>
        </w:rPr>
      </w:pPr>
      <w:r w:rsidRPr="00657694">
        <w:rPr>
          <w:rFonts w:ascii="Cambria" w:hAnsi="Cambria"/>
          <w:b/>
          <w:sz w:val="22"/>
          <w:szCs w:val="22"/>
          <w:lang w:eastAsia="en-US"/>
        </w:rPr>
        <w:t xml:space="preserve">Przedmiot ubezpieczenia: </w:t>
      </w:r>
      <w:r w:rsidRPr="00657694">
        <w:rPr>
          <w:rFonts w:ascii="Cambria" w:hAnsi="Cambria"/>
          <w:sz w:val="22"/>
          <w:szCs w:val="22"/>
          <w:lang w:eastAsia="en-US"/>
        </w:rPr>
        <w:t>w nawiązaniu do art. 32 ust. 3 pkt 2 ustawy</w:t>
      </w:r>
      <w:r w:rsidRPr="00657694">
        <w:rPr>
          <w:rFonts w:ascii="Cambria" w:hAnsi="Cambria"/>
          <w:sz w:val="22"/>
          <w:szCs w:val="22"/>
          <w:lang w:eastAsia="pl-PL"/>
        </w:rPr>
        <w:t xml:space="preserve"> </w:t>
      </w:r>
      <w:r w:rsidRPr="00657694">
        <w:rPr>
          <w:rFonts w:ascii="Cambria" w:hAnsi="Cambria"/>
          <w:sz w:val="22"/>
          <w:szCs w:val="22"/>
          <w:lang w:eastAsia="en-US"/>
        </w:rPr>
        <w:t>z dnia 24 sierpnia 1991 r. o ochronie przeciwpożarowej (</w:t>
      </w:r>
      <w:r w:rsidR="00091E86" w:rsidRPr="00657694">
        <w:rPr>
          <w:rFonts w:ascii="Cambria" w:hAnsi="Cambria"/>
          <w:bCs/>
          <w:sz w:val="22"/>
          <w:szCs w:val="22"/>
          <w:lang w:eastAsia="en-US"/>
        </w:rPr>
        <w:t>Dz.U. z 2018 r., poz. 620</w:t>
      </w:r>
      <w:r w:rsidRPr="00657694">
        <w:rPr>
          <w:rFonts w:ascii="Cambria" w:hAnsi="Cambria"/>
          <w:bCs/>
          <w:sz w:val="22"/>
          <w:szCs w:val="22"/>
          <w:lang w:eastAsia="en-US"/>
        </w:rPr>
        <w:t>.</w:t>
      </w:r>
      <w:r w:rsidRPr="00657694">
        <w:rPr>
          <w:rFonts w:ascii="Cambria" w:hAnsi="Cambria"/>
          <w:sz w:val="22"/>
          <w:szCs w:val="22"/>
          <w:lang w:eastAsia="en-US"/>
        </w:rPr>
        <w:t>) przedmiotem ubezpieczenia są następstwa nieszczęśliwych wypadków członków Ochotniczych Straży Pożarnych (OSP) i Młodzieżowych Drużyn Pożarniczych (MDP).</w:t>
      </w:r>
    </w:p>
    <w:p w:rsidR="0050037D" w:rsidRPr="00657694" w:rsidRDefault="0050037D" w:rsidP="00B856C2">
      <w:pPr>
        <w:numPr>
          <w:ilvl w:val="0"/>
          <w:numId w:val="97"/>
        </w:numPr>
        <w:tabs>
          <w:tab w:val="left" w:pos="567"/>
        </w:tabs>
        <w:suppressAutoHyphens w:val="0"/>
        <w:spacing w:before="120" w:line="276" w:lineRule="auto"/>
        <w:ind w:left="567" w:hanging="567"/>
        <w:jc w:val="both"/>
        <w:outlineLvl w:val="2"/>
        <w:rPr>
          <w:rFonts w:ascii="Cambria" w:hAnsi="Cambria"/>
          <w:sz w:val="22"/>
          <w:szCs w:val="22"/>
          <w:lang w:eastAsia="en-US"/>
        </w:rPr>
      </w:pPr>
      <w:r w:rsidRPr="00657694">
        <w:rPr>
          <w:rFonts w:ascii="Cambria" w:hAnsi="Cambria"/>
          <w:b/>
          <w:sz w:val="22"/>
          <w:szCs w:val="22"/>
          <w:lang w:eastAsia="en-US"/>
        </w:rPr>
        <w:t>Zakres ubezpieczenia</w:t>
      </w:r>
      <w:r w:rsidRPr="00657694">
        <w:rPr>
          <w:rFonts w:ascii="Cambria" w:hAnsi="Cambria"/>
          <w:sz w:val="22"/>
          <w:szCs w:val="22"/>
          <w:lang w:eastAsia="en-US"/>
        </w:rPr>
        <w:t xml:space="preserve">: ograniczony do wypadków zaistniałych w trakcie działań ratowniczych lub gaśniczych, pobytu na terenie remizy, wykonywania poleceń służbowych, trwania ćwiczeń, szkoleń i zawodów oraz w drodze do i z remizy, działań ratowniczych lub gaśniczych, miejsca wykonywania poleceń służbowych, ćwiczeń, szkoleń i zawodów, polegające na uszkodzeniu ciała lub rozstroju zdrowia, powodujące stały lub długotrwały uszczerbek na zdrowiu lub śmierć ubezpieczonego. Świadczenia podstawowe.  </w:t>
      </w:r>
    </w:p>
    <w:p w:rsidR="0050037D" w:rsidRPr="00657694" w:rsidRDefault="0050037D" w:rsidP="00B856C2">
      <w:pPr>
        <w:numPr>
          <w:ilvl w:val="0"/>
          <w:numId w:val="97"/>
        </w:numPr>
        <w:tabs>
          <w:tab w:val="left" w:pos="540"/>
        </w:tabs>
        <w:suppressAutoHyphens w:val="0"/>
        <w:spacing w:before="120" w:line="276" w:lineRule="auto"/>
        <w:ind w:left="567" w:hanging="567"/>
        <w:jc w:val="both"/>
        <w:outlineLvl w:val="2"/>
        <w:rPr>
          <w:rFonts w:ascii="Cambria" w:hAnsi="Cambria"/>
          <w:sz w:val="22"/>
          <w:szCs w:val="22"/>
          <w:lang w:eastAsia="en-US"/>
        </w:rPr>
      </w:pPr>
      <w:r w:rsidRPr="00657694">
        <w:rPr>
          <w:rFonts w:ascii="Cambria" w:hAnsi="Cambria"/>
          <w:b/>
          <w:sz w:val="22"/>
          <w:szCs w:val="22"/>
          <w:lang w:eastAsia="en-US"/>
        </w:rPr>
        <w:t>Zakres terytorialny</w:t>
      </w:r>
      <w:r w:rsidRPr="00657694">
        <w:rPr>
          <w:rFonts w:ascii="Cambria" w:hAnsi="Cambria"/>
          <w:sz w:val="22"/>
          <w:szCs w:val="22"/>
          <w:lang w:eastAsia="en-US"/>
        </w:rPr>
        <w:t>: teren całego świata.</w:t>
      </w:r>
    </w:p>
    <w:p w:rsidR="0050037D" w:rsidRPr="00657694" w:rsidRDefault="00222885" w:rsidP="00B856C2">
      <w:pPr>
        <w:numPr>
          <w:ilvl w:val="0"/>
          <w:numId w:val="97"/>
        </w:numPr>
        <w:tabs>
          <w:tab w:val="left" w:pos="540"/>
        </w:tabs>
        <w:suppressAutoHyphens w:val="0"/>
        <w:spacing w:before="120" w:line="276" w:lineRule="auto"/>
        <w:jc w:val="both"/>
        <w:outlineLvl w:val="2"/>
        <w:rPr>
          <w:rFonts w:ascii="Cambria" w:hAnsi="Cambria"/>
          <w:b/>
          <w:sz w:val="22"/>
          <w:szCs w:val="22"/>
          <w:lang w:eastAsia="en-US"/>
        </w:rPr>
      </w:pPr>
      <w:r w:rsidRPr="00657694">
        <w:rPr>
          <w:rFonts w:ascii="Cambria" w:hAnsi="Cambria"/>
          <w:b/>
          <w:sz w:val="22"/>
          <w:szCs w:val="22"/>
          <w:lang w:eastAsia="en-US"/>
        </w:rPr>
        <w:t>Suma ubezpieczenia: 20</w:t>
      </w:r>
      <w:r w:rsidR="0050037D" w:rsidRPr="00657694">
        <w:rPr>
          <w:rFonts w:ascii="Cambria" w:hAnsi="Cambria"/>
          <w:b/>
          <w:sz w:val="22"/>
          <w:szCs w:val="22"/>
          <w:lang w:eastAsia="en-US"/>
        </w:rPr>
        <w:t xml:space="preserve"> 000 zł./ 1 os. </w:t>
      </w:r>
      <w:r w:rsidR="00F71183" w:rsidRPr="00657694">
        <w:rPr>
          <w:rFonts w:ascii="Cambria" w:hAnsi="Cambria"/>
          <w:b/>
          <w:sz w:val="22"/>
          <w:szCs w:val="22"/>
          <w:lang w:eastAsia="en-US"/>
        </w:rPr>
        <w:t>W</w:t>
      </w:r>
      <w:r w:rsidR="0050037D" w:rsidRPr="00657694">
        <w:rPr>
          <w:rFonts w:ascii="Cambria" w:hAnsi="Cambria"/>
          <w:b/>
          <w:sz w:val="22"/>
          <w:szCs w:val="22"/>
          <w:lang w:eastAsia="en-US"/>
        </w:rPr>
        <w:t xml:space="preserve"> przypadku śmierci i trwałego uszczerbku na zdrowiu, gdzie:</w:t>
      </w:r>
    </w:p>
    <w:p w:rsidR="0050037D" w:rsidRPr="00657694" w:rsidRDefault="0050037D" w:rsidP="0021494D">
      <w:pPr>
        <w:tabs>
          <w:tab w:val="left" w:pos="540"/>
        </w:tabs>
        <w:suppressAutoHyphens w:val="0"/>
        <w:spacing w:before="120" w:line="276" w:lineRule="auto"/>
        <w:ind w:left="360"/>
        <w:jc w:val="both"/>
        <w:outlineLvl w:val="2"/>
        <w:rPr>
          <w:rFonts w:ascii="Cambria" w:hAnsi="Cambria"/>
          <w:sz w:val="22"/>
          <w:szCs w:val="22"/>
          <w:lang w:eastAsia="en-US"/>
        </w:rPr>
      </w:pPr>
      <w:r w:rsidRPr="00657694">
        <w:rPr>
          <w:rFonts w:ascii="Cambria" w:hAnsi="Cambria"/>
          <w:sz w:val="22"/>
          <w:szCs w:val="22"/>
          <w:lang w:eastAsia="en-US"/>
        </w:rPr>
        <w:t>a. w przypadku śmierci ubezpieczonego przysługuje świadczenie w wysokości 100% sumy ubezpieczenia określonej w dokumencie potwierdzającym zawarcie umowy ubezpieczenia,</w:t>
      </w:r>
    </w:p>
    <w:p w:rsidR="0050037D" w:rsidRPr="00657694" w:rsidRDefault="0050037D" w:rsidP="0021494D">
      <w:pPr>
        <w:tabs>
          <w:tab w:val="left" w:pos="540"/>
        </w:tabs>
        <w:suppressAutoHyphens w:val="0"/>
        <w:spacing w:before="120" w:line="276" w:lineRule="auto"/>
        <w:ind w:left="360"/>
        <w:jc w:val="both"/>
        <w:outlineLvl w:val="2"/>
        <w:rPr>
          <w:rFonts w:ascii="Cambria" w:hAnsi="Cambria"/>
          <w:sz w:val="22"/>
          <w:szCs w:val="22"/>
          <w:lang w:eastAsia="en-US"/>
        </w:rPr>
      </w:pPr>
      <w:r w:rsidRPr="00657694">
        <w:rPr>
          <w:rFonts w:ascii="Cambria" w:hAnsi="Cambria"/>
          <w:sz w:val="22"/>
          <w:szCs w:val="22"/>
          <w:lang w:eastAsia="en-US"/>
        </w:rPr>
        <w:t>b. w razie 100% uszczerbku na zdrowiu – przysługuje świadczenie w wysokości 100% sumy ubezpieczenia określonej w dokumencie potwierdzającym zawarcie umowy ubezpieczenia,</w:t>
      </w:r>
    </w:p>
    <w:p w:rsidR="0050037D" w:rsidRPr="00657694" w:rsidRDefault="0050037D" w:rsidP="0021494D">
      <w:pPr>
        <w:tabs>
          <w:tab w:val="left" w:pos="540"/>
        </w:tabs>
        <w:suppressAutoHyphens w:val="0"/>
        <w:spacing w:before="120" w:line="276" w:lineRule="auto"/>
        <w:ind w:left="360"/>
        <w:jc w:val="both"/>
        <w:outlineLvl w:val="2"/>
        <w:rPr>
          <w:rFonts w:ascii="Cambria" w:hAnsi="Cambria"/>
          <w:sz w:val="22"/>
          <w:szCs w:val="22"/>
          <w:lang w:eastAsia="en-US"/>
        </w:rPr>
      </w:pPr>
      <w:r w:rsidRPr="00657694">
        <w:rPr>
          <w:rFonts w:ascii="Cambria" w:hAnsi="Cambria"/>
          <w:sz w:val="22"/>
          <w:szCs w:val="22"/>
          <w:lang w:eastAsia="en-US"/>
        </w:rPr>
        <w:t>c. w przypadku uszczerbku na zdrowiu – przysługuje świadczenie w wysokości takiego procentu sumy ubezpieczenia, w jakim nastąpiła utrata zdrowia określona procentem uszczerbku na zdrowiu,</w:t>
      </w:r>
    </w:p>
    <w:p w:rsidR="0050037D" w:rsidRPr="00657694" w:rsidRDefault="0050037D" w:rsidP="0021494D">
      <w:pPr>
        <w:tabs>
          <w:tab w:val="left" w:pos="540"/>
        </w:tabs>
        <w:suppressAutoHyphens w:val="0"/>
        <w:spacing w:before="120" w:line="276" w:lineRule="auto"/>
        <w:ind w:left="360"/>
        <w:jc w:val="both"/>
        <w:outlineLvl w:val="2"/>
        <w:rPr>
          <w:rFonts w:ascii="Cambria" w:hAnsi="Cambria"/>
          <w:sz w:val="22"/>
          <w:szCs w:val="22"/>
          <w:lang w:eastAsia="en-US"/>
        </w:rPr>
      </w:pPr>
      <w:r w:rsidRPr="00657694">
        <w:rPr>
          <w:rFonts w:ascii="Cambria" w:hAnsi="Cambria"/>
          <w:sz w:val="22"/>
          <w:szCs w:val="22"/>
          <w:lang w:eastAsia="en-US"/>
        </w:rPr>
        <w:t>d. dla kosztów nabycia przedmiotów ortopedycznych i środków pomocniczych suma ubezpieczenia wynosi 20% SU,</w:t>
      </w:r>
    </w:p>
    <w:p w:rsidR="0050037D" w:rsidRPr="00657694" w:rsidRDefault="0050037D" w:rsidP="0021494D">
      <w:pPr>
        <w:tabs>
          <w:tab w:val="left" w:pos="540"/>
        </w:tabs>
        <w:suppressAutoHyphens w:val="0"/>
        <w:spacing w:before="120" w:line="276" w:lineRule="auto"/>
        <w:ind w:left="360"/>
        <w:jc w:val="both"/>
        <w:outlineLvl w:val="2"/>
        <w:rPr>
          <w:rFonts w:ascii="Cambria" w:hAnsi="Cambria"/>
          <w:sz w:val="22"/>
          <w:szCs w:val="22"/>
          <w:lang w:eastAsia="en-US"/>
        </w:rPr>
      </w:pPr>
      <w:r w:rsidRPr="00657694">
        <w:rPr>
          <w:rFonts w:ascii="Cambria" w:hAnsi="Cambria"/>
          <w:sz w:val="22"/>
          <w:szCs w:val="22"/>
          <w:lang w:eastAsia="en-US"/>
        </w:rPr>
        <w:t>e. dla kosztów przeszkolenia zawodowego inwalidy suma ubezpieczenia wynosi 20% SU,</w:t>
      </w:r>
    </w:p>
    <w:p w:rsidR="0050037D" w:rsidRPr="00657694" w:rsidRDefault="0050037D" w:rsidP="0021494D">
      <w:pPr>
        <w:tabs>
          <w:tab w:val="left" w:pos="540"/>
        </w:tabs>
        <w:suppressAutoHyphens w:val="0"/>
        <w:spacing w:before="120" w:line="276" w:lineRule="auto"/>
        <w:ind w:left="360"/>
        <w:jc w:val="both"/>
        <w:outlineLvl w:val="2"/>
        <w:rPr>
          <w:rFonts w:ascii="Cambria" w:hAnsi="Cambria"/>
          <w:sz w:val="22"/>
          <w:szCs w:val="22"/>
          <w:lang w:eastAsia="en-US"/>
        </w:rPr>
      </w:pPr>
      <w:r w:rsidRPr="00657694">
        <w:rPr>
          <w:rFonts w:ascii="Cambria" w:hAnsi="Cambria"/>
          <w:sz w:val="22"/>
          <w:szCs w:val="22"/>
          <w:lang w:eastAsia="en-US"/>
        </w:rPr>
        <w:t>f. dla kosztów leczenia suma ubezpieczenia wynosi 20% SU,</w:t>
      </w:r>
    </w:p>
    <w:p w:rsidR="0050037D" w:rsidRPr="00657694" w:rsidRDefault="0050037D" w:rsidP="0021494D">
      <w:pPr>
        <w:tabs>
          <w:tab w:val="left" w:pos="540"/>
        </w:tabs>
        <w:suppressAutoHyphens w:val="0"/>
        <w:spacing w:before="120" w:line="276" w:lineRule="auto"/>
        <w:ind w:left="360"/>
        <w:jc w:val="both"/>
        <w:outlineLvl w:val="2"/>
        <w:rPr>
          <w:rFonts w:ascii="Cambria" w:hAnsi="Cambria"/>
          <w:sz w:val="22"/>
          <w:szCs w:val="22"/>
          <w:lang w:eastAsia="en-US"/>
        </w:rPr>
      </w:pPr>
      <w:r w:rsidRPr="00657694">
        <w:rPr>
          <w:rFonts w:ascii="Cambria" w:hAnsi="Cambria"/>
          <w:sz w:val="22"/>
          <w:szCs w:val="22"/>
          <w:lang w:eastAsia="en-US"/>
        </w:rPr>
        <w:t>g. dla oparzeń i odmrożeń suma ubezpieczenia wynosi 20% SU.,</w:t>
      </w:r>
    </w:p>
    <w:p w:rsidR="0050037D" w:rsidRPr="00657694" w:rsidRDefault="0050037D" w:rsidP="0021494D">
      <w:pPr>
        <w:tabs>
          <w:tab w:val="left" w:pos="540"/>
        </w:tabs>
        <w:suppressAutoHyphens w:val="0"/>
        <w:spacing w:before="120" w:line="276" w:lineRule="auto"/>
        <w:ind w:left="360"/>
        <w:jc w:val="both"/>
        <w:outlineLvl w:val="2"/>
        <w:rPr>
          <w:rFonts w:ascii="Cambria" w:hAnsi="Cambria"/>
          <w:sz w:val="22"/>
          <w:szCs w:val="22"/>
          <w:lang w:eastAsia="en-US"/>
        </w:rPr>
      </w:pPr>
      <w:r w:rsidRPr="00657694">
        <w:rPr>
          <w:rFonts w:ascii="Cambria" w:hAnsi="Cambria"/>
          <w:sz w:val="22"/>
          <w:szCs w:val="22"/>
          <w:lang w:eastAsia="en-US"/>
        </w:rPr>
        <w:t>h. jednorazowe świadczenie za pobyt w szpitalu wynosi 5% SU.,</w:t>
      </w:r>
    </w:p>
    <w:p w:rsidR="0050037D" w:rsidRPr="00657694" w:rsidRDefault="0050037D" w:rsidP="00B856C2">
      <w:pPr>
        <w:numPr>
          <w:ilvl w:val="0"/>
          <w:numId w:val="97"/>
        </w:numPr>
        <w:tabs>
          <w:tab w:val="left" w:pos="540"/>
        </w:tabs>
        <w:suppressAutoHyphens w:val="0"/>
        <w:spacing w:before="120" w:line="276" w:lineRule="auto"/>
        <w:ind w:left="567" w:hanging="567"/>
        <w:jc w:val="both"/>
        <w:outlineLvl w:val="2"/>
        <w:rPr>
          <w:rFonts w:ascii="Cambria" w:hAnsi="Cambria"/>
          <w:sz w:val="22"/>
          <w:szCs w:val="22"/>
          <w:lang w:eastAsia="en-US"/>
        </w:rPr>
      </w:pPr>
      <w:r w:rsidRPr="00657694">
        <w:rPr>
          <w:rFonts w:ascii="Cambria" w:hAnsi="Cambria"/>
          <w:b/>
          <w:sz w:val="22"/>
          <w:szCs w:val="22"/>
          <w:lang w:eastAsia="en-US"/>
        </w:rPr>
        <w:t>Warunki szczególne obligatoryjne:</w:t>
      </w:r>
    </w:p>
    <w:p w:rsidR="0050037D" w:rsidRPr="00657694" w:rsidRDefault="0050037D" w:rsidP="00B856C2">
      <w:pPr>
        <w:numPr>
          <w:ilvl w:val="1"/>
          <w:numId w:val="97"/>
        </w:numPr>
        <w:suppressAutoHyphens w:val="0"/>
        <w:spacing w:line="276" w:lineRule="auto"/>
        <w:ind w:left="567" w:hanging="567"/>
        <w:contextualSpacing/>
        <w:jc w:val="both"/>
        <w:rPr>
          <w:rFonts w:ascii="Cambria" w:hAnsi="Cambria"/>
          <w:sz w:val="22"/>
          <w:szCs w:val="22"/>
          <w:lang w:eastAsia="en-US"/>
        </w:rPr>
      </w:pPr>
      <w:r w:rsidRPr="00657694">
        <w:rPr>
          <w:rFonts w:ascii="Cambria" w:hAnsi="Cambria"/>
          <w:sz w:val="22"/>
          <w:szCs w:val="22"/>
          <w:lang w:eastAsia="en-US"/>
        </w:rPr>
        <w:t>Przyjęcie podanej klauzuli daty stempla bankowego lub pocztowego</w:t>
      </w:r>
    </w:p>
    <w:p w:rsidR="0050037D" w:rsidRPr="00657694" w:rsidRDefault="0050037D" w:rsidP="00B856C2">
      <w:pPr>
        <w:numPr>
          <w:ilvl w:val="1"/>
          <w:numId w:val="97"/>
        </w:numPr>
        <w:suppressAutoHyphens w:val="0"/>
        <w:spacing w:line="276" w:lineRule="auto"/>
        <w:ind w:left="567" w:hanging="567"/>
        <w:contextualSpacing/>
        <w:jc w:val="both"/>
        <w:rPr>
          <w:rFonts w:ascii="Cambria" w:hAnsi="Cambria"/>
          <w:sz w:val="22"/>
          <w:szCs w:val="22"/>
          <w:lang w:eastAsia="en-US"/>
        </w:rPr>
      </w:pPr>
      <w:r w:rsidRPr="00657694">
        <w:rPr>
          <w:rFonts w:ascii="Cambria" w:hAnsi="Cambria"/>
          <w:sz w:val="22"/>
          <w:szCs w:val="22"/>
          <w:lang w:eastAsia="en-US"/>
        </w:rPr>
        <w:t>Przyjęcie podanej klauzuli czasu ochrony</w:t>
      </w:r>
    </w:p>
    <w:p w:rsidR="0050037D" w:rsidRPr="00657694" w:rsidRDefault="0050037D" w:rsidP="00B856C2">
      <w:pPr>
        <w:numPr>
          <w:ilvl w:val="1"/>
          <w:numId w:val="97"/>
        </w:numPr>
        <w:suppressAutoHyphens w:val="0"/>
        <w:spacing w:line="276" w:lineRule="auto"/>
        <w:ind w:left="567" w:hanging="567"/>
        <w:contextualSpacing/>
        <w:jc w:val="both"/>
        <w:rPr>
          <w:rFonts w:ascii="Cambria" w:hAnsi="Cambria"/>
          <w:sz w:val="22"/>
          <w:szCs w:val="22"/>
          <w:lang w:eastAsia="en-US"/>
        </w:rPr>
      </w:pPr>
      <w:r w:rsidRPr="00657694">
        <w:rPr>
          <w:rFonts w:ascii="Cambria" w:hAnsi="Cambria"/>
          <w:sz w:val="22"/>
          <w:szCs w:val="22"/>
          <w:lang w:eastAsia="en-US"/>
        </w:rPr>
        <w:t xml:space="preserve">Przyjęcie rozszerzenia zakresu ubezpieczenia o zawał serca i udar mózgu. </w:t>
      </w:r>
    </w:p>
    <w:p w:rsidR="0050037D" w:rsidRPr="00657694" w:rsidRDefault="0050037D" w:rsidP="00B856C2">
      <w:pPr>
        <w:numPr>
          <w:ilvl w:val="1"/>
          <w:numId w:val="97"/>
        </w:numPr>
        <w:suppressAutoHyphens w:val="0"/>
        <w:spacing w:line="276" w:lineRule="auto"/>
        <w:ind w:left="567" w:hanging="567"/>
        <w:contextualSpacing/>
        <w:jc w:val="both"/>
        <w:rPr>
          <w:rFonts w:ascii="Cambria" w:hAnsi="Cambria"/>
          <w:sz w:val="22"/>
          <w:szCs w:val="22"/>
          <w:lang w:eastAsia="en-US"/>
        </w:rPr>
      </w:pPr>
      <w:r w:rsidRPr="00657694">
        <w:rPr>
          <w:rFonts w:ascii="Cambria" w:hAnsi="Cambria"/>
          <w:sz w:val="22"/>
          <w:szCs w:val="22"/>
          <w:lang w:eastAsia="en-US"/>
        </w:rPr>
        <w:t>Przyjęcie podanej klauzuli nieściągania rat niewymagalnych</w:t>
      </w:r>
    </w:p>
    <w:p w:rsidR="0050037D" w:rsidRPr="00657694" w:rsidRDefault="0050037D" w:rsidP="00B856C2">
      <w:pPr>
        <w:numPr>
          <w:ilvl w:val="1"/>
          <w:numId w:val="97"/>
        </w:numPr>
        <w:suppressAutoHyphens w:val="0"/>
        <w:spacing w:line="276" w:lineRule="auto"/>
        <w:ind w:left="567" w:hanging="567"/>
        <w:contextualSpacing/>
        <w:jc w:val="both"/>
        <w:rPr>
          <w:rFonts w:ascii="Cambria" w:hAnsi="Cambria"/>
          <w:sz w:val="22"/>
          <w:szCs w:val="22"/>
          <w:lang w:eastAsia="en-US"/>
        </w:rPr>
      </w:pPr>
      <w:r w:rsidRPr="00657694">
        <w:rPr>
          <w:rFonts w:ascii="Cambria" w:hAnsi="Cambria"/>
          <w:sz w:val="22"/>
          <w:szCs w:val="22"/>
          <w:lang w:eastAsia="en-US"/>
        </w:rPr>
        <w:t>Przyjęcie podanej klauzuli zgłaszania szkód</w:t>
      </w:r>
    </w:p>
    <w:p w:rsidR="0050037D" w:rsidRPr="00657694" w:rsidRDefault="00222885" w:rsidP="00B856C2">
      <w:pPr>
        <w:numPr>
          <w:ilvl w:val="1"/>
          <w:numId w:val="97"/>
        </w:numPr>
        <w:suppressAutoHyphens w:val="0"/>
        <w:spacing w:line="276" w:lineRule="auto"/>
        <w:ind w:left="567" w:hanging="567"/>
        <w:contextualSpacing/>
        <w:jc w:val="both"/>
        <w:rPr>
          <w:rFonts w:ascii="Cambria" w:hAnsi="Cambria"/>
          <w:sz w:val="22"/>
          <w:szCs w:val="22"/>
          <w:lang w:eastAsia="en-US"/>
        </w:rPr>
      </w:pPr>
      <w:r w:rsidRPr="00657694">
        <w:rPr>
          <w:rFonts w:ascii="Cambria" w:hAnsi="Cambria"/>
          <w:sz w:val="22"/>
          <w:szCs w:val="22"/>
          <w:lang w:eastAsia="en-US"/>
        </w:rPr>
        <w:t xml:space="preserve">Płatność składki rocznej </w:t>
      </w:r>
      <w:r w:rsidR="00657694" w:rsidRPr="00657694">
        <w:rPr>
          <w:rFonts w:ascii="Cambria" w:hAnsi="Cambria"/>
          <w:sz w:val="22"/>
          <w:szCs w:val="22"/>
          <w:lang w:eastAsia="en-US"/>
        </w:rPr>
        <w:t>jednorazowo</w:t>
      </w:r>
      <w:r w:rsidR="0050037D" w:rsidRPr="00657694">
        <w:rPr>
          <w:rFonts w:ascii="Cambria" w:hAnsi="Cambria"/>
          <w:sz w:val="22"/>
          <w:szCs w:val="22"/>
          <w:lang w:eastAsia="en-US"/>
        </w:rPr>
        <w:t xml:space="preserve"> </w:t>
      </w:r>
    </w:p>
    <w:p w:rsidR="0050037D" w:rsidRPr="00657694" w:rsidRDefault="0050037D" w:rsidP="00B856C2">
      <w:pPr>
        <w:numPr>
          <w:ilvl w:val="1"/>
          <w:numId w:val="97"/>
        </w:numPr>
        <w:suppressAutoHyphens w:val="0"/>
        <w:spacing w:line="276" w:lineRule="auto"/>
        <w:ind w:left="567" w:hanging="567"/>
        <w:jc w:val="both"/>
        <w:rPr>
          <w:rFonts w:ascii="Cambria" w:hAnsi="Cambria"/>
          <w:sz w:val="22"/>
          <w:szCs w:val="22"/>
          <w:lang w:eastAsia="en-US"/>
        </w:rPr>
      </w:pPr>
      <w:r w:rsidRPr="00657694">
        <w:rPr>
          <w:rFonts w:ascii="Cambria" w:hAnsi="Cambria"/>
          <w:sz w:val="22"/>
          <w:szCs w:val="22"/>
          <w:lang w:eastAsia="en-US"/>
        </w:rPr>
        <w:t>Franszyzy i udziały własne – brak</w:t>
      </w:r>
    </w:p>
    <w:p w:rsidR="0050037D" w:rsidRPr="00657694" w:rsidRDefault="0050037D" w:rsidP="00B856C2">
      <w:pPr>
        <w:pStyle w:val="Akapitzlist3"/>
        <w:numPr>
          <w:ilvl w:val="0"/>
          <w:numId w:val="97"/>
        </w:numPr>
        <w:tabs>
          <w:tab w:val="left" w:pos="567"/>
        </w:tabs>
        <w:spacing w:before="120" w:after="0" w:line="240" w:lineRule="auto"/>
        <w:jc w:val="both"/>
        <w:outlineLvl w:val="2"/>
        <w:rPr>
          <w:rFonts w:ascii="Cambria" w:hAnsi="Cambria" w:cs="Arial"/>
          <w:b/>
          <w:bCs/>
          <w:iCs/>
          <w:lang w:eastAsia="pl-PL"/>
        </w:rPr>
      </w:pPr>
      <w:r w:rsidRPr="00657694">
        <w:rPr>
          <w:rFonts w:ascii="Cambria" w:hAnsi="Cambria"/>
          <w:b/>
        </w:rPr>
        <w:lastRenderedPageBreak/>
        <w:t xml:space="preserve">Klauzule dodatkowe i inne postanowienia szczególne fakultatywne </w:t>
      </w:r>
    </w:p>
    <w:p w:rsidR="0050037D" w:rsidRPr="00657694" w:rsidRDefault="0050037D" w:rsidP="00B856C2">
      <w:pPr>
        <w:pStyle w:val="Akapitzlist3"/>
        <w:numPr>
          <w:ilvl w:val="1"/>
          <w:numId w:val="97"/>
        </w:numPr>
        <w:tabs>
          <w:tab w:val="left" w:pos="567"/>
        </w:tabs>
        <w:spacing w:before="120" w:after="0" w:line="240" w:lineRule="auto"/>
        <w:ind w:left="567" w:hanging="567"/>
        <w:jc w:val="both"/>
        <w:outlineLvl w:val="2"/>
        <w:rPr>
          <w:rFonts w:ascii="Cambria" w:hAnsi="Cambria" w:cs="Arial"/>
          <w:b/>
          <w:bCs/>
          <w:iCs/>
          <w:lang w:eastAsia="pl-PL"/>
        </w:rPr>
      </w:pPr>
      <w:r w:rsidRPr="00657694">
        <w:rPr>
          <w:rFonts w:ascii="Cambria" w:hAnsi="Cambria" w:cs="Arial"/>
          <w:bCs/>
          <w:iCs/>
          <w:lang w:eastAsia="pl-PL"/>
        </w:rPr>
        <w:t>Przyjęcie podanej klauzuli funduszu prewencyjnego w wysokości 5% płaconej składki – 40 pkt</w:t>
      </w:r>
    </w:p>
    <w:p w:rsidR="0050037D" w:rsidRPr="00657694" w:rsidRDefault="0050037D" w:rsidP="00B856C2">
      <w:pPr>
        <w:pStyle w:val="Akapitzlist3"/>
        <w:numPr>
          <w:ilvl w:val="1"/>
          <w:numId w:val="97"/>
        </w:numPr>
        <w:tabs>
          <w:tab w:val="left" w:pos="567"/>
        </w:tabs>
        <w:spacing w:before="120" w:after="0" w:line="240" w:lineRule="auto"/>
        <w:ind w:left="567" w:hanging="567"/>
        <w:jc w:val="both"/>
        <w:outlineLvl w:val="2"/>
        <w:rPr>
          <w:rFonts w:ascii="Cambria" w:hAnsi="Cambria" w:cs="Arial"/>
          <w:b/>
          <w:bCs/>
          <w:iCs/>
          <w:lang w:eastAsia="pl-PL"/>
        </w:rPr>
      </w:pPr>
      <w:r w:rsidRPr="00657694">
        <w:rPr>
          <w:rFonts w:ascii="Cambria" w:hAnsi="Cambria" w:cs="Arial"/>
          <w:bCs/>
          <w:iCs/>
          <w:lang w:eastAsia="pl-PL"/>
        </w:rPr>
        <w:t>Rozszerzenie zakresu ubezpieczenia o zasiłek dzienny z tytułu niezdolności do pracy spowodowanej zdarzeniem objętym umową ubezpieczenia w wysokości 50,00 zł za każdy dzień (przy leczeniu ambulatoryjnym od 7 dnia od wypadku) przez maksymalny okres 60 dni – 30 pkt</w:t>
      </w:r>
    </w:p>
    <w:p w:rsidR="0050037D" w:rsidRPr="00657694" w:rsidRDefault="0050037D" w:rsidP="00B856C2">
      <w:pPr>
        <w:pStyle w:val="Akapitzlist3"/>
        <w:numPr>
          <w:ilvl w:val="1"/>
          <w:numId w:val="97"/>
        </w:numPr>
        <w:tabs>
          <w:tab w:val="left" w:pos="567"/>
        </w:tabs>
        <w:spacing w:before="120" w:after="0" w:line="240" w:lineRule="auto"/>
        <w:ind w:left="567" w:hanging="567"/>
        <w:jc w:val="both"/>
        <w:outlineLvl w:val="2"/>
        <w:rPr>
          <w:rFonts w:ascii="Cambria" w:hAnsi="Cambria" w:cs="Arial"/>
          <w:b/>
          <w:bCs/>
          <w:iCs/>
          <w:lang w:eastAsia="pl-PL"/>
        </w:rPr>
      </w:pPr>
      <w:r w:rsidRPr="00657694">
        <w:rPr>
          <w:rFonts w:ascii="Cambria" w:hAnsi="Cambria" w:cs="Arial"/>
          <w:bCs/>
          <w:iCs/>
          <w:lang w:eastAsia="pl-PL"/>
        </w:rPr>
        <w:t>Rozszerzenie zakresu ubezpieczenia o dietę szpitalną w wysokości 50,00 zł za dzień pobytu ubezpieczonego w szpitalu, spowodowany zdarzeniem objętym umową ubezpieczenia, przez maksymalny okres 60 dni – 30 pkt</w:t>
      </w:r>
    </w:p>
    <w:p w:rsidR="00832A2C" w:rsidRPr="000A57AA" w:rsidRDefault="00832A2C" w:rsidP="00A62804">
      <w:pPr>
        <w:suppressAutoHyphens w:val="0"/>
        <w:spacing w:line="276" w:lineRule="auto"/>
        <w:rPr>
          <w:rFonts w:ascii="Cambria" w:hAnsi="Cambria" w:cs="Arial"/>
          <w:b/>
          <w:bCs/>
          <w:iCs/>
          <w:color w:val="FF0000"/>
          <w:sz w:val="22"/>
          <w:szCs w:val="22"/>
          <w:lang w:eastAsia="pl-PL"/>
        </w:rPr>
      </w:pPr>
    </w:p>
    <w:p w:rsidR="00A62804" w:rsidRPr="000A57AA" w:rsidRDefault="00A62804" w:rsidP="00A62804">
      <w:pPr>
        <w:tabs>
          <w:tab w:val="left" w:pos="284"/>
        </w:tabs>
        <w:suppressAutoHyphens w:val="0"/>
        <w:spacing w:line="276" w:lineRule="auto"/>
        <w:contextualSpacing/>
        <w:rPr>
          <w:rFonts w:ascii="Cambria" w:hAnsi="Cambria" w:cs="Arial"/>
          <w:color w:val="FF0000"/>
          <w:sz w:val="22"/>
          <w:szCs w:val="22"/>
        </w:rPr>
      </w:pPr>
    </w:p>
    <w:p w:rsidR="00A62804" w:rsidRPr="000A57AA" w:rsidRDefault="00A62804" w:rsidP="00A62804">
      <w:pPr>
        <w:tabs>
          <w:tab w:val="left" w:pos="284"/>
        </w:tabs>
        <w:suppressAutoHyphens w:val="0"/>
        <w:spacing w:line="276" w:lineRule="auto"/>
        <w:contextualSpacing/>
        <w:rPr>
          <w:rFonts w:ascii="Cambria" w:hAnsi="Cambria" w:cs="Arial"/>
          <w:color w:val="FF0000"/>
          <w:sz w:val="22"/>
          <w:szCs w:val="22"/>
        </w:rPr>
      </w:pPr>
    </w:p>
    <w:p w:rsidR="00A62804" w:rsidRPr="000A57AA" w:rsidRDefault="00A62804" w:rsidP="00A62804">
      <w:pPr>
        <w:tabs>
          <w:tab w:val="left" w:pos="284"/>
        </w:tabs>
        <w:suppressAutoHyphens w:val="0"/>
        <w:spacing w:line="276" w:lineRule="auto"/>
        <w:contextualSpacing/>
        <w:rPr>
          <w:rFonts w:ascii="Cambria" w:hAnsi="Cambria" w:cs="Arial"/>
          <w:color w:val="FF0000"/>
          <w:sz w:val="22"/>
          <w:szCs w:val="22"/>
        </w:rPr>
      </w:pPr>
    </w:p>
    <w:p w:rsidR="00A62804" w:rsidRPr="000A57AA" w:rsidRDefault="00A62804" w:rsidP="00A62804">
      <w:pPr>
        <w:tabs>
          <w:tab w:val="left" w:pos="284"/>
        </w:tabs>
        <w:suppressAutoHyphens w:val="0"/>
        <w:spacing w:line="276" w:lineRule="auto"/>
        <w:contextualSpacing/>
        <w:rPr>
          <w:rFonts w:ascii="Cambria" w:hAnsi="Cambria" w:cs="Arial"/>
          <w:color w:val="FF0000"/>
          <w:sz w:val="22"/>
          <w:szCs w:val="22"/>
        </w:rPr>
      </w:pPr>
    </w:p>
    <w:p w:rsidR="00832A2C" w:rsidRPr="000A57AA" w:rsidRDefault="00832A2C" w:rsidP="00A62804">
      <w:pPr>
        <w:tabs>
          <w:tab w:val="left" w:pos="284"/>
        </w:tabs>
        <w:suppressAutoHyphens w:val="0"/>
        <w:spacing w:line="276" w:lineRule="auto"/>
        <w:contextualSpacing/>
        <w:rPr>
          <w:rFonts w:ascii="Cambria" w:hAnsi="Cambria" w:cs="Arial"/>
          <w:color w:val="FF0000"/>
          <w:sz w:val="22"/>
          <w:szCs w:val="22"/>
        </w:rPr>
      </w:pPr>
    </w:p>
    <w:p w:rsidR="00832A2C" w:rsidRPr="000A57AA" w:rsidRDefault="00832A2C" w:rsidP="00A62804">
      <w:pPr>
        <w:tabs>
          <w:tab w:val="left" w:pos="284"/>
        </w:tabs>
        <w:suppressAutoHyphens w:val="0"/>
        <w:spacing w:line="276" w:lineRule="auto"/>
        <w:contextualSpacing/>
        <w:rPr>
          <w:rFonts w:ascii="Cambria" w:hAnsi="Cambria" w:cs="Arial"/>
          <w:color w:val="FF0000"/>
          <w:sz w:val="22"/>
          <w:szCs w:val="22"/>
        </w:rPr>
      </w:pPr>
    </w:p>
    <w:p w:rsidR="00832A2C" w:rsidRPr="000A57AA" w:rsidRDefault="00832A2C" w:rsidP="00A62804">
      <w:pPr>
        <w:tabs>
          <w:tab w:val="left" w:pos="284"/>
        </w:tabs>
        <w:suppressAutoHyphens w:val="0"/>
        <w:spacing w:line="276" w:lineRule="auto"/>
        <w:contextualSpacing/>
        <w:rPr>
          <w:rFonts w:ascii="Cambria" w:hAnsi="Cambria" w:cs="Arial"/>
          <w:color w:val="FF0000"/>
          <w:sz w:val="22"/>
          <w:szCs w:val="22"/>
        </w:rPr>
      </w:pPr>
    </w:p>
    <w:p w:rsidR="00832A2C" w:rsidRPr="000A57AA" w:rsidRDefault="00832A2C" w:rsidP="00A62804">
      <w:pPr>
        <w:tabs>
          <w:tab w:val="left" w:pos="284"/>
        </w:tabs>
        <w:suppressAutoHyphens w:val="0"/>
        <w:spacing w:line="276" w:lineRule="auto"/>
        <w:contextualSpacing/>
        <w:rPr>
          <w:rFonts w:ascii="Cambria" w:hAnsi="Cambria" w:cs="Arial"/>
          <w:color w:val="FF0000"/>
          <w:sz w:val="22"/>
          <w:szCs w:val="22"/>
        </w:rPr>
      </w:pPr>
    </w:p>
    <w:p w:rsidR="00832A2C" w:rsidRPr="000A57AA" w:rsidRDefault="00832A2C" w:rsidP="00A62804">
      <w:pPr>
        <w:tabs>
          <w:tab w:val="left" w:pos="284"/>
        </w:tabs>
        <w:suppressAutoHyphens w:val="0"/>
        <w:spacing w:line="276" w:lineRule="auto"/>
        <w:contextualSpacing/>
        <w:rPr>
          <w:rFonts w:ascii="Cambria" w:hAnsi="Cambria" w:cs="Arial"/>
          <w:color w:val="FF0000"/>
          <w:sz w:val="22"/>
          <w:szCs w:val="22"/>
        </w:rPr>
      </w:pPr>
    </w:p>
    <w:p w:rsidR="00F0194E" w:rsidRPr="000A57AA" w:rsidRDefault="00F0194E" w:rsidP="00A62804">
      <w:pPr>
        <w:tabs>
          <w:tab w:val="left" w:pos="284"/>
        </w:tabs>
        <w:suppressAutoHyphens w:val="0"/>
        <w:spacing w:line="276" w:lineRule="auto"/>
        <w:contextualSpacing/>
        <w:rPr>
          <w:rFonts w:ascii="Cambria" w:hAnsi="Cambria" w:cs="Arial"/>
          <w:color w:val="FF0000"/>
          <w:sz w:val="22"/>
          <w:szCs w:val="22"/>
        </w:rPr>
      </w:pPr>
    </w:p>
    <w:p w:rsidR="00355CAF" w:rsidRDefault="00355CAF" w:rsidP="0029603B">
      <w:pPr>
        <w:tabs>
          <w:tab w:val="left" w:pos="284"/>
          <w:tab w:val="left" w:pos="567"/>
        </w:tabs>
        <w:jc w:val="right"/>
        <w:outlineLvl w:val="0"/>
        <w:rPr>
          <w:rFonts w:ascii="Cambria" w:hAnsi="Cambria"/>
          <w:b/>
          <w:color w:val="FF0000"/>
          <w:sz w:val="22"/>
          <w:szCs w:val="22"/>
          <w:lang w:eastAsia="pl-PL"/>
        </w:rPr>
      </w:pPr>
    </w:p>
    <w:p w:rsidR="00BD2903" w:rsidRDefault="00BD2903" w:rsidP="0029603B">
      <w:pPr>
        <w:tabs>
          <w:tab w:val="left" w:pos="284"/>
          <w:tab w:val="left" w:pos="567"/>
        </w:tabs>
        <w:jc w:val="right"/>
        <w:outlineLvl w:val="0"/>
        <w:rPr>
          <w:rFonts w:ascii="Cambria" w:hAnsi="Cambria"/>
          <w:b/>
          <w:color w:val="FF0000"/>
          <w:sz w:val="22"/>
          <w:szCs w:val="22"/>
          <w:lang w:eastAsia="pl-PL"/>
        </w:rPr>
      </w:pPr>
    </w:p>
    <w:p w:rsidR="00BD2903" w:rsidRDefault="00BD2903" w:rsidP="0029603B">
      <w:pPr>
        <w:tabs>
          <w:tab w:val="left" w:pos="284"/>
          <w:tab w:val="left" w:pos="567"/>
        </w:tabs>
        <w:jc w:val="right"/>
        <w:outlineLvl w:val="0"/>
        <w:rPr>
          <w:rFonts w:ascii="Cambria" w:hAnsi="Cambria"/>
          <w:b/>
          <w:color w:val="FF0000"/>
          <w:sz w:val="22"/>
          <w:szCs w:val="22"/>
          <w:lang w:eastAsia="pl-PL"/>
        </w:rPr>
      </w:pPr>
    </w:p>
    <w:p w:rsidR="00BD2903" w:rsidRDefault="00BD2903" w:rsidP="0029603B">
      <w:pPr>
        <w:tabs>
          <w:tab w:val="left" w:pos="284"/>
          <w:tab w:val="left" w:pos="567"/>
        </w:tabs>
        <w:jc w:val="right"/>
        <w:outlineLvl w:val="0"/>
        <w:rPr>
          <w:rFonts w:ascii="Cambria" w:hAnsi="Cambria"/>
          <w:b/>
          <w:color w:val="FF0000"/>
          <w:sz w:val="22"/>
          <w:szCs w:val="22"/>
          <w:lang w:eastAsia="pl-PL"/>
        </w:rPr>
      </w:pPr>
    </w:p>
    <w:p w:rsidR="00BD2903" w:rsidRDefault="00BD2903" w:rsidP="0029603B">
      <w:pPr>
        <w:tabs>
          <w:tab w:val="left" w:pos="284"/>
          <w:tab w:val="left" w:pos="567"/>
        </w:tabs>
        <w:jc w:val="right"/>
        <w:outlineLvl w:val="0"/>
        <w:rPr>
          <w:rFonts w:ascii="Cambria" w:hAnsi="Cambria"/>
          <w:b/>
          <w:color w:val="FF0000"/>
          <w:sz w:val="22"/>
          <w:szCs w:val="22"/>
          <w:lang w:eastAsia="pl-PL"/>
        </w:rPr>
      </w:pPr>
    </w:p>
    <w:p w:rsidR="00BD2903" w:rsidRDefault="00BD2903" w:rsidP="0029603B">
      <w:pPr>
        <w:tabs>
          <w:tab w:val="left" w:pos="284"/>
          <w:tab w:val="left" w:pos="567"/>
        </w:tabs>
        <w:jc w:val="right"/>
        <w:outlineLvl w:val="0"/>
        <w:rPr>
          <w:rFonts w:ascii="Cambria" w:hAnsi="Cambria"/>
          <w:b/>
          <w:color w:val="FF0000"/>
          <w:sz w:val="22"/>
          <w:szCs w:val="22"/>
          <w:lang w:eastAsia="pl-PL"/>
        </w:rPr>
      </w:pPr>
    </w:p>
    <w:p w:rsidR="00BD2903" w:rsidRDefault="00BD2903" w:rsidP="0029603B">
      <w:pPr>
        <w:tabs>
          <w:tab w:val="left" w:pos="284"/>
          <w:tab w:val="left" w:pos="567"/>
        </w:tabs>
        <w:jc w:val="right"/>
        <w:outlineLvl w:val="0"/>
        <w:rPr>
          <w:rFonts w:ascii="Cambria" w:hAnsi="Cambria"/>
          <w:b/>
          <w:color w:val="FF0000"/>
          <w:sz w:val="22"/>
          <w:szCs w:val="22"/>
          <w:lang w:eastAsia="pl-PL"/>
        </w:rPr>
      </w:pPr>
    </w:p>
    <w:p w:rsidR="00BD2903" w:rsidRDefault="00BD2903" w:rsidP="0029603B">
      <w:pPr>
        <w:tabs>
          <w:tab w:val="left" w:pos="284"/>
          <w:tab w:val="left" w:pos="567"/>
        </w:tabs>
        <w:jc w:val="right"/>
        <w:outlineLvl w:val="0"/>
        <w:rPr>
          <w:rFonts w:ascii="Cambria" w:hAnsi="Cambria"/>
          <w:b/>
          <w:color w:val="FF0000"/>
          <w:sz w:val="22"/>
          <w:szCs w:val="22"/>
          <w:lang w:eastAsia="pl-PL"/>
        </w:rPr>
      </w:pPr>
    </w:p>
    <w:p w:rsidR="00BD2903" w:rsidRPr="000A57AA" w:rsidRDefault="00BD2903" w:rsidP="0029603B">
      <w:pPr>
        <w:tabs>
          <w:tab w:val="left" w:pos="284"/>
          <w:tab w:val="left" w:pos="567"/>
        </w:tabs>
        <w:jc w:val="right"/>
        <w:outlineLvl w:val="0"/>
        <w:rPr>
          <w:rFonts w:ascii="Cambria" w:hAnsi="Cambria"/>
          <w:b/>
          <w:bCs/>
          <w:color w:val="FF0000"/>
          <w:sz w:val="22"/>
          <w:szCs w:val="22"/>
        </w:rPr>
      </w:pPr>
    </w:p>
    <w:p w:rsidR="00355CAF" w:rsidRPr="000A57AA" w:rsidRDefault="00355CAF" w:rsidP="0029603B">
      <w:pPr>
        <w:tabs>
          <w:tab w:val="left" w:pos="284"/>
          <w:tab w:val="left" w:pos="567"/>
        </w:tabs>
        <w:jc w:val="right"/>
        <w:outlineLvl w:val="0"/>
        <w:rPr>
          <w:rFonts w:ascii="Cambria" w:hAnsi="Cambria"/>
          <w:b/>
          <w:bCs/>
          <w:color w:val="FF0000"/>
          <w:sz w:val="22"/>
          <w:szCs w:val="22"/>
        </w:rPr>
      </w:pPr>
    </w:p>
    <w:p w:rsidR="00355CAF" w:rsidRPr="000A57AA" w:rsidRDefault="00355CAF" w:rsidP="0029603B">
      <w:pPr>
        <w:tabs>
          <w:tab w:val="left" w:pos="284"/>
          <w:tab w:val="left" w:pos="567"/>
        </w:tabs>
        <w:jc w:val="right"/>
        <w:outlineLvl w:val="0"/>
        <w:rPr>
          <w:rFonts w:ascii="Cambria" w:hAnsi="Cambria"/>
          <w:b/>
          <w:bCs/>
          <w:color w:val="FF0000"/>
          <w:sz w:val="22"/>
          <w:szCs w:val="22"/>
        </w:rPr>
      </w:pPr>
    </w:p>
    <w:p w:rsidR="00355CAF" w:rsidRPr="000A57AA" w:rsidRDefault="00355CAF" w:rsidP="0029603B">
      <w:pPr>
        <w:tabs>
          <w:tab w:val="left" w:pos="284"/>
          <w:tab w:val="left" w:pos="567"/>
        </w:tabs>
        <w:jc w:val="right"/>
        <w:outlineLvl w:val="0"/>
        <w:rPr>
          <w:rFonts w:ascii="Cambria" w:hAnsi="Cambria"/>
          <w:b/>
          <w:bCs/>
          <w:color w:val="FF0000"/>
          <w:sz w:val="22"/>
          <w:szCs w:val="22"/>
        </w:rPr>
      </w:pPr>
    </w:p>
    <w:p w:rsidR="00355CAF" w:rsidRPr="000A57AA" w:rsidRDefault="00355CAF" w:rsidP="0029603B">
      <w:pPr>
        <w:tabs>
          <w:tab w:val="left" w:pos="284"/>
          <w:tab w:val="left" w:pos="567"/>
        </w:tabs>
        <w:jc w:val="right"/>
        <w:outlineLvl w:val="0"/>
        <w:rPr>
          <w:rFonts w:ascii="Cambria" w:hAnsi="Cambria"/>
          <w:b/>
          <w:bCs/>
          <w:color w:val="FF0000"/>
          <w:sz w:val="22"/>
          <w:szCs w:val="22"/>
        </w:rPr>
      </w:pPr>
    </w:p>
    <w:p w:rsidR="00A62804" w:rsidRPr="000A57AA" w:rsidRDefault="00A62804" w:rsidP="00E123FA">
      <w:pPr>
        <w:ind w:left="357"/>
        <w:jc w:val="right"/>
        <w:outlineLvl w:val="0"/>
        <w:rPr>
          <w:rFonts w:ascii="Cambria" w:hAnsi="Cambria"/>
          <w:color w:val="FF0000"/>
          <w:sz w:val="22"/>
          <w:szCs w:val="22"/>
        </w:rPr>
      </w:pPr>
      <w:bookmarkStart w:id="7" w:name="_Toc486921596"/>
    </w:p>
    <w:p w:rsidR="00A62804" w:rsidRPr="000A57AA" w:rsidRDefault="00A62804" w:rsidP="00E123FA">
      <w:pPr>
        <w:ind w:left="357"/>
        <w:jc w:val="right"/>
        <w:outlineLvl w:val="0"/>
        <w:rPr>
          <w:rFonts w:ascii="Cambria" w:hAnsi="Cambria"/>
          <w:color w:val="FF0000"/>
          <w:sz w:val="22"/>
          <w:szCs w:val="22"/>
        </w:rPr>
      </w:pPr>
    </w:p>
    <w:p w:rsidR="00A62804" w:rsidRPr="000A57AA" w:rsidRDefault="00A62804" w:rsidP="00E123FA">
      <w:pPr>
        <w:ind w:left="357"/>
        <w:jc w:val="right"/>
        <w:outlineLvl w:val="0"/>
        <w:rPr>
          <w:rFonts w:ascii="Cambria" w:hAnsi="Cambria"/>
          <w:color w:val="FF0000"/>
          <w:sz w:val="22"/>
          <w:szCs w:val="22"/>
        </w:rPr>
      </w:pPr>
    </w:p>
    <w:p w:rsidR="00A62804" w:rsidRPr="000A57AA" w:rsidRDefault="00A62804" w:rsidP="00E123FA">
      <w:pPr>
        <w:ind w:left="357"/>
        <w:jc w:val="right"/>
        <w:outlineLvl w:val="0"/>
        <w:rPr>
          <w:rFonts w:ascii="Cambria" w:hAnsi="Cambria"/>
          <w:color w:val="FF0000"/>
          <w:sz w:val="22"/>
          <w:szCs w:val="22"/>
        </w:rPr>
      </w:pPr>
    </w:p>
    <w:p w:rsidR="00A62804" w:rsidRPr="000A57AA" w:rsidRDefault="00A62804" w:rsidP="00E123FA">
      <w:pPr>
        <w:ind w:left="357"/>
        <w:jc w:val="right"/>
        <w:outlineLvl w:val="0"/>
        <w:rPr>
          <w:rFonts w:ascii="Cambria" w:hAnsi="Cambria"/>
          <w:color w:val="FF0000"/>
          <w:sz w:val="22"/>
          <w:szCs w:val="22"/>
        </w:rPr>
      </w:pPr>
    </w:p>
    <w:p w:rsidR="00A62804" w:rsidRPr="000A57AA" w:rsidRDefault="00A62804" w:rsidP="00E123FA">
      <w:pPr>
        <w:ind w:left="357"/>
        <w:jc w:val="right"/>
        <w:outlineLvl w:val="0"/>
        <w:rPr>
          <w:rFonts w:ascii="Cambria" w:hAnsi="Cambria"/>
          <w:color w:val="FF0000"/>
          <w:sz w:val="22"/>
          <w:szCs w:val="22"/>
        </w:rPr>
      </w:pPr>
    </w:p>
    <w:p w:rsidR="00A62804" w:rsidRPr="000A57AA" w:rsidRDefault="00A62804" w:rsidP="00E123FA">
      <w:pPr>
        <w:ind w:left="357"/>
        <w:jc w:val="right"/>
        <w:outlineLvl w:val="0"/>
        <w:rPr>
          <w:rFonts w:ascii="Cambria" w:hAnsi="Cambria"/>
          <w:color w:val="FF0000"/>
          <w:sz w:val="22"/>
          <w:szCs w:val="22"/>
        </w:rPr>
      </w:pPr>
    </w:p>
    <w:p w:rsidR="00A62804" w:rsidRPr="000A57AA" w:rsidRDefault="00A62804" w:rsidP="00E123FA">
      <w:pPr>
        <w:ind w:left="357"/>
        <w:jc w:val="right"/>
        <w:outlineLvl w:val="0"/>
        <w:rPr>
          <w:rFonts w:ascii="Cambria" w:hAnsi="Cambria"/>
          <w:color w:val="FF0000"/>
          <w:sz w:val="22"/>
          <w:szCs w:val="22"/>
        </w:rPr>
      </w:pPr>
    </w:p>
    <w:p w:rsidR="00A62804" w:rsidRPr="000A57AA" w:rsidRDefault="00A62804" w:rsidP="00E123FA">
      <w:pPr>
        <w:ind w:left="357"/>
        <w:jc w:val="right"/>
        <w:outlineLvl w:val="0"/>
        <w:rPr>
          <w:rFonts w:ascii="Cambria" w:hAnsi="Cambria"/>
          <w:color w:val="FF0000"/>
          <w:sz w:val="22"/>
          <w:szCs w:val="22"/>
        </w:rPr>
      </w:pPr>
    </w:p>
    <w:p w:rsidR="00A62804" w:rsidRPr="000A57AA" w:rsidRDefault="00A62804" w:rsidP="00E123FA">
      <w:pPr>
        <w:ind w:left="357"/>
        <w:jc w:val="right"/>
        <w:outlineLvl w:val="0"/>
        <w:rPr>
          <w:rFonts w:ascii="Cambria" w:hAnsi="Cambria"/>
          <w:color w:val="FF0000"/>
          <w:sz w:val="22"/>
          <w:szCs w:val="22"/>
        </w:rPr>
      </w:pPr>
    </w:p>
    <w:p w:rsidR="00A62804" w:rsidRPr="000A57AA" w:rsidRDefault="00A62804" w:rsidP="00E123FA">
      <w:pPr>
        <w:ind w:left="357"/>
        <w:jc w:val="right"/>
        <w:outlineLvl w:val="0"/>
        <w:rPr>
          <w:rFonts w:ascii="Cambria" w:hAnsi="Cambria"/>
          <w:color w:val="FF0000"/>
          <w:sz w:val="22"/>
          <w:szCs w:val="22"/>
        </w:rPr>
      </w:pPr>
    </w:p>
    <w:p w:rsidR="00A62804" w:rsidRPr="000A57AA" w:rsidRDefault="00A62804" w:rsidP="00E123FA">
      <w:pPr>
        <w:ind w:left="357"/>
        <w:jc w:val="right"/>
        <w:outlineLvl w:val="0"/>
        <w:rPr>
          <w:rFonts w:ascii="Cambria" w:hAnsi="Cambria"/>
          <w:color w:val="FF0000"/>
          <w:sz w:val="22"/>
          <w:szCs w:val="22"/>
        </w:rPr>
      </w:pPr>
    </w:p>
    <w:p w:rsidR="00A62804" w:rsidRPr="000A57AA" w:rsidRDefault="00A62804" w:rsidP="00E123FA">
      <w:pPr>
        <w:ind w:left="357"/>
        <w:jc w:val="right"/>
        <w:outlineLvl w:val="0"/>
        <w:rPr>
          <w:rFonts w:ascii="Cambria" w:hAnsi="Cambria"/>
          <w:color w:val="FF0000"/>
          <w:sz w:val="22"/>
          <w:szCs w:val="22"/>
        </w:rPr>
      </w:pPr>
    </w:p>
    <w:p w:rsidR="00A62804" w:rsidRPr="000A57AA" w:rsidRDefault="00A62804" w:rsidP="00E123FA">
      <w:pPr>
        <w:ind w:left="357"/>
        <w:jc w:val="right"/>
        <w:outlineLvl w:val="0"/>
        <w:rPr>
          <w:rFonts w:ascii="Cambria" w:hAnsi="Cambria"/>
          <w:color w:val="FF0000"/>
          <w:sz w:val="22"/>
          <w:szCs w:val="22"/>
        </w:rPr>
      </w:pPr>
    </w:p>
    <w:p w:rsidR="00A62804" w:rsidRPr="000A57AA" w:rsidRDefault="00A62804" w:rsidP="00E123FA">
      <w:pPr>
        <w:ind w:left="357"/>
        <w:jc w:val="right"/>
        <w:outlineLvl w:val="0"/>
        <w:rPr>
          <w:rFonts w:ascii="Cambria" w:hAnsi="Cambria"/>
          <w:color w:val="FF0000"/>
          <w:sz w:val="22"/>
          <w:szCs w:val="22"/>
        </w:rPr>
      </w:pPr>
    </w:p>
    <w:p w:rsidR="00A62804" w:rsidRPr="000A57AA" w:rsidRDefault="00A62804" w:rsidP="00E123FA">
      <w:pPr>
        <w:ind w:left="357"/>
        <w:jc w:val="right"/>
        <w:outlineLvl w:val="0"/>
        <w:rPr>
          <w:rFonts w:ascii="Cambria" w:hAnsi="Cambria"/>
          <w:color w:val="FF0000"/>
          <w:sz w:val="22"/>
          <w:szCs w:val="22"/>
        </w:rPr>
      </w:pPr>
    </w:p>
    <w:p w:rsidR="00A62804" w:rsidRPr="000A57AA" w:rsidRDefault="00A62804" w:rsidP="00E123FA">
      <w:pPr>
        <w:ind w:left="357"/>
        <w:jc w:val="right"/>
        <w:outlineLvl w:val="0"/>
        <w:rPr>
          <w:rFonts w:ascii="Cambria" w:hAnsi="Cambria"/>
          <w:color w:val="FF0000"/>
          <w:sz w:val="22"/>
          <w:szCs w:val="22"/>
        </w:rPr>
      </w:pPr>
    </w:p>
    <w:p w:rsidR="00A62804" w:rsidRPr="000A57AA" w:rsidRDefault="00A62804" w:rsidP="00E123FA">
      <w:pPr>
        <w:ind w:left="357"/>
        <w:jc w:val="right"/>
        <w:outlineLvl w:val="0"/>
        <w:rPr>
          <w:rFonts w:ascii="Cambria" w:hAnsi="Cambria"/>
          <w:color w:val="FF0000"/>
          <w:sz w:val="22"/>
          <w:szCs w:val="22"/>
        </w:rPr>
      </w:pPr>
    </w:p>
    <w:p w:rsidR="00A62804" w:rsidRPr="000A57AA" w:rsidRDefault="00A62804" w:rsidP="00E123FA">
      <w:pPr>
        <w:ind w:left="357"/>
        <w:jc w:val="right"/>
        <w:outlineLvl w:val="0"/>
        <w:rPr>
          <w:rFonts w:ascii="Cambria" w:hAnsi="Cambria"/>
          <w:color w:val="FF0000"/>
          <w:sz w:val="22"/>
          <w:szCs w:val="22"/>
        </w:rPr>
      </w:pPr>
    </w:p>
    <w:p w:rsidR="00512266" w:rsidRPr="000A57AA" w:rsidRDefault="00512266" w:rsidP="00EB625C">
      <w:pPr>
        <w:outlineLvl w:val="0"/>
        <w:rPr>
          <w:rFonts w:ascii="Cambria" w:hAnsi="Cambria"/>
          <w:color w:val="FF0000"/>
          <w:sz w:val="22"/>
          <w:szCs w:val="22"/>
        </w:rPr>
      </w:pPr>
    </w:p>
    <w:p w:rsidR="00512266" w:rsidRPr="000A57AA" w:rsidRDefault="00512266" w:rsidP="00E123FA">
      <w:pPr>
        <w:ind w:left="357"/>
        <w:jc w:val="right"/>
        <w:outlineLvl w:val="0"/>
        <w:rPr>
          <w:rFonts w:ascii="Cambria" w:hAnsi="Cambria"/>
          <w:color w:val="FF0000"/>
          <w:sz w:val="22"/>
          <w:szCs w:val="22"/>
        </w:rPr>
      </w:pPr>
    </w:p>
    <w:p w:rsidR="00243373" w:rsidRPr="00740635" w:rsidRDefault="009C4675" w:rsidP="00E123FA">
      <w:pPr>
        <w:ind w:left="357"/>
        <w:jc w:val="right"/>
        <w:outlineLvl w:val="0"/>
        <w:rPr>
          <w:rFonts w:ascii="Cambria" w:hAnsi="Cambria"/>
          <w:sz w:val="22"/>
          <w:szCs w:val="22"/>
        </w:rPr>
      </w:pPr>
      <w:r w:rsidRPr="00740635">
        <w:rPr>
          <w:rFonts w:ascii="Cambria" w:hAnsi="Cambria"/>
          <w:sz w:val="22"/>
          <w:szCs w:val="22"/>
        </w:rPr>
        <w:lastRenderedPageBreak/>
        <w:t>Z</w:t>
      </w:r>
      <w:r w:rsidR="00243373" w:rsidRPr="00740635">
        <w:rPr>
          <w:rFonts w:ascii="Cambria" w:hAnsi="Cambria"/>
          <w:sz w:val="22"/>
          <w:szCs w:val="22"/>
        </w:rPr>
        <w:t xml:space="preserve">ałącznik </w:t>
      </w:r>
      <w:r w:rsidR="001E01F3" w:rsidRPr="00740635">
        <w:rPr>
          <w:rFonts w:ascii="Cambria" w:hAnsi="Cambria"/>
          <w:sz w:val="22"/>
          <w:szCs w:val="22"/>
        </w:rPr>
        <w:t>n</w:t>
      </w:r>
      <w:r w:rsidR="00243373" w:rsidRPr="00740635">
        <w:rPr>
          <w:rFonts w:ascii="Cambria" w:hAnsi="Cambria"/>
          <w:sz w:val="22"/>
          <w:szCs w:val="22"/>
        </w:rPr>
        <w:t>r 2 do SIWZ</w:t>
      </w:r>
      <w:bookmarkEnd w:id="7"/>
    </w:p>
    <w:p w:rsidR="001E01F3" w:rsidRPr="00740635" w:rsidRDefault="001E01F3" w:rsidP="00EC0BBD">
      <w:pPr>
        <w:widowControl w:val="0"/>
        <w:spacing w:before="720"/>
        <w:ind w:right="5103"/>
        <w:jc w:val="center"/>
        <w:rPr>
          <w:rFonts w:ascii="Cambria" w:hAnsi="Cambria"/>
          <w:sz w:val="22"/>
          <w:szCs w:val="22"/>
        </w:rPr>
      </w:pPr>
      <w:r w:rsidRPr="00740635">
        <w:rPr>
          <w:rFonts w:ascii="Cambria" w:hAnsi="Cambria"/>
          <w:sz w:val="22"/>
          <w:szCs w:val="22"/>
        </w:rPr>
        <w:t>………………………………………….....</w:t>
      </w:r>
    </w:p>
    <w:p w:rsidR="001E01F3" w:rsidRPr="00740635" w:rsidRDefault="001E01F3" w:rsidP="001E01F3">
      <w:pPr>
        <w:widowControl w:val="0"/>
        <w:ind w:right="5103"/>
        <w:jc w:val="center"/>
        <w:rPr>
          <w:rFonts w:ascii="Cambria" w:hAnsi="Cambria"/>
          <w:i/>
          <w:sz w:val="22"/>
          <w:szCs w:val="22"/>
        </w:rPr>
      </w:pPr>
      <w:r w:rsidRPr="00740635">
        <w:rPr>
          <w:rFonts w:ascii="Cambria" w:hAnsi="Cambria"/>
          <w:i/>
          <w:sz w:val="22"/>
          <w:szCs w:val="22"/>
        </w:rPr>
        <w:t>(Pieczęć Wykonawcy / Wykonawców)</w:t>
      </w:r>
    </w:p>
    <w:p w:rsidR="001E01F3" w:rsidRPr="000A57AA" w:rsidRDefault="001E01F3" w:rsidP="001E01F3">
      <w:pPr>
        <w:widowControl w:val="0"/>
        <w:ind w:right="5103"/>
        <w:jc w:val="center"/>
        <w:rPr>
          <w:rFonts w:ascii="Cambria" w:hAnsi="Cambria"/>
          <w:i/>
          <w:color w:val="FF0000"/>
          <w:sz w:val="22"/>
          <w:szCs w:val="22"/>
        </w:rPr>
      </w:pPr>
    </w:p>
    <w:p w:rsidR="00243373" w:rsidRPr="00740635" w:rsidRDefault="00243373" w:rsidP="003D0992">
      <w:pPr>
        <w:autoSpaceDE w:val="0"/>
        <w:spacing w:before="240"/>
        <w:jc w:val="center"/>
        <w:rPr>
          <w:rFonts w:ascii="Cambria" w:hAnsi="Cambria"/>
          <w:b/>
          <w:bCs/>
          <w:sz w:val="22"/>
          <w:szCs w:val="22"/>
        </w:rPr>
      </w:pPr>
      <w:r w:rsidRPr="00740635">
        <w:rPr>
          <w:rFonts w:ascii="Cambria" w:hAnsi="Cambria"/>
          <w:b/>
          <w:bCs/>
          <w:sz w:val="22"/>
          <w:szCs w:val="22"/>
        </w:rPr>
        <w:t>FORMULARZ OFERTOWY</w:t>
      </w:r>
    </w:p>
    <w:p w:rsidR="00243373" w:rsidRPr="00740635" w:rsidRDefault="00243373" w:rsidP="001E01F3">
      <w:pPr>
        <w:rPr>
          <w:rFonts w:ascii="Cambria" w:hAnsi="Cambria"/>
          <w:sz w:val="22"/>
          <w:szCs w:val="22"/>
        </w:rPr>
      </w:pPr>
    </w:p>
    <w:p w:rsidR="00243373" w:rsidRPr="00740635" w:rsidRDefault="00243373" w:rsidP="00243373">
      <w:pPr>
        <w:autoSpaceDE w:val="0"/>
        <w:jc w:val="both"/>
        <w:rPr>
          <w:rFonts w:ascii="Cambria" w:hAnsi="Cambria"/>
          <w:b/>
          <w:bCs/>
          <w:sz w:val="22"/>
          <w:szCs w:val="22"/>
        </w:rPr>
      </w:pPr>
      <w:r w:rsidRPr="00740635">
        <w:rPr>
          <w:rFonts w:ascii="Cambria" w:hAnsi="Cambria"/>
          <w:b/>
          <w:bCs/>
          <w:sz w:val="22"/>
          <w:szCs w:val="22"/>
        </w:rPr>
        <w:t>WYKONAWCA:</w:t>
      </w:r>
    </w:p>
    <w:p w:rsidR="00243373" w:rsidRPr="00740635" w:rsidRDefault="00243373" w:rsidP="005A0C0E">
      <w:pPr>
        <w:spacing w:after="120"/>
        <w:rPr>
          <w:rFonts w:ascii="Cambria" w:hAnsi="Cambria"/>
          <w:i/>
          <w:sz w:val="22"/>
          <w:szCs w:val="22"/>
        </w:rPr>
      </w:pPr>
      <w:r w:rsidRPr="00740635">
        <w:rPr>
          <w:rFonts w:ascii="Cambria" w:hAnsi="Cambria"/>
          <w:i/>
          <w:sz w:val="22"/>
          <w:szCs w:val="22"/>
        </w:rPr>
        <w:t>(w przypadku składania oferty przez Wykonawców wspólnie ubiegających się o udzielenie zamówienia należy podać</w:t>
      </w:r>
      <w:r w:rsidRPr="00740635">
        <w:rPr>
          <w:rFonts w:ascii="Cambria" w:hAnsi="Cambria"/>
          <w:sz w:val="22"/>
          <w:szCs w:val="22"/>
        </w:rPr>
        <w:t xml:space="preserve"> </w:t>
      </w:r>
      <w:r w:rsidRPr="00740635">
        <w:rPr>
          <w:rFonts w:ascii="Cambria" w:hAnsi="Cambria"/>
          <w:i/>
          <w:sz w:val="22"/>
          <w:szCs w:val="22"/>
        </w:rPr>
        <w:t>nazwy (firmy) oraz dokładne adresy wszystkich Wykonawców)</w:t>
      </w:r>
    </w:p>
    <w:tbl>
      <w:tblPr>
        <w:tblW w:w="0" w:type="auto"/>
        <w:jc w:val="center"/>
        <w:tblLook w:val="04A0"/>
      </w:tblPr>
      <w:tblGrid>
        <w:gridCol w:w="2783"/>
        <w:gridCol w:w="6185"/>
      </w:tblGrid>
      <w:tr w:rsidR="0050037D" w:rsidRPr="000A57AA" w:rsidTr="00A54F41">
        <w:trPr>
          <w:trHeight w:val="564"/>
          <w:jc w:val="center"/>
        </w:trPr>
        <w:tc>
          <w:tcPr>
            <w:tcW w:w="2783" w:type="dxa"/>
            <w:shd w:val="clear" w:color="auto" w:fill="auto"/>
            <w:vAlign w:val="bottom"/>
          </w:tcPr>
          <w:p w:rsidR="001E01F3" w:rsidRPr="00740635" w:rsidRDefault="001E01F3" w:rsidP="005A0C0E">
            <w:pPr>
              <w:rPr>
                <w:rFonts w:ascii="Cambria" w:hAnsi="Cambria"/>
                <w:sz w:val="22"/>
                <w:szCs w:val="22"/>
              </w:rPr>
            </w:pPr>
            <w:r w:rsidRPr="00740635">
              <w:rPr>
                <w:rFonts w:ascii="Cambria" w:hAnsi="Cambria"/>
                <w:sz w:val="22"/>
                <w:szCs w:val="22"/>
              </w:rPr>
              <w:t>Nazwa</w:t>
            </w:r>
            <w:r w:rsidR="005A0C0E" w:rsidRPr="00740635">
              <w:rPr>
                <w:rFonts w:ascii="Cambria" w:hAnsi="Cambria"/>
                <w:sz w:val="22"/>
                <w:szCs w:val="22"/>
              </w:rPr>
              <w:t>:</w:t>
            </w:r>
          </w:p>
        </w:tc>
        <w:tc>
          <w:tcPr>
            <w:tcW w:w="6185" w:type="dxa"/>
            <w:shd w:val="clear" w:color="auto" w:fill="auto"/>
            <w:vAlign w:val="bottom"/>
          </w:tcPr>
          <w:p w:rsidR="001E01F3" w:rsidRPr="00740635" w:rsidRDefault="005A0C0E" w:rsidP="005A0C0E">
            <w:pPr>
              <w:rPr>
                <w:rFonts w:ascii="Cambria" w:hAnsi="Cambria"/>
                <w:sz w:val="22"/>
                <w:szCs w:val="22"/>
              </w:rPr>
            </w:pPr>
            <w:r w:rsidRPr="00740635">
              <w:rPr>
                <w:rFonts w:ascii="Cambria" w:hAnsi="Cambria"/>
                <w:sz w:val="22"/>
                <w:szCs w:val="22"/>
              </w:rPr>
              <w:t>……………………………………………………………………..</w:t>
            </w:r>
          </w:p>
        </w:tc>
      </w:tr>
      <w:tr w:rsidR="0050037D" w:rsidRPr="000A57AA" w:rsidTr="00A54F41">
        <w:trPr>
          <w:trHeight w:val="558"/>
          <w:jc w:val="center"/>
        </w:trPr>
        <w:tc>
          <w:tcPr>
            <w:tcW w:w="2783" w:type="dxa"/>
            <w:shd w:val="clear" w:color="auto" w:fill="auto"/>
            <w:vAlign w:val="bottom"/>
          </w:tcPr>
          <w:p w:rsidR="005A0C0E" w:rsidRPr="00740635" w:rsidRDefault="005A0C0E" w:rsidP="005A0C0E">
            <w:pPr>
              <w:rPr>
                <w:rFonts w:ascii="Cambria" w:hAnsi="Cambria"/>
                <w:sz w:val="22"/>
                <w:szCs w:val="22"/>
              </w:rPr>
            </w:pPr>
            <w:r w:rsidRPr="00740635">
              <w:rPr>
                <w:rFonts w:ascii="Cambria" w:hAnsi="Cambria"/>
                <w:sz w:val="22"/>
                <w:szCs w:val="22"/>
              </w:rPr>
              <w:t>Siedziba:</w:t>
            </w:r>
          </w:p>
        </w:tc>
        <w:tc>
          <w:tcPr>
            <w:tcW w:w="6185" w:type="dxa"/>
            <w:shd w:val="clear" w:color="auto" w:fill="auto"/>
            <w:vAlign w:val="bottom"/>
          </w:tcPr>
          <w:p w:rsidR="005A0C0E" w:rsidRPr="00740635" w:rsidRDefault="005A0C0E" w:rsidP="005A0C0E">
            <w:pPr>
              <w:rPr>
                <w:rFonts w:ascii="Cambria" w:hAnsi="Cambria"/>
                <w:sz w:val="22"/>
                <w:szCs w:val="22"/>
              </w:rPr>
            </w:pPr>
            <w:r w:rsidRPr="00740635">
              <w:rPr>
                <w:rFonts w:ascii="Cambria" w:hAnsi="Cambria"/>
                <w:sz w:val="22"/>
                <w:szCs w:val="22"/>
              </w:rPr>
              <w:t>……………………………………………………………………..</w:t>
            </w:r>
          </w:p>
        </w:tc>
      </w:tr>
      <w:tr w:rsidR="0050037D" w:rsidRPr="000A57AA" w:rsidTr="00A54F41">
        <w:trPr>
          <w:trHeight w:val="566"/>
          <w:jc w:val="center"/>
        </w:trPr>
        <w:tc>
          <w:tcPr>
            <w:tcW w:w="2783" w:type="dxa"/>
            <w:shd w:val="clear" w:color="auto" w:fill="auto"/>
            <w:vAlign w:val="bottom"/>
          </w:tcPr>
          <w:p w:rsidR="005A0C0E" w:rsidRPr="00740635" w:rsidRDefault="005A0C0E" w:rsidP="005A0C0E">
            <w:pPr>
              <w:rPr>
                <w:rFonts w:ascii="Cambria" w:hAnsi="Cambria"/>
                <w:sz w:val="22"/>
                <w:szCs w:val="22"/>
              </w:rPr>
            </w:pPr>
            <w:r w:rsidRPr="00740635">
              <w:rPr>
                <w:rFonts w:ascii="Cambria" w:hAnsi="Cambria"/>
                <w:sz w:val="22"/>
                <w:szCs w:val="22"/>
              </w:rPr>
              <w:t>Numer REGON:</w:t>
            </w:r>
          </w:p>
        </w:tc>
        <w:tc>
          <w:tcPr>
            <w:tcW w:w="6185" w:type="dxa"/>
            <w:shd w:val="clear" w:color="auto" w:fill="auto"/>
            <w:vAlign w:val="bottom"/>
          </w:tcPr>
          <w:p w:rsidR="005A0C0E" w:rsidRPr="00740635" w:rsidRDefault="005A0C0E" w:rsidP="005A0C0E">
            <w:pPr>
              <w:rPr>
                <w:rFonts w:ascii="Cambria" w:hAnsi="Cambria"/>
                <w:sz w:val="22"/>
                <w:szCs w:val="22"/>
              </w:rPr>
            </w:pPr>
            <w:r w:rsidRPr="00740635">
              <w:rPr>
                <w:rFonts w:ascii="Cambria" w:hAnsi="Cambria"/>
                <w:sz w:val="22"/>
                <w:szCs w:val="22"/>
              </w:rPr>
              <w:t>……………………………………………………………………..</w:t>
            </w:r>
          </w:p>
        </w:tc>
      </w:tr>
      <w:tr w:rsidR="0050037D" w:rsidRPr="000A57AA" w:rsidTr="00A54F41">
        <w:trPr>
          <w:trHeight w:val="546"/>
          <w:jc w:val="center"/>
        </w:trPr>
        <w:tc>
          <w:tcPr>
            <w:tcW w:w="2783" w:type="dxa"/>
            <w:shd w:val="clear" w:color="auto" w:fill="auto"/>
            <w:vAlign w:val="bottom"/>
          </w:tcPr>
          <w:p w:rsidR="005A0C0E" w:rsidRPr="00740635" w:rsidRDefault="005A0C0E" w:rsidP="005A0C0E">
            <w:pPr>
              <w:rPr>
                <w:rFonts w:ascii="Cambria" w:hAnsi="Cambria"/>
                <w:sz w:val="22"/>
                <w:szCs w:val="22"/>
              </w:rPr>
            </w:pPr>
            <w:r w:rsidRPr="00740635">
              <w:rPr>
                <w:rFonts w:ascii="Cambria" w:hAnsi="Cambria"/>
                <w:sz w:val="22"/>
                <w:szCs w:val="22"/>
              </w:rPr>
              <w:t>Numer NIP:</w:t>
            </w:r>
          </w:p>
        </w:tc>
        <w:tc>
          <w:tcPr>
            <w:tcW w:w="6185" w:type="dxa"/>
            <w:shd w:val="clear" w:color="auto" w:fill="auto"/>
            <w:vAlign w:val="bottom"/>
          </w:tcPr>
          <w:p w:rsidR="005A0C0E" w:rsidRPr="00740635" w:rsidRDefault="005A0C0E" w:rsidP="005A0C0E">
            <w:pPr>
              <w:rPr>
                <w:rFonts w:ascii="Cambria" w:hAnsi="Cambria"/>
                <w:sz w:val="22"/>
                <w:szCs w:val="22"/>
              </w:rPr>
            </w:pPr>
            <w:r w:rsidRPr="00740635">
              <w:rPr>
                <w:rFonts w:ascii="Cambria" w:hAnsi="Cambria"/>
                <w:sz w:val="22"/>
                <w:szCs w:val="22"/>
              </w:rPr>
              <w:t>……………………………………………………………………..</w:t>
            </w:r>
          </w:p>
        </w:tc>
      </w:tr>
      <w:tr w:rsidR="0050037D" w:rsidRPr="000A57AA" w:rsidTr="00A54F41">
        <w:trPr>
          <w:trHeight w:val="546"/>
          <w:jc w:val="center"/>
        </w:trPr>
        <w:tc>
          <w:tcPr>
            <w:tcW w:w="2783" w:type="dxa"/>
            <w:shd w:val="clear" w:color="auto" w:fill="auto"/>
            <w:vAlign w:val="bottom"/>
          </w:tcPr>
          <w:p w:rsidR="007A6BF9" w:rsidRPr="00740635" w:rsidRDefault="007A6BF9" w:rsidP="00A54F41">
            <w:pPr>
              <w:rPr>
                <w:rFonts w:ascii="Cambria" w:hAnsi="Cambria"/>
                <w:sz w:val="22"/>
                <w:szCs w:val="22"/>
              </w:rPr>
            </w:pPr>
            <w:r w:rsidRPr="00740635">
              <w:rPr>
                <w:rFonts w:ascii="Cambria" w:hAnsi="Cambria"/>
                <w:sz w:val="22"/>
                <w:szCs w:val="22"/>
              </w:rPr>
              <w:t>Numer KRS:</w:t>
            </w:r>
          </w:p>
        </w:tc>
        <w:tc>
          <w:tcPr>
            <w:tcW w:w="6185" w:type="dxa"/>
            <w:shd w:val="clear" w:color="auto" w:fill="auto"/>
            <w:vAlign w:val="bottom"/>
          </w:tcPr>
          <w:p w:rsidR="007A6BF9" w:rsidRPr="00740635" w:rsidRDefault="007A6BF9" w:rsidP="00A54F41">
            <w:pPr>
              <w:rPr>
                <w:rFonts w:ascii="Cambria" w:hAnsi="Cambria"/>
                <w:sz w:val="22"/>
                <w:szCs w:val="22"/>
              </w:rPr>
            </w:pPr>
            <w:r w:rsidRPr="00740635">
              <w:rPr>
                <w:rFonts w:ascii="Cambria" w:hAnsi="Cambria"/>
                <w:sz w:val="22"/>
                <w:szCs w:val="22"/>
              </w:rPr>
              <w:t>……………………………………………………………………..</w:t>
            </w:r>
          </w:p>
        </w:tc>
      </w:tr>
      <w:tr w:rsidR="0050037D" w:rsidRPr="000A57AA" w:rsidTr="00A54F41">
        <w:trPr>
          <w:trHeight w:val="746"/>
          <w:jc w:val="center"/>
        </w:trPr>
        <w:tc>
          <w:tcPr>
            <w:tcW w:w="2783" w:type="dxa"/>
            <w:shd w:val="clear" w:color="auto" w:fill="auto"/>
            <w:vAlign w:val="bottom"/>
          </w:tcPr>
          <w:p w:rsidR="005A0C0E" w:rsidRPr="00740635" w:rsidRDefault="005A0C0E" w:rsidP="005A0C0E">
            <w:pPr>
              <w:rPr>
                <w:rFonts w:ascii="Cambria" w:hAnsi="Cambria"/>
                <w:sz w:val="22"/>
                <w:szCs w:val="22"/>
              </w:rPr>
            </w:pPr>
            <w:r w:rsidRPr="00740635">
              <w:rPr>
                <w:rFonts w:ascii="Cambria" w:hAnsi="Cambria"/>
                <w:b/>
                <w:sz w:val="22"/>
                <w:szCs w:val="22"/>
              </w:rPr>
              <w:t>reprezentowany przez:</w:t>
            </w:r>
          </w:p>
        </w:tc>
        <w:tc>
          <w:tcPr>
            <w:tcW w:w="6185" w:type="dxa"/>
            <w:shd w:val="clear" w:color="auto" w:fill="auto"/>
            <w:vAlign w:val="bottom"/>
          </w:tcPr>
          <w:p w:rsidR="005A0C0E" w:rsidRPr="00740635" w:rsidRDefault="005A0C0E" w:rsidP="005A0C0E">
            <w:pPr>
              <w:rPr>
                <w:rFonts w:ascii="Cambria" w:hAnsi="Cambria"/>
                <w:sz w:val="22"/>
                <w:szCs w:val="22"/>
              </w:rPr>
            </w:pPr>
            <w:r w:rsidRPr="00740635">
              <w:rPr>
                <w:rFonts w:ascii="Cambria" w:hAnsi="Cambria"/>
                <w:sz w:val="22"/>
                <w:szCs w:val="22"/>
              </w:rPr>
              <w:t>……………………………………………………………………..</w:t>
            </w:r>
          </w:p>
        </w:tc>
      </w:tr>
      <w:tr w:rsidR="0050037D" w:rsidRPr="000A57AA" w:rsidTr="00A54F41">
        <w:trPr>
          <w:trHeight w:val="548"/>
          <w:jc w:val="center"/>
        </w:trPr>
        <w:tc>
          <w:tcPr>
            <w:tcW w:w="2783" w:type="dxa"/>
            <w:shd w:val="clear" w:color="auto" w:fill="auto"/>
            <w:vAlign w:val="bottom"/>
          </w:tcPr>
          <w:p w:rsidR="005A0C0E" w:rsidRPr="00740635" w:rsidRDefault="005A0C0E" w:rsidP="005A0C0E">
            <w:pPr>
              <w:rPr>
                <w:rFonts w:ascii="Cambria" w:hAnsi="Cambria"/>
                <w:sz w:val="22"/>
                <w:szCs w:val="22"/>
              </w:rPr>
            </w:pPr>
            <w:r w:rsidRPr="00740635">
              <w:rPr>
                <w:rFonts w:ascii="Cambria" w:hAnsi="Cambria"/>
                <w:sz w:val="22"/>
                <w:szCs w:val="22"/>
              </w:rPr>
              <w:t>Nr telefonu/faks:</w:t>
            </w:r>
          </w:p>
        </w:tc>
        <w:tc>
          <w:tcPr>
            <w:tcW w:w="6185" w:type="dxa"/>
            <w:shd w:val="clear" w:color="auto" w:fill="auto"/>
            <w:vAlign w:val="bottom"/>
          </w:tcPr>
          <w:p w:rsidR="005A0C0E" w:rsidRPr="00740635" w:rsidRDefault="005A0C0E" w:rsidP="005A0C0E">
            <w:pPr>
              <w:rPr>
                <w:rFonts w:ascii="Cambria" w:hAnsi="Cambria"/>
                <w:sz w:val="22"/>
                <w:szCs w:val="22"/>
              </w:rPr>
            </w:pPr>
            <w:r w:rsidRPr="00740635">
              <w:rPr>
                <w:rFonts w:ascii="Cambria" w:hAnsi="Cambria"/>
                <w:sz w:val="22"/>
                <w:szCs w:val="22"/>
              </w:rPr>
              <w:t>……………………………………………………………………..</w:t>
            </w:r>
          </w:p>
        </w:tc>
      </w:tr>
      <w:tr w:rsidR="0050037D" w:rsidRPr="000A57AA" w:rsidTr="00A54F41">
        <w:trPr>
          <w:trHeight w:val="556"/>
          <w:jc w:val="center"/>
        </w:trPr>
        <w:tc>
          <w:tcPr>
            <w:tcW w:w="2783" w:type="dxa"/>
            <w:shd w:val="clear" w:color="auto" w:fill="auto"/>
            <w:vAlign w:val="bottom"/>
          </w:tcPr>
          <w:p w:rsidR="005A0C0E" w:rsidRPr="00740635" w:rsidRDefault="005A0C0E" w:rsidP="005A0C0E">
            <w:pPr>
              <w:rPr>
                <w:rFonts w:ascii="Cambria" w:hAnsi="Cambria"/>
                <w:sz w:val="22"/>
                <w:szCs w:val="22"/>
              </w:rPr>
            </w:pPr>
            <w:r w:rsidRPr="00740635">
              <w:rPr>
                <w:rFonts w:ascii="Cambria" w:hAnsi="Cambria"/>
                <w:sz w:val="22"/>
                <w:szCs w:val="22"/>
              </w:rPr>
              <w:t>Osoba do kontaktu:</w:t>
            </w:r>
          </w:p>
        </w:tc>
        <w:tc>
          <w:tcPr>
            <w:tcW w:w="6185" w:type="dxa"/>
            <w:shd w:val="clear" w:color="auto" w:fill="auto"/>
            <w:vAlign w:val="bottom"/>
          </w:tcPr>
          <w:p w:rsidR="005A0C0E" w:rsidRPr="00740635" w:rsidRDefault="005A0C0E" w:rsidP="005A0C0E">
            <w:pPr>
              <w:rPr>
                <w:rFonts w:ascii="Cambria" w:hAnsi="Cambria"/>
                <w:sz w:val="22"/>
                <w:szCs w:val="22"/>
              </w:rPr>
            </w:pPr>
            <w:r w:rsidRPr="00740635">
              <w:rPr>
                <w:rFonts w:ascii="Cambria" w:hAnsi="Cambria"/>
                <w:sz w:val="22"/>
                <w:szCs w:val="22"/>
              </w:rPr>
              <w:t>……………………………………………………………………..</w:t>
            </w:r>
          </w:p>
        </w:tc>
      </w:tr>
      <w:tr w:rsidR="0050037D" w:rsidRPr="000A57AA" w:rsidTr="00A54F41">
        <w:trPr>
          <w:trHeight w:val="564"/>
          <w:jc w:val="center"/>
        </w:trPr>
        <w:tc>
          <w:tcPr>
            <w:tcW w:w="2783" w:type="dxa"/>
            <w:shd w:val="clear" w:color="auto" w:fill="auto"/>
            <w:vAlign w:val="bottom"/>
          </w:tcPr>
          <w:p w:rsidR="005A0C0E" w:rsidRPr="00740635" w:rsidRDefault="005A0C0E" w:rsidP="005A0C0E">
            <w:pPr>
              <w:rPr>
                <w:rFonts w:ascii="Cambria" w:hAnsi="Cambria"/>
                <w:sz w:val="22"/>
                <w:szCs w:val="22"/>
              </w:rPr>
            </w:pPr>
            <w:r w:rsidRPr="00740635">
              <w:rPr>
                <w:rFonts w:ascii="Cambria" w:hAnsi="Cambria"/>
                <w:sz w:val="22"/>
                <w:szCs w:val="22"/>
              </w:rPr>
              <w:t>Nr tel.:</w:t>
            </w:r>
          </w:p>
        </w:tc>
        <w:tc>
          <w:tcPr>
            <w:tcW w:w="6185" w:type="dxa"/>
            <w:shd w:val="clear" w:color="auto" w:fill="auto"/>
            <w:vAlign w:val="bottom"/>
          </w:tcPr>
          <w:p w:rsidR="005A0C0E" w:rsidRPr="00740635" w:rsidRDefault="005A0C0E" w:rsidP="005A0C0E">
            <w:pPr>
              <w:rPr>
                <w:rFonts w:ascii="Cambria" w:hAnsi="Cambria"/>
                <w:sz w:val="22"/>
                <w:szCs w:val="22"/>
              </w:rPr>
            </w:pPr>
            <w:r w:rsidRPr="00740635">
              <w:rPr>
                <w:rFonts w:ascii="Cambria" w:hAnsi="Cambria"/>
                <w:sz w:val="22"/>
                <w:szCs w:val="22"/>
              </w:rPr>
              <w:t>……………………………………………………………………..</w:t>
            </w:r>
          </w:p>
        </w:tc>
      </w:tr>
      <w:tr w:rsidR="0050037D" w:rsidRPr="000A57AA" w:rsidTr="00A54F41">
        <w:trPr>
          <w:trHeight w:val="558"/>
          <w:jc w:val="center"/>
        </w:trPr>
        <w:tc>
          <w:tcPr>
            <w:tcW w:w="2783" w:type="dxa"/>
            <w:shd w:val="clear" w:color="auto" w:fill="auto"/>
            <w:vAlign w:val="bottom"/>
          </w:tcPr>
          <w:p w:rsidR="005A0C0E" w:rsidRPr="00740635" w:rsidRDefault="005A0C0E" w:rsidP="005A0C0E">
            <w:pPr>
              <w:rPr>
                <w:rFonts w:ascii="Cambria" w:hAnsi="Cambria"/>
                <w:sz w:val="22"/>
                <w:szCs w:val="22"/>
              </w:rPr>
            </w:pPr>
            <w:r w:rsidRPr="00740635">
              <w:rPr>
                <w:rFonts w:ascii="Cambria" w:hAnsi="Cambria"/>
                <w:sz w:val="22"/>
                <w:szCs w:val="22"/>
              </w:rPr>
              <w:t>Adres poczty elektronicznej:</w:t>
            </w:r>
          </w:p>
        </w:tc>
        <w:tc>
          <w:tcPr>
            <w:tcW w:w="6185" w:type="dxa"/>
            <w:shd w:val="clear" w:color="auto" w:fill="auto"/>
            <w:vAlign w:val="bottom"/>
          </w:tcPr>
          <w:p w:rsidR="005A0C0E" w:rsidRPr="00740635" w:rsidRDefault="005A0C0E" w:rsidP="005A0C0E">
            <w:pPr>
              <w:rPr>
                <w:rFonts w:ascii="Cambria" w:hAnsi="Cambria"/>
                <w:sz w:val="22"/>
                <w:szCs w:val="22"/>
              </w:rPr>
            </w:pPr>
            <w:r w:rsidRPr="00740635">
              <w:rPr>
                <w:rFonts w:ascii="Cambria" w:hAnsi="Cambria"/>
                <w:sz w:val="22"/>
                <w:szCs w:val="22"/>
              </w:rPr>
              <w:t>……………………………………………………………………..</w:t>
            </w:r>
          </w:p>
        </w:tc>
      </w:tr>
    </w:tbl>
    <w:p w:rsidR="00512266" w:rsidRPr="000A57AA" w:rsidRDefault="00512266" w:rsidP="00512266">
      <w:pPr>
        <w:rPr>
          <w:rFonts w:ascii="Cambria" w:hAnsi="Cambria"/>
          <w:color w:val="FF0000"/>
          <w:sz w:val="22"/>
          <w:szCs w:val="22"/>
        </w:rPr>
      </w:pPr>
    </w:p>
    <w:p w:rsidR="00657694" w:rsidRPr="00657694" w:rsidRDefault="00657694" w:rsidP="00657694">
      <w:pPr>
        <w:rPr>
          <w:rFonts w:ascii="Cambria" w:hAnsi="Cambria"/>
          <w:sz w:val="22"/>
          <w:szCs w:val="22"/>
        </w:rPr>
      </w:pPr>
      <w:r w:rsidRPr="00657694">
        <w:rPr>
          <w:rFonts w:ascii="Cambria" w:hAnsi="Cambria"/>
          <w:sz w:val="22"/>
          <w:szCs w:val="22"/>
        </w:rPr>
        <w:t xml:space="preserve">ZAMAWIAJĄCY: </w:t>
      </w:r>
    </w:p>
    <w:p w:rsidR="00657694" w:rsidRPr="00657694" w:rsidRDefault="00657694" w:rsidP="00657694">
      <w:pPr>
        <w:rPr>
          <w:rFonts w:ascii="Cambria" w:hAnsi="Cambria"/>
          <w:sz w:val="22"/>
          <w:szCs w:val="22"/>
        </w:rPr>
      </w:pPr>
      <w:r w:rsidRPr="00657694">
        <w:rPr>
          <w:rFonts w:ascii="Cambria" w:hAnsi="Cambria"/>
          <w:sz w:val="22"/>
          <w:szCs w:val="22"/>
        </w:rPr>
        <w:t xml:space="preserve">Gmina Nisko </w:t>
      </w:r>
    </w:p>
    <w:p w:rsidR="00657694" w:rsidRPr="00657694" w:rsidRDefault="00657694" w:rsidP="00657694">
      <w:pPr>
        <w:rPr>
          <w:rFonts w:ascii="Cambria" w:hAnsi="Cambria"/>
          <w:sz w:val="22"/>
          <w:szCs w:val="22"/>
        </w:rPr>
      </w:pPr>
      <w:r w:rsidRPr="00657694">
        <w:rPr>
          <w:rFonts w:ascii="Cambria" w:hAnsi="Cambria"/>
          <w:sz w:val="22"/>
          <w:szCs w:val="22"/>
        </w:rPr>
        <w:t>Plac Wolności 14</w:t>
      </w:r>
    </w:p>
    <w:p w:rsidR="00657694" w:rsidRPr="00657694" w:rsidRDefault="00657694" w:rsidP="00657694">
      <w:pPr>
        <w:rPr>
          <w:rFonts w:ascii="Cambria" w:hAnsi="Cambria"/>
          <w:sz w:val="22"/>
          <w:szCs w:val="22"/>
        </w:rPr>
      </w:pPr>
      <w:r w:rsidRPr="00657694">
        <w:rPr>
          <w:rFonts w:ascii="Cambria" w:hAnsi="Cambria"/>
          <w:sz w:val="22"/>
          <w:szCs w:val="22"/>
        </w:rPr>
        <w:t>37-400 Nisko</w:t>
      </w:r>
    </w:p>
    <w:p w:rsidR="00657694" w:rsidRPr="00657694" w:rsidRDefault="00657694" w:rsidP="00657694">
      <w:pPr>
        <w:rPr>
          <w:rFonts w:ascii="Cambria" w:hAnsi="Cambria"/>
          <w:sz w:val="22"/>
          <w:szCs w:val="22"/>
        </w:rPr>
      </w:pPr>
      <w:r w:rsidRPr="00657694">
        <w:rPr>
          <w:rFonts w:ascii="Cambria" w:hAnsi="Cambria"/>
          <w:sz w:val="22"/>
          <w:szCs w:val="22"/>
        </w:rPr>
        <w:t>NIP: 602 001 75 09</w:t>
      </w:r>
    </w:p>
    <w:p w:rsidR="00657694" w:rsidRPr="00657694" w:rsidRDefault="00657694" w:rsidP="00657694">
      <w:pPr>
        <w:rPr>
          <w:rFonts w:ascii="Cambria" w:hAnsi="Cambria"/>
          <w:sz w:val="22"/>
          <w:szCs w:val="22"/>
        </w:rPr>
      </w:pPr>
      <w:r w:rsidRPr="00657694">
        <w:rPr>
          <w:rFonts w:ascii="Cambria" w:hAnsi="Cambria"/>
          <w:sz w:val="22"/>
          <w:szCs w:val="22"/>
        </w:rPr>
        <w:t>REGON: 830 409 442</w:t>
      </w:r>
    </w:p>
    <w:p w:rsidR="00243373" w:rsidRPr="00657694" w:rsidRDefault="00243373" w:rsidP="00657694">
      <w:pPr>
        <w:spacing w:before="240"/>
        <w:rPr>
          <w:rFonts w:ascii="Cambria" w:hAnsi="Cambria"/>
          <w:sz w:val="22"/>
          <w:szCs w:val="22"/>
        </w:rPr>
      </w:pPr>
      <w:r w:rsidRPr="00657694">
        <w:rPr>
          <w:rFonts w:ascii="Cambria" w:hAnsi="Cambria"/>
          <w:sz w:val="22"/>
          <w:szCs w:val="22"/>
        </w:rPr>
        <w:t>Odpowiadając na ogłoszenie o przetargu nieograniczonym na:</w:t>
      </w:r>
    </w:p>
    <w:p w:rsidR="00243373" w:rsidRPr="00657694" w:rsidRDefault="00243373" w:rsidP="003F1ADD">
      <w:pPr>
        <w:spacing w:before="240" w:after="240"/>
        <w:jc w:val="center"/>
        <w:rPr>
          <w:rFonts w:ascii="Cambria" w:hAnsi="Cambria"/>
          <w:b/>
          <w:sz w:val="22"/>
          <w:szCs w:val="22"/>
        </w:rPr>
      </w:pPr>
      <w:r w:rsidRPr="00657694">
        <w:rPr>
          <w:rFonts w:ascii="Cambria" w:hAnsi="Cambria"/>
          <w:b/>
          <w:sz w:val="22"/>
          <w:szCs w:val="22"/>
        </w:rPr>
        <w:t>„Ubezpieczenie majątku i innych</w:t>
      </w:r>
      <w:r w:rsidR="000A4BFD" w:rsidRPr="00657694">
        <w:rPr>
          <w:rFonts w:ascii="Cambria" w:hAnsi="Cambria"/>
          <w:b/>
          <w:sz w:val="22"/>
          <w:szCs w:val="22"/>
        </w:rPr>
        <w:t xml:space="preserve"> interesów </w:t>
      </w:r>
      <w:r w:rsidR="00A62804" w:rsidRPr="00657694">
        <w:rPr>
          <w:rFonts w:ascii="Cambria" w:hAnsi="Cambria"/>
          <w:b/>
          <w:sz w:val="22"/>
          <w:szCs w:val="22"/>
        </w:rPr>
        <w:t xml:space="preserve">Gminy </w:t>
      </w:r>
      <w:r w:rsidR="003D2586" w:rsidRPr="00657694">
        <w:rPr>
          <w:rFonts w:ascii="Cambria" w:hAnsi="Cambria"/>
          <w:b/>
          <w:sz w:val="22"/>
          <w:szCs w:val="22"/>
        </w:rPr>
        <w:t>Nisko</w:t>
      </w:r>
      <w:r w:rsidRPr="00657694">
        <w:rPr>
          <w:rFonts w:ascii="Cambria" w:hAnsi="Cambria"/>
          <w:b/>
          <w:sz w:val="22"/>
          <w:szCs w:val="22"/>
        </w:rPr>
        <w:t>”</w:t>
      </w:r>
    </w:p>
    <w:p w:rsidR="00243373" w:rsidRPr="00657694" w:rsidRDefault="00243373" w:rsidP="00291D0E">
      <w:pPr>
        <w:jc w:val="both"/>
        <w:rPr>
          <w:rFonts w:ascii="Cambria" w:hAnsi="Cambria"/>
          <w:b/>
          <w:sz w:val="22"/>
          <w:szCs w:val="22"/>
          <w:u w:val="single"/>
        </w:rPr>
      </w:pPr>
      <w:r w:rsidRPr="00657694">
        <w:rPr>
          <w:rFonts w:ascii="Cambria" w:hAnsi="Cambria"/>
          <w:b/>
          <w:sz w:val="22"/>
          <w:szCs w:val="22"/>
          <w:u w:val="single"/>
        </w:rPr>
        <w:t>Część I zamó</w:t>
      </w:r>
      <w:r w:rsidR="000A4BFD" w:rsidRPr="00657694">
        <w:rPr>
          <w:rFonts w:ascii="Cambria" w:hAnsi="Cambria"/>
          <w:b/>
          <w:sz w:val="22"/>
          <w:szCs w:val="22"/>
          <w:u w:val="single"/>
        </w:rPr>
        <w:t xml:space="preserve">wienia </w:t>
      </w:r>
      <w:r w:rsidR="00F71183" w:rsidRPr="00657694">
        <w:rPr>
          <w:rFonts w:ascii="Cambria" w:hAnsi="Cambria"/>
          <w:b/>
          <w:sz w:val="22"/>
          <w:szCs w:val="22"/>
          <w:u w:val="single"/>
        </w:rPr>
        <w:t>–</w:t>
      </w:r>
      <w:r w:rsidR="000A4BFD" w:rsidRPr="00657694">
        <w:rPr>
          <w:rFonts w:ascii="Cambria" w:hAnsi="Cambria"/>
          <w:b/>
          <w:sz w:val="22"/>
          <w:szCs w:val="22"/>
          <w:u w:val="single"/>
        </w:rPr>
        <w:t xml:space="preserve"> „</w:t>
      </w:r>
      <w:r w:rsidR="009C4675" w:rsidRPr="00657694">
        <w:rPr>
          <w:rFonts w:ascii="Cambria" w:hAnsi="Cambria"/>
          <w:b/>
          <w:sz w:val="22"/>
          <w:szCs w:val="22"/>
          <w:u w:val="single"/>
        </w:rPr>
        <w:t>Ubezpieczenie majątk</w:t>
      </w:r>
      <w:r w:rsidR="00355CAF" w:rsidRPr="00657694">
        <w:rPr>
          <w:rFonts w:ascii="Cambria" w:hAnsi="Cambria"/>
          <w:b/>
          <w:sz w:val="22"/>
          <w:szCs w:val="22"/>
          <w:u w:val="single"/>
        </w:rPr>
        <w:t xml:space="preserve">u i odpowiedzialności cywilnej </w:t>
      </w:r>
      <w:r w:rsidR="00C34CD9" w:rsidRPr="00657694">
        <w:rPr>
          <w:rFonts w:ascii="Cambria" w:hAnsi="Cambria"/>
          <w:b/>
          <w:sz w:val="22"/>
          <w:szCs w:val="22"/>
          <w:u w:val="single"/>
        </w:rPr>
        <w:t xml:space="preserve">Gminy </w:t>
      </w:r>
      <w:r w:rsidR="003D2586" w:rsidRPr="00657694">
        <w:rPr>
          <w:rFonts w:ascii="Cambria" w:hAnsi="Cambria"/>
          <w:b/>
          <w:sz w:val="22"/>
          <w:szCs w:val="22"/>
          <w:u w:val="single"/>
        </w:rPr>
        <w:t>Nisko</w:t>
      </w:r>
    </w:p>
    <w:p w:rsidR="00243373" w:rsidRPr="00657694" w:rsidRDefault="00CA3C95" w:rsidP="003F1ADD">
      <w:pPr>
        <w:rPr>
          <w:rFonts w:ascii="Cambria" w:hAnsi="Cambria"/>
          <w:sz w:val="22"/>
          <w:szCs w:val="22"/>
        </w:rPr>
      </w:pPr>
      <w:bookmarkStart w:id="8" w:name="_Toc456007610"/>
      <w:bookmarkStart w:id="9" w:name="_Toc456007840"/>
      <w:r w:rsidRPr="00657694">
        <w:rPr>
          <w:rFonts w:ascii="Cambria" w:hAnsi="Cambria"/>
          <w:sz w:val="22"/>
          <w:szCs w:val="22"/>
        </w:rPr>
        <w:t>oferujemy</w:t>
      </w:r>
      <w:bookmarkEnd w:id="8"/>
      <w:bookmarkEnd w:id="9"/>
      <w:r w:rsidRPr="00657694">
        <w:rPr>
          <w:rFonts w:ascii="Cambria" w:hAnsi="Cambria"/>
          <w:sz w:val="22"/>
          <w:szCs w:val="22"/>
        </w:rPr>
        <w:t xml:space="preserve"> </w:t>
      </w:r>
      <w:r w:rsidR="00243373" w:rsidRPr="00657694">
        <w:rPr>
          <w:rFonts w:ascii="Cambria" w:hAnsi="Cambria"/>
          <w:sz w:val="22"/>
          <w:szCs w:val="22"/>
        </w:rPr>
        <w:t>wykonanie usług objętych zamówieniem, zgodnie z wymogami zawartymi w Specyfikacji Istotnych Warunków Zamówienia, za cenę łączną:</w:t>
      </w:r>
    </w:p>
    <w:p w:rsidR="00243373" w:rsidRPr="00657694" w:rsidRDefault="00CA3C95" w:rsidP="003F1ADD">
      <w:pPr>
        <w:spacing w:before="360" w:line="360" w:lineRule="auto"/>
        <w:jc w:val="center"/>
        <w:rPr>
          <w:rFonts w:ascii="Cambria" w:hAnsi="Cambria"/>
          <w:b/>
          <w:sz w:val="22"/>
          <w:szCs w:val="22"/>
        </w:rPr>
      </w:pPr>
      <w:r w:rsidRPr="00657694">
        <w:rPr>
          <w:rFonts w:ascii="Cambria" w:hAnsi="Cambria"/>
          <w:sz w:val="22"/>
          <w:szCs w:val="22"/>
        </w:rPr>
        <w:t>..............................</w:t>
      </w:r>
      <w:r w:rsidRPr="00657694">
        <w:rPr>
          <w:rFonts w:ascii="Cambria" w:hAnsi="Cambria"/>
          <w:b/>
          <w:sz w:val="22"/>
          <w:szCs w:val="22"/>
        </w:rPr>
        <w:t xml:space="preserve"> </w:t>
      </w:r>
      <w:r w:rsidR="00243373" w:rsidRPr="00657694">
        <w:rPr>
          <w:rFonts w:ascii="Cambria" w:hAnsi="Cambria"/>
          <w:b/>
          <w:sz w:val="22"/>
          <w:szCs w:val="22"/>
        </w:rPr>
        <w:t>PLN, słownie złotych</w:t>
      </w:r>
      <w:r w:rsidRPr="00657694">
        <w:rPr>
          <w:rFonts w:ascii="Cambria" w:hAnsi="Cambria"/>
          <w:b/>
          <w:sz w:val="22"/>
          <w:szCs w:val="22"/>
        </w:rPr>
        <w:t xml:space="preserve">: </w:t>
      </w:r>
      <w:r w:rsidR="00243373" w:rsidRPr="00657694">
        <w:rPr>
          <w:rFonts w:ascii="Cambria" w:hAnsi="Cambria"/>
          <w:sz w:val="22"/>
          <w:szCs w:val="22"/>
        </w:rPr>
        <w:t>.............................................................................</w:t>
      </w:r>
    </w:p>
    <w:p w:rsidR="00243373" w:rsidRPr="00657694" w:rsidRDefault="00CA3C95" w:rsidP="003F1ADD">
      <w:pPr>
        <w:jc w:val="center"/>
        <w:rPr>
          <w:rFonts w:ascii="Cambria" w:hAnsi="Cambria"/>
          <w:sz w:val="22"/>
          <w:szCs w:val="22"/>
        </w:rPr>
      </w:pPr>
      <w:r w:rsidRPr="00657694">
        <w:rPr>
          <w:rFonts w:ascii="Cambria" w:hAnsi="Cambria"/>
          <w:sz w:val="22"/>
          <w:szCs w:val="22"/>
        </w:rPr>
        <w:t>/</w:t>
      </w:r>
      <w:r w:rsidR="00243373" w:rsidRPr="00657694">
        <w:rPr>
          <w:rFonts w:ascii="Cambria" w:hAnsi="Cambria"/>
          <w:sz w:val="22"/>
          <w:szCs w:val="22"/>
        </w:rPr>
        <w:t>usługa zwolniona z podatku VAT zgodnie z art. 43 ust. 1 pkt 37 ustawy z dnia 11 marca 2004</w:t>
      </w:r>
      <w:r w:rsidRPr="00657694">
        <w:rPr>
          <w:rFonts w:ascii="Cambria" w:hAnsi="Cambria"/>
          <w:sz w:val="22"/>
          <w:szCs w:val="22"/>
        </w:rPr>
        <w:t> r.</w:t>
      </w:r>
      <w:r w:rsidR="00243373" w:rsidRPr="00657694">
        <w:rPr>
          <w:rFonts w:ascii="Cambria" w:hAnsi="Cambria"/>
          <w:sz w:val="22"/>
          <w:szCs w:val="22"/>
        </w:rPr>
        <w:t xml:space="preserve"> o</w:t>
      </w:r>
      <w:r w:rsidRPr="00657694">
        <w:rPr>
          <w:rFonts w:ascii="Cambria" w:hAnsi="Cambria"/>
          <w:sz w:val="22"/>
          <w:szCs w:val="22"/>
        </w:rPr>
        <w:t> </w:t>
      </w:r>
      <w:r w:rsidR="00243373" w:rsidRPr="00657694">
        <w:rPr>
          <w:rFonts w:ascii="Cambria" w:hAnsi="Cambria"/>
          <w:sz w:val="22"/>
          <w:szCs w:val="22"/>
        </w:rPr>
        <w:t>podatku od</w:t>
      </w:r>
      <w:r w:rsidRPr="00657694">
        <w:rPr>
          <w:rFonts w:ascii="Cambria" w:hAnsi="Cambria"/>
          <w:sz w:val="22"/>
          <w:szCs w:val="22"/>
        </w:rPr>
        <w:t> </w:t>
      </w:r>
      <w:r w:rsidR="00243373" w:rsidRPr="00657694">
        <w:rPr>
          <w:rFonts w:ascii="Cambria" w:hAnsi="Cambria"/>
          <w:sz w:val="22"/>
          <w:szCs w:val="22"/>
        </w:rPr>
        <w:t xml:space="preserve">towarów i usług – </w:t>
      </w:r>
      <w:r w:rsidR="00F025DC" w:rsidRPr="00657694">
        <w:rPr>
          <w:rFonts w:ascii="Cambria" w:hAnsi="Cambria"/>
          <w:bCs/>
          <w:sz w:val="22"/>
          <w:szCs w:val="22"/>
        </w:rPr>
        <w:t xml:space="preserve">tekst </w:t>
      </w:r>
      <w:r w:rsidR="00BE58A9" w:rsidRPr="00657694">
        <w:rPr>
          <w:rFonts w:ascii="Cambria" w:hAnsi="Cambria"/>
          <w:bCs/>
          <w:sz w:val="22"/>
          <w:szCs w:val="22"/>
        </w:rPr>
        <w:t>jednolity Dz. U. z 2017 r., poz. 1221</w:t>
      </w:r>
      <w:r w:rsidR="00243373" w:rsidRPr="00657694">
        <w:rPr>
          <w:rFonts w:ascii="Cambria" w:hAnsi="Cambria"/>
          <w:bCs/>
          <w:sz w:val="22"/>
          <w:szCs w:val="22"/>
        </w:rPr>
        <w:t xml:space="preserve"> z </w:t>
      </w:r>
      <w:proofErr w:type="spellStart"/>
      <w:r w:rsidR="00243373" w:rsidRPr="00657694">
        <w:rPr>
          <w:rFonts w:ascii="Cambria" w:hAnsi="Cambria"/>
          <w:bCs/>
          <w:sz w:val="22"/>
          <w:szCs w:val="22"/>
        </w:rPr>
        <w:t>późn</w:t>
      </w:r>
      <w:proofErr w:type="spellEnd"/>
      <w:r w:rsidR="00243373" w:rsidRPr="00657694">
        <w:rPr>
          <w:rFonts w:ascii="Cambria" w:hAnsi="Cambria"/>
          <w:bCs/>
          <w:sz w:val="22"/>
          <w:szCs w:val="22"/>
        </w:rPr>
        <w:t xml:space="preserve">. </w:t>
      </w:r>
      <w:r w:rsidR="00F71183" w:rsidRPr="00657694">
        <w:rPr>
          <w:rFonts w:ascii="Cambria" w:hAnsi="Cambria"/>
          <w:bCs/>
          <w:sz w:val="22"/>
          <w:szCs w:val="22"/>
        </w:rPr>
        <w:t>Z</w:t>
      </w:r>
      <w:r w:rsidR="00243373" w:rsidRPr="00657694">
        <w:rPr>
          <w:rFonts w:ascii="Cambria" w:hAnsi="Cambria"/>
          <w:bCs/>
          <w:sz w:val="22"/>
          <w:szCs w:val="22"/>
        </w:rPr>
        <w:t>m.</w:t>
      </w:r>
      <w:r w:rsidRPr="00657694">
        <w:rPr>
          <w:rFonts w:ascii="Cambria" w:hAnsi="Cambria"/>
          <w:sz w:val="22"/>
          <w:szCs w:val="22"/>
        </w:rPr>
        <w:t>/</w:t>
      </w:r>
    </w:p>
    <w:p w:rsidR="00243373" w:rsidRPr="00657694" w:rsidRDefault="00243373" w:rsidP="003F1ADD">
      <w:pPr>
        <w:widowControl w:val="0"/>
        <w:suppressAutoHyphens w:val="0"/>
        <w:spacing w:before="240" w:after="240"/>
        <w:jc w:val="both"/>
        <w:rPr>
          <w:rFonts w:ascii="Cambria" w:hAnsi="Cambria"/>
          <w:sz w:val="22"/>
          <w:szCs w:val="22"/>
          <w:lang w:eastAsia="en-US"/>
        </w:rPr>
      </w:pPr>
      <w:r w:rsidRPr="00657694">
        <w:rPr>
          <w:rFonts w:ascii="Cambria" w:hAnsi="Cambria"/>
          <w:sz w:val="22"/>
          <w:szCs w:val="22"/>
          <w:lang w:eastAsia="en-US"/>
        </w:rPr>
        <w:t>wynikającą z wypełnionego formularza cenowego, zawartego poniżej.</w:t>
      </w:r>
    </w:p>
    <w:p w:rsidR="00243373" w:rsidRPr="00657694" w:rsidRDefault="00243373" w:rsidP="003F1ADD">
      <w:pPr>
        <w:widowControl w:val="0"/>
        <w:suppressAutoHyphens w:val="0"/>
        <w:spacing w:before="240"/>
        <w:jc w:val="both"/>
        <w:rPr>
          <w:rFonts w:ascii="Cambria" w:hAnsi="Cambria"/>
          <w:sz w:val="22"/>
          <w:szCs w:val="22"/>
          <w:lang w:eastAsia="en-US"/>
        </w:rPr>
      </w:pPr>
      <w:r w:rsidRPr="00657694">
        <w:rPr>
          <w:rFonts w:ascii="Cambria" w:hAnsi="Cambria"/>
          <w:sz w:val="22"/>
          <w:szCs w:val="22"/>
          <w:lang w:eastAsia="en-US"/>
        </w:rPr>
        <w:lastRenderedPageBreak/>
        <w:t xml:space="preserve">Termin wykonania zamówienia: </w:t>
      </w:r>
      <w:r w:rsidR="00BD2903" w:rsidRPr="00657694">
        <w:rPr>
          <w:rFonts w:ascii="Cambria" w:hAnsi="Cambria"/>
          <w:b/>
          <w:sz w:val="22"/>
          <w:szCs w:val="22"/>
          <w:lang w:eastAsia="en-US"/>
        </w:rPr>
        <w:t>36</w:t>
      </w:r>
      <w:r w:rsidR="00C34CD9" w:rsidRPr="00657694">
        <w:rPr>
          <w:rFonts w:ascii="Cambria" w:hAnsi="Cambria"/>
          <w:b/>
          <w:sz w:val="22"/>
          <w:szCs w:val="22"/>
          <w:lang w:eastAsia="en-US"/>
        </w:rPr>
        <w:t xml:space="preserve"> </w:t>
      </w:r>
      <w:r w:rsidR="006062D5" w:rsidRPr="00657694">
        <w:rPr>
          <w:rFonts w:ascii="Cambria" w:hAnsi="Cambria"/>
          <w:b/>
          <w:sz w:val="22"/>
          <w:szCs w:val="22"/>
          <w:lang w:eastAsia="en-US"/>
        </w:rPr>
        <w:t>miesiące</w:t>
      </w:r>
      <w:r w:rsidR="00355CAF" w:rsidRPr="00657694">
        <w:rPr>
          <w:rFonts w:ascii="Cambria" w:hAnsi="Cambria"/>
          <w:sz w:val="22"/>
          <w:szCs w:val="22"/>
          <w:lang w:eastAsia="en-US"/>
        </w:rPr>
        <w:t xml:space="preserve"> </w:t>
      </w:r>
      <w:r w:rsidR="00355CAF" w:rsidRPr="00657694">
        <w:rPr>
          <w:rFonts w:ascii="Cambria" w:hAnsi="Cambria"/>
          <w:b/>
          <w:sz w:val="22"/>
          <w:szCs w:val="22"/>
          <w:lang w:eastAsia="en-US"/>
        </w:rPr>
        <w:t xml:space="preserve">od dnia </w:t>
      </w:r>
      <w:r w:rsidR="00BD2903" w:rsidRPr="00657694">
        <w:rPr>
          <w:rFonts w:ascii="Cambria" w:hAnsi="Cambria"/>
          <w:b/>
          <w:sz w:val="22"/>
          <w:szCs w:val="22"/>
          <w:lang w:eastAsia="en-US"/>
        </w:rPr>
        <w:t>01.11</w:t>
      </w:r>
      <w:r w:rsidR="0050037D" w:rsidRPr="00657694">
        <w:rPr>
          <w:rFonts w:ascii="Cambria" w:hAnsi="Cambria"/>
          <w:b/>
          <w:sz w:val="22"/>
          <w:szCs w:val="22"/>
          <w:lang w:eastAsia="en-US"/>
        </w:rPr>
        <w:t>.2018</w:t>
      </w:r>
      <w:r w:rsidR="00C34CD9" w:rsidRPr="00657694">
        <w:rPr>
          <w:rFonts w:ascii="Cambria" w:hAnsi="Cambria"/>
          <w:b/>
          <w:sz w:val="22"/>
          <w:szCs w:val="22"/>
          <w:lang w:eastAsia="en-US"/>
        </w:rPr>
        <w:t xml:space="preserve"> r. </w:t>
      </w:r>
    </w:p>
    <w:p w:rsidR="00243373" w:rsidRPr="00657694" w:rsidRDefault="00243373" w:rsidP="003F1ADD">
      <w:pPr>
        <w:widowControl w:val="0"/>
        <w:suppressAutoHyphens w:val="0"/>
        <w:jc w:val="both"/>
        <w:rPr>
          <w:rFonts w:ascii="Cambria" w:hAnsi="Cambria"/>
          <w:sz w:val="22"/>
          <w:szCs w:val="22"/>
          <w:lang w:eastAsia="en-US"/>
        </w:rPr>
      </w:pPr>
      <w:r w:rsidRPr="00657694">
        <w:rPr>
          <w:rFonts w:ascii="Cambria" w:hAnsi="Cambria"/>
          <w:sz w:val="22"/>
          <w:szCs w:val="22"/>
          <w:lang w:eastAsia="en-US"/>
        </w:rPr>
        <w:t xml:space="preserve">Termin związania ofertą i warunki płatności </w:t>
      </w:r>
      <w:r w:rsidRPr="00657694">
        <w:rPr>
          <w:rFonts w:ascii="Cambria" w:hAnsi="Cambria"/>
          <w:b/>
          <w:sz w:val="22"/>
          <w:szCs w:val="22"/>
          <w:lang w:eastAsia="en-US"/>
        </w:rPr>
        <w:t>zgodne z postanowieniami SIWZ</w:t>
      </w:r>
    </w:p>
    <w:p w:rsidR="00243373" w:rsidRPr="000A57AA" w:rsidRDefault="00243373" w:rsidP="003F1ADD">
      <w:pPr>
        <w:jc w:val="both"/>
        <w:rPr>
          <w:rFonts w:ascii="Cambria" w:hAnsi="Cambria"/>
          <w:color w:val="FF0000"/>
          <w:sz w:val="22"/>
          <w:szCs w:val="22"/>
        </w:rPr>
      </w:pPr>
    </w:p>
    <w:tbl>
      <w:tblPr>
        <w:tblW w:w="508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529"/>
        <w:gridCol w:w="4406"/>
        <w:gridCol w:w="4511"/>
      </w:tblGrid>
      <w:tr w:rsidR="0050037D" w:rsidRPr="000A57AA" w:rsidTr="009C4675">
        <w:trPr>
          <w:trHeight w:val="51"/>
          <w:jc w:val="center"/>
        </w:trPr>
        <w:tc>
          <w:tcPr>
            <w:tcW w:w="5000" w:type="pct"/>
            <w:gridSpan w:val="3"/>
            <w:tcBorders>
              <w:top w:val="double" w:sz="4" w:space="0" w:color="auto"/>
              <w:bottom w:val="double" w:sz="4" w:space="0" w:color="auto"/>
            </w:tcBorders>
            <w:shd w:val="clear" w:color="auto" w:fill="D9D9D9"/>
            <w:vAlign w:val="center"/>
          </w:tcPr>
          <w:p w:rsidR="009C4675" w:rsidRPr="00740635" w:rsidRDefault="009C4675" w:rsidP="009C4675">
            <w:pPr>
              <w:jc w:val="center"/>
              <w:rPr>
                <w:rFonts w:ascii="Cambria" w:hAnsi="Cambria"/>
                <w:b/>
                <w:sz w:val="22"/>
                <w:szCs w:val="22"/>
              </w:rPr>
            </w:pPr>
            <w:r w:rsidRPr="00740635">
              <w:rPr>
                <w:rFonts w:ascii="Cambria" w:hAnsi="Cambria"/>
                <w:b/>
                <w:sz w:val="22"/>
                <w:szCs w:val="22"/>
              </w:rPr>
              <w:t>FORMULARZ CENOWY DOTYCZĄCY CZĘŚCI I ZAMÓWIENIA</w:t>
            </w:r>
          </w:p>
        </w:tc>
      </w:tr>
      <w:tr w:rsidR="0050037D" w:rsidRPr="000A57AA" w:rsidTr="005A1535">
        <w:trPr>
          <w:trHeight w:val="305"/>
          <w:jc w:val="center"/>
        </w:trPr>
        <w:tc>
          <w:tcPr>
            <w:tcW w:w="280" w:type="pct"/>
            <w:tcBorders>
              <w:top w:val="double" w:sz="4" w:space="0" w:color="auto"/>
              <w:bottom w:val="double" w:sz="4" w:space="0" w:color="auto"/>
            </w:tcBorders>
            <w:shd w:val="clear" w:color="auto" w:fill="D9D9D9"/>
            <w:vAlign w:val="center"/>
          </w:tcPr>
          <w:p w:rsidR="009C4675" w:rsidRPr="00740635" w:rsidRDefault="009C4675" w:rsidP="009C4675">
            <w:pPr>
              <w:jc w:val="center"/>
              <w:rPr>
                <w:rFonts w:ascii="Cambria" w:hAnsi="Cambria"/>
                <w:b/>
                <w:sz w:val="22"/>
                <w:szCs w:val="22"/>
              </w:rPr>
            </w:pPr>
            <w:r w:rsidRPr="00740635">
              <w:rPr>
                <w:rFonts w:ascii="Cambria" w:hAnsi="Cambria"/>
                <w:b/>
                <w:sz w:val="22"/>
                <w:szCs w:val="22"/>
              </w:rPr>
              <w:t>1</w:t>
            </w:r>
          </w:p>
        </w:tc>
        <w:tc>
          <w:tcPr>
            <w:tcW w:w="2332" w:type="pct"/>
            <w:tcBorders>
              <w:top w:val="double" w:sz="4" w:space="0" w:color="auto"/>
              <w:bottom w:val="double" w:sz="4" w:space="0" w:color="auto"/>
            </w:tcBorders>
            <w:shd w:val="clear" w:color="auto" w:fill="D9D9D9"/>
            <w:vAlign w:val="center"/>
          </w:tcPr>
          <w:p w:rsidR="009C4675" w:rsidRPr="00740635" w:rsidRDefault="009C4675" w:rsidP="009C4675">
            <w:pPr>
              <w:jc w:val="center"/>
              <w:rPr>
                <w:rFonts w:ascii="Cambria" w:hAnsi="Cambria"/>
                <w:b/>
                <w:sz w:val="22"/>
                <w:szCs w:val="22"/>
              </w:rPr>
            </w:pPr>
            <w:r w:rsidRPr="00740635">
              <w:rPr>
                <w:rFonts w:ascii="Cambria" w:hAnsi="Cambria"/>
                <w:b/>
                <w:sz w:val="22"/>
                <w:szCs w:val="22"/>
              </w:rPr>
              <w:t>2</w:t>
            </w:r>
          </w:p>
        </w:tc>
        <w:tc>
          <w:tcPr>
            <w:tcW w:w="2388" w:type="pct"/>
            <w:tcBorders>
              <w:top w:val="double" w:sz="4" w:space="0" w:color="auto"/>
              <w:bottom w:val="double" w:sz="4" w:space="0" w:color="auto"/>
            </w:tcBorders>
            <w:shd w:val="clear" w:color="auto" w:fill="D9D9D9"/>
            <w:vAlign w:val="center"/>
          </w:tcPr>
          <w:p w:rsidR="009C4675" w:rsidRPr="00740635" w:rsidRDefault="009C4675" w:rsidP="009C4675">
            <w:pPr>
              <w:jc w:val="center"/>
              <w:rPr>
                <w:rFonts w:ascii="Cambria" w:hAnsi="Cambria"/>
                <w:b/>
                <w:sz w:val="22"/>
                <w:szCs w:val="22"/>
              </w:rPr>
            </w:pPr>
            <w:r w:rsidRPr="00740635">
              <w:rPr>
                <w:rFonts w:ascii="Cambria" w:hAnsi="Cambria"/>
                <w:b/>
                <w:sz w:val="22"/>
                <w:szCs w:val="22"/>
              </w:rPr>
              <w:t>3</w:t>
            </w:r>
          </w:p>
        </w:tc>
      </w:tr>
      <w:tr w:rsidR="0050037D" w:rsidRPr="000A57AA" w:rsidTr="005A1535">
        <w:trPr>
          <w:trHeight w:val="305"/>
          <w:jc w:val="center"/>
        </w:trPr>
        <w:tc>
          <w:tcPr>
            <w:tcW w:w="280" w:type="pct"/>
            <w:tcBorders>
              <w:top w:val="double" w:sz="4" w:space="0" w:color="auto"/>
              <w:bottom w:val="double" w:sz="4" w:space="0" w:color="auto"/>
            </w:tcBorders>
            <w:shd w:val="clear" w:color="auto" w:fill="D9D9D9"/>
            <w:vAlign w:val="center"/>
          </w:tcPr>
          <w:p w:rsidR="009C4675" w:rsidRPr="00740635" w:rsidRDefault="009C4675" w:rsidP="009C4675">
            <w:pPr>
              <w:jc w:val="center"/>
              <w:rPr>
                <w:rFonts w:ascii="Cambria" w:hAnsi="Cambria"/>
                <w:b/>
                <w:sz w:val="22"/>
                <w:szCs w:val="22"/>
              </w:rPr>
            </w:pPr>
            <w:r w:rsidRPr="00740635">
              <w:rPr>
                <w:rFonts w:ascii="Cambria" w:hAnsi="Cambria"/>
                <w:b/>
                <w:sz w:val="22"/>
                <w:szCs w:val="22"/>
              </w:rPr>
              <w:t>lp.</w:t>
            </w:r>
          </w:p>
        </w:tc>
        <w:tc>
          <w:tcPr>
            <w:tcW w:w="2332" w:type="pct"/>
            <w:tcBorders>
              <w:top w:val="double" w:sz="4" w:space="0" w:color="auto"/>
              <w:bottom w:val="double" w:sz="4" w:space="0" w:color="auto"/>
            </w:tcBorders>
            <w:shd w:val="clear" w:color="auto" w:fill="D9D9D9"/>
            <w:vAlign w:val="center"/>
          </w:tcPr>
          <w:p w:rsidR="009C4675" w:rsidRPr="00740635" w:rsidRDefault="009C4675" w:rsidP="009C4675">
            <w:pPr>
              <w:jc w:val="center"/>
              <w:rPr>
                <w:rFonts w:ascii="Cambria" w:hAnsi="Cambria"/>
                <w:b/>
                <w:sz w:val="22"/>
                <w:szCs w:val="22"/>
              </w:rPr>
            </w:pPr>
            <w:r w:rsidRPr="00740635">
              <w:rPr>
                <w:rFonts w:ascii="Cambria" w:hAnsi="Cambria"/>
                <w:b/>
                <w:sz w:val="22"/>
                <w:szCs w:val="22"/>
              </w:rPr>
              <w:t>Zakres zamówienia</w:t>
            </w:r>
          </w:p>
        </w:tc>
        <w:tc>
          <w:tcPr>
            <w:tcW w:w="2388" w:type="pct"/>
            <w:tcBorders>
              <w:top w:val="double" w:sz="4" w:space="0" w:color="auto"/>
              <w:bottom w:val="double" w:sz="4" w:space="0" w:color="auto"/>
            </w:tcBorders>
            <w:shd w:val="clear" w:color="auto" w:fill="D9D9D9"/>
            <w:vAlign w:val="center"/>
          </w:tcPr>
          <w:p w:rsidR="009C4675" w:rsidRPr="00740635" w:rsidRDefault="009C4675" w:rsidP="009C4675">
            <w:pPr>
              <w:jc w:val="center"/>
              <w:rPr>
                <w:rFonts w:ascii="Cambria" w:hAnsi="Cambria"/>
                <w:b/>
                <w:sz w:val="22"/>
                <w:szCs w:val="22"/>
              </w:rPr>
            </w:pPr>
            <w:r w:rsidRPr="00740635">
              <w:rPr>
                <w:rFonts w:ascii="Cambria" w:hAnsi="Cambria"/>
                <w:b/>
                <w:sz w:val="22"/>
                <w:szCs w:val="22"/>
              </w:rPr>
              <w:t>Składka za cały okres zamówienia</w:t>
            </w:r>
          </w:p>
          <w:p w:rsidR="009C4675" w:rsidRPr="00740635" w:rsidRDefault="00BD2903" w:rsidP="009C4675">
            <w:pPr>
              <w:jc w:val="center"/>
              <w:rPr>
                <w:rFonts w:ascii="Cambria" w:hAnsi="Cambria"/>
                <w:b/>
                <w:sz w:val="22"/>
                <w:szCs w:val="22"/>
              </w:rPr>
            </w:pPr>
            <w:r w:rsidRPr="00740635">
              <w:rPr>
                <w:rFonts w:ascii="Cambria" w:hAnsi="Cambria"/>
                <w:b/>
                <w:sz w:val="22"/>
                <w:szCs w:val="22"/>
              </w:rPr>
              <w:t xml:space="preserve"> (36</w:t>
            </w:r>
            <w:r w:rsidR="009C4675" w:rsidRPr="00740635">
              <w:rPr>
                <w:rFonts w:ascii="Cambria" w:hAnsi="Cambria"/>
                <w:b/>
                <w:sz w:val="22"/>
                <w:szCs w:val="22"/>
              </w:rPr>
              <w:t xml:space="preserve"> miesięcy) w zł</w:t>
            </w:r>
          </w:p>
        </w:tc>
      </w:tr>
      <w:tr w:rsidR="0050037D" w:rsidRPr="000A57AA" w:rsidTr="005A1535">
        <w:trPr>
          <w:trHeight w:val="463"/>
          <w:jc w:val="center"/>
        </w:trPr>
        <w:tc>
          <w:tcPr>
            <w:tcW w:w="280" w:type="pct"/>
            <w:tcBorders>
              <w:top w:val="double" w:sz="4" w:space="0" w:color="auto"/>
            </w:tcBorders>
            <w:shd w:val="clear" w:color="auto" w:fill="auto"/>
            <w:vAlign w:val="center"/>
          </w:tcPr>
          <w:p w:rsidR="009C4675" w:rsidRPr="00740635" w:rsidRDefault="009C4675" w:rsidP="009C4675">
            <w:pPr>
              <w:jc w:val="center"/>
              <w:rPr>
                <w:rFonts w:ascii="Cambria" w:hAnsi="Cambria"/>
                <w:sz w:val="22"/>
                <w:szCs w:val="22"/>
              </w:rPr>
            </w:pPr>
            <w:r w:rsidRPr="00740635">
              <w:rPr>
                <w:rFonts w:ascii="Cambria" w:hAnsi="Cambria"/>
                <w:sz w:val="22"/>
                <w:szCs w:val="22"/>
              </w:rPr>
              <w:t>1</w:t>
            </w:r>
          </w:p>
        </w:tc>
        <w:tc>
          <w:tcPr>
            <w:tcW w:w="2332" w:type="pct"/>
            <w:tcBorders>
              <w:top w:val="double" w:sz="4" w:space="0" w:color="auto"/>
            </w:tcBorders>
            <w:shd w:val="clear" w:color="auto" w:fill="auto"/>
            <w:vAlign w:val="center"/>
          </w:tcPr>
          <w:p w:rsidR="009C4675" w:rsidRPr="00740635" w:rsidRDefault="009C4675" w:rsidP="009C4675">
            <w:pPr>
              <w:rPr>
                <w:rFonts w:ascii="Cambria" w:hAnsi="Cambria"/>
                <w:sz w:val="22"/>
                <w:szCs w:val="22"/>
              </w:rPr>
            </w:pPr>
            <w:r w:rsidRPr="00740635">
              <w:rPr>
                <w:rFonts w:ascii="Cambria" w:hAnsi="Cambria"/>
                <w:sz w:val="22"/>
                <w:szCs w:val="22"/>
              </w:rPr>
              <w:t>Ubezpieczenie mienia od wszystkich ryzyk</w:t>
            </w:r>
            <w:r w:rsidR="00825EA2" w:rsidRPr="00740635">
              <w:rPr>
                <w:rFonts w:ascii="Cambria" w:hAnsi="Cambria"/>
                <w:sz w:val="22"/>
                <w:szCs w:val="22"/>
              </w:rPr>
              <w:t>:</w:t>
            </w:r>
          </w:p>
        </w:tc>
        <w:tc>
          <w:tcPr>
            <w:tcW w:w="2388" w:type="pct"/>
            <w:tcBorders>
              <w:top w:val="double" w:sz="4" w:space="0" w:color="auto"/>
            </w:tcBorders>
            <w:shd w:val="clear" w:color="auto" w:fill="auto"/>
          </w:tcPr>
          <w:p w:rsidR="009C4675" w:rsidRPr="00740635" w:rsidRDefault="009C4675" w:rsidP="009C4675">
            <w:pPr>
              <w:jc w:val="both"/>
              <w:rPr>
                <w:rFonts w:ascii="Cambria" w:hAnsi="Cambria"/>
                <w:b/>
                <w:sz w:val="22"/>
                <w:szCs w:val="22"/>
              </w:rPr>
            </w:pPr>
          </w:p>
        </w:tc>
      </w:tr>
      <w:tr w:rsidR="0050037D" w:rsidRPr="000A57AA" w:rsidTr="005A1535">
        <w:trPr>
          <w:trHeight w:val="463"/>
          <w:jc w:val="center"/>
        </w:trPr>
        <w:tc>
          <w:tcPr>
            <w:tcW w:w="280" w:type="pct"/>
            <w:tcBorders>
              <w:top w:val="single" w:sz="6" w:space="0" w:color="auto"/>
              <w:bottom w:val="single" w:sz="6" w:space="0" w:color="auto"/>
            </w:tcBorders>
            <w:shd w:val="clear" w:color="auto" w:fill="auto"/>
            <w:vAlign w:val="center"/>
          </w:tcPr>
          <w:p w:rsidR="009C4675" w:rsidRPr="00740635" w:rsidRDefault="009C4675" w:rsidP="009C4675">
            <w:pPr>
              <w:jc w:val="center"/>
              <w:rPr>
                <w:rFonts w:ascii="Cambria" w:hAnsi="Cambria"/>
                <w:sz w:val="22"/>
                <w:szCs w:val="22"/>
              </w:rPr>
            </w:pPr>
            <w:r w:rsidRPr="00740635">
              <w:rPr>
                <w:rFonts w:ascii="Cambria" w:hAnsi="Cambria"/>
                <w:sz w:val="22"/>
                <w:szCs w:val="22"/>
              </w:rPr>
              <w:t>2</w:t>
            </w:r>
          </w:p>
        </w:tc>
        <w:tc>
          <w:tcPr>
            <w:tcW w:w="2332" w:type="pct"/>
            <w:tcBorders>
              <w:top w:val="single" w:sz="6" w:space="0" w:color="auto"/>
              <w:bottom w:val="single" w:sz="6" w:space="0" w:color="auto"/>
            </w:tcBorders>
            <w:shd w:val="clear" w:color="auto" w:fill="auto"/>
            <w:vAlign w:val="center"/>
          </w:tcPr>
          <w:p w:rsidR="009C4675" w:rsidRPr="00740635" w:rsidRDefault="009C4675" w:rsidP="009C4675">
            <w:pPr>
              <w:rPr>
                <w:rFonts w:ascii="Cambria" w:hAnsi="Cambria"/>
                <w:sz w:val="22"/>
                <w:szCs w:val="22"/>
              </w:rPr>
            </w:pPr>
            <w:r w:rsidRPr="00740635">
              <w:rPr>
                <w:rFonts w:ascii="Cambria" w:hAnsi="Cambria"/>
                <w:sz w:val="22"/>
                <w:szCs w:val="22"/>
              </w:rPr>
              <w:t>Ubezpieczenie odpowiedzialności cywilnej</w:t>
            </w:r>
            <w:r w:rsidR="00825EA2" w:rsidRPr="00740635">
              <w:rPr>
                <w:rFonts w:ascii="Cambria" w:hAnsi="Cambria"/>
                <w:sz w:val="22"/>
                <w:szCs w:val="22"/>
              </w:rPr>
              <w:t>:</w:t>
            </w:r>
            <w:r w:rsidRPr="00740635">
              <w:rPr>
                <w:rFonts w:ascii="Cambria" w:hAnsi="Cambria"/>
                <w:sz w:val="22"/>
                <w:szCs w:val="22"/>
              </w:rPr>
              <w:t xml:space="preserve">         </w:t>
            </w:r>
          </w:p>
        </w:tc>
        <w:tc>
          <w:tcPr>
            <w:tcW w:w="2388" w:type="pct"/>
            <w:tcBorders>
              <w:top w:val="single" w:sz="6" w:space="0" w:color="auto"/>
            </w:tcBorders>
            <w:shd w:val="clear" w:color="auto" w:fill="auto"/>
          </w:tcPr>
          <w:p w:rsidR="009C4675" w:rsidRPr="00740635" w:rsidRDefault="009C4675" w:rsidP="009C4675">
            <w:pPr>
              <w:rPr>
                <w:rFonts w:ascii="Cambria" w:hAnsi="Cambria"/>
                <w:b/>
                <w:sz w:val="22"/>
                <w:szCs w:val="22"/>
              </w:rPr>
            </w:pPr>
          </w:p>
        </w:tc>
      </w:tr>
      <w:tr w:rsidR="0050037D" w:rsidRPr="000A57AA" w:rsidTr="005A1535">
        <w:trPr>
          <w:trHeight w:val="464"/>
          <w:jc w:val="center"/>
        </w:trPr>
        <w:tc>
          <w:tcPr>
            <w:tcW w:w="280" w:type="pct"/>
            <w:tcBorders>
              <w:top w:val="single" w:sz="6" w:space="0" w:color="auto"/>
            </w:tcBorders>
            <w:shd w:val="clear" w:color="auto" w:fill="auto"/>
            <w:vAlign w:val="center"/>
          </w:tcPr>
          <w:p w:rsidR="009C4675" w:rsidRPr="00740635" w:rsidRDefault="009C4675" w:rsidP="009C4675">
            <w:pPr>
              <w:jc w:val="center"/>
              <w:rPr>
                <w:rFonts w:ascii="Cambria" w:hAnsi="Cambria"/>
                <w:sz w:val="22"/>
                <w:szCs w:val="22"/>
              </w:rPr>
            </w:pPr>
            <w:r w:rsidRPr="00740635">
              <w:rPr>
                <w:rFonts w:ascii="Cambria" w:hAnsi="Cambria"/>
                <w:sz w:val="22"/>
                <w:szCs w:val="22"/>
              </w:rPr>
              <w:t>3</w:t>
            </w:r>
          </w:p>
        </w:tc>
        <w:tc>
          <w:tcPr>
            <w:tcW w:w="2332" w:type="pct"/>
            <w:tcBorders>
              <w:top w:val="single" w:sz="6" w:space="0" w:color="auto"/>
            </w:tcBorders>
            <w:shd w:val="clear" w:color="auto" w:fill="auto"/>
            <w:vAlign w:val="center"/>
          </w:tcPr>
          <w:p w:rsidR="009C4675" w:rsidRPr="00740635" w:rsidRDefault="009C4675" w:rsidP="009C4675">
            <w:pPr>
              <w:rPr>
                <w:rFonts w:ascii="Cambria" w:hAnsi="Cambria"/>
                <w:sz w:val="22"/>
                <w:szCs w:val="22"/>
              </w:rPr>
            </w:pPr>
            <w:r w:rsidRPr="00740635">
              <w:rPr>
                <w:rFonts w:ascii="Cambria" w:hAnsi="Cambria"/>
                <w:sz w:val="22"/>
                <w:szCs w:val="22"/>
              </w:rPr>
              <w:t>Ubezpieczenie sprzętu elektronicznego</w:t>
            </w:r>
            <w:r w:rsidR="00825EA2" w:rsidRPr="00740635">
              <w:rPr>
                <w:rFonts w:ascii="Cambria" w:hAnsi="Cambria"/>
                <w:sz w:val="22"/>
                <w:szCs w:val="22"/>
              </w:rPr>
              <w:t>:</w:t>
            </w:r>
          </w:p>
        </w:tc>
        <w:tc>
          <w:tcPr>
            <w:tcW w:w="2388" w:type="pct"/>
            <w:tcBorders>
              <w:top w:val="single" w:sz="6" w:space="0" w:color="auto"/>
            </w:tcBorders>
            <w:shd w:val="clear" w:color="auto" w:fill="auto"/>
          </w:tcPr>
          <w:p w:rsidR="009C4675" w:rsidRPr="00740635" w:rsidRDefault="009C4675" w:rsidP="009C4675">
            <w:pPr>
              <w:jc w:val="both"/>
              <w:rPr>
                <w:rFonts w:ascii="Cambria" w:hAnsi="Cambria"/>
                <w:b/>
                <w:sz w:val="22"/>
                <w:szCs w:val="22"/>
              </w:rPr>
            </w:pPr>
          </w:p>
        </w:tc>
      </w:tr>
      <w:tr w:rsidR="00657694" w:rsidRPr="000A57AA" w:rsidTr="005A1535">
        <w:trPr>
          <w:trHeight w:val="464"/>
          <w:jc w:val="center"/>
        </w:trPr>
        <w:tc>
          <w:tcPr>
            <w:tcW w:w="280" w:type="pct"/>
            <w:tcBorders>
              <w:top w:val="single" w:sz="6" w:space="0" w:color="auto"/>
            </w:tcBorders>
            <w:shd w:val="clear" w:color="auto" w:fill="auto"/>
            <w:vAlign w:val="center"/>
          </w:tcPr>
          <w:p w:rsidR="00657694" w:rsidRPr="00740635" w:rsidRDefault="00657694" w:rsidP="009C4675">
            <w:pPr>
              <w:jc w:val="center"/>
              <w:rPr>
                <w:rFonts w:ascii="Cambria" w:hAnsi="Cambria"/>
                <w:sz w:val="22"/>
                <w:szCs w:val="22"/>
              </w:rPr>
            </w:pPr>
            <w:r>
              <w:rPr>
                <w:rFonts w:ascii="Cambria" w:hAnsi="Cambria"/>
                <w:sz w:val="22"/>
                <w:szCs w:val="22"/>
              </w:rPr>
              <w:t>4</w:t>
            </w:r>
          </w:p>
        </w:tc>
        <w:tc>
          <w:tcPr>
            <w:tcW w:w="2332" w:type="pct"/>
            <w:tcBorders>
              <w:top w:val="single" w:sz="6" w:space="0" w:color="auto"/>
            </w:tcBorders>
            <w:shd w:val="clear" w:color="auto" w:fill="auto"/>
            <w:vAlign w:val="center"/>
          </w:tcPr>
          <w:p w:rsidR="00657694" w:rsidRPr="00740635" w:rsidRDefault="00657694" w:rsidP="00657694">
            <w:pPr>
              <w:rPr>
                <w:rFonts w:ascii="Cambria" w:hAnsi="Cambria"/>
                <w:sz w:val="22"/>
                <w:szCs w:val="22"/>
              </w:rPr>
            </w:pPr>
            <w:r>
              <w:rPr>
                <w:rFonts w:ascii="Cambria" w:hAnsi="Cambria"/>
                <w:sz w:val="22"/>
                <w:szCs w:val="22"/>
              </w:rPr>
              <w:t xml:space="preserve">Ubezpieczenie odpowiedzialności cywilnej zarządcy nieruchomości </w:t>
            </w:r>
          </w:p>
        </w:tc>
        <w:tc>
          <w:tcPr>
            <w:tcW w:w="2388" w:type="pct"/>
            <w:tcBorders>
              <w:top w:val="single" w:sz="6" w:space="0" w:color="auto"/>
            </w:tcBorders>
            <w:shd w:val="clear" w:color="auto" w:fill="auto"/>
          </w:tcPr>
          <w:p w:rsidR="00657694" w:rsidRPr="00740635" w:rsidRDefault="00657694" w:rsidP="009C4675">
            <w:pPr>
              <w:jc w:val="both"/>
              <w:rPr>
                <w:rFonts w:ascii="Cambria" w:hAnsi="Cambria"/>
                <w:b/>
                <w:sz w:val="22"/>
                <w:szCs w:val="22"/>
              </w:rPr>
            </w:pPr>
          </w:p>
        </w:tc>
      </w:tr>
      <w:tr w:rsidR="0050037D" w:rsidRPr="000A57AA" w:rsidTr="005A1535">
        <w:trPr>
          <w:trHeight w:val="530"/>
          <w:jc w:val="center"/>
        </w:trPr>
        <w:tc>
          <w:tcPr>
            <w:tcW w:w="2612" w:type="pct"/>
            <w:gridSpan w:val="2"/>
            <w:tcBorders>
              <w:top w:val="double" w:sz="4" w:space="0" w:color="auto"/>
              <w:bottom w:val="double" w:sz="4" w:space="0" w:color="auto"/>
            </w:tcBorders>
            <w:shd w:val="clear" w:color="auto" w:fill="auto"/>
            <w:vAlign w:val="center"/>
          </w:tcPr>
          <w:p w:rsidR="009C4675" w:rsidRPr="00740635" w:rsidRDefault="009C4675" w:rsidP="009C4675">
            <w:pPr>
              <w:jc w:val="right"/>
              <w:rPr>
                <w:rFonts w:ascii="Cambria" w:hAnsi="Cambria"/>
                <w:b/>
                <w:sz w:val="22"/>
                <w:szCs w:val="22"/>
              </w:rPr>
            </w:pPr>
            <w:r w:rsidRPr="00740635">
              <w:rPr>
                <w:rFonts w:ascii="Cambria" w:hAnsi="Cambria"/>
                <w:b/>
                <w:sz w:val="22"/>
                <w:szCs w:val="22"/>
              </w:rPr>
              <w:t>Składka łączna za cały okres zamówienia w zł</w:t>
            </w:r>
          </w:p>
        </w:tc>
        <w:tc>
          <w:tcPr>
            <w:tcW w:w="2388" w:type="pct"/>
            <w:tcBorders>
              <w:top w:val="double" w:sz="4" w:space="0" w:color="auto"/>
              <w:bottom w:val="double" w:sz="4" w:space="0" w:color="auto"/>
            </w:tcBorders>
          </w:tcPr>
          <w:p w:rsidR="009C4675" w:rsidRPr="00740635" w:rsidRDefault="009C4675" w:rsidP="009C4675">
            <w:pPr>
              <w:jc w:val="both"/>
              <w:rPr>
                <w:rFonts w:ascii="Cambria" w:hAnsi="Cambria"/>
                <w:b/>
                <w:sz w:val="22"/>
                <w:szCs w:val="22"/>
              </w:rPr>
            </w:pPr>
          </w:p>
        </w:tc>
      </w:tr>
    </w:tbl>
    <w:p w:rsidR="00023FC5" w:rsidRPr="000A57AA" w:rsidRDefault="00023FC5" w:rsidP="00304679">
      <w:pPr>
        <w:ind w:firstLine="255"/>
        <w:jc w:val="both"/>
        <w:rPr>
          <w:rFonts w:ascii="Cambria" w:hAnsi="Cambria"/>
          <w:color w:val="FF0000"/>
          <w:sz w:val="22"/>
          <w:szCs w:val="22"/>
        </w:rPr>
      </w:pPr>
    </w:p>
    <w:tbl>
      <w:tblPr>
        <w:tblW w:w="9345"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tblPr>
      <w:tblGrid>
        <w:gridCol w:w="8080"/>
        <w:gridCol w:w="1265"/>
      </w:tblGrid>
      <w:tr w:rsidR="00304679" w:rsidRPr="00740635" w:rsidTr="0004018D">
        <w:tc>
          <w:tcPr>
            <w:tcW w:w="8080" w:type="dxa"/>
            <w:shd w:val="clear" w:color="auto" w:fill="D9D9D9"/>
          </w:tcPr>
          <w:p w:rsidR="00304679" w:rsidRPr="00740635" w:rsidRDefault="00304679" w:rsidP="0004018D">
            <w:pPr>
              <w:snapToGrid w:val="0"/>
              <w:jc w:val="center"/>
              <w:rPr>
                <w:rFonts w:ascii="Cambria" w:hAnsi="Cambria"/>
                <w:b/>
                <w:sz w:val="22"/>
                <w:szCs w:val="22"/>
              </w:rPr>
            </w:pPr>
            <w:r w:rsidRPr="00740635">
              <w:rPr>
                <w:rFonts w:ascii="Cambria" w:hAnsi="Cambria"/>
                <w:b/>
                <w:sz w:val="22"/>
                <w:szCs w:val="22"/>
              </w:rPr>
              <w:t>Klauzule dodatkowe i inne postanowienia szczególne fakultatywne, dotyczące części I zamówienia</w:t>
            </w:r>
          </w:p>
        </w:tc>
        <w:tc>
          <w:tcPr>
            <w:tcW w:w="1265" w:type="dxa"/>
            <w:shd w:val="clear" w:color="auto" w:fill="D9D9D9"/>
          </w:tcPr>
          <w:p w:rsidR="00304679" w:rsidRPr="00740635" w:rsidRDefault="00304679" w:rsidP="0004018D">
            <w:pPr>
              <w:snapToGrid w:val="0"/>
              <w:jc w:val="center"/>
              <w:rPr>
                <w:rFonts w:ascii="Cambria" w:hAnsi="Cambria"/>
                <w:b/>
                <w:sz w:val="22"/>
                <w:szCs w:val="22"/>
              </w:rPr>
            </w:pPr>
            <w:r w:rsidRPr="00740635">
              <w:rPr>
                <w:rFonts w:ascii="Cambria" w:hAnsi="Cambria"/>
                <w:b/>
                <w:sz w:val="22"/>
                <w:szCs w:val="22"/>
              </w:rPr>
              <w:t>Akceptacja</w:t>
            </w:r>
          </w:p>
        </w:tc>
      </w:tr>
      <w:tr w:rsidR="00304679" w:rsidRPr="00740635" w:rsidTr="0004018D">
        <w:tc>
          <w:tcPr>
            <w:tcW w:w="9345" w:type="dxa"/>
            <w:gridSpan w:val="2"/>
            <w:shd w:val="clear" w:color="auto" w:fill="D9D9D9"/>
          </w:tcPr>
          <w:p w:rsidR="00304679" w:rsidRPr="00740635" w:rsidRDefault="00304679" w:rsidP="0004018D">
            <w:pPr>
              <w:snapToGrid w:val="0"/>
              <w:jc w:val="center"/>
              <w:rPr>
                <w:rFonts w:ascii="Cambria" w:hAnsi="Cambria"/>
                <w:b/>
                <w:sz w:val="22"/>
                <w:szCs w:val="22"/>
              </w:rPr>
            </w:pPr>
            <w:r w:rsidRPr="00740635">
              <w:rPr>
                <w:rFonts w:ascii="Cambria" w:hAnsi="Cambria"/>
                <w:b/>
                <w:sz w:val="22"/>
                <w:szCs w:val="22"/>
              </w:rPr>
              <w:t>Ubezpieczenie mienia od wszystkich ryzyk</w:t>
            </w:r>
          </w:p>
        </w:tc>
      </w:tr>
      <w:tr w:rsidR="00304679" w:rsidRPr="00740635" w:rsidTr="0004018D">
        <w:tc>
          <w:tcPr>
            <w:tcW w:w="8080" w:type="dxa"/>
            <w:shd w:val="clear" w:color="auto" w:fill="auto"/>
            <w:vAlign w:val="center"/>
          </w:tcPr>
          <w:p w:rsidR="00304679" w:rsidRPr="00740635" w:rsidRDefault="00D83C3A" w:rsidP="0004018D">
            <w:pPr>
              <w:widowControl w:val="0"/>
              <w:tabs>
                <w:tab w:val="left" w:pos="284"/>
              </w:tabs>
              <w:suppressAutoHyphens w:val="0"/>
              <w:rPr>
                <w:rFonts w:ascii="Cambria" w:hAnsi="Cambria"/>
                <w:sz w:val="22"/>
                <w:szCs w:val="22"/>
                <w:lang w:eastAsia="pl-PL"/>
              </w:rPr>
            </w:pPr>
            <w:r w:rsidRPr="00740635">
              <w:rPr>
                <w:rFonts w:ascii="Cambria" w:hAnsi="Cambria"/>
                <w:sz w:val="22"/>
                <w:szCs w:val="22"/>
                <w:lang w:eastAsia="pl-PL"/>
              </w:rPr>
              <w:t>Zwiększenie limitu w ryzyku katastrofy budowlanej do kwoty 14 500 000,00 zł – 6 punktów</w:t>
            </w:r>
          </w:p>
        </w:tc>
        <w:tc>
          <w:tcPr>
            <w:tcW w:w="1265" w:type="dxa"/>
            <w:shd w:val="clear" w:color="auto" w:fill="auto"/>
          </w:tcPr>
          <w:p w:rsidR="00304679" w:rsidRPr="00740635" w:rsidRDefault="00304679" w:rsidP="0004018D">
            <w:pPr>
              <w:snapToGrid w:val="0"/>
              <w:jc w:val="center"/>
              <w:rPr>
                <w:rFonts w:ascii="Cambria" w:hAnsi="Cambria"/>
                <w:b/>
                <w:sz w:val="22"/>
                <w:szCs w:val="22"/>
              </w:rPr>
            </w:pPr>
          </w:p>
        </w:tc>
      </w:tr>
      <w:tr w:rsidR="00304679" w:rsidRPr="00740635" w:rsidTr="0004018D">
        <w:tc>
          <w:tcPr>
            <w:tcW w:w="8080" w:type="dxa"/>
            <w:shd w:val="clear" w:color="auto" w:fill="auto"/>
            <w:vAlign w:val="center"/>
          </w:tcPr>
          <w:p w:rsidR="00304679" w:rsidRPr="00740635" w:rsidRDefault="00D83C3A" w:rsidP="0004018D">
            <w:pPr>
              <w:widowControl w:val="0"/>
              <w:tabs>
                <w:tab w:val="left" w:pos="284"/>
              </w:tabs>
              <w:suppressAutoHyphens w:val="0"/>
              <w:rPr>
                <w:rFonts w:ascii="Cambria" w:hAnsi="Cambria"/>
                <w:sz w:val="22"/>
                <w:szCs w:val="22"/>
                <w:lang w:eastAsia="pl-PL"/>
              </w:rPr>
            </w:pPr>
            <w:r w:rsidRPr="00740635">
              <w:rPr>
                <w:rFonts w:ascii="Cambria" w:hAnsi="Cambria"/>
                <w:sz w:val="22"/>
                <w:szCs w:val="22"/>
                <w:lang w:eastAsia="pl-PL"/>
              </w:rPr>
              <w:t>Przyjęcie podanej klauzuli wyrównania sumy ubezpieczenia – 2 punkty</w:t>
            </w:r>
          </w:p>
        </w:tc>
        <w:tc>
          <w:tcPr>
            <w:tcW w:w="1265" w:type="dxa"/>
            <w:shd w:val="clear" w:color="auto" w:fill="auto"/>
          </w:tcPr>
          <w:p w:rsidR="00304679" w:rsidRPr="00740635" w:rsidRDefault="00304679" w:rsidP="0004018D">
            <w:pPr>
              <w:snapToGrid w:val="0"/>
              <w:jc w:val="center"/>
              <w:rPr>
                <w:rFonts w:ascii="Cambria" w:hAnsi="Cambria"/>
                <w:b/>
                <w:sz w:val="22"/>
                <w:szCs w:val="22"/>
              </w:rPr>
            </w:pPr>
          </w:p>
        </w:tc>
      </w:tr>
      <w:tr w:rsidR="00304679" w:rsidRPr="00740635" w:rsidTr="0004018D">
        <w:tc>
          <w:tcPr>
            <w:tcW w:w="8080" w:type="dxa"/>
            <w:shd w:val="clear" w:color="auto" w:fill="auto"/>
            <w:vAlign w:val="center"/>
          </w:tcPr>
          <w:p w:rsidR="00304679" w:rsidRPr="00740635" w:rsidRDefault="00D83C3A" w:rsidP="0004018D">
            <w:pPr>
              <w:widowControl w:val="0"/>
              <w:tabs>
                <w:tab w:val="left" w:pos="284"/>
              </w:tabs>
              <w:suppressAutoHyphens w:val="0"/>
              <w:rPr>
                <w:rFonts w:ascii="Cambria" w:hAnsi="Cambria"/>
                <w:sz w:val="22"/>
                <w:szCs w:val="22"/>
                <w:lang w:eastAsia="pl-PL"/>
              </w:rPr>
            </w:pPr>
            <w:r w:rsidRPr="00740635">
              <w:rPr>
                <w:rFonts w:ascii="Cambria" w:hAnsi="Cambria"/>
                <w:sz w:val="22"/>
                <w:szCs w:val="22"/>
                <w:lang w:eastAsia="pl-PL"/>
              </w:rPr>
              <w:t>Przyjęcie podanej klauzuli zmiany lokalizacji odbudowy – 3 punkty</w:t>
            </w:r>
          </w:p>
        </w:tc>
        <w:tc>
          <w:tcPr>
            <w:tcW w:w="1265" w:type="dxa"/>
            <w:shd w:val="clear" w:color="auto" w:fill="auto"/>
          </w:tcPr>
          <w:p w:rsidR="00304679" w:rsidRPr="00740635" w:rsidRDefault="00304679" w:rsidP="0004018D">
            <w:pPr>
              <w:snapToGrid w:val="0"/>
              <w:jc w:val="center"/>
              <w:rPr>
                <w:rFonts w:ascii="Cambria" w:hAnsi="Cambria"/>
                <w:b/>
                <w:sz w:val="22"/>
                <w:szCs w:val="22"/>
              </w:rPr>
            </w:pPr>
          </w:p>
        </w:tc>
      </w:tr>
      <w:tr w:rsidR="00304679" w:rsidRPr="00740635" w:rsidTr="0004018D">
        <w:tc>
          <w:tcPr>
            <w:tcW w:w="8080" w:type="dxa"/>
            <w:shd w:val="clear" w:color="auto" w:fill="auto"/>
            <w:vAlign w:val="center"/>
          </w:tcPr>
          <w:p w:rsidR="00304679" w:rsidRPr="00740635" w:rsidRDefault="00D83C3A" w:rsidP="0004018D">
            <w:pPr>
              <w:widowControl w:val="0"/>
              <w:tabs>
                <w:tab w:val="left" w:pos="284"/>
              </w:tabs>
              <w:suppressAutoHyphens w:val="0"/>
              <w:rPr>
                <w:rFonts w:ascii="Cambria" w:hAnsi="Cambria"/>
                <w:sz w:val="22"/>
                <w:szCs w:val="22"/>
                <w:lang w:eastAsia="pl-PL"/>
              </w:rPr>
            </w:pPr>
            <w:r w:rsidRPr="00740635">
              <w:rPr>
                <w:rFonts w:ascii="Cambria" w:hAnsi="Cambria"/>
                <w:sz w:val="22"/>
                <w:szCs w:val="22"/>
                <w:lang w:eastAsia="pl-PL"/>
              </w:rPr>
              <w:t>Przyjęcie podanej klauzuli pokrycia kosztów naprawy uszkodzeń powstałych w mieniu otaczającym – 4 punkty</w:t>
            </w:r>
          </w:p>
        </w:tc>
        <w:tc>
          <w:tcPr>
            <w:tcW w:w="1265" w:type="dxa"/>
            <w:shd w:val="clear" w:color="auto" w:fill="auto"/>
          </w:tcPr>
          <w:p w:rsidR="00304679" w:rsidRPr="00740635" w:rsidRDefault="00304679" w:rsidP="0004018D">
            <w:pPr>
              <w:snapToGrid w:val="0"/>
              <w:jc w:val="center"/>
              <w:rPr>
                <w:rFonts w:ascii="Cambria" w:hAnsi="Cambria"/>
                <w:b/>
                <w:sz w:val="22"/>
                <w:szCs w:val="22"/>
              </w:rPr>
            </w:pPr>
          </w:p>
        </w:tc>
      </w:tr>
      <w:tr w:rsidR="00304679" w:rsidRPr="00740635" w:rsidTr="0004018D">
        <w:tc>
          <w:tcPr>
            <w:tcW w:w="8080" w:type="dxa"/>
            <w:shd w:val="clear" w:color="auto" w:fill="auto"/>
            <w:vAlign w:val="center"/>
          </w:tcPr>
          <w:p w:rsidR="00304679" w:rsidRPr="00740635" w:rsidRDefault="00D83C3A" w:rsidP="0004018D">
            <w:pPr>
              <w:widowControl w:val="0"/>
              <w:tabs>
                <w:tab w:val="left" w:pos="284"/>
              </w:tabs>
              <w:suppressAutoHyphens w:val="0"/>
              <w:rPr>
                <w:rFonts w:ascii="Cambria" w:hAnsi="Cambria"/>
                <w:sz w:val="22"/>
                <w:szCs w:val="22"/>
                <w:lang w:eastAsia="pl-PL"/>
              </w:rPr>
            </w:pPr>
            <w:r w:rsidRPr="00740635">
              <w:rPr>
                <w:rFonts w:ascii="Cambria" w:hAnsi="Cambria"/>
                <w:sz w:val="22"/>
                <w:szCs w:val="22"/>
                <w:lang w:eastAsia="pl-PL"/>
              </w:rPr>
              <w:t>Zniesienie franszyzy integralnej –7 punktów</w:t>
            </w:r>
          </w:p>
        </w:tc>
        <w:tc>
          <w:tcPr>
            <w:tcW w:w="1265" w:type="dxa"/>
            <w:shd w:val="clear" w:color="auto" w:fill="auto"/>
          </w:tcPr>
          <w:p w:rsidR="00304679" w:rsidRPr="00740635" w:rsidRDefault="00304679" w:rsidP="0004018D">
            <w:pPr>
              <w:snapToGrid w:val="0"/>
              <w:jc w:val="center"/>
              <w:rPr>
                <w:rFonts w:ascii="Cambria" w:hAnsi="Cambria"/>
                <w:b/>
                <w:sz w:val="22"/>
                <w:szCs w:val="22"/>
              </w:rPr>
            </w:pPr>
          </w:p>
        </w:tc>
      </w:tr>
      <w:tr w:rsidR="00304679" w:rsidRPr="00740635" w:rsidTr="0004018D">
        <w:tc>
          <w:tcPr>
            <w:tcW w:w="9345" w:type="dxa"/>
            <w:gridSpan w:val="2"/>
            <w:shd w:val="clear" w:color="auto" w:fill="B3B3B3"/>
          </w:tcPr>
          <w:p w:rsidR="00304679" w:rsidRPr="00740635" w:rsidRDefault="00304679" w:rsidP="0004018D">
            <w:pPr>
              <w:snapToGrid w:val="0"/>
              <w:jc w:val="center"/>
              <w:rPr>
                <w:rFonts w:ascii="Cambria" w:hAnsi="Cambria"/>
                <w:b/>
                <w:sz w:val="22"/>
                <w:szCs w:val="22"/>
              </w:rPr>
            </w:pPr>
            <w:r w:rsidRPr="00740635">
              <w:rPr>
                <w:rFonts w:ascii="Cambria" w:hAnsi="Cambria"/>
                <w:b/>
                <w:sz w:val="22"/>
                <w:szCs w:val="22"/>
              </w:rPr>
              <w:t xml:space="preserve">Ubezpieczenie odpowiedzialności cywilnej </w:t>
            </w:r>
          </w:p>
        </w:tc>
      </w:tr>
      <w:tr w:rsidR="00304679" w:rsidRPr="00740635" w:rsidTr="0004018D">
        <w:tc>
          <w:tcPr>
            <w:tcW w:w="8080" w:type="dxa"/>
            <w:shd w:val="clear" w:color="auto" w:fill="auto"/>
          </w:tcPr>
          <w:p w:rsidR="00304679" w:rsidRPr="00740635" w:rsidRDefault="00D83C3A" w:rsidP="0004018D">
            <w:pPr>
              <w:widowControl w:val="0"/>
              <w:tabs>
                <w:tab w:val="left" w:pos="567"/>
              </w:tabs>
              <w:overflowPunct w:val="0"/>
              <w:autoSpaceDE w:val="0"/>
              <w:jc w:val="both"/>
              <w:textAlignment w:val="baseline"/>
              <w:rPr>
                <w:rFonts w:ascii="Cambria" w:hAnsi="Cambria"/>
                <w:sz w:val="22"/>
                <w:szCs w:val="22"/>
              </w:rPr>
            </w:pPr>
            <w:r w:rsidRPr="00740635">
              <w:rPr>
                <w:rFonts w:ascii="Cambria" w:hAnsi="Cambria"/>
                <w:sz w:val="22"/>
                <w:szCs w:val="22"/>
              </w:rPr>
              <w:t>Przyjęcie podanej klauzuli 168 godzin – 3 punkty</w:t>
            </w:r>
          </w:p>
        </w:tc>
        <w:tc>
          <w:tcPr>
            <w:tcW w:w="1265" w:type="dxa"/>
            <w:shd w:val="clear" w:color="auto" w:fill="auto"/>
          </w:tcPr>
          <w:p w:rsidR="00304679" w:rsidRPr="00740635" w:rsidRDefault="00304679" w:rsidP="0004018D">
            <w:pPr>
              <w:snapToGrid w:val="0"/>
              <w:jc w:val="center"/>
              <w:rPr>
                <w:rFonts w:ascii="Cambria" w:hAnsi="Cambria"/>
                <w:sz w:val="22"/>
                <w:szCs w:val="22"/>
              </w:rPr>
            </w:pPr>
          </w:p>
        </w:tc>
      </w:tr>
      <w:tr w:rsidR="00304679" w:rsidRPr="00740635" w:rsidTr="0004018D">
        <w:tc>
          <w:tcPr>
            <w:tcW w:w="8080" w:type="dxa"/>
            <w:shd w:val="clear" w:color="auto" w:fill="auto"/>
          </w:tcPr>
          <w:p w:rsidR="00304679" w:rsidRPr="00740635" w:rsidRDefault="00D83C3A" w:rsidP="0004018D">
            <w:pPr>
              <w:widowControl w:val="0"/>
              <w:tabs>
                <w:tab w:val="left" w:pos="567"/>
              </w:tabs>
              <w:overflowPunct w:val="0"/>
              <w:autoSpaceDE w:val="0"/>
              <w:jc w:val="both"/>
              <w:textAlignment w:val="baseline"/>
              <w:rPr>
                <w:rFonts w:ascii="Cambria" w:hAnsi="Cambria"/>
                <w:sz w:val="22"/>
                <w:szCs w:val="22"/>
              </w:rPr>
            </w:pPr>
            <w:r w:rsidRPr="00740635">
              <w:rPr>
                <w:rFonts w:ascii="Cambria" w:hAnsi="Cambria"/>
                <w:sz w:val="22"/>
                <w:szCs w:val="22"/>
              </w:rPr>
              <w:t>Rozszerzenie zakresu ubezpieczenia o szkody osobowe, do których naprawienia ubezpieczony  - zobowiązany będzie w oparciu o zasadę słuszności – 4 punkty</w:t>
            </w:r>
          </w:p>
        </w:tc>
        <w:tc>
          <w:tcPr>
            <w:tcW w:w="1265" w:type="dxa"/>
            <w:shd w:val="clear" w:color="auto" w:fill="auto"/>
          </w:tcPr>
          <w:p w:rsidR="00304679" w:rsidRPr="00740635" w:rsidRDefault="00304679" w:rsidP="0004018D">
            <w:pPr>
              <w:snapToGrid w:val="0"/>
              <w:jc w:val="center"/>
              <w:rPr>
                <w:rFonts w:ascii="Cambria" w:hAnsi="Cambria"/>
                <w:sz w:val="22"/>
                <w:szCs w:val="22"/>
              </w:rPr>
            </w:pPr>
          </w:p>
        </w:tc>
      </w:tr>
      <w:tr w:rsidR="00304679" w:rsidRPr="00740635" w:rsidTr="0004018D">
        <w:tc>
          <w:tcPr>
            <w:tcW w:w="8080" w:type="dxa"/>
            <w:shd w:val="clear" w:color="auto" w:fill="auto"/>
          </w:tcPr>
          <w:p w:rsidR="00304679" w:rsidRPr="00740635" w:rsidRDefault="00D83C3A" w:rsidP="0004018D">
            <w:pPr>
              <w:widowControl w:val="0"/>
              <w:tabs>
                <w:tab w:val="left" w:pos="567"/>
              </w:tabs>
              <w:overflowPunct w:val="0"/>
              <w:autoSpaceDE w:val="0"/>
              <w:jc w:val="both"/>
              <w:textAlignment w:val="baseline"/>
              <w:rPr>
                <w:rFonts w:ascii="Cambria" w:hAnsi="Cambria"/>
                <w:sz w:val="22"/>
                <w:szCs w:val="22"/>
              </w:rPr>
            </w:pPr>
            <w:r w:rsidRPr="00740635">
              <w:rPr>
                <w:rFonts w:ascii="Cambria" w:hAnsi="Cambria"/>
                <w:sz w:val="22"/>
                <w:szCs w:val="22"/>
              </w:rPr>
              <w:t xml:space="preserve">Rozszerzenie zakresu ubezpieczenia o szkody wyrządzone umyślnie z </w:t>
            </w:r>
            <w:proofErr w:type="spellStart"/>
            <w:r w:rsidRPr="00740635">
              <w:rPr>
                <w:rFonts w:ascii="Cambria" w:hAnsi="Cambria"/>
                <w:sz w:val="22"/>
                <w:szCs w:val="22"/>
              </w:rPr>
              <w:t>podlimitem</w:t>
            </w:r>
            <w:proofErr w:type="spellEnd"/>
            <w:r w:rsidRPr="00740635">
              <w:rPr>
                <w:rFonts w:ascii="Cambria" w:hAnsi="Cambria"/>
                <w:sz w:val="22"/>
                <w:szCs w:val="22"/>
              </w:rPr>
              <w:t xml:space="preserve"> 100 000 zł na jeden i wszystkie wypadki ubezpieczeniowe – 8 punkty</w:t>
            </w:r>
          </w:p>
        </w:tc>
        <w:tc>
          <w:tcPr>
            <w:tcW w:w="1265" w:type="dxa"/>
            <w:shd w:val="clear" w:color="auto" w:fill="auto"/>
          </w:tcPr>
          <w:p w:rsidR="00304679" w:rsidRPr="00740635" w:rsidRDefault="00304679" w:rsidP="0004018D">
            <w:pPr>
              <w:snapToGrid w:val="0"/>
              <w:jc w:val="center"/>
              <w:rPr>
                <w:rFonts w:ascii="Cambria" w:hAnsi="Cambria"/>
                <w:sz w:val="22"/>
                <w:szCs w:val="22"/>
              </w:rPr>
            </w:pPr>
          </w:p>
        </w:tc>
      </w:tr>
      <w:tr w:rsidR="00304679" w:rsidRPr="00740635" w:rsidTr="0004018D">
        <w:tc>
          <w:tcPr>
            <w:tcW w:w="8080" w:type="dxa"/>
            <w:shd w:val="clear" w:color="auto" w:fill="auto"/>
          </w:tcPr>
          <w:p w:rsidR="00304679" w:rsidRPr="00740635" w:rsidRDefault="00D83C3A" w:rsidP="0004018D">
            <w:pPr>
              <w:widowControl w:val="0"/>
              <w:tabs>
                <w:tab w:val="left" w:pos="567"/>
              </w:tabs>
              <w:overflowPunct w:val="0"/>
              <w:autoSpaceDE w:val="0"/>
              <w:jc w:val="both"/>
              <w:textAlignment w:val="baseline"/>
              <w:rPr>
                <w:rFonts w:ascii="Cambria" w:hAnsi="Cambria"/>
                <w:sz w:val="22"/>
                <w:szCs w:val="22"/>
              </w:rPr>
            </w:pPr>
            <w:r w:rsidRPr="00740635">
              <w:rPr>
                <w:rFonts w:ascii="Cambria" w:hAnsi="Cambria"/>
                <w:sz w:val="22"/>
                <w:szCs w:val="22"/>
              </w:rPr>
              <w:t xml:space="preserve">odpowiedzialność cywilną za szkody wyrządzone w związku z gromadzeniem i przetwarzaniem danych osobowych oraz naruszeniem obowiązujących przepisów o ochronie tych danych, z </w:t>
            </w:r>
            <w:proofErr w:type="spellStart"/>
            <w:r w:rsidRPr="00740635">
              <w:rPr>
                <w:rFonts w:ascii="Cambria" w:hAnsi="Cambria"/>
                <w:sz w:val="22"/>
                <w:szCs w:val="22"/>
              </w:rPr>
              <w:t>podlimitem</w:t>
            </w:r>
            <w:proofErr w:type="spellEnd"/>
            <w:r w:rsidRPr="00740635">
              <w:rPr>
                <w:rFonts w:ascii="Cambria" w:hAnsi="Cambria"/>
                <w:sz w:val="22"/>
                <w:szCs w:val="22"/>
              </w:rPr>
              <w:t xml:space="preserve"> 100 000,00 zł na jeden i wszystkie wypadki ubezpieczeniowe – 4 punkty</w:t>
            </w:r>
          </w:p>
        </w:tc>
        <w:tc>
          <w:tcPr>
            <w:tcW w:w="1265" w:type="dxa"/>
            <w:shd w:val="clear" w:color="auto" w:fill="auto"/>
          </w:tcPr>
          <w:p w:rsidR="00304679" w:rsidRPr="00740635" w:rsidRDefault="00304679" w:rsidP="0004018D">
            <w:pPr>
              <w:snapToGrid w:val="0"/>
              <w:jc w:val="center"/>
              <w:rPr>
                <w:rFonts w:ascii="Cambria" w:hAnsi="Cambria"/>
                <w:sz w:val="22"/>
                <w:szCs w:val="22"/>
              </w:rPr>
            </w:pPr>
          </w:p>
        </w:tc>
      </w:tr>
      <w:tr w:rsidR="00304679" w:rsidRPr="00740635" w:rsidTr="0004018D">
        <w:trPr>
          <w:trHeight w:val="60"/>
        </w:trPr>
        <w:tc>
          <w:tcPr>
            <w:tcW w:w="8080" w:type="dxa"/>
            <w:shd w:val="clear" w:color="auto" w:fill="auto"/>
          </w:tcPr>
          <w:p w:rsidR="00304679" w:rsidRPr="00740635" w:rsidRDefault="00D83C3A" w:rsidP="0004018D">
            <w:pPr>
              <w:widowControl w:val="0"/>
              <w:tabs>
                <w:tab w:val="left" w:pos="567"/>
              </w:tabs>
              <w:overflowPunct w:val="0"/>
              <w:autoSpaceDE w:val="0"/>
              <w:jc w:val="both"/>
              <w:textAlignment w:val="baseline"/>
              <w:rPr>
                <w:rFonts w:ascii="Cambria" w:hAnsi="Cambria"/>
                <w:sz w:val="22"/>
                <w:szCs w:val="22"/>
              </w:rPr>
            </w:pPr>
            <w:r w:rsidRPr="00740635">
              <w:rPr>
                <w:rFonts w:ascii="Cambria" w:hAnsi="Cambria"/>
                <w:sz w:val="22"/>
                <w:szCs w:val="22"/>
              </w:rPr>
              <w:t>Przyznanie ubezpieczającemu prawa do uzupełniania sumy gwarancyjnej po wypłacie odszkodowania, według stawki zgodnej ze złożoną ofertą – 4 punktów</w:t>
            </w:r>
          </w:p>
        </w:tc>
        <w:tc>
          <w:tcPr>
            <w:tcW w:w="1265" w:type="dxa"/>
            <w:shd w:val="clear" w:color="auto" w:fill="auto"/>
          </w:tcPr>
          <w:p w:rsidR="00304679" w:rsidRPr="00740635" w:rsidRDefault="00304679" w:rsidP="0004018D">
            <w:pPr>
              <w:snapToGrid w:val="0"/>
              <w:jc w:val="center"/>
              <w:rPr>
                <w:rFonts w:ascii="Cambria" w:hAnsi="Cambria"/>
                <w:sz w:val="22"/>
                <w:szCs w:val="22"/>
              </w:rPr>
            </w:pPr>
          </w:p>
        </w:tc>
      </w:tr>
      <w:tr w:rsidR="00304679" w:rsidRPr="00740635" w:rsidTr="0004018D">
        <w:tc>
          <w:tcPr>
            <w:tcW w:w="8080" w:type="dxa"/>
            <w:shd w:val="clear" w:color="auto" w:fill="auto"/>
          </w:tcPr>
          <w:p w:rsidR="00304679" w:rsidRPr="00740635" w:rsidRDefault="00D83C3A" w:rsidP="0004018D">
            <w:pPr>
              <w:widowControl w:val="0"/>
              <w:tabs>
                <w:tab w:val="left" w:pos="567"/>
              </w:tabs>
              <w:overflowPunct w:val="0"/>
              <w:autoSpaceDE w:val="0"/>
              <w:jc w:val="both"/>
              <w:textAlignment w:val="baseline"/>
              <w:rPr>
                <w:rFonts w:ascii="Cambria" w:hAnsi="Cambria"/>
                <w:sz w:val="22"/>
                <w:szCs w:val="22"/>
              </w:rPr>
            </w:pPr>
            <w:r w:rsidRPr="00740635">
              <w:rPr>
                <w:rFonts w:ascii="Cambria" w:hAnsi="Cambria"/>
                <w:sz w:val="22"/>
                <w:szCs w:val="22"/>
              </w:rPr>
              <w:t>Zniesienie franszyzy integralnej w szkodach rzeczowych – 7 punktów</w:t>
            </w:r>
          </w:p>
        </w:tc>
        <w:tc>
          <w:tcPr>
            <w:tcW w:w="1265" w:type="dxa"/>
            <w:shd w:val="clear" w:color="auto" w:fill="auto"/>
          </w:tcPr>
          <w:p w:rsidR="00304679" w:rsidRPr="00740635" w:rsidRDefault="00304679" w:rsidP="0004018D">
            <w:pPr>
              <w:snapToGrid w:val="0"/>
              <w:jc w:val="center"/>
              <w:rPr>
                <w:rFonts w:ascii="Cambria" w:hAnsi="Cambria"/>
                <w:sz w:val="22"/>
                <w:szCs w:val="22"/>
              </w:rPr>
            </w:pPr>
          </w:p>
        </w:tc>
      </w:tr>
      <w:tr w:rsidR="00304679" w:rsidRPr="00740635" w:rsidTr="0004018D">
        <w:tc>
          <w:tcPr>
            <w:tcW w:w="9345" w:type="dxa"/>
            <w:gridSpan w:val="2"/>
            <w:shd w:val="clear" w:color="auto" w:fill="B3B3B3"/>
          </w:tcPr>
          <w:p w:rsidR="00304679" w:rsidRPr="00740635" w:rsidRDefault="00304679" w:rsidP="0004018D">
            <w:pPr>
              <w:snapToGrid w:val="0"/>
              <w:jc w:val="center"/>
              <w:rPr>
                <w:rFonts w:ascii="Cambria" w:hAnsi="Cambria"/>
                <w:b/>
                <w:sz w:val="22"/>
                <w:szCs w:val="22"/>
              </w:rPr>
            </w:pPr>
            <w:r w:rsidRPr="00740635">
              <w:rPr>
                <w:rFonts w:ascii="Cambria" w:hAnsi="Cambria"/>
                <w:b/>
                <w:sz w:val="22"/>
                <w:szCs w:val="22"/>
              </w:rPr>
              <w:t>Ubezpieczenie sprzętu elektronicznego systemem ryzyk nienazwanych</w:t>
            </w:r>
          </w:p>
        </w:tc>
      </w:tr>
      <w:tr w:rsidR="00304679" w:rsidRPr="00740635" w:rsidTr="0004018D">
        <w:tc>
          <w:tcPr>
            <w:tcW w:w="8080" w:type="dxa"/>
            <w:shd w:val="clear" w:color="auto" w:fill="auto"/>
          </w:tcPr>
          <w:p w:rsidR="00304679" w:rsidRPr="00740635" w:rsidRDefault="00D83C3A" w:rsidP="0004018D">
            <w:pPr>
              <w:widowControl w:val="0"/>
              <w:tabs>
                <w:tab w:val="left" w:pos="567"/>
              </w:tabs>
              <w:overflowPunct w:val="0"/>
              <w:autoSpaceDE w:val="0"/>
              <w:jc w:val="both"/>
              <w:textAlignment w:val="baseline"/>
              <w:rPr>
                <w:rFonts w:ascii="Cambria" w:hAnsi="Cambria"/>
                <w:sz w:val="22"/>
                <w:szCs w:val="22"/>
              </w:rPr>
            </w:pPr>
            <w:r w:rsidRPr="00740635">
              <w:rPr>
                <w:rFonts w:ascii="Cambria" w:hAnsi="Cambria"/>
                <w:sz w:val="22"/>
                <w:szCs w:val="22"/>
              </w:rPr>
              <w:t>Przyjęcie podanej klauzuli szybkiej likwidacji szkód – 3 punkty</w:t>
            </w:r>
          </w:p>
        </w:tc>
        <w:tc>
          <w:tcPr>
            <w:tcW w:w="1265" w:type="dxa"/>
            <w:shd w:val="clear" w:color="auto" w:fill="auto"/>
          </w:tcPr>
          <w:p w:rsidR="00304679" w:rsidRPr="00740635" w:rsidRDefault="00304679" w:rsidP="0004018D">
            <w:pPr>
              <w:snapToGrid w:val="0"/>
              <w:jc w:val="center"/>
              <w:rPr>
                <w:rFonts w:ascii="Cambria" w:hAnsi="Cambria"/>
                <w:b/>
                <w:sz w:val="22"/>
                <w:szCs w:val="22"/>
              </w:rPr>
            </w:pPr>
          </w:p>
        </w:tc>
      </w:tr>
      <w:tr w:rsidR="00304679" w:rsidRPr="00740635" w:rsidTr="0004018D">
        <w:tc>
          <w:tcPr>
            <w:tcW w:w="8080" w:type="dxa"/>
            <w:shd w:val="clear" w:color="auto" w:fill="auto"/>
          </w:tcPr>
          <w:p w:rsidR="00304679" w:rsidRPr="00740635" w:rsidRDefault="00D83C3A" w:rsidP="0004018D">
            <w:pPr>
              <w:widowControl w:val="0"/>
              <w:tabs>
                <w:tab w:val="left" w:pos="567"/>
              </w:tabs>
              <w:overflowPunct w:val="0"/>
              <w:autoSpaceDE w:val="0"/>
              <w:jc w:val="both"/>
              <w:textAlignment w:val="baseline"/>
              <w:rPr>
                <w:rFonts w:ascii="Cambria" w:hAnsi="Cambria"/>
                <w:sz w:val="22"/>
                <w:szCs w:val="22"/>
              </w:rPr>
            </w:pPr>
            <w:r w:rsidRPr="00740635">
              <w:rPr>
                <w:rFonts w:ascii="Cambria" w:hAnsi="Cambria"/>
                <w:sz w:val="22"/>
                <w:szCs w:val="22"/>
              </w:rPr>
              <w:t xml:space="preserve">Rozszerzenie zakresu ochrony o szkody spowodowane atakiem </w:t>
            </w:r>
            <w:proofErr w:type="spellStart"/>
            <w:r w:rsidRPr="00740635">
              <w:rPr>
                <w:rFonts w:ascii="Cambria" w:hAnsi="Cambria"/>
                <w:sz w:val="22"/>
                <w:szCs w:val="22"/>
              </w:rPr>
              <w:t>hakerskim</w:t>
            </w:r>
            <w:proofErr w:type="spellEnd"/>
            <w:r w:rsidRPr="00740635">
              <w:rPr>
                <w:rFonts w:ascii="Cambria" w:hAnsi="Cambria"/>
                <w:sz w:val="22"/>
                <w:szCs w:val="22"/>
              </w:rPr>
              <w:t xml:space="preserve"> lub w wyniku innych cyberprzestępstw do limitu 100 000 zł na jedno i wszystkie zdarzenia w każdym okresie ubezpieczenia – 6 punktów</w:t>
            </w:r>
          </w:p>
        </w:tc>
        <w:tc>
          <w:tcPr>
            <w:tcW w:w="1265" w:type="dxa"/>
            <w:shd w:val="clear" w:color="auto" w:fill="auto"/>
          </w:tcPr>
          <w:p w:rsidR="00304679" w:rsidRPr="00740635" w:rsidRDefault="00304679" w:rsidP="0004018D">
            <w:pPr>
              <w:snapToGrid w:val="0"/>
              <w:jc w:val="center"/>
              <w:rPr>
                <w:rFonts w:ascii="Cambria" w:hAnsi="Cambria"/>
                <w:b/>
                <w:sz w:val="22"/>
                <w:szCs w:val="22"/>
              </w:rPr>
            </w:pPr>
          </w:p>
        </w:tc>
      </w:tr>
      <w:tr w:rsidR="00304679" w:rsidRPr="00740635" w:rsidTr="0004018D">
        <w:tc>
          <w:tcPr>
            <w:tcW w:w="9345" w:type="dxa"/>
            <w:gridSpan w:val="2"/>
            <w:shd w:val="clear" w:color="auto" w:fill="B3B3B3"/>
          </w:tcPr>
          <w:p w:rsidR="00304679" w:rsidRPr="00740635" w:rsidRDefault="00304679" w:rsidP="0004018D">
            <w:pPr>
              <w:snapToGrid w:val="0"/>
              <w:jc w:val="center"/>
              <w:rPr>
                <w:rFonts w:ascii="Cambria" w:hAnsi="Cambria"/>
                <w:b/>
                <w:sz w:val="22"/>
                <w:szCs w:val="22"/>
              </w:rPr>
            </w:pPr>
            <w:r w:rsidRPr="00740635">
              <w:rPr>
                <w:rFonts w:ascii="Cambria" w:hAnsi="Cambria"/>
                <w:b/>
                <w:sz w:val="22"/>
                <w:szCs w:val="22"/>
              </w:rPr>
              <w:t>Pozostałe klauzule dodatkowe</w:t>
            </w:r>
          </w:p>
        </w:tc>
      </w:tr>
      <w:tr w:rsidR="00304679" w:rsidRPr="00740635" w:rsidTr="0004018D">
        <w:trPr>
          <w:cantSplit/>
          <w:trHeight w:val="285"/>
        </w:trPr>
        <w:tc>
          <w:tcPr>
            <w:tcW w:w="8080" w:type="dxa"/>
            <w:shd w:val="clear" w:color="auto" w:fill="auto"/>
          </w:tcPr>
          <w:p w:rsidR="00304679" w:rsidRPr="00740635" w:rsidRDefault="00D83C3A" w:rsidP="0004018D">
            <w:pPr>
              <w:widowControl w:val="0"/>
              <w:tabs>
                <w:tab w:val="left" w:pos="567"/>
              </w:tabs>
              <w:overflowPunct w:val="0"/>
              <w:autoSpaceDE w:val="0"/>
              <w:jc w:val="both"/>
              <w:textAlignment w:val="baseline"/>
              <w:rPr>
                <w:rFonts w:ascii="Cambria" w:hAnsi="Cambria"/>
                <w:sz w:val="22"/>
                <w:szCs w:val="22"/>
              </w:rPr>
            </w:pPr>
            <w:r w:rsidRPr="00740635">
              <w:rPr>
                <w:rFonts w:ascii="Cambria" w:hAnsi="Cambria"/>
                <w:sz w:val="22"/>
                <w:szCs w:val="22"/>
              </w:rPr>
              <w:t>Przyjęcie podanej klauzuli funduszu prewencyjnego – 15 punktów</w:t>
            </w:r>
          </w:p>
        </w:tc>
        <w:tc>
          <w:tcPr>
            <w:tcW w:w="1265" w:type="dxa"/>
            <w:shd w:val="clear" w:color="auto" w:fill="auto"/>
          </w:tcPr>
          <w:p w:rsidR="00304679" w:rsidRPr="00740635" w:rsidRDefault="00304679" w:rsidP="0004018D">
            <w:pPr>
              <w:snapToGrid w:val="0"/>
              <w:rPr>
                <w:rFonts w:ascii="Cambria" w:hAnsi="Cambria"/>
                <w:sz w:val="22"/>
                <w:szCs w:val="22"/>
              </w:rPr>
            </w:pPr>
          </w:p>
        </w:tc>
      </w:tr>
      <w:tr w:rsidR="00304679" w:rsidRPr="00740635" w:rsidTr="0004018D">
        <w:trPr>
          <w:cantSplit/>
          <w:trHeight w:val="285"/>
        </w:trPr>
        <w:tc>
          <w:tcPr>
            <w:tcW w:w="8080" w:type="dxa"/>
            <w:shd w:val="clear" w:color="auto" w:fill="auto"/>
          </w:tcPr>
          <w:p w:rsidR="00304679" w:rsidRPr="00740635" w:rsidRDefault="00D83C3A" w:rsidP="0004018D">
            <w:pPr>
              <w:widowControl w:val="0"/>
              <w:tabs>
                <w:tab w:val="left" w:pos="567"/>
              </w:tabs>
              <w:overflowPunct w:val="0"/>
              <w:autoSpaceDE w:val="0"/>
              <w:jc w:val="both"/>
              <w:textAlignment w:val="baseline"/>
              <w:rPr>
                <w:rFonts w:ascii="Cambria" w:hAnsi="Cambria"/>
                <w:sz w:val="22"/>
                <w:szCs w:val="22"/>
              </w:rPr>
            </w:pPr>
            <w:r w:rsidRPr="00740635">
              <w:rPr>
                <w:rFonts w:ascii="Cambria" w:hAnsi="Cambria"/>
                <w:sz w:val="22"/>
                <w:szCs w:val="22"/>
              </w:rPr>
              <w:t>Przyjęcie podanej klauzuli aktów terroryzmu – 3 punkty</w:t>
            </w:r>
          </w:p>
        </w:tc>
        <w:tc>
          <w:tcPr>
            <w:tcW w:w="1265" w:type="dxa"/>
            <w:shd w:val="clear" w:color="auto" w:fill="auto"/>
          </w:tcPr>
          <w:p w:rsidR="00304679" w:rsidRPr="00740635" w:rsidRDefault="00304679" w:rsidP="0004018D">
            <w:pPr>
              <w:snapToGrid w:val="0"/>
              <w:rPr>
                <w:rFonts w:ascii="Cambria" w:hAnsi="Cambria"/>
                <w:sz w:val="22"/>
                <w:szCs w:val="22"/>
              </w:rPr>
            </w:pPr>
          </w:p>
        </w:tc>
      </w:tr>
      <w:tr w:rsidR="00304679" w:rsidRPr="00740635" w:rsidTr="0004018D">
        <w:trPr>
          <w:cantSplit/>
          <w:trHeight w:val="285"/>
        </w:trPr>
        <w:tc>
          <w:tcPr>
            <w:tcW w:w="8080" w:type="dxa"/>
            <w:shd w:val="clear" w:color="auto" w:fill="auto"/>
          </w:tcPr>
          <w:p w:rsidR="00304679" w:rsidRPr="00740635" w:rsidRDefault="00D83C3A" w:rsidP="0004018D">
            <w:pPr>
              <w:widowControl w:val="0"/>
              <w:tabs>
                <w:tab w:val="left" w:pos="567"/>
              </w:tabs>
              <w:overflowPunct w:val="0"/>
              <w:autoSpaceDE w:val="0"/>
              <w:jc w:val="both"/>
              <w:textAlignment w:val="baseline"/>
              <w:rPr>
                <w:rFonts w:ascii="Cambria" w:hAnsi="Cambria"/>
                <w:sz w:val="22"/>
                <w:szCs w:val="22"/>
              </w:rPr>
            </w:pPr>
            <w:r w:rsidRPr="00740635">
              <w:rPr>
                <w:rFonts w:ascii="Cambria" w:hAnsi="Cambria"/>
                <w:sz w:val="22"/>
                <w:szCs w:val="22"/>
              </w:rPr>
              <w:t>Przyjęcie podanej klauzuli uznania okoliczności – 3 punkty</w:t>
            </w:r>
          </w:p>
        </w:tc>
        <w:tc>
          <w:tcPr>
            <w:tcW w:w="1265" w:type="dxa"/>
            <w:shd w:val="clear" w:color="auto" w:fill="auto"/>
          </w:tcPr>
          <w:p w:rsidR="00304679" w:rsidRPr="00740635" w:rsidRDefault="00304679" w:rsidP="0004018D">
            <w:pPr>
              <w:snapToGrid w:val="0"/>
              <w:rPr>
                <w:rFonts w:ascii="Cambria" w:hAnsi="Cambria"/>
                <w:sz w:val="22"/>
                <w:szCs w:val="22"/>
              </w:rPr>
            </w:pPr>
          </w:p>
        </w:tc>
      </w:tr>
      <w:tr w:rsidR="00304679" w:rsidRPr="00740635" w:rsidTr="0004018D">
        <w:trPr>
          <w:cantSplit/>
          <w:trHeight w:val="285"/>
        </w:trPr>
        <w:tc>
          <w:tcPr>
            <w:tcW w:w="8080" w:type="dxa"/>
            <w:shd w:val="clear" w:color="auto" w:fill="auto"/>
          </w:tcPr>
          <w:p w:rsidR="00304679" w:rsidRPr="00740635" w:rsidRDefault="00D83C3A" w:rsidP="0004018D">
            <w:pPr>
              <w:widowControl w:val="0"/>
              <w:tabs>
                <w:tab w:val="left" w:pos="567"/>
              </w:tabs>
              <w:overflowPunct w:val="0"/>
              <w:autoSpaceDE w:val="0"/>
              <w:jc w:val="both"/>
              <w:textAlignment w:val="baseline"/>
              <w:rPr>
                <w:rFonts w:ascii="Cambria" w:hAnsi="Cambria"/>
                <w:sz w:val="22"/>
                <w:szCs w:val="22"/>
              </w:rPr>
            </w:pPr>
            <w:r w:rsidRPr="00740635">
              <w:rPr>
                <w:rFonts w:ascii="Cambria" w:hAnsi="Cambria"/>
                <w:sz w:val="22"/>
                <w:szCs w:val="22"/>
              </w:rPr>
              <w:t>Przyjęcie podanej klauzuli zmiany wielkości ryzyka – 3 punkty</w:t>
            </w:r>
          </w:p>
        </w:tc>
        <w:tc>
          <w:tcPr>
            <w:tcW w:w="1265" w:type="dxa"/>
            <w:shd w:val="clear" w:color="auto" w:fill="auto"/>
          </w:tcPr>
          <w:p w:rsidR="00304679" w:rsidRPr="00740635" w:rsidRDefault="00304679" w:rsidP="0004018D">
            <w:pPr>
              <w:snapToGrid w:val="0"/>
              <w:jc w:val="center"/>
              <w:rPr>
                <w:rFonts w:ascii="Cambria" w:hAnsi="Cambria"/>
                <w:sz w:val="22"/>
                <w:szCs w:val="22"/>
              </w:rPr>
            </w:pPr>
          </w:p>
        </w:tc>
      </w:tr>
      <w:tr w:rsidR="00304679" w:rsidRPr="00740635" w:rsidTr="0004018D">
        <w:trPr>
          <w:cantSplit/>
          <w:trHeight w:val="285"/>
        </w:trPr>
        <w:tc>
          <w:tcPr>
            <w:tcW w:w="8080" w:type="dxa"/>
            <w:shd w:val="clear" w:color="auto" w:fill="auto"/>
          </w:tcPr>
          <w:p w:rsidR="00304679" w:rsidRPr="00740635" w:rsidRDefault="00D83C3A" w:rsidP="0004018D">
            <w:pPr>
              <w:widowControl w:val="0"/>
              <w:tabs>
                <w:tab w:val="left" w:pos="567"/>
              </w:tabs>
              <w:overflowPunct w:val="0"/>
              <w:autoSpaceDE w:val="0"/>
              <w:jc w:val="both"/>
              <w:textAlignment w:val="baseline"/>
              <w:rPr>
                <w:rFonts w:ascii="Cambria" w:hAnsi="Cambria"/>
                <w:sz w:val="22"/>
                <w:szCs w:val="22"/>
              </w:rPr>
            </w:pPr>
            <w:r w:rsidRPr="00740635">
              <w:rPr>
                <w:rFonts w:ascii="Cambria" w:hAnsi="Cambria"/>
                <w:sz w:val="22"/>
                <w:szCs w:val="22"/>
              </w:rPr>
              <w:t>Przyjęcie podanej klauzuli wypłaty bezspornej części odszkodowania – 3 punkty</w:t>
            </w:r>
          </w:p>
        </w:tc>
        <w:tc>
          <w:tcPr>
            <w:tcW w:w="1265" w:type="dxa"/>
            <w:shd w:val="clear" w:color="auto" w:fill="auto"/>
          </w:tcPr>
          <w:p w:rsidR="00304679" w:rsidRPr="00740635" w:rsidRDefault="00304679" w:rsidP="0004018D">
            <w:pPr>
              <w:snapToGrid w:val="0"/>
              <w:jc w:val="center"/>
              <w:rPr>
                <w:rFonts w:ascii="Cambria" w:hAnsi="Cambria"/>
                <w:sz w:val="22"/>
                <w:szCs w:val="22"/>
              </w:rPr>
            </w:pPr>
          </w:p>
        </w:tc>
      </w:tr>
      <w:tr w:rsidR="00304679" w:rsidRPr="00740635" w:rsidTr="0004018D">
        <w:trPr>
          <w:cantSplit/>
          <w:trHeight w:val="64"/>
        </w:trPr>
        <w:tc>
          <w:tcPr>
            <w:tcW w:w="8080" w:type="dxa"/>
            <w:shd w:val="clear" w:color="auto" w:fill="auto"/>
          </w:tcPr>
          <w:p w:rsidR="00304679" w:rsidRPr="00740635" w:rsidRDefault="00D83C3A" w:rsidP="0004018D">
            <w:pPr>
              <w:widowControl w:val="0"/>
              <w:tabs>
                <w:tab w:val="left" w:pos="567"/>
              </w:tabs>
              <w:overflowPunct w:val="0"/>
              <w:autoSpaceDE w:val="0"/>
              <w:jc w:val="both"/>
              <w:textAlignment w:val="baseline"/>
              <w:rPr>
                <w:rFonts w:ascii="Cambria" w:hAnsi="Cambria"/>
                <w:sz w:val="22"/>
                <w:szCs w:val="22"/>
              </w:rPr>
            </w:pPr>
            <w:r w:rsidRPr="00740635">
              <w:rPr>
                <w:rFonts w:ascii="Cambria" w:hAnsi="Cambria"/>
                <w:sz w:val="22"/>
                <w:szCs w:val="22"/>
              </w:rPr>
              <w:t>Przyjęcie podanej klauzuli automatycznego pokrycia konsumpcji sumy ubezpieczenia w ubezpieczeniu mienia systemem pierwszego ryzyka – 4 punkty</w:t>
            </w:r>
          </w:p>
        </w:tc>
        <w:tc>
          <w:tcPr>
            <w:tcW w:w="1265" w:type="dxa"/>
            <w:shd w:val="clear" w:color="auto" w:fill="auto"/>
          </w:tcPr>
          <w:p w:rsidR="00304679" w:rsidRPr="00740635" w:rsidRDefault="00304679" w:rsidP="0004018D">
            <w:pPr>
              <w:snapToGrid w:val="0"/>
              <w:jc w:val="center"/>
              <w:rPr>
                <w:rFonts w:ascii="Cambria" w:hAnsi="Cambria"/>
                <w:sz w:val="22"/>
                <w:szCs w:val="22"/>
              </w:rPr>
            </w:pPr>
          </w:p>
        </w:tc>
      </w:tr>
      <w:tr w:rsidR="00304679" w:rsidRPr="00740635" w:rsidTr="0004018D">
        <w:trPr>
          <w:cantSplit/>
          <w:trHeight w:val="232"/>
        </w:trPr>
        <w:tc>
          <w:tcPr>
            <w:tcW w:w="8080" w:type="dxa"/>
            <w:shd w:val="clear" w:color="auto" w:fill="auto"/>
          </w:tcPr>
          <w:p w:rsidR="00304679" w:rsidRPr="00740635" w:rsidRDefault="00740635" w:rsidP="0004018D">
            <w:pPr>
              <w:widowControl w:val="0"/>
              <w:tabs>
                <w:tab w:val="left" w:pos="567"/>
              </w:tabs>
              <w:overflowPunct w:val="0"/>
              <w:autoSpaceDE w:val="0"/>
              <w:jc w:val="both"/>
              <w:textAlignment w:val="baseline"/>
              <w:rPr>
                <w:rFonts w:ascii="Cambria" w:hAnsi="Cambria"/>
                <w:sz w:val="22"/>
                <w:szCs w:val="22"/>
              </w:rPr>
            </w:pPr>
            <w:r>
              <w:rPr>
                <w:rFonts w:ascii="Cambria" w:hAnsi="Cambria"/>
                <w:sz w:val="22"/>
                <w:szCs w:val="22"/>
              </w:rPr>
              <w:lastRenderedPageBreak/>
              <w:t>Zwiększenie do kwoty 10</w:t>
            </w:r>
            <w:r w:rsidR="00D83C3A" w:rsidRPr="00740635">
              <w:rPr>
                <w:rFonts w:ascii="Cambria" w:hAnsi="Cambria"/>
                <w:sz w:val="22"/>
                <w:szCs w:val="22"/>
              </w:rPr>
              <w:t xml:space="preserve"> 000 000,00 zł </w:t>
            </w:r>
            <w:proofErr w:type="spellStart"/>
            <w:r w:rsidR="00D83C3A" w:rsidRPr="00740635">
              <w:rPr>
                <w:rFonts w:ascii="Cambria" w:hAnsi="Cambria"/>
                <w:sz w:val="22"/>
                <w:szCs w:val="22"/>
              </w:rPr>
              <w:t>bezskładkowego</w:t>
            </w:r>
            <w:proofErr w:type="spellEnd"/>
            <w:r w:rsidR="00D83C3A" w:rsidRPr="00740635">
              <w:rPr>
                <w:rFonts w:ascii="Cambria" w:hAnsi="Cambria"/>
                <w:sz w:val="22"/>
                <w:szCs w:val="22"/>
              </w:rPr>
              <w:t xml:space="preserve"> limitu w klauzuli automatycznego pokrycia (limit wspólny z ubezpieczeniem sprzętu elektronicznego oraz mienia od wszystkich ryzyk) - 8 punktów</w:t>
            </w:r>
          </w:p>
        </w:tc>
        <w:tc>
          <w:tcPr>
            <w:tcW w:w="1265" w:type="dxa"/>
            <w:shd w:val="clear" w:color="auto" w:fill="auto"/>
          </w:tcPr>
          <w:p w:rsidR="00304679" w:rsidRPr="00740635" w:rsidRDefault="00304679" w:rsidP="0004018D">
            <w:pPr>
              <w:snapToGrid w:val="0"/>
              <w:jc w:val="center"/>
              <w:rPr>
                <w:rFonts w:ascii="Cambria" w:hAnsi="Cambria"/>
                <w:sz w:val="22"/>
                <w:szCs w:val="22"/>
              </w:rPr>
            </w:pPr>
          </w:p>
        </w:tc>
      </w:tr>
    </w:tbl>
    <w:p w:rsidR="00243373" w:rsidRPr="00740635" w:rsidRDefault="00243373" w:rsidP="003F1ADD">
      <w:pPr>
        <w:widowControl w:val="0"/>
        <w:overflowPunct w:val="0"/>
        <w:autoSpaceDE w:val="0"/>
        <w:spacing w:before="120"/>
        <w:jc w:val="both"/>
        <w:textAlignment w:val="baseline"/>
        <w:rPr>
          <w:rFonts w:ascii="Cambria" w:hAnsi="Cambria"/>
          <w:b/>
          <w:sz w:val="22"/>
          <w:szCs w:val="22"/>
        </w:rPr>
      </w:pPr>
      <w:r w:rsidRPr="00740635">
        <w:rPr>
          <w:rFonts w:ascii="Cambria" w:hAnsi="Cambria"/>
          <w:sz w:val="22"/>
          <w:szCs w:val="22"/>
        </w:rPr>
        <w:t xml:space="preserve">W kolumnie „Akceptacja” w wierszu dotyczącym akceptowanej klauzuli dodatkowej lub postanowień szczególnych proszę wpisać słowo </w:t>
      </w:r>
      <w:r w:rsidRPr="00740635">
        <w:rPr>
          <w:rFonts w:ascii="Cambria" w:hAnsi="Cambria"/>
          <w:b/>
          <w:sz w:val="22"/>
          <w:szCs w:val="22"/>
        </w:rPr>
        <w:t xml:space="preserve">„Tak”  </w:t>
      </w:r>
      <w:r w:rsidRPr="00740635">
        <w:rPr>
          <w:rFonts w:ascii="Cambria" w:hAnsi="Cambria"/>
          <w:sz w:val="22"/>
          <w:szCs w:val="22"/>
        </w:rPr>
        <w:t>przypadku przyjęcia danej klauzuli lub postanowienia szczególnego oraz słowo</w:t>
      </w:r>
      <w:r w:rsidRPr="00740635">
        <w:rPr>
          <w:rFonts w:ascii="Cambria" w:hAnsi="Cambria"/>
          <w:b/>
          <w:sz w:val="22"/>
          <w:szCs w:val="22"/>
        </w:rPr>
        <w:t xml:space="preserve"> „Nie” </w:t>
      </w:r>
      <w:r w:rsidRPr="00740635">
        <w:rPr>
          <w:rFonts w:ascii="Cambria" w:hAnsi="Cambria"/>
          <w:sz w:val="22"/>
          <w:szCs w:val="22"/>
        </w:rPr>
        <w:t>w przypadku nie</w:t>
      </w:r>
      <w:r w:rsidR="00EC0BBD" w:rsidRPr="00740635">
        <w:rPr>
          <w:rFonts w:ascii="Cambria" w:hAnsi="Cambria"/>
          <w:sz w:val="22"/>
          <w:szCs w:val="22"/>
        </w:rPr>
        <w:t> </w:t>
      </w:r>
      <w:r w:rsidRPr="00740635">
        <w:rPr>
          <w:rFonts w:ascii="Cambria" w:hAnsi="Cambria"/>
          <w:sz w:val="22"/>
          <w:szCs w:val="22"/>
        </w:rPr>
        <w:t>przyjęcia. Brak słowa</w:t>
      </w:r>
      <w:r w:rsidRPr="00740635">
        <w:rPr>
          <w:rFonts w:ascii="Cambria" w:hAnsi="Cambria"/>
          <w:b/>
          <w:sz w:val="22"/>
          <w:szCs w:val="22"/>
        </w:rPr>
        <w:t xml:space="preserve"> „Tak” </w:t>
      </w:r>
      <w:r w:rsidRPr="00740635">
        <w:rPr>
          <w:rFonts w:ascii="Cambria" w:hAnsi="Cambria"/>
          <w:sz w:val="22"/>
          <w:szCs w:val="22"/>
        </w:rPr>
        <w:t xml:space="preserve">lub </w:t>
      </w:r>
      <w:r w:rsidRPr="00740635">
        <w:rPr>
          <w:rFonts w:ascii="Cambria" w:hAnsi="Cambria"/>
          <w:b/>
          <w:sz w:val="22"/>
          <w:szCs w:val="22"/>
        </w:rPr>
        <w:t xml:space="preserve">„Nie” uznany zostanie jako niezaakceptowanie danej klauzuli lub postanowienia szczególnego. </w:t>
      </w:r>
    </w:p>
    <w:p w:rsidR="00243373" w:rsidRPr="00740635" w:rsidRDefault="00243373" w:rsidP="003F1ADD">
      <w:pPr>
        <w:jc w:val="both"/>
        <w:rPr>
          <w:rFonts w:ascii="Cambria" w:hAnsi="Cambria"/>
          <w:i/>
          <w:sz w:val="22"/>
          <w:szCs w:val="22"/>
        </w:rPr>
      </w:pPr>
      <w:r w:rsidRPr="00740635">
        <w:rPr>
          <w:rFonts w:ascii="Cambria" w:hAnsi="Cambria"/>
          <w:i/>
          <w:sz w:val="22"/>
          <w:szCs w:val="22"/>
        </w:rPr>
        <w:t>UWAGA:</w:t>
      </w:r>
    </w:p>
    <w:p w:rsidR="00243373" w:rsidRPr="00740635" w:rsidRDefault="00243373" w:rsidP="003F1ADD">
      <w:pPr>
        <w:jc w:val="both"/>
        <w:rPr>
          <w:rFonts w:ascii="Cambria" w:hAnsi="Cambria"/>
          <w:i/>
          <w:sz w:val="22"/>
          <w:szCs w:val="22"/>
        </w:rPr>
      </w:pPr>
      <w:r w:rsidRPr="00740635">
        <w:rPr>
          <w:rFonts w:ascii="Cambria" w:hAnsi="Cambria"/>
          <w:i/>
          <w:sz w:val="22"/>
          <w:szCs w:val="22"/>
        </w:rPr>
        <w:t>W przypadku przyjęcia danej klauzuli lub postanowienia szczególnego, lecz w innej wersji niż podana w niniejszej specyfikacji, Zamawiający nie przyzna punktów dodatkowych.</w:t>
      </w:r>
    </w:p>
    <w:p w:rsidR="00EC0BBD" w:rsidRPr="00740635" w:rsidRDefault="00EC0BBD" w:rsidP="003F1ADD">
      <w:pPr>
        <w:widowControl w:val="0"/>
        <w:spacing w:before="1200"/>
        <w:ind w:left="5103" w:right="-1"/>
        <w:jc w:val="both"/>
        <w:rPr>
          <w:rFonts w:ascii="Cambria" w:hAnsi="Cambria"/>
          <w:sz w:val="22"/>
          <w:szCs w:val="22"/>
        </w:rPr>
      </w:pPr>
      <w:r w:rsidRPr="00740635">
        <w:rPr>
          <w:rFonts w:ascii="Cambria" w:hAnsi="Cambria"/>
          <w:sz w:val="22"/>
          <w:szCs w:val="22"/>
        </w:rPr>
        <w:t>……………………………………………</w:t>
      </w:r>
      <w:r w:rsidR="00C34CD9" w:rsidRPr="00740635">
        <w:rPr>
          <w:rFonts w:ascii="Cambria" w:hAnsi="Cambria"/>
          <w:sz w:val="22"/>
          <w:szCs w:val="22"/>
        </w:rPr>
        <w:t>…………</w:t>
      </w:r>
    </w:p>
    <w:p w:rsidR="007A7027" w:rsidRPr="00740635" w:rsidRDefault="007A7027" w:rsidP="003F1ADD">
      <w:pPr>
        <w:widowControl w:val="0"/>
        <w:ind w:left="5103" w:right="-1"/>
        <w:jc w:val="center"/>
        <w:rPr>
          <w:rFonts w:ascii="Cambria" w:hAnsi="Cambria"/>
          <w:i/>
          <w:sz w:val="22"/>
          <w:szCs w:val="22"/>
        </w:rPr>
      </w:pPr>
      <w:r w:rsidRPr="00740635">
        <w:rPr>
          <w:rFonts w:ascii="Cambria" w:hAnsi="Cambria"/>
          <w:i/>
          <w:sz w:val="22"/>
          <w:szCs w:val="22"/>
        </w:rPr>
        <w:t>(podpis(y) osób uprawnionyc</w:t>
      </w:r>
      <w:r w:rsidR="001C70A7" w:rsidRPr="00740635">
        <w:rPr>
          <w:rFonts w:ascii="Cambria" w:hAnsi="Cambria"/>
          <w:i/>
          <w:sz w:val="22"/>
          <w:szCs w:val="22"/>
        </w:rPr>
        <w:t>h do reprezentowania Wykonawcy zgodnie z dokumentami rejestrowymi</w:t>
      </w:r>
      <w:r w:rsidR="008D42A1" w:rsidRPr="00740635">
        <w:rPr>
          <w:rFonts w:ascii="Cambria" w:hAnsi="Cambria"/>
          <w:i/>
          <w:sz w:val="22"/>
          <w:szCs w:val="22"/>
        </w:rPr>
        <w:t xml:space="preserve"> lub wskazanych w</w:t>
      </w:r>
      <w:r w:rsidR="00FF3A96" w:rsidRPr="00740635">
        <w:rPr>
          <w:rFonts w:ascii="Cambria" w:hAnsi="Cambria"/>
          <w:i/>
          <w:sz w:val="22"/>
          <w:szCs w:val="22"/>
        </w:rPr>
        <w:t> </w:t>
      </w:r>
      <w:r w:rsidR="008D42A1" w:rsidRPr="00740635">
        <w:rPr>
          <w:rFonts w:ascii="Cambria" w:hAnsi="Cambria"/>
          <w:i/>
          <w:sz w:val="22"/>
          <w:szCs w:val="22"/>
        </w:rPr>
        <w:t>pełnomocnictwie</w:t>
      </w:r>
      <w:r w:rsidRPr="00740635">
        <w:rPr>
          <w:rFonts w:ascii="Cambria" w:hAnsi="Cambria"/>
          <w:i/>
          <w:sz w:val="22"/>
          <w:szCs w:val="22"/>
        </w:rPr>
        <w:t>)</w:t>
      </w:r>
    </w:p>
    <w:p w:rsidR="00EC0BBD" w:rsidRPr="00740635" w:rsidRDefault="00EC0BBD" w:rsidP="003F1ADD">
      <w:pPr>
        <w:jc w:val="right"/>
        <w:rPr>
          <w:rFonts w:ascii="Cambria" w:hAnsi="Cambria"/>
          <w:sz w:val="22"/>
          <w:szCs w:val="22"/>
        </w:rPr>
      </w:pPr>
    </w:p>
    <w:p w:rsidR="00243373" w:rsidRPr="00740635" w:rsidRDefault="00EC0BBD" w:rsidP="003F1ADD">
      <w:pPr>
        <w:jc w:val="both"/>
        <w:rPr>
          <w:rFonts w:ascii="Cambria" w:hAnsi="Cambria"/>
          <w:sz w:val="22"/>
          <w:szCs w:val="22"/>
        </w:rPr>
      </w:pPr>
      <w:r w:rsidRPr="00740635">
        <w:rPr>
          <w:rFonts w:ascii="Cambria" w:hAnsi="Cambria"/>
          <w:sz w:val="22"/>
          <w:szCs w:val="22"/>
        </w:rPr>
        <w:t>……………………….</w:t>
      </w:r>
      <w:r w:rsidR="00243373" w:rsidRPr="00740635">
        <w:rPr>
          <w:rFonts w:ascii="Cambria" w:hAnsi="Cambria"/>
          <w:sz w:val="22"/>
          <w:szCs w:val="22"/>
        </w:rPr>
        <w:t>, dnia ……………………</w:t>
      </w:r>
      <w:r w:rsidRPr="00740635">
        <w:rPr>
          <w:rFonts w:ascii="Cambria" w:hAnsi="Cambria"/>
          <w:sz w:val="22"/>
          <w:szCs w:val="22"/>
        </w:rPr>
        <w:t>…………..</w:t>
      </w:r>
      <w:r w:rsidR="00243373" w:rsidRPr="00740635">
        <w:rPr>
          <w:rFonts w:ascii="Cambria" w:hAnsi="Cambria"/>
          <w:sz w:val="22"/>
          <w:szCs w:val="22"/>
        </w:rPr>
        <w:t>…..</w:t>
      </w:r>
    </w:p>
    <w:p w:rsidR="00243373" w:rsidRPr="00740635" w:rsidRDefault="00243373" w:rsidP="003F1ADD">
      <w:pPr>
        <w:widowControl w:val="0"/>
        <w:ind w:left="993" w:right="-1"/>
        <w:rPr>
          <w:rFonts w:ascii="Cambria" w:hAnsi="Cambria"/>
          <w:i/>
          <w:sz w:val="22"/>
          <w:szCs w:val="22"/>
        </w:rPr>
      </w:pPr>
      <w:r w:rsidRPr="00740635">
        <w:rPr>
          <w:rFonts w:ascii="Cambria" w:hAnsi="Cambria"/>
          <w:i/>
          <w:sz w:val="22"/>
          <w:szCs w:val="22"/>
        </w:rPr>
        <w:t>(miejscowość i data)</w:t>
      </w:r>
    </w:p>
    <w:p w:rsidR="00243373" w:rsidRPr="000A57AA" w:rsidRDefault="00243373" w:rsidP="003F1ADD">
      <w:pPr>
        <w:jc w:val="both"/>
        <w:rPr>
          <w:rFonts w:ascii="Cambria" w:hAnsi="Cambria"/>
          <w:color w:val="FF0000"/>
          <w:sz w:val="22"/>
          <w:szCs w:val="22"/>
        </w:rPr>
      </w:pPr>
    </w:p>
    <w:p w:rsidR="00243373" w:rsidRPr="00657694" w:rsidRDefault="00EC0BBD" w:rsidP="006062D5">
      <w:pPr>
        <w:pStyle w:val="Akapitzlist1"/>
        <w:widowControl w:val="0"/>
        <w:tabs>
          <w:tab w:val="left" w:pos="567"/>
        </w:tabs>
        <w:suppressAutoHyphens w:val="0"/>
        <w:spacing w:after="240" w:line="240" w:lineRule="auto"/>
        <w:ind w:left="0"/>
        <w:contextualSpacing/>
        <w:jc w:val="both"/>
        <w:rPr>
          <w:rFonts w:ascii="Cambria" w:hAnsi="Cambria"/>
          <w:b/>
          <w:u w:val="single"/>
        </w:rPr>
      </w:pPr>
      <w:r w:rsidRPr="000A57AA">
        <w:rPr>
          <w:rFonts w:ascii="Cambria" w:hAnsi="Cambria"/>
          <w:b/>
          <w:color w:val="FF0000"/>
        </w:rPr>
        <w:br w:type="page"/>
      </w:r>
      <w:r w:rsidR="00243373" w:rsidRPr="00657694">
        <w:rPr>
          <w:rFonts w:ascii="Cambria" w:hAnsi="Cambria"/>
          <w:b/>
          <w:u w:val="single"/>
        </w:rPr>
        <w:lastRenderedPageBreak/>
        <w:t xml:space="preserve">Część II zamówienia </w:t>
      </w:r>
      <w:r w:rsidR="00C34CD9" w:rsidRPr="00657694">
        <w:rPr>
          <w:rFonts w:ascii="Cambria" w:hAnsi="Cambria"/>
          <w:b/>
          <w:u w:val="single"/>
        </w:rPr>
        <w:t>–</w:t>
      </w:r>
      <w:r w:rsidR="00243373" w:rsidRPr="00657694">
        <w:rPr>
          <w:rFonts w:ascii="Cambria" w:hAnsi="Cambria"/>
          <w:b/>
          <w:u w:val="single"/>
        </w:rPr>
        <w:t xml:space="preserve"> „Ubezpieczenie pojazdów mechaniczny</w:t>
      </w:r>
      <w:r w:rsidR="00C53F63" w:rsidRPr="00657694">
        <w:rPr>
          <w:rFonts w:ascii="Cambria" w:hAnsi="Cambria"/>
          <w:b/>
          <w:u w:val="single"/>
        </w:rPr>
        <w:t xml:space="preserve">ch </w:t>
      </w:r>
      <w:r w:rsidR="006062D5" w:rsidRPr="00657694">
        <w:rPr>
          <w:rFonts w:ascii="Cambria" w:hAnsi="Cambria"/>
          <w:b/>
          <w:u w:val="single"/>
        </w:rPr>
        <w:t xml:space="preserve">Gminy </w:t>
      </w:r>
      <w:r w:rsidR="003D2586" w:rsidRPr="00657694">
        <w:rPr>
          <w:rFonts w:ascii="Cambria" w:hAnsi="Cambria"/>
          <w:b/>
          <w:u w:val="single"/>
        </w:rPr>
        <w:t>Nisko</w:t>
      </w:r>
      <w:r w:rsidR="00243373" w:rsidRPr="00657694">
        <w:rPr>
          <w:rFonts w:ascii="Cambria" w:hAnsi="Cambria"/>
          <w:b/>
          <w:u w:val="single"/>
        </w:rPr>
        <w:t>”</w:t>
      </w:r>
    </w:p>
    <w:p w:rsidR="00243373" w:rsidRPr="00657694" w:rsidRDefault="00F63573" w:rsidP="003F1ADD">
      <w:pPr>
        <w:rPr>
          <w:rFonts w:ascii="Cambria" w:hAnsi="Cambria"/>
          <w:sz w:val="22"/>
          <w:szCs w:val="22"/>
        </w:rPr>
      </w:pPr>
      <w:r w:rsidRPr="00657694">
        <w:rPr>
          <w:rFonts w:ascii="Cambria" w:hAnsi="Cambria"/>
          <w:sz w:val="22"/>
          <w:szCs w:val="22"/>
        </w:rPr>
        <w:t>o</w:t>
      </w:r>
      <w:r w:rsidR="00243373" w:rsidRPr="00657694">
        <w:rPr>
          <w:rFonts w:ascii="Cambria" w:hAnsi="Cambria"/>
          <w:sz w:val="22"/>
          <w:szCs w:val="22"/>
        </w:rPr>
        <w:t>ferujemy</w:t>
      </w:r>
      <w:r w:rsidRPr="00657694">
        <w:rPr>
          <w:rFonts w:ascii="Cambria" w:hAnsi="Cambria"/>
          <w:sz w:val="22"/>
          <w:szCs w:val="22"/>
        </w:rPr>
        <w:t xml:space="preserve"> </w:t>
      </w:r>
      <w:r w:rsidR="00243373" w:rsidRPr="00657694">
        <w:rPr>
          <w:rFonts w:ascii="Cambria" w:hAnsi="Cambria"/>
          <w:sz w:val="22"/>
          <w:szCs w:val="22"/>
        </w:rPr>
        <w:t>wykonanie usług objętych zamówieniem, zgodnie z wymogami zawartymi w Specyfikacji Istotnych Warunków Zamówienia, za cenę łączną:</w:t>
      </w:r>
    </w:p>
    <w:p w:rsidR="00F63573" w:rsidRPr="00657694" w:rsidRDefault="00F63573" w:rsidP="003F1ADD">
      <w:pPr>
        <w:spacing w:before="360" w:line="360" w:lineRule="auto"/>
        <w:jc w:val="center"/>
        <w:rPr>
          <w:rFonts w:ascii="Cambria" w:hAnsi="Cambria"/>
          <w:b/>
          <w:sz w:val="22"/>
          <w:szCs w:val="22"/>
        </w:rPr>
      </w:pPr>
      <w:r w:rsidRPr="00657694">
        <w:rPr>
          <w:rFonts w:ascii="Cambria" w:hAnsi="Cambria"/>
          <w:sz w:val="22"/>
          <w:szCs w:val="22"/>
        </w:rPr>
        <w:t>..............................</w:t>
      </w:r>
      <w:r w:rsidRPr="00657694">
        <w:rPr>
          <w:rFonts w:ascii="Cambria" w:hAnsi="Cambria"/>
          <w:b/>
          <w:sz w:val="22"/>
          <w:szCs w:val="22"/>
        </w:rPr>
        <w:t xml:space="preserve"> PLN, słownie złotych: </w:t>
      </w:r>
      <w:r w:rsidRPr="00657694">
        <w:rPr>
          <w:rFonts w:ascii="Cambria" w:hAnsi="Cambria"/>
          <w:sz w:val="22"/>
          <w:szCs w:val="22"/>
        </w:rPr>
        <w:t>.............................................................................</w:t>
      </w:r>
    </w:p>
    <w:p w:rsidR="00F63573" w:rsidRPr="00657694" w:rsidRDefault="00F63573" w:rsidP="003F1ADD">
      <w:pPr>
        <w:jc w:val="center"/>
        <w:rPr>
          <w:rFonts w:ascii="Cambria" w:hAnsi="Cambria"/>
          <w:sz w:val="22"/>
          <w:szCs w:val="22"/>
        </w:rPr>
      </w:pPr>
      <w:r w:rsidRPr="00657694">
        <w:rPr>
          <w:rFonts w:ascii="Cambria" w:hAnsi="Cambria"/>
          <w:sz w:val="22"/>
          <w:szCs w:val="22"/>
        </w:rPr>
        <w:t xml:space="preserve">/usługa zwolniona z podatku VAT zgodnie z art. 43 ust. 1 pkt 37 ustawy z dnia 11 marca 2004 r. o podatku od towarów i usług – </w:t>
      </w:r>
      <w:r w:rsidRPr="00657694">
        <w:rPr>
          <w:rFonts w:ascii="Cambria" w:hAnsi="Cambria"/>
          <w:bCs/>
          <w:sz w:val="22"/>
          <w:szCs w:val="22"/>
        </w:rPr>
        <w:t xml:space="preserve">tekst jednolity </w:t>
      </w:r>
      <w:r w:rsidR="00BE58A9" w:rsidRPr="00657694">
        <w:rPr>
          <w:rFonts w:ascii="Cambria" w:hAnsi="Cambria"/>
          <w:bCs/>
          <w:sz w:val="22"/>
          <w:szCs w:val="22"/>
        </w:rPr>
        <w:t>Dz. U. z 2017 r., poz. 1221</w:t>
      </w:r>
      <w:r w:rsidRPr="00657694">
        <w:rPr>
          <w:rFonts w:ascii="Cambria" w:hAnsi="Cambria"/>
          <w:bCs/>
          <w:sz w:val="22"/>
          <w:szCs w:val="22"/>
        </w:rPr>
        <w:t xml:space="preserve"> z </w:t>
      </w:r>
      <w:proofErr w:type="spellStart"/>
      <w:r w:rsidRPr="00657694">
        <w:rPr>
          <w:rFonts w:ascii="Cambria" w:hAnsi="Cambria"/>
          <w:bCs/>
          <w:sz w:val="22"/>
          <w:szCs w:val="22"/>
        </w:rPr>
        <w:t>późn</w:t>
      </w:r>
      <w:proofErr w:type="spellEnd"/>
      <w:r w:rsidRPr="00657694">
        <w:rPr>
          <w:rFonts w:ascii="Cambria" w:hAnsi="Cambria"/>
          <w:bCs/>
          <w:sz w:val="22"/>
          <w:szCs w:val="22"/>
        </w:rPr>
        <w:t>. zm.</w:t>
      </w:r>
      <w:r w:rsidRPr="00657694">
        <w:rPr>
          <w:rFonts w:ascii="Cambria" w:hAnsi="Cambria"/>
          <w:sz w:val="22"/>
          <w:szCs w:val="22"/>
        </w:rPr>
        <w:t>/</w:t>
      </w:r>
    </w:p>
    <w:p w:rsidR="00243373" w:rsidRPr="00657694" w:rsidRDefault="00243373" w:rsidP="003F1ADD">
      <w:pPr>
        <w:widowControl w:val="0"/>
        <w:suppressAutoHyphens w:val="0"/>
        <w:spacing w:before="240" w:after="240"/>
        <w:jc w:val="both"/>
        <w:rPr>
          <w:rFonts w:ascii="Cambria" w:hAnsi="Cambria"/>
          <w:sz w:val="22"/>
          <w:szCs w:val="22"/>
          <w:lang w:eastAsia="en-US"/>
        </w:rPr>
      </w:pPr>
      <w:r w:rsidRPr="00657694">
        <w:rPr>
          <w:rFonts w:ascii="Cambria" w:hAnsi="Cambria"/>
          <w:sz w:val="22"/>
          <w:szCs w:val="22"/>
          <w:lang w:eastAsia="en-US"/>
        </w:rPr>
        <w:t>wynikającą z wypełnionego formularza cenowego, zawartego poniżej.</w:t>
      </w:r>
    </w:p>
    <w:p w:rsidR="00243373" w:rsidRPr="00657694" w:rsidRDefault="00243373" w:rsidP="003F1ADD">
      <w:pPr>
        <w:widowControl w:val="0"/>
        <w:suppressAutoHyphens w:val="0"/>
        <w:jc w:val="both"/>
        <w:rPr>
          <w:rFonts w:ascii="Cambria" w:hAnsi="Cambria"/>
          <w:sz w:val="22"/>
          <w:szCs w:val="22"/>
          <w:lang w:eastAsia="en-US"/>
        </w:rPr>
      </w:pPr>
      <w:r w:rsidRPr="00657694">
        <w:rPr>
          <w:rFonts w:ascii="Cambria" w:hAnsi="Cambria"/>
          <w:sz w:val="22"/>
          <w:szCs w:val="22"/>
          <w:lang w:eastAsia="en-US"/>
        </w:rPr>
        <w:t>Termin wykonania zamówienia:</w:t>
      </w:r>
      <w:r w:rsidR="00244EF6" w:rsidRPr="00657694">
        <w:rPr>
          <w:rFonts w:ascii="Cambria" w:hAnsi="Cambria"/>
          <w:sz w:val="22"/>
          <w:szCs w:val="22"/>
          <w:lang w:eastAsia="en-US"/>
        </w:rPr>
        <w:t xml:space="preserve"> </w:t>
      </w:r>
      <w:r w:rsidR="00BD2903" w:rsidRPr="00657694">
        <w:rPr>
          <w:rFonts w:ascii="Cambria" w:hAnsi="Cambria"/>
          <w:b/>
          <w:sz w:val="22"/>
          <w:szCs w:val="22"/>
          <w:lang w:eastAsia="en-US"/>
        </w:rPr>
        <w:t>36</w:t>
      </w:r>
      <w:r w:rsidR="00C34CD9" w:rsidRPr="00657694">
        <w:rPr>
          <w:rFonts w:ascii="Cambria" w:hAnsi="Cambria"/>
          <w:b/>
          <w:sz w:val="22"/>
          <w:szCs w:val="22"/>
          <w:lang w:eastAsia="en-US"/>
        </w:rPr>
        <w:t xml:space="preserve"> miesięcy od d</w:t>
      </w:r>
      <w:r w:rsidR="00512266" w:rsidRPr="00657694">
        <w:rPr>
          <w:rFonts w:ascii="Cambria" w:hAnsi="Cambria"/>
          <w:b/>
          <w:sz w:val="22"/>
          <w:szCs w:val="22"/>
          <w:lang w:eastAsia="en-US"/>
        </w:rPr>
        <w:t>nia 01.1</w:t>
      </w:r>
      <w:r w:rsidR="00BD2903" w:rsidRPr="00657694">
        <w:rPr>
          <w:rFonts w:ascii="Cambria" w:hAnsi="Cambria"/>
          <w:b/>
          <w:sz w:val="22"/>
          <w:szCs w:val="22"/>
          <w:lang w:eastAsia="en-US"/>
        </w:rPr>
        <w:t>1</w:t>
      </w:r>
      <w:r w:rsidR="00C34CD9" w:rsidRPr="00657694">
        <w:rPr>
          <w:rFonts w:ascii="Cambria" w:hAnsi="Cambria"/>
          <w:b/>
          <w:sz w:val="22"/>
          <w:szCs w:val="22"/>
          <w:lang w:eastAsia="en-US"/>
        </w:rPr>
        <w:t>.2018 r.</w:t>
      </w:r>
    </w:p>
    <w:p w:rsidR="00243373" w:rsidRPr="00657694" w:rsidRDefault="00243373" w:rsidP="003F1ADD">
      <w:pPr>
        <w:widowControl w:val="0"/>
        <w:suppressAutoHyphens w:val="0"/>
        <w:jc w:val="both"/>
        <w:rPr>
          <w:rFonts w:ascii="Cambria" w:hAnsi="Cambria"/>
          <w:b/>
          <w:sz w:val="22"/>
          <w:szCs w:val="22"/>
          <w:lang w:eastAsia="en-US"/>
        </w:rPr>
      </w:pPr>
      <w:r w:rsidRPr="00657694">
        <w:rPr>
          <w:rFonts w:ascii="Cambria" w:hAnsi="Cambria"/>
          <w:sz w:val="22"/>
          <w:szCs w:val="22"/>
          <w:lang w:eastAsia="en-US"/>
        </w:rPr>
        <w:t xml:space="preserve">Termin związania ofertą i warunki płatności </w:t>
      </w:r>
      <w:r w:rsidRPr="00657694">
        <w:rPr>
          <w:rFonts w:ascii="Cambria" w:hAnsi="Cambria"/>
          <w:b/>
          <w:sz w:val="22"/>
          <w:szCs w:val="22"/>
          <w:lang w:eastAsia="en-US"/>
        </w:rPr>
        <w:t>zgodne z postanowieniami SIWZ</w:t>
      </w:r>
    </w:p>
    <w:p w:rsidR="009C4675" w:rsidRPr="000A57AA" w:rsidRDefault="009C4675" w:rsidP="003F1ADD">
      <w:pPr>
        <w:widowControl w:val="0"/>
        <w:suppressAutoHyphens w:val="0"/>
        <w:jc w:val="both"/>
        <w:rPr>
          <w:rFonts w:ascii="Cambria" w:hAnsi="Cambria"/>
          <w:color w:val="FF0000"/>
          <w:sz w:val="22"/>
          <w:szCs w:val="22"/>
          <w:lang w:eastAsia="en-US"/>
        </w:rPr>
      </w:pPr>
    </w:p>
    <w:tbl>
      <w:tblPr>
        <w:tblW w:w="970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95"/>
        <w:gridCol w:w="6918"/>
        <w:gridCol w:w="2292"/>
      </w:tblGrid>
      <w:tr w:rsidR="0050037D" w:rsidRPr="000A57AA" w:rsidTr="00023FC5">
        <w:trPr>
          <w:trHeight w:val="352"/>
        </w:trPr>
        <w:tc>
          <w:tcPr>
            <w:tcW w:w="9705" w:type="dxa"/>
            <w:gridSpan w:val="3"/>
            <w:tcBorders>
              <w:top w:val="double" w:sz="4" w:space="0" w:color="auto"/>
              <w:bottom w:val="double" w:sz="4" w:space="0" w:color="auto"/>
            </w:tcBorders>
            <w:shd w:val="clear" w:color="auto" w:fill="D9D9D9"/>
            <w:vAlign w:val="center"/>
          </w:tcPr>
          <w:p w:rsidR="00244EF6" w:rsidRPr="00657694" w:rsidRDefault="00244EF6" w:rsidP="00023FC5">
            <w:pPr>
              <w:jc w:val="center"/>
              <w:rPr>
                <w:rFonts w:ascii="Cambria" w:hAnsi="Cambria"/>
                <w:b/>
                <w:sz w:val="22"/>
                <w:szCs w:val="22"/>
              </w:rPr>
            </w:pPr>
            <w:r w:rsidRPr="00657694">
              <w:rPr>
                <w:rFonts w:ascii="Cambria" w:hAnsi="Cambria"/>
                <w:b/>
                <w:sz w:val="22"/>
                <w:szCs w:val="22"/>
              </w:rPr>
              <w:t>FORMULARZ CENOWY DOTYCZĄCY CZĘŚCI II ZAMÓWIENIA</w:t>
            </w:r>
          </w:p>
        </w:tc>
      </w:tr>
      <w:tr w:rsidR="0050037D" w:rsidRPr="000A57AA" w:rsidTr="00023FC5">
        <w:trPr>
          <w:trHeight w:val="352"/>
        </w:trPr>
        <w:tc>
          <w:tcPr>
            <w:tcW w:w="9705" w:type="dxa"/>
            <w:gridSpan w:val="3"/>
            <w:tcBorders>
              <w:top w:val="double" w:sz="4" w:space="0" w:color="auto"/>
              <w:bottom w:val="double" w:sz="4" w:space="0" w:color="auto"/>
            </w:tcBorders>
            <w:shd w:val="clear" w:color="auto" w:fill="D9D9D9"/>
            <w:vAlign w:val="center"/>
          </w:tcPr>
          <w:p w:rsidR="00244EF6" w:rsidRPr="00657694" w:rsidRDefault="00244EF6" w:rsidP="00023FC5">
            <w:pPr>
              <w:jc w:val="center"/>
              <w:rPr>
                <w:rFonts w:ascii="Cambria" w:hAnsi="Cambria"/>
                <w:b/>
                <w:bCs/>
                <w:iCs/>
                <w:sz w:val="22"/>
                <w:szCs w:val="22"/>
              </w:rPr>
            </w:pPr>
            <w:r w:rsidRPr="00657694">
              <w:rPr>
                <w:rFonts w:ascii="Cambria" w:hAnsi="Cambria"/>
                <w:b/>
                <w:bCs/>
                <w:iCs/>
                <w:sz w:val="22"/>
                <w:szCs w:val="22"/>
              </w:rPr>
              <w:t>Ubezpieczenia komunikacyjne: obowiązkowe  OC posiadaczy pojazdów mechanicznych, Auto Casco,  NNW kierowcy i pasażerów</w:t>
            </w:r>
          </w:p>
          <w:p w:rsidR="00244EF6" w:rsidRPr="00657694" w:rsidRDefault="00244EF6" w:rsidP="00023FC5">
            <w:pPr>
              <w:jc w:val="center"/>
              <w:rPr>
                <w:rFonts w:ascii="Cambria" w:hAnsi="Cambria"/>
                <w:b/>
                <w:sz w:val="22"/>
                <w:szCs w:val="22"/>
              </w:rPr>
            </w:pPr>
            <w:r w:rsidRPr="00657694">
              <w:rPr>
                <w:rFonts w:ascii="Cambria" w:hAnsi="Cambria"/>
                <w:b/>
                <w:bCs/>
                <w:iCs/>
                <w:sz w:val="22"/>
                <w:szCs w:val="22"/>
              </w:rPr>
              <w:t xml:space="preserve">(oraz </w:t>
            </w:r>
            <w:proofErr w:type="spellStart"/>
            <w:r w:rsidRPr="00657694">
              <w:rPr>
                <w:rFonts w:ascii="Cambria" w:hAnsi="Cambria"/>
                <w:b/>
                <w:bCs/>
                <w:iCs/>
                <w:sz w:val="22"/>
                <w:szCs w:val="22"/>
              </w:rPr>
              <w:t>bezskładkowe</w:t>
            </w:r>
            <w:proofErr w:type="spellEnd"/>
            <w:r w:rsidRPr="00657694">
              <w:rPr>
                <w:rFonts w:ascii="Cambria" w:hAnsi="Cambria"/>
                <w:b/>
                <w:bCs/>
                <w:iCs/>
                <w:sz w:val="22"/>
                <w:szCs w:val="22"/>
              </w:rPr>
              <w:t xml:space="preserve"> ubezpieczenia </w:t>
            </w:r>
            <w:proofErr w:type="spellStart"/>
            <w:r w:rsidRPr="00657694">
              <w:rPr>
                <w:rFonts w:ascii="Cambria" w:hAnsi="Cambria"/>
                <w:b/>
                <w:bCs/>
                <w:iCs/>
                <w:sz w:val="22"/>
                <w:szCs w:val="22"/>
              </w:rPr>
              <w:t>Assistance</w:t>
            </w:r>
            <w:proofErr w:type="spellEnd"/>
            <w:r w:rsidRPr="00657694">
              <w:rPr>
                <w:rFonts w:ascii="Cambria" w:hAnsi="Cambria"/>
                <w:b/>
                <w:bCs/>
                <w:iCs/>
                <w:sz w:val="22"/>
                <w:szCs w:val="22"/>
              </w:rPr>
              <w:t>)</w:t>
            </w:r>
          </w:p>
        </w:tc>
      </w:tr>
      <w:tr w:rsidR="0050037D" w:rsidRPr="000A57AA" w:rsidTr="00023FC5">
        <w:trPr>
          <w:trHeight w:val="456"/>
        </w:trPr>
        <w:tc>
          <w:tcPr>
            <w:tcW w:w="495" w:type="dxa"/>
            <w:tcBorders>
              <w:top w:val="double" w:sz="4" w:space="0" w:color="auto"/>
              <w:bottom w:val="double" w:sz="4" w:space="0" w:color="auto"/>
            </w:tcBorders>
            <w:shd w:val="clear" w:color="auto" w:fill="D9D9D9"/>
            <w:vAlign w:val="center"/>
          </w:tcPr>
          <w:p w:rsidR="00244EF6" w:rsidRPr="00657694" w:rsidRDefault="00244EF6" w:rsidP="00023FC5">
            <w:pPr>
              <w:jc w:val="center"/>
              <w:rPr>
                <w:rFonts w:ascii="Cambria" w:hAnsi="Cambria"/>
                <w:b/>
                <w:sz w:val="22"/>
                <w:szCs w:val="22"/>
              </w:rPr>
            </w:pPr>
            <w:r w:rsidRPr="00657694">
              <w:rPr>
                <w:rFonts w:ascii="Cambria" w:hAnsi="Cambria"/>
                <w:b/>
                <w:sz w:val="22"/>
                <w:szCs w:val="22"/>
              </w:rPr>
              <w:t>lp.</w:t>
            </w:r>
          </w:p>
        </w:tc>
        <w:tc>
          <w:tcPr>
            <w:tcW w:w="6918" w:type="dxa"/>
            <w:tcBorders>
              <w:top w:val="double" w:sz="4" w:space="0" w:color="auto"/>
              <w:bottom w:val="double" w:sz="4" w:space="0" w:color="auto"/>
            </w:tcBorders>
            <w:shd w:val="clear" w:color="auto" w:fill="D9D9D9"/>
            <w:vAlign w:val="center"/>
          </w:tcPr>
          <w:p w:rsidR="00244EF6" w:rsidRPr="00657694" w:rsidRDefault="00244EF6" w:rsidP="00023FC5">
            <w:pPr>
              <w:jc w:val="center"/>
              <w:rPr>
                <w:rFonts w:ascii="Cambria" w:hAnsi="Cambria"/>
                <w:b/>
                <w:sz w:val="22"/>
                <w:szCs w:val="22"/>
              </w:rPr>
            </w:pPr>
            <w:r w:rsidRPr="00657694">
              <w:rPr>
                <w:rFonts w:ascii="Cambria" w:hAnsi="Cambria"/>
                <w:b/>
                <w:sz w:val="22"/>
                <w:szCs w:val="22"/>
              </w:rPr>
              <w:t>Zakres zamówienia</w:t>
            </w:r>
          </w:p>
        </w:tc>
        <w:tc>
          <w:tcPr>
            <w:tcW w:w="2292" w:type="dxa"/>
            <w:tcBorders>
              <w:top w:val="double" w:sz="4" w:space="0" w:color="auto"/>
              <w:bottom w:val="double" w:sz="4" w:space="0" w:color="auto"/>
            </w:tcBorders>
            <w:shd w:val="clear" w:color="auto" w:fill="D9D9D9"/>
            <w:vAlign w:val="center"/>
          </w:tcPr>
          <w:p w:rsidR="00244EF6" w:rsidRPr="00657694" w:rsidRDefault="00244EF6" w:rsidP="00023FC5">
            <w:pPr>
              <w:jc w:val="center"/>
              <w:rPr>
                <w:rFonts w:ascii="Cambria" w:hAnsi="Cambria"/>
                <w:b/>
                <w:sz w:val="22"/>
                <w:szCs w:val="22"/>
              </w:rPr>
            </w:pPr>
            <w:r w:rsidRPr="00657694">
              <w:rPr>
                <w:rFonts w:ascii="Cambria" w:hAnsi="Cambria"/>
                <w:b/>
                <w:sz w:val="22"/>
                <w:szCs w:val="22"/>
              </w:rPr>
              <w:t>Skła</w:t>
            </w:r>
            <w:r w:rsidR="00BD2903" w:rsidRPr="00657694">
              <w:rPr>
                <w:rFonts w:ascii="Cambria" w:hAnsi="Cambria"/>
                <w:b/>
                <w:sz w:val="22"/>
                <w:szCs w:val="22"/>
              </w:rPr>
              <w:t>dka za cały okres zamówienia (36</w:t>
            </w:r>
            <w:r w:rsidRPr="00657694">
              <w:rPr>
                <w:rFonts w:ascii="Cambria" w:hAnsi="Cambria"/>
                <w:b/>
                <w:sz w:val="22"/>
                <w:szCs w:val="22"/>
              </w:rPr>
              <w:t xml:space="preserve"> miesiące) w zł </w:t>
            </w:r>
          </w:p>
        </w:tc>
      </w:tr>
      <w:tr w:rsidR="0050037D" w:rsidRPr="000A57AA" w:rsidTr="00244EF6">
        <w:trPr>
          <w:trHeight w:val="354"/>
        </w:trPr>
        <w:tc>
          <w:tcPr>
            <w:tcW w:w="495" w:type="dxa"/>
            <w:tcBorders>
              <w:top w:val="double" w:sz="4" w:space="0" w:color="auto"/>
              <w:bottom w:val="single" w:sz="4" w:space="0" w:color="auto"/>
            </w:tcBorders>
            <w:shd w:val="clear" w:color="auto" w:fill="auto"/>
            <w:vAlign w:val="center"/>
          </w:tcPr>
          <w:p w:rsidR="00244EF6" w:rsidRPr="00657694" w:rsidRDefault="00244EF6" w:rsidP="00023FC5">
            <w:pPr>
              <w:jc w:val="center"/>
              <w:rPr>
                <w:rFonts w:ascii="Cambria" w:hAnsi="Cambria"/>
                <w:sz w:val="22"/>
                <w:szCs w:val="22"/>
              </w:rPr>
            </w:pPr>
            <w:r w:rsidRPr="00657694">
              <w:rPr>
                <w:rFonts w:ascii="Cambria" w:hAnsi="Cambria"/>
                <w:sz w:val="22"/>
                <w:szCs w:val="22"/>
              </w:rPr>
              <w:t>1</w:t>
            </w:r>
          </w:p>
        </w:tc>
        <w:tc>
          <w:tcPr>
            <w:tcW w:w="6918" w:type="dxa"/>
            <w:tcBorders>
              <w:top w:val="double" w:sz="4" w:space="0" w:color="auto"/>
              <w:bottom w:val="single" w:sz="4" w:space="0" w:color="auto"/>
            </w:tcBorders>
            <w:shd w:val="clear" w:color="auto" w:fill="auto"/>
            <w:vAlign w:val="center"/>
          </w:tcPr>
          <w:p w:rsidR="00244EF6" w:rsidRPr="00657694" w:rsidRDefault="00244EF6" w:rsidP="00023FC5">
            <w:pPr>
              <w:rPr>
                <w:rFonts w:ascii="Cambria" w:hAnsi="Cambria"/>
                <w:sz w:val="22"/>
                <w:szCs w:val="22"/>
              </w:rPr>
            </w:pPr>
            <w:r w:rsidRPr="00657694">
              <w:rPr>
                <w:rFonts w:ascii="Cambria" w:hAnsi="Cambria"/>
                <w:sz w:val="22"/>
                <w:szCs w:val="22"/>
              </w:rPr>
              <w:t>Ubezpieczenie odpowiedzialności cywilnej posiadaczy pojazdów mechanicznych</w:t>
            </w:r>
          </w:p>
        </w:tc>
        <w:tc>
          <w:tcPr>
            <w:tcW w:w="2292" w:type="dxa"/>
            <w:tcBorders>
              <w:top w:val="double" w:sz="4" w:space="0" w:color="auto"/>
              <w:bottom w:val="single" w:sz="4" w:space="0" w:color="auto"/>
            </w:tcBorders>
            <w:shd w:val="clear" w:color="auto" w:fill="auto"/>
          </w:tcPr>
          <w:p w:rsidR="00244EF6" w:rsidRPr="00657694" w:rsidRDefault="00244EF6" w:rsidP="00023FC5">
            <w:pPr>
              <w:jc w:val="both"/>
              <w:rPr>
                <w:rFonts w:ascii="Cambria" w:hAnsi="Cambria"/>
                <w:b/>
                <w:sz w:val="22"/>
                <w:szCs w:val="22"/>
              </w:rPr>
            </w:pPr>
          </w:p>
        </w:tc>
      </w:tr>
      <w:tr w:rsidR="0050037D" w:rsidRPr="000A57AA" w:rsidTr="00244EF6">
        <w:trPr>
          <w:trHeight w:val="354"/>
        </w:trPr>
        <w:tc>
          <w:tcPr>
            <w:tcW w:w="495" w:type="dxa"/>
            <w:tcBorders>
              <w:top w:val="single" w:sz="4" w:space="0" w:color="auto"/>
            </w:tcBorders>
            <w:shd w:val="clear" w:color="auto" w:fill="auto"/>
            <w:vAlign w:val="center"/>
          </w:tcPr>
          <w:p w:rsidR="00244EF6" w:rsidRPr="00657694" w:rsidRDefault="00244EF6" w:rsidP="00023FC5">
            <w:pPr>
              <w:jc w:val="center"/>
              <w:rPr>
                <w:rFonts w:ascii="Cambria" w:hAnsi="Cambria"/>
                <w:sz w:val="22"/>
                <w:szCs w:val="22"/>
              </w:rPr>
            </w:pPr>
            <w:r w:rsidRPr="00657694">
              <w:rPr>
                <w:rFonts w:ascii="Cambria" w:hAnsi="Cambria"/>
                <w:sz w:val="22"/>
                <w:szCs w:val="22"/>
              </w:rPr>
              <w:t>2</w:t>
            </w:r>
          </w:p>
        </w:tc>
        <w:tc>
          <w:tcPr>
            <w:tcW w:w="6918" w:type="dxa"/>
            <w:tcBorders>
              <w:top w:val="single" w:sz="4" w:space="0" w:color="auto"/>
            </w:tcBorders>
            <w:shd w:val="clear" w:color="auto" w:fill="auto"/>
            <w:vAlign w:val="center"/>
          </w:tcPr>
          <w:p w:rsidR="00244EF6" w:rsidRPr="00657694" w:rsidRDefault="00244EF6" w:rsidP="00023FC5">
            <w:pPr>
              <w:rPr>
                <w:rFonts w:ascii="Cambria" w:hAnsi="Cambria"/>
                <w:sz w:val="22"/>
                <w:szCs w:val="22"/>
              </w:rPr>
            </w:pPr>
            <w:r w:rsidRPr="00657694">
              <w:rPr>
                <w:rFonts w:ascii="Cambria" w:hAnsi="Cambria"/>
                <w:sz w:val="22"/>
                <w:szCs w:val="22"/>
              </w:rPr>
              <w:t xml:space="preserve">Ubezpieczenie autocasco </w:t>
            </w:r>
          </w:p>
        </w:tc>
        <w:tc>
          <w:tcPr>
            <w:tcW w:w="2292" w:type="dxa"/>
            <w:tcBorders>
              <w:top w:val="single" w:sz="4" w:space="0" w:color="auto"/>
            </w:tcBorders>
            <w:shd w:val="clear" w:color="auto" w:fill="auto"/>
          </w:tcPr>
          <w:p w:rsidR="00244EF6" w:rsidRPr="00657694" w:rsidRDefault="00244EF6" w:rsidP="00023FC5">
            <w:pPr>
              <w:jc w:val="both"/>
              <w:rPr>
                <w:rFonts w:ascii="Cambria" w:hAnsi="Cambria"/>
                <w:b/>
                <w:sz w:val="22"/>
                <w:szCs w:val="22"/>
              </w:rPr>
            </w:pPr>
          </w:p>
        </w:tc>
      </w:tr>
      <w:tr w:rsidR="0050037D" w:rsidRPr="000A57AA" w:rsidTr="00023FC5">
        <w:trPr>
          <w:trHeight w:val="341"/>
        </w:trPr>
        <w:tc>
          <w:tcPr>
            <w:tcW w:w="495" w:type="dxa"/>
            <w:tcBorders>
              <w:bottom w:val="single" w:sz="6" w:space="0" w:color="auto"/>
            </w:tcBorders>
            <w:shd w:val="clear" w:color="auto" w:fill="auto"/>
            <w:vAlign w:val="center"/>
          </w:tcPr>
          <w:p w:rsidR="00244EF6" w:rsidRPr="00657694" w:rsidRDefault="00244EF6" w:rsidP="00023FC5">
            <w:pPr>
              <w:jc w:val="center"/>
              <w:rPr>
                <w:rFonts w:ascii="Cambria" w:hAnsi="Cambria"/>
                <w:sz w:val="22"/>
                <w:szCs w:val="22"/>
              </w:rPr>
            </w:pPr>
            <w:r w:rsidRPr="00657694">
              <w:rPr>
                <w:rFonts w:ascii="Cambria" w:hAnsi="Cambria"/>
                <w:sz w:val="22"/>
                <w:szCs w:val="22"/>
              </w:rPr>
              <w:t>3</w:t>
            </w:r>
          </w:p>
        </w:tc>
        <w:tc>
          <w:tcPr>
            <w:tcW w:w="6918" w:type="dxa"/>
            <w:tcBorders>
              <w:bottom w:val="single" w:sz="6" w:space="0" w:color="auto"/>
            </w:tcBorders>
            <w:shd w:val="clear" w:color="auto" w:fill="auto"/>
            <w:vAlign w:val="center"/>
          </w:tcPr>
          <w:p w:rsidR="00244EF6" w:rsidRPr="00657694" w:rsidRDefault="00244EF6" w:rsidP="00023FC5">
            <w:pPr>
              <w:rPr>
                <w:rFonts w:ascii="Cambria" w:hAnsi="Cambria"/>
                <w:sz w:val="22"/>
                <w:szCs w:val="22"/>
              </w:rPr>
            </w:pPr>
            <w:r w:rsidRPr="00657694">
              <w:rPr>
                <w:rFonts w:ascii="Cambria" w:hAnsi="Cambria"/>
                <w:sz w:val="22"/>
                <w:szCs w:val="22"/>
              </w:rPr>
              <w:t>Ubezpieczenie następstw nieszczęśliwych wypadków kierowców i pasażerów</w:t>
            </w:r>
          </w:p>
        </w:tc>
        <w:tc>
          <w:tcPr>
            <w:tcW w:w="2292" w:type="dxa"/>
            <w:tcBorders>
              <w:bottom w:val="single" w:sz="6" w:space="0" w:color="auto"/>
            </w:tcBorders>
            <w:shd w:val="clear" w:color="auto" w:fill="auto"/>
          </w:tcPr>
          <w:p w:rsidR="00244EF6" w:rsidRPr="00657694" w:rsidRDefault="00244EF6" w:rsidP="00023FC5">
            <w:pPr>
              <w:jc w:val="both"/>
              <w:rPr>
                <w:rFonts w:ascii="Cambria" w:hAnsi="Cambria"/>
                <w:b/>
                <w:sz w:val="22"/>
                <w:szCs w:val="22"/>
              </w:rPr>
            </w:pPr>
          </w:p>
        </w:tc>
      </w:tr>
      <w:tr w:rsidR="00657694" w:rsidRPr="000A57AA" w:rsidTr="00023FC5">
        <w:trPr>
          <w:trHeight w:val="341"/>
        </w:trPr>
        <w:tc>
          <w:tcPr>
            <w:tcW w:w="495" w:type="dxa"/>
            <w:tcBorders>
              <w:bottom w:val="single" w:sz="6" w:space="0" w:color="auto"/>
            </w:tcBorders>
            <w:shd w:val="clear" w:color="auto" w:fill="auto"/>
            <w:vAlign w:val="center"/>
          </w:tcPr>
          <w:p w:rsidR="00657694" w:rsidRPr="00657694" w:rsidRDefault="00657694" w:rsidP="00023FC5">
            <w:pPr>
              <w:jc w:val="center"/>
              <w:rPr>
                <w:rFonts w:ascii="Cambria" w:hAnsi="Cambria"/>
                <w:sz w:val="22"/>
                <w:szCs w:val="22"/>
              </w:rPr>
            </w:pPr>
            <w:r w:rsidRPr="00657694">
              <w:rPr>
                <w:rFonts w:ascii="Cambria" w:hAnsi="Cambria"/>
                <w:sz w:val="22"/>
                <w:szCs w:val="22"/>
              </w:rPr>
              <w:t>4</w:t>
            </w:r>
          </w:p>
        </w:tc>
        <w:tc>
          <w:tcPr>
            <w:tcW w:w="6918" w:type="dxa"/>
            <w:tcBorders>
              <w:bottom w:val="single" w:sz="6" w:space="0" w:color="auto"/>
            </w:tcBorders>
            <w:shd w:val="clear" w:color="auto" w:fill="auto"/>
            <w:vAlign w:val="center"/>
          </w:tcPr>
          <w:p w:rsidR="00657694" w:rsidRPr="00657694" w:rsidRDefault="00657694" w:rsidP="00023FC5">
            <w:pPr>
              <w:rPr>
                <w:rFonts w:ascii="Cambria" w:hAnsi="Cambria"/>
                <w:sz w:val="22"/>
                <w:szCs w:val="22"/>
              </w:rPr>
            </w:pPr>
            <w:r w:rsidRPr="00657694">
              <w:rPr>
                <w:rFonts w:ascii="Cambria" w:hAnsi="Cambria"/>
                <w:sz w:val="22"/>
                <w:szCs w:val="22"/>
              </w:rPr>
              <w:t xml:space="preserve">Ubezpieczenie </w:t>
            </w:r>
            <w:proofErr w:type="spellStart"/>
            <w:r w:rsidRPr="00657694">
              <w:rPr>
                <w:rFonts w:ascii="Cambria" w:hAnsi="Cambria"/>
                <w:sz w:val="22"/>
                <w:szCs w:val="22"/>
              </w:rPr>
              <w:t>assistance</w:t>
            </w:r>
            <w:proofErr w:type="spellEnd"/>
            <w:r w:rsidRPr="00657694">
              <w:rPr>
                <w:rFonts w:ascii="Cambria" w:hAnsi="Cambria"/>
                <w:sz w:val="22"/>
                <w:szCs w:val="22"/>
              </w:rPr>
              <w:t xml:space="preserve"> rozszerzony (płatny)</w:t>
            </w:r>
          </w:p>
        </w:tc>
        <w:tc>
          <w:tcPr>
            <w:tcW w:w="2292" w:type="dxa"/>
            <w:tcBorders>
              <w:bottom w:val="single" w:sz="6" w:space="0" w:color="auto"/>
            </w:tcBorders>
            <w:shd w:val="clear" w:color="auto" w:fill="auto"/>
          </w:tcPr>
          <w:p w:rsidR="00657694" w:rsidRPr="00657694" w:rsidRDefault="00657694" w:rsidP="00023FC5">
            <w:pPr>
              <w:jc w:val="both"/>
              <w:rPr>
                <w:rFonts w:ascii="Cambria" w:hAnsi="Cambria"/>
                <w:b/>
                <w:sz w:val="22"/>
                <w:szCs w:val="22"/>
              </w:rPr>
            </w:pPr>
          </w:p>
        </w:tc>
      </w:tr>
      <w:tr w:rsidR="00244EF6" w:rsidRPr="000A57AA" w:rsidTr="00023FC5">
        <w:trPr>
          <w:trHeight w:val="411"/>
        </w:trPr>
        <w:tc>
          <w:tcPr>
            <w:tcW w:w="7413" w:type="dxa"/>
            <w:gridSpan w:val="2"/>
            <w:tcBorders>
              <w:top w:val="double" w:sz="4" w:space="0" w:color="auto"/>
            </w:tcBorders>
            <w:shd w:val="clear" w:color="auto" w:fill="auto"/>
            <w:vAlign w:val="center"/>
          </w:tcPr>
          <w:p w:rsidR="00244EF6" w:rsidRPr="00657694" w:rsidRDefault="00244EF6" w:rsidP="00023FC5">
            <w:pPr>
              <w:jc w:val="right"/>
              <w:rPr>
                <w:rFonts w:ascii="Cambria" w:hAnsi="Cambria"/>
                <w:b/>
                <w:sz w:val="22"/>
                <w:szCs w:val="22"/>
              </w:rPr>
            </w:pPr>
            <w:r w:rsidRPr="00657694">
              <w:rPr>
                <w:rFonts w:ascii="Cambria" w:hAnsi="Cambria"/>
                <w:b/>
                <w:sz w:val="22"/>
                <w:szCs w:val="22"/>
              </w:rPr>
              <w:t>Składka łączna za cały okres zamówienia w zł</w:t>
            </w:r>
          </w:p>
        </w:tc>
        <w:tc>
          <w:tcPr>
            <w:tcW w:w="2292" w:type="dxa"/>
            <w:tcBorders>
              <w:top w:val="double" w:sz="4" w:space="0" w:color="auto"/>
            </w:tcBorders>
            <w:shd w:val="clear" w:color="auto" w:fill="auto"/>
          </w:tcPr>
          <w:p w:rsidR="00244EF6" w:rsidRPr="00657694" w:rsidRDefault="00244EF6" w:rsidP="00023FC5">
            <w:pPr>
              <w:jc w:val="both"/>
              <w:rPr>
                <w:rFonts w:ascii="Cambria" w:hAnsi="Cambria"/>
                <w:b/>
                <w:sz w:val="22"/>
                <w:szCs w:val="22"/>
              </w:rPr>
            </w:pPr>
          </w:p>
        </w:tc>
      </w:tr>
    </w:tbl>
    <w:p w:rsidR="009C4675" w:rsidRPr="000A57AA" w:rsidRDefault="009C4675" w:rsidP="003F1ADD">
      <w:pPr>
        <w:jc w:val="both"/>
        <w:rPr>
          <w:rFonts w:ascii="Cambria" w:hAnsi="Cambria"/>
          <w:color w:val="FF0000"/>
          <w:sz w:val="22"/>
          <w:szCs w:val="22"/>
        </w:rPr>
      </w:pPr>
    </w:p>
    <w:tbl>
      <w:tblPr>
        <w:tblW w:w="9214" w:type="dxa"/>
        <w:jc w:val="center"/>
        <w:tblInd w:w="-72" w:type="dxa"/>
        <w:tblLayout w:type="fixed"/>
        <w:tblCellMar>
          <w:left w:w="70" w:type="dxa"/>
          <w:right w:w="70" w:type="dxa"/>
        </w:tblCellMar>
        <w:tblLook w:val="0000"/>
      </w:tblPr>
      <w:tblGrid>
        <w:gridCol w:w="7230"/>
        <w:gridCol w:w="1984"/>
      </w:tblGrid>
      <w:tr w:rsidR="0050037D" w:rsidRPr="000A57AA" w:rsidTr="00244EF6">
        <w:trPr>
          <w:jc w:val="center"/>
        </w:trPr>
        <w:tc>
          <w:tcPr>
            <w:tcW w:w="7230" w:type="dxa"/>
            <w:tcBorders>
              <w:top w:val="double" w:sz="2" w:space="0" w:color="000000"/>
              <w:left w:val="double" w:sz="2" w:space="0" w:color="000000"/>
              <w:bottom w:val="double" w:sz="2" w:space="0" w:color="000000"/>
            </w:tcBorders>
            <w:shd w:val="clear" w:color="auto" w:fill="D9D9D9"/>
          </w:tcPr>
          <w:p w:rsidR="00243373" w:rsidRPr="00657694" w:rsidRDefault="00243373" w:rsidP="00244EF6">
            <w:pPr>
              <w:snapToGrid w:val="0"/>
              <w:jc w:val="center"/>
              <w:rPr>
                <w:rFonts w:ascii="Cambria" w:hAnsi="Cambria"/>
                <w:b/>
                <w:sz w:val="22"/>
                <w:szCs w:val="22"/>
              </w:rPr>
            </w:pPr>
            <w:r w:rsidRPr="00657694">
              <w:rPr>
                <w:rFonts w:ascii="Cambria" w:hAnsi="Cambria"/>
                <w:b/>
                <w:sz w:val="22"/>
                <w:szCs w:val="22"/>
              </w:rPr>
              <w:t>Klauzule dodatkowe i inne postanowienia szczególne fakultatywne, dotyczące części II zamówienia</w:t>
            </w:r>
          </w:p>
        </w:tc>
        <w:tc>
          <w:tcPr>
            <w:tcW w:w="1984" w:type="dxa"/>
            <w:tcBorders>
              <w:top w:val="double" w:sz="2" w:space="0" w:color="000000"/>
              <w:left w:val="single" w:sz="4" w:space="0" w:color="000000"/>
              <w:bottom w:val="double" w:sz="2" w:space="0" w:color="000000"/>
              <w:right w:val="double" w:sz="2" w:space="0" w:color="000000"/>
            </w:tcBorders>
            <w:shd w:val="clear" w:color="auto" w:fill="D9D9D9"/>
          </w:tcPr>
          <w:p w:rsidR="00243373" w:rsidRPr="00657694" w:rsidRDefault="00243373" w:rsidP="00244EF6">
            <w:pPr>
              <w:snapToGrid w:val="0"/>
              <w:jc w:val="center"/>
              <w:rPr>
                <w:rFonts w:ascii="Cambria" w:hAnsi="Cambria"/>
                <w:b/>
                <w:sz w:val="22"/>
                <w:szCs w:val="22"/>
              </w:rPr>
            </w:pPr>
            <w:r w:rsidRPr="00657694">
              <w:rPr>
                <w:rFonts w:ascii="Cambria" w:hAnsi="Cambria"/>
                <w:b/>
                <w:sz w:val="22"/>
                <w:szCs w:val="22"/>
              </w:rPr>
              <w:t>Akceptacja</w:t>
            </w:r>
          </w:p>
        </w:tc>
      </w:tr>
      <w:tr w:rsidR="0050037D" w:rsidRPr="000A57AA" w:rsidTr="00244EF6">
        <w:trPr>
          <w:jc w:val="center"/>
        </w:trPr>
        <w:tc>
          <w:tcPr>
            <w:tcW w:w="7230" w:type="dxa"/>
            <w:tcBorders>
              <w:top w:val="double" w:sz="2" w:space="0" w:color="000000"/>
              <w:left w:val="double" w:sz="1" w:space="0" w:color="000000"/>
              <w:bottom w:val="single" w:sz="4" w:space="0" w:color="000000"/>
            </w:tcBorders>
            <w:shd w:val="clear" w:color="auto" w:fill="auto"/>
            <w:vAlign w:val="center"/>
          </w:tcPr>
          <w:p w:rsidR="00243373" w:rsidRPr="00657694" w:rsidRDefault="00D83C3A" w:rsidP="003F1ADD">
            <w:pPr>
              <w:snapToGrid w:val="0"/>
              <w:rPr>
                <w:rFonts w:ascii="Cambria" w:hAnsi="Cambria"/>
                <w:sz w:val="22"/>
                <w:szCs w:val="22"/>
              </w:rPr>
            </w:pPr>
            <w:r w:rsidRPr="00657694">
              <w:rPr>
                <w:rFonts w:ascii="Cambria" w:hAnsi="Cambria"/>
                <w:sz w:val="22"/>
                <w:szCs w:val="22"/>
              </w:rPr>
              <w:t>Uznanie za szkodę częściową uszkodzenie ubezpieczonego pojazdu w takim zakresie, że koszt jego naprawy nie przekracza 80% jego wartości rynkowej na dzień ustalania odszkodowania – 30 punktów</w:t>
            </w:r>
          </w:p>
        </w:tc>
        <w:tc>
          <w:tcPr>
            <w:tcW w:w="1984" w:type="dxa"/>
            <w:tcBorders>
              <w:top w:val="double" w:sz="2" w:space="0" w:color="000000"/>
              <w:left w:val="single" w:sz="4" w:space="0" w:color="000000"/>
              <w:bottom w:val="single" w:sz="4" w:space="0" w:color="000000"/>
              <w:right w:val="double" w:sz="1" w:space="0" w:color="000000"/>
            </w:tcBorders>
            <w:shd w:val="clear" w:color="auto" w:fill="auto"/>
          </w:tcPr>
          <w:p w:rsidR="00243373" w:rsidRPr="00657694" w:rsidRDefault="00243373" w:rsidP="003F1ADD">
            <w:pPr>
              <w:snapToGrid w:val="0"/>
              <w:jc w:val="center"/>
              <w:rPr>
                <w:rFonts w:ascii="Cambria" w:hAnsi="Cambria"/>
                <w:b/>
                <w:sz w:val="22"/>
                <w:szCs w:val="22"/>
              </w:rPr>
            </w:pPr>
          </w:p>
        </w:tc>
      </w:tr>
      <w:tr w:rsidR="0050037D" w:rsidRPr="000A57AA" w:rsidTr="00244EF6">
        <w:trPr>
          <w:jc w:val="center"/>
        </w:trPr>
        <w:tc>
          <w:tcPr>
            <w:tcW w:w="7230" w:type="dxa"/>
            <w:tcBorders>
              <w:top w:val="single" w:sz="4" w:space="0" w:color="000000"/>
              <w:left w:val="double" w:sz="1" w:space="0" w:color="000000"/>
              <w:bottom w:val="single" w:sz="4" w:space="0" w:color="000000"/>
            </w:tcBorders>
            <w:shd w:val="clear" w:color="auto" w:fill="auto"/>
            <w:vAlign w:val="center"/>
          </w:tcPr>
          <w:p w:rsidR="00243373" w:rsidRPr="00657694" w:rsidRDefault="00D83C3A" w:rsidP="003F1ADD">
            <w:pPr>
              <w:snapToGrid w:val="0"/>
              <w:rPr>
                <w:rFonts w:ascii="Cambria" w:hAnsi="Cambria"/>
                <w:sz w:val="22"/>
                <w:szCs w:val="22"/>
              </w:rPr>
            </w:pPr>
            <w:r w:rsidRPr="00657694">
              <w:rPr>
                <w:rFonts w:ascii="Cambria" w:hAnsi="Cambria"/>
                <w:sz w:val="22"/>
                <w:szCs w:val="22"/>
              </w:rPr>
              <w:t>Przyjęcie podanej klauzuli szkody całkowitej – 30 punktów</w:t>
            </w:r>
          </w:p>
        </w:tc>
        <w:tc>
          <w:tcPr>
            <w:tcW w:w="1984" w:type="dxa"/>
            <w:tcBorders>
              <w:top w:val="single" w:sz="4" w:space="0" w:color="000000"/>
              <w:left w:val="single" w:sz="4" w:space="0" w:color="000000"/>
              <w:bottom w:val="single" w:sz="4" w:space="0" w:color="000000"/>
              <w:right w:val="double" w:sz="1" w:space="0" w:color="000000"/>
            </w:tcBorders>
            <w:shd w:val="clear" w:color="auto" w:fill="auto"/>
          </w:tcPr>
          <w:p w:rsidR="00243373" w:rsidRPr="00657694" w:rsidRDefault="00243373" w:rsidP="003F1ADD">
            <w:pPr>
              <w:snapToGrid w:val="0"/>
              <w:jc w:val="center"/>
              <w:rPr>
                <w:rFonts w:ascii="Cambria" w:hAnsi="Cambria"/>
                <w:b/>
                <w:sz w:val="22"/>
                <w:szCs w:val="22"/>
              </w:rPr>
            </w:pPr>
          </w:p>
        </w:tc>
      </w:tr>
      <w:tr w:rsidR="0050037D" w:rsidRPr="000A57AA" w:rsidTr="00244EF6">
        <w:trPr>
          <w:jc w:val="center"/>
        </w:trPr>
        <w:tc>
          <w:tcPr>
            <w:tcW w:w="7230" w:type="dxa"/>
            <w:tcBorders>
              <w:top w:val="single" w:sz="4" w:space="0" w:color="000000"/>
              <w:left w:val="double" w:sz="1" w:space="0" w:color="000000"/>
              <w:bottom w:val="single" w:sz="4" w:space="0" w:color="000000"/>
            </w:tcBorders>
            <w:shd w:val="clear" w:color="auto" w:fill="auto"/>
            <w:vAlign w:val="center"/>
          </w:tcPr>
          <w:p w:rsidR="00243373" w:rsidRPr="00657694" w:rsidRDefault="00D83C3A" w:rsidP="003F1ADD">
            <w:pPr>
              <w:suppressAutoHyphens w:val="0"/>
              <w:rPr>
                <w:rFonts w:ascii="Cambria" w:hAnsi="Cambria"/>
                <w:sz w:val="22"/>
                <w:szCs w:val="22"/>
              </w:rPr>
            </w:pPr>
            <w:r w:rsidRPr="00657694">
              <w:rPr>
                <w:rFonts w:ascii="Cambria" w:hAnsi="Cambria"/>
                <w:sz w:val="22"/>
                <w:szCs w:val="22"/>
              </w:rPr>
              <w:t>Przyjęcie gwarantowanej sumy ubezpieczenia w każdym rocznym okresie ubezpieczenia -15 punktów</w:t>
            </w:r>
          </w:p>
        </w:tc>
        <w:tc>
          <w:tcPr>
            <w:tcW w:w="1984" w:type="dxa"/>
            <w:tcBorders>
              <w:top w:val="single" w:sz="4" w:space="0" w:color="000000"/>
              <w:left w:val="single" w:sz="4" w:space="0" w:color="000000"/>
              <w:bottom w:val="single" w:sz="4" w:space="0" w:color="000000"/>
              <w:right w:val="double" w:sz="1" w:space="0" w:color="000000"/>
            </w:tcBorders>
            <w:shd w:val="clear" w:color="auto" w:fill="auto"/>
          </w:tcPr>
          <w:p w:rsidR="00243373" w:rsidRPr="00657694" w:rsidRDefault="00243373" w:rsidP="003F1ADD">
            <w:pPr>
              <w:snapToGrid w:val="0"/>
              <w:jc w:val="center"/>
              <w:rPr>
                <w:rFonts w:ascii="Cambria" w:hAnsi="Cambria"/>
                <w:b/>
                <w:sz w:val="22"/>
                <w:szCs w:val="22"/>
              </w:rPr>
            </w:pPr>
          </w:p>
        </w:tc>
      </w:tr>
      <w:tr w:rsidR="0050037D" w:rsidRPr="000A57AA" w:rsidTr="00244EF6">
        <w:trPr>
          <w:jc w:val="center"/>
        </w:trPr>
        <w:tc>
          <w:tcPr>
            <w:tcW w:w="7230" w:type="dxa"/>
            <w:tcBorders>
              <w:top w:val="single" w:sz="4" w:space="0" w:color="000000"/>
              <w:left w:val="double" w:sz="1" w:space="0" w:color="000000"/>
              <w:bottom w:val="single" w:sz="4" w:space="0" w:color="000000"/>
            </w:tcBorders>
            <w:shd w:val="clear" w:color="auto" w:fill="auto"/>
            <w:vAlign w:val="center"/>
          </w:tcPr>
          <w:p w:rsidR="00243373" w:rsidRPr="00657694" w:rsidRDefault="00D83C3A" w:rsidP="003F1ADD">
            <w:pPr>
              <w:snapToGrid w:val="0"/>
              <w:rPr>
                <w:rFonts w:ascii="Cambria" w:hAnsi="Cambria"/>
                <w:sz w:val="22"/>
                <w:szCs w:val="22"/>
              </w:rPr>
            </w:pPr>
            <w:r w:rsidRPr="00657694">
              <w:rPr>
                <w:rFonts w:ascii="Cambria" w:hAnsi="Cambria"/>
                <w:sz w:val="22"/>
                <w:szCs w:val="22"/>
              </w:rPr>
              <w:t>Przyjęcie podanej klauzuli ubezpieczenia pojazdu niezabezpieczonego – 15 punktów</w:t>
            </w:r>
          </w:p>
        </w:tc>
        <w:tc>
          <w:tcPr>
            <w:tcW w:w="1984" w:type="dxa"/>
            <w:tcBorders>
              <w:top w:val="single" w:sz="4" w:space="0" w:color="000000"/>
              <w:left w:val="single" w:sz="4" w:space="0" w:color="000000"/>
              <w:bottom w:val="single" w:sz="4" w:space="0" w:color="000000"/>
              <w:right w:val="double" w:sz="1" w:space="0" w:color="000000"/>
            </w:tcBorders>
            <w:shd w:val="clear" w:color="auto" w:fill="auto"/>
          </w:tcPr>
          <w:p w:rsidR="00243373" w:rsidRPr="00657694" w:rsidRDefault="00243373" w:rsidP="003F1ADD">
            <w:pPr>
              <w:snapToGrid w:val="0"/>
              <w:jc w:val="center"/>
              <w:rPr>
                <w:rFonts w:ascii="Cambria" w:hAnsi="Cambria"/>
                <w:b/>
                <w:sz w:val="22"/>
                <w:szCs w:val="22"/>
              </w:rPr>
            </w:pPr>
          </w:p>
        </w:tc>
      </w:tr>
      <w:tr w:rsidR="0050037D" w:rsidRPr="00657694" w:rsidTr="00244EF6">
        <w:trPr>
          <w:jc w:val="center"/>
        </w:trPr>
        <w:tc>
          <w:tcPr>
            <w:tcW w:w="7230" w:type="dxa"/>
            <w:tcBorders>
              <w:top w:val="single" w:sz="4" w:space="0" w:color="000000"/>
              <w:left w:val="double" w:sz="2" w:space="0" w:color="000000"/>
              <w:bottom w:val="double" w:sz="4" w:space="0" w:color="000000"/>
            </w:tcBorders>
            <w:shd w:val="clear" w:color="auto" w:fill="auto"/>
          </w:tcPr>
          <w:p w:rsidR="00243373" w:rsidRPr="00657694" w:rsidRDefault="00D83C3A" w:rsidP="003F1ADD">
            <w:pPr>
              <w:snapToGrid w:val="0"/>
              <w:rPr>
                <w:rFonts w:ascii="Cambria" w:hAnsi="Cambria"/>
                <w:sz w:val="22"/>
                <w:szCs w:val="22"/>
              </w:rPr>
            </w:pPr>
            <w:r w:rsidRPr="00657694">
              <w:rPr>
                <w:rFonts w:ascii="Cambria" w:hAnsi="Cambria"/>
                <w:sz w:val="22"/>
                <w:szCs w:val="22"/>
              </w:rPr>
              <w:t>Przyjęcie podanej klauzuli funduszu preferencyjnego w wysokości 5% płaconej składki – 10 punktów</w:t>
            </w:r>
          </w:p>
        </w:tc>
        <w:tc>
          <w:tcPr>
            <w:tcW w:w="1984" w:type="dxa"/>
            <w:tcBorders>
              <w:top w:val="single" w:sz="4" w:space="0" w:color="000000"/>
              <w:left w:val="single" w:sz="4" w:space="0" w:color="000000"/>
              <w:bottom w:val="double" w:sz="4" w:space="0" w:color="000000"/>
              <w:right w:val="double" w:sz="2" w:space="0" w:color="000000"/>
            </w:tcBorders>
            <w:shd w:val="clear" w:color="auto" w:fill="auto"/>
          </w:tcPr>
          <w:p w:rsidR="00243373" w:rsidRPr="00657694" w:rsidRDefault="00243373" w:rsidP="003F1ADD">
            <w:pPr>
              <w:snapToGrid w:val="0"/>
              <w:jc w:val="center"/>
              <w:rPr>
                <w:rFonts w:ascii="Cambria" w:hAnsi="Cambria"/>
                <w:b/>
                <w:sz w:val="22"/>
                <w:szCs w:val="22"/>
              </w:rPr>
            </w:pPr>
          </w:p>
        </w:tc>
      </w:tr>
    </w:tbl>
    <w:p w:rsidR="008B31AD" w:rsidRPr="00657694" w:rsidRDefault="008B31AD" w:rsidP="008B31AD">
      <w:pPr>
        <w:widowControl w:val="0"/>
        <w:overflowPunct w:val="0"/>
        <w:autoSpaceDE w:val="0"/>
        <w:spacing w:before="120"/>
        <w:jc w:val="both"/>
        <w:textAlignment w:val="baseline"/>
        <w:rPr>
          <w:rFonts w:ascii="Cambria" w:hAnsi="Cambria"/>
          <w:b/>
          <w:sz w:val="22"/>
          <w:szCs w:val="22"/>
        </w:rPr>
      </w:pPr>
      <w:r w:rsidRPr="00657694">
        <w:rPr>
          <w:rFonts w:ascii="Cambria" w:hAnsi="Cambria"/>
          <w:sz w:val="22"/>
          <w:szCs w:val="22"/>
        </w:rPr>
        <w:t xml:space="preserve">W kolumnie „Akceptacja” w wierszu dotyczącym akceptowanej klauzuli dodatkowej lub postanowień szczególnych proszę wpisać słowo </w:t>
      </w:r>
      <w:r w:rsidRPr="00657694">
        <w:rPr>
          <w:rFonts w:ascii="Cambria" w:hAnsi="Cambria"/>
          <w:b/>
          <w:sz w:val="22"/>
          <w:szCs w:val="22"/>
        </w:rPr>
        <w:t xml:space="preserve">„Tak”  </w:t>
      </w:r>
      <w:r w:rsidRPr="00657694">
        <w:rPr>
          <w:rFonts w:ascii="Cambria" w:hAnsi="Cambria"/>
          <w:sz w:val="22"/>
          <w:szCs w:val="22"/>
        </w:rPr>
        <w:t>przypadku przyjęcia danej klauzuli lub postanowienia szczególnego oraz słowo</w:t>
      </w:r>
      <w:r w:rsidRPr="00657694">
        <w:rPr>
          <w:rFonts w:ascii="Cambria" w:hAnsi="Cambria"/>
          <w:b/>
          <w:sz w:val="22"/>
          <w:szCs w:val="22"/>
        </w:rPr>
        <w:t xml:space="preserve"> „Nie” </w:t>
      </w:r>
      <w:r w:rsidRPr="00657694">
        <w:rPr>
          <w:rFonts w:ascii="Cambria" w:hAnsi="Cambria"/>
          <w:sz w:val="22"/>
          <w:szCs w:val="22"/>
        </w:rPr>
        <w:t>w przypadku nie przyjęcia. Brak słowa</w:t>
      </w:r>
      <w:r w:rsidRPr="00657694">
        <w:rPr>
          <w:rFonts w:ascii="Cambria" w:hAnsi="Cambria"/>
          <w:b/>
          <w:sz w:val="22"/>
          <w:szCs w:val="22"/>
        </w:rPr>
        <w:t xml:space="preserve"> „Tak” </w:t>
      </w:r>
      <w:r w:rsidRPr="00657694">
        <w:rPr>
          <w:rFonts w:ascii="Cambria" w:hAnsi="Cambria"/>
          <w:sz w:val="22"/>
          <w:szCs w:val="22"/>
        </w:rPr>
        <w:t xml:space="preserve">lub </w:t>
      </w:r>
      <w:r w:rsidRPr="00657694">
        <w:rPr>
          <w:rFonts w:ascii="Cambria" w:hAnsi="Cambria"/>
          <w:b/>
          <w:sz w:val="22"/>
          <w:szCs w:val="22"/>
        </w:rPr>
        <w:t xml:space="preserve">„Nie” uznany zostanie jako niezaakceptowanie danej klauzuli lub postanowienia szczególnego. </w:t>
      </w:r>
    </w:p>
    <w:p w:rsidR="008B31AD" w:rsidRPr="00657694" w:rsidRDefault="008B31AD" w:rsidP="008B31AD">
      <w:pPr>
        <w:jc w:val="both"/>
        <w:rPr>
          <w:rFonts w:ascii="Cambria" w:hAnsi="Cambria"/>
          <w:i/>
          <w:sz w:val="22"/>
          <w:szCs w:val="22"/>
        </w:rPr>
      </w:pPr>
      <w:r w:rsidRPr="00657694">
        <w:rPr>
          <w:rFonts w:ascii="Cambria" w:hAnsi="Cambria"/>
          <w:i/>
          <w:sz w:val="22"/>
          <w:szCs w:val="22"/>
        </w:rPr>
        <w:t>UWAGA:</w:t>
      </w:r>
    </w:p>
    <w:p w:rsidR="00244EF6" w:rsidRPr="00657694" w:rsidRDefault="008B31AD" w:rsidP="00244EF6">
      <w:pPr>
        <w:jc w:val="both"/>
        <w:rPr>
          <w:rFonts w:ascii="Cambria" w:hAnsi="Cambria"/>
          <w:i/>
          <w:sz w:val="22"/>
          <w:szCs w:val="22"/>
        </w:rPr>
      </w:pPr>
      <w:r w:rsidRPr="00657694">
        <w:rPr>
          <w:rFonts w:ascii="Cambria" w:hAnsi="Cambria"/>
          <w:i/>
          <w:sz w:val="22"/>
          <w:szCs w:val="22"/>
        </w:rPr>
        <w:t>W przypadku przyjęcia danej klauzuli lub postanowienia szczególnego, lecz w innej wersji niż podana w niniejszej specyfikacji, Zamawiający n</w:t>
      </w:r>
      <w:r w:rsidR="00244EF6" w:rsidRPr="00657694">
        <w:rPr>
          <w:rFonts w:ascii="Cambria" w:hAnsi="Cambria"/>
          <w:i/>
          <w:sz w:val="22"/>
          <w:szCs w:val="22"/>
        </w:rPr>
        <w:t>ie przyzna punktów dodatkowych.</w:t>
      </w:r>
    </w:p>
    <w:p w:rsidR="00244EF6" w:rsidRPr="000A57AA" w:rsidRDefault="00244EF6" w:rsidP="00244EF6">
      <w:pPr>
        <w:jc w:val="both"/>
        <w:rPr>
          <w:rFonts w:ascii="Cambria" w:hAnsi="Cambria"/>
          <w:i/>
          <w:color w:val="FF0000"/>
          <w:sz w:val="22"/>
          <w:szCs w:val="22"/>
        </w:rPr>
      </w:pPr>
    </w:p>
    <w:p w:rsidR="00244EF6" w:rsidRPr="000A57AA" w:rsidRDefault="00244EF6" w:rsidP="00244EF6">
      <w:pPr>
        <w:jc w:val="both"/>
        <w:rPr>
          <w:rFonts w:ascii="Cambria" w:hAnsi="Cambria"/>
          <w:i/>
          <w:color w:val="FF0000"/>
          <w:sz w:val="22"/>
          <w:szCs w:val="22"/>
        </w:rPr>
      </w:pPr>
    </w:p>
    <w:p w:rsidR="00F63573" w:rsidRPr="00657694" w:rsidRDefault="00F63573" w:rsidP="00244EF6">
      <w:pPr>
        <w:ind w:left="5100" w:firstLine="255"/>
        <w:jc w:val="both"/>
        <w:rPr>
          <w:rFonts w:ascii="Cambria" w:hAnsi="Cambria"/>
          <w:i/>
          <w:sz w:val="22"/>
          <w:szCs w:val="22"/>
        </w:rPr>
      </w:pPr>
      <w:r w:rsidRPr="00657694">
        <w:rPr>
          <w:rFonts w:ascii="Cambria" w:hAnsi="Cambria"/>
          <w:sz w:val="22"/>
          <w:szCs w:val="22"/>
        </w:rPr>
        <w:t>…………………………………………………………</w:t>
      </w:r>
    </w:p>
    <w:p w:rsidR="00FF3A96" w:rsidRPr="00657694" w:rsidRDefault="00FF3A96" w:rsidP="003F1ADD">
      <w:pPr>
        <w:widowControl w:val="0"/>
        <w:ind w:left="5103" w:right="-1"/>
        <w:jc w:val="center"/>
        <w:rPr>
          <w:rFonts w:ascii="Cambria" w:hAnsi="Cambria"/>
          <w:i/>
          <w:sz w:val="22"/>
          <w:szCs w:val="22"/>
        </w:rPr>
      </w:pPr>
      <w:r w:rsidRPr="00657694">
        <w:rPr>
          <w:rFonts w:ascii="Cambria" w:hAnsi="Cambria"/>
          <w:i/>
          <w:sz w:val="22"/>
          <w:szCs w:val="22"/>
        </w:rPr>
        <w:t xml:space="preserve">(podpis(y) osób uprawnionych do </w:t>
      </w:r>
      <w:r w:rsidRPr="00657694">
        <w:rPr>
          <w:rFonts w:ascii="Cambria" w:hAnsi="Cambria"/>
          <w:i/>
          <w:sz w:val="22"/>
          <w:szCs w:val="22"/>
        </w:rPr>
        <w:lastRenderedPageBreak/>
        <w:t>reprezentowania Wykonawcy zgodnie z dokumentami rejestrowymi lub wskazanych w pełnomocnictwie)</w:t>
      </w:r>
    </w:p>
    <w:p w:rsidR="00F63573" w:rsidRPr="00657694" w:rsidRDefault="00F63573" w:rsidP="003F1ADD">
      <w:pPr>
        <w:jc w:val="right"/>
        <w:rPr>
          <w:rFonts w:ascii="Cambria" w:hAnsi="Cambria"/>
          <w:sz w:val="22"/>
          <w:szCs w:val="22"/>
        </w:rPr>
      </w:pPr>
    </w:p>
    <w:p w:rsidR="00F63573" w:rsidRPr="00657694" w:rsidRDefault="00F63573" w:rsidP="003F1ADD">
      <w:pPr>
        <w:jc w:val="both"/>
        <w:rPr>
          <w:rFonts w:ascii="Cambria" w:hAnsi="Cambria"/>
          <w:sz w:val="22"/>
          <w:szCs w:val="22"/>
        </w:rPr>
      </w:pPr>
      <w:r w:rsidRPr="00657694">
        <w:rPr>
          <w:rFonts w:ascii="Cambria" w:hAnsi="Cambria"/>
          <w:sz w:val="22"/>
          <w:szCs w:val="22"/>
        </w:rPr>
        <w:t>………………………., dnia ………………………………..…..</w:t>
      </w:r>
    </w:p>
    <w:p w:rsidR="00F63573" w:rsidRPr="00657694" w:rsidRDefault="00F63573" w:rsidP="003F1ADD">
      <w:pPr>
        <w:widowControl w:val="0"/>
        <w:ind w:left="993" w:right="-1"/>
        <w:rPr>
          <w:rFonts w:ascii="Cambria" w:hAnsi="Cambria"/>
          <w:i/>
          <w:sz w:val="22"/>
          <w:szCs w:val="22"/>
        </w:rPr>
      </w:pPr>
      <w:r w:rsidRPr="00657694">
        <w:rPr>
          <w:rFonts w:ascii="Cambria" w:hAnsi="Cambria"/>
          <w:i/>
          <w:sz w:val="22"/>
          <w:szCs w:val="22"/>
        </w:rPr>
        <w:t>(miejscowość i data)</w:t>
      </w:r>
    </w:p>
    <w:p w:rsidR="006062D5" w:rsidRPr="00657694" w:rsidRDefault="006062D5" w:rsidP="00355CAF">
      <w:pPr>
        <w:pStyle w:val="Akapitzlist1"/>
        <w:widowControl w:val="0"/>
        <w:tabs>
          <w:tab w:val="left" w:pos="567"/>
        </w:tabs>
        <w:suppressAutoHyphens w:val="0"/>
        <w:spacing w:after="240" w:line="240" w:lineRule="auto"/>
        <w:ind w:left="0"/>
        <w:contextualSpacing/>
        <w:jc w:val="both"/>
        <w:rPr>
          <w:rFonts w:ascii="Cambria" w:hAnsi="Cambria"/>
          <w:b/>
        </w:rPr>
      </w:pPr>
    </w:p>
    <w:p w:rsidR="006062D5" w:rsidRPr="00657694" w:rsidRDefault="006062D5" w:rsidP="006062D5">
      <w:pPr>
        <w:widowControl w:val="0"/>
        <w:tabs>
          <w:tab w:val="left" w:pos="567"/>
        </w:tabs>
        <w:suppressAutoHyphens w:val="0"/>
        <w:spacing w:after="240"/>
        <w:contextualSpacing/>
        <w:jc w:val="both"/>
        <w:rPr>
          <w:rFonts w:ascii="Cambria" w:hAnsi="Cambria"/>
          <w:b/>
          <w:sz w:val="22"/>
          <w:szCs w:val="22"/>
          <w:u w:val="single"/>
        </w:rPr>
      </w:pPr>
      <w:r w:rsidRPr="00657694">
        <w:rPr>
          <w:rFonts w:ascii="Cambria" w:hAnsi="Cambria"/>
          <w:b/>
          <w:sz w:val="22"/>
          <w:szCs w:val="22"/>
          <w:u w:val="single"/>
        </w:rPr>
        <w:t>Część III zamówienia - „</w:t>
      </w:r>
      <w:r w:rsidRPr="00657694">
        <w:rPr>
          <w:rFonts w:ascii="Cambria" w:hAnsi="Cambria"/>
          <w:b/>
          <w:bCs/>
          <w:sz w:val="22"/>
          <w:szCs w:val="22"/>
          <w:u w:val="single"/>
        </w:rPr>
        <w:t xml:space="preserve">Ubezpieczenie następstw nieszczęśliwych wypadków w Gminy </w:t>
      </w:r>
      <w:r w:rsidR="003D2586" w:rsidRPr="00657694">
        <w:rPr>
          <w:rFonts w:ascii="Cambria" w:hAnsi="Cambria"/>
          <w:b/>
          <w:bCs/>
          <w:sz w:val="22"/>
          <w:szCs w:val="22"/>
          <w:u w:val="single"/>
        </w:rPr>
        <w:t>Nisko</w:t>
      </w:r>
      <w:r w:rsidRPr="00657694">
        <w:rPr>
          <w:rFonts w:ascii="Cambria" w:hAnsi="Cambria"/>
          <w:b/>
          <w:bCs/>
          <w:sz w:val="22"/>
          <w:szCs w:val="22"/>
          <w:u w:val="single"/>
        </w:rPr>
        <w:t xml:space="preserve"> </w:t>
      </w:r>
      <w:r w:rsidRPr="00657694">
        <w:rPr>
          <w:rFonts w:ascii="Cambria" w:hAnsi="Cambria"/>
          <w:b/>
          <w:sz w:val="22"/>
          <w:szCs w:val="22"/>
          <w:u w:val="single"/>
        </w:rPr>
        <w:t>”</w:t>
      </w:r>
    </w:p>
    <w:p w:rsidR="006062D5" w:rsidRPr="00657694" w:rsidRDefault="006062D5" w:rsidP="006062D5">
      <w:pPr>
        <w:rPr>
          <w:rFonts w:ascii="Cambria" w:hAnsi="Cambria"/>
          <w:sz w:val="22"/>
          <w:szCs w:val="22"/>
        </w:rPr>
      </w:pPr>
      <w:r w:rsidRPr="00657694">
        <w:rPr>
          <w:rFonts w:ascii="Cambria" w:hAnsi="Cambria"/>
          <w:sz w:val="22"/>
          <w:szCs w:val="22"/>
        </w:rPr>
        <w:t>oferujemy wykonanie usług objętych zamówieniem, zgodnie z wymogami zawartymi w Specyfikacji Istotnych Warunków Zamówienia, za cenę łączną:</w:t>
      </w:r>
    </w:p>
    <w:p w:rsidR="006062D5" w:rsidRPr="00657694" w:rsidRDefault="006062D5" w:rsidP="006062D5">
      <w:pPr>
        <w:spacing w:before="360" w:line="360" w:lineRule="auto"/>
        <w:jc w:val="center"/>
        <w:rPr>
          <w:rFonts w:ascii="Cambria" w:hAnsi="Cambria"/>
          <w:b/>
          <w:sz w:val="22"/>
          <w:szCs w:val="22"/>
        </w:rPr>
      </w:pPr>
      <w:r w:rsidRPr="00657694">
        <w:rPr>
          <w:rFonts w:ascii="Cambria" w:hAnsi="Cambria"/>
          <w:sz w:val="22"/>
          <w:szCs w:val="22"/>
        </w:rPr>
        <w:t>..............................</w:t>
      </w:r>
      <w:r w:rsidRPr="00657694">
        <w:rPr>
          <w:rFonts w:ascii="Cambria" w:hAnsi="Cambria"/>
          <w:b/>
          <w:sz w:val="22"/>
          <w:szCs w:val="22"/>
        </w:rPr>
        <w:t xml:space="preserve"> PLN, słownie złotych: </w:t>
      </w:r>
      <w:r w:rsidRPr="00657694">
        <w:rPr>
          <w:rFonts w:ascii="Cambria" w:hAnsi="Cambria"/>
          <w:sz w:val="22"/>
          <w:szCs w:val="22"/>
        </w:rPr>
        <w:t>.............................................................................</w:t>
      </w:r>
    </w:p>
    <w:p w:rsidR="006062D5" w:rsidRPr="00657694" w:rsidRDefault="006062D5" w:rsidP="006062D5">
      <w:pPr>
        <w:jc w:val="center"/>
        <w:rPr>
          <w:rFonts w:ascii="Cambria" w:hAnsi="Cambria"/>
          <w:sz w:val="22"/>
          <w:szCs w:val="22"/>
        </w:rPr>
      </w:pPr>
      <w:r w:rsidRPr="00657694">
        <w:rPr>
          <w:rFonts w:ascii="Cambria" w:hAnsi="Cambria"/>
          <w:sz w:val="22"/>
          <w:szCs w:val="22"/>
        </w:rPr>
        <w:t xml:space="preserve">/usługa zwolniona z podatku VAT zgodnie z art. 43 ust. 1 pkt 37 ustawy z dnia 11 marca 2004 r. o podatku od towarów i usług – </w:t>
      </w:r>
      <w:r w:rsidRPr="00657694">
        <w:rPr>
          <w:rFonts w:ascii="Cambria" w:hAnsi="Cambria"/>
          <w:bCs/>
          <w:sz w:val="22"/>
          <w:szCs w:val="22"/>
        </w:rPr>
        <w:t xml:space="preserve">tekst jednolity Dz. U. z 2017 r., poz. 1221 z </w:t>
      </w:r>
      <w:proofErr w:type="spellStart"/>
      <w:r w:rsidRPr="00657694">
        <w:rPr>
          <w:rFonts w:ascii="Cambria" w:hAnsi="Cambria"/>
          <w:bCs/>
          <w:sz w:val="22"/>
          <w:szCs w:val="22"/>
        </w:rPr>
        <w:t>późn</w:t>
      </w:r>
      <w:proofErr w:type="spellEnd"/>
      <w:r w:rsidRPr="00657694">
        <w:rPr>
          <w:rFonts w:ascii="Cambria" w:hAnsi="Cambria"/>
          <w:bCs/>
          <w:sz w:val="22"/>
          <w:szCs w:val="22"/>
        </w:rPr>
        <w:t>. zm.</w:t>
      </w:r>
      <w:r w:rsidRPr="00657694">
        <w:rPr>
          <w:rFonts w:ascii="Cambria" w:hAnsi="Cambria"/>
          <w:sz w:val="22"/>
          <w:szCs w:val="22"/>
        </w:rPr>
        <w:t>/</w:t>
      </w:r>
    </w:p>
    <w:p w:rsidR="006062D5" w:rsidRPr="00657694" w:rsidRDefault="006062D5" w:rsidP="006062D5">
      <w:pPr>
        <w:widowControl w:val="0"/>
        <w:suppressAutoHyphens w:val="0"/>
        <w:spacing w:before="240" w:after="240"/>
        <w:jc w:val="both"/>
        <w:rPr>
          <w:rFonts w:ascii="Cambria" w:hAnsi="Cambria"/>
          <w:sz w:val="22"/>
          <w:szCs w:val="22"/>
          <w:lang w:eastAsia="en-US"/>
        </w:rPr>
      </w:pPr>
      <w:r w:rsidRPr="00657694">
        <w:rPr>
          <w:rFonts w:ascii="Cambria" w:hAnsi="Cambria"/>
          <w:sz w:val="22"/>
          <w:szCs w:val="22"/>
          <w:lang w:eastAsia="en-US"/>
        </w:rPr>
        <w:t>wynikającą z wypełnionego formularza cenowego, zawartego poniżej.</w:t>
      </w:r>
    </w:p>
    <w:p w:rsidR="006062D5" w:rsidRPr="00657694" w:rsidRDefault="006062D5" w:rsidP="006062D5">
      <w:pPr>
        <w:widowControl w:val="0"/>
        <w:suppressAutoHyphens w:val="0"/>
        <w:jc w:val="both"/>
        <w:rPr>
          <w:rFonts w:ascii="Cambria" w:hAnsi="Cambria"/>
          <w:sz w:val="22"/>
          <w:szCs w:val="22"/>
          <w:lang w:eastAsia="en-US"/>
        </w:rPr>
      </w:pPr>
      <w:r w:rsidRPr="00657694">
        <w:rPr>
          <w:rFonts w:ascii="Cambria" w:hAnsi="Cambria"/>
          <w:sz w:val="22"/>
          <w:szCs w:val="22"/>
          <w:lang w:eastAsia="en-US"/>
        </w:rPr>
        <w:t xml:space="preserve">Termin wykonania zamówienia: </w:t>
      </w:r>
      <w:r w:rsidR="00BD2903" w:rsidRPr="00657694">
        <w:rPr>
          <w:rFonts w:ascii="Cambria" w:hAnsi="Cambria"/>
          <w:b/>
          <w:sz w:val="22"/>
          <w:szCs w:val="22"/>
          <w:lang w:eastAsia="en-US"/>
        </w:rPr>
        <w:t>36 miesięcy od dnia 01.11</w:t>
      </w:r>
      <w:r w:rsidRPr="00657694">
        <w:rPr>
          <w:rFonts w:ascii="Cambria" w:hAnsi="Cambria"/>
          <w:b/>
          <w:sz w:val="22"/>
          <w:szCs w:val="22"/>
          <w:lang w:eastAsia="en-US"/>
        </w:rPr>
        <w:t>.2018 r.</w:t>
      </w:r>
    </w:p>
    <w:p w:rsidR="006062D5" w:rsidRPr="00657694" w:rsidRDefault="006062D5" w:rsidP="006062D5">
      <w:pPr>
        <w:widowControl w:val="0"/>
        <w:suppressAutoHyphens w:val="0"/>
        <w:jc w:val="both"/>
        <w:rPr>
          <w:rFonts w:ascii="Cambria" w:hAnsi="Cambria"/>
          <w:sz w:val="22"/>
          <w:szCs w:val="22"/>
          <w:lang w:eastAsia="en-US"/>
        </w:rPr>
      </w:pPr>
      <w:r w:rsidRPr="00657694">
        <w:rPr>
          <w:rFonts w:ascii="Cambria" w:hAnsi="Cambria"/>
          <w:sz w:val="22"/>
          <w:szCs w:val="22"/>
          <w:lang w:eastAsia="en-US"/>
        </w:rPr>
        <w:t xml:space="preserve">Termin związania ofertą i warunki płatności </w:t>
      </w:r>
      <w:r w:rsidRPr="00657694">
        <w:rPr>
          <w:rFonts w:ascii="Cambria" w:hAnsi="Cambria"/>
          <w:b/>
          <w:sz w:val="22"/>
          <w:szCs w:val="22"/>
          <w:lang w:eastAsia="en-US"/>
        </w:rPr>
        <w:t>zgodne z postanowieniami SIWZ</w:t>
      </w:r>
    </w:p>
    <w:p w:rsidR="006062D5" w:rsidRPr="000A57AA" w:rsidRDefault="006062D5" w:rsidP="006062D5">
      <w:pPr>
        <w:jc w:val="both"/>
        <w:rPr>
          <w:rFonts w:ascii="Cambria" w:hAnsi="Cambria"/>
          <w:color w:val="FF0000"/>
          <w:sz w:val="22"/>
          <w:szCs w:val="22"/>
        </w:rPr>
      </w:pPr>
    </w:p>
    <w:tbl>
      <w:tblPr>
        <w:tblW w:w="9123" w:type="dxa"/>
        <w:jc w:val="center"/>
        <w:tblLayout w:type="fixed"/>
        <w:tblCellMar>
          <w:left w:w="70" w:type="dxa"/>
          <w:right w:w="70" w:type="dxa"/>
        </w:tblCellMar>
        <w:tblLook w:val="04A0"/>
      </w:tblPr>
      <w:tblGrid>
        <w:gridCol w:w="3187"/>
        <w:gridCol w:w="3602"/>
        <w:gridCol w:w="2334"/>
      </w:tblGrid>
      <w:tr w:rsidR="0050037D" w:rsidRPr="000A57AA" w:rsidTr="009A18B5">
        <w:trPr>
          <w:trHeight w:val="270"/>
          <w:jc w:val="center"/>
        </w:trPr>
        <w:tc>
          <w:tcPr>
            <w:tcW w:w="9123" w:type="dxa"/>
            <w:gridSpan w:val="3"/>
            <w:tcBorders>
              <w:top w:val="double" w:sz="2" w:space="0" w:color="000000"/>
              <w:left w:val="double" w:sz="2" w:space="0" w:color="000000"/>
              <w:bottom w:val="single" w:sz="8" w:space="0" w:color="000000"/>
              <w:right w:val="double" w:sz="2" w:space="0" w:color="000000"/>
            </w:tcBorders>
            <w:shd w:val="clear" w:color="auto" w:fill="BFBFBF"/>
            <w:vAlign w:val="center"/>
          </w:tcPr>
          <w:p w:rsidR="006062D5" w:rsidRPr="00657694" w:rsidRDefault="006062D5" w:rsidP="006062D5">
            <w:pPr>
              <w:snapToGrid w:val="0"/>
              <w:jc w:val="center"/>
              <w:rPr>
                <w:rFonts w:ascii="Cambria" w:hAnsi="Cambria"/>
                <w:b/>
                <w:bCs/>
                <w:sz w:val="22"/>
                <w:szCs w:val="22"/>
              </w:rPr>
            </w:pPr>
            <w:r w:rsidRPr="00657694">
              <w:rPr>
                <w:rFonts w:ascii="Cambria" w:hAnsi="Cambria"/>
                <w:b/>
                <w:bCs/>
                <w:sz w:val="22"/>
                <w:szCs w:val="22"/>
              </w:rPr>
              <w:t>FORMULARZ CENOWY DOTYCZĄCY CZĘŚCI III ZAMÓWIENIA</w:t>
            </w:r>
          </w:p>
        </w:tc>
      </w:tr>
      <w:tr w:rsidR="0050037D" w:rsidRPr="000A57AA" w:rsidTr="009A18B5">
        <w:trPr>
          <w:trHeight w:val="270"/>
          <w:jc w:val="center"/>
        </w:trPr>
        <w:tc>
          <w:tcPr>
            <w:tcW w:w="9123" w:type="dxa"/>
            <w:gridSpan w:val="3"/>
            <w:tcBorders>
              <w:top w:val="single" w:sz="8" w:space="0" w:color="000000"/>
              <w:left w:val="double" w:sz="2" w:space="0" w:color="000000"/>
              <w:bottom w:val="single" w:sz="8" w:space="0" w:color="000000"/>
              <w:right w:val="double" w:sz="2" w:space="0" w:color="000000"/>
            </w:tcBorders>
            <w:shd w:val="clear" w:color="auto" w:fill="BFBFBF"/>
            <w:vAlign w:val="center"/>
          </w:tcPr>
          <w:p w:rsidR="006062D5" w:rsidRPr="00657694" w:rsidRDefault="006062D5" w:rsidP="006062D5">
            <w:pPr>
              <w:snapToGrid w:val="0"/>
              <w:jc w:val="center"/>
              <w:rPr>
                <w:rFonts w:ascii="Cambria" w:hAnsi="Cambria"/>
                <w:b/>
                <w:bCs/>
                <w:i/>
                <w:iCs/>
                <w:sz w:val="22"/>
                <w:szCs w:val="22"/>
              </w:rPr>
            </w:pPr>
            <w:r w:rsidRPr="00657694">
              <w:rPr>
                <w:rFonts w:ascii="Cambria" w:hAnsi="Cambria"/>
                <w:b/>
                <w:bCs/>
                <w:i/>
                <w:iCs/>
                <w:sz w:val="22"/>
                <w:szCs w:val="22"/>
              </w:rPr>
              <w:t xml:space="preserve"> Ubezpieczenie następstw nieszczęśliwych wypadków </w:t>
            </w:r>
          </w:p>
        </w:tc>
      </w:tr>
      <w:tr w:rsidR="0050037D" w:rsidRPr="000A57AA" w:rsidTr="009A18B5">
        <w:trPr>
          <w:trHeight w:val="54"/>
          <w:jc w:val="center"/>
        </w:trPr>
        <w:tc>
          <w:tcPr>
            <w:tcW w:w="3187" w:type="dxa"/>
            <w:tcBorders>
              <w:top w:val="single" w:sz="8" w:space="0" w:color="000000"/>
              <w:left w:val="double" w:sz="2" w:space="0" w:color="000000"/>
              <w:bottom w:val="single" w:sz="8" w:space="0" w:color="000000"/>
              <w:right w:val="nil"/>
            </w:tcBorders>
            <w:vAlign w:val="center"/>
          </w:tcPr>
          <w:p w:rsidR="006062D5" w:rsidRPr="00657694" w:rsidRDefault="006062D5" w:rsidP="006062D5">
            <w:pPr>
              <w:snapToGrid w:val="0"/>
              <w:jc w:val="center"/>
              <w:rPr>
                <w:rFonts w:ascii="Cambria" w:hAnsi="Cambria"/>
                <w:b/>
                <w:bCs/>
                <w:sz w:val="22"/>
                <w:szCs w:val="22"/>
              </w:rPr>
            </w:pPr>
            <w:r w:rsidRPr="00657694">
              <w:rPr>
                <w:rFonts w:ascii="Cambria" w:hAnsi="Cambria"/>
                <w:b/>
                <w:bCs/>
                <w:sz w:val="22"/>
                <w:szCs w:val="22"/>
              </w:rPr>
              <w:t>Przedmiot ubezpieczenia</w:t>
            </w:r>
          </w:p>
        </w:tc>
        <w:tc>
          <w:tcPr>
            <w:tcW w:w="3602" w:type="dxa"/>
            <w:tcBorders>
              <w:top w:val="single" w:sz="8" w:space="0" w:color="000000"/>
              <w:left w:val="single" w:sz="8" w:space="0" w:color="000000"/>
              <w:bottom w:val="single" w:sz="8" w:space="0" w:color="000000"/>
              <w:right w:val="nil"/>
            </w:tcBorders>
            <w:vAlign w:val="center"/>
          </w:tcPr>
          <w:p w:rsidR="006062D5" w:rsidRPr="00657694" w:rsidRDefault="006062D5" w:rsidP="006062D5">
            <w:pPr>
              <w:snapToGrid w:val="0"/>
              <w:jc w:val="center"/>
              <w:rPr>
                <w:rFonts w:ascii="Cambria" w:hAnsi="Cambria"/>
                <w:b/>
                <w:bCs/>
                <w:sz w:val="22"/>
                <w:szCs w:val="22"/>
              </w:rPr>
            </w:pPr>
            <w:r w:rsidRPr="00657694">
              <w:rPr>
                <w:rFonts w:ascii="Cambria" w:hAnsi="Cambria"/>
                <w:b/>
                <w:bCs/>
                <w:sz w:val="22"/>
                <w:szCs w:val="22"/>
              </w:rPr>
              <w:t>Suma ubezpieczenia</w:t>
            </w:r>
          </w:p>
        </w:tc>
        <w:tc>
          <w:tcPr>
            <w:tcW w:w="2334" w:type="dxa"/>
            <w:tcBorders>
              <w:top w:val="single" w:sz="8" w:space="0" w:color="000000"/>
              <w:left w:val="single" w:sz="8" w:space="0" w:color="000000"/>
              <w:bottom w:val="single" w:sz="8" w:space="0" w:color="000000"/>
              <w:right w:val="double" w:sz="2" w:space="0" w:color="000000"/>
            </w:tcBorders>
            <w:vAlign w:val="center"/>
          </w:tcPr>
          <w:p w:rsidR="006062D5" w:rsidRPr="00657694" w:rsidRDefault="006062D5" w:rsidP="00BD2903">
            <w:pPr>
              <w:jc w:val="center"/>
              <w:rPr>
                <w:rFonts w:ascii="Cambria" w:hAnsi="Cambria"/>
                <w:b/>
                <w:bCs/>
                <w:sz w:val="22"/>
                <w:szCs w:val="22"/>
              </w:rPr>
            </w:pPr>
            <w:r w:rsidRPr="00657694">
              <w:rPr>
                <w:rFonts w:ascii="Cambria" w:hAnsi="Cambria"/>
                <w:b/>
                <w:bCs/>
                <w:sz w:val="22"/>
                <w:szCs w:val="22"/>
              </w:rPr>
              <w:t>Skła</w:t>
            </w:r>
            <w:r w:rsidR="00304679" w:rsidRPr="00657694">
              <w:rPr>
                <w:rFonts w:ascii="Cambria" w:hAnsi="Cambria"/>
                <w:b/>
                <w:bCs/>
                <w:sz w:val="22"/>
                <w:szCs w:val="22"/>
              </w:rPr>
              <w:t xml:space="preserve">dka za cały okres zamówienia </w:t>
            </w:r>
            <w:r w:rsidR="00512266" w:rsidRPr="00657694">
              <w:rPr>
                <w:rFonts w:ascii="Cambria" w:hAnsi="Cambria"/>
                <w:b/>
                <w:bCs/>
                <w:sz w:val="22"/>
                <w:szCs w:val="22"/>
              </w:rPr>
              <w:t>(</w:t>
            </w:r>
            <w:r w:rsidR="00BD2903" w:rsidRPr="00657694">
              <w:rPr>
                <w:rFonts w:ascii="Cambria" w:hAnsi="Cambria"/>
                <w:b/>
                <w:bCs/>
                <w:sz w:val="22"/>
                <w:szCs w:val="22"/>
              </w:rPr>
              <w:t>36</w:t>
            </w:r>
            <w:r w:rsidRPr="00657694">
              <w:rPr>
                <w:rFonts w:ascii="Cambria" w:hAnsi="Cambria"/>
                <w:b/>
                <w:bCs/>
                <w:sz w:val="22"/>
                <w:szCs w:val="22"/>
              </w:rPr>
              <w:t xml:space="preserve"> miesięcy)</w:t>
            </w:r>
          </w:p>
        </w:tc>
      </w:tr>
      <w:tr w:rsidR="00304679" w:rsidRPr="000A57AA" w:rsidTr="009A18B5">
        <w:trPr>
          <w:cantSplit/>
          <w:trHeight w:val="54"/>
          <w:jc w:val="center"/>
        </w:trPr>
        <w:tc>
          <w:tcPr>
            <w:tcW w:w="3187" w:type="dxa"/>
            <w:tcBorders>
              <w:top w:val="single" w:sz="8" w:space="0" w:color="000000"/>
              <w:left w:val="double" w:sz="2" w:space="0" w:color="000000"/>
              <w:bottom w:val="double" w:sz="2" w:space="0" w:color="000000"/>
              <w:right w:val="nil"/>
            </w:tcBorders>
            <w:vAlign w:val="center"/>
          </w:tcPr>
          <w:p w:rsidR="00304679" w:rsidRPr="00657694" w:rsidRDefault="00657694" w:rsidP="0004018D">
            <w:pPr>
              <w:jc w:val="center"/>
              <w:rPr>
                <w:rFonts w:ascii="Cambria" w:hAnsi="Cambria"/>
                <w:sz w:val="22"/>
                <w:szCs w:val="22"/>
              </w:rPr>
            </w:pPr>
            <w:r w:rsidRPr="00657694">
              <w:rPr>
                <w:rFonts w:ascii="Cambria" w:hAnsi="Cambria"/>
                <w:sz w:val="22"/>
                <w:szCs w:val="22"/>
              </w:rPr>
              <w:t>3</w:t>
            </w:r>
            <w:r w:rsidR="00304679" w:rsidRPr="00657694">
              <w:rPr>
                <w:rFonts w:ascii="Cambria" w:hAnsi="Cambria"/>
                <w:sz w:val="22"/>
                <w:szCs w:val="22"/>
              </w:rPr>
              <w:t xml:space="preserve"> jednostek OSP</w:t>
            </w:r>
            <w:r w:rsidR="00512266" w:rsidRPr="00657694">
              <w:rPr>
                <w:rFonts w:ascii="Cambria" w:hAnsi="Cambria"/>
                <w:sz w:val="22"/>
                <w:szCs w:val="22"/>
              </w:rPr>
              <w:t xml:space="preserve"> w tym MDP</w:t>
            </w:r>
            <w:r w:rsidR="00304679" w:rsidRPr="00657694">
              <w:rPr>
                <w:rFonts w:ascii="Cambria" w:hAnsi="Cambria"/>
                <w:sz w:val="22"/>
                <w:szCs w:val="22"/>
              </w:rPr>
              <w:t xml:space="preserve"> (drużynowe, bezimienne)</w:t>
            </w:r>
          </w:p>
        </w:tc>
        <w:tc>
          <w:tcPr>
            <w:tcW w:w="3602" w:type="dxa"/>
            <w:tcBorders>
              <w:top w:val="single" w:sz="8" w:space="0" w:color="000000"/>
              <w:left w:val="single" w:sz="8" w:space="0" w:color="000000"/>
              <w:bottom w:val="double" w:sz="2" w:space="0" w:color="000000"/>
              <w:right w:val="nil"/>
            </w:tcBorders>
            <w:vAlign w:val="center"/>
          </w:tcPr>
          <w:p w:rsidR="00304679" w:rsidRPr="00657694" w:rsidRDefault="00512266" w:rsidP="0004018D">
            <w:pPr>
              <w:jc w:val="center"/>
              <w:rPr>
                <w:rFonts w:ascii="Cambria" w:hAnsi="Cambria"/>
                <w:sz w:val="22"/>
                <w:szCs w:val="22"/>
              </w:rPr>
            </w:pPr>
            <w:r w:rsidRPr="00657694">
              <w:rPr>
                <w:rFonts w:ascii="Cambria" w:hAnsi="Cambria"/>
                <w:sz w:val="22"/>
                <w:szCs w:val="22"/>
              </w:rPr>
              <w:t>2</w:t>
            </w:r>
            <w:r w:rsidR="00304679" w:rsidRPr="00657694">
              <w:rPr>
                <w:rFonts w:ascii="Cambria" w:hAnsi="Cambria"/>
                <w:sz w:val="22"/>
                <w:szCs w:val="22"/>
              </w:rPr>
              <w:t>0 000,- zł / 1 os.</w:t>
            </w:r>
          </w:p>
        </w:tc>
        <w:tc>
          <w:tcPr>
            <w:tcW w:w="2334" w:type="dxa"/>
            <w:tcBorders>
              <w:top w:val="single" w:sz="8" w:space="0" w:color="000000"/>
              <w:left w:val="single" w:sz="8" w:space="0" w:color="000000"/>
              <w:bottom w:val="double" w:sz="2" w:space="0" w:color="000000"/>
              <w:right w:val="double" w:sz="2" w:space="0" w:color="000000"/>
            </w:tcBorders>
            <w:vAlign w:val="bottom"/>
          </w:tcPr>
          <w:p w:rsidR="00304679" w:rsidRPr="00657694" w:rsidRDefault="00304679" w:rsidP="006062D5">
            <w:pPr>
              <w:snapToGrid w:val="0"/>
              <w:jc w:val="center"/>
              <w:rPr>
                <w:rFonts w:ascii="Cambria" w:hAnsi="Cambria"/>
                <w:b/>
                <w:bCs/>
                <w:sz w:val="22"/>
                <w:szCs w:val="22"/>
              </w:rPr>
            </w:pPr>
          </w:p>
        </w:tc>
      </w:tr>
      <w:tr w:rsidR="00304679" w:rsidRPr="000A57AA" w:rsidTr="009A18B5">
        <w:trPr>
          <w:cantSplit/>
          <w:trHeight w:val="255"/>
          <w:jc w:val="center"/>
        </w:trPr>
        <w:tc>
          <w:tcPr>
            <w:tcW w:w="6789" w:type="dxa"/>
            <w:gridSpan w:val="2"/>
            <w:tcBorders>
              <w:top w:val="double" w:sz="2" w:space="0" w:color="000000"/>
              <w:left w:val="double" w:sz="2" w:space="0" w:color="000000"/>
              <w:bottom w:val="double" w:sz="2" w:space="0" w:color="000000"/>
              <w:right w:val="double" w:sz="2" w:space="0" w:color="000000"/>
            </w:tcBorders>
            <w:shd w:val="clear" w:color="auto" w:fill="D9D9D9"/>
            <w:vAlign w:val="bottom"/>
          </w:tcPr>
          <w:p w:rsidR="00304679" w:rsidRPr="00657694" w:rsidRDefault="00304679" w:rsidP="00304679">
            <w:pPr>
              <w:snapToGrid w:val="0"/>
              <w:jc w:val="right"/>
              <w:rPr>
                <w:rFonts w:ascii="Cambria" w:hAnsi="Cambria"/>
                <w:b/>
                <w:bCs/>
                <w:sz w:val="22"/>
                <w:szCs w:val="22"/>
              </w:rPr>
            </w:pPr>
            <w:r w:rsidRPr="00657694">
              <w:rPr>
                <w:rFonts w:ascii="Cambria" w:hAnsi="Cambria"/>
                <w:b/>
                <w:bCs/>
                <w:sz w:val="22"/>
                <w:szCs w:val="22"/>
              </w:rPr>
              <w:t>Składka łącznie</w:t>
            </w:r>
          </w:p>
        </w:tc>
        <w:tc>
          <w:tcPr>
            <w:tcW w:w="2334" w:type="dxa"/>
            <w:tcBorders>
              <w:top w:val="double" w:sz="2" w:space="0" w:color="000000"/>
              <w:left w:val="double" w:sz="2" w:space="0" w:color="000000"/>
              <w:bottom w:val="double" w:sz="2" w:space="0" w:color="000000"/>
              <w:right w:val="double" w:sz="2" w:space="0" w:color="000000"/>
            </w:tcBorders>
            <w:shd w:val="clear" w:color="auto" w:fill="D9D9D9"/>
            <w:vAlign w:val="bottom"/>
          </w:tcPr>
          <w:p w:rsidR="00304679" w:rsidRPr="00657694" w:rsidRDefault="00304679" w:rsidP="00304679">
            <w:pPr>
              <w:snapToGrid w:val="0"/>
              <w:jc w:val="right"/>
              <w:rPr>
                <w:rFonts w:ascii="Cambria" w:hAnsi="Cambria"/>
                <w:b/>
                <w:bCs/>
                <w:sz w:val="22"/>
                <w:szCs w:val="22"/>
              </w:rPr>
            </w:pPr>
          </w:p>
        </w:tc>
      </w:tr>
    </w:tbl>
    <w:p w:rsidR="006062D5" w:rsidRPr="000A57AA" w:rsidRDefault="006062D5" w:rsidP="006062D5">
      <w:pPr>
        <w:rPr>
          <w:rFonts w:ascii="Cambria" w:hAnsi="Cambria"/>
          <w:color w:val="FF0000"/>
          <w:sz w:val="22"/>
          <w:szCs w:val="22"/>
        </w:rPr>
      </w:pPr>
    </w:p>
    <w:p w:rsidR="00703BD7" w:rsidRPr="00657694" w:rsidRDefault="00703BD7" w:rsidP="006062D5">
      <w:pPr>
        <w:rPr>
          <w:rFonts w:ascii="Cambria" w:hAnsi="Cambria"/>
          <w:sz w:val="22"/>
          <w:szCs w:val="22"/>
        </w:rPr>
      </w:pPr>
    </w:p>
    <w:tbl>
      <w:tblPr>
        <w:tblW w:w="9073" w:type="dxa"/>
        <w:jc w:val="center"/>
        <w:tblLayout w:type="fixed"/>
        <w:tblCellMar>
          <w:left w:w="70" w:type="dxa"/>
          <w:right w:w="70" w:type="dxa"/>
        </w:tblCellMar>
        <w:tblLook w:val="0000"/>
      </w:tblPr>
      <w:tblGrid>
        <w:gridCol w:w="7372"/>
        <w:gridCol w:w="1701"/>
      </w:tblGrid>
      <w:tr w:rsidR="0050037D" w:rsidRPr="00657694" w:rsidTr="009A18B5">
        <w:trPr>
          <w:jc w:val="center"/>
        </w:trPr>
        <w:tc>
          <w:tcPr>
            <w:tcW w:w="7372" w:type="dxa"/>
            <w:tcBorders>
              <w:top w:val="double" w:sz="2" w:space="0" w:color="000000"/>
              <w:left w:val="double" w:sz="2" w:space="0" w:color="000000"/>
              <w:bottom w:val="double" w:sz="2" w:space="0" w:color="000000"/>
            </w:tcBorders>
            <w:shd w:val="clear" w:color="auto" w:fill="D9D9D9"/>
            <w:vAlign w:val="center"/>
          </w:tcPr>
          <w:p w:rsidR="006062D5" w:rsidRPr="00657694" w:rsidRDefault="006062D5" w:rsidP="006062D5">
            <w:pPr>
              <w:snapToGrid w:val="0"/>
              <w:jc w:val="center"/>
              <w:rPr>
                <w:rFonts w:ascii="Cambria" w:hAnsi="Cambria"/>
                <w:b/>
                <w:sz w:val="22"/>
                <w:szCs w:val="22"/>
              </w:rPr>
            </w:pPr>
            <w:r w:rsidRPr="00657694">
              <w:rPr>
                <w:rFonts w:ascii="Cambria" w:hAnsi="Cambria"/>
                <w:b/>
                <w:sz w:val="22"/>
                <w:szCs w:val="22"/>
              </w:rPr>
              <w:t>Klauzule dodatkowe i inne postanowienia szczególne fakultatywne, dotyczące części III zamówienia</w:t>
            </w:r>
          </w:p>
        </w:tc>
        <w:tc>
          <w:tcPr>
            <w:tcW w:w="1701" w:type="dxa"/>
            <w:tcBorders>
              <w:top w:val="double" w:sz="2" w:space="0" w:color="000000"/>
              <w:left w:val="single" w:sz="4" w:space="0" w:color="000000"/>
              <w:bottom w:val="double" w:sz="2" w:space="0" w:color="000000"/>
              <w:right w:val="double" w:sz="2" w:space="0" w:color="000000"/>
            </w:tcBorders>
            <w:shd w:val="clear" w:color="auto" w:fill="D9D9D9"/>
            <w:vAlign w:val="center"/>
          </w:tcPr>
          <w:p w:rsidR="006062D5" w:rsidRPr="00657694" w:rsidRDefault="006062D5" w:rsidP="006062D5">
            <w:pPr>
              <w:snapToGrid w:val="0"/>
              <w:jc w:val="center"/>
              <w:rPr>
                <w:rFonts w:ascii="Cambria" w:hAnsi="Cambria"/>
                <w:b/>
                <w:sz w:val="22"/>
                <w:szCs w:val="22"/>
              </w:rPr>
            </w:pPr>
            <w:r w:rsidRPr="00657694">
              <w:rPr>
                <w:rFonts w:ascii="Cambria" w:hAnsi="Cambria"/>
                <w:b/>
                <w:sz w:val="22"/>
                <w:szCs w:val="22"/>
              </w:rPr>
              <w:t>Akceptacja</w:t>
            </w:r>
          </w:p>
        </w:tc>
      </w:tr>
      <w:tr w:rsidR="0050037D" w:rsidRPr="00657694" w:rsidTr="009A18B5">
        <w:trPr>
          <w:jc w:val="center"/>
        </w:trPr>
        <w:tc>
          <w:tcPr>
            <w:tcW w:w="7372" w:type="dxa"/>
            <w:tcBorders>
              <w:top w:val="double" w:sz="2" w:space="0" w:color="000000"/>
              <w:left w:val="double" w:sz="1" w:space="0" w:color="000000"/>
              <w:bottom w:val="single" w:sz="4" w:space="0" w:color="000000"/>
            </w:tcBorders>
            <w:shd w:val="clear" w:color="auto" w:fill="auto"/>
            <w:vAlign w:val="center"/>
          </w:tcPr>
          <w:p w:rsidR="006062D5" w:rsidRPr="00657694" w:rsidRDefault="00D83C3A" w:rsidP="00D83C3A">
            <w:pPr>
              <w:rPr>
                <w:rFonts w:ascii="Cambria" w:hAnsi="Cambria"/>
                <w:sz w:val="22"/>
                <w:szCs w:val="22"/>
              </w:rPr>
            </w:pPr>
            <w:r w:rsidRPr="00657694">
              <w:rPr>
                <w:rFonts w:ascii="Cambria" w:hAnsi="Cambria"/>
                <w:sz w:val="22"/>
                <w:szCs w:val="22"/>
              </w:rPr>
              <w:t>Przyjęcie podanej klauzuli funduszu prewencyjnego w wysokości 5% płaconej składki – 40 pkt</w:t>
            </w:r>
          </w:p>
        </w:tc>
        <w:tc>
          <w:tcPr>
            <w:tcW w:w="1701" w:type="dxa"/>
            <w:tcBorders>
              <w:top w:val="double" w:sz="2" w:space="0" w:color="000000"/>
              <w:left w:val="single" w:sz="4" w:space="0" w:color="000000"/>
              <w:bottom w:val="single" w:sz="4" w:space="0" w:color="000000"/>
              <w:right w:val="double" w:sz="1" w:space="0" w:color="000000"/>
            </w:tcBorders>
            <w:shd w:val="clear" w:color="auto" w:fill="auto"/>
          </w:tcPr>
          <w:p w:rsidR="006062D5" w:rsidRPr="00657694" w:rsidRDefault="006062D5" w:rsidP="006062D5">
            <w:pPr>
              <w:snapToGrid w:val="0"/>
              <w:jc w:val="center"/>
              <w:rPr>
                <w:rFonts w:ascii="Cambria" w:hAnsi="Cambria"/>
                <w:b/>
                <w:sz w:val="22"/>
                <w:szCs w:val="22"/>
              </w:rPr>
            </w:pPr>
          </w:p>
        </w:tc>
      </w:tr>
      <w:tr w:rsidR="0050037D" w:rsidRPr="00657694" w:rsidTr="009A18B5">
        <w:trPr>
          <w:jc w:val="center"/>
        </w:trPr>
        <w:tc>
          <w:tcPr>
            <w:tcW w:w="7372" w:type="dxa"/>
            <w:tcBorders>
              <w:top w:val="single" w:sz="4" w:space="0" w:color="000000"/>
              <w:left w:val="double" w:sz="1" w:space="0" w:color="000000"/>
              <w:bottom w:val="single" w:sz="4" w:space="0" w:color="000000"/>
            </w:tcBorders>
            <w:shd w:val="clear" w:color="auto" w:fill="auto"/>
            <w:vAlign w:val="center"/>
          </w:tcPr>
          <w:p w:rsidR="006062D5" w:rsidRPr="00657694" w:rsidRDefault="00D83C3A" w:rsidP="00D83C3A">
            <w:pPr>
              <w:rPr>
                <w:rFonts w:ascii="Cambria" w:hAnsi="Cambria"/>
                <w:sz w:val="22"/>
                <w:szCs w:val="22"/>
              </w:rPr>
            </w:pPr>
            <w:r w:rsidRPr="00657694">
              <w:rPr>
                <w:rFonts w:ascii="Cambria" w:hAnsi="Cambria"/>
                <w:sz w:val="22"/>
                <w:szCs w:val="22"/>
              </w:rPr>
              <w:t>Rozszerzenie zakresu ubezpieczenia o zasiłek dzienny z tytułu niezdolności do pracy spowodowanej zdarzeniem objętym umową ubezpieczenia w wysokości 50,00 zł za każdy dzień (przy leczeniu ambulatoryjnym od 7 dnia od wypadku) przez maksymalny okres 60 dni – 30 pkt</w:t>
            </w:r>
          </w:p>
        </w:tc>
        <w:tc>
          <w:tcPr>
            <w:tcW w:w="1701" w:type="dxa"/>
            <w:tcBorders>
              <w:top w:val="single" w:sz="4" w:space="0" w:color="000000"/>
              <w:left w:val="single" w:sz="4" w:space="0" w:color="000000"/>
              <w:bottom w:val="single" w:sz="4" w:space="0" w:color="000000"/>
              <w:right w:val="double" w:sz="1" w:space="0" w:color="000000"/>
            </w:tcBorders>
            <w:shd w:val="clear" w:color="auto" w:fill="auto"/>
          </w:tcPr>
          <w:p w:rsidR="006062D5" w:rsidRPr="00657694" w:rsidRDefault="006062D5" w:rsidP="006062D5">
            <w:pPr>
              <w:snapToGrid w:val="0"/>
              <w:jc w:val="center"/>
              <w:rPr>
                <w:rFonts w:ascii="Cambria" w:hAnsi="Cambria"/>
                <w:b/>
                <w:sz w:val="22"/>
                <w:szCs w:val="22"/>
              </w:rPr>
            </w:pPr>
          </w:p>
        </w:tc>
      </w:tr>
      <w:tr w:rsidR="006062D5" w:rsidRPr="00657694" w:rsidTr="009A18B5">
        <w:trPr>
          <w:jc w:val="center"/>
        </w:trPr>
        <w:tc>
          <w:tcPr>
            <w:tcW w:w="7372" w:type="dxa"/>
            <w:tcBorders>
              <w:top w:val="single" w:sz="4" w:space="0" w:color="000000"/>
              <w:left w:val="double" w:sz="2" w:space="0" w:color="000000"/>
              <w:bottom w:val="double" w:sz="4" w:space="0" w:color="000000"/>
            </w:tcBorders>
            <w:shd w:val="clear" w:color="auto" w:fill="auto"/>
            <w:vAlign w:val="center"/>
          </w:tcPr>
          <w:p w:rsidR="006062D5" w:rsidRPr="00657694" w:rsidRDefault="00D83C3A" w:rsidP="006062D5">
            <w:pPr>
              <w:suppressAutoHyphens w:val="0"/>
              <w:jc w:val="both"/>
              <w:rPr>
                <w:rFonts w:ascii="Cambria" w:hAnsi="Cambria"/>
                <w:sz w:val="22"/>
                <w:szCs w:val="22"/>
              </w:rPr>
            </w:pPr>
            <w:r w:rsidRPr="00657694">
              <w:rPr>
                <w:rFonts w:ascii="Cambria" w:hAnsi="Cambria"/>
                <w:sz w:val="22"/>
                <w:szCs w:val="22"/>
              </w:rPr>
              <w:t>Rozszerzenie zakresu ubezpieczenia o dietę szpitalną w wysokości 50,00 zł za dzień pobytu ubezpieczonego w szpitalu, spowodowany zdarzeniem objętym umową ubezpieczenia, przez maksymalny okres 60 dni – 30 pkt</w:t>
            </w:r>
          </w:p>
        </w:tc>
        <w:tc>
          <w:tcPr>
            <w:tcW w:w="1701" w:type="dxa"/>
            <w:tcBorders>
              <w:top w:val="single" w:sz="4" w:space="0" w:color="000000"/>
              <w:left w:val="single" w:sz="4" w:space="0" w:color="000000"/>
              <w:bottom w:val="double" w:sz="4" w:space="0" w:color="000000"/>
              <w:right w:val="double" w:sz="2" w:space="0" w:color="000000"/>
            </w:tcBorders>
            <w:shd w:val="clear" w:color="auto" w:fill="auto"/>
          </w:tcPr>
          <w:p w:rsidR="006062D5" w:rsidRPr="00657694" w:rsidRDefault="006062D5" w:rsidP="006062D5">
            <w:pPr>
              <w:snapToGrid w:val="0"/>
              <w:jc w:val="center"/>
              <w:rPr>
                <w:rFonts w:ascii="Cambria" w:hAnsi="Cambria"/>
                <w:b/>
                <w:sz w:val="22"/>
                <w:szCs w:val="22"/>
              </w:rPr>
            </w:pPr>
          </w:p>
        </w:tc>
      </w:tr>
    </w:tbl>
    <w:p w:rsidR="006062D5" w:rsidRPr="000A57AA" w:rsidRDefault="006062D5" w:rsidP="00D83C3A">
      <w:pPr>
        <w:rPr>
          <w:rFonts w:ascii="Cambria" w:hAnsi="Cambria"/>
          <w:color w:val="FF0000"/>
          <w:sz w:val="22"/>
          <w:szCs w:val="22"/>
        </w:rPr>
      </w:pPr>
    </w:p>
    <w:p w:rsidR="00D83C3A" w:rsidRPr="000A57AA" w:rsidRDefault="00D83C3A" w:rsidP="006062D5">
      <w:pPr>
        <w:rPr>
          <w:rFonts w:ascii="Cambria" w:hAnsi="Cambria"/>
          <w:color w:val="FF0000"/>
          <w:sz w:val="22"/>
          <w:szCs w:val="22"/>
        </w:rPr>
      </w:pPr>
    </w:p>
    <w:p w:rsidR="006062D5" w:rsidRPr="00657694" w:rsidRDefault="006062D5" w:rsidP="006062D5">
      <w:pPr>
        <w:widowControl w:val="0"/>
        <w:overflowPunct w:val="0"/>
        <w:autoSpaceDE w:val="0"/>
        <w:jc w:val="both"/>
        <w:textAlignment w:val="baseline"/>
        <w:rPr>
          <w:rFonts w:ascii="Cambria" w:hAnsi="Cambria"/>
          <w:b/>
          <w:sz w:val="22"/>
          <w:szCs w:val="22"/>
        </w:rPr>
      </w:pPr>
      <w:r w:rsidRPr="00657694">
        <w:rPr>
          <w:rFonts w:ascii="Cambria" w:hAnsi="Cambria"/>
          <w:sz w:val="22"/>
          <w:szCs w:val="22"/>
        </w:rPr>
        <w:t xml:space="preserve">W kolumnie „Akceptacja” w wierszu dotyczącym akceptowanej klauzuli dodatkowej lub postanowień szczególnych proszę wpisać słowo </w:t>
      </w:r>
      <w:r w:rsidRPr="00657694">
        <w:rPr>
          <w:rFonts w:ascii="Cambria" w:hAnsi="Cambria"/>
          <w:b/>
          <w:sz w:val="22"/>
          <w:szCs w:val="22"/>
        </w:rPr>
        <w:t xml:space="preserve">„Tak”  </w:t>
      </w:r>
      <w:r w:rsidRPr="00657694">
        <w:rPr>
          <w:rFonts w:ascii="Cambria" w:hAnsi="Cambria"/>
          <w:sz w:val="22"/>
          <w:szCs w:val="22"/>
        </w:rPr>
        <w:t>przypadku przyjęcia danej klauzuli lub postanowienia szczególnego oraz słowo</w:t>
      </w:r>
      <w:r w:rsidRPr="00657694">
        <w:rPr>
          <w:rFonts w:ascii="Cambria" w:hAnsi="Cambria"/>
          <w:b/>
          <w:sz w:val="22"/>
          <w:szCs w:val="22"/>
        </w:rPr>
        <w:t xml:space="preserve"> „Nie” </w:t>
      </w:r>
      <w:r w:rsidRPr="00657694">
        <w:rPr>
          <w:rFonts w:ascii="Cambria" w:hAnsi="Cambria"/>
          <w:sz w:val="22"/>
          <w:szCs w:val="22"/>
        </w:rPr>
        <w:t>w przypadku nie przyjęcia. Brak słowa</w:t>
      </w:r>
      <w:r w:rsidRPr="00657694">
        <w:rPr>
          <w:rFonts w:ascii="Cambria" w:hAnsi="Cambria"/>
          <w:b/>
          <w:sz w:val="22"/>
          <w:szCs w:val="22"/>
        </w:rPr>
        <w:t xml:space="preserve"> „Tak” </w:t>
      </w:r>
      <w:r w:rsidRPr="00657694">
        <w:rPr>
          <w:rFonts w:ascii="Cambria" w:hAnsi="Cambria"/>
          <w:sz w:val="22"/>
          <w:szCs w:val="22"/>
        </w:rPr>
        <w:t xml:space="preserve">lub </w:t>
      </w:r>
      <w:r w:rsidRPr="00657694">
        <w:rPr>
          <w:rFonts w:ascii="Cambria" w:hAnsi="Cambria"/>
          <w:b/>
          <w:sz w:val="22"/>
          <w:szCs w:val="22"/>
        </w:rPr>
        <w:t xml:space="preserve">„Nie” uznany zostanie jako niezaakceptowanie danej klauzuli lub postanowienia szczególnego. </w:t>
      </w:r>
    </w:p>
    <w:p w:rsidR="006062D5" w:rsidRPr="00657694" w:rsidRDefault="006062D5" w:rsidP="006062D5">
      <w:pPr>
        <w:jc w:val="both"/>
        <w:rPr>
          <w:rFonts w:ascii="Cambria" w:hAnsi="Cambria"/>
          <w:i/>
          <w:sz w:val="22"/>
          <w:szCs w:val="22"/>
        </w:rPr>
      </w:pPr>
      <w:r w:rsidRPr="00657694">
        <w:rPr>
          <w:rFonts w:ascii="Cambria" w:hAnsi="Cambria"/>
          <w:i/>
          <w:sz w:val="22"/>
          <w:szCs w:val="22"/>
        </w:rPr>
        <w:t>UWAGA:</w:t>
      </w:r>
    </w:p>
    <w:p w:rsidR="006062D5" w:rsidRPr="00657694" w:rsidRDefault="006062D5" w:rsidP="006062D5">
      <w:pPr>
        <w:jc w:val="both"/>
        <w:rPr>
          <w:rFonts w:ascii="Cambria" w:hAnsi="Cambria"/>
          <w:i/>
          <w:sz w:val="22"/>
          <w:szCs w:val="22"/>
        </w:rPr>
      </w:pPr>
      <w:r w:rsidRPr="00657694">
        <w:rPr>
          <w:rFonts w:ascii="Cambria" w:hAnsi="Cambria"/>
          <w:i/>
          <w:sz w:val="22"/>
          <w:szCs w:val="22"/>
        </w:rPr>
        <w:t>W przypadku przyjęcia danej klauzuli lub postanowienia szczególnego, lecz w innej wersji niż podana w niniejszej specyfikacji, Zamawiający nie przyzna punktów dodatkowych.</w:t>
      </w:r>
    </w:p>
    <w:p w:rsidR="006062D5" w:rsidRPr="000A57AA" w:rsidRDefault="006062D5" w:rsidP="006062D5">
      <w:pPr>
        <w:widowControl w:val="0"/>
        <w:ind w:left="5103" w:right="-1"/>
        <w:jc w:val="both"/>
        <w:rPr>
          <w:rFonts w:ascii="Cambria" w:hAnsi="Cambria"/>
          <w:color w:val="FF0000"/>
          <w:sz w:val="22"/>
          <w:szCs w:val="22"/>
        </w:rPr>
      </w:pPr>
    </w:p>
    <w:p w:rsidR="006062D5" w:rsidRPr="000A57AA" w:rsidRDefault="006062D5" w:rsidP="006062D5">
      <w:pPr>
        <w:widowControl w:val="0"/>
        <w:ind w:left="5103" w:right="-1"/>
        <w:jc w:val="both"/>
        <w:rPr>
          <w:rFonts w:ascii="Cambria" w:hAnsi="Cambria"/>
          <w:color w:val="FF0000"/>
          <w:sz w:val="22"/>
          <w:szCs w:val="22"/>
        </w:rPr>
      </w:pPr>
    </w:p>
    <w:p w:rsidR="006062D5" w:rsidRPr="00657694" w:rsidRDefault="006062D5" w:rsidP="006062D5">
      <w:pPr>
        <w:widowControl w:val="0"/>
        <w:ind w:left="5103" w:right="-1"/>
        <w:jc w:val="both"/>
        <w:rPr>
          <w:rFonts w:ascii="Cambria" w:hAnsi="Cambria"/>
          <w:sz w:val="22"/>
          <w:szCs w:val="22"/>
        </w:rPr>
      </w:pPr>
      <w:r w:rsidRPr="00657694">
        <w:rPr>
          <w:rFonts w:ascii="Cambria" w:hAnsi="Cambria"/>
          <w:sz w:val="22"/>
          <w:szCs w:val="22"/>
        </w:rPr>
        <w:lastRenderedPageBreak/>
        <w:t>……………………………………………………</w:t>
      </w:r>
    </w:p>
    <w:p w:rsidR="006062D5" w:rsidRPr="00657694" w:rsidRDefault="006062D5" w:rsidP="006062D5">
      <w:pPr>
        <w:widowControl w:val="0"/>
        <w:ind w:left="5103" w:right="-1"/>
        <w:jc w:val="center"/>
        <w:rPr>
          <w:rFonts w:ascii="Cambria" w:hAnsi="Cambria"/>
          <w:i/>
          <w:sz w:val="22"/>
          <w:szCs w:val="22"/>
        </w:rPr>
      </w:pPr>
      <w:r w:rsidRPr="00657694">
        <w:rPr>
          <w:rFonts w:ascii="Cambria" w:hAnsi="Cambria"/>
          <w:i/>
          <w:sz w:val="22"/>
          <w:szCs w:val="22"/>
        </w:rPr>
        <w:t>(podpis(y) osób uprawnionych do reprezentowania Wykonawcy zgodnie z dokumentami rejestrowymi lub wskazanych w pełnomocnictwie)</w:t>
      </w:r>
    </w:p>
    <w:p w:rsidR="006062D5" w:rsidRPr="00657694" w:rsidRDefault="006062D5" w:rsidP="006062D5">
      <w:pPr>
        <w:jc w:val="right"/>
        <w:rPr>
          <w:rFonts w:ascii="Cambria" w:hAnsi="Cambria"/>
          <w:sz w:val="22"/>
          <w:szCs w:val="22"/>
        </w:rPr>
      </w:pPr>
    </w:p>
    <w:p w:rsidR="006062D5" w:rsidRPr="00657694" w:rsidRDefault="006062D5" w:rsidP="006062D5">
      <w:pPr>
        <w:jc w:val="both"/>
        <w:rPr>
          <w:rFonts w:ascii="Cambria" w:hAnsi="Cambria"/>
          <w:sz w:val="22"/>
          <w:szCs w:val="22"/>
        </w:rPr>
      </w:pPr>
      <w:r w:rsidRPr="00657694">
        <w:rPr>
          <w:rFonts w:ascii="Cambria" w:hAnsi="Cambria"/>
          <w:sz w:val="22"/>
          <w:szCs w:val="22"/>
        </w:rPr>
        <w:t>………………………., dnia ………………………………..…..</w:t>
      </w:r>
    </w:p>
    <w:p w:rsidR="006062D5" w:rsidRPr="00657694" w:rsidRDefault="006062D5" w:rsidP="006062D5">
      <w:pPr>
        <w:widowControl w:val="0"/>
        <w:ind w:left="993" w:right="-1"/>
        <w:rPr>
          <w:rFonts w:ascii="Cambria" w:hAnsi="Cambria"/>
          <w:i/>
          <w:sz w:val="22"/>
          <w:szCs w:val="22"/>
        </w:rPr>
      </w:pPr>
      <w:r w:rsidRPr="00657694">
        <w:rPr>
          <w:rFonts w:ascii="Cambria" w:hAnsi="Cambria"/>
          <w:i/>
          <w:sz w:val="22"/>
          <w:szCs w:val="22"/>
        </w:rPr>
        <w:t>(miejscowość i data)</w:t>
      </w:r>
    </w:p>
    <w:p w:rsidR="006062D5" w:rsidRPr="00657694" w:rsidRDefault="006062D5" w:rsidP="006062D5">
      <w:pPr>
        <w:widowControl w:val="0"/>
        <w:ind w:left="993" w:right="-1"/>
        <w:rPr>
          <w:rFonts w:ascii="Cambria" w:hAnsi="Cambria"/>
          <w:i/>
          <w:sz w:val="22"/>
          <w:szCs w:val="22"/>
        </w:rPr>
      </w:pPr>
    </w:p>
    <w:p w:rsidR="006062D5" w:rsidRPr="00657694" w:rsidRDefault="006062D5" w:rsidP="006062D5">
      <w:pPr>
        <w:widowControl w:val="0"/>
        <w:tabs>
          <w:tab w:val="left" w:pos="567"/>
        </w:tabs>
        <w:suppressAutoHyphens w:val="0"/>
        <w:spacing w:after="240"/>
        <w:contextualSpacing/>
        <w:jc w:val="both"/>
        <w:rPr>
          <w:rFonts w:ascii="Cambria" w:hAnsi="Cambria"/>
          <w:b/>
          <w:sz w:val="22"/>
          <w:szCs w:val="22"/>
        </w:rPr>
      </w:pPr>
    </w:p>
    <w:p w:rsidR="00243373" w:rsidRPr="00657694" w:rsidRDefault="00243373" w:rsidP="006062D5">
      <w:pPr>
        <w:pStyle w:val="Akapitzlist1"/>
        <w:widowControl w:val="0"/>
        <w:tabs>
          <w:tab w:val="left" w:pos="567"/>
        </w:tabs>
        <w:suppressAutoHyphens w:val="0"/>
        <w:spacing w:after="240" w:line="240" w:lineRule="auto"/>
        <w:ind w:left="0"/>
        <w:contextualSpacing/>
        <w:jc w:val="both"/>
        <w:rPr>
          <w:rFonts w:ascii="Cambria" w:hAnsi="Cambria"/>
          <w:b/>
        </w:rPr>
      </w:pPr>
      <w:r w:rsidRPr="00657694">
        <w:rPr>
          <w:rFonts w:ascii="Cambria" w:hAnsi="Cambria"/>
          <w:b/>
        </w:rPr>
        <w:t>Oświadczamy, że:</w:t>
      </w:r>
    </w:p>
    <w:p w:rsidR="00243373" w:rsidRPr="00657694" w:rsidRDefault="00243373" w:rsidP="00B856C2">
      <w:pPr>
        <w:numPr>
          <w:ilvl w:val="0"/>
          <w:numId w:val="8"/>
        </w:numPr>
        <w:tabs>
          <w:tab w:val="left" w:pos="426"/>
        </w:tabs>
        <w:ind w:left="426" w:hanging="426"/>
        <w:jc w:val="both"/>
        <w:rPr>
          <w:rFonts w:ascii="Cambria" w:hAnsi="Cambria"/>
          <w:sz w:val="22"/>
          <w:szCs w:val="22"/>
        </w:rPr>
      </w:pPr>
      <w:r w:rsidRPr="00657694">
        <w:rPr>
          <w:rFonts w:ascii="Cambria" w:hAnsi="Cambria"/>
          <w:sz w:val="22"/>
          <w:szCs w:val="22"/>
        </w:rPr>
        <w:t>zapoznaliśmy się ze Specyfikacją Istotnych Warunków Zamó</w:t>
      </w:r>
      <w:r w:rsidR="002B2E7F" w:rsidRPr="00657694">
        <w:rPr>
          <w:rFonts w:ascii="Cambria" w:hAnsi="Cambria"/>
          <w:sz w:val="22"/>
          <w:szCs w:val="22"/>
        </w:rPr>
        <w:t xml:space="preserve">wienia i nie wnosimy do niej </w:t>
      </w:r>
      <w:r w:rsidRPr="00657694">
        <w:rPr>
          <w:rFonts w:ascii="Cambria" w:hAnsi="Cambria"/>
          <w:sz w:val="22"/>
          <w:szCs w:val="22"/>
        </w:rPr>
        <w:t>zastrzeżeń,</w:t>
      </w:r>
    </w:p>
    <w:p w:rsidR="00243373" w:rsidRPr="00657694" w:rsidRDefault="00243373" w:rsidP="00B856C2">
      <w:pPr>
        <w:numPr>
          <w:ilvl w:val="0"/>
          <w:numId w:val="8"/>
        </w:numPr>
        <w:tabs>
          <w:tab w:val="left" w:pos="426"/>
        </w:tabs>
        <w:ind w:left="426" w:hanging="426"/>
        <w:jc w:val="both"/>
        <w:rPr>
          <w:rFonts w:ascii="Cambria" w:hAnsi="Cambria"/>
          <w:sz w:val="22"/>
          <w:szCs w:val="22"/>
        </w:rPr>
      </w:pPr>
      <w:r w:rsidRPr="00657694">
        <w:rPr>
          <w:rFonts w:ascii="Cambria" w:hAnsi="Cambria"/>
          <w:sz w:val="22"/>
          <w:szCs w:val="22"/>
        </w:rPr>
        <w:t>zdobyliśmy konieczne informacje dotyczące realizacji zamówienia oraz przygotowania i</w:t>
      </w:r>
      <w:r w:rsidR="002B2E7F" w:rsidRPr="00657694">
        <w:rPr>
          <w:rFonts w:ascii="Cambria" w:hAnsi="Cambria"/>
          <w:sz w:val="22"/>
          <w:szCs w:val="22"/>
        </w:rPr>
        <w:t> </w:t>
      </w:r>
      <w:r w:rsidRPr="00657694">
        <w:rPr>
          <w:rFonts w:ascii="Cambria" w:hAnsi="Cambria"/>
          <w:sz w:val="22"/>
          <w:szCs w:val="22"/>
        </w:rPr>
        <w:t>złożenia oferty,</w:t>
      </w:r>
    </w:p>
    <w:p w:rsidR="00243373" w:rsidRPr="00657694" w:rsidRDefault="00243373" w:rsidP="00B856C2">
      <w:pPr>
        <w:numPr>
          <w:ilvl w:val="0"/>
          <w:numId w:val="8"/>
        </w:numPr>
        <w:tabs>
          <w:tab w:val="left" w:pos="426"/>
        </w:tabs>
        <w:ind w:left="426" w:hanging="426"/>
        <w:jc w:val="both"/>
        <w:rPr>
          <w:rFonts w:ascii="Cambria" w:hAnsi="Cambria"/>
          <w:sz w:val="22"/>
          <w:szCs w:val="22"/>
        </w:rPr>
      </w:pPr>
      <w:r w:rsidRPr="00657694">
        <w:rPr>
          <w:rFonts w:ascii="Cambria" w:hAnsi="Cambria"/>
          <w:sz w:val="22"/>
          <w:szCs w:val="22"/>
        </w:rPr>
        <w:t>uważamy się związani niniejszą ofertą przez okres wskazany przez Zamawiającego w</w:t>
      </w:r>
      <w:r w:rsidR="002B2E7F" w:rsidRPr="00657694">
        <w:rPr>
          <w:rFonts w:ascii="Cambria" w:hAnsi="Cambria"/>
          <w:sz w:val="22"/>
          <w:szCs w:val="22"/>
        </w:rPr>
        <w:t> </w:t>
      </w:r>
      <w:r w:rsidRPr="00657694">
        <w:rPr>
          <w:rFonts w:ascii="Cambria" w:hAnsi="Cambria"/>
          <w:sz w:val="22"/>
          <w:szCs w:val="22"/>
        </w:rPr>
        <w:t>Specyfikacji Istotnych Warunków Zamówienia,</w:t>
      </w:r>
    </w:p>
    <w:p w:rsidR="00243373" w:rsidRPr="00657694" w:rsidRDefault="00243373" w:rsidP="00B856C2">
      <w:pPr>
        <w:numPr>
          <w:ilvl w:val="0"/>
          <w:numId w:val="8"/>
        </w:numPr>
        <w:tabs>
          <w:tab w:val="left" w:pos="426"/>
        </w:tabs>
        <w:ind w:left="426" w:hanging="426"/>
        <w:jc w:val="both"/>
        <w:rPr>
          <w:rFonts w:ascii="Cambria" w:hAnsi="Cambria"/>
          <w:sz w:val="22"/>
          <w:szCs w:val="22"/>
        </w:rPr>
      </w:pPr>
      <w:r w:rsidRPr="00657694">
        <w:rPr>
          <w:rFonts w:ascii="Cambria" w:hAnsi="Cambria"/>
          <w:sz w:val="22"/>
          <w:szCs w:val="22"/>
        </w:rPr>
        <w:t>przedstawione w Specyfikacji Istotnych Warunków Zamówienia warunki zawarcia umowy oraz</w:t>
      </w:r>
      <w:r w:rsidR="002B2E7F" w:rsidRPr="00657694">
        <w:rPr>
          <w:rFonts w:ascii="Cambria" w:hAnsi="Cambria"/>
          <w:sz w:val="22"/>
          <w:szCs w:val="22"/>
        </w:rPr>
        <w:t> </w:t>
      </w:r>
      <w:r w:rsidR="006704B8" w:rsidRPr="00657694">
        <w:rPr>
          <w:rFonts w:ascii="Cambria" w:hAnsi="Cambria"/>
          <w:sz w:val="22"/>
          <w:szCs w:val="22"/>
        </w:rPr>
        <w:t>wzór</w:t>
      </w:r>
      <w:r w:rsidR="00563DA0" w:rsidRPr="00657694">
        <w:rPr>
          <w:rFonts w:ascii="Cambria" w:hAnsi="Cambria"/>
          <w:sz w:val="22"/>
          <w:szCs w:val="22"/>
        </w:rPr>
        <w:t xml:space="preserve"> umowy zostały przez nas</w:t>
      </w:r>
      <w:r w:rsidRPr="00657694">
        <w:rPr>
          <w:rFonts w:ascii="Cambria" w:hAnsi="Cambria"/>
          <w:sz w:val="22"/>
          <w:szCs w:val="22"/>
        </w:rPr>
        <w:t xml:space="preserve"> zaakceptowane i wyrażamy gotowość realizacji zamówienia zgodnie z SIWZ i umową,</w:t>
      </w:r>
    </w:p>
    <w:p w:rsidR="00C94B9E" w:rsidRPr="00657694" w:rsidRDefault="00C94B9E" w:rsidP="00B856C2">
      <w:pPr>
        <w:numPr>
          <w:ilvl w:val="0"/>
          <w:numId w:val="8"/>
        </w:numPr>
        <w:tabs>
          <w:tab w:val="left" w:pos="426"/>
        </w:tabs>
        <w:ind w:left="426" w:hanging="426"/>
        <w:jc w:val="both"/>
        <w:rPr>
          <w:rFonts w:ascii="Cambria" w:hAnsi="Cambria"/>
          <w:sz w:val="22"/>
          <w:szCs w:val="22"/>
        </w:rPr>
      </w:pPr>
      <w:r w:rsidRPr="00657694">
        <w:rPr>
          <w:rFonts w:ascii="Cambria" w:hAnsi="Cambria"/>
          <w:b/>
          <w:sz w:val="22"/>
          <w:szCs w:val="22"/>
        </w:rPr>
        <w:t>zamierzamy*/ nie zamierzamy</w:t>
      </w:r>
      <w:r w:rsidRPr="00657694">
        <w:rPr>
          <w:rFonts w:ascii="Cambria" w:hAnsi="Cambria"/>
          <w:sz w:val="22"/>
          <w:szCs w:val="22"/>
        </w:rPr>
        <w:t>* powierzyć podwykonawcom usług, objętych przedmiotem zamówienia;</w:t>
      </w:r>
    </w:p>
    <w:p w:rsidR="00F943C5" w:rsidRPr="00657694" w:rsidRDefault="00F943C5" w:rsidP="003F1ADD">
      <w:pPr>
        <w:tabs>
          <w:tab w:val="left" w:pos="426"/>
        </w:tabs>
        <w:ind w:left="426"/>
        <w:rPr>
          <w:rFonts w:ascii="Cambria" w:hAnsi="Cambria"/>
          <w:i/>
          <w:sz w:val="22"/>
          <w:szCs w:val="22"/>
        </w:rPr>
      </w:pPr>
      <w:r w:rsidRPr="00657694">
        <w:rPr>
          <w:rFonts w:ascii="Cambria" w:hAnsi="Cambria"/>
          <w:i/>
          <w:sz w:val="22"/>
          <w:szCs w:val="22"/>
        </w:rPr>
        <w:t>* niepotrzebne skreślić</w:t>
      </w:r>
    </w:p>
    <w:p w:rsidR="00C94B9E" w:rsidRPr="00657694" w:rsidRDefault="00C94B9E" w:rsidP="003F1ADD">
      <w:pPr>
        <w:tabs>
          <w:tab w:val="left" w:pos="426"/>
        </w:tabs>
        <w:ind w:left="426"/>
        <w:jc w:val="both"/>
        <w:rPr>
          <w:rFonts w:ascii="Cambria" w:hAnsi="Cambria"/>
          <w:sz w:val="22"/>
          <w:szCs w:val="22"/>
        </w:rPr>
      </w:pPr>
      <w:r w:rsidRPr="00657694">
        <w:rPr>
          <w:rFonts w:ascii="Cambria" w:hAnsi="Cambria"/>
          <w:sz w:val="22"/>
          <w:szCs w:val="22"/>
        </w:rPr>
        <w:t xml:space="preserve">zamierzamy powierzyć </w:t>
      </w:r>
      <w:r w:rsidR="00F943C5" w:rsidRPr="00657694">
        <w:rPr>
          <w:rFonts w:ascii="Cambria" w:hAnsi="Cambria"/>
          <w:sz w:val="22"/>
          <w:szCs w:val="22"/>
        </w:rPr>
        <w:t xml:space="preserve">wymienionym poniżej </w:t>
      </w:r>
      <w:r w:rsidRPr="00657694">
        <w:rPr>
          <w:rFonts w:ascii="Cambria" w:hAnsi="Cambria"/>
          <w:sz w:val="22"/>
          <w:szCs w:val="22"/>
        </w:rPr>
        <w:t>podwykonawcom następujący zakres usług, objętych przedmiotem zamówienia (wypełniają Wykonawcy, którzy deklarują taki zamiar):</w:t>
      </w:r>
    </w:p>
    <w:p w:rsidR="00F943C5" w:rsidRPr="00657694" w:rsidRDefault="00F943C5" w:rsidP="003F1ADD">
      <w:pPr>
        <w:tabs>
          <w:tab w:val="left" w:pos="360"/>
        </w:tabs>
        <w:overflowPunct w:val="0"/>
        <w:autoSpaceDE w:val="0"/>
        <w:jc w:val="both"/>
        <w:textAlignment w:val="baseline"/>
        <w:rPr>
          <w:rFonts w:ascii="Cambria" w:hAnsi="Cambria"/>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175"/>
        <w:gridCol w:w="4188"/>
      </w:tblGrid>
      <w:tr w:rsidR="00E053F3" w:rsidRPr="00657694" w:rsidTr="002B2E7F">
        <w:trPr>
          <w:trHeight w:val="637"/>
        </w:trPr>
        <w:tc>
          <w:tcPr>
            <w:tcW w:w="709" w:type="dxa"/>
            <w:shd w:val="clear" w:color="auto" w:fill="auto"/>
            <w:vAlign w:val="center"/>
          </w:tcPr>
          <w:p w:rsidR="00F943C5" w:rsidRPr="00657694" w:rsidRDefault="00F943C5" w:rsidP="003F1ADD">
            <w:pPr>
              <w:tabs>
                <w:tab w:val="left" w:pos="360"/>
              </w:tabs>
              <w:overflowPunct w:val="0"/>
              <w:autoSpaceDE w:val="0"/>
              <w:jc w:val="center"/>
              <w:textAlignment w:val="baseline"/>
              <w:rPr>
                <w:rFonts w:ascii="Cambria" w:hAnsi="Cambria"/>
                <w:b/>
                <w:sz w:val="22"/>
                <w:szCs w:val="22"/>
              </w:rPr>
            </w:pPr>
            <w:r w:rsidRPr="00657694">
              <w:rPr>
                <w:rFonts w:ascii="Cambria" w:hAnsi="Cambria"/>
                <w:b/>
                <w:sz w:val="22"/>
                <w:szCs w:val="22"/>
              </w:rPr>
              <w:t>L.p.</w:t>
            </w:r>
          </w:p>
        </w:tc>
        <w:tc>
          <w:tcPr>
            <w:tcW w:w="4175" w:type="dxa"/>
            <w:shd w:val="clear" w:color="auto" w:fill="auto"/>
            <w:vAlign w:val="center"/>
          </w:tcPr>
          <w:p w:rsidR="00F943C5" w:rsidRPr="00657694" w:rsidRDefault="00F943C5" w:rsidP="003F1ADD">
            <w:pPr>
              <w:tabs>
                <w:tab w:val="left" w:pos="360"/>
              </w:tabs>
              <w:overflowPunct w:val="0"/>
              <w:autoSpaceDE w:val="0"/>
              <w:jc w:val="center"/>
              <w:textAlignment w:val="baseline"/>
              <w:rPr>
                <w:rFonts w:ascii="Cambria" w:hAnsi="Cambria"/>
                <w:b/>
                <w:sz w:val="22"/>
                <w:szCs w:val="22"/>
              </w:rPr>
            </w:pPr>
            <w:r w:rsidRPr="00657694">
              <w:rPr>
                <w:rFonts w:ascii="Cambria" w:hAnsi="Cambria"/>
                <w:b/>
                <w:sz w:val="22"/>
                <w:szCs w:val="22"/>
              </w:rPr>
              <w:t>Powierzany podwykonawcom zakres usług ubezpieczeniowych</w:t>
            </w:r>
          </w:p>
        </w:tc>
        <w:tc>
          <w:tcPr>
            <w:tcW w:w="4188" w:type="dxa"/>
            <w:shd w:val="clear" w:color="auto" w:fill="auto"/>
            <w:vAlign w:val="center"/>
          </w:tcPr>
          <w:p w:rsidR="00F943C5" w:rsidRPr="00657694" w:rsidRDefault="00F943C5" w:rsidP="003F1ADD">
            <w:pPr>
              <w:tabs>
                <w:tab w:val="left" w:pos="360"/>
              </w:tabs>
              <w:overflowPunct w:val="0"/>
              <w:autoSpaceDE w:val="0"/>
              <w:jc w:val="center"/>
              <w:textAlignment w:val="baseline"/>
              <w:rPr>
                <w:rFonts w:ascii="Cambria" w:hAnsi="Cambria"/>
                <w:b/>
                <w:sz w:val="22"/>
                <w:szCs w:val="22"/>
              </w:rPr>
            </w:pPr>
            <w:r w:rsidRPr="00657694">
              <w:rPr>
                <w:rFonts w:ascii="Cambria" w:hAnsi="Cambria"/>
                <w:b/>
                <w:sz w:val="22"/>
                <w:szCs w:val="22"/>
              </w:rPr>
              <w:t>Podwykonawca (firma)</w:t>
            </w:r>
          </w:p>
        </w:tc>
      </w:tr>
      <w:tr w:rsidR="00F943C5" w:rsidRPr="00657694" w:rsidTr="002B2E7F">
        <w:trPr>
          <w:trHeight w:val="318"/>
        </w:trPr>
        <w:tc>
          <w:tcPr>
            <w:tcW w:w="709" w:type="dxa"/>
            <w:shd w:val="clear" w:color="auto" w:fill="auto"/>
          </w:tcPr>
          <w:p w:rsidR="00F943C5" w:rsidRPr="00657694" w:rsidRDefault="00F943C5" w:rsidP="003F1ADD">
            <w:pPr>
              <w:tabs>
                <w:tab w:val="left" w:pos="360"/>
              </w:tabs>
              <w:overflowPunct w:val="0"/>
              <w:autoSpaceDE w:val="0"/>
              <w:jc w:val="both"/>
              <w:textAlignment w:val="baseline"/>
              <w:rPr>
                <w:rFonts w:ascii="Cambria" w:hAnsi="Cambria"/>
                <w:sz w:val="22"/>
                <w:szCs w:val="22"/>
              </w:rPr>
            </w:pPr>
          </w:p>
        </w:tc>
        <w:tc>
          <w:tcPr>
            <w:tcW w:w="4175" w:type="dxa"/>
            <w:shd w:val="clear" w:color="auto" w:fill="auto"/>
          </w:tcPr>
          <w:p w:rsidR="00F943C5" w:rsidRPr="00657694" w:rsidRDefault="00F943C5" w:rsidP="003F1ADD">
            <w:pPr>
              <w:tabs>
                <w:tab w:val="left" w:pos="360"/>
              </w:tabs>
              <w:overflowPunct w:val="0"/>
              <w:autoSpaceDE w:val="0"/>
              <w:jc w:val="both"/>
              <w:textAlignment w:val="baseline"/>
              <w:rPr>
                <w:rFonts w:ascii="Cambria" w:hAnsi="Cambria"/>
                <w:sz w:val="22"/>
                <w:szCs w:val="22"/>
              </w:rPr>
            </w:pPr>
          </w:p>
        </w:tc>
        <w:tc>
          <w:tcPr>
            <w:tcW w:w="4188" w:type="dxa"/>
            <w:shd w:val="clear" w:color="auto" w:fill="auto"/>
          </w:tcPr>
          <w:p w:rsidR="00F943C5" w:rsidRPr="00657694" w:rsidRDefault="00F943C5" w:rsidP="003F1ADD">
            <w:pPr>
              <w:tabs>
                <w:tab w:val="left" w:pos="360"/>
              </w:tabs>
              <w:overflowPunct w:val="0"/>
              <w:autoSpaceDE w:val="0"/>
              <w:jc w:val="both"/>
              <w:textAlignment w:val="baseline"/>
              <w:rPr>
                <w:rFonts w:ascii="Cambria" w:hAnsi="Cambria"/>
                <w:sz w:val="22"/>
                <w:szCs w:val="22"/>
              </w:rPr>
            </w:pPr>
          </w:p>
        </w:tc>
      </w:tr>
    </w:tbl>
    <w:p w:rsidR="00C94B9E" w:rsidRPr="00657694" w:rsidRDefault="00C94B9E" w:rsidP="003F1ADD">
      <w:pPr>
        <w:tabs>
          <w:tab w:val="left" w:pos="360"/>
        </w:tabs>
        <w:overflowPunct w:val="0"/>
        <w:autoSpaceDE w:val="0"/>
        <w:jc w:val="both"/>
        <w:textAlignment w:val="baseline"/>
        <w:rPr>
          <w:rFonts w:ascii="Cambria" w:hAnsi="Cambria"/>
          <w:sz w:val="22"/>
          <w:szCs w:val="22"/>
        </w:rPr>
      </w:pPr>
    </w:p>
    <w:p w:rsidR="00243373" w:rsidRPr="00657694" w:rsidRDefault="00243373" w:rsidP="00B856C2">
      <w:pPr>
        <w:numPr>
          <w:ilvl w:val="0"/>
          <w:numId w:val="8"/>
        </w:numPr>
        <w:tabs>
          <w:tab w:val="left" w:pos="426"/>
        </w:tabs>
        <w:ind w:left="426" w:hanging="426"/>
        <w:jc w:val="both"/>
        <w:rPr>
          <w:rFonts w:ascii="Cambria" w:hAnsi="Cambria"/>
          <w:sz w:val="22"/>
          <w:szCs w:val="22"/>
        </w:rPr>
      </w:pPr>
      <w:r w:rsidRPr="00657694">
        <w:rPr>
          <w:rFonts w:ascii="Cambria" w:hAnsi="Cambria"/>
          <w:sz w:val="22"/>
          <w:szCs w:val="22"/>
        </w:rPr>
        <w:t>wyrażamy zgodę na:</w:t>
      </w:r>
    </w:p>
    <w:p w:rsidR="00243373" w:rsidRPr="00657694" w:rsidRDefault="00243373" w:rsidP="00B856C2">
      <w:pPr>
        <w:numPr>
          <w:ilvl w:val="0"/>
          <w:numId w:val="9"/>
        </w:numPr>
        <w:jc w:val="both"/>
        <w:rPr>
          <w:rFonts w:ascii="Cambria" w:hAnsi="Cambria"/>
          <w:sz w:val="22"/>
          <w:szCs w:val="22"/>
        </w:rPr>
      </w:pPr>
      <w:r w:rsidRPr="00657694">
        <w:rPr>
          <w:rFonts w:ascii="Cambria" w:hAnsi="Cambria"/>
          <w:sz w:val="22"/>
          <w:szCs w:val="22"/>
        </w:rPr>
        <w:t>ratalną (kwartalną) płatność składki,</w:t>
      </w:r>
    </w:p>
    <w:p w:rsidR="00243373" w:rsidRPr="00657694" w:rsidRDefault="00243373" w:rsidP="00B856C2">
      <w:pPr>
        <w:numPr>
          <w:ilvl w:val="0"/>
          <w:numId w:val="9"/>
        </w:numPr>
        <w:jc w:val="both"/>
        <w:rPr>
          <w:rFonts w:ascii="Cambria" w:hAnsi="Cambria"/>
          <w:sz w:val="22"/>
          <w:szCs w:val="22"/>
        </w:rPr>
      </w:pPr>
      <w:r w:rsidRPr="00657694">
        <w:rPr>
          <w:rFonts w:ascii="Cambria" w:hAnsi="Cambria"/>
          <w:sz w:val="22"/>
          <w:szCs w:val="22"/>
        </w:rPr>
        <w:t>przyjęcie do ochrony wszystkich miejsc prowadzenia działalności</w:t>
      </w:r>
    </w:p>
    <w:p w:rsidR="00243373" w:rsidRPr="00657694" w:rsidRDefault="00243373" w:rsidP="00B856C2">
      <w:pPr>
        <w:numPr>
          <w:ilvl w:val="0"/>
          <w:numId w:val="9"/>
        </w:numPr>
        <w:jc w:val="both"/>
        <w:rPr>
          <w:rFonts w:ascii="Cambria" w:hAnsi="Cambria"/>
          <w:sz w:val="22"/>
          <w:szCs w:val="22"/>
        </w:rPr>
      </w:pPr>
      <w:r w:rsidRPr="00657694">
        <w:rPr>
          <w:rFonts w:ascii="Cambria" w:hAnsi="Cambria"/>
          <w:sz w:val="22"/>
          <w:szCs w:val="22"/>
        </w:rPr>
        <w:t>przyjęcie wszystkich warunków wymaganych przez Zamawiającego dla</w:t>
      </w:r>
      <w:r w:rsidR="002B2E7F" w:rsidRPr="00657694">
        <w:rPr>
          <w:rFonts w:ascii="Cambria" w:hAnsi="Cambria"/>
          <w:sz w:val="22"/>
          <w:szCs w:val="22"/>
        </w:rPr>
        <w:t> </w:t>
      </w:r>
      <w:r w:rsidRPr="00657694">
        <w:rPr>
          <w:rFonts w:ascii="Cambria" w:hAnsi="Cambria"/>
          <w:sz w:val="22"/>
          <w:szCs w:val="22"/>
        </w:rPr>
        <w:t>poszczególnych rodzajów ubezpieczeń i ryzyk wymienionych w załącznikach do</w:t>
      </w:r>
      <w:r w:rsidR="002B2E7F" w:rsidRPr="00657694">
        <w:rPr>
          <w:rFonts w:ascii="Cambria" w:hAnsi="Cambria"/>
          <w:sz w:val="22"/>
          <w:szCs w:val="22"/>
        </w:rPr>
        <w:t> </w:t>
      </w:r>
      <w:r w:rsidRPr="00657694">
        <w:rPr>
          <w:rFonts w:ascii="Cambria" w:hAnsi="Cambria"/>
          <w:sz w:val="22"/>
          <w:szCs w:val="22"/>
        </w:rPr>
        <w:t>SIWZ,</w:t>
      </w:r>
    </w:p>
    <w:p w:rsidR="00E053F3" w:rsidRPr="00657694" w:rsidRDefault="00243373" w:rsidP="00B856C2">
      <w:pPr>
        <w:numPr>
          <w:ilvl w:val="0"/>
          <w:numId w:val="9"/>
        </w:numPr>
        <w:jc w:val="both"/>
        <w:rPr>
          <w:rFonts w:ascii="Cambria" w:hAnsi="Cambria"/>
          <w:sz w:val="22"/>
          <w:szCs w:val="22"/>
        </w:rPr>
      </w:pPr>
      <w:r w:rsidRPr="00657694">
        <w:rPr>
          <w:rFonts w:ascii="Cambria" w:hAnsi="Cambria"/>
          <w:sz w:val="22"/>
          <w:szCs w:val="22"/>
        </w:rPr>
        <w:t>na wystawianie polis na okres krótszy niż 1 rok; w takim przypadku składka roczna rozliczana będzie „co do dnia” za faktyczny okres ochrony - nie będzie miała zastosowania składka minimalna z polisy ubezpieczeniowej.</w:t>
      </w:r>
    </w:p>
    <w:p w:rsidR="00E053F3" w:rsidRPr="00657694" w:rsidRDefault="00E053F3" w:rsidP="00B856C2">
      <w:pPr>
        <w:pStyle w:val="Akapitzlist"/>
        <w:numPr>
          <w:ilvl w:val="0"/>
          <w:numId w:val="8"/>
        </w:numPr>
        <w:ind w:hanging="720"/>
        <w:jc w:val="both"/>
        <w:rPr>
          <w:rFonts w:ascii="Cambria" w:hAnsi="Cambria"/>
          <w:sz w:val="22"/>
          <w:szCs w:val="22"/>
        </w:rPr>
      </w:pPr>
      <w:r w:rsidRPr="00657694">
        <w:rPr>
          <w:rFonts w:ascii="Cambria" w:hAnsi="Cambria"/>
          <w:sz w:val="22"/>
          <w:szCs w:val="22"/>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wobec osób fizycznych, od których dane osobowe bezpośrednio lub pośrednio pozyskałem w celu ubiegania się o udzielenie zamówienia publicznego w niniejszym postępowaniu.*</w:t>
      </w:r>
    </w:p>
    <w:p w:rsidR="00E053F3" w:rsidRPr="00657694" w:rsidRDefault="00E053F3" w:rsidP="00E053F3">
      <w:pPr>
        <w:ind w:left="720"/>
        <w:jc w:val="both"/>
        <w:rPr>
          <w:rFonts w:ascii="Cambria" w:hAnsi="Cambria"/>
          <w:sz w:val="22"/>
          <w:szCs w:val="22"/>
        </w:rPr>
      </w:pPr>
      <w:r w:rsidRPr="00657694">
        <w:rPr>
          <w:rFonts w:ascii="Cambria" w:hAnsi="Cambria"/>
          <w:sz w:val="22"/>
          <w:szCs w:val="22"/>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E053F3" w:rsidRPr="00657694" w:rsidRDefault="00E053F3" w:rsidP="00B856C2">
      <w:pPr>
        <w:pStyle w:val="Akapitzlist"/>
        <w:numPr>
          <w:ilvl w:val="0"/>
          <w:numId w:val="8"/>
        </w:numPr>
        <w:ind w:hanging="720"/>
        <w:jc w:val="both"/>
        <w:rPr>
          <w:rFonts w:ascii="Cambria" w:hAnsi="Cambria"/>
          <w:sz w:val="22"/>
          <w:szCs w:val="22"/>
        </w:rPr>
      </w:pPr>
      <w:r w:rsidRPr="00657694">
        <w:rPr>
          <w:rFonts w:ascii="Cambria" w:hAnsi="Cambria"/>
          <w:sz w:val="22"/>
          <w:szCs w:val="22"/>
        </w:rPr>
        <w:t xml:space="preserve">Oświadczam, że zapoznałem się z klauzulą informacyjną z art. 13 rozporządzenia Parlamentu Europejskiego i Rady (UE) 2016/679 z dnia 27 kwietnia 2016 r. w sprawie ochrony osób fizycznych w związku z przetwarzaniem danych osobowych i w sprawie swobodnego przepływu takich danych oraz uchylenia dyrektywy 95/46/WE (ogólne </w:t>
      </w:r>
      <w:r w:rsidRPr="00657694">
        <w:rPr>
          <w:rFonts w:ascii="Cambria" w:hAnsi="Cambria"/>
          <w:sz w:val="22"/>
          <w:szCs w:val="22"/>
        </w:rPr>
        <w:lastRenderedPageBreak/>
        <w:t>rozporządzenie o ochronie danych) (Dz. Urz. UE L 119 z 04.05.2016), przedstawioną przez zamawiającego w załączniku nr 3a do specyfikacji istotnych warunków zamówienia, w celu związanym z niniejszym postępowaniem o udzielenie zamówienia publicznego.</w:t>
      </w:r>
    </w:p>
    <w:p w:rsidR="00243373" w:rsidRPr="00657694" w:rsidRDefault="00243373" w:rsidP="003F1ADD">
      <w:pPr>
        <w:spacing w:before="120"/>
        <w:jc w:val="both"/>
        <w:rPr>
          <w:rFonts w:ascii="Cambria" w:hAnsi="Cambria"/>
          <w:i/>
          <w:sz w:val="22"/>
          <w:szCs w:val="22"/>
        </w:rPr>
      </w:pPr>
      <w:r w:rsidRPr="00657694">
        <w:rPr>
          <w:rFonts w:ascii="Cambria" w:hAnsi="Cambria"/>
          <w:b/>
          <w:sz w:val="22"/>
          <w:szCs w:val="22"/>
        </w:rPr>
        <w:t xml:space="preserve">Oświadczamy, że </w:t>
      </w:r>
      <w:r w:rsidRPr="00657694">
        <w:rPr>
          <w:rFonts w:ascii="Cambria" w:hAnsi="Cambria"/>
          <w:i/>
          <w:sz w:val="22"/>
          <w:szCs w:val="22"/>
        </w:rPr>
        <w:t>(dotyczy wyłącznie Wykonawcy – towarzystwa ubezpieczeń wzajemnych)</w:t>
      </w:r>
    </w:p>
    <w:p w:rsidR="00243373" w:rsidRPr="00657694" w:rsidRDefault="00243373" w:rsidP="00B856C2">
      <w:pPr>
        <w:numPr>
          <w:ilvl w:val="0"/>
          <w:numId w:val="10"/>
        </w:numPr>
        <w:tabs>
          <w:tab w:val="left" w:pos="426"/>
        </w:tabs>
        <w:ind w:left="426" w:hanging="426"/>
        <w:jc w:val="both"/>
        <w:rPr>
          <w:rFonts w:ascii="Cambria" w:hAnsi="Cambria"/>
          <w:sz w:val="22"/>
          <w:szCs w:val="22"/>
        </w:rPr>
      </w:pPr>
      <w:r w:rsidRPr="00657694">
        <w:rPr>
          <w:rFonts w:ascii="Cambria" w:hAnsi="Cambria"/>
          <w:sz w:val="22"/>
          <w:szCs w:val="22"/>
        </w:rPr>
        <w:t>statut reprezentowanego przez nas Wykonawcy – towarzystwa ubezpieczeń wzajemnych przewiduje, że towarzystwo ubezpiecza także osoby niebędące członkami towarzystwa;</w:t>
      </w:r>
    </w:p>
    <w:p w:rsidR="00243373" w:rsidRPr="00657694" w:rsidRDefault="00243373" w:rsidP="00B856C2">
      <w:pPr>
        <w:numPr>
          <w:ilvl w:val="0"/>
          <w:numId w:val="10"/>
        </w:numPr>
        <w:tabs>
          <w:tab w:val="left" w:pos="426"/>
        </w:tabs>
        <w:ind w:left="426" w:hanging="426"/>
        <w:jc w:val="both"/>
        <w:rPr>
          <w:rFonts w:ascii="Cambria" w:hAnsi="Cambria"/>
          <w:sz w:val="22"/>
          <w:szCs w:val="22"/>
        </w:rPr>
      </w:pPr>
      <w:r w:rsidRPr="00657694">
        <w:rPr>
          <w:rFonts w:ascii="Cambria" w:hAnsi="Cambria"/>
          <w:sz w:val="22"/>
          <w:szCs w:val="22"/>
        </w:rPr>
        <w:t>w przypadku wyboru oferty reprezentowanego przez nas Wykonawcy – towarzystwa ubezpieczeń wzajemnych, towarzystwo udzieli ochrony ubezpieczeniowej Zamawiającemu, jako osobie niebędącej członkiem towarzystwa;</w:t>
      </w:r>
    </w:p>
    <w:p w:rsidR="00243373" w:rsidRPr="00657694" w:rsidRDefault="007F7C84" w:rsidP="00B856C2">
      <w:pPr>
        <w:numPr>
          <w:ilvl w:val="0"/>
          <w:numId w:val="10"/>
        </w:numPr>
        <w:tabs>
          <w:tab w:val="left" w:pos="426"/>
        </w:tabs>
        <w:ind w:left="426" w:hanging="426"/>
        <w:jc w:val="both"/>
        <w:rPr>
          <w:rFonts w:ascii="Cambria" w:hAnsi="Cambria"/>
          <w:sz w:val="22"/>
          <w:szCs w:val="22"/>
        </w:rPr>
      </w:pPr>
      <w:r w:rsidRPr="00657694">
        <w:rPr>
          <w:rFonts w:ascii="Cambria" w:hAnsi="Cambria"/>
          <w:sz w:val="22"/>
          <w:szCs w:val="22"/>
        </w:rPr>
        <w:t>zgodnie</w:t>
      </w:r>
      <w:r w:rsidR="00243373" w:rsidRPr="00657694">
        <w:rPr>
          <w:rFonts w:ascii="Cambria" w:hAnsi="Cambria"/>
          <w:sz w:val="22"/>
          <w:szCs w:val="22"/>
        </w:rPr>
        <w:t xml:space="preserve"> </w:t>
      </w:r>
      <w:r w:rsidRPr="00657694">
        <w:rPr>
          <w:rFonts w:ascii="Cambria" w:hAnsi="Cambria"/>
          <w:sz w:val="22"/>
          <w:szCs w:val="22"/>
        </w:rPr>
        <w:t>z art. 111 ust. 2 ustawy z dnia 11 września 2015 r. o działalności ubezpieczeniowej i</w:t>
      </w:r>
      <w:r w:rsidR="000F027F" w:rsidRPr="00657694">
        <w:rPr>
          <w:rFonts w:ascii="Cambria" w:hAnsi="Cambria"/>
          <w:sz w:val="22"/>
          <w:szCs w:val="22"/>
        </w:rPr>
        <w:t> </w:t>
      </w:r>
      <w:r w:rsidRPr="00657694">
        <w:rPr>
          <w:rFonts w:ascii="Cambria" w:hAnsi="Cambria"/>
          <w:sz w:val="22"/>
          <w:szCs w:val="22"/>
        </w:rPr>
        <w:t xml:space="preserve">reasekuracyjnej </w:t>
      </w:r>
      <w:r w:rsidR="000B43A2" w:rsidRPr="00657694">
        <w:rPr>
          <w:rFonts w:ascii="Cambria" w:hAnsi="Cambria"/>
          <w:sz w:val="22"/>
          <w:szCs w:val="22"/>
        </w:rPr>
        <w:t>(</w:t>
      </w:r>
      <w:r w:rsidR="008C0020" w:rsidRPr="00657694">
        <w:rPr>
          <w:rFonts w:ascii="Cambria" w:hAnsi="Cambria"/>
          <w:bCs/>
          <w:sz w:val="22"/>
          <w:szCs w:val="22"/>
          <w:lang w:eastAsia="en-US"/>
        </w:rPr>
        <w:t xml:space="preserve">tekst jednolity Dz. U. z 2017 r., poz. 1170 z </w:t>
      </w:r>
      <w:proofErr w:type="spellStart"/>
      <w:r w:rsidR="008C0020" w:rsidRPr="00657694">
        <w:rPr>
          <w:rFonts w:ascii="Cambria" w:hAnsi="Cambria"/>
          <w:bCs/>
          <w:sz w:val="22"/>
          <w:szCs w:val="22"/>
          <w:lang w:eastAsia="en-US"/>
        </w:rPr>
        <w:t>późn</w:t>
      </w:r>
      <w:proofErr w:type="spellEnd"/>
      <w:r w:rsidR="008C0020" w:rsidRPr="00657694">
        <w:rPr>
          <w:rFonts w:ascii="Cambria" w:hAnsi="Cambria"/>
          <w:bCs/>
          <w:sz w:val="22"/>
          <w:szCs w:val="22"/>
          <w:lang w:eastAsia="en-US"/>
        </w:rPr>
        <w:t xml:space="preserve"> </w:t>
      </w:r>
      <w:proofErr w:type="spellStart"/>
      <w:r w:rsidR="008C0020" w:rsidRPr="00657694">
        <w:rPr>
          <w:rFonts w:ascii="Cambria" w:hAnsi="Cambria"/>
          <w:bCs/>
          <w:sz w:val="22"/>
          <w:szCs w:val="22"/>
          <w:lang w:eastAsia="en-US"/>
        </w:rPr>
        <w:t>zm</w:t>
      </w:r>
      <w:proofErr w:type="spellEnd"/>
      <w:r w:rsidR="000B43A2" w:rsidRPr="00657694">
        <w:rPr>
          <w:rFonts w:ascii="Cambria" w:hAnsi="Cambria"/>
          <w:sz w:val="22"/>
          <w:szCs w:val="22"/>
        </w:rPr>
        <w:t xml:space="preserve">) </w:t>
      </w:r>
      <w:r w:rsidR="00243373" w:rsidRPr="00657694">
        <w:rPr>
          <w:rFonts w:ascii="Cambria" w:hAnsi="Cambria"/>
          <w:sz w:val="22"/>
          <w:szCs w:val="22"/>
        </w:rPr>
        <w:t>Zamawiający nie będzie zobowiązany do</w:t>
      </w:r>
      <w:r w:rsidR="000F027F" w:rsidRPr="00657694">
        <w:rPr>
          <w:rFonts w:ascii="Cambria" w:hAnsi="Cambria"/>
          <w:sz w:val="22"/>
          <w:szCs w:val="22"/>
        </w:rPr>
        <w:t> </w:t>
      </w:r>
      <w:r w:rsidR="00243373" w:rsidRPr="00657694">
        <w:rPr>
          <w:rFonts w:ascii="Cambria" w:hAnsi="Cambria"/>
          <w:sz w:val="22"/>
          <w:szCs w:val="22"/>
        </w:rPr>
        <w:t>pokrywania strat towarzystwa przez wnoszenie dodatkowej składki ubezpieczeniowej.</w:t>
      </w:r>
    </w:p>
    <w:p w:rsidR="00243373" w:rsidRPr="00657694" w:rsidRDefault="00243373" w:rsidP="003F1ADD">
      <w:pPr>
        <w:spacing w:before="240" w:after="120"/>
        <w:jc w:val="both"/>
        <w:rPr>
          <w:rFonts w:ascii="Cambria" w:hAnsi="Cambria"/>
          <w:sz w:val="22"/>
          <w:szCs w:val="22"/>
        </w:rPr>
      </w:pPr>
      <w:r w:rsidRPr="00657694">
        <w:rPr>
          <w:rFonts w:ascii="Cambria" w:hAnsi="Cambria"/>
          <w:b/>
          <w:sz w:val="22"/>
          <w:szCs w:val="22"/>
        </w:rPr>
        <w:t>W sprawach nieuregulowanych w SIWZ i w ofercie mają zastosowanie następujące Ogólne Warunki Ubezpieczenia i szczególne warunki ubezpieczenia:</w:t>
      </w:r>
      <w:r w:rsidRPr="00657694">
        <w:rPr>
          <w:rFonts w:ascii="Cambria" w:hAnsi="Cambria"/>
          <w:sz w:val="22"/>
          <w:szCs w:val="22"/>
        </w:rPr>
        <w:t xml:space="preserve"> </w:t>
      </w:r>
      <w:r w:rsidRPr="00657694">
        <w:rPr>
          <w:rFonts w:ascii="Cambria" w:hAnsi="Cambria"/>
          <w:i/>
          <w:sz w:val="22"/>
          <w:szCs w:val="22"/>
        </w:rPr>
        <w:t>(należy wpisać wszystkie ogólne i</w:t>
      </w:r>
      <w:r w:rsidR="003D0992" w:rsidRPr="00657694">
        <w:rPr>
          <w:rFonts w:ascii="Cambria" w:hAnsi="Cambria"/>
          <w:i/>
          <w:sz w:val="22"/>
          <w:szCs w:val="22"/>
        </w:rPr>
        <w:t> </w:t>
      </w:r>
      <w:r w:rsidRPr="00657694">
        <w:rPr>
          <w:rFonts w:ascii="Cambria" w:hAnsi="Cambria"/>
          <w:i/>
          <w:sz w:val="22"/>
          <w:szCs w:val="22"/>
        </w:rPr>
        <w:t>szczególne warunki z datami zatwierdzenia przez Zarząd Wykonawcy i wszystkie aneksy do tych warunków obowiązujące na dzień składania oferty)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3"/>
        <w:gridCol w:w="13"/>
        <w:gridCol w:w="6366"/>
        <w:gridCol w:w="8"/>
        <w:gridCol w:w="2197"/>
      </w:tblGrid>
      <w:tr w:rsidR="00657694" w:rsidRPr="00657694" w:rsidTr="003D0992">
        <w:trPr>
          <w:trHeight w:val="788"/>
          <w:jc w:val="center"/>
        </w:trPr>
        <w:tc>
          <w:tcPr>
            <w:tcW w:w="563" w:type="dxa"/>
            <w:vAlign w:val="center"/>
          </w:tcPr>
          <w:p w:rsidR="003D0992" w:rsidRPr="00657694" w:rsidRDefault="003D0992" w:rsidP="003F1ADD">
            <w:pPr>
              <w:widowControl w:val="0"/>
              <w:jc w:val="center"/>
              <w:rPr>
                <w:rFonts w:ascii="Cambria" w:hAnsi="Cambria"/>
                <w:b/>
                <w:sz w:val="22"/>
                <w:szCs w:val="22"/>
              </w:rPr>
            </w:pPr>
            <w:r w:rsidRPr="00657694">
              <w:rPr>
                <w:rFonts w:ascii="Cambria" w:hAnsi="Cambria"/>
                <w:b/>
                <w:sz w:val="22"/>
                <w:szCs w:val="22"/>
              </w:rPr>
              <w:t>Lp.</w:t>
            </w:r>
          </w:p>
        </w:tc>
        <w:tc>
          <w:tcPr>
            <w:tcW w:w="6379" w:type="dxa"/>
            <w:gridSpan w:val="2"/>
            <w:vAlign w:val="center"/>
          </w:tcPr>
          <w:p w:rsidR="003D0992" w:rsidRPr="00657694" w:rsidRDefault="003D0992" w:rsidP="003F1ADD">
            <w:pPr>
              <w:widowControl w:val="0"/>
              <w:jc w:val="center"/>
              <w:rPr>
                <w:rFonts w:ascii="Cambria" w:hAnsi="Cambria"/>
                <w:b/>
                <w:sz w:val="22"/>
                <w:szCs w:val="22"/>
              </w:rPr>
            </w:pPr>
            <w:r w:rsidRPr="00657694">
              <w:rPr>
                <w:rFonts w:ascii="Cambria" w:hAnsi="Cambria"/>
                <w:b/>
                <w:sz w:val="22"/>
                <w:szCs w:val="22"/>
              </w:rPr>
              <w:t>Wyszczególnienie wszystkich obowiązujących ogólnych i szczególnych warunków ubezpieczenia oraz aneksów do tych warunków, mających zastosowanie do niniejszego zamówienia</w:t>
            </w:r>
          </w:p>
        </w:tc>
        <w:tc>
          <w:tcPr>
            <w:tcW w:w="2205" w:type="dxa"/>
            <w:gridSpan w:val="2"/>
            <w:vAlign w:val="center"/>
          </w:tcPr>
          <w:p w:rsidR="003D0992" w:rsidRPr="00657694" w:rsidRDefault="003D0992" w:rsidP="003F1ADD">
            <w:pPr>
              <w:widowControl w:val="0"/>
              <w:jc w:val="center"/>
              <w:rPr>
                <w:rFonts w:ascii="Cambria" w:hAnsi="Cambria"/>
                <w:b/>
                <w:sz w:val="22"/>
                <w:szCs w:val="22"/>
              </w:rPr>
            </w:pPr>
            <w:r w:rsidRPr="00657694">
              <w:rPr>
                <w:rFonts w:ascii="Cambria" w:hAnsi="Cambria"/>
                <w:b/>
                <w:sz w:val="22"/>
                <w:szCs w:val="22"/>
              </w:rPr>
              <w:t>Data zatwierdzenia przez Zarząd Wykonawcy</w:t>
            </w:r>
          </w:p>
        </w:tc>
      </w:tr>
      <w:tr w:rsidR="00657694" w:rsidRPr="00657694" w:rsidTr="003D0992">
        <w:trPr>
          <w:trHeight w:val="340"/>
          <w:jc w:val="center"/>
        </w:trPr>
        <w:tc>
          <w:tcPr>
            <w:tcW w:w="9147" w:type="dxa"/>
            <w:gridSpan w:val="5"/>
            <w:vAlign w:val="center"/>
          </w:tcPr>
          <w:p w:rsidR="003D0992" w:rsidRPr="00657694" w:rsidRDefault="003D0992" w:rsidP="003F1ADD">
            <w:pPr>
              <w:widowControl w:val="0"/>
              <w:jc w:val="center"/>
              <w:rPr>
                <w:rFonts w:ascii="Cambria" w:hAnsi="Cambria"/>
                <w:b/>
                <w:sz w:val="22"/>
                <w:szCs w:val="22"/>
              </w:rPr>
            </w:pPr>
            <w:r w:rsidRPr="00657694">
              <w:rPr>
                <w:rFonts w:ascii="Cambria" w:hAnsi="Cambria"/>
                <w:b/>
                <w:sz w:val="22"/>
                <w:szCs w:val="22"/>
              </w:rPr>
              <w:t>Ubezpieczenie mienia od wszystkich ryzyk</w:t>
            </w:r>
            <w:r w:rsidR="00E053F3" w:rsidRPr="00657694">
              <w:rPr>
                <w:rFonts w:ascii="Cambria" w:hAnsi="Cambria"/>
                <w:b/>
                <w:sz w:val="22"/>
                <w:szCs w:val="22"/>
              </w:rPr>
              <w:t xml:space="preserve"> (I część zamówienia)</w:t>
            </w:r>
          </w:p>
        </w:tc>
      </w:tr>
      <w:tr w:rsidR="00657694" w:rsidRPr="00657694" w:rsidTr="003D0992">
        <w:trPr>
          <w:trHeight w:val="340"/>
          <w:jc w:val="center"/>
        </w:trPr>
        <w:tc>
          <w:tcPr>
            <w:tcW w:w="563" w:type="dxa"/>
            <w:vAlign w:val="center"/>
          </w:tcPr>
          <w:p w:rsidR="003D0992" w:rsidRPr="00657694" w:rsidRDefault="003D0992" w:rsidP="003F1ADD">
            <w:pPr>
              <w:widowControl w:val="0"/>
              <w:jc w:val="center"/>
              <w:rPr>
                <w:rFonts w:ascii="Cambria" w:hAnsi="Cambria"/>
                <w:sz w:val="22"/>
                <w:szCs w:val="22"/>
              </w:rPr>
            </w:pPr>
          </w:p>
        </w:tc>
        <w:tc>
          <w:tcPr>
            <w:tcW w:w="6379" w:type="dxa"/>
            <w:gridSpan w:val="2"/>
            <w:vAlign w:val="center"/>
          </w:tcPr>
          <w:p w:rsidR="003D0992" w:rsidRPr="00657694" w:rsidRDefault="003D0992" w:rsidP="003F1ADD">
            <w:pPr>
              <w:widowControl w:val="0"/>
              <w:jc w:val="center"/>
              <w:rPr>
                <w:rFonts w:ascii="Cambria" w:hAnsi="Cambria"/>
                <w:sz w:val="22"/>
                <w:szCs w:val="22"/>
              </w:rPr>
            </w:pPr>
          </w:p>
        </w:tc>
        <w:tc>
          <w:tcPr>
            <w:tcW w:w="2205" w:type="dxa"/>
            <w:gridSpan w:val="2"/>
            <w:vAlign w:val="center"/>
          </w:tcPr>
          <w:p w:rsidR="003D0992" w:rsidRPr="00657694" w:rsidRDefault="003D0992" w:rsidP="003F1ADD">
            <w:pPr>
              <w:widowControl w:val="0"/>
              <w:jc w:val="center"/>
              <w:rPr>
                <w:rFonts w:ascii="Cambria" w:hAnsi="Cambria"/>
                <w:sz w:val="22"/>
                <w:szCs w:val="22"/>
              </w:rPr>
            </w:pPr>
          </w:p>
        </w:tc>
      </w:tr>
      <w:tr w:rsidR="00657694" w:rsidRPr="00657694" w:rsidTr="003D0992">
        <w:trPr>
          <w:trHeight w:val="340"/>
          <w:jc w:val="center"/>
        </w:trPr>
        <w:tc>
          <w:tcPr>
            <w:tcW w:w="9147" w:type="dxa"/>
            <w:gridSpan w:val="5"/>
            <w:vAlign w:val="center"/>
          </w:tcPr>
          <w:p w:rsidR="003D0992" w:rsidRPr="00657694" w:rsidRDefault="003D0992" w:rsidP="003F1ADD">
            <w:pPr>
              <w:widowControl w:val="0"/>
              <w:jc w:val="center"/>
              <w:rPr>
                <w:rFonts w:ascii="Cambria" w:hAnsi="Cambria"/>
                <w:b/>
                <w:sz w:val="22"/>
                <w:szCs w:val="22"/>
              </w:rPr>
            </w:pPr>
            <w:r w:rsidRPr="00657694">
              <w:rPr>
                <w:rFonts w:ascii="Cambria" w:hAnsi="Cambria"/>
                <w:b/>
                <w:sz w:val="22"/>
                <w:szCs w:val="22"/>
              </w:rPr>
              <w:t>Ubezpieczenie sprzętu elektronicznego od wszystkich ryzyk</w:t>
            </w:r>
            <w:r w:rsidR="00E053F3" w:rsidRPr="00657694">
              <w:rPr>
                <w:rFonts w:ascii="Cambria" w:hAnsi="Cambria"/>
                <w:b/>
                <w:sz w:val="22"/>
                <w:szCs w:val="22"/>
              </w:rPr>
              <w:t xml:space="preserve"> (I część zamówienia)</w:t>
            </w:r>
          </w:p>
        </w:tc>
      </w:tr>
      <w:tr w:rsidR="00657694" w:rsidRPr="00657694" w:rsidTr="003D0992">
        <w:trPr>
          <w:trHeight w:val="340"/>
          <w:jc w:val="center"/>
        </w:trPr>
        <w:tc>
          <w:tcPr>
            <w:tcW w:w="563" w:type="dxa"/>
            <w:vAlign w:val="center"/>
          </w:tcPr>
          <w:p w:rsidR="003D0992" w:rsidRPr="00657694" w:rsidRDefault="003D0992" w:rsidP="003F1ADD">
            <w:pPr>
              <w:widowControl w:val="0"/>
              <w:jc w:val="center"/>
              <w:rPr>
                <w:rFonts w:ascii="Cambria" w:hAnsi="Cambria"/>
                <w:sz w:val="22"/>
                <w:szCs w:val="22"/>
              </w:rPr>
            </w:pPr>
          </w:p>
        </w:tc>
        <w:tc>
          <w:tcPr>
            <w:tcW w:w="6379" w:type="dxa"/>
            <w:gridSpan w:val="2"/>
            <w:vAlign w:val="center"/>
          </w:tcPr>
          <w:p w:rsidR="003D0992" w:rsidRPr="00657694" w:rsidRDefault="003D0992" w:rsidP="003F1ADD">
            <w:pPr>
              <w:widowControl w:val="0"/>
              <w:jc w:val="center"/>
              <w:rPr>
                <w:rFonts w:ascii="Cambria" w:hAnsi="Cambria"/>
                <w:sz w:val="22"/>
                <w:szCs w:val="22"/>
              </w:rPr>
            </w:pPr>
          </w:p>
        </w:tc>
        <w:tc>
          <w:tcPr>
            <w:tcW w:w="2205" w:type="dxa"/>
            <w:gridSpan w:val="2"/>
            <w:vAlign w:val="center"/>
          </w:tcPr>
          <w:p w:rsidR="003D0992" w:rsidRPr="00657694" w:rsidRDefault="003D0992" w:rsidP="003F1ADD">
            <w:pPr>
              <w:widowControl w:val="0"/>
              <w:jc w:val="center"/>
              <w:rPr>
                <w:rFonts w:ascii="Cambria" w:hAnsi="Cambria"/>
                <w:sz w:val="22"/>
                <w:szCs w:val="22"/>
              </w:rPr>
            </w:pPr>
          </w:p>
        </w:tc>
      </w:tr>
      <w:tr w:rsidR="00657694" w:rsidRPr="00657694" w:rsidTr="003D0992">
        <w:trPr>
          <w:trHeight w:val="340"/>
          <w:jc w:val="center"/>
        </w:trPr>
        <w:tc>
          <w:tcPr>
            <w:tcW w:w="9147" w:type="dxa"/>
            <w:gridSpan w:val="5"/>
            <w:vAlign w:val="center"/>
          </w:tcPr>
          <w:p w:rsidR="003D0992" w:rsidRPr="00657694" w:rsidRDefault="003D0992" w:rsidP="003F1ADD">
            <w:pPr>
              <w:widowControl w:val="0"/>
              <w:jc w:val="center"/>
              <w:rPr>
                <w:rFonts w:ascii="Cambria" w:hAnsi="Cambria"/>
                <w:b/>
                <w:sz w:val="22"/>
                <w:szCs w:val="22"/>
              </w:rPr>
            </w:pPr>
            <w:r w:rsidRPr="00657694">
              <w:rPr>
                <w:rFonts w:ascii="Cambria" w:hAnsi="Cambria"/>
                <w:b/>
                <w:sz w:val="22"/>
                <w:szCs w:val="22"/>
              </w:rPr>
              <w:t>Ubezpieczenie odpowiedzialności cywilnej</w:t>
            </w:r>
            <w:r w:rsidR="00E053F3" w:rsidRPr="00657694">
              <w:rPr>
                <w:rFonts w:ascii="Cambria" w:hAnsi="Cambria"/>
                <w:b/>
                <w:sz w:val="22"/>
                <w:szCs w:val="22"/>
              </w:rPr>
              <w:t xml:space="preserve"> ( I część zamówienia)</w:t>
            </w:r>
          </w:p>
        </w:tc>
      </w:tr>
      <w:tr w:rsidR="00657694" w:rsidRPr="00657694" w:rsidTr="003D0992">
        <w:trPr>
          <w:trHeight w:val="340"/>
          <w:jc w:val="center"/>
        </w:trPr>
        <w:tc>
          <w:tcPr>
            <w:tcW w:w="563" w:type="dxa"/>
            <w:vAlign w:val="center"/>
          </w:tcPr>
          <w:p w:rsidR="003D0992" w:rsidRPr="00657694" w:rsidRDefault="003D0992" w:rsidP="003F1ADD">
            <w:pPr>
              <w:widowControl w:val="0"/>
              <w:jc w:val="center"/>
              <w:rPr>
                <w:rFonts w:ascii="Cambria" w:hAnsi="Cambria"/>
                <w:sz w:val="22"/>
                <w:szCs w:val="22"/>
              </w:rPr>
            </w:pPr>
          </w:p>
        </w:tc>
        <w:tc>
          <w:tcPr>
            <w:tcW w:w="6379" w:type="dxa"/>
            <w:gridSpan w:val="2"/>
            <w:vAlign w:val="center"/>
          </w:tcPr>
          <w:p w:rsidR="003D0992" w:rsidRPr="00657694" w:rsidRDefault="003D0992" w:rsidP="003F1ADD">
            <w:pPr>
              <w:widowControl w:val="0"/>
              <w:jc w:val="center"/>
              <w:rPr>
                <w:rFonts w:ascii="Cambria" w:hAnsi="Cambria"/>
                <w:sz w:val="22"/>
                <w:szCs w:val="22"/>
              </w:rPr>
            </w:pPr>
          </w:p>
        </w:tc>
        <w:tc>
          <w:tcPr>
            <w:tcW w:w="2205" w:type="dxa"/>
            <w:gridSpan w:val="2"/>
            <w:vAlign w:val="center"/>
          </w:tcPr>
          <w:p w:rsidR="003D0992" w:rsidRPr="00657694" w:rsidRDefault="003D0992" w:rsidP="003F1ADD">
            <w:pPr>
              <w:widowControl w:val="0"/>
              <w:jc w:val="center"/>
              <w:rPr>
                <w:rFonts w:ascii="Cambria" w:hAnsi="Cambria"/>
                <w:sz w:val="22"/>
                <w:szCs w:val="22"/>
              </w:rPr>
            </w:pPr>
          </w:p>
        </w:tc>
      </w:tr>
      <w:tr w:rsidR="00657694" w:rsidRPr="00657694" w:rsidTr="003D0992">
        <w:trPr>
          <w:trHeight w:val="340"/>
          <w:jc w:val="center"/>
        </w:trPr>
        <w:tc>
          <w:tcPr>
            <w:tcW w:w="9147" w:type="dxa"/>
            <w:gridSpan w:val="5"/>
            <w:vAlign w:val="center"/>
          </w:tcPr>
          <w:p w:rsidR="003D0992" w:rsidRPr="00657694" w:rsidRDefault="00244EF6" w:rsidP="00304679">
            <w:pPr>
              <w:widowControl w:val="0"/>
              <w:jc w:val="center"/>
              <w:rPr>
                <w:rFonts w:ascii="Cambria" w:hAnsi="Cambria"/>
                <w:b/>
                <w:sz w:val="22"/>
                <w:szCs w:val="22"/>
              </w:rPr>
            </w:pPr>
            <w:r w:rsidRPr="00657694">
              <w:rPr>
                <w:rFonts w:ascii="Cambria" w:hAnsi="Cambria"/>
                <w:b/>
                <w:sz w:val="22"/>
                <w:szCs w:val="22"/>
              </w:rPr>
              <w:t>Ubezpieczenie nast</w:t>
            </w:r>
            <w:r w:rsidR="00304679" w:rsidRPr="00657694">
              <w:rPr>
                <w:rFonts w:ascii="Cambria" w:hAnsi="Cambria"/>
                <w:b/>
                <w:sz w:val="22"/>
                <w:szCs w:val="22"/>
              </w:rPr>
              <w:t xml:space="preserve">ępstw nieszczęśliwych wypadków </w:t>
            </w:r>
            <w:r w:rsidR="00E053F3" w:rsidRPr="00657694">
              <w:rPr>
                <w:rFonts w:ascii="Cambria" w:hAnsi="Cambria"/>
                <w:b/>
                <w:sz w:val="22"/>
                <w:szCs w:val="22"/>
              </w:rPr>
              <w:t>(II</w:t>
            </w:r>
            <w:r w:rsidR="00657694">
              <w:rPr>
                <w:rFonts w:ascii="Cambria" w:hAnsi="Cambria"/>
                <w:b/>
                <w:sz w:val="22"/>
                <w:szCs w:val="22"/>
              </w:rPr>
              <w:t>I</w:t>
            </w:r>
            <w:r w:rsidR="00E053F3" w:rsidRPr="00657694">
              <w:rPr>
                <w:rFonts w:ascii="Cambria" w:hAnsi="Cambria"/>
                <w:b/>
                <w:sz w:val="22"/>
                <w:szCs w:val="22"/>
              </w:rPr>
              <w:t xml:space="preserve"> część zamówienia)</w:t>
            </w:r>
          </w:p>
        </w:tc>
      </w:tr>
      <w:tr w:rsidR="00657694" w:rsidRPr="00657694" w:rsidTr="00244EF6">
        <w:trPr>
          <w:trHeight w:val="340"/>
          <w:jc w:val="center"/>
        </w:trPr>
        <w:tc>
          <w:tcPr>
            <w:tcW w:w="576" w:type="dxa"/>
            <w:gridSpan w:val="2"/>
            <w:vAlign w:val="center"/>
          </w:tcPr>
          <w:p w:rsidR="00244EF6" w:rsidRPr="00657694" w:rsidRDefault="00244EF6" w:rsidP="003F1ADD">
            <w:pPr>
              <w:widowControl w:val="0"/>
              <w:jc w:val="center"/>
              <w:rPr>
                <w:rFonts w:ascii="Cambria" w:hAnsi="Cambria"/>
                <w:b/>
                <w:sz w:val="22"/>
                <w:szCs w:val="22"/>
              </w:rPr>
            </w:pPr>
          </w:p>
        </w:tc>
        <w:tc>
          <w:tcPr>
            <w:tcW w:w="6374" w:type="dxa"/>
            <w:gridSpan w:val="2"/>
            <w:vAlign w:val="center"/>
          </w:tcPr>
          <w:p w:rsidR="00244EF6" w:rsidRPr="00657694" w:rsidRDefault="00244EF6" w:rsidP="003F1ADD">
            <w:pPr>
              <w:widowControl w:val="0"/>
              <w:jc w:val="center"/>
              <w:rPr>
                <w:rFonts w:ascii="Cambria" w:hAnsi="Cambria"/>
                <w:b/>
                <w:sz w:val="22"/>
                <w:szCs w:val="22"/>
              </w:rPr>
            </w:pPr>
          </w:p>
        </w:tc>
        <w:tc>
          <w:tcPr>
            <w:tcW w:w="2197" w:type="dxa"/>
            <w:vAlign w:val="center"/>
          </w:tcPr>
          <w:p w:rsidR="00244EF6" w:rsidRPr="00657694" w:rsidRDefault="00244EF6" w:rsidP="003F1ADD">
            <w:pPr>
              <w:widowControl w:val="0"/>
              <w:jc w:val="center"/>
              <w:rPr>
                <w:rFonts w:ascii="Cambria" w:hAnsi="Cambria"/>
                <w:b/>
                <w:sz w:val="22"/>
                <w:szCs w:val="22"/>
              </w:rPr>
            </w:pPr>
          </w:p>
        </w:tc>
      </w:tr>
      <w:tr w:rsidR="00657694" w:rsidRPr="00657694" w:rsidTr="003D0992">
        <w:trPr>
          <w:trHeight w:val="340"/>
          <w:jc w:val="center"/>
        </w:trPr>
        <w:tc>
          <w:tcPr>
            <w:tcW w:w="9147" w:type="dxa"/>
            <w:gridSpan w:val="5"/>
            <w:vAlign w:val="center"/>
          </w:tcPr>
          <w:p w:rsidR="00244EF6" w:rsidRPr="00657694" w:rsidRDefault="00244EF6" w:rsidP="003F1ADD">
            <w:pPr>
              <w:widowControl w:val="0"/>
              <w:jc w:val="center"/>
              <w:rPr>
                <w:rFonts w:ascii="Cambria" w:hAnsi="Cambria"/>
                <w:b/>
                <w:sz w:val="22"/>
                <w:szCs w:val="22"/>
              </w:rPr>
            </w:pPr>
            <w:r w:rsidRPr="00657694">
              <w:rPr>
                <w:rFonts w:ascii="Cambria" w:hAnsi="Cambria"/>
                <w:b/>
                <w:sz w:val="22"/>
                <w:szCs w:val="22"/>
              </w:rPr>
              <w:t>Ubezpieczenia komunikacyjne (OC, AC, NNW, ZK, Assistance)</w:t>
            </w:r>
            <w:r w:rsidR="00657694">
              <w:rPr>
                <w:rFonts w:ascii="Cambria" w:hAnsi="Cambria"/>
                <w:b/>
                <w:sz w:val="22"/>
                <w:szCs w:val="22"/>
              </w:rPr>
              <w:t xml:space="preserve"> (II </w:t>
            </w:r>
            <w:r w:rsidR="00E053F3" w:rsidRPr="00657694">
              <w:rPr>
                <w:rFonts w:ascii="Cambria" w:hAnsi="Cambria"/>
                <w:b/>
                <w:sz w:val="22"/>
                <w:szCs w:val="22"/>
              </w:rPr>
              <w:t>część zamówienia)</w:t>
            </w:r>
          </w:p>
        </w:tc>
      </w:tr>
      <w:tr w:rsidR="00657694" w:rsidRPr="00657694" w:rsidTr="003D0992">
        <w:trPr>
          <w:trHeight w:val="340"/>
          <w:jc w:val="center"/>
        </w:trPr>
        <w:tc>
          <w:tcPr>
            <w:tcW w:w="563" w:type="dxa"/>
            <w:vAlign w:val="center"/>
          </w:tcPr>
          <w:p w:rsidR="003D0992" w:rsidRPr="00657694" w:rsidRDefault="003D0992" w:rsidP="003F1ADD">
            <w:pPr>
              <w:widowControl w:val="0"/>
              <w:jc w:val="center"/>
              <w:rPr>
                <w:rFonts w:ascii="Cambria" w:hAnsi="Cambria"/>
                <w:sz w:val="22"/>
                <w:szCs w:val="22"/>
              </w:rPr>
            </w:pPr>
          </w:p>
        </w:tc>
        <w:tc>
          <w:tcPr>
            <w:tcW w:w="6379" w:type="dxa"/>
            <w:gridSpan w:val="2"/>
            <w:vAlign w:val="center"/>
          </w:tcPr>
          <w:p w:rsidR="003D0992" w:rsidRPr="00657694" w:rsidRDefault="003D0992" w:rsidP="003F1ADD">
            <w:pPr>
              <w:widowControl w:val="0"/>
              <w:jc w:val="center"/>
              <w:rPr>
                <w:rFonts w:ascii="Cambria" w:hAnsi="Cambria"/>
                <w:sz w:val="22"/>
                <w:szCs w:val="22"/>
              </w:rPr>
            </w:pPr>
          </w:p>
        </w:tc>
        <w:tc>
          <w:tcPr>
            <w:tcW w:w="2205" w:type="dxa"/>
            <w:gridSpan w:val="2"/>
            <w:vAlign w:val="center"/>
          </w:tcPr>
          <w:p w:rsidR="003D0992" w:rsidRPr="00657694" w:rsidRDefault="003D0992" w:rsidP="003F1ADD">
            <w:pPr>
              <w:widowControl w:val="0"/>
              <w:jc w:val="center"/>
              <w:rPr>
                <w:rFonts w:ascii="Cambria" w:hAnsi="Cambria"/>
                <w:sz w:val="22"/>
                <w:szCs w:val="22"/>
              </w:rPr>
            </w:pPr>
          </w:p>
        </w:tc>
      </w:tr>
      <w:tr w:rsidR="00657694" w:rsidRPr="00657694" w:rsidTr="003D0992">
        <w:trPr>
          <w:trHeight w:val="340"/>
          <w:jc w:val="center"/>
        </w:trPr>
        <w:tc>
          <w:tcPr>
            <w:tcW w:w="563" w:type="dxa"/>
            <w:vAlign w:val="center"/>
          </w:tcPr>
          <w:p w:rsidR="00244EF6" w:rsidRPr="00657694" w:rsidRDefault="00244EF6" w:rsidP="003F1ADD">
            <w:pPr>
              <w:widowControl w:val="0"/>
              <w:jc w:val="center"/>
              <w:rPr>
                <w:rFonts w:ascii="Cambria" w:hAnsi="Cambria"/>
                <w:sz w:val="22"/>
                <w:szCs w:val="22"/>
              </w:rPr>
            </w:pPr>
          </w:p>
        </w:tc>
        <w:tc>
          <w:tcPr>
            <w:tcW w:w="6379" w:type="dxa"/>
            <w:gridSpan w:val="2"/>
            <w:vAlign w:val="center"/>
          </w:tcPr>
          <w:p w:rsidR="00244EF6" w:rsidRPr="00657694" w:rsidRDefault="00244EF6" w:rsidP="003F1ADD">
            <w:pPr>
              <w:widowControl w:val="0"/>
              <w:jc w:val="center"/>
              <w:rPr>
                <w:rFonts w:ascii="Cambria" w:hAnsi="Cambria"/>
                <w:sz w:val="22"/>
                <w:szCs w:val="22"/>
              </w:rPr>
            </w:pPr>
          </w:p>
        </w:tc>
        <w:tc>
          <w:tcPr>
            <w:tcW w:w="2205" w:type="dxa"/>
            <w:gridSpan w:val="2"/>
            <w:vAlign w:val="center"/>
          </w:tcPr>
          <w:p w:rsidR="00244EF6" w:rsidRPr="00657694" w:rsidRDefault="00244EF6" w:rsidP="003F1ADD">
            <w:pPr>
              <w:widowControl w:val="0"/>
              <w:jc w:val="center"/>
              <w:rPr>
                <w:rFonts w:ascii="Cambria" w:hAnsi="Cambria"/>
                <w:sz w:val="22"/>
                <w:szCs w:val="22"/>
              </w:rPr>
            </w:pPr>
          </w:p>
        </w:tc>
      </w:tr>
      <w:tr w:rsidR="00657694" w:rsidRPr="00657694" w:rsidTr="003D0992">
        <w:trPr>
          <w:trHeight w:val="340"/>
          <w:jc w:val="center"/>
        </w:trPr>
        <w:tc>
          <w:tcPr>
            <w:tcW w:w="563" w:type="dxa"/>
            <w:vAlign w:val="center"/>
          </w:tcPr>
          <w:p w:rsidR="003D0992" w:rsidRPr="00657694" w:rsidRDefault="003D0992" w:rsidP="003F1ADD">
            <w:pPr>
              <w:widowControl w:val="0"/>
              <w:jc w:val="center"/>
              <w:rPr>
                <w:rFonts w:ascii="Cambria" w:hAnsi="Cambria"/>
                <w:sz w:val="22"/>
                <w:szCs w:val="22"/>
              </w:rPr>
            </w:pPr>
          </w:p>
        </w:tc>
        <w:tc>
          <w:tcPr>
            <w:tcW w:w="6379" w:type="dxa"/>
            <w:gridSpan w:val="2"/>
            <w:vAlign w:val="center"/>
          </w:tcPr>
          <w:p w:rsidR="003D0992" w:rsidRPr="00657694" w:rsidRDefault="003D0992" w:rsidP="003F1ADD">
            <w:pPr>
              <w:widowControl w:val="0"/>
              <w:jc w:val="center"/>
              <w:rPr>
                <w:rFonts w:ascii="Cambria" w:hAnsi="Cambria"/>
                <w:sz w:val="22"/>
                <w:szCs w:val="22"/>
              </w:rPr>
            </w:pPr>
          </w:p>
        </w:tc>
        <w:tc>
          <w:tcPr>
            <w:tcW w:w="2205" w:type="dxa"/>
            <w:gridSpan w:val="2"/>
            <w:vAlign w:val="center"/>
          </w:tcPr>
          <w:p w:rsidR="003D0992" w:rsidRPr="00657694" w:rsidRDefault="003D0992" w:rsidP="003F1ADD">
            <w:pPr>
              <w:widowControl w:val="0"/>
              <w:jc w:val="center"/>
              <w:rPr>
                <w:rFonts w:ascii="Cambria" w:hAnsi="Cambria"/>
                <w:sz w:val="22"/>
                <w:szCs w:val="22"/>
              </w:rPr>
            </w:pPr>
          </w:p>
        </w:tc>
      </w:tr>
    </w:tbl>
    <w:p w:rsidR="00243373" w:rsidRPr="00657694" w:rsidRDefault="00243373" w:rsidP="003F1ADD">
      <w:pPr>
        <w:spacing w:before="120"/>
        <w:rPr>
          <w:rFonts w:ascii="Cambria" w:hAnsi="Cambria"/>
          <w:sz w:val="22"/>
          <w:szCs w:val="22"/>
        </w:rPr>
      </w:pPr>
      <w:r w:rsidRPr="00657694">
        <w:rPr>
          <w:rFonts w:ascii="Cambria" w:hAnsi="Cambria"/>
          <w:sz w:val="22"/>
          <w:szCs w:val="22"/>
        </w:rPr>
        <w:t>Sposób reprezentowania Wykonawców wspólnie ubiegających się o udzielenie zamówienia (Pełnomocnik) na potrzeby niniejszego zamówienia jest następujący:</w:t>
      </w:r>
    </w:p>
    <w:tbl>
      <w:tblPr>
        <w:tblW w:w="0" w:type="auto"/>
        <w:jc w:val="center"/>
        <w:tblLook w:val="04A0"/>
      </w:tblPr>
      <w:tblGrid>
        <w:gridCol w:w="2783"/>
        <w:gridCol w:w="6185"/>
      </w:tblGrid>
      <w:tr w:rsidR="00E053F3" w:rsidRPr="00657694" w:rsidTr="00A54F41">
        <w:trPr>
          <w:trHeight w:val="564"/>
          <w:jc w:val="center"/>
        </w:trPr>
        <w:tc>
          <w:tcPr>
            <w:tcW w:w="2783" w:type="dxa"/>
            <w:shd w:val="clear" w:color="auto" w:fill="auto"/>
            <w:vAlign w:val="bottom"/>
          </w:tcPr>
          <w:p w:rsidR="003D0992" w:rsidRPr="00657694" w:rsidRDefault="003D0992" w:rsidP="003F1ADD">
            <w:pPr>
              <w:rPr>
                <w:rFonts w:ascii="Cambria" w:hAnsi="Cambria"/>
                <w:sz w:val="22"/>
                <w:szCs w:val="22"/>
              </w:rPr>
            </w:pPr>
            <w:r w:rsidRPr="00657694">
              <w:rPr>
                <w:rFonts w:ascii="Cambria" w:hAnsi="Cambria"/>
                <w:sz w:val="22"/>
                <w:szCs w:val="22"/>
              </w:rPr>
              <w:t>Imię i nazwisko:</w:t>
            </w:r>
          </w:p>
        </w:tc>
        <w:tc>
          <w:tcPr>
            <w:tcW w:w="6185" w:type="dxa"/>
            <w:shd w:val="clear" w:color="auto" w:fill="auto"/>
            <w:vAlign w:val="bottom"/>
          </w:tcPr>
          <w:p w:rsidR="003D0992" w:rsidRPr="00657694" w:rsidRDefault="003D0992" w:rsidP="003F1ADD">
            <w:pPr>
              <w:rPr>
                <w:rFonts w:ascii="Cambria" w:hAnsi="Cambria"/>
                <w:sz w:val="22"/>
                <w:szCs w:val="22"/>
              </w:rPr>
            </w:pPr>
            <w:r w:rsidRPr="00657694">
              <w:rPr>
                <w:rFonts w:ascii="Cambria" w:hAnsi="Cambria"/>
                <w:sz w:val="22"/>
                <w:szCs w:val="22"/>
              </w:rPr>
              <w:t>……………………………………………………………………..</w:t>
            </w:r>
          </w:p>
        </w:tc>
      </w:tr>
      <w:tr w:rsidR="00E053F3" w:rsidRPr="00657694" w:rsidTr="00A54F41">
        <w:trPr>
          <w:trHeight w:val="558"/>
          <w:jc w:val="center"/>
        </w:trPr>
        <w:tc>
          <w:tcPr>
            <w:tcW w:w="2783" w:type="dxa"/>
            <w:shd w:val="clear" w:color="auto" w:fill="auto"/>
            <w:vAlign w:val="bottom"/>
          </w:tcPr>
          <w:p w:rsidR="003D0992" w:rsidRPr="00657694" w:rsidRDefault="003D0992" w:rsidP="003F1ADD">
            <w:pPr>
              <w:rPr>
                <w:rFonts w:ascii="Cambria" w:hAnsi="Cambria"/>
                <w:sz w:val="22"/>
                <w:szCs w:val="22"/>
              </w:rPr>
            </w:pPr>
            <w:r w:rsidRPr="00657694">
              <w:rPr>
                <w:rFonts w:ascii="Cambria" w:hAnsi="Cambria"/>
                <w:sz w:val="22"/>
                <w:szCs w:val="22"/>
              </w:rPr>
              <w:t>Stanowisko:</w:t>
            </w:r>
          </w:p>
        </w:tc>
        <w:tc>
          <w:tcPr>
            <w:tcW w:w="6185" w:type="dxa"/>
            <w:shd w:val="clear" w:color="auto" w:fill="auto"/>
            <w:vAlign w:val="bottom"/>
          </w:tcPr>
          <w:p w:rsidR="003D0992" w:rsidRPr="00657694" w:rsidRDefault="003D0992" w:rsidP="003F1ADD">
            <w:pPr>
              <w:rPr>
                <w:rFonts w:ascii="Cambria" w:hAnsi="Cambria"/>
                <w:sz w:val="22"/>
                <w:szCs w:val="22"/>
              </w:rPr>
            </w:pPr>
            <w:r w:rsidRPr="00657694">
              <w:rPr>
                <w:rFonts w:ascii="Cambria" w:hAnsi="Cambria"/>
                <w:sz w:val="22"/>
                <w:szCs w:val="22"/>
              </w:rPr>
              <w:t>……………………………………………………………………..</w:t>
            </w:r>
          </w:p>
        </w:tc>
      </w:tr>
      <w:tr w:rsidR="00E053F3" w:rsidRPr="00657694" w:rsidTr="00A54F41">
        <w:trPr>
          <w:trHeight w:val="566"/>
          <w:jc w:val="center"/>
        </w:trPr>
        <w:tc>
          <w:tcPr>
            <w:tcW w:w="2783" w:type="dxa"/>
            <w:shd w:val="clear" w:color="auto" w:fill="auto"/>
            <w:vAlign w:val="bottom"/>
          </w:tcPr>
          <w:p w:rsidR="003D0992" w:rsidRPr="00657694" w:rsidRDefault="003D0992" w:rsidP="003F1ADD">
            <w:pPr>
              <w:rPr>
                <w:rFonts w:ascii="Cambria" w:hAnsi="Cambria"/>
                <w:sz w:val="22"/>
                <w:szCs w:val="22"/>
              </w:rPr>
            </w:pPr>
            <w:r w:rsidRPr="00657694">
              <w:rPr>
                <w:rFonts w:ascii="Cambria" w:hAnsi="Cambria"/>
                <w:sz w:val="22"/>
                <w:szCs w:val="22"/>
              </w:rPr>
              <w:t>Telefon / Faks</w:t>
            </w:r>
          </w:p>
        </w:tc>
        <w:tc>
          <w:tcPr>
            <w:tcW w:w="6185" w:type="dxa"/>
            <w:shd w:val="clear" w:color="auto" w:fill="auto"/>
            <w:vAlign w:val="bottom"/>
          </w:tcPr>
          <w:p w:rsidR="003D0992" w:rsidRPr="00657694" w:rsidRDefault="003D0992" w:rsidP="003F1ADD">
            <w:pPr>
              <w:rPr>
                <w:rFonts w:ascii="Cambria" w:hAnsi="Cambria"/>
                <w:sz w:val="22"/>
                <w:szCs w:val="22"/>
              </w:rPr>
            </w:pPr>
            <w:r w:rsidRPr="00657694">
              <w:rPr>
                <w:rFonts w:ascii="Cambria" w:hAnsi="Cambria"/>
                <w:sz w:val="22"/>
                <w:szCs w:val="22"/>
              </w:rPr>
              <w:t>……………………………………………………………………..</w:t>
            </w:r>
          </w:p>
        </w:tc>
      </w:tr>
      <w:tr w:rsidR="00E053F3" w:rsidRPr="00657694" w:rsidTr="00A54F41">
        <w:trPr>
          <w:trHeight w:val="546"/>
          <w:jc w:val="center"/>
        </w:trPr>
        <w:tc>
          <w:tcPr>
            <w:tcW w:w="2783" w:type="dxa"/>
            <w:shd w:val="clear" w:color="auto" w:fill="auto"/>
            <w:vAlign w:val="bottom"/>
          </w:tcPr>
          <w:p w:rsidR="003D0992" w:rsidRPr="00657694" w:rsidRDefault="003D0992" w:rsidP="003F1ADD">
            <w:pPr>
              <w:rPr>
                <w:rFonts w:ascii="Cambria" w:hAnsi="Cambria"/>
                <w:sz w:val="22"/>
                <w:szCs w:val="22"/>
              </w:rPr>
            </w:pPr>
            <w:r w:rsidRPr="00657694">
              <w:rPr>
                <w:rFonts w:ascii="Cambria" w:hAnsi="Cambria"/>
                <w:sz w:val="22"/>
                <w:szCs w:val="22"/>
              </w:rPr>
              <w:t>Numer NIP:</w:t>
            </w:r>
          </w:p>
        </w:tc>
        <w:tc>
          <w:tcPr>
            <w:tcW w:w="6185" w:type="dxa"/>
            <w:shd w:val="clear" w:color="auto" w:fill="auto"/>
            <w:vAlign w:val="bottom"/>
          </w:tcPr>
          <w:p w:rsidR="003D0992" w:rsidRPr="00657694" w:rsidRDefault="003D0992" w:rsidP="003F1ADD">
            <w:pPr>
              <w:rPr>
                <w:rFonts w:ascii="Cambria" w:hAnsi="Cambria"/>
                <w:sz w:val="22"/>
                <w:szCs w:val="22"/>
              </w:rPr>
            </w:pPr>
            <w:r w:rsidRPr="00657694">
              <w:rPr>
                <w:rFonts w:ascii="Cambria" w:hAnsi="Cambria"/>
                <w:sz w:val="22"/>
                <w:szCs w:val="22"/>
              </w:rPr>
              <w:t>……………………………………………………………………..</w:t>
            </w:r>
          </w:p>
        </w:tc>
      </w:tr>
    </w:tbl>
    <w:p w:rsidR="00243373" w:rsidRPr="00657694" w:rsidRDefault="00243373" w:rsidP="003F1ADD">
      <w:pPr>
        <w:spacing w:before="120"/>
        <w:rPr>
          <w:rFonts w:ascii="Cambria" w:hAnsi="Cambria"/>
          <w:sz w:val="22"/>
          <w:szCs w:val="22"/>
        </w:rPr>
      </w:pPr>
      <w:r w:rsidRPr="00657694">
        <w:rPr>
          <w:rFonts w:ascii="Cambria" w:hAnsi="Cambria"/>
          <w:sz w:val="22"/>
          <w:szCs w:val="22"/>
        </w:rPr>
        <w:t>Zakres:</w:t>
      </w:r>
    </w:p>
    <w:p w:rsidR="00243373" w:rsidRPr="00657694" w:rsidRDefault="00243373" w:rsidP="00B856C2">
      <w:pPr>
        <w:numPr>
          <w:ilvl w:val="0"/>
          <w:numId w:val="11"/>
        </w:numPr>
        <w:rPr>
          <w:rFonts w:ascii="Cambria" w:hAnsi="Cambria"/>
          <w:sz w:val="22"/>
          <w:szCs w:val="22"/>
        </w:rPr>
      </w:pPr>
      <w:r w:rsidRPr="00657694">
        <w:rPr>
          <w:rFonts w:ascii="Cambria" w:hAnsi="Cambria"/>
          <w:sz w:val="22"/>
          <w:szCs w:val="22"/>
        </w:rPr>
        <w:t>do reprezentowania w postępowaniu*</w:t>
      </w:r>
    </w:p>
    <w:p w:rsidR="00243373" w:rsidRPr="00657694" w:rsidRDefault="00243373" w:rsidP="00B856C2">
      <w:pPr>
        <w:numPr>
          <w:ilvl w:val="0"/>
          <w:numId w:val="11"/>
        </w:numPr>
        <w:rPr>
          <w:rFonts w:ascii="Cambria" w:hAnsi="Cambria"/>
          <w:sz w:val="22"/>
          <w:szCs w:val="22"/>
        </w:rPr>
      </w:pPr>
      <w:r w:rsidRPr="00657694">
        <w:rPr>
          <w:rFonts w:ascii="Cambria" w:hAnsi="Cambria"/>
          <w:sz w:val="22"/>
          <w:szCs w:val="22"/>
        </w:rPr>
        <w:t>do reprezentowania w postępowaniu i zawarcia umowy*</w:t>
      </w:r>
    </w:p>
    <w:p w:rsidR="00243373" w:rsidRPr="00657694" w:rsidRDefault="00243373" w:rsidP="003F1ADD">
      <w:pPr>
        <w:rPr>
          <w:rFonts w:ascii="Cambria" w:hAnsi="Cambria"/>
          <w:i/>
          <w:sz w:val="22"/>
          <w:szCs w:val="22"/>
        </w:rPr>
      </w:pPr>
      <w:r w:rsidRPr="00657694">
        <w:rPr>
          <w:rFonts w:ascii="Cambria" w:hAnsi="Cambria"/>
          <w:i/>
          <w:sz w:val="22"/>
          <w:szCs w:val="22"/>
        </w:rPr>
        <w:t>* niepotrzebne skreślić</w:t>
      </w:r>
    </w:p>
    <w:p w:rsidR="00243373" w:rsidRPr="00657694" w:rsidRDefault="00243373" w:rsidP="003F1ADD">
      <w:pPr>
        <w:rPr>
          <w:rFonts w:ascii="Cambria" w:hAnsi="Cambria"/>
          <w:i/>
          <w:sz w:val="22"/>
          <w:szCs w:val="22"/>
        </w:rPr>
      </w:pPr>
      <w:r w:rsidRPr="00657694">
        <w:rPr>
          <w:rFonts w:ascii="Cambria" w:hAnsi="Cambria"/>
          <w:i/>
          <w:sz w:val="22"/>
          <w:szCs w:val="22"/>
        </w:rPr>
        <w:t>(wypełniają jedynie Wykonawcy składający ofertę wspólną)</w:t>
      </w:r>
    </w:p>
    <w:p w:rsidR="00243373" w:rsidRPr="00657694" w:rsidRDefault="00243373" w:rsidP="003F1ADD">
      <w:pPr>
        <w:spacing w:before="120" w:after="120"/>
        <w:rPr>
          <w:rFonts w:ascii="Cambria" w:hAnsi="Cambria"/>
          <w:sz w:val="22"/>
          <w:szCs w:val="22"/>
        </w:rPr>
      </w:pPr>
      <w:r w:rsidRPr="00657694">
        <w:rPr>
          <w:rFonts w:ascii="Cambria" w:hAnsi="Cambria"/>
          <w:sz w:val="22"/>
          <w:szCs w:val="22"/>
        </w:rPr>
        <w:lastRenderedPageBreak/>
        <w:t>Załącznikami do niniejszej oferty są następujące dokumenty :</w:t>
      </w:r>
    </w:p>
    <w:tbl>
      <w:tblPr>
        <w:tblW w:w="9072" w:type="dxa"/>
        <w:tblInd w:w="70" w:type="dxa"/>
        <w:tblLayout w:type="fixed"/>
        <w:tblCellMar>
          <w:left w:w="70" w:type="dxa"/>
          <w:right w:w="70" w:type="dxa"/>
        </w:tblCellMar>
        <w:tblLook w:val="0000"/>
      </w:tblPr>
      <w:tblGrid>
        <w:gridCol w:w="567"/>
        <w:gridCol w:w="6379"/>
        <w:gridCol w:w="2126"/>
      </w:tblGrid>
      <w:tr w:rsidR="0050037D" w:rsidRPr="00657694" w:rsidTr="005A60BB">
        <w:trPr>
          <w:trHeight w:val="447"/>
        </w:trPr>
        <w:tc>
          <w:tcPr>
            <w:tcW w:w="567" w:type="dxa"/>
            <w:tcBorders>
              <w:top w:val="single" w:sz="8" w:space="0" w:color="000000"/>
              <w:left w:val="single" w:sz="8" w:space="0" w:color="000000"/>
              <w:bottom w:val="single" w:sz="4" w:space="0" w:color="000000"/>
            </w:tcBorders>
            <w:shd w:val="clear" w:color="auto" w:fill="auto"/>
            <w:vAlign w:val="center"/>
          </w:tcPr>
          <w:p w:rsidR="00243373" w:rsidRPr="00657694" w:rsidRDefault="00243373" w:rsidP="003F1ADD">
            <w:pPr>
              <w:snapToGrid w:val="0"/>
              <w:jc w:val="center"/>
              <w:rPr>
                <w:rFonts w:ascii="Cambria" w:hAnsi="Cambria"/>
                <w:b/>
                <w:sz w:val="22"/>
                <w:szCs w:val="22"/>
              </w:rPr>
            </w:pPr>
            <w:r w:rsidRPr="00657694">
              <w:rPr>
                <w:rFonts w:ascii="Cambria" w:hAnsi="Cambria"/>
                <w:b/>
                <w:sz w:val="22"/>
                <w:szCs w:val="22"/>
              </w:rPr>
              <w:t>Lp.</w:t>
            </w:r>
          </w:p>
        </w:tc>
        <w:tc>
          <w:tcPr>
            <w:tcW w:w="6379" w:type="dxa"/>
            <w:tcBorders>
              <w:top w:val="single" w:sz="8" w:space="0" w:color="000000"/>
              <w:left w:val="single" w:sz="4" w:space="0" w:color="000000"/>
              <w:bottom w:val="single" w:sz="4" w:space="0" w:color="000000"/>
            </w:tcBorders>
            <w:shd w:val="clear" w:color="auto" w:fill="auto"/>
            <w:vAlign w:val="center"/>
          </w:tcPr>
          <w:p w:rsidR="00243373" w:rsidRPr="00657694" w:rsidRDefault="00243373" w:rsidP="003F1ADD">
            <w:pPr>
              <w:snapToGrid w:val="0"/>
              <w:jc w:val="center"/>
              <w:rPr>
                <w:rFonts w:ascii="Cambria" w:hAnsi="Cambria"/>
                <w:b/>
                <w:sz w:val="22"/>
                <w:szCs w:val="22"/>
              </w:rPr>
            </w:pPr>
            <w:r w:rsidRPr="00657694">
              <w:rPr>
                <w:rFonts w:ascii="Cambria" w:hAnsi="Cambria"/>
                <w:b/>
                <w:sz w:val="22"/>
                <w:szCs w:val="22"/>
              </w:rPr>
              <w:t>Wyszczególnienie</w:t>
            </w:r>
          </w:p>
        </w:tc>
        <w:tc>
          <w:tcPr>
            <w:tcW w:w="2126" w:type="dxa"/>
            <w:tcBorders>
              <w:top w:val="single" w:sz="8" w:space="0" w:color="000000"/>
              <w:left w:val="single" w:sz="4" w:space="0" w:color="000000"/>
              <w:bottom w:val="single" w:sz="4" w:space="0" w:color="000000"/>
              <w:right w:val="single" w:sz="8" w:space="0" w:color="000000"/>
            </w:tcBorders>
            <w:shd w:val="clear" w:color="auto" w:fill="auto"/>
            <w:vAlign w:val="center"/>
          </w:tcPr>
          <w:p w:rsidR="00243373" w:rsidRPr="00657694" w:rsidRDefault="00243373" w:rsidP="003F1ADD">
            <w:pPr>
              <w:snapToGrid w:val="0"/>
              <w:jc w:val="center"/>
              <w:rPr>
                <w:rFonts w:ascii="Cambria" w:hAnsi="Cambria"/>
                <w:b/>
                <w:sz w:val="22"/>
                <w:szCs w:val="22"/>
              </w:rPr>
            </w:pPr>
            <w:r w:rsidRPr="00657694">
              <w:rPr>
                <w:rFonts w:ascii="Cambria" w:hAnsi="Cambria"/>
                <w:b/>
                <w:sz w:val="22"/>
                <w:szCs w:val="22"/>
              </w:rPr>
              <w:t>Nr strony</w:t>
            </w:r>
          </w:p>
        </w:tc>
      </w:tr>
      <w:tr w:rsidR="0050037D" w:rsidRPr="00657694" w:rsidTr="005A60BB">
        <w:trPr>
          <w:trHeight w:val="334"/>
        </w:trPr>
        <w:tc>
          <w:tcPr>
            <w:tcW w:w="567" w:type="dxa"/>
            <w:tcBorders>
              <w:top w:val="single" w:sz="4" w:space="0" w:color="000000"/>
              <w:left w:val="single" w:sz="8" w:space="0" w:color="000000"/>
              <w:bottom w:val="single" w:sz="4" w:space="0" w:color="000000"/>
            </w:tcBorders>
            <w:shd w:val="clear" w:color="auto" w:fill="auto"/>
            <w:vAlign w:val="center"/>
          </w:tcPr>
          <w:p w:rsidR="00243373" w:rsidRPr="00657694" w:rsidRDefault="00243373" w:rsidP="003F1ADD">
            <w:pPr>
              <w:snapToGrid w:val="0"/>
              <w:jc w:val="center"/>
              <w:rPr>
                <w:rFonts w:ascii="Cambria" w:hAnsi="Cambria"/>
                <w:b/>
                <w:sz w:val="22"/>
                <w:szCs w:val="22"/>
              </w:rPr>
            </w:pPr>
          </w:p>
        </w:tc>
        <w:tc>
          <w:tcPr>
            <w:tcW w:w="6379" w:type="dxa"/>
            <w:tcBorders>
              <w:top w:val="single" w:sz="4" w:space="0" w:color="000000"/>
              <w:left w:val="single" w:sz="4" w:space="0" w:color="000000"/>
              <w:bottom w:val="single" w:sz="4" w:space="0" w:color="000000"/>
            </w:tcBorders>
            <w:shd w:val="clear" w:color="auto" w:fill="auto"/>
            <w:vAlign w:val="center"/>
          </w:tcPr>
          <w:p w:rsidR="00243373" w:rsidRPr="00657694" w:rsidRDefault="00243373" w:rsidP="003F1ADD">
            <w:pPr>
              <w:snapToGrid w:val="0"/>
              <w:rPr>
                <w:rFonts w:ascii="Cambria" w:hAnsi="Cambria"/>
                <w:b/>
                <w:sz w:val="22"/>
                <w:szCs w:val="22"/>
              </w:rPr>
            </w:pPr>
          </w:p>
        </w:tc>
        <w:tc>
          <w:tcPr>
            <w:tcW w:w="2126" w:type="dxa"/>
            <w:tcBorders>
              <w:top w:val="single" w:sz="4" w:space="0" w:color="000000"/>
              <w:left w:val="single" w:sz="4" w:space="0" w:color="000000"/>
              <w:bottom w:val="single" w:sz="4" w:space="0" w:color="000000"/>
              <w:right w:val="single" w:sz="8" w:space="0" w:color="000000"/>
            </w:tcBorders>
            <w:shd w:val="clear" w:color="auto" w:fill="auto"/>
            <w:vAlign w:val="center"/>
          </w:tcPr>
          <w:p w:rsidR="00243373" w:rsidRPr="00657694" w:rsidRDefault="00243373" w:rsidP="003F1ADD">
            <w:pPr>
              <w:snapToGrid w:val="0"/>
              <w:jc w:val="center"/>
              <w:rPr>
                <w:rFonts w:ascii="Cambria" w:hAnsi="Cambria"/>
                <w:b/>
                <w:sz w:val="22"/>
                <w:szCs w:val="22"/>
              </w:rPr>
            </w:pPr>
          </w:p>
        </w:tc>
      </w:tr>
      <w:tr w:rsidR="0050037D" w:rsidRPr="00657694" w:rsidTr="005A60BB">
        <w:trPr>
          <w:trHeight w:val="410"/>
        </w:trPr>
        <w:tc>
          <w:tcPr>
            <w:tcW w:w="567" w:type="dxa"/>
            <w:tcBorders>
              <w:top w:val="single" w:sz="4" w:space="0" w:color="000000"/>
              <w:left w:val="single" w:sz="8" w:space="0" w:color="000000"/>
              <w:bottom w:val="single" w:sz="4" w:space="0" w:color="000000"/>
            </w:tcBorders>
            <w:shd w:val="clear" w:color="auto" w:fill="auto"/>
            <w:vAlign w:val="center"/>
          </w:tcPr>
          <w:p w:rsidR="00243373" w:rsidRPr="00657694" w:rsidRDefault="00243373" w:rsidP="003F1ADD">
            <w:pPr>
              <w:snapToGrid w:val="0"/>
              <w:jc w:val="center"/>
              <w:rPr>
                <w:rFonts w:ascii="Cambria" w:hAnsi="Cambria"/>
                <w:b/>
                <w:sz w:val="22"/>
                <w:szCs w:val="22"/>
              </w:rPr>
            </w:pPr>
          </w:p>
        </w:tc>
        <w:tc>
          <w:tcPr>
            <w:tcW w:w="6379" w:type="dxa"/>
            <w:tcBorders>
              <w:top w:val="single" w:sz="4" w:space="0" w:color="000000"/>
              <w:left w:val="single" w:sz="4" w:space="0" w:color="000000"/>
              <w:bottom w:val="single" w:sz="4" w:space="0" w:color="000000"/>
            </w:tcBorders>
            <w:shd w:val="clear" w:color="auto" w:fill="auto"/>
            <w:vAlign w:val="center"/>
          </w:tcPr>
          <w:p w:rsidR="00243373" w:rsidRPr="00657694" w:rsidRDefault="00243373" w:rsidP="003F1ADD">
            <w:pPr>
              <w:snapToGrid w:val="0"/>
              <w:rPr>
                <w:rFonts w:ascii="Cambria" w:hAnsi="Cambria"/>
                <w:b/>
                <w:sz w:val="22"/>
                <w:szCs w:val="22"/>
              </w:rPr>
            </w:pPr>
          </w:p>
        </w:tc>
        <w:tc>
          <w:tcPr>
            <w:tcW w:w="2126" w:type="dxa"/>
            <w:tcBorders>
              <w:top w:val="single" w:sz="4" w:space="0" w:color="000000"/>
              <w:left w:val="single" w:sz="4" w:space="0" w:color="000000"/>
              <w:bottom w:val="single" w:sz="4" w:space="0" w:color="000000"/>
              <w:right w:val="single" w:sz="8" w:space="0" w:color="000000"/>
            </w:tcBorders>
            <w:shd w:val="clear" w:color="auto" w:fill="auto"/>
            <w:vAlign w:val="center"/>
          </w:tcPr>
          <w:p w:rsidR="00243373" w:rsidRPr="00657694" w:rsidRDefault="00243373" w:rsidP="003F1ADD">
            <w:pPr>
              <w:snapToGrid w:val="0"/>
              <w:jc w:val="center"/>
              <w:rPr>
                <w:rFonts w:ascii="Cambria" w:hAnsi="Cambria"/>
                <w:b/>
                <w:sz w:val="22"/>
                <w:szCs w:val="22"/>
              </w:rPr>
            </w:pPr>
          </w:p>
        </w:tc>
      </w:tr>
      <w:tr w:rsidR="0050037D" w:rsidRPr="00657694" w:rsidTr="005A60BB">
        <w:trPr>
          <w:trHeight w:val="416"/>
        </w:trPr>
        <w:tc>
          <w:tcPr>
            <w:tcW w:w="567" w:type="dxa"/>
            <w:tcBorders>
              <w:top w:val="single" w:sz="4" w:space="0" w:color="000000"/>
              <w:left w:val="single" w:sz="8" w:space="0" w:color="000000"/>
              <w:bottom w:val="single" w:sz="4" w:space="0" w:color="000000"/>
            </w:tcBorders>
            <w:shd w:val="clear" w:color="auto" w:fill="auto"/>
            <w:vAlign w:val="center"/>
          </w:tcPr>
          <w:p w:rsidR="00243373" w:rsidRPr="00657694" w:rsidRDefault="00243373" w:rsidP="003F1ADD">
            <w:pPr>
              <w:snapToGrid w:val="0"/>
              <w:jc w:val="center"/>
              <w:rPr>
                <w:rFonts w:ascii="Cambria" w:hAnsi="Cambria"/>
                <w:b/>
                <w:sz w:val="22"/>
                <w:szCs w:val="22"/>
              </w:rPr>
            </w:pPr>
          </w:p>
        </w:tc>
        <w:tc>
          <w:tcPr>
            <w:tcW w:w="6379" w:type="dxa"/>
            <w:tcBorders>
              <w:top w:val="single" w:sz="4" w:space="0" w:color="000000"/>
              <w:left w:val="single" w:sz="4" w:space="0" w:color="000000"/>
              <w:bottom w:val="single" w:sz="4" w:space="0" w:color="000000"/>
            </w:tcBorders>
            <w:shd w:val="clear" w:color="auto" w:fill="auto"/>
            <w:vAlign w:val="center"/>
          </w:tcPr>
          <w:p w:rsidR="00243373" w:rsidRPr="00657694" w:rsidRDefault="00243373" w:rsidP="003F1ADD">
            <w:pPr>
              <w:snapToGrid w:val="0"/>
              <w:rPr>
                <w:rFonts w:ascii="Cambria" w:hAnsi="Cambria"/>
                <w:b/>
                <w:sz w:val="22"/>
                <w:szCs w:val="22"/>
              </w:rPr>
            </w:pPr>
          </w:p>
        </w:tc>
        <w:tc>
          <w:tcPr>
            <w:tcW w:w="2126" w:type="dxa"/>
            <w:tcBorders>
              <w:top w:val="single" w:sz="4" w:space="0" w:color="000000"/>
              <w:left w:val="single" w:sz="4" w:space="0" w:color="000000"/>
              <w:bottom w:val="single" w:sz="4" w:space="0" w:color="000000"/>
              <w:right w:val="single" w:sz="8" w:space="0" w:color="000000"/>
            </w:tcBorders>
            <w:shd w:val="clear" w:color="auto" w:fill="auto"/>
            <w:vAlign w:val="center"/>
          </w:tcPr>
          <w:p w:rsidR="00243373" w:rsidRPr="00657694" w:rsidRDefault="00243373" w:rsidP="003F1ADD">
            <w:pPr>
              <w:snapToGrid w:val="0"/>
              <w:jc w:val="center"/>
              <w:rPr>
                <w:rFonts w:ascii="Cambria" w:hAnsi="Cambria"/>
                <w:b/>
                <w:sz w:val="22"/>
                <w:szCs w:val="22"/>
              </w:rPr>
            </w:pPr>
          </w:p>
        </w:tc>
      </w:tr>
      <w:tr w:rsidR="0050037D" w:rsidRPr="00657694" w:rsidTr="005A60BB">
        <w:trPr>
          <w:trHeight w:val="422"/>
        </w:trPr>
        <w:tc>
          <w:tcPr>
            <w:tcW w:w="567" w:type="dxa"/>
            <w:tcBorders>
              <w:top w:val="single" w:sz="4" w:space="0" w:color="000000"/>
              <w:left w:val="single" w:sz="8" w:space="0" w:color="000000"/>
              <w:bottom w:val="single" w:sz="4" w:space="0" w:color="000000"/>
            </w:tcBorders>
            <w:shd w:val="clear" w:color="auto" w:fill="auto"/>
            <w:vAlign w:val="center"/>
          </w:tcPr>
          <w:p w:rsidR="00243373" w:rsidRPr="00657694" w:rsidRDefault="00243373" w:rsidP="003F1ADD">
            <w:pPr>
              <w:snapToGrid w:val="0"/>
              <w:jc w:val="center"/>
              <w:rPr>
                <w:rFonts w:ascii="Cambria" w:hAnsi="Cambria"/>
                <w:b/>
                <w:sz w:val="22"/>
                <w:szCs w:val="22"/>
              </w:rPr>
            </w:pPr>
          </w:p>
        </w:tc>
        <w:tc>
          <w:tcPr>
            <w:tcW w:w="6379" w:type="dxa"/>
            <w:tcBorders>
              <w:top w:val="single" w:sz="4" w:space="0" w:color="000000"/>
              <w:left w:val="single" w:sz="4" w:space="0" w:color="000000"/>
              <w:bottom w:val="single" w:sz="4" w:space="0" w:color="000000"/>
            </w:tcBorders>
            <w:shd w:val="clear" w:color="auto" w:fill="auto"/>
            <w:vAlign w:val="center"/>
          </w:tcPr>
          <w:p w:rsidR="00243373" w:rsidRPr="00657694" w:rsidRDefault="00243373" w:rsidP="003F1ADD">
            <w:pPr>
              <w:snapToGrid w:val="0"/>
              <w:rPr>
                <w:rFonts w:ascii="Cambria" w:hAnsi="Cambria"/>
                <w:b/>
                <w:sz w:val="22"/>
                <w:szCs w:val="22"/>
              </w:rPr>
            </w:pPr>
          </w:p>
        </w:tc>
        <w:tc>
          <w:tcPr>
            <w:tcW w:w="2126" w:type="dxa"/>
            <w:tcBorders>
              <w:top w:val="single" w:sz="4" w:space="0" w:color="000000"/>
              <w:left w:val="single" w:sz="4" w:space="0" w:color="000000"/>
              <w:bottom w:val="single" w:sz="4" w:space="0" w:color="000000"/>
              <w:right w:val="single" w:sz="8" w:space="0" w:color="000000"/>
            </w:tcBorders>
            <w:shd w:val="clear" w:color="auto" w:fill="auto"/>
            <w:vAlign w:val="center"/>
          </w:tcPr>
          <w:p w:rsidR="00243373" w:rsidRPr="00657694" w:rsidRDefault="00243373" w:rsidP="003F1ADD">
            <w:pPr>
              <w:snapToGrid w:val="0"/>
              <w:jc w:val="center"/>
              <w:rPr>
                <w:rFonts w:ascii="Cambria" w:hAnsi="Cambria"/>
                <w:b/>
                <w:sz w:val="22"/>
                <w:szCs w:val="22"/>
              </w:rPr>
            </w:pPr>
          </w:p>
        </w:tc>
      </w:tr>
      <w:tr w:rsidR="0050037D" w:rsidRPr="00657694" w:rsidTr="005A60BB">
        <w:trPr>
          <w:trHeight w:val="414"/>
        </w:trPr>
        <w:tc>
          <w:tcPr>
            <w:tcW w:w="567" w:type="dxa"/>
            <w:tcBorders>
              <w:top w:val="single" w:sz="4" w:space="0" w:color="000000"/>
              <w:left w:val="single" w:sz="8" w:space="0" w:color="000000"/>
              <w:bottom w:val="single" w:sz="4" w:space="0" w:color="000000"/>
            </w:tcBorders>
            <w:shd w:val="clear" w:color="auto" w:fill="auto"/>
            <w:vAlign w:val="center"/>
          </w:tcPr>
          <w:p w:rsidR="00243373" w:rsidRPr="00657694" w:rsidRDefault="00243373" w:rsidP="003F1ADD">
            <w:pPr>
              <w:snapToGrid w:val="0"/>
              <w:jc w:val="center"/>
              <w:rPr>
                <w:rFonts w:ascii="Cambria" w:hAnsi="Cambria"/>
                <w:b/>
                <w:sz w:val="22"/>
                <w:szCs w:val="22"/>
              </w:rPr>
            </w:pPr>
          </w:p>
        </w:tc>
        <w:tc>
          <w:tcPr>
            <w:tcW w:w="6379" w:type="dxa"/>
            <w:tcBorders>
              <w:top w:val="single" w:sz="4" w:space="0" w:color="000000"/>
              <w:left w:val="single" w:sz="4" w:space="0" w:color="000000"/>
              <w:bottom w:val="single" w:sz="4" w:space="0" w:color="000000"/>
            </w:tcBorders>
            <w:shd w:val="clear" w:color="auto" w:fill="auto"/>
            <w:vAlign w:val="center"/>
          </w:tcPr>
          <w:p w:rsidR="00243373" w:rsidRPr="00657694" w:rsidRDefault="00243373" w:rsidP="003F1ADD">
            <w:pPr>
              <w:snapToGrid w:val="0"/>
              <w:rPr>
                <w:rFonts w:ascii="Cambria" w:hAnsi="Cambria"/>
                <w:b/>
                <w:sz w:val="22"/>
                <w:szCs w:val="22"/>
              </w:rPr>
            </w:pPr>
          </w:p>
        </w:tc>
        <w:tc>
          <w:tcPr>
            <w:tcW w:w="2126" w:type="dxa"/>
            <w:tcBorders>
              <w:top w:val="single" w:sz="4" w:space="0" w:color="000000"/>
              <w:left w:val="single" w:sz="4" w:space="0" w:color="000000"/>
              <w:bottom w:val="single" w:sz="4" w:space="0" w:color="000000"/>
              <w:right w:val="single" w:sz="8" w:space="0" w:color="000000"/>
            </w:tcBorders>
            <w:shd w:val="clear" w:color="auto" w:fill="auto"/>
            <w:vAlign w:val="center"/>
          </w:tcPr>
          <w:p w:rsidR="00243373" w:rsidRPr="00657694" w:rsidRDefault="00243373" w:rsidP="003F1ADD">
            <w:pPr>
              <w:snapToGrid w:val="0"/>
              <w:jc w:val="center"/>
              <w:rPr>
                <w:rFonts w:ascii="Cambria" w:hAnsi="Cambria"/>
                <w:b/>
                <w:sz w:val="22"/>
                <w:szCs w:val="22"/>
              </w:rPr>
            </w:pPr>
          </w:p>
        </w:tc>
      </w:tr>
      <w:tr w:rsidR="00E053F3" w:rsidRPr="00657694" w:rsidTr="005A60BB">
        <w:trPr>
          <w:trHeight w:val="419"/>
        </w:trPr>
        <w:tc>
          <w:tcPr>
            <w:tcW w:w="567" w:type="dxa"/>
            <w:tcBorders>
              <w:top w:val="single" w:sz="4" w:space="0" w:color="000000"/>
              <w:left w:val="single" w:sz="8" w:space="0" w:color="000000"/>
              <w:bottom w:val="single" w:sz="8" w:space="0" w:color="000000"/>
            </w:tcBorders>
            <w:shd w:val="clear" w:color="auto" w:fill="auto"/>
            <w:vAlign w:val="center"/>
          </w:tcPr>
          <w:p w:rsidR="00243373" w:rsidRPr="00657694" w:rsidRDefault="00243373" w:rsidP="003F1ADD">
            <w:pPr>
              <w:snapToGrid w:val="0"/>
              <w:jc w:val="center"/>
              <w:rPr>
                <w:rFonts w:ascii="Cambria" w:hAnsi="Cambria"/>
                <w:b/>
                <w:sz w:val="22"/>
                <w:szCs w:val="22"/>
              </w:rPr>
            </w:pPr>
          </w:p>
        </w:tc>
        <w:tc>
          <w:tcPr>
            <w:tcW w:w="6379" w:type="dxa"/>
            <w:tcBorders>
              <w:top w:val="single" w:sz="4" w:space="0" w:color="000000"/>
              <w:left w:val="single" w:sz="4" w:space="0" w:color="000000"/>
              <w:bottom w:val="single" w:sz="8" w:space="0" w:color="000000"/>
            </w:tcBorders>
            <w:shd w:val="clear" w:color="auto" w:fill="auto"/>
            <w:vAlign w:val="center"/>
          </w:tcPr>
          <w:p w:rsidR="00243373" w:rsidRPr="00657694" w:rsidRDefault="00243373" w:rsidP="003F1ADD">
            <w:pPr>
              <w:snapToGrid w:val="0"/>
              <w:rPr>
                <w:rFonts w:ascii="Cambria" w:hAnsi="Cambria"/>
                <w:b/>
                <w:sz w:val="22"/>
                <w:szCs w:val="22"/>
              </w:rPr>
            </w:pPr>
          </w:p>
        </w:tc>
        <w:tc>
          <w:tcPr>
            <w:tcW w:w="2126" w:type="dxa"/>
            <w:tcBorders>
              <w:top w:val="single" w:sz="4" w:space="0" w:color="000000"/>
              <w:left w:val="single" w:sz="4" w:space="0" w:color="000000"/>
              <w:bottom w:val="single" w:sz="8" w:space="0" w:color="000000"/>
              <w:right w:val="single" w:sz="8" w:space="0" w:color="000000"/>
            </w:tcBorders>
            <w:shd w:val="clear" w:color="auto" w:fill="auto"/>
            <w:vAlign w:val="center"/>
          </w:tcPr>
          <w:p w:rsidR="00243373" w:rsidRPr="00657694" w:rsidRDefault="00243373" w:rsidP="003F1ADD">
            <w:pPr>
              <w:snapToGrid w:val="0"/>
              <w:jc w:val="center"/>
              <w:rPr>
                <w:rFonts w:ascii="Cambria" w:hAnsi="Cambria"/>
                <w:b/>
                <w:sz w:val="22"/>
                <w:szCs w:val="22"/>
              </w:rPr>
            </w:pPr>
          </w:p>
        </w:tc>
      </w:tr>
    </w:tbl>
    <w:p w:rsidR="00243373" w:rsidRPr="00657694" w:rsidRDefault="00243373" w:rsidP="003F1ADD">
      <w:pPr>
        <w:spacing w:before="120"/>
        <w:rPr>
          <w:rFonts w:ascii="Cambria" w:hAnsi="Cambria"/>
          <w:sz w:val="22"/>
          <w:szCs w:val="22"/>
        </w:rPr>
      </w:pPr>
      <w:r w:rsidRPr="00657694">
        <w:rPr>
          <w:rFonts w:ascii="Cambria" w:hAnsi="Cambria"/>
          <w:sz w:val="22"/>
          <w:szCs w:val="22"/>
        </w:rPr>
        <w:t xml:space="preserve">Zastrzeżenie: </w:t>
      </w:r>
    </w:p>
    <w:p w:rsidR="005A60BB" w:rsidRPr="00657694" w:rsidRDefault="005A60BB" w:rsidP="003F1ADD">
      <w:pPr>
        <w:jc w:val="both"/>
        <w:rPr>
          <w:rFonts w:ascii="Cambria" w:hAnsi="Cambria"/>
          <w:sz w:val="22"/>
          <w:szCs w:val="22"/>
        </w:rPr>
      </w:pPr>
      <w:r w:rsidRPr="00657694">
        <w:rPr>
          <w:rFonts w:ascii="Cambria" w:hAnsi="Cambria"/>
          <w:sz w:val="22"/>
          <w:szCs w:val="22"/>
        </w:rPr>
        <w:t>Załączniki nr </w:t>
      </w:r>
      <w:r w:rsidR="00243373" w:rsidRPr="00657694">
        <w:rPr>
          <w:rFonts w:ascii="Cambria" w:hAnsi="Cambria"/>
          <w:sz w:val="22"/>
          <w:szCs w:val="22"/>
        </w:rPr>
        <w:t>………………………</w:t>
      </w:r>
      <w:r w:rsidRPr="00657694">
        <w:rPr>
          <w:rFonts w:ascii="Cambria" w:hAnsi="Cambria"/>
          <w:sz w:val="22"/>
          <w:szCs w:val="22"/>
        </w:rPr>
        <w:t>……….</w:t>
      </w:r>
      <w:r w:rsidR="00243373" w:rsidRPr="00657694">
        <w:rPr>
          <w:rFonts w:ascii="Cambria" w:hAnsi="Cambria"/>
          <w:sz w:val="22"/>
          <w:szCs w:val="22"/>
        </w:rPr>
        <w:t>…………………………. nie mogą być udostępnione,</w:t>
      </w:r>
      <w:r w:rsidRPr="00657694">
        <w:rPr>
          <w:rFonts w:ascii="Cambria" w:hAnsi="Cambria"/>
          <w:sz w:val="22"/>
          <w:szCs w:val="22"/>
        </w:rPr>
        <w:t xml:space="preserve"> </w:t>
      </w:r>
      <w:r w:rsidR="00243373" w:rsidRPr="00657694">
        <w:rPr>
          <w:rFonts w:ascii="Cambria" w:hAnsi="Cambria"/>
          <w:sz w:val="22"/>
          <w:szCs w:val="22"/>
        </w:rPr>
        <w:t>ponieważ zawierają informacje stanowiące tajemnicę przedsiębiorstwa w</w:t>
      </w:r>
      <w:r w:rsidRPr="00657694">
        <w:rPr>
          <w:rFonts w:ascii="Cambria" w:hAnsi="Cambria"/>
          <w:sz w:val="22"/>
          <w:szCs w:val="22"/>
        </w:rPr>
        <w:t> </w:t>
      </w:r>
      <w:r w:rsidR="00243373" w:rsidRPr="00657694">
        <w:rPr>
          <w:rFonts w:ascii="Cambria" w:hAnsi="Cambria"/>
          <w:sz w:val="22"/>
          <w:szCs w:val="22"/>
        </w:rPr>
        <w:t>rozumieniu przepisów o</w:t>
      </w:r>
      <w:r w:rsidR="00FF3A96" w:rsidRPr="00657694">
        <w:rPr>
          <w:rFonts w:ascii="Cambria" w:hAnsi="Cambria"/>
          <w:sz w:val="22"/>
          <w:szCs w:val="22"/>
        </w:rPr>
        <w:t> </w:t>
      </w:r>
      <w:r w:rsidR="00243373" w:rsidRPr="00657694">
        <w:rPr>
          <w:rFonts w:ascii="Cambria" w:hAnsi="Cambria"/>
          <w:sz w:val="22"/>
          <w:szCs w:val="22"/>
        </w:rPr>
        <w:t>zwalczaniu nieuczciwej konkurencji.</w:t>
      </w:r>
    </w:p>
    <w:p w:rsidR="005A60BB" w:rsidRPr="00657694" w:rsidRDefault="005A60BB" w:rsidP="003F1ADD">
      <w:pPr>
        <w:widowControl w:val="0"/>
        <w:spacing w:before="840"/>
        <w:ind w:left="5103"/>
        <w:jc w:val="both"/>
        <w:rPr>
          <w:rFonts w:ascii="Cambria" w:hAnsi="Cambria"/>
          <w:sz w:val="22"/>
          <w:szCs w:val="22"/>
        </w:rPr>
      </w:pPr>
      <w:r w:rsidRPr="00657694">
        <w:rPr>
          <w:rFonts w:ascii="Cambria" w:hAnsi="Cambria"/>
          <w:sz w:val="22"/>
          <w:szCs w:val="22"/>
        </w:rPr>
        <w:t>………………………………………………………………</w:t>
      </w:r>
    </w:p>
    <w:p w:rsidR="00FF3A96" w:rsidRPr="00657694" w:rsidRDefault="00FF3A96" w:rsidP="003F1ADD">
      <w:pPr>
        <w:widowControl w:val="0"/>
        <w:ind w:left="5103" w:right="-1"/>
        <w:jc w:val="center"/>
        <w:rPr>
          <w:rFonts w:ascii="Cambria" w:hAnsi="Cambria"/>
          <w:i/>
          <w:sz w:val="22"/>
          <w:szCs w:val="22"/>
        </w:rPr>
      </w:pPr>
      <w:r w:rsidRPr="00657694">
        <w:rPr>
          <w:rFonts w:ascii="Cambria" w:hAnsi="Cambria"/>
          <w:i/>
          <w:sz w:val="22"/>
          <w:szCs w:val="22"/>
        </w:rPr>
        <w:t>(podpis(y) osób uprawnionych do reprezentowania Wykonawcy zgodnie z dokumentami rejestrowymi lub wskazanych w pełnomocnictwie)</w:t>
      </w:r>
    </w:p>
    <w:p w:rsidR="005A60BB" w:rsidRPr="00657694" w:rsidRDefault="005A60BB" w:rsidP="003F1ADD">
      <w:pPr>
        <w:jc w:val="right"/>
        <w:rPr>
          <w:rFonts w:ascii="Cambria" w:hAnsi="Cambria"/>
          <w:sz w:val="22"/>
          <w:szCs w:val="22"/>
        </w:rPr>
      </w:pPr>
    </w:p>
    <w:p w:rsidR="005A60BB" w:rsidRPr="00657694" w:rsidRDefault="005A60BB" w:rsidP="003F1ADD">
      <w:pPr>
        <w:jc w:val="both"/>
        <w:rPr>
          <w:rFonts w:ascii="Cambria" w:hAnsi="Cambria"/>
          <w:sz w:val="22"/>
          <w:szCs w:val="22"/>
        </w:rPr>
      </w:pPr>
      <w:r w:rsidRPr="00657694">
        <w:rPr>
          <w:rFonts w:ascii="Cambria" w:hAnsi="Cambria"/>
          <w:sz w:val="22"/>
          <w:szCs w:val="22"/>
        </w:rPr>
        <w:t>………………………., dnia ………………………………..…..</w:t>
      </w:r>
    </w:p>
    <w:p w:rsidR="00CC7D70" w:rsidRPr="00657694" w:rsidRDefault="005A60BB" w:rsidP="003F1ADD">
      <w:pPr>
        <w:widowControl w:val="0"/>
        <w:ind w:left="993" w:right="-1"/>
        <w:rPr>
          <w:rFonts w:ascii="Cambria" w:hAnsi="Cambria"/>
          <w:sz w:val="22"/>
          <w:szCs w:val="22"/>
        </w:rPr>
      </w:pPr>
      <w:r w:rsidRPr="00657694">
        <w:rPr>
          <w:rFonts w:ascii="Cambria" w:hAnsi="Cambria"/>
          <w:i/>
          <w:sz w:val="22"/>
          <w:szCs w:val="22"/>
        </w:rPr>
        <w:t>(miejscowość i data)</w:t>
      </w:r>
    </w:p>
    <w:p w:rsidR="005A60BB" w:rsidRPr="000A57AA" w:rsidRDefault="005A60BB" w:rsidP="003F1ADD">
      <w:pPr>
        <w:rPr>
          <w:rFonts w:ascii="Cambria" w:hAnsi="Cambria"/>
          <w:color w:val="FF0000"/>
          <w:sz w:val="22"/>
          <w:szCs w:val="22"/>
        </w:rPr>
        <w:sectPr w:rsidR="005A60BB" w:rsidRPr="000A57AA" w:rsidSect="00291D0E">
          <w:footerReference w:type="even" r:id="rId8"/>
          <w:footerReference w:type="default" r:id="rId9"/>
          <w:pgSz w:w="11906" w:h="16838"/>
          <w:pgMar w:top="1110" w:right="1417" w:bottom="993" w:left="1417" w:header="708" w:footer="708" w:gutter="0"/>
          <w:cols w:space="708"/>
          <w:docGrid w:linePitch="360"/>
        </w:sectPr>
      </w:pPr>
    </w:p>
    <w:p w:rsidR="006D7722" w:rsidRPr="00657694" w:rsidRDefault="006D7722" w:rsidP="006D7722">
      <w:pPr>
        <w:widowControl w:val="0"/>
        <w:suppressAutoHyphens w:val="0"/>
        <w:jc w:val="right"/>
        <w:outlineLvl w:val="0"/>
        <w:rPr>
          <w:rFonts w:ascii="Cambria" w:hAnsi="Cambria"/>
          <w:sz w:val="22"/>
          <w:szCs w:val="22"/>
          <w:lang w:eastAsia="en-US"/>
        </w:rPr>
      </w:pPr>
      <w:bookmarkStart w:id="10" w:name="_Toc486921597"/>
      <w:r w:rsidRPr="00657694">
        <w:rPr>
          <w:rFonts w:ascii="Cambria" w:hAnsi="Cambria"/>
          <w:sz w:val="22"/>
          <w:szCs w:val="22"/>
          <w:lang w:eastAsia="en-US"/>
        </w:rPr>
        <w:lastRenderedPageBreak/>
        <w:t>Załącznik nr 3 do SIWZ</w:t>
      </w:r>
      <w:bookmarkEnd w:id="10"/>
    </w:p>
    <w:p w:rsidR="006D7722" w:rsidRPr="00657694" w:rsidRDefault="006D7722" w:rsidP="006D7722">
      <w:pPr>
        <w:widowControl w:val="0"/>
        <w:suppressAutoHyphens w:val="0"/>
        <w:jc w:val="right"/>
        <w:rPr>
          <w:rFonts w:ascii="Cambria" w:hAnsi="Cambria"/>
          <w:sz w:val="22"/>
          <w:szCs w:val="22"/>
          <w:lang w:eastAsia="en-US"/>
        </w:rPr>
      </w:pPr>
      <w:r w:rsidRPr="00657694">
        <w:rPr>
          <w:rFonts w:ascii="Cambria" w:hAnsi="Cambria"/>
          <w:sz w:val="22"/>
          <w:szCs w:val="22"/>
          <w:lang w:eastAsia="en-US"/>
        </w:rPr>
        <w:t xml:space="preserve">Wzór oświadczenia o niepodleganiu wykluczeniu </w:t>
      </w:r>
      <w:r w:rsidRPr="00657694">
        <w:rPr>
          <w:rFonts w:ascii="Cambria" w:hAnsi="Cambria"/>
          <w:sz w:val="22"/>
          <w:szCs w:val="22"/>
          <w:lang w:eastAsia="en-US"/>
        </w:rPr>
        <w:br/>
        <w:t>i spełnianiu warunków udziału w postępowaniu przez Wykonawcę</w:t>
      </w:r>
    </w:p>
    <w:p w:rsidR="006D7722" w:rsidRPr="00657694" w:rsidRDefault="006D7722" w:rsidP="006D7722">
      <w:pPr>
        <w:rPr>
          <w:rFonts w:ascii="Cambria" w:hAnsi="Cambria"/>
          <w:sz w:val="22"/>
          <w:szCs w:val="22"/>
        </w:rPr>
      </w:pPr>
    </w:p>
    <w:p w:rsidR="006D7722" w:rsidRPr="00657694" w:rsidRDefault="006D7722" w:rsidP="006D7722">
      <w:pPr>
        <w:autoSpaceDE w:val="0"/>
        <w:jc w:val="both"/>
        <w:rPr>
          <w:rFonts w:ascii="Cambria" w:hAnsi="Cambria"/>
          <w:b/>
          <w:bCs/>
          <w:sz w:val="22"/>
          <w:szCs w:val="22"/>
        </w:rPr>
      </w:pPr>
      <w:r w:rsidRPr="00657694">
        <w:rPr>
          <w:rFonts w:ascii="Cambria" w:hAnsi="Cambria"/>
          <w:b/>
          <w:bCs/>
          <w:sz w:val="22"/>
          <w:szCs w:val="22"/>
        </w:rPr>
        <w:t>WYKONAWCA:</w:t>
      </w:r>
    </w:p>
    <w:p w:rsidR="006D7722" w:rsidRPr="00657694" w:rsidRDefault="006D7722" w:rsidP="006D7722">
      <w:pPr>
        <w:rPr>
          <w:rFonts w:ascii="Cambria" w:hAnsi="Cambria"/>
          <w:i/>
          <w:sz w:val="22"/>
          <w:szCs w:val="22"/>
        </w:rPr>
      </w:pPr>
      <w:r w:rsidRPr="00657694">
        <w:rPr>
          <w:rFonts w:ascii="Cambria" w:hAnsi="Cambria"/>
          <w:i/>
          <w:sz w:val="22"/>
          <w:szCs w:val="22"/>
        </w:rPr>
        <w:t xml:space="preserve"> (w przypadku składania oferty przez Wykonawców wspólnie ubiegających się o udzielenie zamówienia należy podać</w:t>
      </w:r>
      <w:r w:rsidRPr="00657694">
        <w:rPr>
          <w:rFonts w:ascii="Cambria" w:hAnsi="Cambria"/>
          <w:sz w:val="22"/>
          <w:szCs w:val="22"/>
        </w:rPr>
        <w:t xml:space="preserve"> </w:t>
      </w:r>
      <w:r w:rsidRPr="00657694">
        <w:rPr>
          <w:rFonts w:ascii="Cambria" w:hAnsi="Cambria"/>
          <w:i/>
          <w:sz w:val="22"/>
          <w:szCs w:val="22"/>
        </w:rPr>
        <w:t>nazwy (firmy) oraz dokładne adresy i pozostałe dane wszystkich Wykonawców)</w:t>
      </w:r>
    </w:p>
    <w:tbl>
      <w:tblPr>
        <w:tblW w:w="0" w:type="auto"/>
        <w:jc w:val="center"/>
        <w:tblLook w:val="04A0"/>
      </w:tblPr>
      <w:tblGrid>
        <w:gridCol w:w="2783"/>
        <w:gridCol w:w="6185"/>
      </w:tblGrid>
      <w:tr w:rsidR="00E053F3" w:rsidRPr="00657694" w:rsidTr="000646B5">
        <w:trPr>
          <w:trHeight w:val="564"/>
          <w:jc w:val="center"/>
        </w:trPr>
        <w:tc>
          <w:tcPr>
            <w:tcW w:w="2783" w:type="dxa"/>
            <w:shd w:val="clear" w:color="auto" w:fill="auto"/>
            <w:vAlign w:val="bottom"/>
          </w:tcPr>
          <w:p w:rsidR="006D7722" w:rsidRPr="00657694" w:rsidRDefault="006D7722" w:rsidP="006D7722">
            <w:pPr>
              <w:rPr>
                <w:rFonts w:ascii="Cambria" w:hAnsi="Cambria"/>
                <w:sz w:val="22"/>
                <w:szCs w:val="22"/>
              </w:rPr>
            </w:pPr>
            <w:r w:rsidRPr="00657694">
              <w:rPr>
                <w:rFonts w:ascii="Cambria" w:hAnsi="Cambria"/>
                <w:sz w:val="22"/>
                <w:szCs w:val="22"/>
              </w:rPr>
              <w:t>Nazwa:</w:t>
            </w:r>
          </w:p>
        </w:tc>
        <w:tc>
          <w:tcPr>
            <w:tcW w:w="6185" w:type="dxa"/>
            <w:shd w:val="clear" w:color="auto" w:fill="auto"/>
            <w:vAlign w:val="bottom"/>
          </w:tcPr>
          <w:p w:rsidR="006D7722" w:rsidRPr="00657694" w:rsidRDefault="006D7722" w:rsidP="006D7722">
            <w:pPr>
              <w:rPr>
                <w:rFonts w:ascii="Cambria" w:hAnsi="Cambria"/>
                <w:sz w:val="22"/>
                <w:szCs w:val="22"/>
              </w:rPr>
            </w:pPr>
            <w:r w:rsidRPr="00657694">
              <w:rPr>
                <w:rFonts w:ascii="Cambria" w:hAnsi="Cambria"/>
                <w:sz w:val="22"/>
                <w:szCs w:val="22"/>
              </w:rPr>
              <w:t>……………………………………………………………………..</w:t>
            </w:r>
          </w:p>
        </w:tc>
      </w:tr>
      <w:tr w:rsidR="00E053F3" w:rsidRPr="00657694" w:rsidTr="000646B5">
        <w:trPr>
          <w:trHeight w:val="558"/>
          <w:jc w:val="center"/>
        </w:trPr>
        <w:tc>
          <w:tcPr>
            <w:tcW w:w="2783" w:type="dxa"/>
            <w:shd w:val="clear" w:color="auto" w:fill="auto"/>
            <w:vAlign w:val="bottom"/>
          </w:tcPr>
          <w:p w:rsidR="006D7722" w:rsidRPr="00657694" w:rsidRDefault="006D7722" w:rsidP="006D7722">
            <w:pPr>
              <w:rPr>
                <w:rFonts w:ascii="Cambria" w:hAnsi="Cambria"/>
                <w:sz w:val="22"/>
                <w:szCs w:val="22"/>
              </w:rPr>
            </w:pPr>
            <w:r w:rsidRPr="00657694">
              <w:rPr>
                <w:rFonts w:ascii="Cambria" w:hAnsi="Cambria"/>
                <w:sz w:val="22"/>
                <w:szCs w:val="22"/>
              </w:rPr>
              <w:t>Siedziba:</w:t>
            </w:r>
          </w:p>
        </w:tc>
        <w:tc>
          <w:tcPr>
            <w:tcW w:w="6185" w:type="dxa"/>
            <w:shd w:val="clear" w:color="auto" w:fill="auto"/>
            <w:vAlign w:val="bottom"/>
          </w:tcPr>
          <w:p w:rsidR="006D7722" w:rsidRPr="00657694" w:rsidRDefault="006D7722" w:rsidP="006D7722">
            <w:pPr>
              <w:rPr>
                <w:rFonts w:ascii="Cambria" w:hAnsi="Cambria"/>
                <w:sz w:val="22"/>
                <w:szCs w:val="22"/>
              </w:rPr>
            </w:pPr>
            <w:r w:rsidRPr="00657694">
              <w:rPr>
                <w:rFonts w:ascii="Cambria" w:hAnsi="Cambria"/>
                <w:sz w:val="22"/>
                <w:szCs w:val="22"/>
              </w:rPr>
              <w:t>……………………………………………………………………..</w:t>
            </w:r>
          </w:p>
        </w:tc>
      </w:tr>
      <w:tr w:rsidR="00E053F3" w:rsidRPr="00657694" w:rsidTr="000646B5">
        <w:trPr>
          <w:trHeight w:val="566"/>
          <w:jc w:val="center"/>
        </w:trPr>
        <w:tc>
          <w:tcPr>
            <w:tcW w:w="2783" w:type="dxa"/>
            <w:shd w:val="clear" w:color="auto" w:fill="auto"/>
            <w:vAlign w:val="bottom"/>
          </w:tcPr>
          <w:p w:rsidR="006D7722" w:rsidRPr="00657694" w:rsidRDefault="006D7722" w:rsidP="006D7722">
            <w:pPr>
              <w:rPr>
                <w:rFonts w:ascii="Cambria" w:hAnsi="Cambria"/>
                <w:sz w:val="22"/>
                <w:szCs w:val="22"/>
              </w:rPr>
            </w:pPr>
            <w:r w:rsidRPr="00657694">
              <w:rPr>
                <w:rFonts w:ascii="Cambria" w:hAnsi="Cambria"/>
                <w:sz w:val="22"/>
                <w:szCs w:val="22"/>
              </w:rPr>
              <w:t>Numer REGON:</w:t>
            </w:r>
          </w:p>
        </w:tc>
        <w:tc>
          <w:tcPr>
            <w:tcW w:w="6185" w:type="dxa"/>
            <w:shd w:val="clear" w:color="auto" w:fill="auto"/>
            <w:vAlign w:val="bottom"/>
          </w:tcPr>
          <w:p w:rsidR="006D7722" w:rsidRPr="00657694" w:rsidRDefault="006D7722" w:rsidP="006D7722">
            <w:pPr>
              <w:rPr>
                <w:rFonts w:ascii="Cambria" w:hAnsi="Cambria"/>
                <w:sz w:val="22"/>
                <w:szCs w:val="22"/>
              </w:rPr>
            </w:pPr>
            <w:r w:rsidRPr="00657694">
              <w:rPr>
                <w:rFonts w:ascii="Cambria" w:hAnsi="Cambria"/>
                <w:sz w:val="22"/>
                <w:szCs w:val="22"/>
              </w:rPr>
              <w:t>……………………………………………………………………..</w:t>
            </w:r>
          </w:p>
        </w:tc>
      </w:tr>
      <w:tr w:rsidR="00E053F3" w:rsidRPr="00657694" w:rsidTr="000646B5">
        <w:trPr>
          <w:trHeight w:val="546"/>
          <w:jc w:val="center"/>
        </w:trPr>
        <w:tc>
          <w:tcPr>
            <w:tcW w:w="2783" w:type="dxa"/>
            <w:shd w:val="clear" w:color="auto" w:fill="auto"/>
            <w:vAlign w:val="bottom"/>
          </w:tcPr>
          <w:p w:rsidR="006D7722" w:rsidRPr="00657694" w:rsidRDefault="006D7722" w:rsidP="006D7722">
            <w:pPr>
              <w:rPr>
                <w:rFonts w:ascii="Cambria" w:hAnsi="Cambria"/>
                <w:sz w:val="22"/>
                <w:szCs w:val="22"/>
              </w:rPr>
            </w:pPr>
            <w:r w:rsidRPr="00657694">
              <w:rPr>
                <w:rFonts w:ascii="Cambria" w:hAnsi="Cambria"/>
                <w:sz w:val="22"/>
                <w:szCs w:val="22"/>
              </w:rPr>
              <w:t>Numer NIP:</w:t>
            </w:r>
          </w:p>
        </w:tc>
        <w:tc>
          <w:tcPr>
            <w:tcW w:w="6185" w:type="dxa"/>
            <w:shd w:val="clear" w:color="auto" w:fill="auto"/>
            <w:vAlign w:val="bottom"/>
          </w:tcPr>
          <w:p w:rsidR="006D7722" w:rsidRPr="00657694" w:rsidRDefault="006D7722" w:rsidP="006D7722">
            <w:pPr>
              <w:rPr>
                <w:rFonts w:ascii="Cambria" w:hAnsi="Cambria"/>
                <w:sz w:val="22"/>
                <w:szCs w:val="22"/>
              </w:rPr>
            </w:pPr>
            <w:r w:rsidRPr="00657694">
              <w:rPr>
                <w:rFonts w:ascii="Cambria" w:hAnsi="Cambria"/>
                <w:sz w:val="22"/>
                <w:szCs w:val="22"/>
              </w:rPr>
              <w:t>……………………………………………………………………..</w:t>
            </w:r>
          </w:p>
        </w:tc>
      </w:tr>
      <w:tr w:rsidR="00E053F3" w:rsidRPr="00657694" w:rsidTr="000646B5">
        <w:trPr>
          <w:trHeight w:val="546"/>
          <w:jc w:val="center"/>
        </w:trPr>
        <w:tc>
          <w:tcPr>
            <w:tcW w:w="2783" w:type="dxa"/>
            <w:shd w:val="clear" w:color="auto" w:fill="auto"/>
            <w:vAlign w:val="bottom"/>
          </w:tcPr>
          <w:p w:rsidR="006D7722" w:rsidRPr="00657694" w:rsidRDefault="006D7722" w:rsidP="006D7722">
            <w:pPr>
              <w:rPr>
                <w:rFonts w:ascii="Cambria" w:hAnsi="Cambria"/>
                <w:sz w:val="22"/>
                <w:szCs w:val="22"/>
              </w:rPr>
            </w:pPr>
            <w:r w:rsidRPr="00657694">
              <w:rPr>
                <w:rFonts w:ascii="Cambria" w:hAnsi="Cambria"/>
                <w:sz w:val="22"/>
                <w:szCs w:val="22"/>
              </w:rPr>
              <w:t>Numer KRS:</w:t>
            </w:r>
          </w:p>
        </w:tc>
        <w:tc>
          <w:tcPr>
            <w:tcW w:w="6185" w:type="dxa"/>
            <w:shd w:val="clear" w:color="auto" w:fill="auto"/>
            <w:vAlign w:val="bottom"/>
          </w:tcPr>
          <w:p w:rsidR="006D7722" w:rsidRPr="00657694" w:rsidRDefault="006D7722" w:rsidP="006D7722">
            <w:pPr>
              <w:rPr>
                <w:rFonts w:ascii="Cambria" w:hAnsi="Cambria"/>
                <w:sz w:val="22"/>
                <w:szCs w:val="22"/>
              </w:rPr>
            </w:pPr>
            <w:r w:rsidRPr="00657694">
              <w:rPr>
                <w:rFonts w:ascii="Cambria" w:hAnsi="Cambria"/>
                <w:sz w:val="22"/>
                <w:szCs w:val="22"/>
              </w:rPr>
              <w:t>……………………………………………………………………..</w:t>
            </w:r>
          </w:p>
        </w:tc>
      </w:tr>
    </w:tbl>
    <w:p w:rsidR="006D7722" w:rsidRPr="00657694" w:rsidRDefault="006D7722" w:rsidP="006D7722">
      <w:pPr>
        <w:spacing w:before="240" w:after="240"/>
        <w:jc w:val="center"/>
        <w:rPr>
          <w:rFonts w:ascii="Cambria" w:hAnsi="Cambria"/>
          <w:b/>
          <w:sz w:val="22"/>
          <w:szCs w:val="22"/>
        </w:rPr>
      </w:pPr>
      <w:r w:rsidRPr="00657694">
        <w:rPr>
          <w:rFonts w:ascii="Cambria" w:hAnsi="Cambria"/>
          <w:b/>
          <w:sz w:val="22"/>
          <w:szCs w:val="22"/>
        </w:rPr>
        <w:t xml:space="preserve">OŚWIADCZENIE </w:t>
      </w:r>
    </w:p>
    <w:p w:rsidR="006D7722" w:rsidRPr="00657694" w:rsidRDefault="006D7722" w:rsidP="006D7722">
      <w:pPr>
        <w:jc w:val="both"/>
        <w:rPr>
          <w:rFonts w:ascii="Cambria" w:hAnsi="Cambria"/>
          <w:sz w:val="22"/>
          <w:szCs w:val="22"/>
        </w:rPr>
      </w:pPr>
      <w:r w:rsidRPr="00657694">
        <w:rPr>
          <w:rFonts w:ascii="Cambria" w:hAnsi="Cambria"/>
          <w:sz w:val="22"/>
          <w:szCs w:val="22"/>
        </w:rPr>
        <w:t>Działając zgodnie z art. 25a ust. 1 ustawy dnia 29 stycznia 2004 r. Prawo zamówień publicznych (tekst jedno</w:t>
      </w:r>
      <w:r w:rsidR="00997279" w:rsidRPr="00657694">
        <w:rPr>
          <w:rFonts w:ascii="Cambria" w:hAnsi="Cambria"/>
          <w:sz w:val="22"/>
          <w:szCs w:val="22"/>
        </w:rPr>
        <w:t xml:space="preserve">lity </w:t>
      </w:r>
      <w:r w:rsidR="008C0020" w:rsidRPr="00657694">
        <w:rPr>
          <w:rFonts w:ascii="Cambria" w:hAnsi="Cambria"/>
          <w:sz w:val="22"/>
          <w:szCs w:val="22"/>
        </w:rPr>
        <w:t>Dz.U. z 2017 r., poz. 1579</w:t>
      </w:r>
      <w:r w:rsidR="00997279" w:rsidRPr="00657694">
        <w:rPr>
          <w:rFonts w:ascii="Cambria" w:hAnsi="Cambria"/>
          <w:sz w:val="22"/>
          <w:szCs w:val="22"/>
        </w:rPr>
        <w:t xml:space="preserve"> </w:t>
      </w:r>
      <w:r w:rsidRPr="00657694">
        <w:rPr>
          <w:rFonts w:ascii="Cambria" w:hAnsi="Cambria"/>
          <w:sz w:val="22"/>
          <w:szCs w:val="22"/>
        </w:rPr>
        <w:t xml:space="preserve">z </w:t>
      </w:r>
      <w:proofErr w:type="spellStart"/>
      <w:r w:rsidRPr="00657694">
        <w:rPr>
          <w:rFonts w:ascii="Cambria" w:hAnsi="Cambria"/>
          <w:sz w:val="22"/>
          <w:szCs w:val="22"/>
        </w:rPr>
        <w:t>późn</w:t>
      </w:r>
      <w:proofErr w:type="spellEnd"/>
      <w:r w:rsidRPr="00657694">
        <w:rPr>
          <w:rFonts w:ascii="Cambria" w:hAnsi="Cambria"/>
          <w:sz w:val="22"/>
          <w:szCs w:val="22"/>
        </w:rPr>
        <w:t xml:space="preserve">. zm.), zwanej dalej ustawą </w:t>
      </w:r>
      <w:proofErr w:type="spellStart"/>
      <w:r w:rsidRPr="00657694">
        <w:rPr>
          <w:rFonts w:ascii="Cambria" w:hAnsi="Cambria"/>
          <w:sz w:val="22"/>
          <w:szCs w:val="22"/>
        </w:rPr>
        <w:t>Pzp</w:t>
      </w:r>
      <w:proofErr w:type="spellEnd"/>
      <w:r w:rsidRPr="00657694">
        <w:rPr>
          <w:rFonts w:ascii="Cambria" w:hAnsi="Cambria"/>
          <w:sz w:val="22"/>
          <w:szCs w:val="22"/>
        </w:rPr>
        <w:t xml:space="preserve">, składając ofertę </w:t>
      </w:r>
      <w:r w:rsidR="009E7762" w:rsidRPr="00657694">
        <w:rPr>
          <w:rFonts w:ascii="Cambria" w:hAnsi="Cambria"/>
          <w:sz w:val="22"/>
          <w:szCs w:val="22"/>
        </w:rPr>
        <w:br/>
      </w:r>
      <w:r w:rsidRPr="00657694">
        <w:rPr>
          <w:rFonts w:ascii="Cambria" w:hAnsi="Cambria"/>
          <w:sz w:val="22"/>
          <w:szCs w:val="22"/>
        </w:rPr>
        <w:t>w postępowaniu w sprawie zamówienia publicznego prowadzonego w trybie przetargu nieograniczonego na:</w:t>
      </w:r>
    </w:p>
    <w:p w:rsidR="00F43CEC" w:rsidRPr="00657694" w:rsidRDefault="00F43CEC" w:rsidP="006D7722">
      <w:pPr>
        <w:jc w:val="both"/>
        <w:rPr>
          <w:rFonts w:ascii="Cambria" w:hAnsi="Cambria"/>
          <w:sz w:val="22"/>
          <w:szCs w:val="22"/>
        </w:rPr>
      </w:pPr>
    </w:p>
    <w:p w:rsidR="00F43CEC" w:rsidRPr="00657694" w:rsidRDefault="006D7722" w:rsidP="00F43CEC">
      <w:pPr>
        <w:spacing w:before="120" w:after="120"/>
        <w:jc w:val="center"/>
        <w:rPr>
          <w:rFonts w:ascii="Cambria" w:hAnsi="Cambria"/>
          <w:b/>
          <w:sz w:val="22"/>
          <w:szCs w:val="22"/>
        </w:rPr>
      </w:pPr>
      <w:r w:rsidRPr="00657694">
        <w:rPr>
          <w:rFonts w:ascii="Cambria" w:hAnsi="Cambria"/>
          <w:b/>
          <w:sz w:val="22"/>
          <w:szCs w:val="22"/>
        </w:rPr>
        <w:t>„Ubezpieczenie majątku i innych</w:t>
      </w:r>
      <w:r w:rsidR="0036651E" w:rsidRPr="00657694">
        <w:rPr>
          <w:rFonts w:ascii="Cambria" w:hAnsi="Cambria"/>
          <w:b/>
          <w:sz w:val="22"/>
          <w:szCs w:val="22"/>
        </w:rPr>
        <w:t xml:space="preserve"> interesów </w:t>
      </w:r>
      <w:r w:rsidR="00304679" w:rsidRPr="00657694">
        <w:rPr>
          <w:rFonts w:ascii="Cambria" w:hAnsi="Cambria"/>
          <w:b/>
          <w:sz w:val="22"/>
          <w:szCs w:val="22"/>
        </w:rPr>
        <w:t xml:space="preserve">Gminy </w:t>
      </w:r>
      <w:r w:rsidR="003D2586" w:rsidRPr="00657694">
        <w:rPr>
          <w:rFonts w:ascii="Cambria" w:hAnsi="Cambria"/>
          <w:b/>
          <w:sz w:val="22"/>
          <w:szCs w:val="22"/>
        </w:rPr>
        <w:t>Nisko</w:t>
      </w:r>
      <w:r w:rsidRPr="00657694">
        <w:rPr>
          <w:rFonts w:ascii="Cambria" w:hAnsi="Cambria"/>
          <w:b/>
          <w:sz w:val="22"/>
          <w:szCs w:val="22"/>
        </w:rPr>
        <w:t>”</w:t>
      </w:r>
    </w:p>
    <w:p w:rsidR="00F43CEC" w:rsidRPr="00657694" w:rsidRDefault="00F43CEC" w:rsidP="00F43CEC">
      <w:pPr>
        <w:spacing w:before="120" w:after="120"/>
        <w:jc w:val="center"/>
        <w:rPr>
          <w:rFonts w:ascii="Cambria" w:hAnsi="Cambria"/>
          <w:b/>
          <w:sz w:val="22"/>
          <w:szCs w:val="22"/>
        </w:rPr>
      </w:pPr>
    </w:p>
    <w:p w:rsidR="00F43CEC" w:rsidRPr="00657694" w:rsidRDefault="00F43CEC" w:rsidP="00B856C2">
      <w:pPr>
        <w:numPr>
          <w:ilvl w:val="3"/>
          <w:numId w:val="31"/>
        </w:numPr>
        <w:autoSpaceDE w:val="0"/>
        <w:spacing w:before="57"/>
        <w:ind w:left="0" w:firstLine="0"/>
        <w:jc w:val="both"/>
        <w:rPr>
          <w:rFonts w:ascii="Cambria" w:eastAsia="Arial Narrow" w:hAnsi="Cambria"/>
          <w:b/>
          <w:bCs/>
          <w:sz w:val="22"/>
          <w:szCs w:val="22"/>
          <w:lang w:eastAsia="pl-PL"/>
        </w:rPr>
      </w:pPr>
      <w:r w:rsidRPr="00657694">
        <w:rPr>
          <w:rFonts w:ascii="Cambria" w:eastAsia="Arial Narrow" w:hAnsi="Cambria"/>
          <w:b/>
          <w:bCs/>
          <w:sz w:val="22"/>
          <w:szCs w:val="22"/>
          <w:lang w:eastAsia="pl-PL"/>
        </w:rPr>
        <w:t xml:space="preserve">Oświadczam, </w:t>
      </w:r>
      <w:r w:rsidRPr="00657694">
        <w:rPr>
          <w:rFonts w:ascii="Cambria" w:hAnsi="Cambria"/>
          <w:b/>
          <w:bCs/>
          <w:sz w:val="22"/>
          <w:szCs w:val="22"/>
          <w:lang w:eastAsia="pl-PL"/>
        </w:rPr>
        <w:t>że nie podlegam wykluczeniu z postępowania o udzielenie zamówienia na po</w:t>
      </w:r>
      <w:r w:rsidR="00B612EB" w:rsidRPr="00657694">
        <w:rPr>
          <w:rFonts w:ascii="Cambria" w:hAnsi="Cambria"/>
          <w:b/>
          <w:bCs/>
          <w:sz w:val="22"/>
          <w:szCs w:val="22"/>
          <w:lang w:eastAsia="pl-PL"/>
        </w:rPr>
        <w:t>dstawie art. 24 ust. 1 pkt 12-22</w:t>
      </w:r>
      <w:r w:rsidRPr="00657694">
        <w:rPr>
          <w:rFonts w:ascii="Cambria" w:hAnsi="Cambria"/>
          <w:b/>
          <w:bCs/>
          <w:sz w:val="22"/>
          <w:szCs w:val="22"/>
          <w:lang w:eastAsia="pl-PL"/>
        </w:rPr>
        <w:t xml:space="preserve"> oraz ust. 5 pkt. 1 </w:t>
      </w:r>
      <w:r w:rsidRPr="00657694">
        <w:rPr>
          <w:rFonts w:ascii="Cambria" w:eastAsia="Arial Narrow" w:hAnsi="Cambria"/>
          <w:b/>
          <w:bCs/>
          <w:sz w:val="22"/>
          <w:szCs w:val="22"/>
          <w:lang w:eastAsia="pl-PL"/>
        </w:rPr>
        <w:t xml:space="preserve"> i mogę ubiegać się </w:t>
      </w:r>
      <w:r w:rsidRPr="00657694">
        <w:rPr>
          <w:rFonts w:ascii="Cambria" w:hAnsi="Cambria"/>
          <w:b/>
          <w:bCs/>
          <w:sz w:val="22"/>
          <w:szCs w:val="22"/>
          <w:lang w:eastAsia="pl-PL"/>
        </w:rPr>
        <w:t xml:space="preserve">o udzielenie zamówienia </w:t>
      </w:r>
      <w:r w:rsidRPr="00657694">
        <w:rPr>
          <w:rFonts w:ascii="Cambria" w:eastAsia="Arial Narrow" w:hAnsi="Cambria"/>
          <w:b/>
          <w:bCs/>
          <w:sz w:val="22"/>
          <w:szCs w:val="22"/>
          <w:lang w:eastAsia="pl-PL"/>
        </w:rPr>
        <w:t>oraz spełniam</w:t>
      </w:r>
      <w:r w:rsidRPr="00657694">
        <w:rPr>
          <w:rFonts w:ascii="Cambria" w:eastAsia="Arial Narrow" w:hAnsi="Cambria"/>
          <w:b/>
          <w:bCs/>
          <w:strike/>
          <w:sz w:val="22"/>
          <w:szCs w:val="22"/>
          <w:lang w:eastAsia="pl-PL"/>
        </w:rPr>
        <w:t xml:space="preserve"> </w:t>
      </w:r>
      <w:r w:rsidRPr="00657694">
        <w:rPr>
          <w:rFonts w:ascii="Cambria" w:eastAsia="Arial Narrow" w:hAnsi="Cambria"/>
          <w:b/>
          <w:bCs/>
          <w:sz w:val="22"/>
          <w:szCs w:val="22"/>
          <w:lang w:eastAsia="pl-PL"/>
        </w:rPr>
        <w:t xml:space="preserve">warunki określone w art. 22 ust. 1b pkt 1 ustawy z dnia 29 stycznia 2004 roku Prawo Zamówień </w:t>
      </w:r>
      <w:r w:rsidRPr="00657694">
        <w:rPr>
          <w:rFonts w:ascii="Cambria" w:hAnsi="Cambria"/>
          <w:b/>
          <w:sz w:val="22"/>
          <w:szCs w:val="22"/>
          <w:lang w:eastAsia="pl-PL"/>
        </w:rPr>
        <w:t>Publicznych (Dz.U. 2017 poz. 1579), tj.</w:t>
      </w:r>
      <w:r w:rsidRPr="00657694">
        <w:rPr>
          <w:rFonts w:ascii="Cambria" w:hAnsi="Cambria"/>
          <w:spacing w:val="-5"/>
          <w:w w:val="109"/>
          <w:sz w:val="22"/>
          <w:szCs w:val="22"/>
          <w:lang w:eastAsia="pl-PL"/>
        </w:rPr>
        <w:t xml:space="preserve"> </w:t>
      </w:r>
      <w:r w:rsidRPr="00657694">
        <w:rPr>
          <w:rFonts w:ascii="Cambria" w:hAnsi="Cambria"/>
          <w:b/>
          <w:sz w:val="22"/>
          <w:szCs w:val="22"/>
          <w:lang w:eastAsia="pl-PL"/>
        </w:rPr>
        <w:t>posiadam zezwolenie na prowadzenie działalności ubezpieczeniowej.</w:t>
      </w:r>
    </w:p>
    <w:p w:rsidR="00F43CEC" w:rsidRPr="00657694" w:rsidRDefault="00F43CEC" w:rsidP="00F43CEC">
      <w:pPr>
        <w:autoSpaceDE w:val="0"/>
        <w:spacing w:before="57" w:line="360" w:lineRule="auto"/>
        <w:jc w:val="both"/>
        <w:rPr>
          <w:rFonts w:ascii="Cambria" w:eastAsia="Arial Narrow" w:hAnsi="Cambria"/>
          <w:b/>
          <w:bCs/>
          <w:sz w:val="22"/>
          <w:szCs w:val="22"/>
          <w:lang w:eastAsia="pl-PL"/>
        </w:rPr>
      </w:pPr>
    </w:p>
    <w:p w:rsidR="006D7722" w:rsidRPr="00657694" w:rsidRDefault="006D7722" w:rsidP="006D7722">
      <w:pPr>
        <w:widowControl w:val="0"/>
        <w:ind w:left="5103" w:right="-1"/>
        <w:jc w:val="both"/>
        <w:rPr>
          <w:rFonts w:ascii="Cambria" w:hAnsi="Cambria"/>
          <w:i/>
          <w:sz w:val="22"/>
          <w:szCs w:val="22"/>
        </w:rPr>
      </w:pPr>
      <w:r w:rsidRPr="00657694">
        <w:rPr>
          <w:rFonts w:ascii="Cambria" w:hAnsi="Cambria"/>
          <w:i/>
          <w:sz w:val="22"/>
          <w:szCs w:val="22"/>
        </w:rPr>
        <w:t>……………………………………………………………………</w:t>
      </w:r>
    </w:p>
    <w:p w:rsidR="006D7722" w:rsidRPr="00657694" w:rsidRDefault="006D7722" w:rsidP="006D7722">
      <w:pPr>
        <w:widowControl w:val="0"/>
        <w:ind w:left="5103" w:right="-1"/>
        <w:jc w:val="center"/>
        <w:rPr>
          <w:rFonts w:ascii="Cambria" w:hAnsi="Cambria"/>
          <w:i/>
          <w:sz w:val="22"/>
          <w:szCs w:val="22"/>
        </w:rPr>
      </w:pPr>
      <w:r w:rsidRPr="00657694">
        <w:rPr>
          <w:rFonts w:ascii="Cambria" w:hAnsi="Cambria"/>
          <w:i/>
          <w:sz w:val="22"/>
          <w:szCs w:val="22"/>
        </w:rPr>
        <w:t>(podpis(y) osób uprawnionych do reprezentowania Wykonawcy zgodnie z dokumentami rejestrowymi lub wskazanych w pełnomocnictwie)</w:t>
      </w:r>
    </w:p>
    <w:p w:rsidR="006D7722" w:rsidRPr="00657694" w:rsidRDefault="006D7722" w:rsidP="006D7722">
      <w:pPr>
        <w:jc w:val="right"/>
        <w:rPr>
          <w:rFonts w:ascii="Cambria" w:hAnsi="Cambria"/>
          <w:i/>
          <w:sz w:val="22"/>
          <w:szCs w:val="22"/>
        </w:rPr>
      </w:pPr>
    </w:p>
    <w:p w:rsidR="006D7722" w:rsidRPr="00657694" w:rsidRDefault="006D7722" w:rsidP="006D7722">
      <w:pPr>
        <w:ind w:firstLine="284"/>
        <w:jc w:val="both"/>
        <w:rPr>
          <w:rFonts w:ascii="Cambria" w:hAnsi="Cambria"/>
          <w:i/>
          <w:sz w:val="22"/>
          <w:szCs w:val="22"/>
        </w:rPr>
      </w:pPr>
      <w:r w:rsidRPr="00657694">
        <w:rPr>
          <w:rFonts w:ascii="Cambria" w:hAnsi="Cambria"/>
          <w:i/>
          <w:sz w:val="22"/>
          <w:szCs w:val="22"/>
        </w:rPr>
        <w:t>………………………., dnia ………………………………..…..</w:t>
      </w:r>
    </w:p>
    <w:p w:rsidR="006D7722" w:rsidRPr="00657694" w:rsidRDefault="006D7722" w:rsidP="006D7722">
      <w:pPr>
        <w:widowControl w:val="0"/>
        <w:ind w:left="993" w:right="-1"/>
        <w:rPr>
          <w:rFonts w:ascii="Cambria" w:hAnsi="Cambria"/>
          <w:i/>
          <w:sz w:val="22"/>
          <w:szCs w:val="22"/>
        </w:rPr>
      </w:pPr>
      <w:r w:rsidRPr="00657694">
        <w:rPr>
          <w:rFonts w:ascii="Cambria" w:hAnsi="Cambria"/>
          <w:i/>
          <w:sz w:val="22"/>
          <w:szCs w:val="22"/>
        </w:rPr>
        <w:t>(miejscowość i data)</w:t>
      </w:r>
    </w:p>
    <w:p w:rsidR="006D7722" w:rsidRPr="00657694" w:rsidRDefault="006D7722" w:rsidP="006D7722">
      <w:pPr>
        <w:widowControl w:val="0"/>
        <w:ind w:left="993" w:right="-1"/>
        <w:rPr>
          <w:rFonts w:ascii="Cambria" w:hAnsi="Cambria"/>
          <w:i/>
          <w:sz w:val="22"/>
          <w:szCs w:val="22"/>
        </w:rPr>
      </w:pPr>
    </w:p>
    <w:p w:rsidR="006D7722" w:rsidRPr="00657694" w:rsidRDefault="006D7722" w:rsidP="006D7722">
      <w:pPr>
        <w:widowControl w:val="0"/>
        <w:spacing w:after="240"/>
        <w:ind w:left="993" w:right="-1" w:hanging="709"/>
        <w:rPr>
          <w:rFonts w:ascii="Cambria" w:hAnsi="Cambria"/>
          <w:i/>
          <w:sz w:val="22"/>
          <w:szCs w:val="22"/>
        </w:rPr>
      </w:pPr>
      <w:r w:rsidRPr="00657694">
        <w:rPr>
          <w:rFonts w:ascii="Cambria" w:hAnsi="Cambria"/>
          <w:b/>
          <w:sz w:val="22"/>
          <w:szCs w:val="22"/>
        </w:rPr>
        <w:t xml:space="preserve">albo </w:t>
      </w:r>
      <w:r w:rsidRPr="00657694">
        <w:rPr>
          <w:rFonts w:ascii="Cambria" w:hAnsi="Cambria"/>
          <w:i/>
          <w:sz w:val="22"/>
          <w:szCs w:val="22"/>
        </w:rPr>
        <w:t>(złożyć oświadczenie, jeżeli dotyczy)</w:t>
      </w:r>
    </w:p>
    <w:p w:rsidR="006D7722" w:rsidRPr="00657694" w:rsidRDefault="006D7722" w:rsidP="006D7722">
      <w:pPr>
        <w:ind w:left="284"/>
        <w:jc w:val="both"/>
        <w:rPr>
          <w:rFonts w:ascii="Cambria" w:hAnsi="Cambria"/>
          <w:sz w:val="22"/>
          <w:szCs w:val="22"/>
        </w:rPr>
      </w:pPr>
      <w:r w:rsidRPr="00657694">
        <w:rPr>
          <w:rFonts w:ascii="Cambria" w:hAnsi="Cambria"/>
          <w:b/>
          <w:sz w:val="22"/>
          <w:szCs w:val="22"/>
        </w:rPr>
        <w:t>Oświadczamy,</w:t>
      </w:r>
      <w:r w:rsidRPr="00657694">
        <w:rPr>
          <w:rFonts w:ascii="Cambria" w:hAnsi="Cambria"/>
          <w:sz w:val="22"/>
          <w:szCs w:val="22"/>
        </w:rPr>
        <w:t xml:space="preserve"> </w:t>
      </w:r>
      <w:r w:rsidRPr="00657694">
        <w:rPr>
          <w:rFonts w:ascii="Cambria" w:hAnsi="Cambria"/>
          <w:b/>
          <w:sz w:val="22"/>
          <w:szCs w:val="22"/>
        </w:rPr>
        <w:t>że</w:t>
      </w:r>
      <w:r w:rsidRPr="00657694">
        <w:rPr>
          <w:rFonts w:ascii="Cambria" w:hAnsi="Cambria"/>
          <w:sz w:val="22"/>
          <w:szCs w:val="22"/>
        </w:rPr>
        <w:t xml:space="preserve"> zachodzą w stosunku do reprezentowanego przez nas Wykonawcy podstawy wykluczenia z postępowania na podstawie art. …………. ustawy </w:t>
      </w:r>
      <w:proofErr w:type="spellStart"/>
      <w:r w:rsidRPr="00657694">
        <w:rPr>
          <w:rFonts w:ascii="Cambria" w:hAnsi="Cambria"/>
          <w:sz w:val="22"/>
          <w:szCs w:val="22"/>
        </w:rPr>
        <w:t>Pzp</w:t>
      </w:r>
      <w:proofErr w:type="spellEnd"/>
      <w:r w:rsidRPr="00657694">
        <w:rPr>
          <w:rFonts w:ascii="Cambria" w:hAnsi="Cambria"/>
          <w:sz w:val="22"/>
          <w:szCs w:val="22"/>
        </w:rPr>
        <w:t xml:space="preserve"> </w:t>
      </w:r>
      <w:r w:rsidRPr="00657694">
        <w:rPr>
          <w:rFonts w:ascii="Cambria" w:hAnsi="Cambria"/>
          <w:i/>
          <w:sz w:val="22"/>
          <w:szCs w:val="22"/>
        </w:rPr>
        <w:t xml:space="preserve">(podać mającą zastosowanie podstawę wykluczenia spośród wymienionych w art. 24 ust. 1 pkt 13-14, </w:t>
      </w:r>
      <w:r w:rsidR="00997279" w:rsidRPr="00657694">
        <w:rPr>
          <w:rFonts w:ascii="Cambria" w:hAnsi="Cambria"/>
          <w:i/>
          <w:sz w:val="22"/>
          <w:szCs w:val="22"/>
        </w:rPr>
        <w:t>16-20 lub art. 24 ust. 5 pk</w:t>
      </w:r>
      <w:r w:rsidR="00B612EB" w:rsidRPr="00657694">
        <w:rPr>
          <w:rFonts w:ascii="Cambria" w:hAnsi="Cambria"/>
          <w:i/>
          <w:sz w:val="22"/>
          <w:szCs w:val="22"/>
        </w:rPr>
        <w:t xml:space="preserve">t. 1 </w:t>
      </w:r>
      <w:r w:rsidRPr="00657694">
        <w:rPr>
          <w:rFonts w:ascii="Cambria" w:hAnsi="Cambria"/>
          <w:i/>
          <w:sz w:val="22"/>
          <w:szCs w:val="22"/>
        </w:rPr>
        <w:t xml:space="preserve">ustawy </w:t>
      </w:r>
      <w:proofErr w:type="spellStart"/>
      <w:r w:rsidRPr="00657694">
        <w:rPr>
          <w:rFonts w:ascii="Cambria" w:hAnsi="Cambria"/>
          <w:i/>
          <w:sz w:val="22"/>
          <w:szCs w:val="22"/>
        </w:rPr>
        <w:t>Pzp</w:t>
      </w:r>
      <w:proofErr w:type="spellEnd"/>
      <w:r w:rsidRPr="00657694">
        <w:rPr>
          <w:rFonts w:ascii="Cambria" w:hAnsi="Cambria"/>
          <w:i/>
          <w:sz w:val="22"/>
          <w:szCs w:val="22"/>
        </w:rPr>
        <w:t>).</w:t>
      </w:r>
      <w:r w:rsidRPr="00657694">
        <w:rPr>
          <w:rFonts w:ascii="Cambria" w:hAnsi="Cambria"/>
          <w:sz w:val="22"/>
          <w:szCs w:val="22"/>
        </w:rPr>
        <w:t xml:space="preserve"> Jednocześnie oświadczamy, że w związku z ww. </w:t>
      </w:r>
      <w:r w:rsidRPr="00657694">
        <w:rPr>
          <w:rFonts w:ascii="Cambria" w:hAnsi="Cambria"/>
          <w:sz w:val="22"/>
          <w:szCs w:val="22"/>
        </w:rPr>
        <w:lastRenderedPageBreak/>
        <w:t xml:space="preserve">okolicznością, na podstawie art. 24 ust. 8 ustawy </w:t>
      </w:r>
      <w:proofErr w:type="spellStart"/>
      <w:r w:rsidRPr="00657694">
        <w:rPr>
          <w:rFonts w:ascii="Cambria" w:hAnsi="Cambria"/>
          <w:sz w:val="22"/>
          <w:szCs w:val="22"/>
        </w:rPr>
        <w:t>Pzp</w:t>
      </w:r>
      <w:proofErr w:type="spellEnd"/>
      <w:r w:rsidRPr="00657694">
        <w:rPr>
          <w:rFonts w:ascii="Cambria" w:hAnsi="Cambria"/>
          <w:sz w:val="22"/>
          <w:szCs w:val="22"/>
        </w:rPr>
        <w:t xml:space="preserve"> reprezentowany przez nas Wykonawca podjął następujące środki naprawcze: </w:t>
      </w:r>
    </w:p>
    <w:p w:rsidR="006D7722" w:rsidRPr="00657694" w:rsidRDefault="006D7722" w:rsidP="006D7722">
      <w:pPr>
        <w:ind w:left="284"/>
        <w:jc w:val="both"/>
        <w:rPr>
          <w:rFonts w:ascii="Cambria" w:hAnsi="Cambria"/>
          <w:sz w:val="22"/>
          <w:szCs w:val="22"/>
        </w:rPr>
      </w:pPr>
      <w:r w:rsidRPr="00657694">
        <w:rPr>
          <w:rFonts w:ascii="Cambria" w:hAnsi="Cambria"/>
          <w:sz w:val="22"/>
          <w:szCs w:val="22"/>
        </w:rPr>
        <w:t>………………………………………………………………………………………………………</w:t>
      </w:r>
    </w:p>
    <w:p w:rsidR="006D7722" w:rsidRPr="00657694" w:rsidRDefault="006D7722" w:rsidP="006D7722">
      <w:pPr>
        <w:widowControl w:val="0"/>
        <w:ind w:left="5103" w:right="-1"/>
        <w:jc w:val="both"/>
        <w:rPr>
          <w:rFonts w:ascii="Cambria" w:hAnsi="Cambria"/>
          <w:i/>
          <w:sz w:val="22"/>
          <w:szCs w:val="22"/>
        </w:rPr>
      </w:pPr>
    </w:p>
    <w:p w:rsidR="006D7722" w:rsidRPr="00657694" w:rsidRDefault="006D7722" w:rsidP="006D7722">
      <w:pPr>
        <w:widowControl w:val="0"/>
        <w:ind w:left="5103" w:right="-1"/>
        <w:jc w:val="both"/>
        <w:rPr>
          <w:rFonts w:ascii="Cambria" w:hAnsi="Cambria"/>
          <w:i/>
          <w:sz w:val="22"/>
          <w:szCs w:val="22"/>
        </w:rPr>
      </w:pPr>
      <w:r w:rsidRPr="00657694">
        <w:rPr>
          <w:rFonts w:ascii="Cambria" w:hAnsi="Cambria"/>
          <w:i/>
          <w:sz w:val="22"/>
          <w:szCs w:val="22"/>
        </w:rPr>
        <w:t>……………………………………………………………………</w:t>
      </w:r>
    </w:p>
    <w:p w:rsidR="006D7722" w:rsidRPr="00657694" w:rsidRDefault="006D7722" w:rsidP="006D7722">
      <w:pPr>
        <w:widowControl w:val="0"/>
        <w:ind w:left="5103" w:right="-1"/>
        <w:jc w:val="center"/>
        <w:rPr>
          <w:rFonts w:ascii="Cambria" w:hAnsi="Cambria"/>
          <w:i/>
          <w:sz w:val="22"/>
          <w:szCs w:val="22"/>
        </w:rPr>
      </w:pPr>
      <w:r w:rsidRPr="00657694">
        <w:rPr>
          <w:rFonts w:ascii="Cambria" w:hAnsi="Cambria"/>
          <w:i/>
          <w:sz w:val="22"/>
          <w:szCs w:val="22"/>
        </w:rPr>
        <w:t>(podpis(y) osób uprawnionych do reprezentowania Wykonawcy zgodnie z dokumentami rejestrowymi lub wskazanych w pełnomocnictwie)</w:t>
      </w:r>
    </w:p>
    <w:p w:rsidR="006D7722" w:rsidRPr="00657694" w:rsidRDefault="006D7722" w:rsidP="006D7722">
      <w:pPr>
        <w:ind w:firstLine="284"/>
        <w:jc w:val="both"/>
        <w:rPr>
          <w:rFonts w:ascii="Cambria" w:hAnsi="Cambria"/>
          <w:i/>
          <w:sz w:val="22"/>
          <w:szCs w:val="22"/>
        </w:rPr>
      </w:pPr>
      <w:r w:rsidRPr="00657694">
        <w:rPr>
          <w:rFonts w:ascii="Cambria" w:hAnsi="Cambria"/>
          <w:i/>
          <w:sz w:val="22"/>
          <w:szCs w:val="22"/>
        </w:rPr>
        <w:t>………………………., dnia ………………………………..…..</w:t>
      </w:r>
    </w:p>
    <w:p w:rsidR="006D7722" w:rsidRPr="00657694" w:rsidRDefault="006D7722" w:rsidP="006D7722">
      <w:pPr>
        <w:widowControl w:val="0"/>
        <w:ind w:left="993" w:right="-1"/>
        <w:rPr>
          <w:rFonts w:ascii="Cambria" w:hAnsi="Cambria"/>
          <w:i/>
          <w:sz w:val="22"/>
          <w:szCs w:val="22"/>
        </w:rPr>
      </w:pPr>
      <w:r w:rsidRPr="00657694">
        <w:rPr>
          <w:rFonts w:ascii="Cambria" w:hAnsi="Cambria"/>
          <w:i/>
          <w:sz w:val="22"/>
          <w:szCs w:val="22"/>
        </w:rPr>
        <w:t>(miejscowość i data)</w:t>
      </w:r>
    </w:p>
    <w:p w:rsidR="006D7722" w:rsidRPr="00657694" w:rsidRDefault="006D7722" w:rsidP="006D7722">
      <w:pPr>
        <w:widowControl w:val="0"/>
        <w:ind w:left="993" w:right="-1"/>
        <w:rPr>
          <w:rFonts w:ascii="Cambria" w:hAnsi="Cambria"/>
          <w:i/>
          <w:sz w:val="22"/>
          <w:szCs w:val="22"/>
        </w:rPr>
      </w:pPr>
    </w:p>
    <w:p w:rsidR="006D7722" w:rsidRPr="00657694" w:rsidRDefault="006D7722" w:rsidP="00B856C2">
      <w:pPr>
        <w:numPr>
          <w:ilvl w:val="0"/>
          <w:numId w:val="49"/>
        </w:numPr>
        <w:tabs>
          <w:tab w:val="left" w:pos="0"/>
        </w:tabs>
        <w:ind w:left="0" w:firstLine="0"/>
        <w:contextualSpacing/>
        <w:jc w:val="both"/>
        <w:rPr>
          <w:rFonts w:ascii="Cambria" w:hAnsi="Cambria"/>
          <w:sz w:val="22"/>
          <w:szCs w:val="22"/>
        </w:rPr>
      </w:pPr>
      <w:r w:rsidRPr="00657694">
        <w:rPr>
          <w:rFonts w:ascii="Cambria" w:hAnsi="Cambria"/>
          <w:b/>
          <w:sz w:val="22"/>
          <w:szCs w:val="22"/>
        </w:rPr>
        <w:t>Oświadczamy, że</w:t>
      </w:r>
      <w:r w:rsidRPr="00657694">
        <w:rPr>
          <w:rFonts w:ascii="Cambria" w:hAnsi="Cambria"/>
          <w:sz w:val="22"/>
          <w:szCs w:val="22"/>
        </w:rPr>
        <w:t xml:space="preserve"> w stosunku do następującego/</w:t>
      </w:r>
      <w:proofErr w:type="spellStart"/>
      <w:r w:rsidRPr="00657694">
        <w:rPr>
          <w:rFonts w:ascii="Cambria" w:hAnsi="Cambria"/>
          <w:sz w:val="22"/>
          <w:szCs w:val="22"/>
        </w:rPr>
        <w:t>ych</w:t>
      </w:r>
      <w:proofErr w:type="spellEnd"/>
      <w:r w:rsidRPr="00657694">
        <w:rPr>
          <w:rFonts w:ascii="Cambria" w:hAnsi="Cambria"/>
          <w:sz w:val="22"/>
          <w:szCs w:val="22"/>
        </w:rPr>
        <w:t xml:space="preserve"> podmiotu/</w:t>
      </w:r>
      <w:proofErr w:type="spellStart"/>
      <w:r w:rsidRPr="00657694">
        <w:rPr>
          <w:rFonts w:ascii="Cambria" w:hAnsi="Cambria"/>
          <w:sz w:val="22"/>
          <w:szCs w:val="22"/>
        </w:rPr>
        <w:t>tów</w:t>
      </w:r>
      <w:proofErr w:type="spellEnd"/>
      <w:r w:rsidRPr="00657694">
        <w:rPr>
          <w:rFonts w:ascii="Cambria" w:hAnsi="Cambria"/>
          <w:sz w:val="22"/>
          <w:szCs w:val="22"/>
        </w:rPr>
        <w:t>, na którego/</w:t>
      </w:r>
      <w:proofErr w:type="spellStart"/>
      <w:r w:rsidRPr="00657694">
        <w:rPr>
          <w:rFonts w:ascii="Cambria" w:hAnsi="Cambria"/>
          <w:sz w:val="22"/>
          <w:szCs w:val="22"/>
        </w:rPr>
        <w:t>ych</w:t>
      </w:r>
      <w:proofErr w:type="spellEnd"/>
      <w:r w:rsidRPr="00657694">
        <w:rPr>
          <w:rFonts w:ascii="Cambria" w:hAnsi="Cambria"/>
          <w:sz w:val="22"/>
          <w:szCs w:val="22"/>
        </w:rPr>
        <w:t xml:space="preserve"> zasoby powołuje się w niniejszym postępowaniu reprezentowany przez nas Wykonawca, tj.: </w:t>
      </w:r>
    </w:p>
    <w:p w:rsidR="006D7722" w:rsidRPr="00657694" w:rsidRDefault="006D7722" w:rsidP="00F43CEC">
      <w:pPr>
        <w:tabs>
          <w:tab w:val="left" w:pos="0"/>
        </w:tabs>
        <w:contextualSpacing/>
        <w:jc w:val="center"/>
        <w:rPr>
          <w:rFonts w:ascii="Cambria" w:hAnsi="Cambria"/>
          <w:i/>
          <w:sz w:val="22"/>
          <w:szCs w:val="22"/>
        </w:rPr>
      </w:pPr>
      <w:r w:rsidRPr="00657694">
        <w:rPr>
          <w:rFonts w:ascii="Cambria" w:hAnsi="Cambria"/>
          <w:sz w:val="22"/>
          <w:szCs w:val="22"/>
        </w:rPr>
        <w:t xml:space="preserve">…………………………………………………………………………………………………………. </w:t>
      </w:r>
      <w:r w:rsidRPr="00657694">
        <w:rPr>
          <w:rFonts w:ascii="Cambria" w:hAnsi="Cambria"/>
          <w:i/>
          <w:sz w:val="22"/>
          <w:szCs w:val="22"/>
        </w:rPr>
        <w:t>(podać pełną nazwę/firmę, adres, a także w zależności od podmiotu: NIP/PESEL, KRS/</w:t>
      </w:r>
      <w:proofErr w:type="spellStart"/>
      <w:r w:rsidRPr="00657694">
        <w:rPr>
          <w:rFonts w:ascii="Cambria" w:hAnsi="Cambria"/>
          <w:i/>
          <w:sz w:val="22"/>
          <w:szCs w:val="22"/>
        </w:rPr>
        <w:t>CEiDG</w:t>
      </w:r>
      <w:proofErr w:type="spellEnd"/>
      <w:r w:rsidRPr="00657694">
        <w:rPr>
          <w:rFonts w:ascii="Cambria" w:hAnsi="Cambria"/>
          <w:i/>
          <w:sz w:val="22"/>
          <w:szCs w:val="22"/>
        </w:rPr>
        <w:t xml:space="preserve">, </w:t>
      </w:r>
      <w:r w:rsidRPr="00657694">
        <w:rPr>
          <w:rFonts w:ascii="Cambria" w:hAnsi="Cambria"/>
          <w:b/>
          <w:i/>
          <w:sz w:val="22"/>
          <w:szCs w:val="22"/>
        </w:rPr>
        <w:t>jeżeli dotyczy</w:t>
      </w:r>
      <w:r w:rsidRPr="00657694">
        <w:rPr>
          <w:rFonts w:ascii="Cambria" w:hAnsi="Cambria"/>
          <w:i/>
          <w:sz w:val="22"/>
          <w:szCs w:val="22"/>
        </w:rPr>
        <w:t>)</w:t>
      </w:r>
    </w:p>
    <w:p w:rsidR="006D7722" w:rsidRPr="00657694" w:rsidRDefault="006D7722" w:rsidP="00F43CEC">
      <w:pPr>
        <w:tabs>
          <w:tab w:val="left" w:pos="0"/>
        </w:tabs>
        <w:contextualSpacing/>
        <w:jc w:val="both"/>
        <w:rPr>
          <w:rFonts w:ascii="Cambria" w:hAnsi="Cambria"/>
          <w:sz w:val="22"/>
          <w:szCs w:val="22"/>
        </w:rPr>
      </w:pPr>
      <w:r w:rsidRPr="00657694">
        <w:rPr>
          <w:rFonts w:ascii="Cambria" w:hAnsi="Cambria"/>
          <w:sz w:val="22"/>
          <w:szCs w:val="22"/>
        </w:rPr>
        <w:t>nie zachodzą podstawy wykluczenia z postępowania o udzielenie zamówienia.</w:t>
      </w:r>
    </w:p>
    <w:p w:rsidR="006D7722" w:rsidRPr="00657694" w:rsidRDefault="006D7722" w:rsidP="006D7722">
      <w:pPr>
        <w:widowControl w:val="0"/>
        <w:ind w:left="993" w:right="-1"/>
        <w:rPr>
          <w:rFonts w:ascii="Cambria" w:hAnsi="Cambria"/>
          <w:i/>
          <w:sz w:val="22"/>
          <w:szCs w:val="22"/>
        </w:rPr>
      </w:pPr>
    </w:p>
    <w:p w:rsidR="006D7722" w:rsidRPr="00657694" w:rsidRDefault="006D7722" w:rsidP="006D7722">
      <w:pPr>
        <w:widowControl w:val="0"/>
        <w:ind w:left="5103" w:right="-1"/>
        <w:jc w:val="both"/>
        <w:rPr>
          <w:rFonts w:ascii="Cambria" w:hAnsi="Cambria"/>
          <w:i/>
          <w:sz w:val="22"/>
          <w:szCs w:val="22"/>
        </w:rPr>
      </w:pPr>
      <w:r w:rsidRPr="00657694">
        <w:rPr>
          <w:rFonts w:ascii="Cambria" w:hAnsi="Cambria"/>
          <w:i/>
          <w:sz w:val="22"/>
          <w:szCs w:val="22"/>
        </w:rPr>
        <w:t>……………………………………………………………………</w:t>
      </w:r>
    </w:p>
    <w:p w:rsidR="006D7722" w:rsidRPr="00657694" w:rsidRDefault="006D7722" w:rsidP="006D7722">
      <w:pPr>
        <w:widowControl w:val="0"/>
        <w:ind w:left="5103" w:right="-1"/>
        <w:jc w:val="center"/>
        <w:rPr>
          <w:rFonts w:ascii="Cambria" w:hAnsi="Cambria"/>
          <w:i/>
          <w:sz w:val="22"/>
          <w:szCs w:val="22"/>
        </w:rPr>
      </w:pPr>
      <w:r w:rsidRPr="00657694">
        <w:rPr>
          <w:rFonts w:ascii="Cambria" w:hAnsi="Cambria"/>
          <w:i/>
          <w:sz w:val="22"/>
          <w:szCs w:val="22"/>
        </w:rPr>
        <w:t>(podpis(y) osób uprawnionych do reprezentowania Wykonawcy zgodnie z dokumentami rejestrowymi lub wskazanych w pełnomocnictwie)</w:t>
      </w:r>
    </w:p>
    <w:p w:rsidR="006D7722" w:rsidRPr="00657694" w:rsidRDefault="006D7722" w:rsidP="006D7722">
      <w:pPr>
        <w:ind w:firstLine="284"/>
        <w:jc w:val="both"/>
        <w:rPr>
          <w:rFonts w:ascii="Cambria" w:hAnsi="Cambria"/>
          <w:i/>
          <w:sz w:val="22"/>
          <w:szCs w:val="22"/>
        </w:rPr>
      </w:pPr>
      <w:r w:rsidRPr="00657694">
        <w:rPr>
          <w:rFonts w:ascii="Cambria" w:hAnsi="Cambria"/>
          <w:i/>
          <w:sz w:val="22"/>
          <w:szCs w:val="22"/>
        </w:rPr>
        <w:t>………………………., dnia ………………………………..…..</w:t>
      </w:r>
    </w:p>
    <w:p w:rsidR="006D7722" w:rsidRPr="00657694" w:rsidRDefault="006D7722" w:rsidP="006D7722">
      <w:pPr>
        <w:widowControl w:val="0"/>
        <w:ind w:left="993" w:right="-1"/>
        <w:rPr>
          <w:rFonts w:ascii="Cambria" w:hAnsi="Cambria"/>
          <w:i/>
          <w:sz w:val="22"/>
          <w:szCs w:val="22"/>
        </w:rPr>
      </w:pPr>
      <w:r w:rsidRPr="00657694">
        <w:rPr>
          <w:rFonts w:ascii="Cambria" w:hAnsi="Cambria"/>
          <w:i/>
          <w:sz w:val="22"/>
          <w:szCs w:val="22"/>
        </w:rPr>
        <w:t>(miejscowość i data)</w:t>
      </w:r>
    </w:p>
    <w:p w:rsidR="006D7722" w:rsidRPr="00657694" w:rsidRDefault="006D7722" w:rsidP="006D7722">
      <w:pPr>
        <w:spacing w:before="120" w:after="240"/>
        <w:ind w:left="284"/>
        <w:contextualSpacing/>
        <w:jc w:val="both"/>
        <w:rPr>
          <w:rFonts w:ascii="Cambria" w:hAnsi="Cambria"/>
          <w:b/>
          <w:sz w:val="22"/>
          <w:szCs w:val="22"/>
        </w:rPr>
      </w:pPr>
    </w:p>
    <w:p w:rsidR="006D7722" w:rsidRPr="00657694" w:rsidRDefault="006D7722" w:rsidP="006D7722">
      <w:pPr>
        <w:spacing w:before="120" w:after="240"/>
        <w:ind w:left="284"/>
        <w:contextualSpacing/>
        <w:jc w:val="both"/>
        <w:rPr>
          <w:rFonts w:ascii="Cambria" w:hAnsi="Cambria"/>
          <w:b/>
          <w:sz w:val="22"/>
          <w:szCs w:val="22"/>
        </w:rPr>
      </w:pPr>
    </w:p>
    <w:p w:rsidR="006D7722" w:rsidRPr="00657694" w:rsidRDefault="006D7722" w:rsidP="00B856C2">
      <w:pPr>
        <w:numPr>
          <w:ilvl w:val="0"/>
          <w:numId w:val="49"/>
        </w:numPr>
        <w:spacing w:before="120" w:after="240"/>
        <w:ind w:left="284" w:hanging="284"/>
        <w:contextualSpacing/>
        <w:jc w:val="both"/>
        <w:rPr>
          <w:rFonts w:ascii="Cambria" w:hAnsi="Cambria"/>
          <w:b/>
          <w:sz w:val="22"/>
          <w:szCs w:val="22"/>
        </w:rPr>
      </w:pPr>
      <w:r w:rsidRPr="00657694">
        <w:rPr>
          <w:rFonts w:ascii="Cambria" w:hAnsi="Cambria"/>
          <w:b/>
          <w:sz w:val="22"/>
          <w:szCs w:val="22"/>
        </w:rPr>
        <w:t xml:space="preserve">Oświadczamy, że reprezentowany przez nas Wykonawca spełnia warunki udziału </w:t>
      </w:r>
      <w:r w:rsidR="009E7762" w:rsidRPr="00657694">
        <w:rPr>
          <w:rFonts w:ascii="Cambria" w:hAnsi="Cambria"/>
          <w:b/>
          <w:sz w:val="22"/>
          <w:szCs w:val="22"/>
        </w:rPr>
        <w:br/>
      </w:r>
      <w:r w:rsidRPr="00657694">
        <w:rPr>
          <w:rFonts w:ascii="Cambria" w:hAnsi="Cambria"/>
          <w:b/>
          <w:sz w:val="22"/>
          <w:szCs w:val="22"/>
        </w:rPr>
        <w:t xml:space="preserve">w postępowaniu, określone przez Zamawiającego w pkt. 5.1. </w:t>
      </w:r>
      <w:proofErr w:type="spellStart"/>
      <w:r w:rsidRPr="00657694">
        <w:rPr>
          <w:rFonts w:ascii="Cambria" w:hAnsi="Cambria"/>
          <w:b/>
          <w:sz w:val="22"/>
          <w:szCs w:val="22"/>
        </w:rPr>
        <w:t>ppkt</w:t>
      </w:r>
      <w:proofErr w:type="spellEnd"/>
      <w:r w:rsidRPr="00657694">
        <w:rPr>
          <w:rFonts w:ascii="Cambria" w:hAnsi="Cambria"/>
          <w:b/>
          <w:sz w:val="22"/>
          <w:szCs w:val="22"/>
        </w:rPr>
        <w:t xml:space="preserve"> 2 lit. a specyfikacji istotnych warunków zamówienia.</w:t>
      </w:r>
    </w:p>
    <w:p w:rsidR="006D7722" w:rsidRPr="00657694" w:rsidRDefault="006D7722" w:rsidP="006D7722">
      <w:pPr>
        <w:widowControl w:val="0"/>
        <w:ind w:left="5103" w:right="-1"/>
        <w:jc w:val="both"/>
        <w:rPr>
          <w:rFonts w:ascii="Cambria" w:hAnsi="Cambria"/>
          <w:i/>
          <w:sz w:val="22"/>
          <w:szCs w:val="22"/>
        </w:rPr>
      </w:pPr>
      <w:r w:rsidRPr="00657694">
        <w:rPr>
          <w:rFonts w:ascii="Cambria" w:hAnsi="Cambria"/>
          <w:i/>
          <w:sz w:val="22"/>
          <w:szCs w:val="22"/>
        </w:rPr>
        <w:t>……………………………………………………………………</w:t>
      </w:r>
    </w:p>
    <w:p w:rsidR="006D7722" w:rsidRPr="00657694" w:rsidRDefault="006D7722" w:rsidP="006D7722">
      <w:pPr>
        <w:widowControl w:val="0"/>
        <w:ind w:left="5103" w:right="-1"/>
        <w:jc w:val="center"/>
        <w:rPr>
          <w:rFonts w:ascii="Cambria" w:hAnsi="Cambria"/>
          <w:i/>
          <w:sz w:val="22"/>
          <w:szCs w:val="22"/>
        </w:rPr>
      </w:pPr>
      <w:r w:rsidRPr="00657694">
        <w:rPr>
          <w:rFonts w:ascii="Cambria" w:hAnsi="Cambria"/>
          <w:i/>
          <w:sz w:val="22"/>
          <w:szCs w:val="22"/>
        </w:rPr>
        <w:t>(podpis(y) osób uprawnionych do reprezentowania Wykonawcy zgodnie z dokumentami rejestrowymi lub wskazanych w pełnomocnictwie)</w:t>
      </w:r>
    </w:p>
    <w:p w:rsidR="006D7722" w:rsidRPr="00657694" w:rsidRDefault="006D7722" w:rsidP="006D7722">
      <w:pPr>
        <w:ind w:firstLine="284"/>
        <w:jc w:val="both"/>
        <w:rPr>
          <w:rFonts w:ascii="Cambria" w:hAnsi="Cambria"/>
          <w:i/>
          <w:sz w:val="22"/>
          <w:szCs w:val="22"/>
        </w:rPr>
      </w:pPr>
      <w:r w:rsidRPr="00657694">
        <w:rPr>
          <w:rFonts w:ascii="Cambria" w:hAnsi="Cambria"/>
          <w:i/>
          <w:sz w:val="22"/>
          <w:szCs w:val="22"/>
        </w:rPr>
        <w:t>………………………., dnia ………………………………..…..</w:t>
      </w:r>
    </w:p>
    <w:p w:rsidR="006D7722" w:rsidRPr="00657694" w:rsidRDefault="006D7722" w:rsidP="006D7722">
      <w:pPr>
        <w:widowControl w:val="0"/>
        <w:ind w:left="993" w:right="-1"/>
        <w:rPr>
          <w:rFonts w:ascii="Cambria" w:hAnsi="Cambria"/>
          <w:i/>
          <w:sz w:val="22"/>
          <w:szCs w:val="22"/>
        </w:rPr>
      </w:pPr>
      <w:r w:rsidRPr="00657694">
        <w:rPr>
          <w:rFonts w:ascii="Cambria" w:hAnsi="Cambria"/>
          <w:i/>
          <w:sz w:val="22"/>
          <w:szCs w:val="22"/>
        </w:rPr>
        <w:t>(miejscowość i data)</w:t>
      </w:r>
    </w:p>
    <w:p w:rsidR="006D7722" w:rsidRPr="00657694" w:rsidRDefault="006D7722" w:rsidP="006D7722">
      <w:pPr>
        <w:widowControl w:val="0"/>
        <w:ind w:left="993" w:right="-1"/>
        <w:rPr>
          <w:rFonts w:ascii="Cambria" w:hAnsi="Cambria"/>
          <w:i/>
          <w:sz w:val="22"/>
          <w:szCs w:val="22"/>
        </w:rPr>
      </w:pPr>
    </w:p>
    <w:p w:rsidR="006D7722" w:rsidRPr="00657694" w:rsidRDefault="006D7722" w:rsidP="00B856C2">
      <w:pPr>
        <w:numPr>
          <w:ilvl w:val="0"/>
          <w:numId w:val="49"/>
        </w:numPr>
        <w:spacing w:before="120" w:after="240"/>
        <w:ind w:left="284" w:hanging="284"/>
        <w:contextualSpacing/>
        <w:jc w:val="both"/>
        <w:rPr>
          <w:rFonts w:ascii="Cambria" w:hAnsi="Cambria"/>
          <w:b/>
          <w:sz w:val="22"/>
          <w:szCs w:val="22"/>
        </w:rPr>
      </w:pPr>
      <w:r w:rsidRPr="00657694">
        <w:rPr>
          <w:rFonts w:ascii="Cambria" w:hAnsi="Cambria"/>
          <w:b/>
          <w:sz w:val="22"/>
          <w:szCs w:val="22"/>
        </w:rPr>
        <w:t>Oświadczamy, że</w:t>
      </w:r>
      <w:r w:rsidRPr="00657694">
        <w:rPr>
          <w:rFonts w:ascii="Cambria" w:hAnsi="Cambria"/>
          <w:sz w:val="22"/>
          <w:szCs w:val="22"/>
        </w:rPr>
        <w:t xml:space="preserve"> w celu wykazania spełniania warunków udziału w postępowaniu, określonych przez zamawiającego w pkt. 5.1. </w:t>
      </w:r>
      <w:proofErr w:type="spellStart"/>
      <w:r w:rsidRPr="00657694">
        <w:rPr>
          <w:rFonts w:ascii="Cambria" w:hAnsi="Cambria"/>
          <w:sz w:val="22"/>
          <w:szCs w:val="22"/>
        </w:rPr>
        <w:t>ppkt</w:t>
      </w:r>
      <w:proofErr w:type="spellEnd"/>
      <w:r w:rsidRPr="00657694">
        <w:rPr>
          <w:rFonts w:ascii="Cambria" w:hAnsi="Cambria"/>
          <w:sz w:val="22"/>
          <w:szCs w:val="22"/>
        </w:rPr>
        <w:t xml:space="preserve"> 2 specyfikacji istotnych warunków zamówienia reprezentowany przez nas Wykonawca polega na zasobach następującego/</w:t>
      </w:r>
      <w:proofErr w:type="spellStart"/>
      <w:r w:rsidRPr="00657694">
        <w:rPr>
          <w:rFonts w:ascii="Cambria" w:hAnsi="Cambria"/>
          <w:sz w:val="22"/>
          <w:szCs w:val="22"/>
        </w:rPr>
        <w:t>ych</w:t>
      </w:r>
      <w:proofErr w:type="spellEnd"/>
      <w:r w:rsidRPr="00657694">
        <w:rPr>
          <w:rFonts w:ascii="Cambria" w:hAnsi="Cambria"/>
          <w:sz w:val="22"/>
          <w:szCs w:val="22"/>
        </w:rPr>
        <w:t xml:space="preserve"> podmiotu/ów: ……………………………………………………………… w następującym zakresie: …………………………………………………….. </w:t>
      </w:r>
      <w:r w:rsidRPr="00657694">
        <w:rPr>
          <w:rFonts w:ascii="Cambria" w:hAnsi="Cambria"/>
          <w:i/>
          <w:sz w:val="22"/>
          <w:szCs w:val="22"/>
        </w:rPr>
        <w:t>(</w:t>
      </w:r>
      <w:r w:rsidRPr="00657694">
        <w:rPr>
          <w:rFonts w:ascii="Cambria" w:hAnsi="Cambria"/>
          <w:b/>
          <w:i/>
          <w:sz w:val="22"/>
          <w:szCs w:val="22"/>
        </w:rPr>
        <w:t>złożyć oświadczenie jeżeli dotyczy</w:t>
      </w:r>
      <w:r w:rsidRPr="00657694">
        <w:rPr>
          <w:rFonts w:ascii="Cambria" w:hAnsi="Cambria"/>
          <w:i/>
          <w:sz w:val="22"/>
          <w:szCs w:val="22"/>
        </w:rPr>
        <w:t xml:space="preserve"> i wskazać podmiot oraz określić odpowiedni zakres dla wskazanego podmiotu). </w:t>
      </w:r>
    </w:p>
    <w:p w:rsidR="006D7722" w:rsidRPr="00657694" w:rsidRDefault="006D7722" w:rsidP="006D7722">
      <w:pPr>
        <w:spacing w:before="120" w:after="240"/>
        <w:ind w:left="284"/>
        <w:contextualSpacing/>
        <w:jc w:val="both"/>
        <w:rPr>
          <w:rFonts w:ascii="Cambria" w:hAnsi="Cambria"/>
          <w:b/>
          <w:sz w:val="22"/>
          <w:szCs w:val="22"/>
        </w:rPr>
      </w:pPr>
    </w:p>
    <w:p w:rsidR="006D7722" w:rsidRPr="00657694" w:rsidRDefault="006D7722" w:rsidP="006D7722">
      <w:pPr>
        <w:widowControl w:val="0"/>
        <w:ind w:left="5103" w:right="-1"/>
        <w:jc w:val="both"/>
        <w:rPr>
          <w:rFonts w:ascii="Cambria" w:hAnsi="Cambria"/>
          <w:i/>
          <w:sz w:val="22"/>
          <w:szCs w:val="22"/>
        </w:rPr>
      </w:pPr>
      <w:r w:rsidRPr="00657694">
        <w:rPr>
          <w:rFonts w:ascii="Cambria" w:hAnsi="Cambria"/>
          <w:i/>
          <w:sz w:val="22"/>
          <w:szCs w:val="22"/>
        </w:rPr>
        <w:t>……………………………………………………………………</w:t>
      </w:r>
    </w:p>
    <w:p w:rsidR="006D7722" w:rsidRPr="00657694" w:rsidRDefault="006D7722" w:rsidP="006D7722">
      <w:pPr>
        <w:widowControl w:val="0"/>
        <w:ind w:left="5103" w:right="-1"/>
        <w:jc w:val="center"/>
        <w:rPr>
          <w:rFonts w:ascii="Cambria" w:hAnsi="Cambria"/>
          <w:i/>
          <w:sz w:val="22"/>
          <w:szCs w:val="22"/>
        </w:rPr>
      </w:pPr>
      <w:r w:rsidRPr="00657694">
        <w:rPr>
          <w:rFonts w:ascii="Cambria" w:hAnsi="Cambria"/>
          <w:i/>
          <w:sz w:val="22"/>
          <w:szCs w:val="22"/>
        </w:rPr>
        <w:t>(podpis(y) osób uprawnionych do reprezentowania Wykonawcy zgodnie z dokumentami rejestrowymi lub wskazanych w pełnomocnictwie)</w:t>
      </w:r>
    </w:p>
    <w:p w:rsidR="006D7722" w:rsidRPr="00657694" w:rsidRDefault="006D7722" w:rsidP="006D7722">
      <w:pPr>
        <w:ind w:firstLine="284"/>
        <w:jc w:val="both"/>
        <w:rPr>
          <w:rFonts w:ascii="Cambria" w:hAnsi="Cambria"/>
          <w:i/>
          <w:sz w:val="22"/>
          <w:szCs w:val="22"/>
        </w:rPr>
      </w:pPr>
      <w:r w:rsidRPr="00657694">
        <w:rPr>
          <w:rFonts w:ascii="Cambria" w:hAnsi="Cambria"/>
          <w:i/>
          <w:sz w:val="22"/>
          <w:szCs w:val="22"/>
        </w:rPr>
        <w:lastRenderedPageBreak/>
        <w:t>………………………., dnia ………………………………..…..</w:t>
      </w:r>
    </w:p>
    <w:p w:rsidR="006D7722" w:rsidRPr="00657694" w:rsidRDefault="006D7722" w:rsidP="006D7722">
      <w:pPr>
        <w:widowControl w:val="0"/>
        <w:ind w:left="993" w:right="-1"/>
        <w:rPr>
          <w:rFonts w:ascii="Cambria" w:hAnsi="Cambria"/>
          <w:i/>
          <w:sz w:val="22"/>
          <w:szCs w:val="22"/>
        </w:rPr>
      </w:pPr>
      <w:r w:rsidRPr="00657694">
        <w:rPr>
          <w:rFonts w:ascii="Cambria" w:hAnsi="Cambria"/>
          <w:i/>
          <w:sz w:val="22"/>
          <w:szCs w:val="22"/>
        </w:rPr>
        <w:t>(miejscowość i data)</w:t>
      </w:r>
    </w:p>
    <w:p w:rsidR="006D7722" w:rsidRPr="00657694" w:rsidRDefault="006D7722" w:rsidP="006D7722">
      <w:pPr>
        <w:widowControl w:val="0"/>
        <w:ind w:left="993" w:right="-1"/>
        <w:rPr>
          <w:rFonts w:ascii="Cambria" w:hAnsi="Cambria"/>
          <w:i/>
          <w:sz w:val="22"/>
          <w:szCs w:val="22"/>
        </w:rPr>
      </w:pPr>
    </w:p>
    <w:p w:rsidR="006D7722" w:rsidRPr="00657694" w:rsidRDefault="006D7722" w:rsidP="006D7722">
      <w:pPr>
        <w:widowControl w:val="0"/>
        <w:ind w:left="993" w:right="-1"/>
        <w:rPr>
          <w:rFonts w:ascii="Cambria" w:hAnsi="Cambria"/>
          <w:i/>
          <w:sz w:val="22"/>
          <w:szCs w:val="22"/>
        </w:rPr>
      </w:pPr>
    </w:p>
    <w:p w:rsidR="006D7722" w:rsidRPr="00657694" w:rsidRDefault="006D7722" w:rsidP="00B856C2">
      <w:pPr>
        <w:numPr>
          <w:ilvl w:val="0"/>
          <w:numId w:val="49"/>
        </w:numPr>
        <w:ind w:left="0" w:firstLine="0"/>
        <w:jc w:val="both"/>
        <w:rPr>
          <w:rFonts w:ascii="Cambria" w:hAnsi="Cambria"/>
          <w:b/>
          <w:sz w:val="22"/>
          <w:szCs w:val="22"/>
        </w:rPr>
      </w:pPr>
      <w:r w:rsidRPr="00657694">
        <w:rPr>
          <w:rFonts w:ascii="Cambria" w:hAnsi="Cambria"/>
          <w:b/>
          <w:sz w:val="22"/>
          <w:szCs w:val="22"/>
        </w:rPr>
        <w:t xml:space="preserve">Oświadczamy, że wszystkie informacje podane w powyższych oświadczeniach są aktualne </w:t>
      </w:r>
      <w:r w:rsidRPr="00657694">
        <w:rPr>
          <w:rFonts w:ascii="Cambria" w:hAnsi="Cambria"/>
          <w:b/>
          <w:sz w:val="22"/>
          <w:szCs w:val="22"/>
        </w:rPr>
        <w:br/>
        <w:t>i zgodne z prawdą oraz zostały przedstawione z pełną świadomością konsekwencji wprowadzenia Zamawiającego w błąd przy przedstawianiu informacji.</w:t>
      </w:r>
    </w:p>
    <w:p w:rsidR="006D7722" w:rsidRPr="00657694" w:rsidRDefault="006D7722" w:rsidP="006D7722">
      <w:pPr>
        <w:jc w:val="both"/>
        <w:rPr>
          <w:rFonts w:ascii="Cambria" w:hAnsi="Cambria"/>
          <w:b/>
          <w:sz w:val="22"/>
          <w:szCs w:val="22"/>
        </w:rPr>
      </w:pPr>
    </w:p>
    <w:p w:rsidR="006D7722" w:rsidRPr="00657694" w:rsidRDefault="006D7722" w:rsidP="006D7722">
      <w:pPr>
        <w:widowControl w:val="0"/>
        <w:ind w:left="5103" w:right="-1"/>
        <w:jc w:val="both"/>
        <w:rPr>
          <w:rFonts w:ascii="Cambria" w:hAnsi="Cambria"/>
          <w:i/>
          <w:sz w:val="22"/>
          <w:szCs w:val="22"/>
        </w:rPr>
      </w:pPr>
      <w:r w:rsidRPr="00657694">
        <w:rPr>
          <w:rFonts w:ascii="Cambria" w:hAnsi="Cambria"/>
          <w:i/>
          <w:sz w:val="22"/>
          <w:szCs w:val="22"/>
        </w:rPr>
        <w:t>……………………………………………………………………</w:t>
      </w:r>
    </w:p>
    <w:p w:rsidR="006D7722" w:rsidRPr="00657694" w:rsidRDefault="006D7722" w:rsidP="006D7722">
      <w:pPr>
        <w:widowControl w:val="0"/>
        <w:ind w:left="5103" w:right="-1"/>
        <w:jc w:val="center"/>
        <w:rPr>
          <w:rFonts w:ascii="Cambria" w:hAnsi="Cambria"/>
          <w:i/>
          <w:sz w:val="22"/>
          <w:szCs w:val="22"/>
        </w:rPr>
      </w:pPr>
      <w:r w:rsidRPr="00657694">
        <w:rPr>
          <w:rFonts w:ascii="Cambria" w:hAnsi="Cambria"/>
          <w:i/>
          <w:sz w:val="22"/>
          <w:szCs w:val="22"/>
        </w:rPr>
        <w:t>(podpis(y) osób uprawnionych do reprezentowania Wykonawcy zgodnie z dokumentami rejestrowymi lub wskazanych w pełnomocnictwie)</w:t>
      </w:r>
    </w:p>
    <w:p w:rsidR="006D7722" w:rsidRPr="00657694" w:rsidRDefault="006D7722" w:rsidP="006D7722">
      <w:pPr>
        <w:ind w:firstLine="284"/>
        <w:jc w:val="both"/>
        <w:rPr>
          <w:rFonts w:ascii="Cambria" w:hAnsi="Cambria"/>
          <w:i/>
          <w:sz w:val="22"/>
          <w:szCs w:val="22"/>
        </w:rPr>
      </w:pPr>
      <w:r w:rsidRPr="00657694">
        <w:rPr>
          <w:rFonts w:ascii="Cambria" w:hAnsi="Cambria"/>
          <w:i/>
          <w:sz w:val="22"/>
          <w:szCs w:val="22"/>
        </w:rPr>
        <w:t>………………………., dnia ………………………………..…..</w:t>
      </w:r>
    </w:p>
    <w:p w:rsidR="006D7722" w:rsidRPr="00657694" w:rsidRDefault="006D7722" w:rsidP="006D7722">
      <w:pPr>
        <w:widowControl w:val="0"/>
        <w:ind w:left="993" w:right="-1"/>
        <w:rPr>
          <w:rFonts w:ascii="Cambria" w:hAnsi="Cambria"/>
          <w:i/>
          <w:sz w:val="22"/>
          <w:szCs w:val="22"/>
        </w:rPr>
      </w:pPr>
      <w:r w:rsidRPr="00657694">
        <w:rPr>
          <w:rFonts w:ascii="Cambria" w:hAnsi="Cambria"/>
          <w:i/>
          <w:sz w:val="22"/>
          <w:szCs w:val="22"/>
        </w:rPr>
        <w:t>(miejscowość i data)</w:t>
      </w:r>
    </w:p>
    <w:p w:rsidR="006D7722" w:rsidRPr="00657694" w:rsidRDefault="006D7722" w:rsidP="006D7722">
      <w:pPr>
        <w:spacing w:before="120" w:after="240"/>
        <w:ind w:left="284"/>
        <w:contextualSpacing/>
        <w:jc w:val="both"/>
        <w:rPr>
          <w:rFonts w:ascii="Cambria" w:hAnsi="Cambria"/>
          <w:b/>
          <w:sz w:val="22"/>
          <w:szCs w:val="22"/>
        </w:rPr>
      </w:pPr>
    </w:p>
    <w:p w:rsidR="0036651E" w:rsidRPr="00657694" w:rsidRDefault="0036651E" w:rsidP="006D7722">
      <w:pPr>
        <w:spacing w:before="120" w:after="240"/>
        <w:ind w:left="284"/>
        <w:contextualSpacing/>
        <w:jc w:val="both"/>
        <w:rPr>
          <w:rFonts w:ascii="Cambria" w:hAnsi="Cambria"/>
          <w:b/>
          <w:sz w:val="22"/>
          <w:szCs w:val="22"/>
        </w:rPr>
      </w:pPr>
    </w:p>
    <w:p w:rsidR="0036651E" w:rsidRPr="00657694" w:rsidRDefault="0036651E" w:rsidP="006D7722">
      <w:pPr>
        <w:spacing w:before="120" w:after="240"/>
        <w:ind w:left="284"/>
        <w:contextualSpacing/>
        <w:jc w:val="both"/>
        <w:rPr>
          <w:rFonts w:ascii="Cambria" w:hAnsi="Cambria"/>
          <w:b/>
          <w:sz w:val="22"/>
          <w:szCs w:val="22"/>
        </w:rPr>
      </w:pPr>
    </w:p>
    <w:p w:rsidR="003E5CC9" w:rsidRPr="003E5CC9" w:rsidRDefault="003E5CC9" w:rsidP="003E5CC9">
      <w:pPr>
        <w:spacing w:before="120" w:after="120"/>
        <w:jc w:val="both"/>
        <w:rPr>
          <w:lang w:eastAsia="zh-CN"/>
        </w:rPr>
      </w:pPr>
      <w:r w:rsidRPr="003E5CC9">
        <w:rPr>
          <w:sz w:val="22"/>
          <w:lang w:eastAsia="zh-CN"/>
        </w:rPr>
        <w:t>Jednocześnie, na potrzeby wykazania bezpośredniej dostępności lub braku dostępności dla Zamawiającego z bezpłatnych elektronicznych baz danych dokumentów potwierdzających brak podstaw do wykluczenia z postępowania reprezentowanego przez nas Wykonawcy i spełniania przez niego warunków zamówienia, określonych przez Zamawiającego, przedstawiamy następujące informacje:</w:t>
      </w:r>
    </w:p>
    <w:p w:rsidR="003E5CC9" w:rsidRPr="003E5CC9" w:rsidRDefault="003E5CC9" w:rsidP="003E5CC9">
      <w:pPr>
        <w:spacing w:before="120" w:after="120"/>
        <w:jc w:val="center"/>
        <w:rPr>
          <w:b/>
          <w:sz w:val="22"/>
          <w:szCs w:val="22"/>
          <w:lang w:eastAsia="zh-CN"/>
        </w:rPr>
      </w:pPr>
    </w:p>
    <w:tbl>
      <w:tblPr>
        <w:tblW w:w="0" w:type="auto"/>
        <w:tblInd w:w="10" w:type="dxa"/>
        <w:tblLayout w:type="fixed"/>
        <w:tblCellMar>
          <w:left w:w="0" w:type="dxa"/>
          <w:right w:w="0" w:type="dxa"/>
        </w:tblCellMar>
        <w:tblLook w:val="0000"/>
      </w:tblPr>
      <w:tblGrid>
        <w:gridCol w:w="4392"/>
        <w:gridCol w:w="4736"/>
        <w:gridCol w:w="20"/>
      </w:tblGrid>
      <w:tr w:rsidR="003E5CC9" w:rsidRPr="003E5CC9" w:rsidTr="00DF4510">
        <w:trPr>
          <w:trHeight w:val="1461"/>
        </w:trPr>
        <w:tc>
          <w:tcPr>
            <w:tcW w:w="4392" w:type="dxa"/>
            <w:tcBorders>
              <w:top w:val="single" w:sz="8" w:space="0" w:color="000000"/>
              <w:left w:val="single" w:sz="8" w:space="0" w:color="000000"/>
              <w:bottom w:val="dotted" w:sz="8" w:space="0" w:color="000000"/>
            </w:tcBorders>
            <w:shd w:val="clear" w:color="auto" w:fill="auto"/>
          </w:tcPr>
          <w:p w:rsidR="003E5CC9" w:rsidRPr="003E5CC9" w:rsidRDefault="003E5CC9" w:rsidP="003E5CC9">
            <w:pPr>
              <w:suppressAutoHyphens w:val="0"/>
              <w:jc w:val="both"/>
              <w:rPr>
                <w:lang w:eastAsia="zh-CN"/>
              </w:rPr>
            </w:pPr>
            <w:r w:rsidRPr="003E5CC9">
              <w:rPr>
                <w:sz w:val="20"/>
                <w:szCs w:val="20"/>
                <w:lang w:eastAsia="pl-PL"/>
              </w:rPr>
              <w:t>Czy konieczne jest posiadanie określonego zezwolenia, aby mieć możliwość świadczenia usług ubezpieczeniowych (prowadzenia działalności ubezpieczeniowej) w państwie siedziby Wykonawcy?</w:t>
            </w:r>
          </w:p>
        </w:tc>
        <w:tc>
          <w:tcPr>
            <w:tcW w:w="4756" w:type="dxa"/>
            <w:gridSpan w:val="2"/>
            <w:tcBorders>
              <w:top w:val="single" w:sz="8" w:space="0" w:color="000000"/>
              <w:left w:val="single" w:sz="8" w:space="0" w:color="000000"/>
              <w:bottom w:val="dotted" w:sz="8" w:space="0" w:color="000000"/>
              <w:right w:val="single" w:sz="8" w:space="0" w:color="000000"/>
            </w:tcBorders>
            <w:shd w:val="clear" w:color="auto" w:fill="auto"/>
          </w:tcPr>
          <w:p w:rsidR="003E5CC9" w:rsidRPr="003E5CC9" w:rsidRDefault="003E5CC9" w:rsidP="003E5CC9">
            <w:pPr>
              <w:suppressAutoHyphens w:val="0"/>
              <w:jc w:val="both"/>
              <w:rPr>
                <w:lang w:eastAsia="zh-CN"/>
              </w:rPr>
            </w:pPr>
            <w:r w:rsidRPr="003E5CC9">
              <w:rPr>
                <w:sz w:val="20"/>
                <w:szCs w:val="20"/>
                <w:lang w:eastAsia="pl-PL"/>
              </w:rPr>
              <w:t>□ Tak                    □ Nie     </w:t>
            </w:r>
            <w:r w:rsidRPr="003E5CC9">
              <w:rPr>
                <w:b/>
                <w:i/>
                <w:iCs/>
                <w:sz w:val="20"/>
                <w:szCs w:val="20"/>
                <w:u w:val="single"/>
                <w:lang w:eastAsia="pl-PL"/>
              </w:rPr>
              <w:t>(zaznaczyć właściwe)</w:t>
            </w:r>
          </w:p>
          <w:p w:rsidR="003E5CC9" w:rsidRPr="003E5CC9" w:rsidRDefault="003E5CC9" w:rsidP="003E5CC9">
            <w:pPr>
              <w:suppressAutoHyphens w:val="0"/>
              <w:jc w:val="both"/>
              <w:rPr>
                <w:lang w:eastAsia="zh-CN"/>
              </w:rPr>
            </w:pPr>
            <w:r w:rsidRPr="003E5CC9">
              <w:rPr>
                <w:sz w:val="20"/>
                <w:szCs w:val="20"/>
                <w:lang w:eastAsia="pl-PL"/>
              </w:rPr>
              <w:t>Jeżeli tak, proszę określić, o jakie zezwolenie chodzi i wskazać, czy Wykonawca je posiada</w:t>
            </w:r>
          </w:p>
          <w:p w:rsidR="003E5CC9" w:rsidRPr="003E5CC9" w:rsidRDefault="003E5CC9" w:rsidP="003E5CC9">
            <w:pPr>
              <w:suppressAutoHyphens w:val="0"/>
              <w:jc w:val="both"/>
              <w:rPr>
                <w:lang w:eastAsia="zh-CN"/>
              </w:rPr>
            </w:pPr>
            <w:r w:rsidRPr="003E5CC9">
              <w:rPr>
                <w:sz w:val="20"/>
                <w:szCs w:val="20"/>
                <w:lang w:eastAsia="pl-PL"/>
              </w:rPr>
              <w:t>…………………………………………………………..</w:t>
            </w:r>
          </w:p>
        </w:tc>
      </w:tr>
      <w:tr w:rsidR="003E5CC9" w:rsidRPr="003E5CC9" w:rsidTr="00DF4510">
        <w:tc>
          <w:tcPr>
            <w:tcW w:w="4392" w:type="dxa"/>
            <w:tcBorders>
              <w:left w:val="single" w:sz="8" w:space="0" w:color="000000"/>
              <w:bottom w:val="single" w:sz="8" w:space="0" w:color="000000"/>
            </w:tcBorders>
            <w:shd w:val="clear" w:color="auto" w:fill="auto"/>
          </w:tcPr>
          <w:p w:rsidR="003E5CC9" w:rsidRPr="003E5CC9" w:rsidRDefault="003E5CC9" w:rsidP="003E5CC9">
            <w:pPr>
              <w:suppressAutoHyphens w:val="0"/>
              <w:jc w:val="both"/>
              <w:rPr>
                <w:lang w:eastAsia="zh-CN"/>
              </w:rPr>
            </w:pPr>
            <w:r w:rsidRPr="003E5CC9">
              <w:rPr>
                <w:sz w:val="20"/>
                <w:szCs w:val="20"/>
                <w:lang w:eastAsia="pl-PL"/>
              </w:rPr>
              <w:t>Czy odnośna dokumentacja jest dostępna w formie elektronicznej z bezpłatnych, ogólnodostępnych baz danych, proszę wskazać:</w:t>
            </w:r>
          </w:p>
        </w:tc>
        <w:tc>
          <w:tcPr>
            <w:tcW w:w="4756" w:type="dxa"/>
            <w:gridSpan w:val="2"/>
            <w:tcBorders>
              <w:left w:val="single" w:sz="8" w:space="0" w:color="000000"/>
              <w:bottom w:val="single" w:sz="8" w:space="0" w:color="000000"/>
              <w:right w:val="single" w:sz="8" w:space="0" w:color="000000"/>
            </w:tcBorders>
            <w:shd w:val="clear" w:color="auto" w:fill="auto"/>
          </w:tcPr>
          <w:p w:rsidR="003E5CC9" w:rsidRPr="003E5CC9" w:rsidRDefault="003E5CC9" w:rsidP="003E5CC9">
            <w:pPr>
              <w:suppressAutoHyphens w:val="0"/>
              <w:jc w:val="both"/>
              <w:rPr>
                <w:lang w:eastAsia="zh-CN"/>
              </w:rPr>
            </w:pPr>
            <w:r w:rsidRPr="003E5CC9">
              <w:rPr>
                <w:sz w:val="20"/>
                <w:szCs w:val="20"/>
                <w:lang w:eastAsia="pl-PL"/>
              </w:rPr>
              <w:t>□ Tak                    □ Nie      </w:t>
            </w:r>
            <w:r w:rsidRPr="003E5CC9">
              <w:rPr>
                <w:b/>
                <w:i/>
                <w:iCs/>
                <w:sz w:val="20"/>
                <w:szCs w:val="20"/>
                <w:u w:val="single"/>
                <w:lang w:eastAsia="pl-PL"/>
              </w:rPr>
              <w:t>(zaznaczyć właściwe)</w:t>
            </w:r>
          </w:p>
          <w:p w:rsidR="003E5CC9" w:rsidRPr="003E5CC9" w:rsidRDefault="003E5CC9" w:rsidP="003E5CC9">
            <w:pPr>
              <w:suppressAutoHyphens w:val="0"/>
              <w:jc w:val="both"/>
              <w:rPr>
                <w:lang w:eastAsia="zh-CN"/>
              </w:rPr>
            </w:pPr>
            <w:r w:rsidRPr="003E5CC9">
              <w:rPr>
                <w:sz w:val="20"/>
                <w:szCs w:val="20"/>
                <w:lang w:eastAsia="pl-PL"/>
              </w:rPr>
              <w:t>(adres internetowy, wydający organ lub urząd, dokładne dane referencyjne dokumentacji)</w:t>
            </w:r>
          </w:p>
          <w:p w:rsidR="003E5CC9" w:rsidRPr="003E5CC9" w:rsidRDefault="003E5CC9" w:rsidP="003E5CC9">
            <w:pPr>
              <w:suppressAutoHyphens w:val="0"/>
              <w:jc w:val="both"/>
              <w:rPr>
                <w:lang w:eastAsia="zh-CN"/>
              </w:rPr>
            </w:pPr>
            <w:r w:rsidRPr="003E5CC9">
              <w:rPr>
                <w:sz w:val="20"/>
                <w:szCs w:val="20"/>
                <w:lang w:eastAsia="pl-PL"/>
              </w:rPr>
              <w:t>………………………………………………………..</w:t>
            </w:r>
          </w:p>
        </w:tc>
      </w:tr>
      <w:tr w:rsidR="003E5CC9" w:rsidRPr="003E5CC9" w:rsidTr="00DF4510">
        <w:trPr>
          <w:trHeight w:val="618"/>
        </w:trPr>
        <w:tc>
          <w:tcPr>
            <w:tcW w:w="4392" w:type="dxa"/>
            <w:tcBorders>
              <w:left w:val="single" w:sz="8" w:space="0" w:color="000000"/>
              <w:bottom w:val="dotted" w:sz="8" w:space="0" w:color="000000"/>
            </w:tcBorders>
            <w:shd w:val="clear" w:color="auto" w:fill="auto"/>
          </w:tcPr>
          <w:p w:rsidR="003E5CC9" w:rsidRPr="003E5CC9" w:rsidRDefault="003E5CC9" w:rsidP="003E5CC9">
            <w:pPr>
              <w:suppressAutoHyphens w:val="0"/>
              <w:jc w:val="both"/>
              <w:rPr>
                <w:lang w:eastAsia="zh-CN"/>
              </w:rPr>
            </w:pPr>
            <w:r w:rsidRPr="003E5CC9">
              <w:rPr>
                <w:sz w:val="20"/>
                <w:szCs w:val="20"/>
                <w:lang w:eastAsia="pl-PL"/>
              </w:rPr>
              <w:t>Czy wobec Wykonawcy prowadzone jest postępowanie upadłościowe lub likwidacyjne</w:t>
            </w:r>
          </w:p>
        </w:tc>
        <w:tc>
          <w:tcPr>
            <w:tcW w:w="4756" w:type="dxa"/>
            <w:gridSpan w:val="2"/>
            <w:tcBorders>
              <w:left w:val="single" w:sz="8" w:space="0" w:color="000000"/>
              <w:bottom w:val="dotted" w:sz="8" w:space="0" w:color="000000"/>
              <w:right w:val="single" w:sz="8" w:space="0" w:color="000000"/>
            </w:tcBorders>
            <w:shd w:val="clear" w:color="auto" w:fill="auto"/>
          </w:tcPr>
          <w:p w:rsidR="003E5CC9" w:rsidRPr="003E5CC9" w:rsidRDefault="003E5CC9" w:rsidP="003E5CC9">
            <w:pPr>
              <w:suppressAutoHyphens w:val="0"/>
              <w:jc w:val="both"/>
              <w:rPr>
                <w:lang w:eastAsia="zh-CN"/>
              </w:rPr>
            </w:pPr>
            <w:r w:rsidRPr="003E5CC9">
              <w:rPr>
                <w:sz w:val="20"/>
                <w:szCs w:val="20"/>
                <w:lang w:eastAsia="pl-PL"/>
              </w:rPr>
              <w:t> □ Tak                    □ Nie      </w:t>
            </w:r>
            <w:r w:rsidRPr="003E5CC9">
              <w:rPr>
                <w:b/>
                <w:i/>
                <w:iCs/>
                <w:sz w:val="20"/>
                <w:szCs w:val="20"/>
                <w:u w:val="single"/>
                <w:lang w:eastAsia="pl-PL"/>
              </w:rPr>
              <w:t>(zaznaczyć właściwe)</w:t>
            </w:r>
          </w:p>
          <w:p w:rsidR="003E5CC9" w:rsidRPr="003E5CC9" w:rsidRDefault="003E5CC9" w:rsidP="003E5CC9">
            <w:pPr>
              <w:suppressAutoHyphens w:val="0"/>
              <w:jc w:val="both"/>
              <w:rPr>
                <w:sz w:val="22"/>
                <w:szCs w:val="22"/>
                <w:lang w:eastAsia="pl-PL"/>
              </w:rPr>
            </w:pPr>
          </w:p>
        </w:tc>
      </w:tr>
      <w:tr w:rsidR="003E5CC9" w:rsidRPr="003E5CC9" w:rsidTr="00DF4510">
        <w:tc>
          <w:tcPr>
            <w:tcW w:w="4392" w:type="dxa"/>
            <w:tcBorders>
              <w:left w:val="single" w:sz="8" w:space="0" w:color="000000"/>
              <w:bottom w:val="single" w:sz="4" w:space="0" w:color="000000"/>
            </w:tcBorders>
            <w:shd w:val="clear" w:color="auto" w:fill="auto"/>
          </w:tcPr>
          <w:p w:rsidR="003E5CC9" w:rsidRPr="003E5CC9" w:rsidRDefault="003E5CC9" w:rsidP="003E5CC9">
            <w:pPr>
              <w:suppressAutoHyphens w:val="0"/>
              <w:rPr>
                <w:lang w:eastAsia="zh-CN"/>
              </w:rPr>
            </w:pPr>
            <w:r w:rsidRPr="003E5CC9">
              <w:rPr>
                <w:sz w:val="20"/>
                <w:szCs w:val="20"/>
                <w:lang w:eastAsia="pl-PL"/>
              </w:rPr>
              <w:t>Jeżeli tak</w:t>
            </w:r>
            <w:r w:rsidRPr="003E5CC9">
              <w:rPr>
                <w:b/>
                <w:bCs/>
                <w:sz w:val="20"/>
                <w:szCs w:val="20"/>
                <w:lang w:eastAsia="pl-PL"/>
              </w:rPr>
              <w:t>:</w:t>
            </w:r>
          </w:p>
          <w:p w:rsidR="003E5CC9" w:rsidRPr="003E5CC9" w:rsidRDefault="003E5CC9" w:rsidP="003E5CC9">
            <w:pPr>
              <w:suppressAutoHyphens w:val="0"/>
              <w:ind w:left="176" w:hanging="176"/>
              <w:jc w:val="both"/>
              <w:rPr>
                <w:lang w:eastAsia="zh-CN"/>
              </w:rPr>
            </w:pPr>
            <w:r w:rsidRPr="003E5CC9">
              <w:rPr>
                <w:sz w:val="20"/>
                <w:szCs w:val="20"/>
                <w:lang w:eastAsia="pl-PL"/>
              </w:rPr>
              <w:t>–</w:t>
            </w:r>
            <w:r w:rsidRPr="003E5CC9">
              <w:rPr>
                <w:sz w:val="14"/>
                <w:szCs w:val="14"/>
                <w:lang w:eastAsia="pl-PL"/>
              </w:rPr>
              <w:t>  </w:t>
            </w:r>
            <w:r w:rsidRPr="003E5CC9">
              <w:rPr>
                <w:sz w:val="20"/>
                <w:szCs w:val="20"/>
                <w:lang w:eastAsia="pl-PL"/>
              </w:rPr>
              <w:t>Proszę podać szczegółowe informacje:</w:t>
            </w:r>
          </w:p>
          <w:p w:rsidR="003E5CC9" w:rsidRPr="003E5CC9" w:rsidRDefault="003E5CC9" w:rsidP="003E5CC9">
            <w:pPr>
              <w:suppressAutoHyphens w:val="0"/>
              <w:ind w:left="176"/>
              <w:jc w:val="both"/>
              <w:rPr>
                <w:lang w:eastAsia="zh-CN"/>
              </w:rPr>
            </w:pPr>
            <w:r w:rsidRPr="003E5CC9">
              <w:rPr>
                <w:sz w:val="20"/>
                <w:szCs w:val="20"/>
                <w:lang w:eastAsia="pl-PL"/>
              </w:rPr>
              <w:t>………………………………………..…………..</w:t>
            </w:r>
          </w:p>
          <w:p w:rsidR="003E5CC9" w:rsidRPr="003E5CC9" w:rsidRDefault="003E5CC9" w:rsidP="003E5CC9">
            <w:pPr>
              <w:suppressAutoHyphens w:val="0"/>
              <w:spacing w:after="120"/>
              <w:ind w:left="176" w:hanging="176"/>
              <w:jc w:val="both"/>
              <w:rPr>
                <w:lang w:eastAsia="zh-CN"/>
              </w:rPr>
            </w:pPr>
            <w:r w:rsidRPr="003E5CC9">
              <w:rPr>
                <w:sz w:val="20"/>
                <w:szCs w:val="20"/>
                <w:lang w:eastAsia="pl-PL"/>
              </w:rPr>
              <w:t>–</w:t>
            </w:r>
            <w:r w:rsidRPr="003E5CC9">
              <w:rPr>
                <w:sz w:val="14"/>
                <w:szCs w:val="14"/>
                <w:lang w:eastAsia="pl-PL"/>
              </w:rPr>
              <w:t>  </w:t>
            </w:r>
            <w:r w:rsidRPr="003E5CC9">
              <w:rPr>
                <w:sz w:val="20"/>
                <w:szCs w:val="20"/>
                <w:lang w:eastAsia="pl-PL"/>
              </w:rPr>
              <w:t>Proszę podać powody, które pomimo powyższej sytuacji umożliwiają realizację zamówienia, z uwzględnieniem mających zastosowanie przepisów krajowych i środków dotyczących kontynuowania działalności gospodarczej.</w:t>
            </w:r>
          </w:p>
          <w:p w:rsidR="003E5CC9" w:rsidRPr="003E5CC9" w:rsidRDefault="003E5CC9" w:rsidP="003E5CC9">
            <w:pPr>
              <w:suppressAutoHyphens w:val="0"/>
              <w:jc w:val="both"/>
              <w:rPr>
                <w:lang w:eastAsia="zh-CN"/>
              </w:rPr>
            </w:pPr>
            <w:r w:rsidRPr="003E5CC9">
              <w:rPr>
                <w:sz w:val="20"/>
                <w:szCs w:val="20"/>
                <w:lang w:eastAsia="pl-PL"/>
              </w:rPr>
              <w:t>Jeżeli odnośna dokumentacja jest dostępna w formie elektronicznej z bezpłatnych, ogólnodostępnych baz danych, proszę wskazać:</w:t>
            </w:r>
          </w:p>
        </w:tc>
        <w:tc>
          <w:tcPr>
            <w:tcW w:w="4756" w:type="dxa"/>
            <w:gridSpan w:val="2"/>
            <w:tcBorders>
              <w:left w:val="single" w:sz="8" w:space="0" w:color="000000"/>
              <w:bottom w:val="single" w:sz="4" w:space="0" w:color="000000"/>
              <w:right w:val="single" w:sz="8" w:space="0" w:color="000000"/>
            </w:tcBorders>
            <w:shd w:val="clear" w:color="auto" w:fill="auto"/>
          </w:tcPr>
          <w:p w:rsidR="003E5CC9" w:rsidRPr="003E5CC9" w:rsidRDefault="003E5CC9" w:rsidP="003E5CC9">
            <w:pPr>
              <w:suppressAutoHyphens w:val="0"/>
              <w:jc w:val="both"/>
              <w:rPr>
                <w:lang w:eastAsia="zh-CN"/>
              </w:rPr>
            </w:pPr>
            <w:r w:rsidRPr="003E5CC9">
              <w:rPr>
                <w:sz w:val="20"/>
                <w:szCs w:val="20"/>
                <w:lang w:eastAsia="pl-PL"/>
              </w:rPr>
              <w:t> </w:t>
            </w:r>
          </w:p>
          <w:p w:rsidR="003E5CC9" w:rsidRPr="003E5CC9" w:rsidRDefault="003E5CC9" w:rsidP="003E5CC9">
            <w:pPr>
              <w:suppressAutoHyphens w:val="0"/>
              <w:jc w:val="both"/>
              <w:rPr>
                <w:lang w:eastAsia="zh-CN"/>
              </w:rPr>
            </w:pPr>
            <w:r w:rsidRPr="003E5CC9">
              <w:rPr>
                <w:sz w:val="20"/>
                <w:szCs w:val="20"/>
                <w:lang w:eastAsia="pl-PL"/>
              </w:rPr>
              <w:t> </w:t>
            </w:r>
          </w:p>
          <w:p w:rsidR="003E5CC9" w:rsidRPr="003E5CC9" w:rsidRDefault="003E5CC9" w:rsidP="003E5CC9">
            <w:pPr>
              <w:suppressAutoHyphens w:val="0"/>
              <w:jc w:val="both"/>
              <w:rPr>
                <w:lang w:eastAsia="zh-CN"/>
              </w:rPr>
            </w:pPr>
            <w:r w:rsidRPr="003E5CC9">
              <w:rPr>
                <w:sz w:val="20"/>
                <w:szCs w:val="20"/>
                <w:lang w:eastAsia="pl-PL"/>
              </w:rPr>
              <w:t> </w:t>
            </w:r>
          </w:p>
          <w:p w:rsidR="003E5CC9" w:rsidRPr="003E5CC9" w:rsidRDefault="003E5CC9" w:rsidP="003E5CC9">
            <w:pPr>
              <w:suppressAutoHyphens w:val="0"/>
              <w:ind w:left="851" w:hanging="851"/>
              <w:jc w:val="both"/>
              <w:rPr>
                <w:lang w:eastAsia="zh-CN"/>
              </w:rPr>
            </w:pPr>
            <w:r w:rsidRPr="003E5CC9">
              <w:rPr>
                <w:sz w:val="20"/>
                <w:szCs w:val="20"/>
                <w:lang w:eastAsia="pl-PL"/>
              </w:rPr>
              <w:t>–</w:t>
            </w:r>
            <w:r w:rsidRPr="003E5CC9">
              <w:rPr>
                <w:sz w:val="14"/>
                <w:szCs w:val="14"/>
                <w:lang w:eastAsia="pl-PL"/>
              </w:rPr>
              <w:t>                     </w:t>
            </w:r>
            <w:r w:rsidRPr="003E5CC9">
              <w:rPr>
                <w:sz w:val="20"/>
                <w:szCs w:val="20"/>
                <w:lang w:eastAsia="pl-PL"/>
              </w:rPr>
              <w:t>……</w:t>
            </w:r>
          </w:p>
          <w:p w:rsidR="003E5CC9" w:rsidRPr="003E5CC9" w:rsidRDefault="003E5CC9" w:rsidP="003E5CC9">
            <w:pPr>
              <w:suppressAutoHyphens w:val="0"/>
              <w:jc w:val="both"/>
              <w:rPr>
                <w:lang w:eastAsia="zh-CN"/>
              </w:rPr>
            </w:pPr>
            <w:r w:rsidRPr="003E5CC9">
              <w:rPr>
                <w:sz w:val="20"/>
                <w:szCs w:val="20"/>
                <w:lang w:eastAsia="pl-PL"/>
              </w:rPr>
              <w:t> </w:t>
            </w:r>
          </w:p>
          <w:p w:rsidR="003E5CC9" w:rsidRPr="003E5CC9" w:rsidRDefault="003E5CC9" w:rsidP="003E5CC9">
            <w:pPr>
              <w:suppressAutoHyphens w:val="0"/>
              <w:jc w:val="both"/>
              <w:rPr>
                <w:lang w:eastAsia="zh-CN"/>
              </w:rPr>
            </w:pPr>
            <w:r w:rsidRPr="003E5CC9">
              <w:rPr>
                <w:sz w:val="20"/>
                <w:szCs w:val="20"/>
                <w:lang w:eastAsia="pl-PL"/>
              </w:rPr>
              <w:t> </w:t>
            </w:r>
          </w:p>
          <w:p w:rsidR="003E5CC9" w:rsidRPr="003E5CC9" w:rsidRDefault="003E5CC9" w:rsidP="003E5CC9">
            <w:pPr>
              <w:suppressAutoHyphens w:val="0"/>
              <w:jc w:val="both"/>
              <w:rPr>
                <w:lang w:eastAsia="zh-CN"/>
              </w:rPr>
            </w:pPr>
            <w:r w:rsidRPr="003E5CC9">
              <w:rPr>
                <w:sz w:val="20"/>
                <w:szCs w:val="20"/>
                <w:lang w:eastAsia="pl-PL"/>
              </w:rPr>
              <w:t> </w:t>
            </w:r>
          </w:p>
          <w:p w:rsidR="003E5CC9" w:rsidRPr="003E5CC9" w:rsidRDefault="003E5CC9" w:rsidP="003E5CC9">
            <w:pPr>
              <w:suppressAutoHyphens w:val="0"/>
              <w:jc w:val="both"/>
              <w:rPr>
                <w:lang w:eastAsia="zh-CN"/>
              </w:rPr>
            </w:pPr>
            <w:r w:rsidRPr="003E5CC9">
              <w:rPr>
                <w:sz w:val="20"/>
                <w:szCs w:val="20"/>
                <w:lang w:eastAsia="pl-PL"/>
              </w:rPr>
              <w:t> </w:t>
            </w:r>
          </w:p>
          <w:p w:rsidR="003E5CC9" w:rsidRPr="003E5CC9" w:rsidRDefault="003E5CC9" w:rsidP="003E5CC9">
            <w:pPr>
              <w:suppressAutoHyphens w:val="0"/>
              <w:spacing w:before="120"/>
              <w:jc w:val="both"/>
              <w:rPr>
                <w:lang w:eastAsia="zh-CN"/>
              </w:rPr>
            </w:pPr>
            <w:r w:rsidRPr="003E5CC9">
              <w:rPr>
                <w:sz w:val="20"/>
                <w:szCs w:val="20"/>
                <w:lang w:eastAsia="pl-PL"/>
              </w:rPr>
              <w:t>(adres internetowy, wydający urząd lub organ, dokładne dane referencyjne dokumentacji):</w:t>
            </w:r>
          </w:p>
          <w:p w:rsidR="003E5CC9" w:rsidRPr="003E5CC9" w:rsidRDefault="003E5CC9" w:rsidP="003E5CC9">
            <w:pPr>
              <w:suppressAutoHyphens w:val="0"/>
              <w:jc w:val="both"/>
              <w:rPr>
                <w:lang w:eastAsia="zh-CN"/>
              </w:rPr>
            </w:pPr>
            <w:r w:rsidRPr="003E5CC9">
              <w:rPr>
                <w:sz w:val="20"/>
                <w:szCs w:val="20"/>
                <w:lang w:eastAsia="pl-PL"/>
              </w:rPr>
              <w:t>………………………………………………………..</w:t>
            </w:r>
          </w:p>
        </w:tc>
      </w:tr>
      <w:tr w:rsidR="003E5CC9" w:rsidRPr="003E5CC9" w:rsidTr="00DF4510">
        <w:trPr>
          <w:gridAfter w:val="1"/>
          <w:wAfter w:w="20" w:type="dxa"/>
          <w:trHeight w:val="3388"/>
        </w:trPr>
        <w:tc>
          <w:tcPr>
            <w:tcW w:w="4392" w:type="dxa"/>
            <w:tcBorders>
              <w:top w:val="single" w:sz="4" w:space="0" w:color="000000"/>
              <w:left w:val="single" w:sz="4" w:space="0" w:color="000000"/>
              <w:bottom w:val="single" w:sz="4" w:space="0" w:color="000000"/>
            </w:tcBorders>
            <w:shd w:val="clear" w:color="auto" w:fill="auto"/>
          </w:tcPr>
          <w:p w:rsidR="003E5CC9" w:rsidRPr="003E5CC9" w:rsidRDefault="003E5CC9" w:rsidP="003E5CC9">
            <w:pPr>
              <w:suppressAutoHyphens w:val="0"/>
              <w:jc w:val="both"/>
              <w:rPr>
                <w:lang w:eastAsia="zh-CN"/>
              </w:rPr>
            </w:pPr>
            <w:r w:rsidRPr="003E5CC9">
              <w:rPr>
                <w:sz w:val="20"/>
                <w:szCs w:val="20"/>
                <w:lang w:eastAsia="pl-PL"/>
              </w:rPr>
              <w:lastRenderedPageBreak/>
              <w:t xml:space="preserve">Czy w celu potwierdzenia braku podstaw do wykluczenia Wykonawcy z postępowania w okolicznościach, o których mowa w art. 24 ust. 5 </w:t>
            </w:r>
            <w:proofErr w:type="spellStart"/>
            <w:r w:rsidRPr="003E5CC9">
              <w:rPr>
                <w:sz w:val="20"/>
                <w:szCs w:val="20"/>
                <w:lang w:eastAsia="pl-PL"/>
              </w:rPr>
              <w:t>pkt</w:t>
            </w:r>
            <w:proofErr w:type="spellEnd"/>
            <w:r w:rsidRPr="003E5CC9">
              <w:rPr>
                <w:sz w:val="20"/>
                <w:szCs w:val="20"/>
                <w:lang w:eastAsia="pl-PL"/>
              </w:rPr>
              <w:t xml:space="preserve"> 1 ustawy </w:t>
            </w:r>
            <w:proofErr w:type="spellStart"/>
            <w:r w:rsidRPr="003E5CC9">
              <w:rPr>
                <w:sz w:val="20"/>
                <w:szCs w:val="20"/>
                <w:lang w:eastAsia="pl-PL"/>
              </w:rPr>
              <w:t>Pzp</w:t>
            </w:r>
            <w:proofErr w:type="spellEnd"/>
            <w:r w:rsidRPr="003E5CC9">
              <w:rPr>
                <w:sz w:val="20"/>
                <w:szCs w:val="20"/>
                <w:lang w:eastAsia="pl-PL"/>
              </w:rPr>
              <w:t xml:space="preserve"> (</w:t>
            </w:r>
            <w:proofErr w:type="spellStart"/>
            <w:r w:rsidRPr="003E5CC9">
              <w:rPr>
                <w:sz w:val="20"/>
                <w:szCs w:val="20"/>
                <w:lang w:eastAsia="pl-PL"/>
              </w:rPr>
              <w:t>pkt</w:t>
            </w:r>
            <w:proofErr w:type="spellEnd"/>
            <w:r w:rsidRPr="003E5CC9">
              <w:rPr>
                <w:sz w:val="20"/>
                <w:szCs w:val="20"/>
                <w:lang w:eastAsia="pl-PL"/>
              </w:rPr>
              <w:t xml:space="preserve"> 6.1 </w:t>
            </w:r>
            <w:proofErr w:type="spellStart"/>
            <w:r w:rsidRPr="003E5CC9">
              <w:rPr>
                <w:sz w:val="20"/>
                <w:szCs w:val="20"/>
                <w:lang w:eastAsia="pl-PL"/>
              </w:rPr>
              <w:t>ppkt</w:t>
            </w:r>
            <w:proofErr w:type="spellEnd"/>
            <w:r w:rsidRPr="003E5CC9">
              <w:rPr>
                <w:sz w:val="20"/>
                <w:szCs w:val="20"/>
                <w:lang w:eastAsia="pl-PL"/>
              </w:rPr>
              <w:t xml:space="preserve"> 1 SIWZ), odpis właściwego rejestru lub z centralnej ewidencji i informacji o działalności gospodarczej, a w przypadku, gdy Wykonawca ma siedzibę poza terytorium Rzeczypospolitej Polskiej - dokument lub dokumenty wystawione w kraju, w którym Wykonawca ma siedzibę potwierdzające, że nie otwarto jego likwidacji ani nie ogłoszono upadłości, są dostępne dla Zamawiającego z bezpłatnych i ogólnodostępnych baz danych w formie elektronicznej</w:t>
            </w:r>
          </w:p>
        </w:tc>
        <w:tc>
          <w:tcPr>
            <w:tcW w:w="4736" w:type="dxa"/>
            <w:tcBorders>
              <w:top w:val="single" w:sz="4" w:space="0" w:color="000000"/>
              <w:left w:val="single" w:sz="4" w:space="0" w:color="000000"/>
              <w:bottom w:val="single" w:sz="4" w:space="0" w:color="000000"/>
              <w:right w:val="single" w:sz="4" w:space="0" w:color="000000"/>
            </w:tcBorders>
            <w:shd w:val="clear" w:color="auto" w:fill="auto"/>
          </w:tcPr>
          <w:p w:rsidR="003E5CC9" w:rsidRPr="003E5CC9" w:rsidRDefault="003E5CC9" w:rsidP="003E5CC9">
            <w:pPr>
              <w:suppressAutoHyphens w:val="0"/>
              <w:jc w:val="both"/>
              <w:rPr>
                <w:lang w:eastAsia="zh-CN"/>
              </w:rPr>
            </w:pPr>
            <w:r w:rsidRPr="003E5CC9">
              <w:rPr>
                <w:sz w:val="20"/>
                <w:szCs w:val="20"/>
                <w:lang w:eastAsia="pl-PL"/>
              </w:rPr>
              <w:t> </w:t>
            </w:r>
          </w:p>
          <w:p w:rsidR="003E5CC9" w:rsidRPr="003E5CC9" w:rsidRDefault="003E5CC9" w:rsidP="003E5CC9">
            <w:pPr>
              <w:suppressAutoHyphens w:val="0"/>
              <w:jc w:val="both"/>
              <w:rPr>
                <w:lang w:eastAsia="zh-CN"/>
              </w:rPr>
            </w:pPr>
            <w:r w:rsidRPr="003E5CC9">
              <w:rPr>
                <w:sz w:val="20"/>
                <w:szCs w:val="20"/>
                <w:lang w:eastAsia="pl-PL"/>
              </w:rPr>
              <w:t> </w:t>
            </w:r>
          </w:p>
          <w:p w:rsidR="003E5CC9" w:rsidRPr="003E5CC9" w:rsidRDefault="003E5CC9" w:rsidP="003E5CC9">
            <w:pPr>
              <w:suppressAutoHyphens w:val="0"/>
              <w:jc w:val="both"/>
              <w:rPr>
                <w:lang w:eastAsia="zh-CN"/>
              </w:rPr>
            </w:pPr>
            <w:r w:rsidRPr="003E5CC9">
              <w:rPr>
                <w:sz w:val="20"/>
                <w:szCs w:val="20"/>
                <w:lang w:eastAsia="pl-PL"/>
              </w:rPr>
              <w:t>□ Tak                    □ Nie         </w:t>
            </w:r>
            <w:r w:rsidRPr="003E5CC9">
              <w:rPr>
                <w:b/>
                <w:i/>
                <w:iCs/>
                <w:sz w:val="20"/>
                <w:szCs w:val="20"/>
                <w:u w:val="single"/>
                <w:lang w:eastAsia="pl-PL"/>
              </w:rPr>
              <w:t>(zaznaczyć właściwe</w:t>
            </w:r>
            <w:r w:rsidRPr="003E5CC9">
              <w:rPr>
                <w:b/>
                <w:i/>
                <w:iCs/>
                <w:sz w:val="20"/>
                <w:szCs w:val="20"/>
                <w:lang w:eastAsia="pl-PL"/>
              </w:rPr>
              <w:t>)</w:t>
            </w:r>
          </w:p>
          <w:p w:rsidR="003E5CC9" w:rsidRPr="003E5CC9" w:rsidRDefault="003E5CC9" w:rsidP="003E5CC9">
            <w:pPr>
              <w:suppressAutoHyphens w:val="0"/>
              <w:jc w:val="both"/>
              <w:rPr>
                <w:lang w:eastAsia="zh-CN"/>
              </w:rPr>
            </w:pPr>
            <w:r w:rsidRPr="003E5CC9">
              <w:rPr>
                <w:sz w:val="20"/>
                <w:szCs w:val="20"/>
                <w:lang w:eastAsia="pl-PL"/>
              </w:rPr>
              <w:t>Jeżeli tak, proszę wskazać adres internetowy, wydający urząd lub organ, dokładne dane referencyjne dokumentacji</w:t>
            </w:r>
          </w:p>
          <w:p w:rsidR="003E5CC9" w:rsidRPr="003E5CC9" w:rsidRDefault="003E5CC9" w:rsidP="003E5CC9">
            <w:pPr>
              <w:suppressAutoHyphens w:val="0"/>
              <w:jc w:val="both"/>
              <w:rPr>
                <w:lang w:eastAsia="zh-CN"/>
              </w:rPr>
            </w:pPr>
            <w:r w:rsidRPr="003E5CC9">
              <w:rPr>
                <w:sz w:val="20"/>
                <w:szCs w:val="20"/>
                <w:lang w:eastAsia="pl-PL"/>
              </w:rPr>
              <w:t>………………………………………………………..</w:t>
            </w:r>
          </w:p>
        </w:tc>
      </w:tr>
    </w:tbl>
    <w:p w:rsidR="003E5CC9" w:rsidRPr="003E5CC9" w:rsidRDefault="003E5CC9" w:rsidP="003E5CC9">
      <w:pPr>
        <w:rPr>
          <w:sz w:val="22"/>
          <w:lang w:eastAsia="zh-CN"/>
        </w:rPr>
      </w:pPr>
    </w:p>
    <w:p w:rsidR="003E5CC9" w:rsidRPr="003E5CC9" w:rsidRDefault="003E5CC9" w:rsidP="003E5CC9">
      <w:pPr>
        <w:jc w:val="both"/>
        <w:rPr>
          <w:lang w:eastAsia="zh-CN"/>
        </w:rPr>
      </w:pPr>
      <w:r w:rsidRPr="003E5CC9">
        <w:rPr>
          <w:sz w:val="22"/>
          <w:lang w:eastAsia="zh-CN"/>
        </w:rPr>
        <w:t>Prawdziwość powyższych danych potwierdzam własnoręcznym podpisem, świadom odpowiedzialności karnej z art. 233 Kodeksu Karnego</w:t>
      </w:r>
    </w:p>
    <w:p w:rsidR="003E5CC9" w:rsidRPr="003E5CC9" w:rsidRDefault="003E5CC9" w:rsidP="003E5CC9">
      <w:pPr>
        <w:widowControl w:val="0"/>
        <w:spacing w:before="1200"/>
        <w:ind w:left="5103" w:right="-1"/>
        <w:jc w:val="both"/>
        <w:rPr>
          <w:lang w:eastAsia="zh-CN"/>
        </w:rPr>
      </w:pPr>
      <w:r w:rsidRPr="003E5CC9">
        <w:rPr>
          <w:sz w:val="16"/>
          <w:szCs w:val="22"/>
          <w:lang w:eastAsia="zh-CN"/>
        </w:rPr>
        <w:t>………………………………………………………………</w:t>
      </w:r>
    </w:p>
    <w:p w:rsidR="003E5CC9" w:rsidRPr="003E5CC9" w:rsidRDefault="003E5CC9" w:rsidP="003E5CC9">
      <w:pPr>
        <w:widowControl w:val="0"/>
        <w:ind w:left="5103" w:right="-1"/>
        <w:jc w:val="center"/>
        <w:rPr>
          <w:lang w:eastAsia="zh-CN"/>
        </w:rPr>
      </w:pPr>
      <w:r w:rsidRPr="003E5CC9">
        <w:rPr>
          <w:i/>
          <w:sz w:val="18"/>
          <w:szCs w:val="22"/>
          <w:lang w:eastAsia="zh-CN"/>
        </w:rPr>
        <w:t>(podpis(y) osób uprawnionych do reprezentowania Wykonawcy zgodnie z dokumentami rejestrowymi lub wskazanych w pełnomocnictwie)</w:t>
      </w:r>
    </w:p>
    <w:p w:rsidR="003E5CC9" w:rsidRPr="003E5CC9" w:rsidRDefault="003E5CC9" w:rsidP="003E5CC9">
      <w:pPr>
        <w:jc w:val="right"/>
        <w:rPr>
          <w:i/>
          <w:sz w:val="22"/>
          <w:szCs w:val="22"/>
          <w:lang w:eastAsia="zh-CN"/>
        </w:rPr>
      </w:pPr>
    </w:p>
    <w:p w:rsidR="003E5CC9" w:rsidRPr="003E5CC9" w:rsidRDefault="003E5CC9" w:rsidP="003E5CC9">
      <w:pPr>
        <w:jc w:val="both"/>
        <w:rPr>
          <w:lang w:eastAsia="zh-CN"/>
        </w:rPr>
      </w:pPr>
      <w:r w:rsidRPr="003E5CC9">
        <w:rPr>
          <w:sz w:val="16"/>
          <w:szCs w:val="22"/>
          <w:lang w:eastAsia="zh-CN"/>
        </w:rPr>
        <w:t>……………………….</w:t>
      </w:r>
      <w:r w:rsidRPr="003E5CC9">
        <w:rPr>
          <w:sz w:val="22"/>
          <w:szCs w:val="22"/>
          <w:lang w:eastAsia="zh-CN"/>
        </w:rPr>
        <w:t xml:space="preserve">, dnia </w:t>
      </w:r>
      <w:r w:rsidRPr="003E5CC9">
        <w:rPr>
          <w:sz w:val="16"/>
          <w:szCs w:val="22"/>
          <w:lang w:eastAsia="zh-CN"/>
        </w:rPr>
        <w:t>………………………………..…..</w:t>
      </w:r>
    </w:p>
    <w:p w:rsidR="003E5CC9" w:rsidRPr="003E5CC9" w:rsidRDefault="003E5CC9" w:rsidP="003E5CC9">
      <w:pPr>
        <w:widowControl w:val="0"/>
        <w:ind w:left="993" w:right="-1"/>
        <w:rPr>
          <w:lang w:eastAsia="zh-CN"/>
        </w:rPr>
      </w:pPr>
      <w:r w:rsidRPr="003E5CC9">
        <w:rPr>
          <w:i/>
          <w:sz w:val="18"/>
          <w:szCs w:val="22"/>
          <w:lang w:eastAsia="zh-CN"/>
        </w:rPr>
        <w:t>(miejscowość i data)</w:t>
      </w:r>
    </w:p>
    <w:p w:rsidR="003E5CC9" w:rsidRPr="003E5CC9" w:rsidRDefault="003E5CC9" w:rsidP="003E5CC9">
      <w:pPr>
        <w:rPr>
          <w:i/>
          <w:sz w:val="22"/>
          <w:szCs w:val="22"/>
          <w:lang w:eastAsia="zh-CN"/>
        </w:rPr>
      </w:pPr>
    </w:p>
    <w:p w:rsidR="003E5CC9" w:rsidRPr="003E5CC9" w:rsidRDefault="003E5CC9" w:rsidP="003E5CC9">
      <w:pPr>
        <w:jc w:val="both"/>
        <w:rPr>
          <w:i/>
          <w:sz w:val="22"/>
          <w:szCs w:val="22"/>
          <w:lang w:eastAsia="zh-CN"/>
        </w:rPr>
      </w:pPr>
    </w:p>
    <w:p w:rsidR="003E5CC9" w:rsidRPr="003E5CC9" w:rsidRDefault="003E5CC9" w:rsidP="003E5CC9">
      <w:pPr>
        <w:jc w:val="both"/>
        <w:rPr>
          <w:lang w:eastAsia="zh-CN"/>
        </w:rPr>
      </w:pPr>
      <w:r w:rsidRPr="003E5CC9">
        <w:rPr>
          <w:i/>
          <w:sz w:val="22"/>
          <w:szCs w:val="22"/>
          <w:lang w:eastAsia="zh-CN"/>
        </w:rPr>
        <w:t xml:space="preserve">UWAGA: W przypadku Wykonawców wspólnie ubiegających się o udzielenie zamówienia niniejsze oświadczenie musi być złożone przez każdego Wykonawcę </w:t>
      </w:r>
    </w:p>
    <w:p w:rsidR="003E5CC9" w:rsidRPr="003E5CC9" w:rsidRDefault="003E5CC9" w:rsidP="003E5CC9">
      <w:pPr>
        <w:rPr>
          <w:bCs/>
          <w:i/>
          <w:iCs/>
          <w:color w:val="FF0000"/>
          <w:sz w:val="22"/>
          <w:szCs w:val="20"/>
          <w:lang w:eastAsia="zh-CN"/>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B251D0" w:rsidRPr="00657694" w:rsidRDefault="00B251D0" w:rsidP="006D7722">
      <w:pPr>
        <w:spacing w:before="120" w:after="240"/>
        <w:ind w:left="284"/>
        <w:contextualSpacing/>
        <w:jc w:val="both"/>
        <w:rPr>
          <w:rFonts w:ascii="Cambria" w:hAnsi="Cambria"/>
          <w:b/>
          <w:sz w:val="22"/>
          <w:szCs w:val="22"/>
        </w:rPr>
      </w:pPr>
    </w:p>
    <w:p w:rsidR="003E5CC9" w:rsidRDefault="003E5CC9" w:rsidP="00B251D0">
      <w:pPr>
        <w:suppressAutoHyphens w:val="0"/>
        <w:ind w:left="720" w:hanging="720"/>
        <w:rPr>
          <w:rFonts w:ascii="Cambria" w:hAnsi="Cambria"/>
          <w:b/>
          <w:bCs/>
          <w:sz w:val="22"/>
          <w:szCs w:val="22"/>
          <w:lang w:eastAsia="pl-PL"/>
        </w:rPr>
      </w:pPr>
    </w:p>
    <w:p w:rsidR="00B251D0" w:rsidRPr="00657694" w:rsidRDefault="00B251D0" w:rsidP="00B251D0">
      <w:pPr>
        <w:suppressAutoHyphens w:val="0"/>
        <w:ind w:left="720" w:hanging="720"/>
        <w:rPr>
          <w:rFonts w:ascii="Cambria" w:hAnsi="Cambria"/>
          <w:b/>
          <w:bCs/>
          <w:sz w:val="22"/>
          <w:szCs w:val="22"/>
          <w:lang w:eastAsia="pl-PL"/>
        </w:rPr>
      </w:pPr>
      <w:r w:rsidRPr="00657694">
        <w:rPr>
          <w:rFonts w:ascii="Cambria" w:hAnsi="Cambria"/>
          <w:b/>
          <w:bCs/>
          <w:sz w:val="22"/>
          <w:szCs w:val="22"/>
          <w:lang w:eastAsia="pl-PL"/>
        </w:rPr>
        <w:lastRenderedPageBreak/>
        <w:t>Załącznik nr 3a do SIWZ: Klauzula informacyjna RODO</w:t>
      </w:r>
    </w:p>
    <w:p w:rsidR="00B251D0" w:rsidRPr="00657694" w:rsidRDefault="00B251D0" w:rsidP="00B251D0">
      <w:pPr>
        <w:suppressAutoHyphens w:val="0"/>
        <w:ind w:left="720"/>
        <w:rPr>
          <w:rFonts w:ascii="Cambria" w:hAnsi="Cambria"/>
          <w:sz w:val="22"/>
          <w:szCs w:val="22"/>
          <w:lang w:eastAsia="pl-PL"/>
        </w:rPr>
      </w:pPr>
    </w:p>
    <w:p w:rsidR="00B251D0" w:rsidRPr="00657694" w:rsidRDefault="00B251D0" w:rsidP="00EB625C">
      <w:pPr>
        <w:suppressAutoHyphens w:val="0"/>
        <w:ind w:left="142"/>
        <w:jc w:val="both"/>
        <w:rPr>
          <w:rFonts w:ascii="Cambria" w:hAnsi="Cambria"/>
          <w:sz w:val="22"/>
          <w:szCs w:val="22"/>
          <w:lang w:eastAsia="pl-PL"/>
        </w:rPr>
      </w:pPr>
      <w:r w:rsidRPr="00657694">
        <w:rPr>
          <w:rFonts w:ascii="Cambria" w:hAnsi="Cambria"/>
          <w:sz w:val="22"/>
          <w:szCs w:val="22"/>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rsidR="00B251D0" w:rsidRPr="00657694" w:rsidRDefault="00B251D0" w:rsidP="00DF4510">
      <w:pPr>
        <w:suppressAutoHyphens w:val="0"/>
        <w:ind w:left="142"/>
        <w:jc w:val="both"/>
        <w:rPr>
          <w:rFonts w:ascii="Cambria" w:hAnsi="Cambria"/>
          <w:sz w:val="22"/>
          <w:szCs w:val="22"/>
          <w:lang w:eastAsia="pl-PL"/>
        </w:rPr>
      </w:pPr>
      <w:r w:rsidRPr="00657694">
        <w:rPr>
          <w:rFonts w:ascii="Cambria" w:hAnsi="Cambria"/>
          <w:sz w:val="22"/>
          <w:szCs w:val="22"/>
          <w:lang w:eastAsia="pl-PL"/>
        </w:rPr>
        <w:t>·         administratorem Pani/Pana danych osobowych jest </w:t>
      </w:r>
      <w:r w:rsidRPr="00657694">
        <w:rPr>
          <w:rFonts w:ascii="Cambria" w:hAnsi="Cambria"/>
          <w:i/>
          <w:iCs/>
          <w:sz w:val="22"/>
          <w:szCs w:val="22"/>
          <w:lang w:eastAsia="pl-PL"/>
        </w:rPr>
        <w:t> </w:t>
      </w:r>
      <w:r w:rsidR="00DF4510">
        <w:rPr>
          <w:rFonts w:ascii="Cambria" w:hAnsi="Cambria"/>
          <w:sz w:val="22"/>
          <w:szCs w:val="22"/>
          <w:lang w:eastAsia="pl-PL"/>
        </w:rPr>
        <w:t xml:space="preserve">Burmistrz Gminy i Miasta </w:t>
      </w:r>
      <w:r w:rsidR="003D2586" w:rsidRPr="00657694">
        <w:rPr>
          <w:rFonts w:ascii="Cambria" w:hAnsi="Cambria"/>
          <w:sz w:val="22"/>
          <w:szCs w:val="22"/>
          <w:lang w:eastAsia="pl-PL"/>
        </w:rPr>
        <w:t>Nisko</w:t>
      </w:r>
      <w:r w:rsidRPr="00657694">
        <w:rPr>
          <w:rFonts w:ascii="Cambria" w:hAnsi="Cambria"/>
          <w:sz w:val="22"/>
          <w:szCs w:val="22"/>
          <w:lang w:eastAsia="pl-PL"/>
        </w:rPr>
        <w:t>, adres</w:t>
      </w:r>
      <w:r w:rsidR="00DF4510">
        <w:rPr>
          <w:rFonts w:ascii="Cambria" w:hAnsi="Cambria"/>
          <w:sz w:val="22"/>
          <w:szCs w:val="22"/>
          <w:lang w:eastAsia="pl-PL"/>
        </w:rPr>
        <w:t xml:space="preserve"> Plac Wolności 14, 37-400 Nisko</w:t>
      </w:r>
      <w:r w:rsidRPr="00657694">
        <w:rPr>
          <w:rFonts w:ascii="Cambria" w:hAnsi="Cambria"/>
          <w:sz w:val="22"/>
          <w:szCs w:val="22"/>
          <w:lang w:eastAsia="pl-PL"/>
        </w:rPr>
        <w:t xml:space="preserve"> tel. </w:t>
      </w:r>
      <w:r w:rsidR="00DF4510">
        <w:rPr>
          <w:rFonts w:ascii="Cambria" w:hAnsi="Cambria"/>
          <w:sz w:val="22"/>
          <w:szCs w:val="22"/>
          <w:lang w:eastAsia="pl-PL"/>
        </w:rPr>
        <w:t>158415643</w:t>
      </w:r>
      <w:r w:rsidRPr="00657694">
        <w:rPr>
          <w:rFonts w:ascii="Cambria" w:hAnsi="Cambria"/>
          <w:sz w:val="22"/>
          <w:szCs w:val="22"/>
          <w:lang w:eastAsia="pl-PL"/>
        </w:rPr>
        <w:t> </w:t>
      </w:r>
      <w:bookmarkStart w:id="11" w:name="_Hlk515263806"/>
      <w:r w:rsidRPr="00657694">
        <w:rPr>
          <w:rFonts w:ascii="Cambria" w:hAnsi="Cambria"/>
          <w:sz w:val="22"/>
          <w:szCs w:val="22"/>
          <w:lang w:eastAsia="pl-PL"/>
        </w:rPr>
        <w:t>adres e-mail:</w:t>
      </w:r>
      <w:bookmarkEnd w:id="11"/>
      <w:r w:rsidR="00DF4510">
        <w:rPr>
          <w:rFonts w:ascii="Cambria" w:hAnsi="Cambria"/>
          <w:sz w:val="22"/>
          <w:szCs w:val="22"/>
          <w:lang w:eastAsia="pl-PL"/>
        </w:rPr>
        <w:t xml:space="preserve"> ugim@nisko.pl</w:t>
      </w:r>
    </w:p>
    <w:p w:rsidR="00B251D0" w:rsidRPr="00657694" w:rsidRDefault="00B251D0" w:rsidP="00EB625C">
      <w:pPr>
        <w:suppressAutoHyphens w:val="0"/>
        <w:ind w:left="142"/>
        <w:jc w:val="both"/>
        <w:rPr>
          <w:rFonts w:ascii="Cambria" w:hAnsi="Cambria"/>
          <w:sz w:val="22"/>
          <w:szCs w:val="22"/>
          <w:lang w:eastAsia="pl-PL"/>
        </w:rPr>
      </w:pPr>
      <w:r w:rsidRPr="00657694">
        <w:rPr>
          <w:rFonts w:ascii="Cambria" w:hAnsi="Cambria"/>
          <w:sz w:val="22"/>
          <w:szCs w:val="22"/>
          <w:lang w:eastAsia="pl-PL"/>
        </w:rPr>
        <w:t>·        </w:t>
      </w:r>
      <w:r w:rsidR="00DF4510">
        <w:rPr>
          <w:rFonts w:ascii="Cambria" w:hAnsi="Cambria"/>
          <w:sz w:val="22"/>
          <w:szCs w:val="22"/>
          <w:lang w:eastAsia="pl-PL"/>
        </w:rPr>
        <w:t xml:space="preserve">kontakt z </w:t>
      </w:r>
      <w:r w:rsidRPr="00657694">
        <w:rPr>
          <w:rFonts w:ascii="Cambria" w:hAnsi="Cambria"/>
          <w:sz w:val="22"/>
          <w:szCs w:val="22"/>
          <w:lang w:eastAsia="pl-PL"/>
        </w:rPr>
        <w:t> inspektorem ochrony danych osobowych w </w:t>
      </w:r>
      <w:r w:rsidR="00DF4510">
        <w:rPr>
          <w:rFonts w:ascii="Cambria" w:hAnsi="Cambria"/>
          <w:sz w:val="22"/>
          <w:szCs w:val="22"/>
          <w:lang w:eastAsia="pl-PL"/>
        </w:rPr>
        <w:t>urzędzie Gmin</w:t>
      </w:r>
      <w:r w:rsidR="00EB625C">
        <w:rPr>
          <w:rFonts w:ascii="Cambria" w:hAnsi="Cambria"/>
          <w:sz w:val="22"/>
          <w:szCs w:val="22"/>
          <w:lang w:eastAsia="pl-PL"/>
        </w:rPr>
        <w:t>y i Miasta</w:t>
      </w:r>
      <w:r w:rsidRPr="00657694">
        <w:rPr>
          <w:rFonts w:ascii="Cambria" w:hAnsi="Cambria"/>
          <w:sz w:val="22"/>
          <w:szCs w:val="22"/>
          <w:lang w:eastAsia="pl-PL"/>
        </w:rPr>
        <w:t xml:space="preserve"> </w:t>
      </w:r>
      <w:r w:rsidR="00DF4510">
        <w:rPr>
          <w:rFonts w:ascii="Cambria" w:hAnsi="Cambria"/>
          <w:sz w:val="22"/>
          <w:szCs w:val="22"/>
          <w:lang w:eastAsia="pl-PL"/>
        </w:rPr>
        <w:t xml:space="preserve">Nisko </w:t>
      </w:r>
      <w:r w:rsidRPr="00657694">
        <w:rPr>
          <w:rFonts w:ascii="Cambria" w:hAnsi="Cambria"/>
          <w:sz w:val="22"/>
          <w:szCs w:val="22"/>
          <w:lang w:eastAsia="pl-PL"/>
        </w:rPr>
        <w:t xml:space="preserve"> adres e-mail: </w:t>
      </w:r>
      <w:hyperlink r:id="rId10" w:history="1">
        <w:r w:rsidR="00DF4510" w:rsidRPr="00922FE6">
          <w:rPr>
            <w:rStyle w:val="Hipercze"/>
          </w:rPr>
          <w:t>iod@nisko.pl</w:t>
        </w:r>
      </w:hyperlink>
      <w:r w:rsidR="00DF4510">
        <w:t xml:space="preserve"> </w:t>
      </w:r>
    </w:p>
    <w:p w:rsidR="00B251D0" w:rsidRPr="00657694" w:rsidRDefault="00B251D0" w:rsidP="00EB625C">
      <w:pPr>
        <w:suppressAutoHyphens w:val="0"/>
        <w:ind w:left="142"/>
        <w:jc w:val="both"/>
        <w:rPr>
          <w:rFonts w:ascii="Cambria" w:hAnsi="Cambria"/>
          <w:sz w:val="22"/>
          <w:szCs w:val="22"/>
          <w:lang w:eastAsia="pl-PL"/>
        </w:rPr>
      </w:pPr>
      <w:r w:rsidRPr="00657694">
        <w:rPr>
          <w:rFonts w:ascii="Cambria" w:hAnsi="Cambria"/>
          <w:sz w:val="22"/>
          <w:szCs w:val="22"/>
          <w:lang w:eastAsia="pl-PL"/>
        </w:rPr>
        <w:t>·         Pani/Pana dane osobowe przetwarzane będą na podstawie art. 6 ust. 1 lit. c</w:t>
      </w:r>
      <w:r w:rsidRPr="00657694">
        <w:rPr>
          <w:rFonts w:ascii="Cambria" w:hAnsi="Cambria"/>
          <w:i/>
          <w:iCs/>
          <w:sz w:val="22"/>
          <w:szCs w:val="22"/>
          <w:lang w:eastAsia="pl-PL"/>
        </w:rPr>
        <w:t> </w:t>
      </w:r>
      <w:r w:rsidRPr="00657694">
        <w:rPr>
          <w:rFonts w:ascii="Cambria" w:hAnsi="Cambria"/>
          <w:sz w:val="22"/>
          <w:szCs w:val="22"/>
          <w:lang w:eastAsia="pl-PL"/>
        </w:rPr>
        <w:t xml:space="preserve">RODO w celu związanym z postępowaniem o udzielenie zamówienia publicznego na ubezpieczenie </w:t>
      </w:r>
      <w:proofErr w:type="spellStart"/>
      <w:r w:rsidRPr="00657694">
        <w:rPr>
          <w:rFonts w:ascii="Cambria" w:hAnsi="Cambria"/>
          <w:sz w:val="22"/>
          <w:szCs w:val="22"/>
          <w:lang w:eastAsia="pl-PL"/>
        </w:rPr>
        <w:t>majątkui</w:t>
      </w:r>
      <w:proofErr w:type="spellEnd"/>
      <w:r w:rsidRPr="00657694">
        <w:rPr>
          <w:rFonts w:ascii="Cambria" w:hAnsi="Cambria"/>
          <w:sz w:val="22"/>
          <w:szCs w:val="22"/>
          <w:lang w:eastAsia="pl-PL"/>
        </w:rPr>
        <w:t xml:space="preserve"> innych interesów Gminy </w:t>
      </w:r>
      <w:r w:rsidR="003D2586" w:rsidRPr="00657694">
        <w:rPr>
          <w:rFonts w:ascii="Cambria" w:hAnsi="Cambria"/>
          <w:sz w:val="22"/>
          <w:szCs w:val="22"/>
          <w:lang w:eastAsia="pl-PL"/>
        </w:rPr>
        <w:t>Nisko</w:t>
      </w:r>
      <w:r w:rsidRPr="00657694">
        <w:rPr>
          <w:rFonts w:ascii="Cambria" w:hAnsi="Cambria"/>
          <w:sz w:val="22"/>
          <w:szCs w:val="22"/>
          <w:lang w:eastAsia="pl-PL"/>
        </w:rPr>
        <w:t>, prowadzonym w trybie przetargu nieograniczonego;</w:t>
      </w:r>
    </w:p>
    <w:p w:rsidR="00B251D0" w:rsidRPr="00657694" w:rsidRDefault="00B251D0" w:rsidP="00EB625C">
      <w:pPr>
        <w:suppressAutoHyphens w:val="0"/>
        <w:ind w:left="142"/>
        <w:jc w:val="both"/>
        <w:rPr>
          <w:rFonts w:ascii="Cambria" w:hAnsi="Cambria"/>
          <w:sz w:val="22"/>
          <w:szCs w:val="22"/>
          <w:lang w:eastAsia="pl-PL"/>
        </w:rPr>
      </w:pPr>
      <w:r w:rsidRPr="00657694">
        <w:rPr>
          <w:rFonts w:ascii="Cambria" w:hAnsi="Cambria"/>
          <w:sz w:val="22"/>
          <w:szCs w:val="22"/>
          <w:lang w:eastAsia="pl-PL"/>
        </w:rPr>
        <w:t>·         odbiorcami Pani/Pana danych osobowych będą osoby lub podmioty, którym udostępniona zostanie dokumentacja postępowania w oparciu o art. 8 ora</w:t>
      </w:r>
      <w:r w:rsidR="00EB625C">
        <w:rPr>
          <w:rFonts w:ascii="Cambria" w:hAnsi="Cambria"/>
          <w:sz w:val="22"/>
          <w:szCs w:val="22"/>
          <w:lang w:eastAsia="pl-PL"/>
        </w:rPr>
        <w:t>z art. 96 ust. 3 ustawy z dnia </w:t>
      </w:r>
      <w:r w:rsidRPr="00657694">
        <w:rPr>
          <w:rFonts w:ascii="Cambria" w:hAnsi="Cambria"/>
          <w:sz w:val="22"/>
          <w:szCs w:val="22"/>
          <w:lang w:eastAsia="pl-PL"/>
        </w:rPr>
        <w:t>29 stycznia 2004 r. – Prawo zamówień publicznych (Dz. U. z 2017 r. poz. 1579 i 2018); </w:t>
      </w:r>
    </w:p>
    <w:p w:rsidR="00B251D0" w:rsidRPr="00657694" w:rsidRDefault="00B251D0" w:rsidP="00EB625C">
      <w:pPr>
        <w:suppressAutoHyphens w:val="0"/>
        <w:ind w:left="142"/>
        <w:jc w:val="both"/>
        <w:rPr>
          <w:rFonts w:ascii="Cambria" w:hAnsi="Cambria"/>
          <w:sz w:val="22"/>
          <w:szCs w:val="22"/>
          <w:lang w:eastAsia="pl-PL"/>
        </w:rPr>
      </w:pPr>
      <w:r w:rsidRPr="00657694">
        <w:rPr>
          <w:rFonts w:ascii="Cambria" w:hAnsi="Cambria"/>
          <w:sz w:val="22"/>
          <w:szCs w:val="22"/>
          <w:lang w:eastAsia="pl-PL"/>
        </w:rPr>
        <w:t>·         Pani/Pana dane osobowe będą przechowywane, zgodnie z art. 97 ust. 1 ustawy Prawo zamówień publicznych, przez okres 4 lat od dnia zakończenia postępowania o udzielenie zamówienia, a jeżeli czas trwania umowy przekracza 4 lata, okres przechowywania obejmuje cały czas trwania umowy;</w:t>
      </w:r>
    </w:p>
    <w:p w:rsidR="00B251D0" w:rsidRPr="00657694" w:rsidRDefault="00B251D0" w:rsidP="00EB625C">
      <w:pPr>
        <w:suppressAutoHyphens w:val="0"/>
        <w:ind w:left="142"/>
        <w:jc w:val="both"/>
        <w:rPr>
          <w:rFonts w:ascii="Cambria" w:hAnsi="Cambria"/>
          <w:sz w:val="22"/>
          <w:szCs w:val="22"/>
          <w:lang w:eastAsia="pl-PL"/>
        </w:rPr>
      </w:pPr>
      <w:r w:rsidRPr="00657694">
        <w:rPr>
          <w:rFonts w:ascii="Cambria" w:hAnsi="Cambria"/>
          <w:sz w:val="22"/>
          <w:szCs w:val="22"/>
          <w:lang w:eastAsia="pl-PL"/>
        </w:rPr>
        <w:t>·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 Prawo zamówień publicznych; </w:t>
      </w:r>
    </w:p>
    <w:p w:rsidR="00B251D0" w:rsidRPr="00657694" w:rsidRDefault="00B251D0" w:rsidP="00EB625C">
      <w:pPr>
        <w:suppressAutoHyphens w:val="0"/>
        <w:ind w:left="142"/>
        <w:jc w:val="both"/>
        <w:rPr>
          <w:rFonts w:ascii="Cambria" w:hAnsi="Cambria"/>
          <w:sz w:val="22"/>
          <w:szCs w:val="22"/>
          <w:lang w:eastAsia="pl-PL"/>
        </w:rPr>
      </w:pPr>
      <w:r w:rsidRPr="00657694">
        <w:rPr>
          <w:rFonts w:ascii="Cambria" w:hAnsi="Cambria"/>
          <w:sz w:val="22"/>
          <w:szCs w:val="22"/>
          <w:lang w:eastAsia="pl-PL"/>
        </w:rPr>
        <w:t>·         w odniesieniu do Pani/Pana danych osobowych decyzje nie będą podejmowane w sposób zautomatyzowany, stosowanie do art. 22 RODO;</w:t>
      </w:r>
    </w:p>
    <w:p w:rsidR="00B251D0" w:rsidRPr="00657694" w:rsidRDefault="00B251D0" w:rsidP="00B251D0">
      <w:pPr>
        <w:suppressAutoHyphens w:val="0"/>
        <w:ind w:left="142"/>
        <w:rPr>
          <w:rFonts w:ascii="Cambria" w:hAnsi="Cambria"/>
          <w:sz w:val="22"/>
          <w:szCs w:val="22"/>
          <w:lang w:eastAsia="pl-PL"/>
        </w:rPr>
      </w:pPr>
      <w:r w:rsidRPr="00657694">
        <w:rPr>
          <w:rFonts w:ascii="Cambria" w:hAnsi="Cambria"/>
          <w:sz w:val="22"/>
          <w:szCs w:val="22"/>
          <w:lang w:eastAsia="pl-PL"/>
        </w:rPr>
        <w:t>·         posiada Pani/Pan:</w:t>
      </w:r>
    </w:p>
    <w:p w:rsidR="00B251D0" w:rsidRPr="00657694" w:rsidRDefault="00B251D0" w:rsidP="00EB625C">
      <w:pPr>
        <w:suppressAutoHyphens w:val="0"/>
        <w:ind w:left="142"/>
        <w:jc w:val="both"/>
        <w:rPr>
          <w:rFonts w:ascii="Cambria" w:hAnsi="Cambria"/>
          <w:sz w:val="22"/>
          <w:szCs w:val="22"/>
          <w:lang w:eastAsia="pl-PL"/>
        </w:rPr>
      </w:pPr>
      <w:r w:rsidRPr="00657694">
        <w:rPr>
          <w:rFonts w:ascii="Cambria" w:hAnsi="Cambria"/>
          <w:sz w:val="22"/>
          <w:szCs w:val="22"/>
          <w:lang w:eastAsia="pl-PL"/>
        </w:rPr>
        <w:t>−        na podstawie art. 15 RODO prawo dostępu do danych osobowych Pani/Pana dotyczących;</w:t>
      </w:r>
    </w:p>
    <w:p w:rsidR="00B251D0" w:rsidRPr="00657694" w:rsidRDefault="00B251D0" w:rsidP="00EB625C">
      <w:pPr>
        <w:suppressAutoHyphens w:val="0"/>
        <w:ind w:left="142"/>
        <w:jc w:val="both"/>
        <w:rPr>
          <w:rFonts w:ascii="Cambria" w:hAnsi="Cambria"/>
          <w:sz w:val="22"/>
          <w:szCs w:val="22"/>
          <w:lang w:eastAsia="pl-PL"/>
        </w:rPr>
      </w:pPr>
      <w:r w:rsidRPr="00657694">
        <w:rPr>
          <w:rFonts w:ascii="Cambria" w:hAnsi="Cambria"/>
          <w:sz w:val="22"/>
          <w:szCs w:val="22"/>
          <w:lang w:eastAsia="pl-PL"/>
        </w:rPr>
        <w:t>−        na podstawie art. 16 RODO prawo do sprostowania Pani/Pana danych osobowych*;</w:t>
      </w:r>
    </w:p>
    <w:p w:rsidR="00B251D0" w:rsidRPr="00657694" w:rsidRDefault="00B251D0" w:rsidP="00EB625C">
      <w:pPr>
        <w:suppressAutoHyphens w:val="0"/>
        <w:ind w:left="142"/>
        <w:jc w:val="both"/>
        <w:rPr>
          <w:rFonts w:ascii="Cambria" w:hAnsi="Cambria"/>
          <w:sz w:val="22"/>
          <w:szCs w:val="22"/>
          <w:lang w:eastAsia="pl-PL"/>
        </w:rPr>
      </w:pPr>
      <w:r w:rsidRPr="00657694">
        <w:rPr>
          <w:rFonts w:ascii="Cambria" w:hAnsi="Cambria"/>
          <w:sz w:val="22"/>
          <w:szCs w:val="22"/>
          <w:lang w:eastAsia="pl-PL"/>
        </w:rPr>
        <w:t>−        na podstawie art. 18 RODO prawo żądania od administratora ograniczenia przetwarzania danych osobowych z zastrzeżeniem przypadków, o których mowa w art. 18 ust. 2 RODO**; </w:t>
      </w:r>
    </w:p>
    <w:p w:rsidR="00B251D0" w:rsidRPr="00657694" w:rsidRDefault="00B251D0" w:rsidP="00EB625C">
      <w:pPr>
        <w:suppressAutoHyphens w:val="0"/>
        <w:ind w:left="142"/>
        <w:jc w:val="both"/>
        <w:rPr>
          <w:rFonts w:ascii="Cambria" w:hAnsi="Cambria"/>
          <w:sz w:val="22"/>
          <w:szCs w:val="22"/>
          <w:lang w:eastAsia="pl-PL"/>
        </w:rPr>
      </w:pPr>
      <w:r w:rsidRPr="00657694">
        <w:rPr>
          <w:rFonts w:ascii="Cambria" w:hAnsi="Cambria"/>
          <w:sz w:val="22"/>
          <w:szCs w:val="22"/>
          <w:lang w:eastAsia="pl-PL"/>
        </w:rPr>
        <w:t>−        prawo do wniesienia skargi do Prezesa Urzędu Ochrony Danych Osobowych, gdy uzna Pani/Pan, że przetwarzanie danych osobowych Pani/Pana dotyczących narusza przepisy RODO;</w:t>
      </w:r>
    </w:p>
    <w:p w:rsidR="00B251D0" w:rsidRPr="00657694" w:rsidRDefault="00B251D0" w:rsidP="00B251D0">
      <w:pPr>
        <w:suppressAutoHyphens w:val="0"/>
        <w:ind w:left="142"/>
        <w:rPr>
          <w:rFonts w:ascii="Cambria" w:hAnsi="Cambria"/>
          <w:sz w:val="22"/>
          <w:szCs w:val="22"/>
          <w:lang w:eastAsia="pl-PL"/>
        </w:rPr>
      </w:pPr>
      <w:r w:rsidRPr="00657694">
        <w:rPr>
          <w:rFonts w:ascii="Cambria" w:hAnsi="Cambria"/>
          <w:sz w:val="22"/>
          <w:szCs w:val="22"/>
          <w:lang w:eastAsia="pl-PL"/>
        </w:rPr>
        <w:t>·         nie przysługuje Pani/Panu:</w:t>
      </w:r>
    </w:p>
    <w:p w:rsidR="00B251D0" w:rsidRPr="00657694" w:rsidRDefault="00B251D0" w:rsidP="00EB625C">
      <w:pPr>
        <w:suppressAutoHyphens w:val="0"/>
        <w:ind w:left="142"/>
        <w:jc w:val="both"/>
        <w:rPr>
          <w:rFonts w:ascii="Cambria" w:hAnsi="Cambria"/>
          <w:sz w:val="22"/>
          <w:szCs w:val="22"/>
          <w:lang w:eastAsia="pl-PL"/>
        </w:rPr>
      </w:pPr>
      <w:r w:rsidRPr="00657694">
        <w:rPr>
          <w:rFonts w:ascii="Cambria" w:hAnsi="Cambria"/>
          <w:sz w:val="22"/>
          <w:szCs w:val="22"/>
          <w:lang w:eastAsia="pl-PL"/>
        </w:rPr>
        <w:t>−        w związku z art. 17 ust. 3 lit. b, d lub e RODO prawo do usunięcia danych osobowych;</w:t>
      </w:r>
    </w:p>
    <w:p w:rsidR="00B251D0" w:rsidRPr="00657694" w:rsidRDefault="00B251D0" w:rsidP="00B251D0">
      <w:pPr>
        <w:suppressAutoHyphens w:val="0"/>
        <w:ind w:left="142"/>
        <w:rPr>
          <w:rFonts w:ascii="Cambria" w:hAnsi="Cambria"/>
          <w:sz w:val="22"/>
          <w:szCs w:val="22"/>
          <w:lang w:eastAsia="pl-PL"/>
        </w:rPr>
      </w:pPr>
      <w:r w:rsidRPr="00657694">
        <w:rPr>
          <w:rFonts w:ascii="Cambria" w:hAnsi="Cambria"/>
          <w:sz w:val="22"/>
          <w:szCs w:val="22"/>
          <w:lang w:eastAsia="pl-PL"/>
        </w:rPr>
        <w:t>−        prawo do przenoszenia danych osobowych, o którym mowa w art. 20 RODO;</w:t>
      </w:r>
    </w:p>
    <w:p w:rsidR="00B251D0" w:rsidRPr="00657694" w:rsidRDefault="00B251D0" w:rsidP="00EB625C">
      <w:pPr>
        <w:suppressAutoHyphens w:val="0"/>
        <w:ind w:left="142"/>
        <w:jc w:val="both"/>
        <w:rPr>
          <w:rFonts w:ascii="Cambria" w:hAnsi="Cambria"/>
          <w:sz w:val="22"/>
          <w:szCs w:val="22"/>
          <w:lang w:eastAsia="pl-PL"/>
        </w:rPr>
      </w:pPr>
      <w:r w:rsidRPr="00657694">
        <w:rPr>
          <w:rFonts w:ascii="Cambria" w:hAnsi="Cambria"/>
          <w:sz w:val="22"/>
          <w:szCs w:val="22"/>
          <w:lang w:eastAsia="pl-PL"/>
        </w:rPr>
        <w:t>−        </w:t>
      </w:r>
      <w:r w:rsidRPr="00657694">
        <w:rPr>
          <w:rFonts w:ascii="Cambria" w:hAnsi="Cambria"/>
          <w:b/>
          <w:bCs/>
          <w:sz w:val="22"/>
          <w:szCs w:val="22"/>
          <w:lang w:eastAsia="pl-PL"/>
        </w:rPr>
        <w:t>na podstawie art. 21 RODO prawo sprzeciwu, wobec przetwarzania danych osobowych, gdyż podstawą prawną przetwarzania Pani/Pana danych osobowych jest art. 6 ust. 1 lit. c RODO</w:t>
      </w:r>
      <w:r w:rsidRPr="00657694">
        <w:rPr>
          <w:rFonts w:ascii="Cambria" w:hAnsi="Cambria"/>
          <w:sz w:val="22"/>
          <w:szCs w:val="22"/>
          <w:lang w:eastAsia="pl-PL"/>
        </w:rPr>
        <w:t>.</w:t>
      </w:r>
    </w:p>
    <w:p w:rsidR="00B251D0" w:rsidRPr="00657694" w:rsidRDefault="00B251D0" w:rsidP="00B251D0">
      <w:pPr>
        <w:suppressAutoHyphens w:val="0"/>
        <w:ind w:left="142"/>
        <w:rPr>
          <w:rFonts w:ascii="Cambria" w:hAnsi="Cambria"/>
          <w:sz w:val="20"/>
          <w:szCs w:val="20"/>
          <w:lang w:eastAsia="pl-PL"/>
        </w:rPr>
      </w:pPr>
      <w:r w:rsidRPr="00657694">
        <w:rPr>
          <w:rFonts w:ascii="Cambria" w:hAnsi="Cambria"/>
          <w:i/>
          <w:iCs/>
          <w:sz w:val="20"/>
          <w:szCs w:val="20"/>
          <w:vertAlign w:val="superscript"/>
          <w:lang w:eastAsia="pl-PL"/>
        </w:rPr>
        <w:t>* </w:t>
      </w:r>
      <w:r w:rsidRPr="00657694">
        <w:rPr>
          <w:rFonts w:ascii="Cambria" w:hAnsi="Cambria"/>
          <w:i/>
          <w:iCs/>
          <w:sz w:val="20"/>
          <w:szCs w:val="20"/>
          <w:lang w:eastAsia="pl-PL"/>
        </w:rPr>
        <w:t xml:space="preserve">Wyjaśnienie: skorzystanie z prawa do sprostowania nie może skutkować zmianą wyniku postępowania o udzielenie zamówienia publicznego ani zmianą postanowień umowy w zakresie niezgodnym z ustawą </w:t>
      </w:r>
      <w:proofErr w:type="spellStart"/>
      <w:r w:rsidRPr="00657694">
        <w:rPr>
          <w:rFonts w:ascii="Cambria" w:hAnsi="Cambria"/>
          <w:i/>
          <w:iCs/>
          <w:sz w:val="20"/>
          <w:szCs w:val="20"/>
          <w:lang w:eastAsia="pl-PL"/>
        </w:rPr>
        <w:t>Pzp</w:t>
      </w:r>
      <w:proofErr w:type="spellEnd"/>
      <w:r w:rsidRPr="00657694">
        <w:rPr>
          <w:rFonts w:ascii="Cambria" w:hAnsi="Cambria"/>
          <w:i/>
          <w:iCs/>
          <w:sz w:val="20"/>
          <w:szCs w:val="20"/>
          <w:lang w:eastAsia="pl-PL"/>
        </w:rPr>
        <w:t xml:space="preserve"> oraz nie może naruszać integralności protokołu oraz jego załączników.</w:t>
      </w:r>
    </w:p>
    <w:p w:rsidR="00B251D0" w:rsidRPr="00657694" w:rsidRDefault="00B251D0" w:rsidP="00B251D0">
      <w:pPr>
        <w:suppressAutoHyphens w:val="0"/>
        <w:ind w:left="142"/>
        <w:rPr>
          <w:rFonts w:ascii="Cambria" w:hAnsi="Cambria"/>
          <w:sz w:val="20"/>
          <w:szCs w:val="20"/>
          <w:lang w:eastAsia="pl-PL"/>
        </w:rPr>
      </w:pPr>
      <w:r w:rsidRPr="00657694">
        <w:rPr>
          <w:rFonts w:ascii="Cambria" w:hAnsi="Cambria"/>
          <w:i/>
          <w:iCs/>
          <w:sz w:val="20"/>
          <w:szCs w:val="20"/>
          <w:vertAlign w:val="superscript"/>
          <w:lang w:eastAsia="pl-PL"/>
        </w:rPr>
        <w:t>** </w:t>
      </w:r>
      <w:r w:rsidRPr="00657694">
        <w:rPr>
          <w:rFonts w:ascii="Cambria" w:hAnsi="Cambria"/>
          <w:i/>
          <w:iCs/>
          <w:sz w:val="20"/>
          <w:szCs w:val="20"/>
          <w:lang w:eastAsia="pl-PL"/>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F43CEC" w:rsidRPr="000A57AA" w:rsidRDefault="00F43CEC" w:rsidP="003F1ADD">
      <w:pPr>
        <w:jc w:val="right"/>
        <w:outlineLvl w:val="0"/>
        <w:rPr>
          <w:rFonts w:ascii="Cambria" w:hAnsi="Cambria"/>
          <w:bCs/>
          <w:iCs/>
          <w:color w:val="FF0000"/>
          <w:sz w:val="22"/>
          <w:szCs w:val="22"/>
        </w:rPr>
        <w:sectPr w:rsidR="00F43CEC" w:rsidRPr="000A57AA" w:rsidSect="00111F1A">
          <w:pgSz w:w="11906" w:h="16838"/>
          <w:pgMar w:top="1417" w:right="1417" w:bottom="1417" w:left="1417" w:header="708" w:footer="708" w:gutter="0"/>
          <w:cols w:space="708"/>
          <w:docGrid w:linePitch="360"/>
        </w:sectPr>
      </w:pPr>
    </w:p>
    <w:p w:rsidR="00274608" w:rsidRPr="00331A53" w:rsidRDefault="000334E7" w:rsidP="003F1ADD">
      <w:pPr>
        <w:jc w:val="right"/>
        <w:outlineLvl w:val="0"/>
        <w:rPr>
          <w:rFonts w:ascii="Cambria" w:hAnsi="Cambria"/>
          <w:bCs/>
          <w:iCs/>
          <w:sz w:val="22"/>
          <w:szCs w:val="22"/>
        </w:rPr>
      </w:pPr>
      <w:bookmarkStart w:id="12" w:name="_Toc486921598"/>
      <w:r w:rsidRPr="00331A53">
        <w:rPr>
          <w:rFonts w:ascii="Cambria" w:hAnsi="Cambria"/>
          <w:bCs/>
          <w:iCs/>
          <w:sz w:val="22"/>
          <w:szCs w:val="22"/>
        </w:rPr>
        <w:lastRenderedPageBreak/>
        <w:t>Załącznik nr 4</w:t>
      </w:r>
      <w:r w:rsidR="003F1ADD" w:rsidRPr="00331A53">
        <w:rPr>
          <w:rFonts w:ascii="Cambria" w:hAnsi="Cambria"/>
          <w:bCs/>
          <w:iCs/>
          <w:sz w:val="22"/>
          <w:szCs w:val="22"/>
        </w:rPr>
        <w:t xml:space="preserve"> do SIWZ</w:t>
      </w:r>
      <w:bookmarkEnd w:id="12"/>
    </w:p>
    <w:p w:rsidR="00274608" w:rsidRPr="00331A53" w:rsidRDefault="00274608" w:rsidP="00EA0883">
      <w:pPr>
        <w:widowControl w:val="0"/>
        <w:suppressAutoHyphens w:val="0"/>
        <w:jc w:val="center"/>
        <w:rPr>
          <w:rFonts w:ascii="Cambria" w:eastAsia="Calibri" w:hAnsi="Cambria"/>
          <w:b/>
          <w:sz w:val="22"/>
          <w:szCs w:val="22"/>
          <w:lang w:eastAsia="en-US"/>
        </w:rPr>
      </w:pPr>
      <w:bookmarkStart w:id="13" w:name="_Toc456007611"/>
      <w:bookmarkStart w:id="14" w:name="_Toc456007841"/>
      <w:r w:rsidRPr="00331A53">
        <w:rPr>
          <w:rFonts w:ascii="Cambria" w:eastAsia="Calibri" w:hAnsi="Cambria"/>
          <w:b/>
          <w:sz w:val="22"/>
          <w:szCs w:val="22"/>
          <w:lang w:eastAsia="en-US"/>
        </w:rPr>
        <w:t>Warunki obligatoryjne – definicje pojęć i obligatoryjna treść klauzul dodatkowych</w:t>
      </w:r>
      <w:bookmarkEnd w:id="13"/>
      <w:bookmarkEnd w:id="14"/>
    </w:p>
    <w:p w:rsidR="00EA0883" w:rsidRPr="00331A53" w:rsidRDefault="00EA0883" w:rsidP="00EA0883">
      <w:pPr>
        <w:widowControl w:val="0"/>
        <w:suppressAutoHyphens w:val="0"/>
        <w:jc w:val="center"/>
        <w:rPr>
          <w:rFonts w:ascii="Cambria" w:eastAsia="Calibri" w:hAnsi="Cambria"/>
          <w:b/>
          <w:sz w:val="22"/>
          <w:szCs w:val="22"/>
          <w:lang w:eastAsia="en-US"/>
        </w:rPr>
      </w:pPr>
    </w:p>
    <w:p w:rsidR="008C0020" w:rsidRPr="00331A53" w:rsidRDefault="008C0020" w:rsidP="00EA0883">
      <w:pPr>
        <w:widowControl w:val="0"/>
        <w:suppressAutoHyphens w:val="0"/>
        <w:jc w:val="both"/>
        <w:rPr>
          <w:rFonts w:ascii="Cambria" w:hAnsi="Cambria"/>
          <w:sz w:val="22"/>
          <w:szCs w:val="22"/>
          <w:lang w:eastAsia="en-US"/>
        </w:rPr>
      </w:pPr>
      <w:r w:rsidRPr="00331A53">
        <w:rPr>
          <w:rFonts w:ascii="Cambria" w:hAnsi="Cambria"/>
          <w:b/>
          <w:sz w:val="22"/>
          <w:szCs w:val="22"/>
          <w:lang w:eastAsia="en-US"/>
        </w:rPr>
        <w:t>Franszyza integralna</w:t>
      </w:r>
      <w:r w:rsidRPr="00331A53">
        <w:rPr>
          <w:rFonts w:ascii="Cambria" w:hAnsi="Cambria"/>
          <w:sz w:val="22"/>
          <w:szCs w:val="22"/>
          <w:lang w:eastAsia="en-US"/>
        </w:rPr>
        <w:t xml:space="preserve"> – dolna granica odpowiedzialności ubezpieczyciela (szkody poniżej ustalonej wartości wyłączone są z ochrony ubezpieczeniowej)</w:t>
      </w:r>
    </w:p>
    <w:p w:rsidR="008C0020" w:rsidRPr="00331A53" w:rsidRDefault="008C0020" w:rsidP="00EA0883">
      <w:pPr>
        <w:widowControl w:val="0"/>
        <w:suppressAutoHyphens w:val="0"/>
        <w:jc w:val="both"/>
        <w:rPr>
          <w:rFonts w:ascii="Cambria" w:hAnsi="Cambria"/>
          <w:sz w:val="22"/>
          <w:szCs w:val="22"/>
          <w:lang w:eastAsia="en-US"/>
        </w:rPr>
      </w:pPr>
      <w:r w:rsidRPr="00331A53">
        <w:rPr>
          <w:rFonts w:ascii="Cambria" w:hAnsi="Cambria"/>
          <w:b/>
          <w:sz w:val="22"/>
          <w:szCs w:val="22"/>
          <w:lang w:eastAsia="en-US"/>
        </w:rPr>
        <w:t>Franszyza redukcyjna</w:t>
      </w:r>
      <w:r w:rsidRPr="00331A53">
        <w:rPr>
          <w:rFonts w:ascii="Cambria" w:hAnsi="Cambria"/>
          <w:sz w:val="22"/>
          <w:szCs w:val="22"/>
          <w:lang w:eastAsia="en-US"/>
        </w:rPr>
        <w:t xml:space="preserve"> – kwotowy udział własny ubezpieczającego/ubezpieczonego w każdej szkodzie</w:t>
      </w:r>
    </w:p>
    <w:p w:rsidR="008C0020" w:rsidRPr="00331A53" w:rsidRDefault="008C0020" w:rsidP="00EA0883">
      <w:pPr>
        <w:widowControl w:val="0"/>
        <w:suppressAutoHyphens w:val="0"/>
        <w:jc w:val="both"/>
        <w:rPr>
          <w:rFonts w:ascii="Cambria" w:hAnsi="Cambria"/>
          <w:sz w:val="22"/>
          <w:szCs w:val="22"/>
          <w:lang w:eastAsia="en-US"/>
        </w:rPr>
      </w:pPr>
      <w:r w:rsidRPr="00331A53">
        <w:rPr>
          <w:rFonts w:ascii="Cambria" w:hAnsi="Cambria"/>
          <w:b/>
          <w:sz w:val="22"/>
          <w:szCs w:val="22"/>
          <w:lang w:eastAsia="en-US"/>
        </w:rPr>
        <w:t>Dym i sadza</w:t>
      </w:r>
      <w:r w:rsidRPr="00331A53">
        <w:rPr>
          <w:rFonts w:ascii="Cambria" w:hAnsi="Cambria"/>
          <w:sz w:val="22"/>
          <w:szCs w:val="22"/>
          <w:lang w:eastAsia="en-US"/>
        </w:rPr>
        <w:t xml:space="preserve"> – produkty niepełnego spalania materiałów, które:</w:t>
      </w:r>
    </w:p>
    <w:p w:rsidR="008C0020" w:rsidRPr="00331A53" w:rsidRDefault="008C0020" w:rsidP="00B856C2">
      <w:pPr>
        <w:widowControl w:val="0"/>
        <w:numPr>
          <w:ilvl w:val="0"/>
          <w:numId w:val="32"/>
        </w:numPr>
        <w:tabs>
          <w:tab w:val="left" w:pos="360"/>
        </w:tabs>
        <w:suppressAutoHyphens w:val="0"/>
        <w:ind w:left="360" w:hanging="357"/>
        <w:contextualSpacing/>
        <w:jc w:val="both"/>
        <w:rPr>
          <w:rFonts w:ascii="Cambria" w:eastAsia="Calibri" w:hAnsi="Cambria"/>
          <w:sz w:val="22"/>
          <w:szCs w:val="22"/>
          <w:lang w:eastAsia="en-US"/>
        </w:rPr>
      </w:pPr>
      <w:r w:rsidRPr="00331A53">
        <w:rPr>
          <w:rFonts w:ascii="Cambria" w:eastAsia="Calibri" w:hAnsi="Cambria"/>
          <w:sz w:val="22"/>
          <w:szCs w:val="22"/>
          <w:lang w:eastAsia="en-US"/>
        </w:rPr>
        <w:t>nagle wydobyły się ze znajdujących się w miejscu ubezpieczenia urządzeń paleniskowych lub grzewczych eksploatowanych zgodnie z przeznaczeniem i przepisami technicznymi, przy jednoczesnym sprawnym funkcjonowaniu urządzeń wentylacyjnych i oddymiających</w:t>
      </w:r>
    </w:p>
    <w:p w:rsidR="008C0020" w:rsidRPr="00331A53" w:rsidRDefault="008C0020" w:rsidP="00B856C2">
      <w:pPr>
        <w:widowControl w:val="0"/>
        <w:numPr>
          <w:ilvl w:val="0"/>
          <w:numId w:val="32"/>
        </w:numPr>
        <w:tabs>
          <w:tab w:val="left" w:pos="360"/>
        </w:tabs>
        <w:suppressAutoHyphens w:val="0"/>
        <w:ind w:left="360" w:hanging="357"/>
        <w:contextualSpacing/>
        <w:jc w:val="both"/>
        <w:rPr>
          <w:rFonts w:ascii="Cambria" w:eastAsia="Calibri" w:hAnsi="Cambria"/>
          <w:sz w:val="22"/>
          <w:szCs w:val="22"/>
          <w:lang w:eastAsia="en-US"/>
        </w:rPr>
      </w:pPr>
      <w:r w:rsidRPr="00331A53">
        <w:rPr>
          <w:rFonts w:ascii="Cambria" w:eastAsia="Calibri" w:hAnsi="Cambria"/>
          <w:sz w:val="22"/>
          <w:szCs w:val="22"/>
          <w:lang w:eastAsia="en-US"/>
        </w:rPr>
        <w:t>są następstwem powstania pożaru w miejscu u</w:t>
      </w:r>
      <w:r w:rsidR="003C7B02" w:rsidRPr="00331A53">
        <w:rPr>
          <w:rFonts w:ascii="Cambria" w:eastAsia="Calibri" w:hAnsi="Cambria"/>
          <w:sz w:val="22"/>
          <w:szCs w:val="22"/>
          <w:lang w:eastAsia="en-US"/>
        </w:rPr>
        <w:t>bezpieczenia</w:t>
      </w:r>
      <w:r w:rsidRPr="00331A53">
        <w:rPr>
          <w:rFonts w:ascii="Cambria" w:eastAsia="Calibri" w:hAnsi="Cambria"/>
          <w:sz w:val="22"/>
          <w:szCs w:val="22"/>
          <w:lang w:eastAsia="en-US"/>
        </w:rPr>
        <w:t xml:space="preserve"> lub jego bezpośrednim otoczeniu</w:t>
      </w:r>
    </w:p>
    <w:p w:rsidR="008C0020" w:rsidRPr="00331A53" w:rsidRDefault="008C0020" w:rsidP="00EA0883">
      <w:pPr>
        <w:widowControl w:val="0"/>
        <w:suppressAutoHyphens w:val="0"/>
        <w:jc w:val="both"/>
        <w:rPr>
          <w:rFonts w:ascii="Cambria" w:hAnsi="Cambria"/>
          <w:sz w:val="22"/>
          <w:szCs w:val="22"/>
          <w:lang w:eastAsia="en-US"/>
        </w:rPr>
      </w:pPr>
      <w:r w:rsidRPr="00331A53">
        <w:rPr>
          <w:rFonts w:ascii="Cambria" w:hAnsi="Cambria"/>
          <w:b/>
          <w:sz w:val="22"/>
          <w:szCs w:val="22"/>
          <w:lang w:eastAsia="en-US"/>
        </w:rPr>
        <w:t>Śnieg/lód</w:t>
      </w:r>
      <w:r w:rsidRPr="00331A53">
        <w:rPr>
          <w:rFonts w:ascii="Cambria" w:hAnsi="Cambria"/>
          <w:sz w:val="22"/>
          <w:szCs w:val="22"/>
          <w:lang w:eastAsia="en-US"/>
        </w:rPr>
        <w:t xml:space="preserve"> – szkoda w ubezpieczonym mieniu powstała wskutek bezpośredniego działania ciężaru śniegu lub lodu na przedmiot ubezpieczenia albo przewrócenie się pod wpływem ciężaru śniegu lub lodu mienia sąsiedniego na mienie ubezpieczone, a także szkoda polegająca na zalaniu wskutek topnienia śniegu lub lodu.</w:t>
      </w:r>
    </w:p>
    <w:p w:rsidR="008C0020" w:rsidRPr="00331A53" w:rsidRDefault="008C0020" w:rsidP="00EA0883">
      <w:pPr>
        <w:widowControl w:val="0"/>
        <w:suppressAutoHyphens w:val="0"/>
        <w:overflowPunct w:val="0"/>
        <w:autoSpaceDE w:val="0"/>
        <w:jc w:val="both"/>
        <w:textAlignment w:val="baseline"/>
        <w:rPr>
          <w:rFonts w:ascii="Cambria" w:hAnsi="Cambria"/>
          <w:sz w:val="22"/>
          <w:szCs w:val="22"/>
          <w:lang w:eastAsia="en-US"/>
        </w:rPr>
      </w:pPr>
      <w:r w:rsidRPr="00331A53">
        <w:rPr>
          <w:rFonts w:ascii="Cambria" w:hAnsi="Cambria"/>
          <w:b/>
          <w:bCs/>
          <w:sz w:val="22"/>
          <w:szCs w:val="22"/>
          <w:lang w:eastAsia="en-US"/>
        </w:rPr>
        <w:t>P</w:t>
      </w:r>
      <w:r w:rsidRPr="00331A53">
        <w:rPr>
          <w:rFonts w:ascii="Cambria" w:hAnsi="Cambria"/>
          <w:b/>
          <w:sz w:val="22"/>
          <w:szCs w:val="22"/>
          <w:lang w:eastAsia="en-US"/>
        </w:rPr>
        <w:t>owódź</w:t>
      </w:r>
      <w:r w:rsidRPr="00331A53">
        <w:rPr>
          <w:rFonts w:ascii="Cambria" w:hAnsi="Cambria"/>
          <w:b/>
          <w:bCs/>
          <w:sz w:val="22"/>
          <w:szCs w:val="22"/>
          <w:lang w:eastAsia="en-US"/>
        </w:rPr>
        <w:t xml:space="preserve"> </w:t>
      </w:r>
      <w:r w:rsidRPr="00331A53">
        <w:rPr>
          <w:rFonts w:ascii="Cambria" w:hAnsi="Cambria"/>
          <w:sz w:val="22"/>
          <w:szCs w:val="22"/>
          <w:lang w:eastAsia="en-US"/>
        </w:rPr>
        <w:t>– zalanie terenów w następstwie:</w:t>
      </w:r>
    </w:p>
    <w:p w:rsidR="008C0020" w:rsidRPr="00331A53" w:rsidRDefault="008C0020" w:rsidP="00EA0883">
      <w:pPr>
        <w:widowControl w:val="0"/>
        <w:suppressAutoHyphens w:val="0"/>
        <w:overflowPunct w:val="0"/>
        <w:autoSpaceDE w:val="0"/>
        <w:jc w:val="both"/>
        <w:textAlignment w:val="baseline"/>
        <w:rPr>
          <w:rFonts w:ascii="Cambria" w:hAnsi="Cambria"/>
          <w:sz w:val="22"/>
          <w:szCs w:val="22"/>
          <w:lang w:eastAsia="en-US"/>
        </w:rPr>
      </w:pPr>
      <w:r w:rsidRPr="00331A53">
        <w:rPr>
          <w:rFonts w:ascii="Cambria" w:hAnsi="Cambria"/>
          <w:sz w:val="22"/>
          <w:szCs w:val="22"/>
          <w:lang w:eastAsia="en-US"/>
        </w:rPr>
        <w:t>1) podniesienia się wody w korytach wód płynących bądź stojących (w tym zalanie terenów na skutek sztormu)</w:t>
      </w:r>
    </w:p>
    <w:p w:rsidR="008C0020" w:rsidRPr="00331A53" w:rsidRDefault="008C0020" w:rsidP="00EA0883">
      <w:pPr>
        <w:widowControl w:val="0"/>
        <w:suppressAutoHyphens w:val="0"/>
        <w:overflowPunct w:val="0"/>
        <w:autoSpaceDE w:val="0"/>
        <w:jc w:val="both"/>
        <w:textAlignment w:val="baseline"/>
        <w:rPr>
          <w:rFonts w:ascii="Cambria" w:hAnsi="Cambria"/>
          <w:sz w:val="22"/>
          <w:szCs w:val="22"/>
          <w:lang w:eastAsia="en-US"/>
        </w:rPr>
      </w:pPr>
      <w:r w:rsidRPr="00331A53">
        <w:rPr>
          <w:rFonts w:ascii="Cambria" w:hAnsi="Cambria"/>
          <w:sz w:val="22"/>
          <w:szCs w:val="22"/>
          <w:lang w:eastAsia="en-US"/>
        </w:rPr>
        <w:t>2) spływu wód po zboczach i stokach</w:t>
      </w:r>
    </w:p>
    <w:p w:rsidR="008C0020" w:rsidRPr="00331A53" w:rsidRDefault="008C0020" w:rsidP="00EA0883">
      <w:pPr>
        <w:widowControl w:val="0"/>
        <w:suppressAutoHyphens w:val="0"/>
        <w:overflowPunct w:val="0"/>
        <w:autoSpaceDE w:val="0"/>
        <w:jc w:val="both"/>
        <w:textAlignment w:val="baseline"/>
        <w:rPr>
          <w:rFonts w:ascii="Cambria" w:hAnsi="Cambria"/>
          <w:sz w:val="22"/>
          <w:szCs w:val="22"/>
          <w:lang w:eastAsia="en-US"/>
        </w:rPr>
      </w:pPr>
      <w:r w:rsidRPr="00331A53">
        <w:rPr>
          <w:rFonts w:ascii="Cambria" w:hAnsi="Cambria"/>
          <w:sz w:val="22"/>
          <w:szCs w:val="22"/>
          <w:lang w:eastAsia="en-US"/>
        </w:rPr>
        <w:t>Ochrona ubezpieczeniowa obejmuje także szkody w ubezpieczonym mieniu spowodowane przenoszeniem przedmiotów przez wody powodziowe.</w:t>
      </w:r>
    </w:p>
    <w:p w:rsidR="008C0020" w:rsidRPr="00331A53" w:rsidRDefault="008C0020" w:rsidP="00EA0883">
      <w:pPr>
        <w:widowControl w:val="0"/>
        <w:suppressAutoHyphens w:val="0"/>
        <w:overflowPunct w:val="0"/>
        <w:autoSpaceDE w:val="0"/>
        <w:jc w:val="both"/>
        <w:textAlignment w:val="baseline"/>
        <w:rPr>
          <w:rFonts w:ascii="Cambria" w:hAnsi="Cambria"/>
          <w:b/>
          <w:sz w:val="22"/>
          <w:szCs w:val="22"/>
          <w:lang w:eastAsia="en-US"/>
        </w:rPr>
      </w:pPr>
      <w:r w:rsidRPr="00331A53">
        <w:rPr>
          <w:rFonts w:ascii="Cambria" w:hAnsi="Cambria"/>
          <w:sz w:val="22"/>
          <w:szCs w:val="22"/>
          <w:lang w:eastAsia="en-US"/>
        </w:rPr>
        <w:t xml:space="preserve">Zakres ubezpieczenia obejmuje również szkody w wyniku powodzi w mieniu znajdującym się </w:t>
      </w:r>
      <w:r w:rsidRPr="00331A53">
        <w:rPr>
          <w:rFonts w:ascii="Cambria" w:hAnsi="Cambria"/>
          <w:sz w:val="22"/>
          <w:szCs w:val="22"/>
          <w:lang w:eastAsia="en-US"/>
        </w:rPr>
        <w:br/>
        <w:t>na obszarach szczególnego zagrożenia powodzią w rozumieniu ustawy z dnia 18 lipca 2001 r. – Prawo wodne (tekst jednolity Dz. U. z 2012 r., poz. 145), z wyłączeniem mienia znajdującego się na terenach pomiędzy linią brzegu, a wałem powodziowym lub naturalnym wysokim brzegiem</w:t>
      </w:r>
      <w:r w:rsidRPr="00331A53">
        <w:rPr>
          <w:rFonts w:ascii="Cambria" w:hAnsi="Cambria"/>
          <w:b/>
          <w:sz w:val="22"/>
          <w:szCs w:val="22"/>
          <w:lang w:eastAsia="en-US"/>
        </w:rPr>
        <w:t>.</w:t>
      </w:r>
    </w:p>
    <w:p w:rsidR="008C0020" w:rsidRPr="00331A53" w:rsidRDefault="008C0020" w:rsidP="00EA0883">
      <w:pPr>
        <w:widowControl w:val="0"/>
        <w:suppressAutoHyphens w:val="0"/>
        <w:overflowPunct w:val="0"/>
        <w:autoSpaceDE w:val="0"/>
        <w:jc w:val="both"/>
        <w:textAlignment w:val="baseline"/>
        <w:rPr>
          <w:rFonts w:ascii="Cambria" w:hAnsi="Cambria"/>
          <w:sz w:val="22"/>
          <w:szCs w:val="22"/>
          <w:lang w:eastAsia="en-US"/>
        </w:rPr>
      </w:pPr>
      <w:r w:rsidRPr="00331A53">
        <w:rPr>
          <w:rFonts w:ascii="Cambria" w:hAnsi="Cambria"/>
          <w:sz w:val="22"/>
          <w:szCs w:val="22"/>
          <w:lang w:eastAsia="en-US"/>
        </w:rPr>
        <w:t>Nie mają zastosowania wyłączenia lub ograniczenia odpowiedzialności ubezpieczyciela z tytułu historycznego występowania powodzi w miejscu ubezpieczenia, zawarte w ogólnych bądź szczególnych warunkach ubezpieczenia.</w:t>
      </w:r>
    </w:p>
    <w:p w:rsidR="008C0020" w:rsidRPr="00331A53" w:rsidRDefault="008C0020" w:rsidP="00EA0883">
      <w:pPr>
        <w:widowControl w:val="0"/>
        <w:suppressAutoHyphens w:val="0"/>
        <w:jc w:val="both"/>
        <w:rPr>
          <w:rFonts w:ascii="Cambria" w:hAnsi="Cambria"/>
          <w:b/>
          <w:sz w:val="22"/>
          <w:szCs w:val="22"/>
        </w:rPr>
      </w:pPr>
      <w:r w:rsidRPr="00331A53">
        <w:rPr>
          <w:rFonts w:ascii="Cambria" w:hAnsi="Cambria"/>
          <w:sz w:val="22"/>
          <w:szCs w:val="22"/>
          <w:lang w:eastAsia="en-US"/>
        </w:rPr>
        <w:t xml:space="preserve">Zakres ochrony ubezpieczeniowej obejmuje również podtopienie mienia spowodowane </w:t>
      </w:r>
      <w:r w:rsidRPr="00331A53">
        <w:rPr>
          <w:rFonts w:ascii="Cambria" w:hAnsi="Cambria"/>
          <w:sz w:val="22"/>
          <w:szCs w:val="22"/>
          <w:lang w:eastAsia="en-US"/>
        </w:rPr>
        <w:br/>
        <w:t>w wyniku deszczu nawalnego, topnienia mas śniegu lub lodu, spływu wód po zboczach lub stokach, podniesienia si</w:t>
      </w:r>
      <w:r w:rsidRPr="00331A53">
        <w:rPr>
          <w:rFonts w:ascii="Cambria" w:eastAsia="TimesNewRoman" w:hAnsi="Cambria"/>
          <w:sz w:val="22"/>
          <w:szCs w:val="22"/>
          <w:lang w:eastAsia="en-US"/>
        </w:rPr>
        <w:t xml:space="preserve">ę </w:t>
      </w:r>
      <w:r w:rsidRPr="00331A53">
        <w:rPr>
          <w:rFonts w:ascii="Cambria" w:hAnsi="Cambria"/>
          <w:sz w:val="22"/>
          <w:szCs w:val="22"/>
          <w:lang w:eastAsia="en-US"/>
        </w:rPr>
        <w:t>poziomu wód gruntowych oraz wystąpienia powodzi w sąsiednim otoczeniu (w tym podniesienie się poziomu wody w wyniku powodzi).</w:t>
      </w:r>
    </w:p>
    <w:p w:rsidR="008C0020" w:rsidRPr="00331A53" w:rsidRDefault="008C0020" w:rsidP="00EA0883">
      <w:pPr>
        <w:widowControl w:val="0"/>
        <w:suppressAutoHyphens w:val="0"/>
        <w:jc w:val="both"/>
        <w:rPr>
          <w:rFonts w:ascii="Cambria" w:hAnsi="Cambria"/>
          <w:b/>
          <w:sz w:val="22"/>
          <w:szCs w:val="22"/>
          <w:lang w:eastAsia="en-US"/>
        </w:rPr>
      </w:pPr>
      <w:r w:rsidRPr="00331A53">
        <w:rPr>
          <w:rFonts w:ascii="Cambria" w:hAnsi="Cambria"/>
          <w:b/>
          <w:sz w:val="22"/>
          <w:szCs w:val="22"/>
        </w:rPr>
        <w:t>Deszcz nawalny</w:t>
      </w:r>
      <w:r w:rsidRPr="00331A53">
        <w:rPr>
          <w:rFonts w:ascii="Cambria" w:hAnsi="Cambria"/>
          <w:sz w:val="22"/>
          <w:szCs w:val="22"/>
        </w:rPr>
        <w:t> - za deszcz nawalny uważa się opad deszczu o współczynniku wydajności co najmniej 2, potwierdzonym przez stację pomiarową Instytutu Meteorologii i Gospodarki Wodnej, znajdującą się najbliżej miejsca ubezpieczenia, w którym powstała szkoda. W razie braku takiego potwierdzenia ubezpieczyciel wypłaci odszkodowanie, jeżeli stan faktyczny i rozmiar szkód w miejscu ich powstania lub w najbliższym sąsiedztwie świadczy o działaniu deszczu nawalnego. Przy czym ubezpieczyciel nie może odmówić odszkodowania na podstawie jedynie własnej oceny stanu faktycznego i rozmiarów szkody, niepopartej zaświadczeniem wydanym przez stację pomiarową Instytutu Meteorologii i Gospodarki Wodnej, znajdującą się najbliżej miejsca ubezpieczenia.</w:t>
      </w:r>
    </w:p>
    <w:p w:rsidR="008C0020" w:rsidRPr="00331A53" w:rsidRDefault="008C0020" w:rsidP="00EA0883">
      <w:pPr>
        <w:widowControl w:val="0"/>
        <w:suppressAutoHyphens w:val="0"/>
        <w:jc w:val="both"/>
        <w:rPr>
          <w:rFonts w:ascii="Cambria" w:hAnsi="Cambria"/>
          <w:sz w:val="22"/>
          <w:szCs w:val="22"/>
          <w:lang w:eastAsia="en-US"/>
        </w:rPr>
      </w:pPr>
      <w:r w:rsidRPr="00331A53">
        <w:rPr>
          <w:rFonts w:ascii="Cambria" w:hAnsi="Cambria"/>
          <w:b/>
          <w:sz w:val="22"/>
          <w:szCs w:val="22"/>
          <w:lang w:eastAsia="en-US"/>
        </w:rPr>
        <w:t>Wandalizm</w:t>
      </w:r>
      <w:r w:rsidRPr="00331A53">
        <w:rPr>
          <w:rFonts w:ascii="Cambria" w:hAnsi="Cambria"/>
          <w:sz w:val="22"/>
          <w:szCs w:val="22"/>
          <w:lang w:eastAsia="en-US"/>
        </w:rPr>
        <w:t xml:space="preserve"> – zniszczenie lub uszkodzenie ubezpieczonego mienia w związku z usiłowaniem lub dokonaniem kradzieży z włamaniem albo rabunku</w:t>
      </w:r>
    </w:p>
    <w:p w:rsidR="008C0020" w:rsidRPr="00331A53" w:rsidRDefault="008C0020" w:rsidP="00EA0883">
      <w:pPr>
        <w:widowControl w:val="0"/>
        <w:suppressAutoHyphens w:val="0"/>
        <w:jc w:val="both"/>
        <w:rPr>
          <w:rFonts w:ascii="Cambria" w:hAnsi="Cambria"/>
          <w:sz w:val="22"/>
          <w:szCs w:val="22"/>
          <w:lang w:eastAsia="en-US"/>
        </w:rPr>
      </w:pPr>
      <w:r w:rsidRPr="00331A53">
        <w:rPr>
          <w:rFonts w:ascii="Cambria" w:hAnsi="Cambria"/>
          <w:b/>
          <w:sz w:val="22"/>
          <w:szCs w:val="22"/>
          <w:lang w:eastAsia="en-US"/>
        </w:rPr>
        <w:t>Dewastacja</w:t>
      </w:r>
      <w:r w:rsidRPr="00331A53">
        <w:rPr>
          <w:rFonts w:ascii="Cambria" w:hAnsi="Cambria"/>
          <w:sz w:val="22"/>
          <w:szCs w:val="22"/>
          <w:lang w:eastAsia="en-US"/>
        </w:rPr>
        <w:t xml:space="preserve"> – rozmyślne uszkodzenie lub zniszczenie ubezpieczonego mienia przez osoby trzecie. W zakresie obligatoryjnym ryzyko dewastacji obejmuje szkody powstałe wskutek pomalowania, w tym graffiti. </w:t>
      </w:r>
    </w:p>
    <w:p w:rsidR="008C0020" w:rsidRPr="00331A53" w:rsidRDefault="008C0020" w:rsidP="00EA0883">
      <w:pPr>
        <w:widowControl w:val="0"/>
        <w:suppressAutoHyphens w:val="0"/>
        <w:jc w:val="both"/>
        <w:rPr>
          <w:rFonts w:ascii="Cambria" w:hAnsi="Cambria"/>
          <w:sz w:val="22"/>
          <w:szCs w:val="22"/>
          <w:lang w:eastAsia="en-US"/>
        </w:rPr>
      </w:pPr>
      <w:r w:rsidRPr="00331A53">
        <w:rPr>
          <w:rFonts w:ascii="Cambria" w:hAnsi="Cambria"/>
          <w:b/>
          <w:sz w:val="22"/>
          <w:szCs w:val="22"/>
          <w:lang w:eastAsia="en-US"/>
        </w:rPr>
        <w:t>Pożar</w:t>
      </w:r>
      <w:r w:rsidRPr="00331A53">
        <w:rPr>
          <w:rFonts w:ascii="Cambria" w:hAnsi="Cambria"/>
          <w:sz w:val="22"/>
          <w:szCs w:val="22"/>
          <w:lang w:eastAsia="en-US"/>
        </w:rPr>
        <w:t xml:space="preserve"> – działanie ognia, który przedostał się poza palenisko albo powstał poza paleniskiem i rozszerzył się o własnej sile, niezależnie od miejsca jego powstania.</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b/>
          <w:sz w:val="22"/>
          <w:szCs w:val="22"/>
          <w:lang w:eastAsia="en-US"/>
        </w:rPr>
        <w:t>Maszyny, urządzenia, wyposażenie</w:t>
      </w:r>
      <w:r w:rsidRPr="00331A53">
        <w:rPr>
          <w:rFonts w:ascii="Cambria" w:eastAsia="Calibri" w:hAnsi="Cambria"/>
          <w:sz w:val="22"/>
          <w:szCs w:val="22"/>
          <w:lang w:eastAsia="en-US"/>
        </w:rPr>
        <w:t xml:space="preserve"> – mienie z różnych grup KŚT oraz spoza nich; rzeczowe ruchome, składniki majątku wykorzystywane w prowadzonej działalności, niestanowiące elementów budynków i budowli, niebędące środkami obrotowymi ani nakładami inwestycyjnymi (m.in. maszyny, dźwigi osobowe, towarowe i dla niepełnosprawnych – np. </w:t>
      </w:r>
      <w:r w:rsidRPr="00331A53">
        <w:rPr>
          <w:rFonts w:ascii="Cambria" w:eastAsia="Calibri" w:hAnsi="Cambria"/>
          <w:sz w:val="22"/>
          <w:szCs w:val="22"/>
          <w:lang w:eastAsia="en-US"/>
        </w:rPr>
        <w:lastRenderedPageBreak/>
        <w:t>p</w:t>
      </w:r>
      <w:r w:rsidR="00EB625C">
        <w:rPr>
          <w:rFonts w:ascii="Cambria" w:eastAsia="Calibri" w:hAnsi="Cambria"/>
          <w:sz w:val="22"/>
          <w:szCs w:val="22"/>
          <w:lang w:eastAsia="en-US"/>
        </w:rPr>
        <w:t xml:space="preserve">latformy, sprzęt elektroniczny </w:t>
      </w:r>
      <w:r w:rsidRPr="00331A53">
        <w:rPr>
          <w:rFonts w:ascii="Cambria" w:eastAsia="Calibri" w:hAnsi="Cambria"/>
          <w:sz w:val="22"/>
          <w:szCs w:val="22"/>
          <w:lang w:eastAsia="en-US"/>
        </w:rPr>
        <w:t>i elektryczny, agregaty, urządzenia elektryczne, kotły, sprzęt nagłaśniający, audiowizualny, sportowy, zestawy laboratoryjne, naukowe, eksponaty wystawiennicze, makiety, stoiska, instrumenty muzyczne, elementy promocyjne, rekwizyty, eksponaty, meble i pozostałe wyposażenie, a także dzieła sztuki, anteny i maszty telewizyjne, satelitarne, przekaźnikowe, inne).</w:t>
      </w:r>
    </w:p>
    <w:p w:rsidR="008C0020" w:rsidRPr="00331A53" w:rsidRDefault="008C0020" w:rsidP="00EA0883">
      <w:pPr>
        <w:widowControl w:val="0"/>
        <w:tabs>
          <w:tab w:val="left" w:pos="360"/>
        </w:tabs>
        <w:suppressAutoHyphens w:val="0"/>
        <w:autoSpaceDE w:val="0"/>
        <w:autoSpaceDN w:val="0"/>
        <w:adjustRightInd w:val="0"/>
        <w:jc w:val="both"/>
        <w:rPr>
          <w:rFonts w:ascii="Cambria" w:hAnsi="Cambria"/>
          <w:sz w:val="22"/>
          <w:szCs w:val="22"/>
          <w:lang w:eastAsia="en-US"/>
        </w:rPr>
      </w:pPr>
      <w:r w:rsidRPr="00331A53">
        <w:rPr>
          <w:rFonts w:ascii="Cambria" w:hAnsi="Cambria"/>
          <w:b/>
          <w:sz w:val="22"/>
          <w:szCs w:val="22"/>
          <w:lang w:eastAsia="en-US"/>
        </w:rPr>
        <w:t xml:space="preserve">Środki obrotowe </w:t>
      </w:r>
      <w:r w:rsidRPr="00331A53">
        <w:rPr>
          <w:rFonts w:ascii="Cambria" w:hAnsi="Cambria"/>
          <w:sz w:val="22"/>
          <w:szCs w:val="22"/>
          <w:lang w:eastAsia="en-US"/>
        </w:rPr>
        <w:t>– materiały, wytworzone lub przetworzone produkty gotowe albo znajdujące się w toku produkcji, półprodukty, surowce, towary nabyte w celu sprzedaży, jej wsparcia lub związane z bieżącą działalnością, a niebędące maszynami, urządzeniami ani wyposażeniem,  obejmujące m.in. materiały i przyrządy do bieżącej działalności, środki czystości, towary na sprzedaż, materiały promocyjne, środki służące do pracy dydaktycznej, naukowej, edukacyjnej i kulturalnej, rozmaite materiały pomocnicze, zapasy, opakowania oraz zmagazynowane, niebędące w użytkowaniu maszyny, aparaty, urządzenia, a także części zapasowe i narzędzia itp.</w:t>
      </w:r>
    </w:p>
    <w:p w:rsidR="008C0020" w:rsidRPr="00331A53" w:rsidRDefault="008C0020" w:rsidP="00EA0883">
      <w:pPr>
        <w:widowControl w:val="0"/>
        <w:tabs>
          <w:tab w:val="left" w:pos="360"/>
        </w:tabs>
        <w:suppressAutoHyphens w:val="0"/>
        <w:autoSpaceDE w:val="0"/>
        <w:autoSpaceDN w:val="0"/>
        <w:adjustRightInd w:val="0"/>
        <w:jc w:val="both"/>
        <w:rPr>
          <w:rFonts w:ascii="Cambria" w:hAnsi="Cambria"/>
          <w:sz w:val="22"/>
          <w:szCs w:val="22"/>
          <w:lang w:eastAsia="en-US"/>
        </w:rPr>
      </w:pPr>
      <w:r w:rsidRPr="00331A53">
        <w:rPr>
          <w:rFonts w:ascii="Cambria" w:hAnsi="Cambria"/>
          <w:b/>
          <w:sz w:val="22"/>
          <w:szCs w:val="22"/>
          <w:lang w:eastAsia="en-US"/>
        </w:rPr>
        <w:t xml:space="preserve">Środki </w:t>
      </w:r>
      <w:proofErr w:type="spellStart"/>
      <w:r w:rsidRPr="00331A53">
        <w:rPr>
          <w:rFonts w:ascii="Cambria" w:hAnsi="Cambria"/>
          <w:b/>
          <w:sz w:val="22"/>
          <w:szCs w:val="22"/>
          <w:lang w:eastAsia="en-US"/>
        </w:rPr>
        <w:t>niskocenne</w:t>
      </w:r>
      <w:proofErr w:type="spellEnd"/>
      <w:r w:rsidRPr="00331A53">
        <w:rPr>
          <w:rFonts w:ascii="Cambria" w:hAnsi="Cambria"/>
          <w:b/>
          <w:sz w:val="22"/>
          <w:szCs w:val="22"/>
          <w:lang w:eastAsia="en-US"/>
        </w:rPr>
        <w:t xml:space="preserve"> </w:t>
      </w:r>
      <w:r w:rsidRPr="00331A53">
        <w:rPr>
          <w:rFonts w:ascii="Cambria" w:hAnsi="Cambria"/>
          <w:sz w:val="22"/>
          <w:szCs w:val="22"/>
          <w:lang w:eastAsia="en-US"/>
        </w:rPr>
        <w:t>– w oparciu o kryterium określone</w:t>
      </w:r>
      <w:r w:rsidRPr="00331A53">
        <w:rPr>
          <w:rFonts w:ascii="Cambria" w:hAnsi="Cambria"/>
          <w:b/>
          <w:sz w:val="22"/>
          <w:szCs w:val="22"/>
          <w:lang w:eastAsia="en-US"/>
        </w:rPr>
        <w:t xml:space="preserve"> </w:t>
      </w:r>
      <w:r w:rsidRPr="00331A53">
        <w:rPr>
          <w:rFonts w:ascii="Cambria" w:hAnsi="Cambria"/>
          <w:sz w:val="22"/>
          <w:szCs w:val="22"/>
          <w:lang w:eastAsia="en-US"/>
        </w:rPr>
        <w:t xml:space="preserve">w ustawie o </w:t>
      </w:r>
      <w:r w:rsidRPr="00331A53">
        <w:rPr>
          <w:rFonts w:ascii="Cambria" w:hAnsi="Cambria"/>
          <w:bCs/>
          <w:sz w:val="22"/>
          <w:szCs w:val="22"/>
          <w:lang w:eastAsia="en-US"/>
        </w:rPr>
        <w:t>podatku</w:t>
      </w:r>
      <w:r w:rsidRPr="00331A53">
        <w:rPr>
          <w:rFonts w:ascii="Cambria" w:hAnsi="Cambria"/>
          <w:sz w:val="22"/>
          <w:szCs w:val="22"/>
          <w:lang w:eastAsia="en-US"/>
        </w:rPr>
        <w:t xml:space="preserve"> dochodowym, </w:t>
      </w:r>
      <w:r w:rsidRPr="00331A53">
        <w:rPr>
          <w:rFonts w:ascii="Cambria" w:hAnsi="Cambria"/>
          <w:sz w:val="22"/>
          <w:szCs w:val="22"/>
          <w:lang w:eastAsia="en-US"/>
        </w:rPr>
        <w:br/>
        <w:t xml:space="preserve">do środków </w:t>
      </w:r>
      <w:proofErr w:type="spellStart"/>
      <w:r w:rsidRPr="00331A53">
        <w:rPr>
          <w:rFonts w:ascii="Cambria" w:hAnsi="Cambria"/>
          <w:sz w:val="22"/>
          <w:szCs w:val="22"/>
          <w:lang w:eastAsia="en-US"/>
        </w:rPr>
        <w:t>niskocennych</w:t>
      </w:r>
      <w:proofErr w:type="spellEnd"/>
      <w:r w:rsidRPr="00331A53">
        <w:rPr>
          <w:rFonts w:ascii="Cambria" w:hAnsi="Cambria"/>
          <w:sz w:val="22"/>
          <w:szCs w:val="22"/>
          <w:lang w:eastAsia="en-US"/>
        </w:rPr>
        <w:t xml:space="preserve"> zaliczone są środ</w:t>
      </w:r>
      <w:r w:rsidR="00304679" w:rsidRPr="00331A53">
        <w:rPr>
          <w:rFonts w:ascii="Cambria" w:hAnsi="Cambria"/>
          <w:sz w:val="22"/>
          <w:szCs w:val="22"/>
          <w:lang w:eastAsia="en-US"/>
        </w:rPr>
        <w:t>ki trwałe o wartości poniżej 10</w:t>
      </w:r>
      <w:r w:rsidRPr="00331A53">
        <w:rPr>
          <w:rFonts w:ascii="Cambria" w:hAnsi="Cambria"/>
          <w:sz w:val="22"/>
          <w:szCs w:val="22"/>
          <w:lang w:eastAsia="en-US"/>
        </w:rPr>
        <w:t xml:space="preserve"> tys. zł.</w:t>
      </w:r>
    </w:p>
    <w:p w:rsidR="008C0020" w:rsidRPr="00331A53" w:rsidRDefault="008C0020" w:rsidP="00EA0883">
      <w:pPr>
        <w:widowControl w:val="0"/>
        <w:tabs>
          <w:tab w:val="left" w:pos="360"/>
        </w:tabs>
        <w:suppressAutoHyphens w:val="0"/>
        <w:autoSpaceDE w:val="0"/>
        <w:autoSpaceDN w:val="0"/>
        <w:adjustRightInd w:val="0"/>
        <w:jc w:val="both"/>
        <w:rPr>
          <w:rFonts w:ascii="Cambria" w:hAnsi="Cambria"/>
          <w:sz w:val="22"/>
          <w:szCs w:val="22"/>
          <w:lang w:eastAsia="en-US"/>
        </w:rPr>
      </w:pPr>
      <w:r w:rsidRPr="00331A53">
        <w:rPr>
          <w:rFonts w:ascii="Cambria" w:hAnsi="Cambria"/>
          <w:b/>
          <w:sz w:val="22"/>
          <w:szCs w:val="22"/>
          <w:lang w:eastAsia="en-US"/>
        </w:rPr>
        <w:t>Środki z konta 013</w:t>
      </w:r>
      <w:r w:rsidRPr="00331A53">
        <w:rPr>
          <w:rFonts w:ascii="Cambria" w:hAnsi="Cambria"/>
          <w:sz w:val="22"/>
          <w:szCs w:val="22"/>
          <w:lang w:eastAsia="en-US"/>
        </w:rPr>
        <w:t xml:space="preserve"> – środki wydane</w:t>
      </w:r>
      <w:r w:rsidRPr="00331A53">
        <w:rPr>
          <w:rFonts w:ascii="Cambria" w:hAnsi="Cambria"/>
          <w:bCs/>
          <w:sz w:val="22"/>
          <w:szCs w:val="22"/>
          <w:lang w:eastAsia="en-US"/>
        </w:rPr>
        <w:t xml:space="preserve"> do używania na potrzeby działalności jednostki, które podlegają umorzeniu lub amortyzacji w pełnej wartości w miesiącu wydania do używania.</w:t>
      </w:r>
    </w:p>
    <w:p w:rsidR="008C0020" w:rsidRPr="00331A53" w:rsidRDefault="008C0020" w:rsidP="00EA0883">
      <w:pPr>
        <w:widowControl w:val="0"/>
        <w:suppressAutoHyphens w:val="0"/>
        <w:autoSpaceDE w:val="0"/>
        <w:autoSpaceDN w:val="0"/>
        <w:adjustRightInd w:val="0"/>
        <w:jc w:val="both"/>
        <w:rPr>
          <w:rFonts w:ascii="Cambria" w:eastAsia="Calibri" w:hAnsi="Cambria"/>
          <w:b/>
          <w:bCs/>
          <w:sz w:val="22"/>
          <w:szCs w:val="22"/>
          <w:lang w:eastAsia="en-US"/>
        </w:rPr>
      </w:pPr>
      <w:r w:rsidRPr="00331A53">
        <w:rPr>
          <w:rFonts w:ascii="Cambria" w:hAnsi="Cambria"/>
          <w:b/>
          <w:sz w:val="22"/>
          <w:szCs w:val="22"/>
          <w:lang w:eastAsia="en-US"/>
        </w:rPr>
        <w:t xml:space="preserve">Nakłady adaptacyjne i inwestycyjne </w:t>
      </w:r>
      <w:r w:rsidRPr="00331A53">
        <w:rPr>
          <w:rFonts w:ascii="Cambria" w:eastAsia="Calibri" w:hAnsi="Cambria"/>
          <w:b/>
          <w:sz w:val="22"/>
          <w:szCs w:val="22"/>
          <w:lang w:eastAsia="en-US"/>
        </w:rPr>
        <w:t xml:space="preserve">(w środki własne i obce) </w:t>
      </w:r>
      <w:r w:rsidRPr="00331A53">
        <w:rPr>
          <w:rFonts w:ascii="Cambria" w:eastAsia="Calibri" w:hAnsi="Cambria"/>
          <w:sz w:val="22"/>
          <w:szCs w:val="22"/>
          <w:lang w:eastAsia="en-US"/>
        </w:rPr>
        <w:t>-</w:t>
      </w:r>
      <w:r w:rsidRPr="00331A53">
        <w:rPr>
          <w:rFonts w:ascii="Cambria" w:eastAsia="Calibri" w:hAnsi="Cambria"/>
          <w:b/>
          <w:sz w:val="22"/>
          <w:szCs w:val="22"/>
          <w:lang w:eastAsia="en-US"/>
        </w:rPr>
        <w:t xml:space="preserve"> </w:t>
      </w:r>
      <w:r w:rsidRPr="00331A53">
        <w:rPr>
          <w:rFonts w:ascii="Cambria" w:hAnsi="Cambria"/>
          <w:sz w:val="22"/>
          <w:szCs w:val="22"/>
          <w:lang w:eastAsia="en-US"/>
        </w:rPr>
        <w:t xml:space="preserve">rozumiane są jako nakłady </w:t>
      </w:r>
      <w:r w:rsidRPr="00331A53">
        <w:rPr>
          <w:rFonts w:ascii="Cambria" w:hAnsi="Cambria"/>
          <w:sz w:val="22"/>
          <w:szCs w:val="22"/>
          <w:lang w:eastAsia="en-US"/>
        </w:rPr>
        <w:br/>
        <w:t>w mieniu należącym i nienależącym do ubezpieczającego, zwiększające jego wartość lub prowadzące do ulepszenia, zwiększenia funkcjonalności lub dostosowania do bieżących potrzeb w zakresie prowadzonej działalności itp.</w:t>
      </w:r>
    </w:p>
    <w:p w:rsidR="008C0020" w:rsidRPr="00331A53" w:rsidRDefault="008C0020" w:rsidP="00EA0883">
      <w:pPr>
        <w:widowControl w:val="0"/>
        <w:suppressAutoHyphens w:val="0"/>
        <w:autoSpaceDE w:val="0"/>
        <w:autoSpaceDN w:val="0"/>
        <w:adjustRightInd w:val="0"/>
        <w:jc w:val="both"/>
        <w:rPr>
          <w:rFonts w:ascii="Cambria" w:eastAsia="Calibri" w:hAnsi="Cambria"/>
          <w:bCs/>
          <w:sz w:val="22"/>
          <w:szCs w:val="22"/>
          <w:lang w:eastAsia="en-US"/>
        </w:rPr>
      </w:pPr>
      <w:r w:rsidRPr="00331A53">
        <w:rPr>
          <w:rFonts w:ascii="Cambria" w:eastAsia="Calibri" w:hAnsi="Cambria"/>
          <w:b/>
          <w:bCs/>
          <w:sz w:val="22"/>
          <w:szCs w:val="22"/>
          <w:lang w:eastAsia="en-US"/>
        </w:rPr>
        <w:t xml:space="preserve">Mienie osób trzecich – </w:t>
      </w:r>
      <w:r w:rsidRPr="00331A53">
        <w:rPr>
          <w:rFonts w:ascii="Cambria" w:eastAsia="Calibri" w:hAnsi="Cambria"/>
          <w:bCs/>
          <w:sz w:val="22"/>
          <w:szCs w:val="22"/>
          <w:lang w:eastAsia="en-US"/>
        </w:rPr>
        <w:t>w ubezpieczeniu systemem pierwszego ryzyka nienazwane mienie ruchome niebędące własnością ubezpieczonego, bez względu na jego przeznaczenie, także mienie pozostawione w szatniach i schowkach.</w:t>
      </w:r>
    </w:p>
    <w:p w:rsidR="008C0020" w:rsidRPr="00331A53" w:rsidRDefault="008C0020" w:rsidP="00EA0883">
      <w:pPr>
        <w:widowControl w:val="0"/>
        <w:tabs>
          <w:tab w:val="left" w:pos="851"/>
        </w:tabs>
        <w:jc w:val="both"/>
        <w:rPr>
          <w:rFonts w:ascii="Cambria" w:eastAsia="Calibri" w:hAnsi="Cambria"/>
          <w:sz w:val="22"/>
          <w:szCs w:val="22"/>
          <w:lang w:eastAsia="en-US"/>
        </w:rPr>
      </w:pPr>
      <w:r w:rsidRPr="00331A53">
        <w:rPr>
          <w:rFonts w:ascii="Cambria" w:eastAsia="Calibri" w:hAnsi="Cambria"/>
          <w:b/>
          <w:sz w:val="22"/>
          <w:szCs w:val="22"/>
          <w:lang w:eastAsia="en-US"/>
        </w:rPr>
        <w:t xml:space="preserve">Wartość odtworzeniowa nowa </w:t>
      </w:r>
      <w:r w:rsidRPr="00331A53">
        <w:rPr>
          <w:rFonts w:ascii="Cambria" w:eastAsia="Calibri" w:hAnsi="Cambria"/>
          <w:sz w:val="22"/>
          <w:szCs w:val="22"/>
          <w:lang w:eastAsia="en-US"/>
        </w:rPr>
        <w:t>-</w:t>
      </w:r>
      <w:r w:rsidRPr="00331A53">
        <w:rPr>
          <w:rFonts w:ascii="Cambria" w:eastAsia="Calibri" w:hAnsi="Cambria"/>
          <w:b/>
          <w:sz w:val="22"/>
          <w:szCs w:val="22"/>
          <w:lang w:eastAsia="en-US"/>
        </w:rPr>
        <w:t xml:space="preserve"> </w:t>
      </w:r>
      <w:r w:rsidRPr="00331A53">
        <w:rPr>
          <w:rFonts w:ascii="Cambria" w:eastAsia="Calibri" w:hAnsi="Cambria"/>
          <w:sz w:val="22"/>
          <w:szCs w:val="22"/>
          <w:lang w:eastAsia="en-US"/>
        </w:rPr>
        <w:t>wartość odpowiadająca kosztom zakupu, odbudowy, naprawy lub remontu, z uwzględnieniem dotychczasowych wymiarów, konstrukcji i materiałów, bez potrąceń amortyzacyjnych i stopnia zużycia; w przypadku sprzętu elektronicznego, maszyn, urządzeń i wyposażenia jest to wartość odpowiadająca kosztom zakupu lub wytworzenia nowego przedmiotu tego samego rodzaju, typu oraz o tych samych parametrach powiększona o koszty transportu i montażu</w:t>
      </w:r>
    </w:p>
    <w:p w:rsidR="008C0020" w:rsidRPr="00331A53" w:rsidRDefault="008C0020" w:rsidP="00EA0883">
      <w:pPr>
        <w:widowControl w:val="0"/>
        <w:tabs>
          <w:tab w:val="left" w:pos="851"/>
        </w:tabs>
        <w:jc w:val="both"/>
        <w:rPr>
          <w:rFonts w:ascii="Cambria" w:eastAsia="Calibri" w:hAnsi="Cambria"/>
          <w:sz w:val="22"/>
          <w:szCs w:val="22"/>
          <w:lang w:eastAsia="en-US"/>
        </w:rPr>
      </w:pPr>
      <w:r w:rsidRPr="00331A53">
        <w:rPr>
          <w:rFonts w:ascii="Cambria" w:eastAsia="Calibri" w:hAnsi="Cambria"/>
          <w:b/>
          <w:sz w:val="22"/>
          <w:szCs w:val="22"/>
          <w:lang w:eastAsia="en-US"/>
        </w:rPr>
        <w:t>Wartość księgowa brutto</w:t>
      </w:r>
      <w:r w:rsidRPr="00331A53">
        <w:rPr>
          <w:rFonts w:ascii="Cambria" w:eastAsia="Calibri" w:hAnsi="Cambria"/>
          <w:sz w:val="22"/>
          <w:szCs w:val="22"/>
          <w:lang w:eastAsia="en-US"/>
        </w:rPr>
        <w:t xml:space="preserve"> - wartość, która zgodnie z ustawą o rachunkowości odpowiada wartości początkowej mienia, z uwzględnieniem obowiązujących przeszacowań.</w:t>
      </w:r>
    </w:p>
    <w:p w:rsidR="008C0020" w:rsidRPr="00331A53" w:rsidRDefault="008C0020" w:rsidP="00EA0883">
      <w:pPr>
        <w:widowControl w:val="0"/>
        <w:tabs>
          <w:tab w:val="left" w:pos="851"/>
        </w:tabs>
        <w:jc w:val="both"/>
        <w:rPr>
          <w:rFonts w:ascii="Cambria" w:eastAsia="Calibri" w:hAnsi="Cambria"/>
          <w:sz w:val="22"/>
          <w:szCs w:val="22"/>
          <w:lang w:eastAsia="en-US"/>
        </w:rPr>
      </w:pPr>
      <w:r w:rsidRPr="00331A53">
        <w:rPr>
          <w:rFonts w:ascii="Cambria" w:eastAsia="Calibri" w:hAnsi="Cambria"/>
          <w:b/>
          <w:sz w:val="22"/>
          <w:szCs w:val="22"/>
          <w:lang w:eastAsia="en-US"/>
        </w:rPr>
        <w:t>Wartość zakupu lub koszt wytworzenia</w:t>
      </w:r>
      <w:r w:rsidRPr="00331A53">
        <w:rPr>
          <w:rFonts w:ascii="Cambria" w:eastAsia="Calibri" w:hAnsi="Cambria"/>
          <w:sz w:val="22"/>
          <w:szCs w:val="22"/>
          <w:lang w:eastAsia="en-US"/>
        </w:rPr>
        <w:t xml:space="preserve"> – w odniesieniu do zakupionych środków obrotowych rozumiana jako cena nabycia, a dla środków wytworzonych jako koszt wytworzenia.</w:t>
      </w:r>
    </w:p>
    <w:p w:rsidR="008C0020" w:rsidRPr="00331A53" w:rsidRDefault="008C0020" w:rsidP="00EA0883">
      <w:pPr>
        <w:widowControl w:val="0"/>
        <w:tabs>
          <w:tab w:val="left" w:pos="851"/>
        </w:tabs>
        <w:jc w:val="both"/>
        <w:rPr>
          <w:rFonts w:ascii="Cambria" w:eastAsia="Calibri" w:hAnsi="Cambria"/>
          <w:sz w:val="22"/>
          <w:szCs w:val="22"/>
          <w:lang w:eastAsia="en-US"/>
        </w:rPr>
      </w:pPr>
      <w:r w:rsidRPr="00331A53">
        <w:rPr>
          <w:rFonts w:ascii="Cambria" w:eastAsia="Calibri" w:hAnsi="Cambria"/>
          <w:b/>
          <w:sz w:val="22"/>
          <w:szCs w:val="22"/>
          <w:lang w:eastAsia="en-US"/>
        </w:rPr>
        <w:t>Wartość nominalna</w:t>
      </w:r>
      <w:r w:rsidRPr="00331A53">
        <w:rPr>
          <w:rFonts w:ascii="Cambria" w:eastAsia="Calibri" w:hAnsi="Cambria"/>
          <w:sz w:val="22"/>
          <w:szCs w:val="22"/>
          <w:lang w:eastAsia="en-US"/>
        </w:rPr>
        <w:t xml:space="preserve"> – wartość stosowana w odniesieniu do wartości i innych walorów pieniężnych </w:t>
      </w:r>
      <w:r w:rsidRPr="00331A53">
        <w:rPr>
          <w:rFonts w:ascii="Cambria" w:eastAsia="Calibri" w:hAnsi="Cambria"/>
          <w:sz w:val="22"/>
          <w:szCs w:val="22"/>
          <w:lang w:eastAsia="en-US"/>
        </w:rPr>
        <w:br/>
        <w:t>(np. biletów, papierów wartościowych, kart miejskich itp.).</w:t>
      </w:r>
    </w:p>
    <w:p w:rsidR="008C0020" w:rsidRPr="00331A53" w:rsidRDefault="008C0020" w:rsidP="00EA0883">
      <w:pPr>
        <w:widowControl w:val="0"/>
        <w:suppressAutoHyphens w:val="0"/>
        <w:autoSpaceDE w:val="0"/>
        <w:autoSpaceDN w:val="0"/>
        <w:adjustRightInd w:val="0"/>
        <w:jc w:val="both"/>
        <w:rPr>
          <w:rFonts w:ascii="Cambria" w:eastAsia="Calibri" w:hAnsi="Cambria"/>
          <w:b/>
          <w:bCs/>
          <w:sz w:val="22"/>
          <w:szCs w:val="22"/>
          <w:lang w:eastAsia="en-US"/>
        </w:rPr>
      </w:pPr>
      <w:r w:rsidRPr="00331A53">
        <w:rPr>
          <w:rFonts w:ascii="Cambria" w:eastAsia="Calibri" w:hAnsi="Cambria"/>
          <w:b/>
          <w:sz w:val="22"/>
          <w:szCs w:val="22"/>
          <w:lang w:eastAsia="en-US"/>
        </w:rPr>
        <w:t>Wartość wyceny</w:t>
      </w:r>
      <w:r w:rsidRPr="00331A53">
        <w:rPr>
          <w:rFonts w:ascii="Cambria" w:eastAsia="Calibri" w:hAnsi="Cambria"/>
          <w:sz w:val="22"/>
          <w:szCs w:val="22"/>
          <w:lang w:eastAsia="en-US"/>
        </w:rPr>
        <w:t xml:space="preserve"> – rozumiana jako wartość określona przez specjalistów w odniesieniu do niektórych kategorii mienia, np. zbiorów muzealnych, dzieł sztuki, zabytków.</w:t>
      </w:r>
    </w:p>
    <w:p w:rsidR="008C0020" w:rsidRPr="00331A53" w:rsidRDefault="008C0020" w:rsidP="00EA0883">
      <w:pPr>
        <w:widowControl w:val="0"/>
        <w:suppressAutoHyphens w:val="0"/>
        <w:autoSpaceDE w:val="0"/>
        <w:autoSpaceDN w:val="0"/>
        <w:adjustRightInd w:val="0"/>
        <w:jc w:val="both"/>
        <w:rPr>
          <w:rFonts w:ascii="Cambria" w:eastAsia="Calibri" w:hAnsi="Cambria"/>
          <w:sz w:val="22"/>
          <w:szCs w:val="22"/>
          <w:lang w:eastAsia="en-US"/>
        </w:rPr>
      </w:pPr>
      <w:r w:rsidRPr="00331A53">
        <w:rPr>
          <w:rFonts w:ascii="Cambria" w:eastAsia="Calibri" w:hAnsi="Cambria"/>
          <w:b/>
          <w:bCs/>
          <w:sz w:val="22"/>
          <w:szCs w:val="22"/>
          <w:lang w:eastAsia="en-US"/>
        </w:rPr>
        <w:t xml:space="preserve">Pracownik </w:t>
      </w:r>
      <w:r w:rsidRPr="00331A53">
        <w:rPr>
          <w:rFonts w:ascii="Cambria" w:eastAsia="Calibri" w:hAnsi="Cambria"/>
          <w:sz w:val="22"/>
          <w:szCs w:val="22"/>
          <w:lang w:eastAsia="en-US"/>
        </w:rPr>
        <w:t>– osoba fizyczna zatrudniona przez ubezpieczonego na podstawie umowy o pracę, powołania, wyboru, mianowania, spółdzielczej umowy o pracę albo na podstawie umowy cywilnoprawnej z wyłączeniem osób fizycznych, które zawarły z ubezpieczonym umowę cywilnoprawną jako przedsiębiorca; za pracownika uznaje się także strażnika miejskiego/gminnego, praktykanta, stażystę lub wolontariusza, pracownika tymczasowego, któremu ubezpieczony powierzył wykonywanie pracy. Przez pracownika należy także rozumieć skazanych wykonujących pracę na cele społeczne oraz pracę społecznie użyteczną na rzecz ubezpieczonego.</w:t>
      </w:r>
    </w:p>
    <w:p w:rsidR="008C0020" w:rsidRPr="00331A53" w:rsidRDefault="008C0020" w:rsidP="00EA0883">
      <w:pPr>
        <w:widowControl w:val="0"/>
        <w:suppressAutoHyphens w:val="0"/>
        <w:jc w:val="both"/>
        <w:rPr>
          <w:rFonts w:ascii="Cambria" w:hAnsi="Cambria"/>
          <w:sz w:val="22"/>
          <w:szCs w:val="22"/>
          <w:lang w:eastAsia="en-US"/>
        </w:rPr>
      </w:pPr>
      <w:r w:rsidRPr="00331A53">
        <w:rPr>
          <w:rFonts w:ascii="Cambria" w:eastAsia="Calibri" w:hAnsi="Cambria"/>
          <w:b/>
          <w:bCs/>
          <w:sz w:val="22"/>
          <w:szCs w:val="22"/>
          <w:lang w:eastAsia="en-US"/>
        </w:rPr>
        <w:t xml:space="preserve">Podwykonawca </w:t>
      </w:r>
      <w:r w:rsidRPr="00331A53">
        <w:rPr>
          <w:rFonts w:ascii="Cambria" w:eastAsia="Calibri" w:hAnsi="Cambria"/>
          <w:sz w:val="22"/>
          <w:szCs w:val="22"/>
          <w:lang w:eastAsia="en-US"/>
        </w:rPr>
        <w:t>– osoba fizyczna nie będąca pracownikiem, osoba prawna bądź jednostka organizacyjna nieposiadająca osobowości prawnej, której ubezpieczony powierzył wykonanie określonych czynności, prac lub usług.</w:t>
      </w:r>
    </w:p>
    <w:p w:rsidR="008C0020" w:rsidRPr="00331A53" w:rsidRDefault="008C0020" w:rsidP="00EA0883">
      <w:pPr>
        <w:widowControl w:val="0"/>
        <w:suppressAutoHyphens w:val="0"/>
        <w:jc w:val="both"/>
        <w:rPr>
          <w:rFonts w:ascii="Cambria" w:hAnsi="Cambria"/>
          <w:sz w:val="22"/>
          <w:szCs w:val="22"/>
          <w:lang w:eastAsia="en-US"/>
        </w:rPr>
      </w:pPr>
      <w:r w:rsidRPr="00331A53">
        <w:rPr>
          <w:rFonts w:ascii="Cambria" w:hAnsi="Cambria"/>
          <w:b/>
          <w:sz w:val="22"/>
          <w:szCs w:val="22"/>
          <w:lang w:eastAsia="en-US"/>
        </w:rPr>
        <w:t>Kradzież zwykła</w:t>
      </w:r>
      <w:r w:rsidRPr="00331A53">
        <w:rPr>
          <w:rFonts w:ascii="Cambria" w:hAnsi="Cambria"/>
          <w:sz w:val="22"/>
          <w:szCs w:val="22"/>
          <w:lang w:eastAsia="en-US"/>
        </w:rPr>
        <w:t xml:space="preserve"> – dokonanie zaboru w celu przewłaszczenia mienia bez zniszczenia zabezpieczeń lub bez użycia przemocy, groźby jej użycia bądź doprowadzenia osoby do stanu nieprzytomności lub bezbronności. Ryzyko kradzieży zwykłej nie obejmuje gotówki. </w:t>
      </w:r>
      <w:r w:rsidR="00304679" w:rsidRPr="00331A53">
        <w:rPr>
          <w:rFonts w:ascii="Cambria" w:hAnsi="Cambria"/>
          <w:sz w:val="22"/>
          <w:szCs w:val="22"/>
          <w:lang w:eastAsia="en-US"/>
        </w:rPr>
        <w:t xml:space="preserve">Nie dotyczy to kradzieży stałych elementów budynków i budowli. </w:t>
      </w:r>
      <w:r w:rsidR="00487BD2" w:rsidRPr="00331A53">
        <w:rPr>
          <w:rFonts w:ascii="Cambria" w:hAnsi="Cambria"/>
          <w:sz w:val="22"/>
          <w:szCs w:val="22"/>
          <w:lang w:eastAsia="en-US"/>
        </w:rPr>
        <w:t xml:space="preserve">Na kradzież stałych elementów </w:t>
      </w:r>
      <w:proofErr w:type="spellStart"/>
      <w:r w:rsidR="00487BD2" w:rsidRPr="00331A53">
        <w:rPr>
          <w:rFonts w:ascii="Cambria" w:hAnsi="Cambria"/>
          <w:sz w:val="22"/>
          <w:szCs w:val="22"/>
          <w:lang w:eastAsia="en-US"/>
        </w:rPr>
        <w:t>budynkow</w:t>
      </w:r>
      <w:proofErr w:type="spellEnd"/>
      <w:r w:rsidR="00487BD2" w:rsidRPr="00331A53">
        <w:rPr>
          <w:rFonts w:ascii="Cambria" w:hAnsi="Cambria"/>
          <w:sz w:val="22"/>
          <w:szCs w:val="22"/>
          <w:lang w:eastAsia="en-US"/>
        </w:rPr>
        <w:t xml:space="preserve"> </w:t>
      </w:r>
      <w:r w:rsidR="00487BD2" w:rsidRPr="00331A53">
        <w:rPr>
          <w:rFonts w:ascii="Cambria" w:hAnsi="Cambria"/>
          <w:sz w:val="22"/>
          <w:szCs w:val="22"/>
          <w:lang w:eastAsia="en-US"/>
        </w:rPr>
        <w:lastRenderedPageBreak/>
        <w:t xml:space="preserve">i budowli jest oddzielna klauzula i limit. </w:t>
      </w:r>
    </w:p>
    <w:p w:rsidR="008C0020" w:rsidRPr="00331A53" w:rsidRDefault="008C0020" w:rsidP="00EA0883">
      <w:pPr>
        <w:widowControl w:val="0"/>
        <w:suppressAutoHyphens w:val="0"/>
        <w:jc w:val="both"/>
        <w:rPr>
          <w:rFonts w:ascii="Cambria" w:hAnsi="Cambria"/>
          <w:sz w:val="22"/>
          <w:szCs w:val="22"/>
          <w:lang w:eastAsia="en-US"/>
        </w:rPr>
      </w:pPr>
      <w:r w:rsidRPr="00331A53">
        <w:rPr>
          <w:rFonts w:ascii="Cambria" w:hAnsi="Cambria"/>
          <w:b/>
          <w:sz w:val="22"/>
          <w:szCs w:val="22"/>
          <w:lang w:eastAsia="en-US"/>
        </w:rPr>
        <w:t>Kradzież zuchwała</w:t>
      </w:r>
      <w:r w:rsidRPr="00331A53">
        <w:rPr>
          <w:rFonts w:ascii="Cambria" w:hAnsi="Cambria"/>
          <w:sz w:val="22"/>
          <w:szCs w:val="22"/>
          <w:lang w:eastAsia="en-US"/>
        </w:rPr>
        <w:t xml:space="preserve"> – to kradzież, w której sprawca zabierając rzeczy w celu ich przywłaszczenia, zastosował przemoc lub groźbę użycia przemocy, która nie zawiera się w definicji rabunku (rozboju) – zgodnej z definicją zawartą w OWU ubezpieczycieli, albo działał jawnie wykazując wobec posiadacza rzeczy postawę obliczoną na zaskoczenie. W szczególności kradzieżą zuchwałą jest zabór pojazdu wraz z dokumentami i kluczykami wskutek użycia podstępu (celowe spowodowanie kolizji, wrzucenie pod pojazd przedmiotu, który doprowadzi do jego zatrzymania), a także działanie jawne, polegające na zaborze pojazdu chwilowo opuszczonego przez posiadacza, działającego w stanie wyższej konieczności, np. w celu udzielenia pomocy.</w:t>
      </w:r>
    </w:p>
    <w:p w:rsidR="008C0020" w:rsidRPr="00331A53" w:rsidRDefault="008C0020" w:rsidP="00EA0883">
      <w:pPr>
        <w:widowControl w:val="0"/>
        <w:suppressAutoHyphens w:val="0"/>
        <w:jc w:val="both"/>
        <w:rPr>
          <w:rFonts w:ascii="Cambria" w:hAnsi="Cambria"/>
          <w:sz w:val="22"/>
          <w:szCs w:val="22"/>
          <w:lang w:eastAsia="en-US"/>
        </w:rPr>
      </w:pPr>
      <w:r w:rsidRPr="00331A53">
        <w:rPr>
          <w:rFonts w:ascii="Cambria" w:hAnsi="Cambria"/>
          <w:b/>
          <w:sz w:val="22"/>
          <w:szCs w:val="22"/>
          <w:lang w:eastAsia="en-US"/>
        </w:rPr>
        <w:t>Kradzież z włamaniem</w:t>
      </w:r>
      <w:r w:rsidRPr="00331A53">
        <w:rPr>
          <w:rFonts w:ascii="Cambria" w:hAnsi="Cambria"/>
          <w:sz w:val="22"/>
          <w:szCs w:val="22"/>
          <w:lang w:eastAsia="en-US"/>
        </w:rPr>
        <w:t xml:space="preserve"> – zabór w celu przywłaszczenia (kradzież) ubezpieczonego mienia </w:t>
      </w:r>
      <w:r w:rsidRPr="00331A53">
        <w:rPr>
          <w:rFonts w:ascii="Cambria" w:hAnsi="Cambria"/>
          <w:sz w:val="22"/>
          <w:szCs w:val="22"/>
          <w:lang w:eastAsia="en-US"/>
        </w:rPr>
        <w:br/>
        <w:t>w następstwie usunięcia przeszkody materialnej lub niematerialnej (a także dostanie się przez sprawcę do wnętrza pomieszczenia przy użyciu klucza lub innego narzędzia służącego do otwierania pomieszczeń i zabezpieczeń), będącej częścią konstrukcji pomieszczenia zamkniętego lub specjalnym zamknięciem utrudniającym dostęp do jego wnętrza.</w:t>
      </w:r>
    </w:p>
    <w:p w:rsidR="008C0020" w:rsidRPr="00331A53" w:rsidRDefault="008C0020" w:rsidP="00EA0883">
      <w:pPr>
        <w:widowControl w:val="0"/>
        <w:suppressAutoHyphens w:val="0"/>
        <w:jc w:val="both"/>
        <w:rPr>
          <w:rFonts w:ascii="Cambria" w:hAnsi="Cambria"/>
          <w:sz w:val="22"/>
          <w:szCs w:val="22"/>
          <w:lang w:eastAsia="en-US"/>
        </w:rPr>
      </w:pPr>
      <w:r w:rsidRPr="00331A53">
        <w:rPr>
          <w:rFonts w:ascii="Cambria" w:hAnsi="Cambria"/>
          <w:b/>
          <w:sz w:val="22"/>
          <w:szCs w:val="22"/>
          <w:lang w:eastAsia="en-US"/>
        </w:rPr>
        <w:t xml:space="preserve">Rabunek (rozbój) </w:t>
      </w:r>
      <w:r w:rsidRPr="00331A53">
        <w:rPr>
          <w:rFonts w:ascii="Cambria" w:hAnsi="Cambria"/>
          <w:sz w:val="22"/>
          <w:szCs w:val="22"/>
          <w:lang w:eastAsia="en-US"/>
        </w:rPr>
        <w:t>- kradzież ubezpieczonego mienia przy użyciu przemocy wobec osoby lub groźby natychmiastowego jej użycia albo z doprowadzeniem człowieka do stanu nieprzytomności lub bezbronności. Za rabunek (rozbój) uważa się także postępowanie sprawcy, który w celu utrzymania się w posiadaniu zabranej ubezpieczonej rzeczy, bezpośrednio po dokonaniu kradzieży, używa przemocy wobec osoby lub grozi natychmiastowym jej użyciem albo doprowadza człowieka do stanu nieprzytomności lub bezbronności.</w:t>
      </w:r>
    </w:p>
    <w:p w:rsidR="008C0020" w:rsidRPr="00331A53" w:rsidRDefault="008C0020" w:rsidP="00EA0883">
      <w:pPr>
        <w:widowControl w:val="0"/>
        <w:suppressAutoHyphens w:val="0"/>
        <w:jc w:val="both"/>
        <w:rPr>
          <w:rFonts w:ascii="Cambria" w:hAnsi="Cambria"/>
          <w:sz w:val="22"/>
          <w:szCs w:val="22"/>
          <w:lang w:eastAsia="en-US"/>
        </w:rPr>
      </w:pPr>
      <w:r w:rsidRPr="00331A53">
        <w:rPr>
          <w:rFonts w:ascii="Cambria" w:hAnsi="Cambria"/>
          <w:b/>
          <w:sz w:val="22"/>
          <w:szCs w:val="22"/>
          <w:lang w:eastAsia="en-US"/>
        </w:rPr>
        <w:t>Szkoda</w:t>
      </w:r>
      <w:r w:rsidRPr="00331A53">
        <w:rPr>
          <w:rFonts w:ascii="Cambria" w:hAnsi="Cambria"/>
          <w:sz w:val="22"/>
          <w:szCs w:val="22"/>
          <w:lang w:eastAsia="en-US"/>
        </w:rPr>
        <w:t xml:space="preserve"> – za szkodę uważa się utratę, uszkodzenie lub zniszczenie ubezpieczonego mienia wskutek działania jednego lub kilku zdarzeń losowych objętych zakresem umowy ubezpieczenia o charakterze nagłym, niespodziewanym i niezależnym od woli ubezpieczającego lub ubezpieczonego. Nie stosuje się odmiennych zapisów warunków ubezpieczenia, w tym uzależniających odpowiedzialność ubezpieczyciela za jedne zdarzenia od ubezpieczenia innych zdarzeń.</w:t>
      </w:r>
    </w:p>
    <w:p w:rsidR="008C0020" w:rsidRPr="000A57AA" w:rsidRDefault="008C0020" w:rsidP="00EA0883">
      <w:pPr>
        <w:widowControl w:val="0"/>
        <w:suppressAutoHyphens w:val="0"/>
        <w:jc w:val="both"/>
        <w:rPr>
          <w:rFonts w:ascii="Cambria" w:hAnsi="Cambria"/>
          <w:color w:val="FF0000"/>
          <w:sz w:val="22"/>
          <w:szCs w:val="22"/>
          <w:lang w:eastAsia="en-US"/>
        </w:rPr>
      </w:pPr>
      <w:r w:rsidRPr="00331A53">
        <w:rPr>
          <w:rFonts w:ascii="Cambria" w:hAnsi="Cambria"/>
          <w:sz w:val="22"/>
          <w:szCs w:val="22"/>
          <w:lang w:eastAsia="en-US"/>
        </w:rPr>
        <w:t>Za szkodę rozumie się także zanieczyszczenie lub skażenie ubezpieczonego mienia, powstałe na skutek jednego lub kilku zdarzeń losowych objętych umową ubezpieczenia, jeżeli w wyniku skażenia lub zanieczyszczenia nie może ono spełniać swoich funkcji i być prawidłowo eksploatowane, bez względu na to czy miało miejsce fizyczne uszkodzenie lub zniszczenie</w:t>
      </w:r>
      <w:r w:rsidRPr="000A57AA">
        <w:rPr>
          <w:rFonts w:ascii="Cambria" w:hAnsi="Cambria"/>
          <w:color w:val="FF0000"/>
          <w:sz w:val="22"/>
          <w:szCs w:val="22"/>
          <w:lang w:eastAsia="en-US"/>
        </w:rPr>
        <w:t>.</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Katastrofa budowlana</w:t>
      </w:r>
      <w:r w:rsidRPr="00657694">
        <w:rPr>
          <w:rFonts w:ascii="Cambria" w:eastAsia="Calibri" w:hAnsi="Cambria"/>
          <w:sz w:val="22"/>
          <w:szCs w:val="22"/>
          <w:lang w:eastAsia="en-US"/>
        </w:rPr>
        <w:t xml:space="preserve"> – szkody powstałe w ubezpieczonym mieniu wskutek niezamierzonego, gwałtownego zniszczenia obiektu budowlanego lub jego części, a także konstrukcyjnych elementów rusztowań, elementów urządzeń formujących, ścianek szczelnych i odbudowy wykopów (zgodnie z definicją zawartą w art. 73 ust. 1 Prawa budowlanego), o którym zostały powiadomione podmioty określone w art. 75 ust. 1 Prawa budowlanego.</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Nie jest katastrofą budowlaną:</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a)</w:t>
      </w:r>
      <w:r w:rsidRPr="00657694">
        <w:rPr>
          <w:rFonts w:ascii="Cambria" w:eastAsia="Calibri" w:hAnsi="Cambria"/>
          <w:sz w:val="22"/>
          <w:szCs w:val="22"/>
          <w:lang w:eastAsia="en-US"/>
        </w:rPr>
        <w:tab/>
        <w:t>uszkodzenie elementu wbudowanego w obiekt budowlany, nadającego się do naprawy lub wymiany</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b)</w:t>
      </w:r>
      <w:r w:rsidRPr="00657694">
        <w:rPr>
          <w:rFonts w:ascii="Cambria" w:eastAsia="Calibri" w:hAnsi="Cambria"/>
          <w:sz w:val="22"/>
          <w:szCs w:val="22"/>
          <w:lang w:eastAsia="en-US"/>
        </w:rPr>
        <w:tab/>
        <w:t>uszkodzenie lub zniszczenie urządzeń budowlanych związanych budynkami</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c)</w:t>
      </w:r>
      <w:r w:rsidRPr="00657694">
        <w:rPr>
          <w:rFonts w:ascii="Cambria" w:eastAsia="Calibri" w:hAnsi="Cambria"/>
          <w:sz w:val="22"/>
          <w:szCs w:val="22"/>
          <w:lang w:eastAsia="en-US"/>
        </w:rPr>
        <w:tab/>
        <w:t>awaria instalacji</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Limit odszkodowawczy w każdym okresie ubezpieczenia na jedno i wszystkie zdarze</w:t>
      </w:r>
      <w:r w:rsidR="00304679" w:rsidRPr="00657694">
        <w:rPr>
          <w:rFonts w:ascii="Cambria" w:eastAsia="Calibri" w:hAnsi="Cambria"/>
          <w:sz w:val="22"/>
          <w:szCs w:val="22"/>
          <w:lang w:eastAsia="en-US"/>
        </w:rPr>
        <w:t xml:space="preserve">nia w zakresie obligatoryjnym: </w:t>
      </w:r>
      <w:r w:rsidR="00B251D0" w:rsidRPr="00657694">
        <w:rPr>
          <w:rFonts w:ascii="Cambria" w:eastAsia="Calibri" w:hAnsi="Cambria"/>
          <w:sz w:val="22"/>
          <w:szCs w:val="22"/>
          <w:lang w:eastAsia="en-US"/>
        </w:rPr>
        <w:t>7 5</w:t>
      </w:r>
      <w:r w:rsidRPr="00657694">
        <w:rPr>
          <w:rFonts w:ascii="Cambria" w:eastAsia="Calibri" w:hAnsi="Cambria"/>
          <w:sz w:val="22"/>
          <w:szCs w:val="22"/>
          <w:lang w:eastAsia="en-US"/>
        </w:rPr>
        <w:t>00 000,00 zł.</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Klauzula ubezpieczenia kradzieży stałych elementów budynków i budowli</w:t>
      </w:r>
      <w:r w:rsidRPr="00657694">
        <w:rPr>
          <w:rFonts w:ascii="Cambria" w:eastAsia="Calibri" w:hAnsi="Cambria"/>
          <w:sz w:val="22"/>
          <w:szCs w:val="22"/>
          <w:lang w:eastAsia="en-US"/>
        </w:rPr>
        <w:t xml:space="preserve"> –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Ochroną ubezpieczeniową dodatkowo objęte są szkody w ubezpieczonych budynkach i budowlach spowodowane kradzieżą elementów stałych tych nieruchomości (np. rynien, parapetów, ogrodzeń itp.) oraz szkody w ubezpieczonych obiektach małej architektury spowodowane kradzieżą elementów tych obiektów. Limit odpowiedzialności wynosi 50 000,00 zł na jedno i wszystkie zdarzenia w każdym okresie ubezpieczenia.</w:t>
      </w:r>
      <w:r w:rsidR="00DB100C" w:rsidRPr="00657694">
        <w:rPr>
          <w:rFonts w:ascii="Cambria" w:eastAsia="Calibri" w:hAnsi="Cambria"/>
          <w:sz w:val="22"/>
          <w:szCs w:val="22"/>
          <w:lang w:eastAsia="en-US"/>
        </w:rPr>
        <w:t xml:space="preserve"> Bez franszyz redukcyjnych i udziałów własnych. </w:t>
      </w:r>
      <w:r w:rsidR="00A83C49" w:rsidRPr="00657694">
        <w:rPr>
          <w:rFonts w:ascii="Cambria" w:eastAsia="Calibri" w:hAnsi="Cambria"/>
          <w:sz w:val="22"/>
          <w:szCs w:val="22"/>
          <w:lang w:eastAsia="en-US"/>
        </w:rPr>
        <w:t xml:space="preserve">Jest to oddzielny limit nie powiązany z klauzulą kradzieży zwykłej. </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b/>
          <w:sz w:val="22"/>
          <w:szCs w:val="22"/>
          <w:lang w:eastAsia="en-US"/>
        </w:rPr>
        <w:t xml:space="preserve">Klauzula likwidacyjna </w:t>
      </w:r>
      <w:r w:rsidRPr="00331A53">
        <w:rPr>
          <w:rFonts w:ascii="Cambria" w:eastAsia="Calibri" w:hAnsi="Cambria"/>
          <w:sz w:val="22"/>
          <w:szCs w:val="22"/>
          <w:lang w:eastAsia="en-US"/>
        </w:rPr>
        <w:t xml:space="preserve">– bez względu na postanowienia ogólnych bądź szczególnych warunków </w:t>
      </w:r>
      <w:r w:rsidRPr="00331A53">
        <w:rPr>
          <w:rFonts w:ascii="Cambria" w:eastAsia="Calibri" w:hAnsi="Cambria"/>
          <w:sz w:val="22"/>
          <w:szCs w:val="22"/>
          <w:lang w:eastAsia="en-US"/>
        </w:rPr>
        <w:lastRenderedPageBreak/>
        <w:t>ubezpieczenia, strony umowy ubezpieczenia uzgodniły, że:</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sz w:val="22"/>
          <w:szCs w:val="22"/>
          <w:lang w:eastAsia="en-US"/>
        </w:rPr>
        <w:t>Bez względu na stopień amortyzacji lub zużycia technicznego danego przedmiotu ubezpieczenia, ubezpieczonego w wartości księgowej brutto lub odtworzeniowej nowej, odszkodowanie wypłacane jest w pełnej wysokości, obejmującej koszt naprawy, wymiany, nabycia lub odbudowy z uwzględnieniem kosztów montażu, demontażu, transportu, ceł i innych opłat, do sumy ubezpieczenia uszkodzonej, zniszczonej lub utraconej rzeczy, nie więcej jednak niż suma ubezpieczenia albo cena takiej samej lub podobnej rzeczy nowej, w zależności od tego, która z nich jest niższa. Jakiekolwiek postanowienia ogólnych warunków ubezpieczenia, dotyczące proporcjonalnego zmniejszenia odszkodowania lub innej jego redukcji (w tym proporcjonalnej), nie będą miały zastosowania.</w:t>
      </w:r>
    </w:p>
    <w:p w:rsidR="008C0020" w:rsidRPr="000A57AA" w:rsidRDefault="008C0020" w:rsidP="00EA0883">
      <w:pPr>
        <w:widowControl w:val="0"/>
        <w:suppressAutoHyphens w:val="0"/>
        <w:jc w:val="both"/>
        <w:rPr>
          <w:rFonts w:ascii="Cambria" w:eastAsia="Calibri" w:hAnsi="Cambria"/>
          <w:color w:val="FF0000"/>
          <w:sz w:val="22"/>
          <w:szCs w:val="22"/>
          <w:lang w:eastAsia="en-US"/>
        </w:rPr>
      </w:pPr>
      <w:r w:rsidRPr="00331A53">
        <w:rPr>
          <w:rFonts w:ascii="Cambria" w:eastAsia="Calibri" w:hAnsi="Cambria"/>
          <w:sz w:val="22"/>
          <w:szCs w:val="22"/>
          <w:lang w:eastAsia="en-US"/>
        </w:rPr>
        <w:t>Taka sama zasada wypłaty odszkodowania obowiązuje w przypadku nieodtworzenia przedmiotu ubezpieczenia, przy czym wówczas wysokość odszkodowania odpowiadać będzie kosztom nabycia lub odtworzenia mienia, nie więcej jednak niż suma ubezpieczenia albo cena takiej samej lub podobnej rzeczy nowej, w zależności od tego, która z nich jest niższa</w:t>
      </w:r>
      <w:r w:rsidRPr="000A57AA">
        <w:rPr>
          <w:rFonts w:ascii="Cambria" w:eastAsia="Calibri" w:hAnsi="Cambria"/>
          <w:color w:val="FF0000"/>
          <w:sz w:val="22"/>
          <w:szCs w:val="22"/>
          <w:lang w:eastAsia="en-US"/>
        </w:rPr>
        <w:t>.</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b/>
          <w:sz w:val="22"/>
          <w:szCs w:val="22"/>
          <w:lang w:eastAsia="en-US"/>
        </w:rPr>
        <w:t xml:space="preserve">Klauzula likwidacyjna auto casco </w:t>
      </w:r>
      <w:r w:rsidRPr="00331A53">
        <w:rPr>
          <w:rFonts w:ascii="Cambria" w:eastAsia="Calibri" w:hAnsi="Cambria"/>
          <w:sz w:val="22"/>
          <w:szCs w:val="22"/>
          <w:lang w:eastAsia="en-US"/>
        </w:rPr>
        <w:t>– bez względu na postanowienia ogólnych bądź szczególnych warunków ubezpieczenia, strony umowy ubezpieczenia uzgodniły, że:</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sz w:val="22"/>
          <w:szCs w:val="22"/>
          <w:lang w:eastAsia="en-US"/>
        </w:rPr>
        <w:t>Jeżeli przyjęta w chwili zawierania umowy ubezpieczenia auto casco suma ubezpieczenia ubezpieczonego pojazdu jest niższa niż jego faktyczna wartość rynkowa na dzień zawierania umowy, jakiekolwiek postanowienia ogólnych warunków ubezpieczenia, dotyczące proporcjonalnego zmniejszenia odszkodowania lub innej proporcjonalnej jego redukcji z tytułu niedoubezpieczen</w:t>
      </w:r>
      <w:r w:rsidR="00EA0883" w:rsidRPr="00331A53">
        <w:rPr>
          <w:rFonts w:ascii="Cambria" w:eastAsia="Calibri" w:hAnsi="Cambria"/>
          <w:sz w:val="22"/>
          <w:szCs w:val="22"/>
          <w:lang w:eastAsia="en-US"/>
        </w:rPr>
        <w:t>ia nie będą miały zastosowania.</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Klauzula automatycznego pokrycia</w:t>
      </w:r>
      <w:r w:rsidRPr="00657694">
        <w:rPr>
          <w:rFonts w:ascii="Cambria" w:eastAsia="Calibri" w:hAnsi="Cambria"/>
          <w:sz w:val="22"/>
          <w:szCs w:val="22"/>
          <w:lang w:eastAsia="en-US"/>
        </w:rPr>
        <w:t xml:space="preserve"> –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Ubezpieczyciel obejmuje automatyczną ochroną ubezpieczeniową, bez konieczności wcześniejszej deklaracji, wzrost wartości mienia związany z jego nabyciem lub modernizacją. Suma ubezpieczenia ulega podwyższeniu z chwilą przejścia na ubezpieczającego ryzyka związanego z posiadaniem mienia. Wartość majątku objętego klauzulą automatycznego pokrycia nie może przekroczyć 20% łącznej sumy ubezpieczenia (dotyczy wszystkich podmiotów objętych ubezpieczeniem łącznie), przy czym pr</w:t>
      </w:r>
      <w:r w:rsidR="00647D60" w:rsidRPr="00657694">
        <w:rPr>
          <w:rFonts w:ascii="Cambria" w:eastAsia="Calibri" w:hAnsi="Cambria"/>
          <w:sz w:val="22"/>
          <w:szCs w:val="22"/>
          <w:lang w:eastAsia="en-US"/>
        </w:rPr>
        <w:t xml:space="preserve">zy wzroście wartości majątku o </w:t>
      </w:r>
      <w:r w:rsidR="00657694" w:rsidRPr="00657694">
        <w:rPr>
          <w:rFonts w:ascii="Cambria" w:eastAsia="Calibri" w:hAnsi="Cambria"/>
          <w:b/>
          <w:sz w:val="22"/>
          <w:szCs w:val="22"/>
          <w:lang w:eastAsia="en-US"/>
        </w:rPr>
        <w:t>5</w:t>
      </w:r>
      <w:r w:rsidR="00647D60" w:rsidRPr="00657694">
        <w:rPr>
          <w:rFonts w:ascii="Cambria" w:eastAsia="Calibri" w:hAnsi="Cambria"/>
          <w:b/>
          <w:sz w:val="22"/>
          <w:szCs w:val="22"/>
          <w:lang w:eastAsia="en-US"/>
        </w:rPr>
        <w:t>,0</w:t>
      </w:r>
      <w:r w:rsidRPr="00657694">
        <w:rPr>
          <w:rFonts w:ascii="Cambria" w:eastAsia="Calibri" w:hAnsi="Cambria"/>
          <w:b/>
          <w:sz w:val="22"/>
          <w:szCs w:val="22"/>
          <w:lang w:eastAsia="en-US"/>
        </w:rPr>
        <w:t xml:space="preserve"> mln zł</w:t>
      </w:r>
      <w:r w:rsidRPr="00657694">
        <w:rPr>
          <w:rFonts w:ascii="Cambria" w:eastAsia="Calibri" w:hAnsi="Cambria"/>
          <w:sz w:val="22"/>
          <w:szCs w:val="22"/>
          <w:lang w:eastAsia="en-US"/>
        </w:rPr>
        <w:t xml:space="preserve"> ubezpieczyciel nie pobierze dodatkowej składki z tytułu doubezpieczenia mienia objętego niniejszą klauzulą.</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W sytuacji, gdy wartość nowo ubezpieczanego mienia przekroc</w:t>
      </w:r>
      <w:r w:rsidR="00244EF6" w:rsidRPr="00657694">
        <w:rPr>
          <w:rFonts w:ascii="Cambria" w:eastAsia="Calibri" w:hAnsi="Cambria"/>
          <w:sz w:val="22"/>
          <w:szCs w:val="22"/>
          <w:lang w:eastAsia="en-US"/>
        </w:rPr>
        <w:t xml:space="preserve">zy 20% sumy ubezpieczenia lub </w:t>
      </w:r>
      <w:r w:rsidR="00657694" w:rsidRPr="00657694">
        <w:rPr>
          <w:rFonts w:ascii="Cambria" w:eastAsia="Calibri" w:hAnsi="Cambria"/>
          <w:b/>
          <w:sz w:val="22"/>
          <w:szCs w:val="22"/>
          <w:lang w:eastAsia="en-US"/>
        </w:rPr>
        <w:t>5</w:t>
      </w:r>
      <w:r w:rsidR="00647D60" w:rsidRPr="00657694">
        <w:rPr>
          <w:rFonts w:ascii="Cambria" w:eastAsia="Calibri" w:hAnsi="Cambria"/>
          <w:b/>
          <w:sz w:val="22"/>
          <w:szCs w:val="22"/>
          <w:lang w:eastAsia="en-US"/>
        </w:rPr>
        <w:t>,0</w:t>
      </w:r>
      <w:r w:rsidRPr="00657694">
        <w:rPr>
          <w:rFonts w:ascii="Cambria" w:eastAsia="Calibri" w:hAnsi="Cambria"/>
          <w:b/>
          <w:sz w:val="22"/>
          <w:szCs w:val="22"/>
          <w:lang w:eastAsia="en-US"/>
        </w:rPr>
        <w:t xml:space="preserve"> mln złotych</w:t>
      </w:r>
      <w:r w:rsidRPr="00657694">
        <w:rPr>
          <w:rFonts w:ascii="Cambria" w:eastAsia="Calibri" w:hAnsi="Cambria"/>
          <w:sz w:val="22"/>
          <w:szCs w:val="22"/>
          <w:lang w:eastAsia="en-US"/>
        </w:rPr>
        <w:t>, ubezpieczyciel powiadomi o tym fakcie ubezpieczającego.</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Ubezpieczyciel może żądać dopłaty składki wyłącznie od nad</w:t>
      </w:r>
      <w:r w:rsidR="00DB100C" w:rsidRPr="00657694">
        <w:rPr>
          <w:rFonts w:ascii="Cambria" w:eastAsia="Calibri" w:hAnsi="Cambria"/>
          <w:sz w:val="22"/>
          <w:szCs w:val="22"/>
          <w:lang w:eastAsia="en-US"/>
        </w:rPr>
        <w:t xml:space="preserve">wyżki ponad wyznaczony </w:t>
      </w:r>
      <w:r w:rsidR="00657694" w:rsidRPr="00657694">
        <w:rPr>
          <w:rFonts w:ascii="Cambria" w:eastAsia="Calibri" w:hAnsi="Cambria"/>
          <w:b/>
          <w:sz w:val="22"/>
          <w:szCs w:val="22"/>
          <w:lang w:eastAsia="en-US"/>
        </w:rPr>
        <w:t>limit 5</w:t>
      </w:r>
      <w:r w:rsidRPr="00657694">
        <w:rPr>
          <w:rFonts w:ascii="Cambria" w:eastAsia="Calibri" w:hAnsi="Cambria"/>
          <w:b/>
          <w:sz w:val="22"/>
          <w:szCs w:val="22"/>
          <w:lang w:eastAsia="en-US"/>
        </w:rPr>
        <w:t xml:space="preserve"> mln zł.</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Składka za doubezpieczenie ponad określony limit będzie naliczana za każdy dzień faktycznej ochrony po zakończeniu rocznego okresu ubezpieczenia, przy zastosowaniu stawki wynikającej z przedstawionej oferty (nie obowiązuje stosowana składka minimalna z polisy ubezpieczeniowej), z uwzględnieniem dokonanych w tym czasie likwidacji, sprzedaży i innych zmniejszeń w stanie środków trwałych (zbilansowanie z przysługującym zwrotem składki za niewykorzystany okres ubezpiecze</w:t>
      </w:r>
      <w:r w:rsidR="00EA0883" w:rsidRPr="00657694">
        <w:rPr>
          <w:rFonts w:ascii="Cambria" w:eastAsia="Calibri" w:hAnsi="Cambria"/>
          <w:sz w:val="22"/>
          <w:szCs w:val="22"/>
          <w:lang w:eastAsia="en-US"/>
        </w:rPr>
        <w:t>nia zgodnie z art. 813 §1 K.C).</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b/>
          <w:sz w:val="22"/>
          <w:szCs w:val="22"/>
          <w:lang w:eastAsia="en-US"/>
        </w:rPr>
        <w:t>Klauzula rozmrożenia</w:t>
      </w:r>
      <w:r w:rsidRPr="00331A53">
        <w:rPr>
          <w:rFonts w:ascii="Cambria" w:eastAsia="Calibri" w:hAnsi="Cambria"/>
          <w:sz w:val="22"/>
          <w:szCs w:val="22"/>
          <w:lang w:eastAsia="en-US"/>
        </w:rPr>
        <w:t xml:space="preserve"> – bez względu na postanowienia ogólnych bądź szczególnych warunków ubezpieczenia, strony umowy ubezpieczenia uzgodniły, że:</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sz w:val="22"/>
          <w:szCs w:val="22"/>
          <w:lang w:eastAsia="en-US"/>
        </w:rPr>
        <w:t>Zakres ubezpieczenia towarów (środków obrotowych) przechowywanych w urządzeniach chłodniczych w temperaturze nie wyższej niż - 18°C zostaje rozszerzony o szkody powstałe w wyniku rozmrożenia, za które uznaje się utratę przydatności towarów na skutek ich zepsucia w rezultacie podwyższenia się temperatury przechowywania w następstwie przerwy w dostawie prądu trwającej dłużej niż 3 godziny albo uszkodzenia urządzenia chłodniczego w wyniku zdarzenia losowego objętego ochroną ubezpieczeniową. Limit odszkodowawczy 10 000,00 zł na jedno i wszystkie zdarzenia w każdym okresie ubezpieczenia.</w:t>
      </w:r>
    </w:p>
    <w:p w:rsidR="008C0020" w:rsidRPr="00657694" w:rsidRDefault="008C0020" w:rsidP="00EA0883">
      <w:pPr>
        <w:suppressAutoHyphens w:val="0"/>
        <w:jc w:val="both"/>
        <w:rPr>
          <w:rFonts w:ascii="Cambria" w:eastAsia="Calibri" w:hAnsi="Cambria"/>
          <w:sz w:val="22"/>
          <w:szCs w:val="22"/>
          <w:lang w:eastAsia="en-US"/>
        </w:rPr>
      </w:pPr>
      <w:r w:rsidRPr="00657694">
        <w:rPr>
          <w:rFonts w:ascii="Cambria" w:eastAsia="Calibri" w:hAnsi="Cambria"/>
          <w:b/>
          <w:bCs/>
          <w:sz w:val="22"/>
          <w:szCs w:val="22"/>
          <w:lang w:eastAsia="en-US"/>
        </w:rPr>
        <w:t xml:space="preserve">Klauzula usunięcia przyczyn awarii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W ramach sumy ubezpieczenia oraz w zakresie zdarzeń ubezpieczeniowych objętych ochroną ubezpieczeniową ubezpieczyciel pokrywa:</w:t>
      </w:r>
    </w:p>
    <w:p w:rsidR="008C0020" w:rsidRPr="00657694" w:rsidRDefault="008C0020" w:rsidP="00EA0883">
      <w:pPr>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lastRenderedPageBreak/>
        <w:t xml:space="preserve">1) koszty poszukiwania i usunięcia awarii (w tym jej przyczyn) w instalacjach lub urządzeniach wodno-kanalizacyjnych, centralnego ogrzewania, elektrycznych oraz innych instalacjach </w:t>
      </w:r>
      <w:r w:rsidRPr="00657694">
        <w:rPr>
          <w:rFonts w:ascii="Cambria" w:eastAsia="Calibri" w:hAnsi="Cambria"/>
          <w:sz w:val="22"/>
          <w:szCs w:val="22"/>
          <w:lang w:eastAsia="en-US"/>
        </w:rPr>
        <w:br/>
        <w:t>i urządzeniach technologicznych, w tym przeciwpożarowych, znajdujących się w miejscu ubezpieczenia;</w:t>
      </w:r>
    </w:p>
    <w:p w:rsidR="008C0020" w:rsidRPr="00657694" w:rsidRDefault="008C0020" w:rsidP="00EA0883">
      <w:pPr>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2) koszty po</w:t>
      </w:r>
      <w:r w:rsidR="00B251D0" w:rsidRPr="00657694">
        <w:rPr>
          <w:rFonts w:ascii="Cambria" w:eastAsia="Calibri" w:hAnsi="Cambria"/>
          <w:sz w:val="22"/>
          <w:szCs w:val="22"/>
          <w:lang w:eastAsia="en-US"/>
        </w:rPr>
        <w:t>mocni</w:t>
      </w:r>
      <w:r w:rsidR="00657694" w:rsidRPr="00657694">
        <w:rPr>
          <w:rFonts w:ascii="Cambria" w:eastAsia="Calibri" w:hAnsi="Cambria"/>
          <w:sz w:val="22"/>
          <w:szCs w:val="22"/>
          <w:lang w:eastAsia="en-US"/>
        </w:rPr>
        <w:t>cze do limitu w wysokości 10</w:t>
      </w:r>
      <w:r w:rsidRPr="00657694">
        <w:rPr>
          <w:rFonts w:ascii="Cambria" w:eastAsia="Calibri" w:hAnsi="Cambria"/>
          <w:sz w:val="22"/>
          <w:szCs w:val="22"/>
          <w:lang w:eastAsia="en-US"/>
        </w:rPr>
        <w:t xml:space="preserve">0 000,00 zł na jedno i wszystkie zdarzenia w każdym okresie ubezpieczenia. </w:t>
      </w:r>
    </w:p>
    <w:p w:rsidR="008C0020" w:rsidRPr="00657694" w:rsidRDefault="008C0020" w:rsidP="00EA0883">
      <w:pPr>
        <w:suppressAutoHyphens w:val="0"/>
        <w:rPr>
          <w:rFonts w:ascii="Cambria" w:eastAsia="Calibri" w:hAnsi="Cambria"/>
          <w:sz w:val="22"/>
          <w:szCs w:val="22"/>
          <w:lang w:eastAsia="en-US"/>
        </w:rPr>
      </w:pPr>
      <w:r w:rsidRPr="00657694">
        <w:rPr>
          <w:rFonts w:ascii="Cambria" w:eastAsia="Calibri" w:hAnsi="Cambria"/>
          <w:sz w:val="22"/>
          <w:szCs w:val="22"/>
          <w:lang w:eastAsia="en-US"/>
        </w:rPr>
        <w:t xml:space="preserve">Klauzula dotyczy również terenu wokół budynku. </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Niniejsza klauzula nie limituje szkód wyrządzonych w wyniku awarii urządzeń i instalacji wymienionych w pkt. 1 powyżej.</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b/>
          <w:sz w:val="22"/>
          <w:szCs w:val="22"/>
          <w:lang w:eastAsia="en-US"/>
        </w:rPr>
        <w:t xml:space="preserve">Klauzula daty stempla bankowego lub pocztowego </w:t>
      </w:r>
      <w:r w:rsidRPr="00331A53">
        <w:rPr>
          <w:rFonts w:ascii="Cambria" w:eastAsia="Calibri" w:hAnsi="Cambria"/>
          <w:sz w:val="22"/>
          <w:szCs w:val="22"/>
          <w:lang w:eastAsia="en-US"/>
        </w:rPr>
        <w:t>– bez względu na postanowienia ogólnych bądź szczególnych warunków ubezpieczenia, strony umowy ubezpieczenia uzgodniły, że:</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sz w:val="22"/>
          <w:szCs w:val="22"/>
          <w:lang w:eastAsia="en-US"/>
        </w:rPr>
        <w:t>Za datę prawidłowego opłacenia składki ubezpieczeniowej uznaje się datę stempla bankowego lub pocztowego, uwidocznioną na przelewie bankowym lub pocztowym, pod warunkiem, że w chwili zlecenia przelewu bankowego na koncie ubezpieczającego znajdowały się wystarczające środki finansowe.</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b/>
          <w:sz w:val="22"/>
          <w:szCs w:val="22"/>
          <w:lang w:eastAsia="en-US"/>
        </w:rPr>
        <w:t xml:space="preserve">Klauzula zbycia przedmiotu ubezpieczenia </w:t>
      </w:r>
      <w:r w:rsidRPr="00331A53">
        <w:rPr>
          <w:rFonts w:ascii="Cambria" w:eastAsia="Calibri" w:hAnsi="Cambria"/>
          <w:sz w:val="22"/>
          <w:szCs w:val="22"/>
          <w:lang w:eastAsia="en-US"/>
        </w:rPr>
        <w:t>– bez względu na postanowienia ogólnych bądź szczególnych warunków ubezpieczenia, strony umowy ubezpieczenia uzgodniły, że:</w:t>
      </w:r>
    </w:p>
    <w:p w:rsidR="008C0020" w:rsidRPr="00331A53" w:rsidRDefault="008C0020" w:rsidP="00B856C2">
      <w:pPr>
        <w:widowControl w:val="0"/>
        <w:numPr>
          <w:ilvl w:val="0"/>
          <w:numId w:val="33"/>
        </w:numPr>
        <w:suppressAutoHyphens w:val="0"/>
        <w:ind w:left="357" w:hanging="357"/>
        <w:contextualSpacing/>
        <w:jc w:val="both"/>
        <w:rPr>
          <w:rFonts w:ascii="Cambria" w:eastAsia="Calibri" w:hAnsi="Cambria"/>
          <w:sz w:val="22"/>
          <w:szCs w:val="22"/>
          <w:lang w:eastAsia="en-US"/>
        </w:rPr>
      </w:pPr>
      <w:r w:rsidRPr="00331A53">
        <w:rPr>
          <w:rFonts w:ascii="Cambria" w:eastAsia="Calibri" w:hAnsi="Cambria"/>
          <w:sz w:val="22"/>
          <w:szCs w:val="22"/>
          <w:lang w:eastAsia="en-US"/>
        </w:rPr>
        <w:t>W braku odmiennego stanowiska ubezpieczającego lub ubezpieczonego przekazanego do ubezpieczyciela, w przypadku zbycia przedmiotu ubezpieczenia (np. w związku z przewłaszczeniem na zabezpieczenie), umowa ubezpieczenia nie wygasa zgodnie z art. 823 § 1 K.C., zaś prawa z umowy ubezpieczenia przechodzą na nabywcę przedmiotu ubezpieczenia.</w:t>
      </w:r>
    </w:p>
    <w:p w:rsidR="008C0020" w:rsidRPr="00331A53" w:rsidRDefault="008C0020" w:rsidP="00B856C2">
      <w:pPr>
        <w:widowControl w:val="0"/>
        <w:numPr>
          <w:ilvl w:val="0"/>
          <w:numId w:val="33"/>
        </w:numPr>
        <w:suppressAutoHyphens w:val="0"/>
        <w:ind w:left="357" w:hanging="357"/>
        <w:contextualSpacing/>
        <w:jc w:val="both"/>
        <w:rPr>
          <w:rFonts w:ascii="Cambria" w:eastAsia="Calibri" w:hAnsi="Cambria"/>
          <w:sz w:val="22"/>
          <w:szCs w:val="22"/>
          <w:lang w:eastAsia="en-US"/>
        </w:rPr>
      </w:pPr>
      <w:r w:rsidRPr="00331A53">
        <w:rPr>
          <w:rFonts w:ascii="Cambria" w:eastAsia="Calibri" w:hAnsi="Cambria"/>
          <w:sz w:val="22"/>
          <w:szCs w:val="22"/>
          <w:lang w:eastAsia="en-US"/>
        </w:rPr>
        <w:t>Jeżeli umowa ubezpieczenia nie wygasła na podstawie ust. 1 niniejszej klauzuli, nie wygasa ona także w przypadku powrotnego przejścia własności na ubezpieczającego lub ubezpieczonego.</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b/>
          <w:sz w:val="22"/>
          <w:szCs w:val="22"/>
          <w:lang w:eastAsia="en-US"/>
        </w:rPr>
        <w:t xml:space="preserve">Klauzula czasu ochrony </w:t>
      </w:r>
      <w:r w:rsidRPr="00331A53">
        <w:rPr>
          <w:rFonts w:ascii="Cambria" w:eastAsia="Calibri" w:hAnsi="Cambria"/>
          <w:sz w:val="22"/>
          <w:szCs w:val="22"/>
          <w:lang w:eastAsia="en-US"/>
        </w:rPr>
        <w:t>– bez względu na postanowienia ogólnych bądź szczególnych warunków ubezpieczenia, strony umowy ubezpieczenia uzgodniły, że:</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sz w:val="22"/>
          <w:szCs w:val="22"/>
          <w:lang w:eastAsia="en-US"/>
        </w:rPr>
        <w:t xml:space="preserve">W przypadku braku wpłaty w ustalonym terminie składki jednorazowej lub jej pierwszej raty Ubezpieczyciel odstępuje od możliwości wypowiedzenia umowy ze skutkiem natychmiastowym z żądaniem zapłaty składki za okres, przez który ponosił odpowiedzialność. W razie braku zapłaty wyżej wymienionej należności ubezpieczyciel po upływie terminu wezwie ubezpieczającego do zapłaty z zagrożeniem, że brak zapłaty w wyznaczonym terminie, nie krótszym jednak niż 7 dni od dnia otrzymania wezwania, spowoduje ustanie odpowiedzialności ubezpieczyciela. </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b/>
          <w:sz w:val="22"/>
          <w:szCs w:val="22"/>
          <w:lang w:eastAsia="en-US"/>
        </w:rPr>
        <w:t>Klauzula nieściągania rat niewymagalnych</w:t>
      </w:r>
      <w:r w:rsidRPr="00331A53">
        <w:rPr>
          <w:rFonts w:ascii="Cambria" w:eastAsia="Calibri" w:hAnsi="Cambria"/>
          <w:sz w:val="22"/>
          <w:szCs w:val="22"/>
          <w:lang w:eastAsia="en-US"/>
        </w:rPr>
        <w:t xml:space="preserve"> – bez względu na postanowienia ogólnych bądź szczególnych warunków ubezpieczenia, strony umowy ubezpieczenia uzgodniły, że:</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sz w:val="22"/>
          <w:szCs w:val="22"/>
          <w:lang w:eastAsia="en-US"/>
        </w:rPr>
        <w:t>W przypadku wypłaty odszkodowania, ubezpieczyciel nie potrąca z kwoty odszkodowania dla ubezpieczającego/ubezpieczonego rat jeszcze niewymagalnych oraz nie żąda zapłaty pozostałych rat. W przypadku wypłaty jakiegokolwiek odszkodowania ubezpieczający zobowiązany jest do opłacenia pozostałych rat składki w uzgodnionych terminach i wysokości.</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b/>
          <w:sz w:val="22"/>
          <w:szCs w:val="22"/>
          <w:lang w:eastAsia="en-US"/>
        </w:rPr>
        <w:t xml:space="preserve">Klauzula uznania stanu zabezpieczeń </w:t>
      </w:r>
      <w:r w:rsidRPr="00331A53">
        <w:rPr>
          <w:rFonts w:ascii="Cambria" w:eastAsia="Calibri" w:hAnsi="Cambria"/>
          <w:sz w:val="22"/>
          <w:szCs w:val="22"/>
          <w:lang w:eastAsia="en-US"/>
        </w:rPr>
        <w:t>– bez względu na postanowienia ogólnych bądź szczególnych warunków ubezpieczenia, strony umowy ubezpieczenia uzgodniły, że:</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sz w:val="22"/>
          <w:szCs w:val="22"/>
          <w:lang w:eastAsia="en-US"/>
        </w:rPr>
        <w:t xml:space="preserve">Ubezpieczyciel oświadcza, że znany jest mu stan stosowanych przez ubezpieczającego/ ubezpieczonego zabezpieczeń przeciwpożarowych i </w:t>
      </w:r>
      <w:proofErr w:type="spellStart"/>
      <w:r w:rsidRPr="00331A53">
        <w:rPr>
          <w:rFonts w:ascii="Cambria" w:eastAsia="Calibri" w:hAnsi="Cambria"/>
          <w:sz w:val="22"/>
          <w:szCs w:val="22"/>
          <w:lang w:eastAsia="en-US"/>
        </w:rPr>
        <w:t>przeciwkradzieżowych</w:t>
      </w:r>
      <w:proofErr w:type="spellEnd"/>
      <w:r w:rsidRPr="00331A53">
        <w:rPr>
          <w:rFonts w:ascii="Cambria" w:eastAsia="Calibri" w:hAnsi="Cambria"/>
          <w:sz w:val="22"/>
          <w:szCs w:val="22"/>
          <w:lang w:eastAsia="en-US"/>
        </w:rPr>
        <w:t xml:space="preserve"> i uznaje go za wystarczający i spełniający warunki do uzyskania ochrony ubezpieczeniowej oraz nie będzie podnosił tej kwestii w przypadku szkody.</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b/>
          <w:sz w:val="22"/>
          <w:szCs w:val="22"/>
          <w:lang w:eastAsia="en-US"/>
        </w:rPr>
        <w:t>Klauzula uznania stanu zabezpieczeń (dotyczy ubezpieczeń komunikacyjnych)</w:t>
      </w:r>
      <w:r w:rsidRPr="00331A53">
        <w:rPr>
          <w:rFonts w:ascii="Cambria" w:eastAsia="Calibri" w:hAnsi="Cambria"/>
          <w:sz w:val="22"/>
          <w:szCs w:val="22"/>
          <w:lang w:eastAsia="en-US"/>
        </w:rPr>
        <w:t xml:space="preserve"> – bez względu </w:t>
      </w:r>
      <w:r w:rsidRPr="00331A53">
        <w:rPr>
          <w:rFonts w:ascii="Cambria" w:eastAsia="Calibri" w:hAnsi="Cambria"/>
          <w:sz w:val="22"/>
          <w:szCs w:val="22"/>
          <w:lang w:eastAsia="en-US"/>
        </w:rPr>
        <w:br/>
        <w:t>na postanowienia ogólnych bądź szczególnych warunków ubezpieczenia, strony umowy ubezpieczenia uzgodniły, że:</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sz w:val="22"/>
          <w:szCs w:val="22"/>
          <w:lang w:eastAsia="en-US"/>
        </w:rPr>
        <w:t xml:space="preserve">Ubezpieczyciel oświadcza, że znany jest mu stan stosowanych przez ubezpieczającego/ ubezpieczonego zabezpieczeń </w:t>
      </w:r>
      <w:proofErr w:type="spellStart"/>
      <w:r w:rsidRPr="00331A53">
        <w:rPr>
          <w:rFonts w:ascii="Cambria" w:eastAsia="Calibri" w:hAnsi="Cambria"/>
          <w:sz w:val="22"/>
          <w:szCs w:val="22"/>
          <w:lang w:eastAsia="en-US"/>
        </w:rPr>
        <w:t>przeciwkradzieżowych</w:t>
      </w:r>
      <w:proofErr w:type="spellEnd"/>
      <w:r w:rsidRPr="00331A53">
        <w:rPr>
          <w:rFonts w:ascii="Cambria" w:eastAsia="Calibri" w:hAnsi="Cambria"/>
          <w:sz w:val="22"/>
          <w:szCs w:val="22"/>
          <w:lang w:eastAsia="en-US"/>
        </w:rPr>
        <w:t xml:space="preserve"> i uznaje go za wystarczający i spełniający warunki do uzyskania ochrony ubezpieczeniowej oraz nie będzie podnosił tej kwestii </w:t>
      </w:r>
      <w:r w:rsidRPr="00331A53">
        <w:rPr>
          <w:rFonts w:ascii="Cambria" w:eastAsia="Calibri" w:hAnsi="Cambria"/>
          <w:sz w:val="22"/>
          <w:szCs w:val="22"/>
          <w:lang w:eastAsia="en-US"/>
        </w:rPr>
        <w:lastRenderedPageBreak/>
        <w:t>w przypadku szkody.</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b/>
          <w:sz w:val="22"/>
          <w:szCs w:val="22"/>
          <w:lang w:eastAsia="en-US"/>
        </w:rPr>
        <w:t xml:space="preserve">Klauzula naprawy zabezpieczeń </w:t>
      </w:r>
      <w:proofErr w:type="spellStart"/>
      <w:r w:rsidRPr="00331A53">
        <w:rPr>
          <w:rFonts w:ascii="Cambria" w:eastAsia="Calibri" w:hAnsi="Cambria"/>
          <w:b/>
          <w:sz w:val="22"/>
          <w:szCs w:val="22"/>
          <w:lang w:eastAsia="en-US"/>
        </w:rPr>
        <w:t>przeciwkradzieżowych</w:t>
      </w:r>
      <w:proofErr w:type="spellEnd"/>
      <w:r w:rsidRPr="00331A53">
        <w:rPr>
          <w:rFonts w:ascii="Cambria" w:eastAsia="Calibri" w:hAnsi="Cambria"/>
          <w:b/>
          <w:sz w:val="22"/>
          <w:szCs w:val="22"/>
          <w:lang w:eastAsia="en-US"/>
        </w:rPr>
        <w:t xml:space="preserve"> </w:t>
      </w:r>
      <w:r w:rsidRPr="00331A53">
        <w:rPr>
          <w:rFonts w:ascii="Cambria" w:eastAsia="Calibri" w:hAnsi="Cambria"/>
          <w:sz w:val="22"/>
          <w:szCs w:val="22"/>
          <w:lang w:eastAsia="en-US"/>
        </w:rPr>
        <w:t>– bez względu na postanowienia ogólnych bądź szczególnych warunków ubezpieczenia, strony umowy ubezpieczenia uzgodniły, że:</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sz w:val="22"/>
          <w:szCs w:val="22"/>
          <w:lang w:eastAsia="en-US"/>
        </w:rPr>
        <w:t xml:space="preserve">Ustala się, że ubezpieczyciel zwróci ubezpieczającemu/ubezpieczonemu koszty naprawy zniszczonych lub uszkodzonych zabezpieczeń (stropów, ścian, podług, drzwi, zamków, okien, szyb, żaluzji i innych elementów) wskutek dokonanej albo usiłowanej kradzieży z włamaniem, a także koszty wymiany kluczy. Limit </w:t>
      </w:r>
      <w:r w:rsidR="00331A53">
        <w:rPr>
          <w:rFonts w:ascii="Cambria" w:eastAsia="Calibri" w:hAnsi="Cambria"/>
          <w:sz w:val="22"/>
          <w:szCs w:val="22"/>
          <w:lang w:eastAsia="en-US"/>
        </w:rPr>
        <w:t>kosztów ustala się w wysokości 5</w:t>
      </w:r>
      <w:r w:rsidRPr="00331A53">
        <w:rPr>
          <w:rFonts w:ascii="Cambria" w:eastAsia="Calibri" w:hAnsi="Cambria"/>
          <w:sz w:val="22"/>
          <w:szCs w:val="22"/>
          <w:lang w:eastAsia="en-US"/>
        </w:rPr>
        <w:t>0 000,00 zł na jedno i wszystkie zdarzenia w okresie ubezpieczenia.</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b/>
          <w:sz w:val="22"/>
          <w:szCs w:val="22"/>
          <w:lang w:eastAsia="en-US"/>
        </w:rPr>
        <w:t xml:space="preserve">Klauzula zgłaszania szkód </w:t>
      </w:r>
      <w:r w:rsidRPr="00331A53">
        <w:rPr>
          <w:rFonts w:ascii="Cambria" w:eastAsia="Calibri" w:hAnsi="Cambria"/>
          <w:sz w:val="22"/>
          <w:szCs w:val="22"/>
          <w:lang w:eastAsia="en-US"/>
        </w:rPr>
        <w:t>– bez względu na postanowienia ogólnych bądź szczególnych warunków ubezpieczenia, strony umowy ubezpieczenia uzgodniły, że:</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sz w:val="22"/>
          <w:szCs w:val="22"/>
          <w:lang w:eastAsia="en-US"/>
        </w:rPr>
        <w:t>Na podstawie art. 818 § 1 K.C. ustala się termin powiadomienia ubezpieczyciela o wypadku ubezpieczeniowym na 7 dni od daty uzyskania przez ubezpieczającego lub ubezpieczonego wiedzy o zajściu wypadku.</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b/>
          <w:sz w:val="22"/>
          <w:szCs w:val="22"/>
          <w:lang w:eastAsia="en-US"/>
        </w:rPr>
        <w:t xml:space="preserve">Klauzula niezawiadomienia w terminie o szkodzie </w:t>
      </w:r>
      <w:r w:rsidRPr="00331A53">
        <w:rPr>
          <w:rFonts w:ascii="Cambria" w:eastAsia="Calibri" w:hAnsi="Cambria"/>
          <w:sz w:val="22"/>
          <w:szCs w:val="22"/>
          <w:lang w:eastAsia="en-US"/>
        </w:rPr>
        <w:t>– bez względu na postanowienia ogólnych bądź szczególnych warunków ubezpieczenia, strony umowy ubezpieczenia uzgodniły, że:</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sz w:val="22"/>
          <w:szCs w:val="22"/>
          <w:lang w:eastAsia="en-US"/>
        </w:rPr>
        <w:t>W razie naruszenia z winy umyślnej przez ubezpieczającego lub ubezpieczonego obowiązku powiadomienia ubezpieczyciela o wypadku ubezpieczeniowym w określonym w umowie ubezpieczenia lub ogólnych warunkach ubezpieczenia w terminie, ubezpieczyciel może odpowiednio zmniejszyć odszkodowanie, jeżeli naruszenie przyczyniło się do zwiększenia szkody lub uniemożliwiło ubezpieczycielowi ustalenie okoliczności i skutków wypadku. Pozostałe postanowienia art. 818 K.C. mają pełne zastosowanie.</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b/>
          <w:sz w:val="22"/>
          <w:szCs w:val="22"/>
          <w:lang w:eastAsia="en-US"/>
        </w:rPr>
        <w:t xml:space="preserve">Klauzula miejsc ubezpieczenia </w:t>
      </w:r>
      <w:r w:rsidRPr="00331A53">
        <w:rPr>
          <w:rFonts w:ascii="Cambria" w:eastAsia="Calibri" w:hAnsi="Cambria"/>
          <w:sz w:val="22"/>
          <w:szCs w:val="22"/>
          <w:lang w:eastAsia="en-US"/>
        </w:rPr>
        <w:t>– bez względu na postanowienia ogólnych bądź szczególnych warunków ubezpieczenia, strony umowy ubezpieczenia uzgodniły, że:</w:t>
      </w:r>
    </w:p>
    <w:p w:rsidR="008C0020" w:rsidRPr="00331A53" w:rsidRDefault="008C0020" w:rsidP="00EA0883">
      <w:pPr>
        <w:widowControl w:val="0"/>
        <w:suppressAutoHyphens w:val="0"/>
        <w:jc w:val="both"/>
        <w:rPr>
          <w:rFonts w:ascii="Cambria" w:eastAsia="Calibri" w:hAnsi="Cambria"/>
          <w:sz w:val="22"/>
          <w:szCs w:val="22"/>
          <w:lang w:eastAsia="en-US"/>
        </w:rPr>
      </w:pPr>
      <w:r w:rsidRPr="00331A53">
        <w:rPr>
          <w:rFonts w:ascii="Cambria" w:eastAsia="Calibri" w:hAnsi="Cambria"/>
          <w:sz w:val="22"/>
          <w:szCs w:val="22"/>
          <w:lang w:eastAsia="en-US"/>
        </w:rPr>
        <w:t>Jako miejsce ubezpieczenia uznaje się wszystkie istniejące i przyszłe lokalizacje należące do ubezpieczającego/ubezpieczonego oraz każde miejsce związane z prowadzoną działalnością, zarówno własne, jak i wynajmowane, zarządzane czy dzierżawione, położone na terenie RP.</w:t>
      </w:r>
    </w:p>
    <w:p w:rsidR="008C0020" w:rsidRPr="00657694" w:rsidRDefault="008C0020" w:rsidP="00EA0883">
      <w:pPr>
        <w:tabs>
          <w:tab w:val="left" w:pos="567"/>
        </w:tabs>
        <w:suppressAutoHyphens w:val="0"/>
        <w:jc w:val="both"/>
        <w:rPr>
          <w:rFonts w:ascii="Cambria" w:eastAsia="Calibri" w:hAnsi="Cambria"/>
          <w:sz w:val="22"/>
          <w:szCs w:val="22"/>
          <w:lang w:eastAsia="en-US"/>
        </w:rPr>
      </w:pPr>
      <w:r w:rsidRPr="00657694">
        <w:rPr>
          <w:rFonts w:ascii="Cambria" w:eastAsia="Calibri" w:hAnsi="Cambria"/>
          <w:b/>
          <w:bCs/>
          <w:sz w:val="22"/>
          <w:szCs w:val="22"/>
          <w:lang w:eastAsia="en-US"/>
        </w:rPr>
        <w:t xml:space="preserve">Klauzula wyłączenia ryzyka z eksploatacji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 xml:space="preserve">Ochrona ubezpieczeniowa obejmuje budynki, urządzenia i instalacje (występujące w wykazie mienia i przyszłe) wyłączone z eksploatacji oraz </w:t>
      </w:r>
      <w:r w:rsidRPr="00657694">
        <w:rPr>
          <w:rFonts w:ascii="Cambria" w:hAnsi="Cambria"/>
          <w:bCs/>
          <w:iCs/>
          <w:sz w:val="22"/>
          <w:szCs w:val="22"/>
          <w:lang w:eastAsia="en-US"/>
        </w:rPr>
        <w:t>budynki i budowle przeznaczone do rozbiórki i znajdujące się w nich mienie oraz maszyny, urządzenia, wyposażenie przeznaczone do likwidacji (lub na złom) -</w:t>
      </w:r>
      <w:r w:rsidRPr="00657694">
        <w:rPr>
          <w:rFonts w:ascii="Cambria" w:eastAsia="Calibri" w:hAnsi="Cambria"/>
          <w:sz w:val="22"/>
          <w:szCs w:val="22"/>
          <w:lang w:eastAsia="en-US"/>
        </w:rPr>
        <w:t xml:space="preserve"> w zakresie od ognia i innych zdarzeń losowych (pożar, uderzenie pioruna, eksplozja i implozja, upadek statku powietrznego rozumiany jako katastrofa bądź przymusowe lądowanie samolotu lub innego obiektu latającego, upadek jego części, przewożonego ładunku albo zrzucanego awaryjnie paliwa, huragan, wiatr, deszcz, grad, śnieg - w tym szkody powstałe wskutek opadów śniegu, m.in. wskutek jego ciężaru, lód, trzęsienie ziemi, obsunięcie się ziemi, uderzenie pojazdu w ubezpieczone mienie lub przez przewożony tym pojazdem ładunek, dym, sadza, huk ponaddźwiękowy, upadek drzew, budynków lub budowli - rozumiany jako szkody spowodowane w wyniku upadku na przedmiot ubezpieczenia drzew, ich fragmentów, masztów, dźwigów, kominów lub innych budowli albo ich części lub elementów, bez względu na to, kto jest ich posiadaczem, skażenie lub zanieczyszczenie ubezpieczonego mienia w wyniku zdarzeń objętych umową ubezpieczenia, uszkodzenie ubezpieczonego mienia wskutek akcji gaśniczej i/lub ratowniczej, w tym rozbiórki, wyburzania lub odgruzowywania, prowadzonej w związku z zaistniałym zdarzeniem losowym, objętym ochroną ubezpieczeniową oraz dewastacji - limit dla ryzyka dewastacji wynosi 50 000,00 zł na jedno i wszystkie zdarzenia w</w:t>
      </w:r>
      <w:r w:rsidR="00EA0883" w:rsidRPr="00657694">
        <w:rPr>
          <w:rFonts w:ascii="Cambria" w:eastAsia="Calibri" w:hAnsi="Cambria"/>
          <w:sz w:val="22"/>
          <w:szCs w:val="22"/>
          <w:lang w:eastAsia="en-US"/>
        </w:rPr>
        <w:t xml:space="preserve"> każdym okresie ubezpieczenia).</w:t>
      </w:r>
    </w:p>
    <w:p w:rsidR="00E80185" w:rsidRPr="000A57AA" w:rsidRDefault="00E80185" w:rsidP="00EA0883">
      <w:pPr>
        <w:widowControl w:val="0"/>
        <w:suppressAutoHyphens w:val="0"/>
        <w:jc w:val="both"/>
        <w:rPr>
          <w:rFonts w:ascii="Cambria" w:eastAsia="Calibri" w:hAnsi="Cambria"/>
          <w:color w:val="FF0000"/>
          <w:sz w:val="22"/>
          <w:szCs w:val="22"/>
          <w:lang w:eastAsia="en-US"/>
        </w:rPr>
      </w:pP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robót budowlano – montażowych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Ubezpieczenie mienia od wszystkich ryzyk obejmuje także szkody powstałe w związku z prowadzeniem drobnych robót budowlano – montażowych w mieniu będącym:</w:t>
      </w:r>
    </w:p>
    <w:p w:rsidR="008C0020" w:rsidRPr="00657694" w:rsidRDefault="008C0020" w:rsidP="00B856C2">
      <w:pPr>
        <w:widowControl w:val="0"/>
        <w:numPr>
          <w:ilvl w:val="0"/>
          <w:numId w:val="34"/>
        </w:numPr>
        <w:suppressAutoHyphens w:val="0"/>
        <w:ind w:left="357" w:hanging="357"/>
        <w:contextualSpacing/>
        <w:jc w:val="both"/>
        <w:rPr>
          <w:rFonts w:ascii="Cambria" w:eastAsia="Calibri" w:hAnsi="Cambria"/>
          <w:sz w:val="22"/>
          <w:szCs w:val="22"/>
          <w:lang w:eastAsia="en-US"/>
        </w:rPr>
      </w:pPr>
      <w:r w:rsidRPr="00657694">
        <w:rPr>
          <w:rFonts w:ascii="Cambria" w:eastAsia="Calibri" w:hAnsi="Cambria"/>
          <w:sz w:val="22"/>
          <w:szCs w:val="22"/>
          <w:lang w:eastAsia="en-US"/>
        </w:rPr>
        <w:t>przedmiotem ubezpieczenia – do sum ubezpieczenia określonych w umowie ubezpieczenia,</w:t>
      </w:r>
    </w:p>
    <w:p w:rsidR="008C0020" w:rsidRPr="00657694" w:rsidRDefault="008C0020" w:rsidP="00B856C2">
      <w:pPr>
        <w:widowControl w:val="0"/>
        <w:numPr>
          <w:ilvl w:val="0"/>
          <w:numId w:val="34"/>
        </w:numPr>
        <w:suppressAutoHyphens w:val="0"/>
        <w:ind w:left="357" w:hanging="357"/>
        <w:contextualSpacing/>
        <w:jc w:val="both"/>
        <w:rPr>
          <w:rFonts w:ascii="Cambria" w:eastAsia="Calibri" w:hAnsi="Cambria"/>
          <w:sz w:val="22"/>
          <w:szCs w:val="22"/>
          <w:lang w:eastAsia="en-US"/>
        </w:rPr>
      </w:pPr>
      <w:r w:rsidRPr="00657694">
        <w:rPr>
          <w:rFonts w:ascii="Cambria" w:eastAsia="Calibri" w:hAnsi="Cambria"/>
          <w:sz w:val="22"/>
          <w:szCs w:val="22"/>
          <w:lang w:eastAsia="en-US"/>
        </w:rPr>
        <w:t xml:space="preserve">przedmiotem drobnych robót budowlano – montażowych, do kwoty 1 000 000,00 zł </w:t>
      </w:r>
      <w:r w:rsidRPr="00657694">
        <w:rPr>
          <w:rFonts w:ascii="Cambria" w:eastAsia="Calibri" w:hAnsi="Cambria"/>
          <w:sz w:val="22"/>
          <w:szCs w:val="22"/>
          <w:lang w:eastAsia="en-US"/>
        </w:rPr>
        <w:lastRenderedPageBreak/>
        <w:t>na wszystkie zdarzenia w każdym okresie ubezpieczenia, w zakresie i na warunkach określonych w umowie ubezpieczenia, pod warunkiem, że:</w:t>
      </w:r>
    </w:p>
    <w:p w:rsidR="008C0020" w:rsidRPr="00657694" w:rsidRDefault="008C0020" w:rsidP="00B856C2">
      <w:pPr>
        <w:widowControl w:val="0"/>
        <w:numPr>
          <w:ilvl w:val="0"/>
          <w:numId w:val="35"/>
        </w:numPr>
        <w:tabs>
          <w:tab w:val="left" w:pos="360"/>
        </w:tabs>
        <w:suppressAutoHyphens w:val="0"/>
        <w:ind w:left="360"/>
        <w:contextualSpacing/>
        <w:jc w:val="both"/>
        <w:rPr>
          <w:rFonts w:ascii="Cambria" w:eastAsia="Calibri" w:hAnsi="Cambria"/>
          <w:sz w:val="22"/>
          <w:szCs w:val="22"/>
          <w:lang w:eastAsia="en-US"/>
        </w:rPr>
      </w:pPr>
      <w:r w:rsidRPr="00657694">
        <w:rPr>
          <w:rFonts w:ascii="Cambria" w:eastAsia="Calibri" w:hAnsi="Cambria"/>
          <w:sz w:val="22"/>
          <w:szCs w:val="22"/>
          <w:lang w:eastAsia="en-US"/>
        </w:rPr>
        <w:t>prowadzone roboty nie wymagają zgody (pozwolenia na budowę) odpowiednich organów władzy zgodnie z obowiązującymi przepisami,</w:t>
      </w:r>
    </w:p>
    <w:p w:rsidR="008C0020" w:rsidRPr="00657694" w:rsidRDefault="008C0020" w:rsidP="00B856C2">
      <w:pPr>
        <w:widowControl w:val="0"/>
        <w:numPr>
          <w:ilvl w:val="0"/>
          <w:numId w:val="35"/>
        </w:numPr>
        <w:tabs>
          <w:tab w:val="left" w:pos="360"/>
        </w:tabs>
        <w:suppressAutoHyphens w:val="0"/>
        <w:ind w:left="360"/>
        <w:contextualSpacing/>
        <w:jc w:val="both"/>
        <w:rPr>
          <w:rFonts w:ascii="Cambria" w:eastAsia="Calibri" w:hAnsi="Cambria"/>
          <w:sz w:val="22"/>
          <w:szCs w:val="22"/>
          <w:lang w:eastAsia="en-US"/>
        </w:rPr>
      </w:pPr>
      <w:r w:rsidRPr="00657694">
        <w:rPr>
          <w:rFonts w:ascii="Cambria" w:eastAsia="Calibri" w:hAnsi="Cambria"/>
          <w:sz w:val="22"/>
          <w:szCs w:val="22"/>
          <w:lang w:eastAsia="en-US"/>
        </w:rPr>
        <w:t>wartość mienia będącego przedmiotem drobnych robót budowlano – montażowych w okresie ubezpieczenia nie przekroczy łącznie 1 000 000,00 zł, a pojedynczego kontraktu 200 000,00 zł</w:t>
      </w:r>
    </w:p>
    <w:p w:rsidR="008C0020" w:rsidRPr="00657694" w:rsidRDefault="008C0020" w:rsidP="00B856C2">
      <w:pPr>
        <w:widowControl w:val="0"/>
        <w:numPr>
          <w:ilvl w:val="0"/>
          <w:numId w:val="35"/>
        </w:numPr>
        <w:tabs>
          <w:tab w:val="left" w:pos="360"/>
        </w:tabs>
        <w:suppressAutoHyphens w:val="0"/>
        <w:ind w:left="360"/>
        <w:contextualSpacing/>
        <w:jc w:val="both"/>
        <w:rPr>
          <w:rFonts w:ascii="Cambria" w:eastAsia="Calibri" w:hAnsi="Cambria"/>
          <w:sz w:val="22"/>
          <w:szCs w:val="22"/>
          <w:lang w:eastAsia="en-US"/>
        </w:rPr>
      </w:pPr>
      <w:r w:rsidRPr="00657694">
        <w:rPr>
          <w:rFonts w:ascii="Cambria" w:eastAsia="Calibri" w:hAnsi="Cambria"/>
          <w:sz w:val="22"/>
          <w:szCs w:val="22"/>
          <w:lang w:eastAsia="en-US"/>
        </w:rPr>
        <w:t>realizacja drobnych robót budowlano – montażowych nie wiąże się z naruszeniem konstrukcji nośnej obiektu lub konstrukcji dachu,</w:t>
      </w:r>
    </w:p>
    <w:p w:rsidR="008C0020" w:rsidRPr="00657694" w:rsidRDefault="008C0020" w:rsidP="00B856C2">
      <w:pPr>
        <w:widowControl w:val="0"/>
        <w:numPr>
          <w:ilvl w:val="0"/>
          <w:numId w:val="35"/>
        </w:numPr>
        <w:tabs>
          <w:tab w:val="left" w:pos="360"/>
        </w:tabs>
        <w:suppressAutoHyphens w:val="0"/>
        <w:ind w:left="360"/>
        <w:contextualSpacing/>
        <w:jc w:val="both"/>
        <w:rPr>
          <w:rFonts w:ascii="Cambria" w:eastAsia="Calibri" w:hAnsi="Cambria"/>
          <w:sz w:val="22"/>
          <w:szCs w:val="22"/>
          <w:lang w:eastAsia="en-US"/>
        </w:rPr>
      </w:pPr>
      <w:r w:rsidRPr="00657694">
        <w:rPr>
          <w:rFonts w:ascii="Cambria" w:eastAsia="Calibri" w:hAnsi="Cambria"/>
          <w:sz w:val="22"/>
          <w:szCs w:val="22"/>
          <w:lang w:eastAsia="en-US"/>
        </w:rPr>
        <w:t>prowadzone roboty nie wymagają zgody (pozwolenia na budowę) odpowiednich organów władzy w rozumieniu ustawy z dnia 07.07.1994 r. Prawo budowl</w:t>
      </w:r>
      <w:r w:rsidR="00E053F3" w:rsidRPr="00657694">
        <w:rPr>
          <w:rFonts w:ascii="Cambria" w:eastAsia="Calibri" w:hAnsi="Cambria"/>
          <w:sz w:val="22"/>
          <w:szCs w:val="22"/>
          <w:lang w:eastAsia="en-US"/>
        </w:rPr>
        <w:t>ane (tekst jednolity Dz. U. 2018</w:t>
      </w:r>
      <w:r w:rsidRPr="00657694">
        <w:rPr>
          <w:rFonts w:ascii="Cambria" w:eastAsia="Calibri" w:hAnsi="Cambria"/>
          <w:sz w:val="22"/>
          <w:szCs w:val="22"/>
          <w:lang w:eastAsia="en-US"/>
        </w:rPr>
        <w:t> r., poz. </w:t>
      </w:r>
      <w:r w:rsidR="00E053F3" w:rsidRPr="00657694">
        <w:rPr>
          <w:rFonts w:ascii="Cambria" w:eastAsia="Calibri" w:hAnsi="Cambria"/>
          <w:sz w:val="22"/>
          <w:szCs w:val="22"/>
          <w:lang w:eastAsia="en-US"/>
        </w:rPr>
        <w:t>1202</w:t>
      </w:r>
      <w:r w:rsidRPr="00657694">
        <w:rPr>
          <w:rFonts w:ascii="Cambria" w:eastAsia="Calibri" w:hAnsi="Cambria"/>
          <w:sz w:val="22"/>
          <w:szCs w:val="22"/>
          <w:lang w:eastAsia="en-US"/>
        </w:rPr>
        <w:t>),</w:t>
      </w:r>
    </w:p>
    <w:p w:rsidR="008C0020" w:rsidRPr="00657694" w:rsidRDefault="008C0020" w:rsidP="00B856C2">
      <w:pPr>
        <w:widowControl w:val="0"/>
        <w:numPr>
          <w:ilvl w:val="0"/>
          <w:numId w:val="35"/>
        </w:numPr>
        <w:tabs>
          <w:tab w:val="left" w:pos="360"/>
        </w:tabs>
        <w:suppressAutoHyphens w:val="0"/>
        <w:ind w:left="360"/>
        <w:contextualSpacing/>
        <w:jc w:val="both"/>
        <w:rPr>
          <w:rFonts w:ascii="Cambria" w:eastAsia="Calibri" w:hAnsi="Cambria"/>
          <w:sz w:val="22"/>
          <w:szCs w:val="22"/>
          <w:lang w:eastAsia="en-US"/>
        </w:rPr>
      </w:pPr>
      <w:r w:rsidRPr="00657694">
        <w:rPr>
          <w:rFonts w:ascii="Cambria" w:eastAsia="Calibri" w:hAnsi="Cambria"/>
          <w:sz w:val="22"/>
          <w:szCs w:val="22"/>
          <w:lang w:eastAsia="en-US"/>
        </w:rPr>
        <w:t>drobne roboty budowlano – montażowe prowadzone są przez lub na zlecenie ubezpieczającego w obiektach oddanych do użytku/eksploatacji.</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przechowywania mienia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 xml:space="preserve">Ubezpieczyciel ponosi odpowiedzialność także za szkody powstałe wskutek zalania ubezpieczonego mienia składowanego bezpośrednio na podłodze w pomieszczeniach położonych poniżej poziomu gruntu oraz na najniższej kondygnacji. </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Klauzula 72 godzin</w:t>
      </w:r>
      <w:r w:rsidRPr="00657694">
        <w:rPr>
          <w:rFonts w:ascii="Cambria" w:eastAsia="Calibri" w:hAnsi="Cambria"/>
          <w:sz w:val="22"/>
          <w:szCs w:val="22"/>
          <w:lang w:eastAsia="en-US"/>
        </w:rPr>
        <w:t xml:space="preserve"> – bez względu na postanowienia ogólnych bądź szczególnych warunków ubezpieczenia, strony umowy ubezpieczenia uzgodniły, że: </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Ochroną ubezpieczeniową w zakresie odpowiedzialności cywilnej objęte są szkody kolejne powstałe z tej samej przyczyny, w tym samym miejscu do upływu 72 godzin od zgłoszenia pierwszej szkody.</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włączenia rażącego niedbalstwa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Ochrona ubezpieczeniowa w zakresie ubezpieczenia odpowiedzialności cywilnej obejmuje szkody wyrządzone wskutek rażącego niedbalstwa ubezpieczającego lub ubezpieczonego. Ubezpieczyciel jest wolny od odpowiedzialności, jeżeli ubezpieczający lub ubezpieczony wyrządził szkodę umyślnie.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ubezpieczenia sprzętu przenośnego poza miejscem ubezpieczenia </w:t>
      </w:r>
      <w:r w:rsidRPr="00657694">
        <w:rPr>
          <w:rFonts w:ascii="Cambria" w:eastAsia="Calibri" w:hAnsi="Cambria"/>
          <w:sz w:val="22"/>
          <w:szCs w:val="22"/>
          <w:lang w:eastAsia="en-US"/>
        </w:rPr>
        <w:t xml:space="preserve">– bez względu </w:t>
      </w:r>
      <w:r w:rsidRPr="00657694">
        <w:rPr>
          <w:rFonts w:ascii="Cambria" w:eastAsia="Calibri" w:hAnsi="Cambria"/>
          <w:sz w:val="22"/>
          <w:szCs w:val="22"/>
          <w:lang w:eastAsia="en-US"/>
        </w:rPr>
        <w:br/>
        <w:t>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Zakres ochrony ubezpieczeniowej sprzętu elektronicznego rozszerza się o szkody powstałe w elektronicznym sprzęcie przenośnym (również w telefonach komórkowych) używanych do celów służbowych poza miejscem ubezpieczenia określonym w polisie, przy czym w przypadku kradzieży z włamaniem ubezpieczonych przedmiotów z pojazdu odpowiedzialność ubezpieczyciela zostaje zachowana pod warunkiem, że:</w:t>
      </w:r>
    </w:p>
    <w:p w:rsidR="008C0020" w:rsidRPr="00657694" w:rsidRDefault="008C0020" w:rsidP="00B856C2">
      <w:pPr>
        <w:widowControl w:val="0"/>
        <w:numPr>
          <w:ilvl w:val="0"/>
          <w:numId w:val="36"/>
        </w:numPr>
        <w:tabs>
          <w:tab w:val="left" w:pos="360"/>
        </w:tabs>
        <w:suppressAutoHyphens w:val="0"/>
        <w:ind w:left="357" w:hanging="357"/>
        <w:contextualSpacing/>
        <w:jc w:val="both"/>
        <w:rPr>
          <w:rFonts w:ascii="Cambria" w:eastAsia="Calibri" w:hAnsi="Cambria"/>
          <w:sz w:val="22"/>
          <w:szCs w:val="22"/>
          <w:lang w:eastAsia="en-US"/>
        </w:rPr>
      </w:pPr>
      <w:r w:rsidRPr="00657694">
        <w:rPr>
          <w:rFonts w:ascii="Cambria" w:eastAsia="Calibri" w:hAnsi="Cambria"/>
          <w:sz w:val="22"/>
          <w:szCs w:val="22"/>
          <w:lang w:eastAsia="en-US"/>
        </w:rPr>
        <w:t>pojazd posiada trwałe zadaszenie (jednolita, trwała konstrukcja),</w:t>
      </w:r>
    </w:p>
    <w:p w:rsidR="008C0020" w:rsidRPr="00657694" w:rsidRDefault="008C0020" w:rsidP="00B856C2">
      <w:pPr>
        <w:widowControl w:val="0"/>
        <w:numPr>
          <w:ilvl w:val="0"/>
          <w:numId w:val="36"/>
        </w:numPr>
        <w:tabs>
          <w:tab w:val="left" w:pos="360"/>
        </w:tabs>
        <w:suppressAutoHyphens w:val="0"/>
        <w:ind w:left="357" w:hanging="357"/>
        <w:contextualSpacing/>
        <w:jc w:val="both"/>
        <w:rPr>
          <w:rFonts w:ascii="Cambria" w:eastAsia="Calibri" w:hAnsi="Cambria"/>
          <w:sz w:val="22"/>
          <w:szCs w:val="22"/>
          <w:lang w:eastAsia="en-US"/>
        </w:rPr>
      </w:pPr>
      <w:r w:rsidRPr="00657694">
        <w:rPr>
          <w:rFonts w:ascii="Cambria" w:eastAsia="Calibri" w:hAnsi="Cambria"/>
          <w:sz w:val="22"/>
          <w:szCs w:val="22"/>
          <w:lang w:eastAsia="en-US"/>
        </w:rPr>
        <w:t>w trakcie postoju podczas transportu pojazd został prawidłowo zamknięty na wszystkie istniejące zamki i – jeżeli pojazd ma zainstalowany – włączony został system alarmowy,</w:t>
      </w:r>
    </w:p>
    <w:p w:rsidR="008C0020" w:rsidRPr="00657694" w:rsidRDefault="008C0020" w:rsidP="00B856C2">
      <w:pPr>
        <w:widowControl w:val="0"/>
        <w:numPr>
          <w:ilvl w:val="0"/>
          <w:numId w:val="36"/>
        </w:numPr>
        <w:tabs>
          <w:tab w:val="left" w:pos="360"/>
        </w:tabs>
        <w:suppressAutoHyphens w:val="0"/>
        <w:ind w:left="357" w:hanging="357"/>
        <w:contextualSpacing/>
        <w:jc w:val="both"/>
        <w:rPr>
          <w:rFonts w:ascii="Cambria" w:eastAsia="Calibri" w:hAnsi="Cambria"/>
          <w:sz w:val="22"/>
          <w:szCs w:val="22"/>
          <w:lang w:eastAsia="en-US"/>
        </w:rPr>
      </w:pPr>
      <w:r w:rsidRPr="00657694">
        <w:rPr>
          <w:rFonts w:ascii="Cambria" w:eastAsia="Calibri" w:hAnsi="Cambria"/>
          <w:sz w:val="22"/>
          <w:szCs w:val="22"/>
          <w:lang w:eastAsia="en-US"/>
        </w:rPr>
        <w:t>sprzęt pozostawiony w pojeździe umieszczony został w niewidocznym miejscu (np. w bagażniku).</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ubezpieczenia sprzętu elektronicznego na stałe zamontowanego w pojazdach samochodowych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B856C2">
      <w:pPr>
        <w:widowControl w:val="0"/>
        <w:numPr>
          <w:ilvl w:val="0"/>
          <w:numId w:val="37"/>
        </w:numPr>
        <w:suppressAutoHyphens w:val="0"/>
        <w:ind w:left="357" w:hanging="357"/>
        <w:contextualSpacing/>
        <w:jc w:val="both"/>
        <w:rPr>
          <w:rFonts w:ascii="Cambria" w:eastAsia="Calibri" w:hAnsi="Cambria"/>
          <w:sz w:val="22"/>
          <w:szCs w:val="22"/>
          <w:lang w:eastAsia="en-US"/>
        </w:rPr>
      </w:pPr>
      <w:r w:rsidRPr="00657694">
        <w:rPr>
          <w:rFonts w:ascii="Cambria" w:eastAsia="Calibri" w:hAnsi="Cambria"/>
          <w:sz w:val="22"/>
          <w:szCs w:val="22"/>
          <w:lang w:eastAsia="en-US"/>
        </w:rPr>
        <w:t>Zakres ubezpieczenia rozszerza się o szkody powstałe w sprzęcie elektronicznym na stałe zainstalowanym w pojazdach mechanicznych, przy czym w przypadku kradzieży z włamaniem z pojazdu ubezpieczyciel ponosi odpowiedzialność pod warunkiem, że:</w:t>
      </w:r>
    </w:p>
    <w:p w:rsidR="008C0020" w:rsidRPr="00657694" w:rsidRDefault="008C0020" w:rsidP="00B856C2">
      <w:pPr>
        <w:widowControl w:val="0"/>
        <w:numPr>
          <w:ilvl w:val="0"/>
          <w:numId w:val="38"/>
        </w:numPr>
        <w:tabs>
          <w:tab w:val="left" w:pos="360"/>
        </w:tabs>
        <w:suppressAutoHyphens w:val="0"/>
        <w:ind w:left="360"/>
        <w:contextualSpacing/>
        <w:jc w:val="both"/>
        <w:rPr>
          <w:rFonts w:ascii="Cambria" w:eastAsia="Calibri" w:hAnsi="Cambria"/>
          <w:sz w:val="22"/>
          <w:szCs w:val="22"/>
          <w:lang w:eastAsia="en-US"/>
        </w:rPr>
      </w:pPr>
      <w:r w:rsidRPr="00657694">
        <w:rPr>
          <w:rFonts w:ascii="Cambria" w:eastAsia="Calibri" w:hAnsi="Cambria"/>
          <w:sz w:val="22"/>
          <w:szCs w:val="22"/>
          <w:lang w:eastAsia="en-US"/>
        </w:rPr>
        <w:t>pojazd posiada trwałe zadaszenie (jednolita, sztywna konstrukcja),</w:t>
      </w:r>
    </w:p>
    <w:p w:rsidR="008C0020" w:rsidRPr="00657694" w:rsidRDefault="008C0020" w:rsidP="00B856C2">
      <w:pPr>
        <w:widowControl w:val="0"/>
        <w:numPr>
          <w:ilvl w:val="0"/>
          <w:numId w:val="38"/>
        </w:numPr>
        <w:tabs>
          <w:tab w:val="left" w:pos="360"/>
        </w:tabs>
        <w:suppressAutoHyphens w:val="0"/>
        <w:ind w:left="360"/>
        <w:contextualSpacing/>
        <w:jc w:val="both"/>
        <w:rPr>
          <w:rFonts w:ascii="Cambria" w:eastAsia="Calibri" w:hAnsi="Cambria"/>
          <w:sz w:val="22"/>
          <w:szCs w:val="22"/>
          <w:lang w:eastAsia="en-US"/>
        </w:rPr>
      </w:pPr>
      <w:r w:rsidRPr="00657694">
        <w:rPr>
          <w:rFonts w:ascii="Cambria" w:eastAsia="Calibri" w:hAnsi="Cambria"/>
          <w:sz w:val="22"/>
          <w:szCs w:val="22"/>
          <w:lang w:eastAsia="en-US"/>
        </w:rPr>
        <w:t xml:space="preserve">w sytuacji, gdy szkoda powstała w trakcie postoju pojazd został prawidłowo zamknięty na wszystkie istniejące zamki i – jeżeli ma zainstalowany – włączony system alarmowy, </w:t>
      </w:r>
    </w:p>
    <w:p w:rsidR="008C0020" w:rsidRPr="00657694" w:rsidRDefault="008C0020" w:rsidP="00B856C2">
      <w:pPr>
        <w:widowControl w:val="0"/>
        <w:numPr>
          <w:ilvl w:val="0"/>
          <w:numId w:val="38"/>
        </w:numPr>
        <w:tabs>
          <w:tab w:val="left" w:pos="360"/>
        </w:tabs>
        <w:suppressAutoHyphens w:val="0"/>
        <w:ind w:left="360"/>
        <w:contextualSpacing/>
        <w:jc w:val="both"/>
        <w:rPr>
          <w:rFonts w:ascii="Cambria" w:eastAsia="Calibri" w:hAnsi="Cambria"/>
          <w:sz w:val="22"/>
          <w:szCs w:val="22"/>
          <w:lang w:eastAsia="en-US"/>
        </w:rPr>
      </w:pPr>
      <w:r w:rsidRPr="00657694">
        <w:rPr>
          <w:rFonts w:ascii="Cambria" w:eastAsia="Calibri" w:hAnsi="Cambria"/>
          <w:sz w:val="22"/>
          <w:szCs w:val="22"/>
          <w:lang w:eastAsia="en-US"/>
        </w:rPr>
        <w:t>sprzęt, zgodnie z zaleceniami producenta, jest właściwie zamocowany.</w:t>
      </w:r>
    </w:p>
    <w:p w:rsidR="008C0020" w:rsidRPr="00657694" w:rsidRDefault="008C0020" w:rsidP="00B856C2">
      <w:pPr>
        <w:widowControl w:val="0"/>
        <w:numPr>
          <w:ilvl w:val="0"/>
          <w:numId w:val="37"/>
        </w:numPr>
        <w:suppressAutoHyphens w:val="0"/>
        <w:ind w:left="357" w:hanging="357"/>
        <w:contextualSpacing/>
        <w:jc w:val="both"/>
        <w:rPr>
          <w:rFonts w:ascii="Cambria" w:eastAsia="Calibri" w:hAnsi="Cambria"/>
          <w:sz w:val="22"/>
          <w:szCs w:val="22"/>
          <w:lang w:eastAsia="en-US"/>
        </w:rPr>
      </w:pPr>
      <w:r w:rsidRPr="00657694">
        <w:rPr>
          <w:rFonts w:ascii="Cambria" w:eastAsia="Calibri" w:hAnsi="Cambria"/>
          <w:sz w:val="22"/>
          <w:szCs w:val="22"/>
          <w:lang w:eastAsia="en-US"/>
        </w:rPr>
        <w:lastRenderedPageBreak/>
        <w:t>Ubezpieczeniem nie są objęte szkody:</w:t>
      </w:r>
    </w:p>
    <w:p w:rsidR="008C0020" w:rsidRPr="00657694" w:rsidRDefault="008C0020" w:rsidP="00B856C2">
      <w:pPr>
        <w:widowControl w:val="0"/>
        <w:numPr>
          <w:ilvl w:val="0"/>
          <w:numId w:val="38"/>
        </w:numPr>
        <w:tabs>
          <w:tab w:val="left" w:pos="360"/>
        </w:tabs>
        <w:suppressAutoHyphens w:val="0"/>
        <w:ind w:left="360"/>
        <w:contextualSpacing/>
        <w:jc w:val="both"/>
        <w:rPr>
          <w:rFonts w:ascii="Cambria" w:eastAsia="Calibri" w:hAnsi="Cambria"/>
          <w:sz w:val="22"/>
          <w:szCs w:val="22"/>
          <w:lang w:eastAsia="en-US"/>
        </w:rPr>
      </w:pPr>
      <w:r w:rsidRPr="00657694">
        <w:rPr>
          <w:rFonts w:ascii="Cambria" w:eastAsia="Calibri" w:hAnsi="Cambria"/>
          <w:sz w:val="22"/>
          <w:szCs w:val="22"/>
          <w:lang w:eastAsia="en-US"/>
        </w:rPr>
        <w:t>powstałe wskutek wypadku środka transportu, jeżeli wypadek został spowodowany złym stanem technicznym pojazdu należącego do ubezpieczającego,</w:t>
      </w:r>
    </w:p>
    <w:p w:rsidR="008C0020" w:rsidRPr="00657694" w:rsidRDefault="008C0020" w:rsidP="00B856C2">
      <w:pPr>
        <w:widowControl w:val="0"/>
        <w:numPr>
          <w:ilvl w:val="0"/>
          <w:numId w:val="38"/>
        </w:numPr>
        <w:tabs>
          <w:tab w:val="left" w:pos="360"/>
        </w:tabs>
        <w:suppressAutoHyphens w:val="0"/>
        <w:ind w:left="360"/>
        <w:contextualSpacing/>
        <w:jc w:val="both"/>
        <w:rPr>
          <w:rFonts w:ascii="Cambria" w:eastAsia="Calibri" w:hAnsi="Cambria"/>
          <w:sz w:val="22"/>
          <w:szCs w:val="22"/>
          <w:lang w:eastAsia="en-US"/>
        </w:rPr>
      </w:pPr>
      <w:r w:rsidRPr="00657694">
        <w:rPr>
          <w:rFonts w:ascii="Cambria" w:eastAsia="Calibri" w:hAnsi="Cambria"/>
          <w:sz w:val="22"/>
          <w:szCs w:val="22"/>
          <w:lang w:eastAsia="en-US"/>
        </w:rPr>
        <w:t>objęte ubezpieczeniem auto casco pojazdu albo obowiązkowym ubezpieczeniem OC posiadacza pojazdu mechanicznego.</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szkód mechanicznych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Ochrona ubezpieczeniowa obejmuje dodatkowo maszyny, urządzenia, aparaty od szkód mechanicznych spowodowanych:</w:t>
      </w:r>
    </w:p>
    <w:p w:rsidR="008C0020" w:rsidRPr="00657694" w:rsidRDefault="008C0020" w:rsidP="00B856C2">
      <w:pPr>
        <w:widowControl w:val="0"/>
        <w:numPr>
          <w:ilvl w:val="0"/>
          <w:numId w:val="39"/>
        </w:numPr>
        <w:suppressAutoHyphens w:val="0"/>
        <w:ind w:left="357" w:hanging="357"/>
        <w:contextualSpacing/>
        <w:jc w:val="both"/>
        <w:rPr>
          <w:rFonts w:ascii="Cambria" w:eastAsia="Calibri" w:hAnsi="Cambria"/>
          <w:sz w:val="22"/>
          <w:szCs w:val="22"/>
          <w:lang w:eastAsia="en-US"/>
        </w:rPr>
      </w:pPr>
      <w:r w:rsidRPr="00657694">
        <w:rPr>
          <w:rFonts w:ascii="Cambria" w:eastAsia="Calibri" w:hAnsi="Cambria"/>
          <w:sz w:val="22"/>
          <w:szCs w:val="22"/>
          <w:lang w:eastAsia="en-US"/>
        </w:rPr>
        <w:t>działaniem człowieka,</w:t>
      </w:r>
    </w:p>
    <w:p w:rsidR="008C0020" w:rsidRPr="00657694" w:rsidRDefault="008C0020" w:rsidP="00B856C2">
      <w:pPr>
        <w:widowControl w:val="0"/>
        <w:numPr>
          <w:ilvl w:val="0"/>
          <w:numId w:val="39"/>
        </w:numPr>
        <w:suppressAutoHyphens w:val="0"/>
        <w:ind w:left="357" w:hanging="357"/>
        <w:contextualSpacing/>
        <w:jc w:val="both"/>
        <w:rPr>
          <w:rFonts w:ascii="Cambria" w:eastAsia="Calibri" w:hAnsi="Cambria"/>
          <w:sz w:val="22"/>
          <w:szCs w:val="22"/>
          <w:lang w:eastAsia="en-US"/>
        </w:rPr>
      </w:pPr>
      <w:r w:rsidRPr="00657694">
        <w:rPr>
          <w:rFonts w:ascii="Cambria" w:eastAsia="Calibri" w:hAnsi="Cambria"/>
          <w:sz w:val="22"/>
          <w:szCs w:val="22"/>
          <w:lang w:eastAsia="en-US"/>
        </w:rPr>
        <w:t>wadami produkcyjnymi,</w:t>
      </w:r>
    </w:p>
    <w:p w:rsidR="008C0020" w:rsidRPr="00657694" w:rsidRDefault="008C0020" w:rsidP="00B856C2">
      <w:pPr>
        <w:widowControl w:val="0"/>
        <w:numPr>
          <w:ilvl w:val="0"/>
          <w:numId w:val="39"/>
        </w:numPr>
        <w:suppressAutoHyphens w:val="0"/>
        <w:ind w:left="357" w:hanging="357"/>
        <w:contextualSpacing/>
        <w:jc w:val="both"/>
        <w:rPr>
          <w:rFonts w:ascii="Cambria" w:eastAsia="Calibri" w:hAnsi="Cambria"/>
          <w:sz w:val="22"/>
          <w:szCs w:val="22"/>
          <w:lang w:eastAsia="en-US"/>
        </w:rPr>
      </w:pPr>
      <w:r w:rsidRPr="00657694">
        <w:rPr>
          <w:rFonts w:ascii="Cambria" w:eastAsia="Calibri" w:hAnsi="Cambria"/>
          <w:sz w:val="22"/>
          <w:szCs w:val="22"/>
          <w:lang w:eastAsia="en-US"/>
        </w:rPr>
        <w:t>przyczynami eksploatacyjnymi.</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Za szkody spowodowane:</w:t>
      </w:r>
    </w:p>
    <w:p w:rsidR="008C0020" w:rsidRPr="00657694" w:rsidRDefault="008C0020" w:rsidP="00B856C2">
      <w:pPr>
        <w:widowControl w:val="0"/>
        <w:numPr>
          <w:ilvl w:val="0"/>
          <w:numId w:val="40"/>
        </w:numPr>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działaniem człowieka – uważa się szkody powstałe wskutek nieumyślnego błędu uprawnionych do obsługi osób oraz umyślnego uszkodzenia (zniszczenia) przez osoby trzecie,</w:t>
      </w:r>
    </w:p>
    <w:p w:rsidR="008C0020" w:rsidRPr="00657694" w:rsidRDefault="008C0020" w:rsidP="00B856C2">
      <w:pPr>
        <w:widowControl w:val="0"/>
        <w:numPr>
          <w:ilvl w:val="0"/>
          <w:numId w:val="40"/>
        </w:numPr>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wadami produkcyjnymi – uważa się szkody powstałe w wyniku błędów w projektowaniu lub konstrukcji, wadliwego materiału oraz wad i usterek fabrycznych nie wykrytych podczas wykonania maszyny lub zamontowania jej na stanowisku pracy,</w:t>
      </w:r>
    </w:p>
    <w:p w:rsidR="008C0020" w:rsidRPr="00657694" w:rsidRDefault="008C0020" w:rsidP="00B856C2">
      <w:pPr>
        <w:widowControl w:val="0"/>
        <w:numPr>
          <w:ilvl w:val="0"/>
          <w:numId w:val="40"/>
        </w:numPr>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 xml:space="preserve">przyczynami eksploatacyjnymi – uważa się niezawinione przez obsługę szkody eksploatacyjne polegające na uszkodzeniu lub zniszczeniu elementów maszyny przez zjawiska fizyczne (np. siły odśrodkowe, wzrost ciśnienia,  eksplozję lub implozję, przegrzanie, dostanie się ciała obcego itp.) oraz wadliwe działanie urządzeń: sterujących, zabezpieczających, sygnalizacyjno-pomiarowych, itp. </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 xml:space="preserve">Dotyczy grup 3,4,5,6 i 8 KŚT. </w:t>
      </w:r>
      <w:r w:rsidR="00DB100C" w:rsidRPr="00657694">
        <w:rPr>
          <w:rFonts w:ascii="Cambria" w:eastAsia="Calibri" w:hAnsi="Cambria"/>
          <w:sz w:val="22"/>
          <w:szCs w:val="22"/>
          <w:lang w:eastAsia="en-US"/>
        </w:rPr>
        <w:t>Limit odpowiedzialności:</w:t>
      </w:r>
      <w:r w:rsidR="00EA1492" w:rsidRPr="00657694">
        <w:rPr>
          <w:rFonts w:ascii="Cambria" w:eastAsia="Calibri" w:hAnsi="Cambria"/>
          <w:sz w:val="22"/>
          <w:szCs w:val="22"/>
          <w:lang w:eastAsia="en-US"/>
        </w:rPr>
        <w:t xml:space="preserve"> 5</w:t>
      </w:r>
      <w:r w:rsidR="00DB100C" w:rsidRPr="00657694">
        <w:rPr>
          <w:rFonts w:ascii="Cambria" w:eastAsia="Calibri" w:hAnsi="Cambria"/>
          <w:sz w:val="22"/>
          <w:szCs w:val="22"/>
          <w:lang w:eastAsia="en-US"/>
        </w:rPr>
        <w:t>0 000,00 zł na jedno i wszystkie zdarzenia w okresie ubezpieczenia.</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szkód elektrycznych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Ochrona ubezpieczeniowa obejmuje dodatkowo maszyny, urządzenia, aparaty, instalacje elektryczne od szkód spowodowanych niewłaściwym działaniem prądu elektrycznego, w szczególności powstałych w wyniku: wyładowania atmosferycznego, zwarcia, spięcia, przepięcia, uszkodzenia izolacji, zmiany wartości napięcia,</w:t>
      </w:r>
      <w:r w:rsidRPr="00657694">
        <w:rPr>
          <w:rFonts w:ascii="Cambria" w:hAnsi="Cambria"/>
          <w:sz w:val="22"/>
          <w:szCs w:val="22"/>
          <w:lang w:eastAsia="pl-PL"/>
        </w:rPr>
        <w:t xml:space="preserve"> natężenia lub częstotliwości sieci zasilającej</w:t>
      </w:r>
      <w:r w:rsidRPr="00657694">
        <w:rPr>
          <w:rFonts w:ascii="Cambria" w:eastAsia="Calibri" w:hAnsi="Cambria"/>
          <w:sz w:val="22"/>
          <w:szCs w:val="22"/>
          <w:lang w:eastAsia="en-US"/>
        </w:rPr>
        <w:t>, przegrzania, okopcenia, </w:t>
      </w:r>
      <w:r w:rsidRPr="00657694">
        <w:rPr>
          <w:rFonts w:ascii="Cambria" w:hAnsi="Cambria"/>
          <w:sz w:val="22"/>
          <w:szCs w:val="22"/>
          <w:lang w:eastAsia="pl-PL"/>
        </w:rPr>
        <w:t>niezadziałania lub wadliwego funkcjonowania za</w:t>
      </w:r>
      <w:r w:rsidR="00EB625C">
        <w:rPr>
          <w:rFonts w:ascii="Cambria" w:hAnsi="Cambria"/>
          <w:sz w:val="22"/>
          <w:szCs w:val="22"/>
          <w:lang w:eastAsia="pl-PL"/>
        </w:rPr>
        <w:t xml:space="preserve">bezpieczeń chroniących maszyny </w:t>
      </w:r>
      <w:r w:rsidRPr="00657694">
        <w:rPr>
          <w:rFonts w:ascii="Cambria" w:hAnsi="Cambria"/>
          <w:sz w:val="22"/>
          <w:szCs w:val="22"/>
          <w:lang w:eastAsia="pl-PL"/>
        </w:rPr>
        <w:t>i aparaty elektryczne,</w:t>
      </w:r>
      <w:r w:rsidRPr="00657694">
        <w:rPr>
          <w:rFonts w:ascii="Cambria" w:hAnsi="Cambria"/>
          <w:sz w:val="22"/>
          <w:szCs w:val="22"/>
          <w:shd w:val="clear" w:color="auto" w:fill="FFFFFF"/>
          <w:lang w:eastAsia="pl-PL"/>
        </w:rPr>
        <w:t xml:space="preserve"> urządzeń sygnalizacyjnych lub kontrolno-pomiarowych</w:t>
      </w:r>
      <w:r w:rsidRPr="00657694">
        <w:rPr>
          <w:rFonts w:ascii="Cambria" w:eastAsia="Calibri" w:hAnsi="Cambria"/>
          <w:sz w:val="22"/>
          <w:szCs w:val="22"/>
          <w:lang w:eastAsia="en-US"/>
        </w:rPr>
        <w:t xml:space="preserve"> itp.</w:t>
      </w:r>
    </w:p>
    <w:p w:rsidR="00DB100C" w:rsidRPr="00657694" w:rsidRDefault="00DB100C"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Limit odpowiedzialności na jedno i wszystkie zdar</w:t>
      </w:r>
      <w:r w:rsidR="005A1535" w:rsidRPr="00657694">
        <w:rPr>
          <w:rFonts w:ascii="Cambria" w:eastAsia="Calibri" w:hAnsi="Cambria"/>
          <w:sz w:val="22"/>
          <w:szCs w:val="22"/>
          <w:lang w:eastAsia="en-US"/>
        </w:rPr>
        <w:t>z</w:t>
      </w:r>
      <w:r w:rsidR="00EA1492" w:rsidRPr="00657694">
        <w:rPr>
          <w:rFonts w:ascii="Cambria" w:eastAsia="Calibri" w:hAnsi="Cambria"/>
          <w:sz w:val="22"/>
          <w:szCs w:val="22"/>
          <w:lang w:eastAsia="en-US"/>
        </w:rPr>
        <w:t>enia w okresie ubezpieczenia: 5</w:t>
      </w:r>
      <w:r w:rsidRPr="00657694">
        <w:rPr>
          <w:rFonts w:ascii="Cambria" w:eastAsia="Calibri" w:hAnsi="Cambria"/>
          <w:sz w:val="22"/>
          <w:szCs w:val="22"/>
          <w:lang w:eastAsia="en-US"/>
        </w:rPr>
        <w:t xml:space="preserve">0 000,00 zł na jedno i wszystkie zdarzenia w okresie ubezpieczenia. </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reprezentantów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Ubezpieczyciel nie odpowiada wyłącznie za szkody wyrządzone umyślnie przez reprezentantów ubezpieczającego/ubezpieczone</w:t>
      </w:r>
      <w:r w:rsidR="00EB625C">
        <w:rPr>
          <w:rFonts w:ascii="Cambria" w:eastAsia="Calibri" w:hAnsi="Cambria"/>
          <w:sz w:val="22"/>
          <w:szCs w:val="22"/>
          <w:lang w:eastAsia="en-US"/>
        </w:rPr>
        <w:t xml:space="preserve">go, przy czym za reprezentantów </w:t>
      </w:r>
      <w:proofErr w:type="spellStart"/>
      <w:r w:rsidRPr="00657694">
        <w:rPr>
          <w:rFonts w:ascii="Cambria" w:eastAsia="Calibri" w:hAnsi="Cambria"/>
          <w:sz w:val="22"/>
          <w:szCs w:val="22"/>
          <w:lang w:eastAsia="en-US"/>
        </w:rPr>
        <w:t>bezpieczającego</w:t>
      </w:r>
      <w:proofErr w:type="spellEnd"/>
      <w:r w:rsidRPr="00657694">
        <w:rPr>
          <w:rFonts w:ascii="Cambria" w:eastAsia="Calibri" w:hAnsi="Cambria"/>
          <w:sz w:val="22"/>
          <w:szCs w:val="22"/>
          <w:lang w:eastAsia="en-US"/>
        </w:rPr>
        <w:t xml:space="preserve">/ubezpieczonego uważa się </w:t>
      </w:r>
      <w:r w:rsidR="00DB100C" w:rsidRPr="00657694">
        <w:rPr>
          <w:rFonts w:ascii="Cambria" w:eastAsia="Calibri" w:hAnsi="Cambria"/>
          <w:sz w:val="22"/>
          <w:szCs w:val="22"/>
          <w:lang w:eastAsia="en-US"/>
        </w:rPr>
        <w:t xml:space="preserve">Burmistrza </w:t>
      </w:r>
      <w:r w:rsidRPr="00657694">
        <w:rPr>
          <w:rFonts w:ascii="Cambria" w:eastAsia="Calibri" w:hAnsi="Cambria"/>
          <w:sz w:val="22"/>
          <w:szCs w:val="22"/>
          <w:lang w:eastAsia="en-US"/>
        </w:rPr>
        <w:t>i jego pełnomocników, tj. osoby posiadające pisemne upoważnienie do działania w jego imieniu.</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ubezpieczenia od daty dostawy do daty włączenia do eksploatacji </w:t>
      </w:r>
      <w:r w:rsidRPr="00657694">
        <w:rPr>
          <w:rFonts w:ascii="Cambria" w:eastAsia="Calibri" w:hAnsi="Cambria"/>
          <w:sz w:val="22"/>
          <w:szCs w:val="22"/>
          <w:lang w:eastAsia="en-US"/>
        </w:rPr>
        <w:t xml:space="preserve">– bez względu </w:t>
      </w:r>
      <w:r w:rsidRPr="00657694">
        <w:rPr>
          <w:rFonts w:ascii="Cambria" w:eastAsia="Calibri" w:hAnsi="Cambria"/>
          <w:sz w:val="22"/>
          <w:szCs w:val="22"/>
          <w:lang w:eastAsia="en-US"/>
        </w:rPr>
        <w:br/>
        <w:t>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Odpowiedzialność ubezpieczyciela za szkody powstałe w ubezpieczonym sprzęcie elektronicznym lub jego częściach obejmuje również okres od daty dostawy do miejsca ubezpieczenia do daty włączenia go do planowanej eksploatacji. Warunkiem rozszerzenia jest magazynowanie sprzętu lub jego części w odpowiednich opakowaniach i pomieszczeniach do tego przystosowanych. Okres magazynowania nie może przekraczać 6 miesięcy od daty dostawy.</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tymczasowego magazynowania lub chwilowej przerwy w eksploatacji </w:t>
      </w:r>
      <w:r w:rsidRPr="00657694">
        <w:rPr>
          <w:rFonts w:ascii="Cambria" w:eastAsia="Calibri" w:hAnsi="Cambria"/>
          <w:sz w:val="22"/>
          <w:szCs w:val="22"/>
          <w:lang w:eastAsia="en-US"/>
        </w:rPr>
        <w:t xml:space="preserve">– bez względu na postanowienia ogólnych bądź szczególnych warunków ubezpieczenia, strony </w:t>
      </w:r>
      <w:r w:rsidRPr="00657694">
        <w:rPr>
          <w:rFonts w:ascii="Cambria" w:eastAsia="Calibri" w:hAnsi="Cambria"/>
          <w:sz w:val="22"/>
          <w:szCs w:val="22"/>
          <w:lang w:eastAsia="en-US"/>
        </w:rPr>
        <w:lastRenderedPageBreak/>
        <w:t>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Zakres ochrony ubezpieczeniowej obejmuje szkody w sprzęcie elektronicznym będącym we wcześniejszej eksploatacji, a powstałe w czasie tymczasowego magazynowania (poza stanowiskiem pracy) lub chwilowej przerwy w użytkowaniu w miejscu objętym ubezpieczeniem. Okres tymczasowego magazynowania nie może przekraczać 6 miesięcy.</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automatycznego pokrycia OC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Ubezpieczyciel w trakcie trwania umowy ubezpieczenia obejmuje automatyczną ochroną ubezpieczeniową na warunkach określonych w umowie ubezpieczenia OC wszystkie lokalizacje przyjęte przez ubezpieczającego/ubezpieczonego w posiadanie, zarząd, administrację lub utrzymanie.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usunięcia pozostałości po szkodzie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Ubezpieczyciel pokrywa, ponad sumę ubezpieczenia, wszelkie uzasadnione i udokumentowane koszty uprzątnięcia pozostałości po szkodzie łącznie z kosztami rozbiórki/demontażu i wywiezienia pozostałości, a także koszty transportu (np. dojazdu pracowników serwisu) poniesione przez ubezpieczającego/ubezpieczonego w związku z zrealizowaniem się zdarzenia losowego, objętego ochroną ubezpieczeniową, do wysokości 20% wartości szkody, nie więcej jednak niż 1 000 000,00 zł na jedno i wszystkie zdarzenia w każdym okresie ubezpieczenia.</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wynagrodzenia rzeczoznawców i ekspertów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Ubezpieczyciel dodatkowo obejmuje ochroną ubezpieczeniową poniesione przez ubezpieczającego /ubezpieczonego konieczne, uzasadnione i udokumentowane koszty ekspertyz rzeczoznawców bądź ekspertów związane z ustaleniem faktycznego zakresu i rozmiaru szkody oraz sposobu jej naprawienia. Us</w:t>
      </w:r>
      <w:r w:rsidR="00EA1492" w:rsidRPr="00657694">
        <w:rPr>
          <w:rFonts w:ascii="Cambria" w:eastAsia="Calibri" w:hAnsi="Cambria"/>
          <w:sz w:val="22"/>
          <w:szCs w:val="22"/>
          <w:lang w:eastAsia="en-US"/>
        </w:rPr>
        <w:t>tala się limit odszkodowawczy 50</w:t>
      </w:r>
      <w:r w:rsidRPr="00657694">
        <w:rPr>
          <w:rFonts w:ascii="Cambria" w:eastAsia="Calibri" w:hAnsi="Cambria"/>
          <w:sz w:val="22"/>
          <w:szCs w:val="22"/>
          <w:lang w:eastAsia="en-US"/>
        </w:rPr>
        <w:t> 000,00 zł na jedno i wszystkie zdarzenia w każdym okresie ubezpieczenia.</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wadliwego wykonania prac, czynności lub usług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Rozszerza się zakres ubezpieczenia o odpowiedzialność cywilną ubezpieczającego/ubezpieczonego za szkody osobowe i rzeczowe spowodowane przez wypadki ubezpieczeniowe powstałe w okresie ubezpieczenia po przekazaniu odbiorcy przedmiotu czynności, prac lub usług świadczonych przez ubezpieczającego/ubezpieczonego, wynikłe z nienależytego wykonania takiego zobowiązania, niezależnie od źródła obowiązku odszkodowawczego (czyny niedozwolone, niewykonanie lub nienależyte wykonanie zobowiązania). Zakres ubezpieczenia obejmuje szkody zarówno wyrządzone odbiorcy czynności, prac lub usług, jak również innym poszkodowanym. W razie wątpliwości za moment przekazania odbiorcy przedmiotu czynności, prac lub usług świadczonych przez ubezpieczającego/ubezpieczonego przyjmuje się chwilę, w której została dokonana ostatnia czynność faktyczna związana z realizacją całości lub formalnie wyodrębnionego etapu tych czynności, prac lub usług.</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zmian w odbudowie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Na pisemny wniosek ubezpieczającego/ubezpieczonego ubezpieczyciel wyrazi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(m.in. zezwolenia na budowę). Limit odszkodowawczy w każdym okresie ubezpieczenia wynosi 20% wartości szkody.</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odnowienia lub odtworzenia dokumentów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 xml:space="preserve">Ubezpieczyciel pokrywa w granicach ustalonego limitu udokumentowane koszty związane </w:t>
      </w:r>
      <w:r w:rsidRPr="00657694">
        <w:rPr>
          <w:rFonts w:ascii="Cambria" w:eastAsia="Calibri" w:hAnsi="Cambria"/>
          <w:sz w:val="22"/>
          <w:szCs w:val="22"/>
          <w:lang w:eastAsia="en-US"/>
        </w:rPr>
        <w:lastRenderedPageBreak/>
        <w:t>z zabezpieczeniem, odnowieniem, transportem i/lub odtworzeniem planów, map bądź innych dokumentów, uszkodzonych albo zniszczonych w związku ze szkodą objęta zakresem ubezpieczenia. Ubezpieczający/ubezpieczony, w granicach ustalonego limitu, zastrzega sobie prawo do skorzystania z usług firmy specjalizującej się w zakresie wykonywania prac (czynności) określonych w niniejszej klauzuli.</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L</w:t>
      </w:r>
      <w:r w:rsidR="00657694">
        <w:rPr>
          <w:rFonts w:ascii="Cambria" w:eastAsia="Calibri" w:hAnsi="Cambria"/>
          <w:sz w:val="22"/>
          <w:szCs w:val="22"/>
          <w:lang w:eastAsia="en-US"/>
        </w:rPr>
        <w:t>imit odpowiedzialności wynosi 15</w:t>
      </w:r>
      <w:r w:rsidRPr="00657694">
        <w:rPr>
          <w:rFonts w:ascii="Cambria" w:eastAsia="Calibri" w:hAnsi="Cambria"/>
          <w:sz w:val="22"/>
          <w:szCs w:val="22"/>
          <w:lang w:eastAsia="en-US"/>
        </w:rPr>
        <w:t>0 000,00 zł na jedno i wszystkie zdarzenia w każdym okresie ubezpieczenia.</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ubezpieczenia kosztów dodatkowych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Ochrona ubezpieczeniowa obejmuje uzasadnione i udokumentowane przez ubezpieczającego /ubezpieczonego nakłady związane z:</w:t>
      </w:r>
    </w:p>
    <w:p w:rsidR="008C0020" w:rsidRPr="00657694" w:rsidRDefault="008C0020" w:rsidP="00B856C2">
      <w:pPr>
        <w:widowControl w:val="0"/>
        <w:numPr>
          <w:ilvl w:val="0"/>
          <w:numId w:val="41"/>
        </w:numPr>
        <w:suppressAutoHyphens w:val="0"/>
        <w:ind w:left="357" w:hanging="357"/>
        <w:contextualSpacing/>
        <w:jc w:val="both"/>
        <w:rPr>
          <w:rFonts w:ascii="Cambria" w:eastAsia="Calibri" w:hAnsi="Cambria"/>
          <w:sz w:val="22"/>
          <w:szCs w:val="22"/>
          <w:lang w:eastAsia="en-US"/>
        </w:rPr>
      </w:pPr>
      <w:r w:rsidRPr="00657694">
        <w:rPr>
          <w:rFonts w:ascii="Cambria" w:eastAsia="Calibri" w:hAnsi="Cambria"/>
          <w:sz w:val="22"/>
          <w:szCs w:val="22"/>
          <w:lang w:eastAsia="en-US"/>
        </w:rPr>
        <w:t>zabezpieczeniem przed szkodą ubezpieczonego mienia w razie jego bezpośredniego zagrożenia działaniem powstałego zdarzenia losowego oraz zmniejszeniem rozmiaru szkody objętej zakresem ubezpieczenia, jeśli środki te były celowe, chociażby okazały się bezskuteczne;</w:t>
      </w:r>
    </w:p>
    <w:p w:rsidR="008C0020" w:rsidRPr="00657694" w:rsidRDefault="008C0020" w:rsidP="00B856C2">
      <w:pPr>
        <w:widowControl w:val="0"/>
        <w:numPr>
          <w:ilvl w:val="0"/>
          <w:numId w:val="41"/>
        </w:numPr>
        <w:suppressAutoHyphens w:val="0"/>
        <w:ind w:left="357" w:hanging="357"/>
        <w:contextualSpacing/>
        <w:jc w:val="both"/>
        <w:rPr>
          <w:rFonts w:ascii="Cambria" w:eastAsia="Calibri" w:hAnsi="Cambria"/>
          <w:sz w:val="22"/>
          <w:szCs w:val="22"/>
          <w:lang w:eastAsia="en-US"/>
        </w:rPr>
      </w:pPr>
      <w:r w:rsidRPr="00657694">
        <w:rPr>
          <w:rFonts w:ascii="Cambria" w:eastAsia="Calibri" w:hAnsi="Cambria"/>
          <w:sz w:val="22"/>
          <w:szCs w:val="22"/>
          <w:lang w:eastAsia="en-US"/>
        </w:rPr>
        <w:t>akcją ratowniczą (gaszeniem, rozbiórką, ewakuacją, kosztami akcji ratowniczej, w tym wynagrodzenie Straży Pożarnej na podstawie otrzymanych i zapłaconych przez ubezpieczającego /ubezpieczonego rachunków, itp.), jeżeli ratunek miał na celu zmniejszenie strat lub niedopuszczenie do ich zwiększenia;</w:t>
      </w:r>
    </w:p>
    <w:p w:rsidR="008C0020" w:rsidRPr="00657694" w:rsidRDefault="008C0020" w:rsidP="00B856C2">
      <w:pPr>
        <w:widowControl w:val="0"/>
        <w:numPr>
          <w:ilvl w:val="0"/>
          <w:numId w:val="41"/>
        </w:numPr>
        <w:suppressAutoHyphens w:val="0"/>
        <w:ind w:left="357" w:hanging="357"/>
        <w:contextualSpacing/>
        <w:jc w:val="both"/>
        <w:rPr>
          <w:rFonts w:ascii="Cambria" w:eastAsia="Calibri" w:hAnsi="Cambria"/>
          <w:sz w:val="22"/>
          <w:szCs w:val="22"/>
          <w:lang w:eastAsia="en-US"/>
        </w:rPr>
      </w:pPr>
      <w:r w:rsidRPr="00657694">
        <w:rPr>
          <w:rFonts w:ascii="Cambria" w:eastAsia="Calibri" w:hAnsi="Cambria"/>
          <w:sz w:val="22"/>
          <w:szCs w:val="22"/>
          <w:lang w:eastAsia="en-US"/>
        </w:rPr>
        <w:t>dodatkowe koszty pracy, w szczególności godziny nadliczbowe, dodatki za pracę w nocy i w dni wolne od pracy oraz frachtu lotniczego, z wyjątkiem frachtu ekspresowego, poniesione w związku ze szkodą, za którą ubezpieczyciel ponosi odpowiedzialność;</w:t>
      </w:r>
    </w:p>
    <w:p w:rsidR="008C0020" w:rsidRPr="00657694" w:rsidRDefault="008C0020" w:rsidP="00B856C2">
      <w:pPr>
        <w:widowControl w:val="0"/>
        <w:numPr>
          <w:ilvl w:val="0"/>
          <w:numId w:val="41"/>
        </w:numPr>
        <w:suppressAutoHyphens w:val="0"/>
        <w:ind w:left="357" w:hanging="357"/>
        <w:contextualSpacing/>
        <w:jc w:val="both"/>
        <w:rPr>
          <w:rFonts w:ascii="Cambria" w:eastAsia="Calibri" w:hAnsi="Cambria"/>
          <w:sz w:val="22"/>
          <w:szCs w:val="22"/>
          <w:lang w:eastAsia="en-US"/>
        </w:rPr>
      </w:pPr>
      <w:r w:rsidRPr="00657694">
        <w:rPr>
          <w:rFonts w:ascii="Cambria" w:eastAsia="Calibri" w:hAnsi="Cambria"/>
          <w:sz w:val="22"/>
          <w:szCs w:val="22"/>
          <w:lang w:eastAsia="en-US"/>
        </w:rPr>
        <w:t>wszelkie uzasadnione i udokumentowane koszty i opłaty specjalistów (architektów, inżynierów, konserwatorów zabytków), związane z przygotowaniem wszelkiej dokumentacji, szczególnie projektowej i konstrukcyjnej niezbędnej do przywrócenia mienia (w tym mienia o charakterze zabytkowym) do stanu sprzed dnia szkody, poniesione przez ubezpieczającego w związku ze zrealizowaniem się zdarzenia objętego umową ubezpieczenia.</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Limit odszkodowawczy ponad sumę ubezpieczenia: 1 000 000,00 zł na jedno i wszystkie zdarzenia w każdym okresie ubezpieczenia.</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dodatkowej prewencyjnej sumy ubezpieczenia </w:t>
      </w:r>
      <w:r w:rsidRPr="00657694">
        <w:rPr>
          <w:rFonts w:ascii="Cambria" w:eastAsia="Calibri" w:hAnsi="Cambria"/>
          <w:sz w:val="22"/>
          <w:szCs w:val="22"/>
          <w:lang w:eastAsia="en-US"/>
        </w:rPr>
        <w:t xml:space="preserve">– bez względu na postanowienia ogólnych bądź szczególnych warunków ubezpieczenia, strony umowy ubezpieczenia uzgodniły, że:   </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Jeżeli w ubezpieczeniu mienia od ognia i innych zdarzeń losowych bądź od wszystkich ryzyk systemem sum stałych suma ubezpieczenia danego środka trwałego jest niższa od wartości szkody, niedoubezpieczenie pokryte zostanie z dodatkowej prewencyjnej sumy ubezpieczenia.</w:t>
      </w:r>
    </w:p>
    <w:p w:rsidR="008C0020" w:rsidRPr="00657694" w:rsidRDefault="00B56F05"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Limit odszkodowawczy: 5</w:t>
      </w:r>
      <w:r w:rsidR="008C0020" w:rsidRPr="00657694">
        <w:rPr>
          <w:rFonts w:ascii="Cambria" w:eastAsia="Calibri" w:hAnsi="Cambria"/>
          <w:sz w:val="22"/>
          <w:szCs w:val="22"/>
          <w:lang w:eastAsia="en-US"/>
        </w:rPr>
        <w:t>00 000,00 zł na jedno i wszystkie zdarzenia w każdym okresie ubezpieczenia.</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automatycznego pokrycia konsumpcji sumy ubezpieczenia w ubezpieczeniu mienia systemem sum stałych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Ubezpieczyciel przywróci automatycznie pierwotną sumę ubezpieczenia (doubezpieczenie) po wypłacie odszkodowań. Ubezpieczający nie będzie zobowiązany do dopłaty stosownej składki, wynikającej z automatycznego pokrycia konsumpcji sumy ubezpieczenia.</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Klauzula nie ma zastosowania jeżeli ogólne (szczególne) warunki ubezpieczenia nie przewidują konsumpcji sumy ubezpieczenia.</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ubezpieczenia mienia w transporcie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Zakres ochrony ubezpieczeniowej zostaje rozszerzony na wszelkie mienie przewożone lub transportowane wszelkimi środkami transportu lądowego, od szkód powstałych podczas jego przewożenia lub transportu. Ochrona ubezpieczeniowa obejmuje następujące ryzyka:</w:t>
      </w:r>
    </w:p>
    <w:p w:rsidR="008C0020" w:rsidRPr="00657694" w:rsidRDefault="008C0020" w:rsidP="00B856C2">
      <w:pPr>
        <w:widowControl w:val="0"/>
        <w:numPr>
          <w:ilvl w:val="0"/>
          <w:numId w:val="42"/>
        </w:numPr>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ryzyka objęte ochroną w zakresie ubezpieczenia mienia od wszystkich ryzyk, w tym na podstawie klauzul dodatkowych,</w:t>
      </w:r>
    </w:p>
    <w:p w:rsidR="008C0020" w:rsidRPr="00657694" w:rsidRDefault="008C0020" w:rsidP="00B856C2">
      <w:pPr>
        <w:widowControl w:val="0"/>
        <w:numPr>
          <w:ilvl w:val="0"/>
          <w:numId w:val="42"/>
        </w:numPr>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wypadku pojazdu, za pomocą którego dokonywany był transport,</w:t>
      </w:r>
    </w:p>
    <w:p w:rsidR="008C0020" w:rsidRPr="00657694" w:rsidRDefault="008C0020" w:rsidP="00B856C2">
      <w:pPr>
        <w:widowControl w:val="0"/>
        <w:numPr>
          <w:ilvl w:val="0"/>
          <w:numId w:val="42"/>
        </w:numPr>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lastRenderedPageBreak/>
        <w:t>kradzieży mienia będącej następstwem wypadku pojazdu, za pomocą którego dokonywany był transport,</w:t>
      </w:r>
    </w:p>
    <w:p w:rsidR="008C0020" w:rsidRPr="00657694" w:rsidRDefault="008C0020" w:rsidP="00B856C2">
      <w:pPr>
        <w:widowControl w:val="0"/>
        <w:numPr>
          <w:ilvl w:val="0"/>
          <w:numId w:val="42"/>
        </w:numPr>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kradzieży pojazdu wraz z przewożonym przez ten pojazd mieniem,</w:t>
      </w:r>
    </w:p>
    <w:p w:rsidR="008C0020" w:rsidRPr="00657694" w:rsidRDefault="008C0020" w:rsidP="00B856C2">
      <w:pPr>
        <w:widowControl w:val="0"/>
        <w:numPr>
          <w:ilvl w:val="0"/>
          <w:numId w:val="42"/>
        </w:numPr>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kradzieży mienia z pojazdu, za pomocą którego dokonywany był transport, o ile pojazd ten znajdował się pod bezpośrednim dozorem fizycznym osoby lub osób biorących udział w transporcie. Za bezpośredni dozór fizyczny uważa się zachowanie przynajmniej kontaktu wzrokowego z tym pojazdem przez co najmniej jedną osobę dokonującą transportu,</w:t>
      </w:r>
    </w:p>
    <w:p w:rsidR="008C0020" w:rsidRPr="00657694" w:rsidRDefault="008C0020" w:rsidP="00B856C2">
      <w:pPr>
        <w:widowControl w:val="0"/>
        <w:numPr>
          <w:ilvl w:val="0"/>
          <w:numId w:val="42"/>
        </w:numPr>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rabunku,</w:t>
      </w:r>
    </w:p>
    <w:p w:rsidR="008C0020" w:rsidRPr="00657694" w:rsidRDefault="008C0020" w:rsidP="00B856C2">
      <w:pPr>
        <w:widowControl w:val="0"/>
        <w:numPr>
          <w:ilvl w:val="0"/>
          <w:numId w:val="42"/>
        </w:numPr>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uszkodzenie lub zniszczenie w trakcie załadunku i rozładunku.</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Odszkodowanie za szkody będące następstwem zdarzeń, o których mowa powyżej ograniczone jest do limitu w wysokości 100 000,00 zł na jeden transport. Wysokość szkody oraz odszkodowania ustala się zgodnie z zasadami przyjętymi dla ubezpieczenia mienia od wszystkich ryzyk. Postanowienia niniejszej klauzuli nie dotyczą transportu wartości pieniężnych.</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strajków i zamieszek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B856C2">
      <w:pPr>
        <w:widowControl w:val="0"/>
        <w:numPr>
          <w:ilvl w:val="0"/>
          <w:numId w:val="43"/>
        </w:numPr>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Ubezpieczyciel pokrywa do</w:t>
      </w:r>
      <w:r w:rsidR="00B56F05" w:rsidRPr="00657694">
        <w:rPr>
          <w:rFonts w:ascii="Cambria" w:eastAsia="Calibri" w:hAnsi="Cambria"/>
          <w:sz w:val="22"/>
          <w:szCs w:val="22"/>
          <w:lang w:eastAsia="en-US"/>
        </w:rPr>
        <w:t> ustalonego limitu – 1</w:t>
      </w:r>
      <w:r w:rsidRPr="00657694">
        <w:rPr>
          <w:rFonts w:ascii="Cambria" w:eastAsia="Calibri" w:hAnsi="Cambria"/>
          <w:sz w:val="22"/>
          <w:szCs w:val="22"/>
          <w:lang w:eastAsia="en-US"/>
        </w:rPr>
        <w:t>00 000,00 zł – szkody powstałe w wyniku zdarzeń określonych w umowie ubezpieczenia, a powstałe w czasie trwania: strajku, zamieszek i rozruchów społecznych.</w:t>
      </w:r>
    </w:p>
    <w:p w:rsidR="008C0020" w:rsidRPr="00657694" w:rsidRDefault="008C0020" w:rsidP="00B856C2">
      <w:pPr>
        <w:widowControl w:val="0"/>
        <w:numPr>
          <w:ilvl w:val="0"/>
          <w:numId w:val="43"/>
        </w:numPr>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Ubezpieczenie nie obejmuje szkód powstałych wskutek lub mających pośredni lub bezpośredni związek z następującymi zdarzeniami:</w:t>
      </w:r>
    </w:p>
    <w:p w:rsidR="008C0020" w:rsidRPr="00657694" w:rsidRDefault="008C0020" w:rsidP="00B856C2">
      <w:pPr>
        <w:widowControl w:val="0"/>
        <w:numPr>
          <w:ilvl w:val="0"/>
          <w:numId w:val="44"/>
        </w:numPr>
        <w:tabs>
          <w:tab w:val="left" w:pos="720"/>
        </w:tabs>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wojna, inwazja, działanie nieprzyjacielskie, działania wojenne (niezależnie od tego, czy wojna została wypowiedziana, czy nie), wojna domowa,</w:t>
      </w:r>
    </w:p>
    <w:p w:rsidR="008C0020" w:rsidRPr="00657694" w:rsidRDefault="008C0020" w:rsidP="00B856C2">
      <w:pPr>
        <w:widowControl w:val="0"/>
        <w:numPr>
          <w:ilvl w:val="0"/>
          <w:numId w:val="44"/>
        </w:numPr>
        <w:tabs>
          <w:tab w:val="left" w:pos="720"/>
        </w:tabs>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bunt, zamieszki społeczne o charakterze powstania powszechnego, powstanie zbrojne, rebelia, rewolucja, działanie władzy wojskowej lub uzurpowanej.</w:t>
      </w:r>
    </w:p>
    <w:p w:rsidR="008C0020" w:rsidRPr="00657694" w:rsidRDefault="008C0020" w:rsidP="00B856C2">
      <w:pPr>
        <w:widowControl w:val="0"/>
        <w:numPr>
          <w:ilvl w:val="0"/>
          <w:numId w:val="43"/>
        </w:numPr>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Ponadto z ochrony ubezpieczeniowej wyłącza się szkody:</w:t>
      </w:r>
    </w:p>
    <w:p w:rsidR="008C0020" w:rsidRPr="00657694" w:rsidRDefault="008C0020" w:rsidP="00B856C2">
      <w:pPr>
        <w:widowControl w:val="0"/>
        <w:numPr>
          <w:ilvl w:val="0"/>
          <w:numId w:val="44"/>
        </w:numPr>
        <w:tabs>
          <w:tab w:val="left" w:pos="720"/>
        </w:tabs>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wynikłe z całkowitego lub częściowego zaprzestania działalności, opóźnień lub zakłóceń działalności,</w:t>
      </w:r>
    </w:p>
    <w:p w:rsidR="008C0020" w:rsidRPr="00657694" w:rsidRDefault="008C0020" w:rsidP="00B856C2">
      <w:pPr>
        <w:widowControl w:val="0"/>
        <w:numPr>
          <w:ilvl w:val="0"/>
          <w:numId w:val="44"/>
        </w:numPr>
        <w:tabs>
          <w:tab w:val="left" w:pos="720"/>
        </w:tabs>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powstałe wskutek trwałego lub tymczasowego zajęcia, w wyniku konfiskaty lub rekwizycji przez legalną władzę.</w:t>
      </w:r>
    </w:p>
    <w:p w:rsidR="008C0020" w:rsidRPr="00657694" w:rsidRDefault="008C0020" w:rsidP="00EA0883">
      <w:pPr>
        <w:suppressAutoHyphens w:val="0"/>
        <w:jc w:val="both"/>
        <w:rPr>
          <w:rFonts w:ascii="Cambria" w:eastAsia="Calibri" w:hAnsi="Cambria"/>
          <w:b/>
          <w:bCs/>
          <w:sz w:val="22"/>
          <w:szCs w:val="22"/>
          <w:lang w:eastAsia="en-US"/>
        </w:rPr>
      </w:pPr>
      <w:r w:rsidRPr="00657694">
        <w:rPr>
          <w:rFonts w:ascii="Cambria" w:eastAsia="Calibri" w:hAnsi="Cambria"/>
          <w:b/>
          <w:bCs/>
          <w:sz w:val="22"/>
          <w:szCs w:val="22"/>
          <w:lang w:eastAsia="en-US"/>
        </w:rPr>
        <w:t xml:space="preserve">Klauzula kosztów przeniesienia mienia i przekwaterowania osób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bCs/>
          <w:sz w:val="22"/>
          <w:szCs w:val="22"/>
          <w:lang w:eastAsia="en-US"/>
        </w:rPr>
        <w:t>W przypadku szkody powstałej w ubezpieczonym budynku w wyniku ognia lub wybuchu, ubezpieczyciel pokrywa niezbędne koszty przeniesienia mienia znajdującego się w budynku oraz niezbędne koszty przekwaterowania osób zamieszkałych. Limit odpowiedzialności na</w:t>
      </w:r>
      <w:r w:rsidR="00B56F05" w:rsidRPr="00657694">
        <w:rPr>
          <w:rFonts w:ascii="Cambria" w:eastAsia="Calibri" w:hAnsi="Cambria"/>
          <w:bCs/>
          <w:sz w:val="22"/>
          <w:szCs w:val="22"/>
          <w:lang w:eastAsia="en-US"/>
        </w:rPr>
        <w:t xml:space="preserve"> jedno i wszystkie zdarzenia: 5</w:t>
      </w:r>
      <w:r w:rsidRPr="00657694">
        <w:rPr>
          <w:rFonts w:ascii="Cambria" w:eastAsia="Calibri" w:hAnsi="Cambria"/>
          <w:bCs/>
          <w:sz w:val="22"/>
          <w:szCs w:val="22"/>
          <w:lang w:eastAsia="en-US"/>
        </w:rPr>
        <w:t>0 000,00 zł w każdym okresie ubezpieczenia.</w:t>
      </w:r>
    </w:p>
    <w:p w:rsidR="008C0020" w:rsidRPr="00657694" w:rsidRDefault="008C0020" w:rsidP="00EA0883">
      <w:pPr>
        <w:suppressAutoHyphens w:val="0"/>
        <w:jc w:val="both"/>
        <w:rPr>
          <w:rFonts w:ascii="Cambria" w:eastAsia="Calibri" w:hAnsi="Cambria"/>
          <w:iCs/>
          <w:sz w:val="22"/>
          <w:szCs w:val="22"/>
          <w:lang w:eastAsia="en-US"/>
        </w:rPr>
      </w:pPr>
      <w:r w:rsidRPr="00657694">
        <w:rPr>
          <w:rFonts w:ascii="Cambria" w:eastAsia="Calibri" w:hAnsi="Cambria"/>
          <w:b/>
          <w:sz w:val="22"/>
          <w:szCs w:val="22"/>
          <w:lang w:eastAsia="en-US"/>
        </w:rPr>
        <w:t xml:space="preserve">Klauzula współwłasności mienia </w:t>
      </w:r>
      <w:r w:rsidRPr="00657694">
        <w:rPr>
          <w:rFonts w:ascii="Cambria" w:eastAsia="Calibri" w:hAnsi="Cambria"/>
          <w:sz w:val="22"/>
          <w:szCs w:val="22"/>
          <w:lang w:eastAsia="en-US"/>
        </w:rPr>
        <w:t xml:space="preserve">– bez względu na postanowienia ogólnych bądź szczególnych warunków ubezpieczenia, strony umowy ubezpieczenia uzgodniły, że: </w:t>
      </w:r>
      <w:r w:rsidRPr="00657694">
        <w:rPr>
          <w:rFonts w:ascii="Cambria" w:eastAsia="Calibri" w:hAnsi="Cambria"/>
          <w:b/>
          <w:sz w:val="22"/>
          <w:szCs w:val="22"/>
          <w:lang w:eastAsia="en-US"/>
        </w:rPr>
        <w:t xml:space="preserve">  </w:t>
      </w:r>
    </w:p>
    <w:p w:rsidR="008C0020" w:rsidRPr="00657694" w:rsidRDefault="008C0020" w:rsidP="00EA0883">
      <w:pPr>
        <w:suppressAutoHyphens w:val="0"/>
        <w:autoSpaceDE w:val="0"/>
        <w:autoSpaceDN w:val="0"/>
        <w:adjustRightInd w:val="0"/>
        <w:jc w:val="both"/>
        <w:rPr>
          <w:rFonts w:ascii="Cambria" w:eastAsia="Calibri" w:hAnsi="Cambria"/>
          <w:sz w:val="22"/>
          <w:szCs w:val="22"/>
          <w:lang w:eastAsia="en-US"/>
        </w:rPr>
      </w:pPr>
      <w:r w:rsidRPr="00657694">
        <w:rPr>
          <w:rFonts w:ascii="Cambria" w:eastAsia="Calibri" w:hAnsi="Cambria"/>
          <w:sz w:val="22"/>
          <w:szCs w:val="22"/>
          <w:lang w:eastAsia="en-US"/>
        </w:rPr>
        <w:t>Ustanawia się odpowiedzialność ubezpieczyciela w odniesieniu do budynków i budowli, których ubezpieczający jest współwłaścicielem oraz lokali mieszkalnych i użytkowych wraz z ułamkową częścią wspólną, stanowiących własność zamawiającego (ubezpieczającego lub ubezpieczonego), w których nie zostały powołane wspólnoty mieszkaniowe</w:t>
      </w:r>
    </w:p>
    <w:p w:rsidR="008C0020" w:rsidRPr="00657694" w:rsidRDefault="008C0020" w:rsidP="00EA0883">
      <w:pPr>
        <w:suppressAutoHyphens w:val="0"/>
        <w:autoSpaceDE w:val="0"/>
        <w:autoSpaceDN w:val="0"/>
        <w:adjustRightInd w:val="0"/>
        <w:jc w:val="both"/>
        <w:rPr>
          <w:rFonts w:ascii="Cambria" w:eastAsia="Calibri" w:hAnsi="Cambria"/>
          <w:sz w:val="22"/>
          <w:szCs w:val="22"/>
          <w:lang w:eastAsia="en-US"/>
        </w:rPr>
      </w:pPr>
      <w:r w:rsidRPr="00657694">
        <w:rPr>
          <w:rFonts w:ascii="Cambria" w:eastAsia="Calibri" w:hAnsi="Cambria"/>
          <w:sz w:val="22"/>
          <w:szCs w:val="22"/>
          <w:lang w:eastAsia="en-US"/>
        </w:rPr>
        <w:t>1. W przypadku powstania szkody, jeżeli pozostała część nieruchomości – współwłasności, będzie nieubezpieczona lub umowa ubezpieczenia będzie zawarta przez współwłaściciela/li u innego ubezpieczyciela, ubezpieczyciel nie będzie stosował ograniczenia wypłaty odszkodowania poprzez zastosowania zasady proporcji wynikającej z niedoubezpieczenia.</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 xml:space="preserve">2. W przypadku powstania szkody w części wspólnej nieruchomości, kiedy przywrócenie do stanu sprzed szkody jest uzasadnione interesem ekonomicznym lub społecznym, a ubezpieczający naprawi lub odbuduje całość uszkodzonego mienia (również w części, w której nie jest właścicielem) ubezpieczyciel wypłaci odszkodowanie do sumy </w:t>
      </w:r>
      <w:r w:rsidR="00DB100C" w:rsidRPr="00657694">
        <w:rPr>
          <w:rFonts w:ascii="Cambria" w:eastAsia="Calibri" w:hAnsi="Cambria"/>
          <w:bCs/>
          <w:sz w:val="22"/>
          <w:szCs w:val="22"/>
          <w:lang w:eastAsia="en-US"/>
        </w:rPr>
        <w:t>30</w:t>
      </w:r>
      <w:r w:rsidRPr="00657694">
        <w:rPr>
          <w:rFonts w:ascii="Cambria" w:eastAsia="Calibri" w:hAnsi="Cambria"/>
          <w:bCs/>
          <w:sz w:val="22"/>
          <w:szCs w:val="22"/>
          <w:lang w:eastAsia="en-US"/>
        </w:rPr>
        <w:t xml:space="preserve">0 000 zł </w:t>
      </w:r>
      <w:r w:rsidRPr="00657694">
        <w:rPr>
          <w:rFonts w:ascii="Cambria" w:eastAsia="Calibri" w:hAnsi="Cambria"/>
          <w:sz w:val="22"/>
          <w:szCs w:val="22"/>
          <w:lang w:eastAsia="en-US"/>
        </w:rPr>
        <w:t>ponad sumę ubezpieczenia w każdym rocznym okresie ubezpieczenia.</w:t>
      </w:r>
    </w:p>
    <w:p w:rsidR="008C0020" w:rsidRPr="00657694" w:rsidRDefault="008C0020" w:rsidP="00EA0883">
      <w:pPr>
        <w:widowControl w:val="0"/>
        <w:suppressAutoHyphens w:val="0"/>
        <w:jc w:val="both"/>
        <w:rPr>
          <w:rFonts w:ascii="Cambria" w:hAnsi="Cambria"/>
          <w:sz w:val="22"/>
          <w:szCs w:val="22"/>
          <w:lang w:eastAsia="en-US"/>
        </w:rPr>
      </w:pPr>
      <w:r w:rsidRPr="00657694">
        <w:rPr>
          <w:rFonts w:ascii="Cambria" w:hAnsi="Cambria"/>
          <w:b/>
          <w:sz w:val="22"/>
          <w:szCs w:val="22"/>
          <w:lang w:eastAsia="en-US"/>
        </w:rPr>
        <w:t xml:space="preserve">Klauzula ubezpieczenia mediów gaśniczych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hAnsi="Cambria"/>
          <w:sz w:val="22"/>
          <w:szCs w:val="22"/>
          <w:lang w:eastAsia="en-US"/>
        </w:rPr>
      </w:pPr>
      <w:r w:rsidRPr="00657694">
        <w:rPr>
          <w:rFonts w:ascii="Cambria" w:hAnsi="Cambria"/>
          <w:sz w:val="22"/>
          <w:szCs w:val="22"/>
          <w:lang w:eastAsia="en-US"/>
        </w:rPr>
        <w:lastRenderedPageBreak/>
        <w:t>Ubezpieczyciel pokryje koszty napełnienia urządzeń i/lub instalacji gaśniczych, w przypadku wydostania się mediów gaśniczych z przyczyn innych niż konieczność ugaszenia pożaru. Limit odpowiedzialności na jedno i wszystkie zdarzenia: 10 000,00 zł.</w:t>
      </w:r>
    </w:p>
    <w:p w:rsidR="008C0020" w:rsidRPr="00657694" w:rsidRDefault="008C0020" w:rsidP="00EA0883">
      <w:pPr>
        <w:widowControl w:val="0"/>
        <w:suppressAutoHyphens w:val="0"/>
        <w:jc w:val="both"/>
        <w:rPr>
          <w:rFonts w:ascii="Cambria" w:eastAsia="Calibri" w:hAnsi="Cambria"/>
          <w:b/>
          <w:sz w:val="22"/>
          <w:szCs w:val="22"/>
          <w:lang w:eastAsia="en-US"/>
        </w:rPr>
      </w:pPr>
      <w:r w:rsidRPr="00657694">
        <w:rPr>
          <w:rFonts w:ascii="Cambria" w:eastAsia="Calibri" w:hAnsi="Cambria"/>
          <w:b/>
          <w:sz w:val="22"/>
          <w:szCs w:val="22"/>
          <w:lang w:eastAsia="en-US"/>
        </w:rPr>
        <w:t xml:space="preserve">Klauzula szkód w przedmiotach szklanych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 xml:space="preserve">Ochroną ubezpieczeniową zostają objęte będące własnością lub znajdujące się w posiadaniu ubezpieczonego szyby i inne przedmioty stanowiące część, wyposażenie bądź urządzenie budynków, lokali oraz innych pomieszczeń użytkowych oraz przedmioty znajdujące się na zewnątrz, </w:t>
      </w:r>
      <w:r w:rsidRPr="00657694">
        <w:rPr>
          <w:rFonts w:ascii="Cambria" w:eastAsia="Calibri" w:hAnsi="Cambria"/>
          <w:iCs/>
          <w:sz w:val="22"/>
          <w:szCs w:val="22"/>
          <w:lang w:eastAsia="en-US"/>
        </w:rPr>
        <w:t>niezależnie od rodzaju szkła i klasy odporności</w:t>
      </w:r>
      <w:r w:rsidRPr="00657694">
        <w:rPr>
          <w:rFonts w:ascii="Cambria" w:eastAsia="Calibri" w:hAnsi="Cambria"/>
          <w:sz w:val="22"/>
          <w:szCs w:val="22"/>
          <w:lang w:eastAsia="en-US"/>
        </w:rPr>
        <w:t>. W szczególności ochroną objęte są następujące przedmioty:</w:t>
      </w:r>
    </w:p>
    <w:p w:rsidR="008C0020" w:rsidRPr="00657694" w:rsidRDefault="008C0020" w:rsidP="00B856C2">
      <w:pPr>
        <w:widowControl w:val="0"/>
        <w:numPr>
          <w:ilvl w:val="0"/>
          <w:numId w:val="45"/>
        </w:numPr>
        <w:tabs>
          <w:tab w:val="num" w:pos="284"/>
        </w:tabs>
        <w:suppressAutoHyphens w:val="0"/>
        <w:ind w:left="284" w:hanging="284"/>
        <w:jc w:val="both"/>
        <w:rPr>
          <w:rFonts w:ascii="Cambria" w:eastAsia="Calibri" w:hAnsi="Cambria"/>
          <w:iCs/>
          <w:sz w:val="22"/>
          <w:szCs w:val="22"/>
          <w:lang w:eastAsia="en-US"/>
        </w:rPr>
      </w:pPr>
      <w:r w:rsidRPr="00657694">
        <w:rPr>
          <w:rFonts w:ascii="Cambria" w:eastAsia="Calibri" w:hAnsi="Cambria"/>
          <w:iCs/>
          <w:sz w:val="22"/>
          <w:szCs w:val="22"/>
          <w:lang w:eastAsia="en-US"/>
        </w:rPr>
        <w:t>oszklenie stanowiące element konstrukcji budynku,</w:t>
      </w:r>
    </w:p>
    <w:p w:rsidR="008C0020" w:rsidRPr="00657694" w:rsidRDefault="008C0020" w:rsidP="00B856C2">
      <w:pPr>
        <w:widowControl w:val="0"/>
        <w:numPr>
          <w:ilvl w:val="0"/>
          <w:numId w:val="45"/>
        </w:numPr>
        <w:tabs>
          <w:tab w:val="num" w:pos="284"/>
        </w:tabs>
        <w:suppressAutoHyphens w:val="0"/>
        <w:ind w:left="284" w:hanging="284"/>
        <w:jc w:val="both"/>
        <w:rPr>
          <w:rFonts w:ascii="Cambria" w:eastAsia="Calibri" w:hAnsi="Cambria"/>
          <w:iCs/>
          <w:sz w:val="22"/>
          <w:szCs w:val="22"/>
          <w:lang w:eastAsia="en-US"/>
        </w:rPr>
      </w:pPr>
      <w:r w:rsidRPr="00657694">
        <w:rPr>
          <w:rFonts w:ascii="Cambria" w:eastAsia="Calibri" w:hAnsi="Cambria"/>
          <w:iCs/>
          <w:sz w:val="22"/>
          <w:szCs w:val="22"/>
          <w:lang w:eastAsia="en-US"/>
        </w:rPr>
        <w:t>oszklenie okienne i drzwiowe,</w:t>
      </w:r>
    </w:p>
    <w:p w:rsidR="008C0020" w:rsidRPr="00657694" w:rsidRDefault="008C0020" w:rsidP="00B856C2">
      <w:pPr>
        <w:widowControl w:val="0"/>
        <w:numPr>
          <w:ilvl w:val="0"/>
          <w:numId w:val="45"/>
        </w:numPr>
        <w:tabs>
          <w:tab w:val="num" w:pos="284"/>
        </w:tabs>
        <w:suppressAutoHyphens w:val="0"/>
        <w:ind w:left="284" w:hanging="284"/>
        <w:jc w:val="both"/>
        <w:rPr>
          <w:rFonts w:ascii="Cambria" w:eastAsia="Calibri" w:hAnsi="Cambria"/>
          <w:iCs/>
          <w:sz w:val="22"/>
          <w:szCs w:val="22"/>
          <w:lang w:eastAsia="en-US"/>
        </w:rPr>
      </w:pPr>
      <w:r w:rsidRPr="00657694">
        <w:rPr>
          <w:rFonts w:ascii="Cambria" w:eastAsia="Calibri" w:hAnsi="Cambria"/>
          <w:iCs/>
          <w:sz w:val="22"/>
          <w:szCs w:val="22"/>
          <w:lang w:eastAsia="en-US"/>
        </w:rPr>
        <w:t xml:space="preserve">oszklenie zewnętrzne i wewnętrzne, wiaty </w:t>
      </w:r>
    </w:p>
    <w:p w:rsidR="008C0020" w:rsidRPr="00657694" w:rsidRDefault="008C0020" w:rsidP="00B856C2">
      <w:pPr>
        <w:widowControl w:val="0"/>
        <w:numPr>
          <w:ilvl w:val="0"/>
          <w:numId w:val="45"/>
        </w:numPr>
        <w:tabs>
          <w:tab w:val="num" w:pos="284"/>
        </w:tabs>
        <w:suppressAutoHyphens w:val="0"/>
        <w:ind w:left="284" w:hanging="284"/>
        <w:jc w:val="both"/>
        <w:rPr>
          <w:rFonts w:ascii="Cambria" w:eastAsia="Calibri" w:hAnsi="Cambria"/>
          <w:iCs/>
          <w:sz w:val="22"/>
          <w:szCs w:val="22"/>
          <w:lang w:eastAsia="en-US"/>
        </w:rPr>
      </w:pPr>
      <w:r w:rsidRPr="00657694">
        <w:rPr>
          <w:rFonts w:ascii="Cambria" w:eastAsia="Calibri" w:hAnsi="Cambria"/>
          <w:iCs/>
          <w:sz w:val="22"/>
          <w:szCs w:val="22"/>
          <w:lang w:eastAsia="en-US"/>
        </w:rPr>
        <w:t xml:space="preserve">konstrukcje wypełnione szkłem lub tworzywem itp., </w:t>
      </w:r>
    </w:p>
    <w:p w:rsidR="008C0020" w:rsidRPr="00657694" w:rsidRDefault="008C0020" w:rsidP="00B856C2">
      <w:pPr>
        <w:widowControl w:val="0"/>
        <w:numPr>
          <w:ilvl w:val="0"/>
          <w:numId w:val="46"/>
        </w:numPr>
        <w:tabs>
          <w:tab w:val="num" w:pos="284"/>
        </w:tabs>
        <w:suppressAutoHyphens w:val="0"/>
        <w:ind w:left="284" w:hanging="284"/>
        <w:jc w:val="both"/>
        <w:rPr>
          <w:rFonts w:ascii="Cambria" w:eastAsia="Calibri" w:hAnsi="Cambria"/>
          <w:sz w:val="22"/>
          <w:szCs w:val="22"/>
          <w:lang w:eastAsia="en-US"/>
        </w:rPr>
      </w:pPr>
      <w:r w:rsidRPr="00657694">
        <w:rPr>
          <w:rFonts w:ascii="Cambria" w:eastAsia="Calibri" w:hAnsi="Cambria"/>
          <w:sz w:val="22"/>
          <w:szCs w:val="22"/>
          <w:lang w:eastAsia="en-US"/>
        </w:rPr>
        <w:t>szyby specjalne (szyby antywłamaniowe, płyty szklane warstwowe i inne),</w:t>
      </w:r>
    </w:p>
    <w:p w:rsidR="008C0020" w:rsidRPr="00657694" w:rsidRDefault="008C0020" w:rsidP="00B856C2">
      <w:pPr>
        <w:widowControl w:val="0"/>
        <w:numPr>
          <w:ilvl w:val="0"/>
          <w:numId w:val="46"/>
        </w:numPr>
        <w:tabs>
          <w:tab w:val="num" w:pos="284"/>
        </w:tabs>
        <w:suppressAutoHyphens w:val="0"/>
        <w:ind w:left="284" w:hanging="284"/>
        <w:jc w:val="both"/>
        <w:rPr>
          <w:rFonts w:ascii="Cambria" w:eastAsia="Calibri" w:hAnsi="Cambria"/>
          <w:sz w:val="22"/>
          <w:szCs w:val="22"/>
          <w:lang w:eastAsia="en-US"/>
        </w:rPr>
      </w:pPr>
      <w:r w:rsidRPr="00657694">
        <w:rPr>
          <w:rFonts w:ascii="Cambria" w:eastAsia="Calibri" w:hAnsi="Cambria"/>
          <w:sz w:val="22"/>
          <w:szCs w:val="22"/>
          <w:lang w:eastAsia="en-US"/>
        </w:rPr>
        <w:t>oszklenia ścienne i dachowe,</w:t>
      </w:r>
    </w:p>
    <w:p w:rsidR="008C0020" w:rsidRPr="00657694" w:rsidRDefault="008C0020" w:rsidP="00B856C2">
      <w:pPr>
        <w:widowControl w:val="0"/>
        <w:numPr>
          <w:ilvl w:val="0"/>
          <w:numId w:val="46"/>
        </w:numPr>
        <w:tabs>
          <w:tab w:val="num" w:pos="284"/>
        </w:tabs>
        <w:suppressAutoHyphens w:val="0"/>
        <w:ind w:left="284" w:hanging="284"/>
        <w:jc w:val="both"/>
        <w:rPr>
          <w:rFonts w:ascii="Cambria" w:eastAsia="Calibri" w:hAnsi="Cambria"/>
          <w:sz w:val="22"/>
          <w:szCs w:val="22"/>
          <w:lang w:eastAsia="en-US"/>
        </w:rPr>
      </w:pPr>
      <w:r w:rsidRPr="00657694">
        <w:rPr>
          <w:rFonts w:ascii="Cambria" w:eastAsia="Calibri" w:hAnsi="Cambria"/>
          <w:sz w:val="22"/>
          <w:szCs w:val="22"/>
          <w:lang w:eastAsia="en-US"/>
        </w:rPr>
        <w:t>płyty szklane stanowiące składowe części mebli, stołów, lad oraz gablot,</w:t>
      </w:r>
    </w:p>
    <w:p w:rsidR="008C0020" w:rsidRPr="00657694" w:rsidRDefault="008C0020" w:rsidP="00B856C2">
      <w:pPr>
        <w:widowControl w:val="0"/>
        <w:numPr>
          <w:ilvl w:val="0"/>
          <w:numId w:val="46"/>
        </w:numPr>
        <w:tabs>
          <w:tab w:val="num" w:pos="284"/>
        </w:tabs>
        <w:suppressAutoHyphens w:val="0"/>
        <w:ind w:left="284" w:hanging="284"/>
        <w:jc w:val="both"/>
        <w:rPr>
          <w:rFonts w:ascii="Cambria" w:eastAsia="Calibri" w:hAnsi="Cambria"/>
          <w:sz w:val="22"/>
          <w:szCs w:val="22"/>
          <w:lang w:eastAsia="en-US"/>
        </w:rPr>
      </w:pPr>
      <w:r w:rsidRPr="00657694">
        <w:rPr>
          <w:rFonts w:ascii="Cambria" w:eastAsia="Calibri" w:hAnsi="Cambria"/>
          <w:sz w:val="22"/>
          <w:szCs w:val="22"/>
          <w:lang w:eastAsia="en-US"/>
        </w:rPr>
        <w:t>szklane przegrody ścienne oraz osłony kantorów, boksów i kabin,</w:t>
      </w:r>
    </w:p>
    <w:p w:rsidR="008C0020" w:rsidRPr="00657694" w:rsidRDefault="008C0020" w:rsidP="00B856C2">
      <w:pPr>
        <w:widowControl w:val="0"/>
        <w:numPr>
          <w:ilvl w:val="0"/>
          <w:numId w:val="46"/>
        </w:numPr>
        <w:tabs>
          <w:tab w:val="num" w:pos="284"/>
        </w:tabs>
        <w:suppressAutoHyphens w:val="0"/>
        <w:ind w:left="284" w:hanging="284"/>
        <w:jc w:val="both"/>
        <w:rPr>
          <w:rFonts w:ascii="Cambria" w:eastAsia="Calibri" w:hAnsi="Cambria"/>
          <w:sz w:val="22"/>
          <w:szCs w:val="22"/>
          <w:lang w:eastAsia="en-US"/>
        </w:rPr>
      </w:pPr>
      <w:r w:rsidRPr="00657694">
        <w:rPr>
          <w:rFonts w:ascii="Cambria" w:eastAsia="Calibri" w:hAnsi="Cambria"/>
          <w:sz w:val="22"/>
          <w:szCs w:val="22"/>
          <w:lang w:eastAsia="en-US"/>
        </w:rPr>
        <w:t>tablice reklamowe, szyldy, tablice i gabloty poza budynkiem lub lokalem ze szkła, plastiku, tworzywa itp.,</w:t>
      </w:r>
    </w:p>
    <w:p w:rsidR="008C0020" w:rsidRPr="00657694" w:rsidRDefault="008C0020" w:rsidP="00B856C2">
      <w:pPr>
        <w:widowControl w:val="0"/>
        <w:numPr>
          <w:ilvl w:val="0"/>
          <w:numId w:val="46"/>
        </w:numPr>
        <w:tabs>
          <w:tab w:val="num" w:pos="284"/>
        </w:tabs>
        <w:suppressAutoHyphens w:val="0"/>
        <w:ind w:left="284" w:hanging="284"/>
        <w:jc w:val="both"/>
        <w:rPr>
          <w:rFonts w:ascii="Cambria" w:eastAsia="Calibri" w:hAnsi="Cambria"/>
          <w:sz w:val="22"/>
          <w:szCs w:val="22"/>
          <w:lang w:eastAsia="en-US"/>
        </w:rPr>
      </w:pPr>
      <w:r w:rsidRPr="00657694">
        <w:rPr>
          <w:rFonts w:ascii="Cambria" w:eastAsia="Calibri" w:hAnsi="Cambria"/>
          <w:sz w:val="22"/>
          <w:szCs w:val="22"/>
          <w:lang w:eastAsia="en-US"/>
        </w:rPr>
        <w:t>neony, reklamy świetlne, tablice świetlne i elektroniczne,</w:t>
      </w:r>
    </w:p>
    <w:p w:rsidR="008C0020" w:rsidRPr="00657694" w:rsidRDefault="008C0020" w:rsidP="00B856C2">
      <w:pPr>
        <w:widowControl w:val="0"/>
        <w:numPr>
          <w:ilvl w:val="0"/>
          <w:numId w:val="46"/>
        </w:numPr>
        <w:tabs>
          <w:tab w:val="num" w:pos="284"/>
        </w:tabs>
        <w:suppressAutoHyphens w:val="0"/>
        <w:ind w:left="284" w:hanging="284"/>
        <w:jc w:val="both"/>
        <w:rPr>
          <w:rFonts w:ascii="Cambria" w:eastAsia="Calibri" w:hAnsi="Cambria"/>
          <w:sz w:val="22"/>
          <w:szCs w:val="22"/>
          <w:lang w:eastAsia="en-US"/>
        </w:rPr>
      </w:pPr>
      <w:r w:rsidRPr="00657694">
        <w:rPr>
          <w:rFonts w:ascii="Cambria" w:eastAsia="Calibri" w:hAnsi="Cambria"/>
          <w:bCs/>
          <w:sz w:val="22"/>
          <w:szCs w:val="22"/>
          <w:lang w:eastAsia="en-US"/>
        </w:rPr>
        <w:t>części szklane instalacji solarnych,</w:t>
      </w:r>
    </w:p>
    <w:p w:rsidR="008C0020" w:rsidRPr="00657694" w:rsidRDefault="008C0020" w:rsidP="00B856C2">
      <w:pPr>
        <w:widowControl w:val="0"/>
        <w:numPr>
          <w:ilvl w:val="0"/>
          <w:numId w:val="46"/>
        </w:numPr>
        <w:tabs>
          <w:tab w:val="num" w:pos="284"/>
        </w:tabs>
        <w:suppressAutoHyphens w:val="0"/>
        <w:ind w:left="284" w:hanging="284"/>
        <w:jc w:val="both"/>
        <w:rPr>
          <w:rFonts w:ascii="Cambria" w:eastAsia="Calibri" w:hAnsi="Cambria"/>
          <w:sz w:val="22"/>
          <w:szCs w:val="22"/>
          <w:lang w:eastAsia="en-US"/>
        </w:rPr>
      </w:pPr>
      <w:r w:rsidRPr="00657694">
        <w:rPr>
          <w:rFonts w:ascii="Cambria" w:eastAsia="Calibri" w:hAnsi="Cambria"/>
          <w:sz w:val="22"/>
          <w:szCs w:val="22"/>
          <w:lang w:eastAsia="en-US"/>
        </w:rPr>
        <w:t>witraże,</w:t>
      </w:r>
    </w:p>
    <w:p w:rsidR="008C0020" w:rsidRPr="00657694" w:rsidRDefault="008C0020" w:rsidP="00B856C2">
      <w:pPr>
        <w:widowControl w:val="0"/>
        <w:numPr>
          <w:ilvl w:val="0"/>
          <w:numId w:val="46"/>
        </w:numPr>
        <w:tabs>
          <w:tab w:val="num" w:pos="284"/>
        </w:tabs>
        <w:suppressAutoHyphens w:val="0"/>
        <w:ind w:left="284" w:hanging="284"/>
        <w:jc w:val="both"/>
        <w:rPr>
          <w:rFonts w:ascii="Cambria" w:eastAsia="Calibri" w:hAnsi="Cambria"/>
          <w:sz w:val="22"/>
          <w:szCs w:val="22"/>
          <w:lang w:eastAsia="en-US"/>
        </w:rPr>
      </w:pPr>
      <w:r w:rsidRPr="00657694">
        <w:rPr>
          <w:rFonts w:ascii="Cambria" w:eastAsia="Calibri" w:hAnsi="Cambria"/>
          <w:sz w:val="22"/>
          <w:szCs w:val="22"/>
          <w:lang w:eastAsia="en-US"/>
        </w:rPr>
        <w:t>lustra wiszące, stojące i wmontowane w ścianach,</w:t>
      </w:r>
    </w:p>
    <w:p w:rsidR="008C0020" w:rsidRPr="00657694" w:rsidRDefault="008C0020" w:rsidP="00B856C2">
      <w:pPr>
        <w:widowControl w:val="0"/>
        <w:numPr>
          <w:ilvl w:val="0"/>
          <w:numId w:val="46"/>
        </w:numPr>
        <w:tabs>
          <w:tab w:val="num" w:pos="284"/>
        </w:tabs>
        <w:suppressAutoHyphens w:val="0"/>
        <w:ind w:left="284" w:hanging="284"/>
        <w:jc w:val="both"/>
        <w:rPr>
          <w:rFonts w:ascii="Cambria" w:eastAsia="Calibri" w:hAnsi="Cambria"/>
          <w:sz w:val="22"/>
          <w:szCs w:val="22"/>
          <w:lang w:eastAsia="en-US"/>
        </w:rPr>
      </w:pPr>
      <w:r w:rsidRPr="00657694">
        <w:rPr>
          <w:rFonts w:ascii="Cambria" w:eastAsia="Calibri" w:hAnsi="Cambria"/>
          <w:sz w:val="22"/>
          <w:szCs w:val="22"/>
          <w:lang w:eastAsia="en-US"/>
        </w:rPr>
        <w:t>szklane, ceramiczne i kamienne wykładziny ścian, słupów i filarów.</w:t>
      </w:r>
    </w:p>
    <w:p w:rsidR="008C0020" w:rsidRPr="00657694" w:rsidRDefault="008C0020" w:rsidP="00EA0883">
      <w:pPr>
        <w:widowControl w:val="0"/>
        <w:suppressAutoHyphens w:val="0"/>
        <w:rPr>
          <w:rFonts w:ascii="Cambria" w:eastAsia="Calibri" w:hAnsi="Cambria"/>
          <w:sz w:val="22"/>
          <w:szCs w:val="22"/>
          <w:lang w:eastAsia="en-US"/>
        </w:rPr>
      </w:pPr>
      <w:r w:rsidRPr="00657694">
        <w:rPr>
          <w:rFonts w:ascii="Cambria" w:eastAsia="Calibri" w:hAnsi="Cambria"/>
          <w:bCs/>
          <w:sz w:val="22"/>
          <w:szCs w:val="22"/>
          <w:lang w:eastAsia="en-US"/>
        </w:rPr>
        <w:t>Wymagany zakres ubezpieczenia obejmuje:</w:t>
      </w:r>
    </w:p>
    <w:p w:rsidR="008C0020" w:rsidRPr="00657694" w:rsidRDefault="008C0020" w:rsidP="00B856C2">
      <w:pPr>
        <w:widowControl w:val="0"/>
        <w:numPr>
          <w:ilvl w:val="0"/>
          <w:numId w:val="47"/>
        </w:numPr>
        <w:tabs>
          <w:tab w:val="num" w:pos="0"/>
          <w:tab w:val="num" w:pos="284"/>
        </w:tabs>
        <w:suppressAutoHyphens w:val="0"/>
        <w:ind w:left="284" w:hanging="284"/>
        <w:jc w:val="both"/>
        <w:rPr>
          <w:rFonts w:ascii="Cambria" w:eastAsia="Calibri" w:hAnsi="Cambria"/>
          <w:sz w:val="22"/>
          <w:szCs w:val="22"/>
          <w:lang w:eastAsia="en-US"/>
        </w:rPr>
      </w:pPr>
      <w:r w:rsidRPr="00657694">
        <w:rPr>
          <w:rFonts w:ascii="Cambria" w:eastAsia="Calibri" w:hAnsi="Cambria"/>
          <w:sz w:val="22"/>
          <w:szCs w:val="22"/>
          <w:lang w:eastAsia="en-US"/>
        </w:rPr>
        <w:t xml:space="preserve">stłuczenie (rozbicie) lub pęknięcie przedmiotu ubezpieczenia </w:t>
      </w:r>
    </w:p>
    <w:p w:rsidR="008C0020" w:rsidRPr="00657694" w:rsidRDefault="008C0020" w:rsidP="00B856C2">
      <w:pPr>
        <w:widowControl w:val="0"/>
        <w:numPr>
          <w:ilvl w:val="0"/>
          <w:numId w:val="47"/>
        </w:numPr>
        <w:tabs>
          <w:tab w:val="num" w:pos="0"/>
          <w:tab w:val="num" w:pos="284"/>
        </w:tabs>
        <w:suppressAutoHyphens w:val="0"/>
        <w:ind w:left="284" w:hanging="284"/>
        <w:jc w:val="both"/>
        <w:rPr>
          <w:rFonts w:ascii="Cambria" w:eastAsia="Calibri" w:hAnsi="Cambria"/>
          <w:sz w:val="22"/>
          <w:szCs w:val="22"/>
          <w:lang w:eastAsia="en-US"/>
        </w:rPr>
      </w:pPr>
      <w:r w:rsidRPr="00657694">
        <w:rPr>
          <w:rFonts w:ascii="Cambria" w:eastAsia="Calibri" w:hAnsi="Cambria"/>
          <w:sz w:val="22"/>
          <w:szCs w:val="22"/>
          <w:lang w:eastAsia="en-US"/>
        </w:rPr>
        <w:t>pokrycie poniesionych kosztów ustawienia i rozebrania rusztowań i użycia dźwigu w celu dokonania wymiany lub naprawy ubezpieczonych przedmiotów w związku z ich stłuczeniem (rozbiciem)  lub pęknięciem</w:t>
      </w:r>
    </w:p>
    <w:p w:rsidR="008C0020" w:rsidRPr="00657694" w:rsidRDefault="008C0020" w:rsidP="00B856C2">
      <w:pPr>
        <w:widowControl w:val="0"/>
        <w:numPr>
          <w:ilvl w:val="0"/>
          <w:numId w:val="47"/>
        </w:numPr>
        <w:tabs>
          <w:tab w:val="num" w:pos="0"/>
          <w:tab w:val="num" w:pos="284"/>
        </w:tabs>
        <w:suppressAutoHyphens w:val="0"/>
        <w:ind w:left="284" w:hanging="284"/>
        <w:jc w:val="both"/>
        <w:rPr>
          <w:rFonts w:ascii="Cambria" w:eastAsia="Calibri" w:hAnsi="Cambria"/>
          <w:sz w:val="22"/>
          <w:szCs w:val="22"/>
          <w:lang w:eastAsia="en-US"/>
        </w:rPr>
      </w:pPr>
      <w:r w:rsidRPr="00657694">
        <w:rPr>
          <w:rFonts w:ascii="Cambria" w:eastAsia="Calibri" w:hAnsi="Cambria"/>
          <w:sz w:val="22"/>
          <w:szCs w:val="22"/>
          <w:lang w:eastAsia="en-US"/>
        </w:rPr>
        <w:t xml:space="preserve">koszty wykonania znaków reklamowych i informacyjnych </w:t>
      </w:r>
    </w:p>
    <w:p w:rsidR="008C0020" w:rsidRPr="00657694" w:rsidRDefault="008C0020" w:rsidP="00B856C2">
      <w:pPr>
        <w:widowControl w:val="0"/>
        <w:numPr>
          <w:ilvl w:val="0"/>
          <w:numId w:val="47"/>
        </w:numPr>
        <w:tabs>
          <w:tab w:val="num" w:pos="0"/>
          <w:tab w:val="num" w:pos="284"/>
        </w:tabs>
        <w:suppressAutoHyphens w:val="0"/>
        <w:ind w:left="284" w:hanging="284"/>
        <w:jc w:val="both"/>
        <w:rPr>
          <w:rFonts w:ascii="Cambria" w:eastAsia="Calibri" w:hAnsi="Cambria"/>
          <w:sz w:val="22"/>
          <w:szCs w:val="22"/>
          <w:lang w:eastAsia="en-US"/>
        </w:rPr>
      </w:pPr>
      <w:r w:rsidRPr="00657694">
        <w:rPr>
          <w:rFonts w:ascii="Cambria" w:eastAsia="Calibri" w:hAnsi="Cambria"/>
          <w:sz w:val="22"/>
          <w:szCs w:val="22"/>
          <w:lang w:eastAsia="en-US"/>
        </w:rPr>
        <w:t>koszty tymczasowego zabezpieczenia (do wysokości 20% sumy ubezpieczenia)</w:t>
      </w:r>
    </w:p>
    <w:p w:rsidR="008C0020" w:rsidRPr="00657694" w:rsidRDefault="008C0020" w:rsidP="00B856C2">
      <w:pPr>
        <w:widowControl w:val="0"/>
        <w:numPr>
          <w:ilvl w:val="0"/>
          <w:numId w:val="47"/>
        </w:numPr>
        <w:tabs>
          <w:tab w:val="num" w:pos="0"/>
          <w:tab w:val="num" w:pos="284"/>
        </w:tabs>
        <w:suppressAutoHyphens w:val="0"/>
        <w:ind w:left="284" w:hanging="284"/>
        <w:jc w:val="both"/>
        <w:rPr>
          <w:rFonts w:ascii="Cambria" w:eastAsia="Calibri" w:hAnsi="Cambria"/>
          <w:sz w:val="22"/>
          <w:szCs w:val="22"/>
          <w:lang w:eastAsia="en-US"/>
        </w:rPr>
      </w:pPr>
      <w:r w:rsidRPr="00657694">
        <w:rPr>
          <w:rFonts w:ascii="Cambria" w:eastAsia="Calibri" w:hAnsi="Cambria"/>
          <w:sz w:val="22"/>
          <w:szCs w:val="22"/>
          <w:lang w:eastAsia="en-US"/>
        </w:rPr>
        <w:t>koszty transportu związane z naprawieniem szkody, szkody).</w:t>
      </w:r>
    </w:p>
    <w:p w:rsidR="008C0020" w:rsidRPr="00657694" w:rsidRDefault="008C0020" w:rsidP="00B856C2">
      <w:pPr>
        <w:widowControl w:val="0"/>
        <w:numPr>
          <w:ilvl w:val="0"/>
          <w:numId w:val="47"/>
        </w:numPr>
        <w:tabs>
          <w:tab w:val="num" w:pos="0"/>
          <w:tab w:val="num" w:pos="284"/>
        </w:tabs>
        <w:suppressAutoHyphens w:val="0"/>
        <w:ind w:left="284" w:hanging="284"/>
        <w:jc w:val="both"/>
        <w:rPr>
          <w:rFonts w:ascii="Cambria" w:eastAsia="Calibri" w:hAnsi="Cambria"/>
          <w:sz w:val="22"/>
          <w:szCs w:val="22"/>
          <w:lang w:eastAsia="en-US"/>
        </w:rPr>
      </w:pPr>
      <w:r w:rsidRPr="00657694">
        <w:rPr>
          <w:rFonts w:ascii="Cambria" w:eastAsia="Calibri" w:hAnsi="Cambria"/>
          <w:sz w:val="22"/>
          <w:szCs w:val="22"/>
          <w:lang w:eastAsia="en-US"/>
        </w:rPr>
        <w:t>koszty usług ekspresowych (wykonanie oszklenia w ciągu 24 h od powstania szkody)</w:t>
      </w:r>
      <w:r w:rsidRPr="00657694">
        <w:rPr>
          <w:rFonts w:ascii="Cambria" w:hAnsi="Cambria"/>
          <w:sz w:val="22"/>
          <w:szCs w:val="22"/>
          <w:lang w:eastAsia="en-US"/>
        </w:rPr>
        <w:t>.</w:t>
      </w:r>
    </w:p>
    <w:p w:rsidR="008C0020" w:rsidRPr="00657694" w:rsidRDefault="008C0020" w:rsidP="00EA0883">
      <w:pPr>
        <w:suppressAutoHyphens w:val="0"/>
        <w:jc w:val="both"/>
        <w:rPr>
          <w:rFonts w:ascii="Cambria" w:hAnsi="Cambria"/>
          <w:sz w:val="22"/>
          <w:szCs w:val="22"/>
          <w:lang w:eastAsia="en-US"/>
        </w:rPr>
      </w:pPr>
      <w:r w:rsidRPr="00657694">
        <w:rPr>
          <w:rFonts w:ascii="Cambria" w:hAnsi="Cambria"/>
          <w:b/>
          <w:sz w:val="22"/>
          <w:szCs w:val="22"/>
          <w:lang w:eastAsia="en-US"/>
        </w:rPr>
        <w:t xml:space="preserve">Klauzula ubezpieczenia przepięć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8C0020" w:rsidRPr="00657694" w:rsidRDefault="008C0020" w:rsidP="00EA0883">
      <w:pPr>
        <w:suppressAutoHyphens w:val="0"/>
        <w:jc w:val="both"/>
        <w:rPr>
          <w:rFonts w:ascii="Cambria" w:hAnsi="Cambria"/>
          <w:sz w:val="22"/>
          <w:szCs w:val="22"/>
          <w:lang w:eastAsia="en-US"/>
        </w:rPr>
      </w:pPr>
      <w:r w:rsidRPr="00657694">
        <w:rPr>
          <w:rFonts w:ascii="Cambria" w:hAnsi="Cambria"/>
          <w:sz w:val="22"/>
          <w:szCs w:val="22"/>
          <w:lang w:eastAsia="en-US"/>
        </w:rPr>
        <w:t>Ochroną ubezpieczeniową objęte zostają szkody powstałe wskutek wszelkich przepięć, w tym również bezpośrednio lub pośrednio wskutek wyładowania atmosferycznego lub uderzenia pioruna (szkody spowodowane gwałtownym wzrostem napięcia w sieci elektrycznej w wyniku wyładowań atmosferycznych) lub zmian parametrów prądu elektrycznego (zmiany napięcia, natężenia, częstotliwości, w tym szkody powstałe z przyczyn leżących po stronie zakładu energetycznego) lub wzbudzania się niszczących sił elektromagnetycznych. Z zakresu ochrony ubezpieczeniowej wyłączone są szkody w urządzeniach przeciwprzepięciowych polegające na ich uszkodzeniu wskutek prawidłowego zadziałania (np. przepalenie wkładek topikowych, bezpieczniki, wyłączniki). Ubezpieczenie obejmuje wszystkie grupy mienia.</w:t>
      </w:r>
    </w:p>
    <w:p w:rsidR="008C0020" w:rsidRPr="00657694" w:rsidRDefault="000818E9" w:rsidP="00EA0883">
      <w:pPr>
        <w:widowControl w:val="0"/>
        <w:suppressAutoHyphens w:val="0"/>
        <w:jc w:val="both"/>
        <w:rPr>
          <w:rFonts w:ascii="Cambria" w:hAnsi="Cambria"/>
          <w:sz w:val="22"/>
          <w:szCs w:val="22"/>
          <w:lang w:eastAsia="en-US"/>
        </w:rPr>
      </w:pPr>
      <w:r>
        <w:rPr>
          <w:rFonts w:ascii="Cambria" w:hAnsi="Cambria"/>
          <w:sz w:val="22"/>
          <w:szCs w:val="22"/>
          <w:lang w:eastAsia="en-US"/>
        </w:rPr>
        <w:t>Limit odpowiedzialności: 2</w:t>
      </w:r>
      <w:r w:rsidR="005A1535" w:rsidRPr="00657694">
        <w:rPr>
          <w:rFonts w:ascii="Cambria" w:hAnsi="Cambria"/>
          <w:sz w:val="22"/>
          <w:szCs w:val="22"/>
          <w:lang w:eastAsia="en-US"/>
        </w:rPr>
        <w:t>0</w:t>
      </w:r>
      <w:r w:rsidR="008C0020" w:rsidRPr="00657694">
        <w:rPr>
          <w:rFonts w:ascii="Cambria" w:hAnsi="Cambria"/>
          <w:sz w:val="22"/>
          <w:szCs w:val="22"/>
          <w:lang w:eastAsia="en-US"/>
        </w:rPr>
        <w:t>0 000,00 zł na jedno i wszystkie zdarzenia w okresie ubezpieczenia.</w:t>
      </w:r>
    </w:p>
    <w:p w:rsidR="008C0020" w:rsidRPr="00657694" w:rsidRDefault="008C0020" w:rsidP="00EA0883">
      <w:pPr>
        <w:widowControl w:val="0"/>
        <w:suppressAutoHyphens w:val="0"/>
        <w:jc w:val="both"/>
        <w:rPr>
          <w:rFonts w:ascii="Cambria" w:hAnsi="Cambria"/>
          <w:sz w:val="22"/>
          <w:szCs w:val="22"/>
          <w:lang w:eastAsia="en-US"/>
        </w:rPr>
      </w:pPr>
      <w:r w:rsidRPr="00657694">
        <w:rPr>
          <w:rFonts w:ascii="Cambria" w:hAnsi="Cambria"/>
          <w:sz w:val="22"/>
          <w:szCs w:val="22"/>
          <w:lang w:eastAsia="en-US"/>
        </w:rPr>
        <w:t>Uwaga: jeśli ogólne lub szczególne warunki ubezpieczenia mienia od wszystkich ryzyk nie przewidują limitu odpowiedzialności dla ryzyka przepięcia lub jeśli limit ten jest wyższy niż określony w klauzuli, wówczas zastosowanie mają wyłącznie postanowienia ogólnych lub szcze</w:t>
      </w:r>
      <w:r w:rsidR="00EA0883" w:rsidRPr="00657694">
        <w:rPr>
          <w:rFonts w:ascii="Cambria" w:hAnsi="Cambria"/>
          <w:sz w:val="22"/>
          <w:szCs w:val="22"/>
          <w:lang w:eastAsia="en-US"/>
        </w:rPr>
        <w:t>gólnych warunków ubezpieczenia.</w:t>
      </w:r>
    </w:p>
    <w:p w:rsidR="008C0020" w:rsidRPr="00657694" w:rsidRDefault="008C0020" w:rsidP="00EA0883">
      <w:pPr>
        <w:widowControl w:val="0"/>
        <w:suppressAutoHyphens w:val="0"/>
        <w:rPr>
          <w:rFonts w:ascii="Cambria" w:eastAsia="Calibri" w:hAnsi="Cambria"/>
          <w:b/>
          <w:sz w:val="22"/>
          <w:szCs w:val="22"/>
          <w:lang w:eastAsia="en-US"/>
        </w:rPr>
      </w:pPr>
    </w:p>
    <w:p w:rsidR="00256445" w:rsidRPr="00657694" w:rsidRDefault="00256445" w:rsidP="00256445">
      <w:pPr>
        <w:suppressAutoHyphens w:val="0"/>
        <w:jc w:val="both"/>
        <w:rPr>
          <w:rFonts w:ascii="Cambria" w:eastAsia="Calibri" w:hAnsi="Cambria"/>
          <w:bCs/>
          <w:iCs/>
          <w:sz w:val="22"/>
          <w:szCs w:val="22"/>
          <w:lang w:eastAsia="en-US"/>
        </w:rPr>
      </w:pPr>
      <w:r w:rsidRPr="00657694">
        <w:rPr>
          <w:rFonts w:ascii="Cambria" w:eastAsia="Calibri" w:hAnsi="Cambria"/>
          <w:b/>
          <w:bCs/>
          <w:sz w:val="22"/>
          <w:szCs w:val="22"/>
          <w:lang w:eastAsia="en-US"/>
        </w:rPr>
        <w:t xml:space="preserve">Klauzula przezornej sumy ubezpieczenia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256445" w:rsidRPr="00657694" w:rsidRDefault="00256445" w:rsidP="00256445">
      <w:pPr>
        <w:widowControl w:val="0"/>
        <w:suppressAutoHyphens w:val="0"/>
        <w:jc w:val="both"/>
        <w:rPr>
          <w:rFonts w:ascii="Cambria" w:eastAsia="Calibri" w:hAnsi="Cambria"/>
          <w:sz w:val="22"/>
          <w:szCs w:val="22"/>
          <w:lang w:eastAsia="en-US"/>
        </w:rPr>
      </w:pPr>
      <w:r w:rsidRPr="00657694">
        <w:rPr>
          <w:rFonts w:ascii="Cambria" w:eastAsia="Calibri" w:hAnsi="Cambria"/>
          <w:bCs/>
          <w:iCs/>
          <w:sz w:val="22"/>
          <w:szCs w:val="22"/>
          <w:lang w:eastAsia="en-US"/>
        </w:rPr>
        <w:lastRenderedPageBreak/>
        <w:t xml:space="preserve">W odniesieniu do budynków i budowli zadeklarowanych do ubezpieczenia od ognia i innych zdarzeń losowych lub do ubezpieczenia mienia od wszystkich ryzyk w wartości rzeczywistej, księgowej brutto lub odtworzeniowej nowej wprowadza się wspólną dla wszystkich jednostek organizacyjnych/ podmiotów objętych ubezpieczeniem nadwyżkową sumę ubezpieczenia w wysokości 500 000 zł na jedno i wszystkie zdarzenia w każdym okresie ubezpieczenia ponad zadeklarowaną (podaną) sumę ubezpieczenia. Nadwyżkowa suma ubezpieczenia </w:t>
      </w:r>
      <w:r w:rsidRPr="00657694">
        <w:rPr>
          <w:rFonts w:ascii="Cambria" w:eastAsia="Calibri" w:hAnsi="Cambria"/>
          <w:bCs/>
          <w:sz w:val="22"/>
          <w:szCs w:val="22"/>
          <w:lang w:eastAsia="en-US"/>
        </w:rPr>
        <w:t>będzie miała zastosowanie w przypadku, gdy wysokość szkody (bez potrąceń amortyzacyjnych i zużycia technicznego) przewyższać będzie sumę ubezpieczenia podaną w wartości rzeczywistej, księgowej brutto lub odtworzeniowej nowej. Odszkodowanie zostanie zaspokojone wówczas najpierw z podstawowej sumy ubezpieczenia (do jej wyczerpania), a pozostała jego część z nadwyżkowej sumy ubezpieczenia.</w:t>
      </w:r>
    </w:p>
    <w:p w:rsidR="00256445" w:rsidRPr="00657694" w:rsidRDefault="00256445" w:rsidP="00EA0883">
      <w:pPr>
        <w:widowControl w:val="0"/>
        <w:suppressAutoHyphens w:val="0"/>
        <w:rPr>
          <w:rFonts w:ascii="Cambria" w:eastAsia="Calibri" w:hAnsi="Cambria"/>
          <w:b/>
          <w:sz w:val="22"/>
          <w:szCs w:val="22"/>
          <w:lang w:eastAsia="en-US"/>
        </w:rPr>
      </w:pPr>
    </w:p>
    <w:p w:rsidR="00DB100C" w:rsidRPr="00657694" w:rsidRDefault="00DB100C" w:rsidP="00DB100C">
      <w:pPr>
        <w:spacing w:before="120"/>
        <w:jc w:val="both"/>
        <w:rPr>
          <w:rFonts w:ascii="Cambria" w:hAnsi="Cambria"/>
          <w:sz w:val="22"/>
          <w:szCs w:val="22"/>
        </w:rPr>
      </w:pPr>
      <w:r w:rsidRPr="00657694">
        <w:rPr>
          <w:rFonts w:ascii="Cambria" w:hAnsi="Cambria"/>
          <w:b/>
          <w:sz w:val="22"/>
          <w:szCs w:val="22"/>
        </w:rPr>
        <w:t>Klauzula likwidacji istotnej szkody</w:t>
      </w:r>
      <w:r w:rsidRPr="00657694">
        <w:rPr>
          <w:rFonts w:ascii="Cambria" w:hAnsi="Cambria"/>
          <w:sz w:val="22"/>
          <w:szCs w:val="22"/>
        </w:rPr>
        <w:t xml:space="preserve"> – bez względu na postanowienia ogólnych bądź szczególnych warunków ubezpieczenia, strony umowy ubezpieczenia uzgodniły, że:</w:t>
      </w:r>
    </w:p>
    <w:p w:rsidR="00DB100C" w:rsidRPr="00657694" w:rsidRDefault="00DB100C" w:rsidP="00DB100C">
      <w:pPr>
        <w:widowControl w:val="0"/>
        <w:jc w:val="both"/>
        <w:rPr>
          <w:rFonts w:ascii="Cambria" w:hAnsi="Cambria" w:cs="Arial"/>
          <w:sz w:val="22"/>
          <w:szCs w:val="22"/>
        </w:rPr>
      </w:pPr>
      <w:r w:rsidRPr="00657694">
        <w:rPr>
          <w:rFonts w:ascii="Cambria" w:hAnsi="Cambria"/>
          <w:sz w:val="22"/>
          <w:szCs w:val="22"/>
        </w:rPr>
        <w:t>W przypadku szkód wymagających natychmiastowej naprawy np. w celu zachowania ciągłości produkcji, działalności lub świadczenia usług dopuszcza się możliwość bezzwłocznego dokonania napraw, tj. bezpośrednio po szkodzie przez odpowiednio przeszkolone ekipy naprawcze ubezpieczającego lub ubezpieczonego, bądź przez wyspecjalizowane firmy zewnętrzne działające na jego zlecenie. W przypadku tego rodzaju szkód ubezpieczający lub ubezpieczony zobowiązany jest do sporządzenia i przedłożenia ubezpieczycielowi dokumentacji zdjęciowej z miejsca szkody oraz zachowania do dyspozycji ubezpieczyciela elementów uszkodzonych podlegających wymianie.</w:t>
      </w:r>
      <w:r w:rsidRPr="00657694">
        <w:rPr>
          <w:rFonts w:ascii="Cambria" w:hAnsi="Cambria" w:cs="Arial"/>
          <w:sz w:val="22"/>
          <w:szCs w:val="22"/>
        </w:rPr>
        <w:t xml:space="preserve"> Protokół zawierający opis zdarzenia, rozmiar szkody, wyliczenie jej wartości oraz sposób naprawy będzie podstawą do kalkulacji odszkodowania przez ubezpieczyciela. Limit odpowiedzialności wynosi 20 000,00 zł na jedno i wszystkie zdarzenia w każdym okresie ubezpieczenia.</w:t>
      </w:r>
    </w:p>
    <w:p w:rsidR="00DB100C" w:rsidRPr="000A57AA" w:rsidRDefault="00DB100C" w:rsidP="00EA0883">
      <w:pPr>
        <w:widowControl w:val="0"/>
        <w:suppressAutoHyphens w:val="0"/>
        <w:rPr>
          <w:rFonts w:ascii="Cambria" w:eastAsia="Calibri" w:hAnsi="Cambria"/>
          <w:b/>
          <w:color w:val="FF0000"/>
          <w:sz w:val="22"/>
          <w:szCs w:val="22"/>
          <w:lang w:eastAsia="en-US"/>
        </w:rPr>
        <w:sectPr w:rsidR="00DB100C" w:rsidRPr="000A57AA" w:rsidSect="00111F1A">
          <w:pgSz w:w="11906" w:h="16838"/>
          <w:pgMar w:top="1417" w:right="1417" w:bottom="1417" w:left="1417" w:header="708" w:footer="708" w:gutter="0"/>
          <w:cols w:space="708"/>
          <w:docGrid w:linePitch="360"/>
        </w:sectPr>
      </w:pPr>
    </w:p>
    <w:p w:rsidR="004E4064" w:rsidRPr="00657694" w:rsidRDefault="004E4064" w:rsidP="00EA0883">
      <w:pPr>
        <w:widowControl w:val="0"/>
        <w:suppressAutoHyphens w:val="0"/>
        <w:jc w:val="right"/>
        <w:outlineLvl w:val="0"/>
        <w:rPr>
          <w:rFonts w:ascii="Cambria" w:eastAsia="Calibri" w:hAnsi="Cambria"/>
          <w:sz w:val="22"/>
          <w:szCs w:val="22"/>
          <w:lang w:eastAsia="en-US"/>
        </w:rPr>
      </w:pPr>
      <w:bookmarkStart w:id="15" w:name="_Toc456007612"/>
      <w:bookmarkStart w:id="16" w:name="_Toc456007842"/>
      <w:bookmarkStart w:id="17" w:name="_Toc486921599"/>
      <w:bookmarkStart w:id="18" w:name="_Toc407615912"/>
      <w:bookmarkStart w:id="19" w:name="_Toc415124202"/>
      <w:r w:rsidRPr="00657694">
        <w:rPr>
          <w:rFonts w:ascii="Cambria" w:eastAsia="Calibri" w:hAnsi="Cambria"/>
          <w:sz w:val="22"/>
          <w:szCs w:val="22"/>
          <w:lang w:eastAsia="en-US"/>
        </w:rPr>
        <w:lastRenderedPageBreak/>
        <w:t>Załącznik</w:t>
      </w:r>
      <w:r w:rsidR="000334E7" w:rsidRPr="00657694">
        <w:rPr>
          <w:rFonts w:ascii="Cambria" w:eastAsia="Calibri" w:hAnsi="Cambria"/>
          <w:sz w:val="22"/>
          <w:szCs w:val="22"/>
          <w:lang w:eastAsia="en-US"/>
        </w:rPr>
        <w:t xml:space="preserve"> nr 5</w:t>
      </w:r>
      <w:bookmarkEnd w:id="15"/>
      <w:bookmarkEnd w:id="16"/>
      <w:r w:rsidR="003F1ADD" w:rsidRPr="00657694">
        <w:rPr>
          <w:rFonts w:ascii="Cambria" w:eastAsia="Calibri" w:hAnsi="Cambria"/>
          <w:sz w:val="22"/>
          <w:szCs w:val="22"/>
          <w:lang w:eastAsia="en-US"/>
        </w:rPr>
        <w:t xml:space="preserve"> do SIWZ</w:t>
      </w:r>
      <w:bookmarkEnd w:id="17"/>
    </w:p>
    <w:p w:rsidR="004E4064" w:rsidRPr="00657694" w:rsidRDefault="004E4064" w:rsidP="00EA0883">
      <w:pPr>
        <w:widowControl w:val="0"/>
        <w:suppressAutoHyphens w:val="0"/>
        <w:rPr>
          <w:rFonts w:ascii="Cambria" w:eastAsia="Calibri" w:hAnsi="Cambria"/>
          <w:b/>
          <w:sz w:val="22"/>
          <w:szCs w:val="22"/>
          <w:lang w:eastAsia="en-US"/>
        </w:rPr>
      </w:pPr>
      <w:bookmarkStart w:id="20" w:name="_Toc456007613"/>
      <w:bookmarkStart w:id="21" w:name="_Toc456007843"/>
      <w:r w:rsidRPr="00657694">
        <w:rPr>
          <w:rFonts w:ascii="Cambria" w:eastAsia="Calibri" w:hAnsi="Cambria"/>
          <w:b/>
          <w:sz w:val="22"/>
          <w:szCs w:val="22"/>
          <w:lang w:eastAsia="en-US"/>
        </w:rPr>
        <w:t>Klauzule dodatkowe i inne postanowienia szczególne fakultatywne</w:t>
      </w:r>
      <w:bookmarkEnd w:id="18"/>
      <w:bookmarkEnd w:id="19"/>
      <w:bookmarkEnd w:id="20"/>
      <w:bookmarkEnd w:id="21"/>
    </w:p>
    <w:p w:rsidR="00EA0883" w:rsidRPr="00657694" w:rsidRDefault="00EA0883" w:rsidP="00EA0883">
      <w:pPr>
        <w:widowControl w:val="0"/>
        <w:suppressAutoHyphens w:val="0"/>
        <w:rPr>
          <w:rFonts w:ascii="Cambria" w:eastAsia="Calibri" w:hAnsi="Cambria"/>
          <w:b/>
          <w:sz w:val="22"/>
          <w:szCs w:val="22"/>
          <w:lang w:eastAsia="en-US"/>
        </w:rPr>
      </w:pP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funduszu prewencyjnego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Ubezpieczyciel stawia do dyspozycji ubezpieczającego f</w:t>
      </w:r>
      <w:r w:rsidR="003B307B" w:rsidRPr="00657694">
        <w:rPr>
          <w:rFonts w:ascii="Cambria" w:eastAsia="Calibri" w:hAnsi="Cambria"/>
          <w:sz w:val="22"/>
          <w:szCs w:val="22"/>
          <w:lang w:eastAsia="en-US"/>
        </w:rPr>
        <w:t>undusz prewencyjny w wysokości 5</w:t>
      </w:r>
      <w:r w:rsidRPr="00657694">
        <w:rPr>
          <w:rFonts w:ascii="Cambria" w:eastAsia="Calibri" w:hAnsi="Cambria"/>
          <w:sz w:val="22"/>
          <w:szCs w:val="22"/>
          <w:lang w:eastAsia="en-US"/>
        </w:rPr>
        <w:t>% płaconych składek z całości ubezpieczeń zawartych w wyniku niniejszego przetargu.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w:t>
      </w: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aktów terroryzmu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EA0883" w:rsidRPr="00657694" w:rsidRDefault="00EA0883" w:rsidP="00B856C2">
      <w:pPr>
        <w:widowControl w:val="0"/>
        <w:numPr>
          <w:ilvl w:val="0"/>
          <w:numId w:val="48"/>
        </w:numPr>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Zakres ochrony ubezpieczeniowej zostaje rozszerzony o szkody powstałe w ubezpieczonym mieniu w wyniku pożaru, eksplozji, upadku statku powietrznego i akcji ratowniczej prowadzonej w związku z tymi zdarzeniami, gdy ryzyka te są bezpośrednim następstwem aktów terroryzmu, a także następstwem podpalenia lub podłożenia ładunków wybuchowych przez grupy przestępcze albo innych czynów kryminalnych.</w:t>
      </w:r>
    </w:p>
    <w:p w:rsidR="00EA0883" w:rsidRPr="00657694" w:rsidRDefault="00EA0883" w:rsidP="00B856C2">
      <w:pPr>
        <w:widowControl w:val="0"/>
        <w:numPr>
          <w:ilvl w:val="0"/>
          <w:numId w:val="48"/>
        </w:numPr>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Przez akty terroryzmu rozumie się działanie jakiejkolwiek osoby w imieniu lub w powiązaniu z jakąkolwiek organizacją występującą w celu obalenia rządu lub wywarcia na niego wpływu (de iure lub de facto) przy użyciu siły albo przemocy.</w:t>
      </w:r>
    </w:p>
    <w:p w:rsidR="00EA0883" w:rsidRPr="00657694" w:rsidRDefault="00EA0883" w:rsidP="00B856C2">
      <w:pPr>
        <w:widowControl w:val="0"/>
        <w:numPr>
          <w:ilvl w:val="0"/>
          <w:numId w:val="48"/>
        </w:numPr>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Limit odpowiedzialności na jedno i wszys</w:t>
      </w:r>
      <w:r w:rsidR="00DB100C" w:rsidRPr="00657694">
        <w:rPr>
          <w:rFonts w:ascii="Cambria" w:eastAsia="Calibri" w:hAnsi="Cambria"/>
          <w:sz w:val="22"/>
          <w:szCs w:val="22"/>
          <w:lang w:eastAsia="en-US"/>
        </w:rPr>
        <w:t>tkie zdarzenia: 2</w:t>
      </w:r>
      <w:r w:rsidRPr="00657694">
        <w:rPr>
          <w:rFonts w:ascii="Cambria" w:eastAsia="Calibri" w:hAnsi="Cambria"/>
          <w:sz w:val="22"/>
          <w:szCs w:val="22"/>
          <w:lang w:eastAsia="en-US"/>
        </w:rPr>
        <w:t>00 000,00 zł w każdym okresie ubezpieczenia.</w:t>
      </w: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Klauzula 168 godzin</w:t>
      </w:r>
      <w:r w:rsidRPr="00657694">
        <w:rPr>
          <w:rFonts w:ascii="Cambria" w:eastAsia="Calibri" w:hAnsi="Cambria"/>
          <w:sz w:val="22"/>
          <w:szCs w:val="22"/>
          <w:lang w:eastAsia="en-US"/>
        </w:rPr>
        <w:t xml:space="preserve"> – bez względu na postanowienia ogólnych bądź szczególnych warunków ubezpieczenia, strony umowy ubezpieczenia uzgodniły, że:</w:t>
      </w: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Ochroną ubezpieczeniową w zakresie odpowiedzialności cywilnej objęte są szkody kolejne powstałe z tej samej przyczyny w tym samym miejscu do upływu 7 dni od zgłoszenia pierwszej szkody.</w:t>
      </w: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Klauzula uznania okoliczności</w:t>
      </w:r>
      <w:r w:rsidRPr="00657694">
        <w:rPr>
          <w:rFonts w:ascii="Cambria" w:eastAsia="Calibri" w:hAnsi="Cambria"/>
          <w:sz w:val="22"/>
          <w:szCs w:val="22"/>
          <w:lang w:eastAsia="en-US"/>
        </w:rPr>
        <w:t xml:space="preserve"> – bez względu na postanowienia ogólnych bądź szczególnych warunków ubezpieczenia, strony umowy ubezpieczenia uzgodniły, że:</w:t>
      </w: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Ubezpieczyciel uznaje, że przy zawarciu umowy ubezpieczenia znane mu były wszelkie okoliczności, które są istotne dla oceny ryzyka ubezpieczeniowego. Niniejsze postanowienie nie dotyczy sytuacji, gdy okoliczności, o które zapytywał ubezpieczyciel przed zawarciem umowy, zostały podane niezgodnie z prawdą.</w:t>
      </w: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zmiany wielkości ryzyka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W razie ujawnienia okoliczności, która pociąga za sobą istotną zmianę prawdopodobieństwa wypadku, żadnej ze stron nie przysługuje żądanie zmiany wysokości składki ubezpieczeniowej. W przypadku istotnego wzrostu ryzyka ubezpieczeniowego, ubezpieczyciel może wystąpić do ubezpieczającego z wnioskiem o podjęcie rozsądnych działań prowadzących do zmniejszenia tego ryzyka.</w:t>
      </w: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wypłaty bezspornej części odszkodowania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W przypadku potwierdzenia swojej odpowiedzialności za powstałą szkodę ubezpieczyciel wypaca bezsporną część szacunkowej wysokości należnego odszkodowania w formie zaliczki w ciągu 14 dni roboczych od zawiadomienia o szkodzie.</w:t>
      </w: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wyrównania sumy ubezpieczenia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W razie zdarzenia objętego ochroną ubezpieczeniową w przypadku, gdy suma ubezpieczenia niektórych kategorii mienia okaże się wyższa niż koszt odtworzenia, nadwyżka ta zostanie rozłożona na te kategorie mienia (w ramach tego samego rodzaju ubezpieczonego majątku), którego suma ubezpieczenia jest niższa od kosztów odtworzenia. Klauzula nie dotyczy mienia ubezpieczonego systemem pierwszego ryzyka.</w:t>
      </w: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lastRenderedPageBreak/>
        <w:t xml:space="preserve">Klauzula pokrycia kosztów naprawy uszkodzeń powstałych w mieniu otaczającym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Ochroną ubezpieczeniową dodatkowo objęte są wszelkie szkody w mieniu otaczającym należącym do ubezpieczającego/ubezpieczonego, które są bezpośrednią konsekwencją szkód w ubezpieczonych przedmiotach. Limit odpowiedzi</w:t>
      </w:r>
      <w:r w:rsidR="00B56F05" w:rsidRPr="00657694">
        <w:rPr>
          <w:rFonts w:ascii="Cambria" w:eastAsia="Calibri" w:hAnsi="Cambria"/>
          <w:sz w:val="22"/>
          <w:szCs w:val="22"/>
          <w:lang w:eastAsia="en-US"/>
        </w:rPr>
        <w:t>alności ubezpieczyciela wynosi 5</w:t>
      </w:r>
      <w:r w:rsidRPr="00657694">
        <w:rPr>
          <w:rFonts w:ascii="Cambria" w:eastAsia="Calibri" w:hAnsi="Cambria"/>
          <w:sz w:val="22"/>
          <w:szCs w:val="22"/>
          <w:lang w:eastAsia="en-US"/>
        </w:rPr>
        <w:t>0 000,00 zł na jedno i wszystkie zdarzenia w każdym okresie ubezpieczenia.</w:t>
      </w: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zmiany lokalizacji odbudowy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Na pisemny wniosek ubezpieczającego/ubezpieczonego ubezpieczyciel wyrazi zgodę na odbudowę zniszczonego ubezpieczonego budynku lub budowli w innej lokalizacji, jeżeli zmiana lokalizacji wynika z wydanych decyzji administracyjnych (m.in. zezwolenia na budowę), warunków zabudowy albo rachunku ekonomicznego. Odszkodowanie w takiej sytuacji nie pokrywa kosztów zakupu gruntu w nowej lokalizacji.</w:t>
      </w: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 xml:space="preserve">Klauzula automatycznego pokrycia konsumpcji sumy ubezpieczenia w ubezpieczeniu mienia systemem pierwszego ryzyka </w:t>
      </w:r>
      <w:r w:rsidRPr="00657694">
        <w:rPr>
          <w:rFonts w:ascii="Cambria" w:eastAsia="Calibri" w:hAnsi="Cambria"/>
          <w:sz w:val="22"/>
          <w:szCs w:val="22"/>
          <w:lang w:eastAsia="en-US"/>
        </w:rPr>
        <w:t>– bez względu na postanowienia ogólnych bądź szczególnych warunków ubezpieczenia, strony umowy ubezpieczenia uzgodniły, że:</w:t>
      </w: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Ubezpieczyciel na wniosek ubezpieczającego przywróci automatycznie pierwotną sumę ubezpieczenia (doubezpieczenie) po wypłacie odszkodowań. Ubezpieczający zobowiązany będzie do dopłaty stosownej składki, wynikającej z automatycznego pokrycia konsumpcji sumy ubezpieczenia, wg stawki wynikającej ze złożonej oferty przetargowej, naliczonej do końca rocznego okresu ubezpieczenia zgodnie z zasadą „co do dnia”, w terminie 14 dni od otrzymania od ubezpieczyciela stosownego rachunku.</w:t>
      </w:r>
    </w:p>
    <w:p w:rsidR="00EA0883" w:rsidRPr="00657694" w:rsidRDefault="00EA0883"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Klauzula nie ma zastosowania jeżeli ogólne (szczególne) warunki ubezpieczenia nie przewidują konsumpcji sumy ubezpieczenia.</w:t>
      </w:r>
    </w:p>
    <w:p w:rsidR="009150D8" w:rsidRPr="00657694" w:rsidRDefault="009150D8" w:rsidP="009150D8">
      <w:pPr>
        <w:suppressAutoHyphens w:val="0"/>
        <w:jc w:val="both"/>
        <w:rPr>
          <w:rFonts w:ascii="Cambria" w:eastAsia="Calibri" w:hAnsi="Cambria"/>
          <w:i/>
          <w:sz w:val="22"/>
          <w:szCs w:val="22"/>
          <w:lang w:eastAsia="en-US"/>
        </w:rPr>
      </w:pPr>
      <w:r w:rsidRPr="00657694">
        <w:rPr>
          <w:rFonts w:ascii="Cambria" w:eastAsia="Calibri" w:hAnsi="Cambria"/>
          <w:b/>
          <w:sz w:val="22"/>
          <w:szCs w:val="22"/>
          <w:lang w:eastAsia="en-US"/>
        </w:rPr>
        <w:t>Klauzula szybkiej likwidacji szkód</w:t>
      </w:r>
      <w:r w:rsidRPr="00657694">
        <w:rPr>
          <w:rFonts w:ascii="Cambria" w:eastAsia="Calibri" w:hAnsi="Cambria"/>
          <w:sz w:val="22"/>
          <w:szCs w:val="22"/>
          <w:lang w:eastAsia="en-US"/>
        </w:rPr>
        <w:t xml:space="preserve"> – </w:t>
      </w:r>
      <w:r w:rsidRPr="00657694">
        <w:rPr>
          <w:rFonts w:ascii="Cambria" w:hAnsi="Cambria"/>
          <w:bCs/>
          <w:sz w:val="22"/>
          <w:szCs w:val="22"/>
        </w:rPr>
        <w:t>bez względu na postanowienia ogólnych bądź szczególnych warunków ubezpieczenia Ubezpieczyciela, strony umowy ubezpieczenia uzgodniły, że</w:t>
      </w:r>
      <w:r w:rsidRPr="00657694">
        <w:rPr>
          <w:rFonts w:ascii="Cambria" w:eastAsia="Calibri" w:hAnsi="Cambria"/>
          <w:sz w:val="22"/>
          <w:szCs w:val="22"/>
          <w:lang w:eastAsia="en-US"/>
        </w:rPr>
        <w:t>:</w:t>
      </w:r>
    </w:p>
    <w:p w:rsidR="009150D8" w:rsidRPr="00657694" w:rsidRDefault="009150D8" w:rsidP="009150D8">
      <w:pPr>
        <w:widowControl w:val="0"/>
        <w:suppressAutoHyphens w:val="0"/>
        <w:jc w:val="both"/>
        <w:rPr>
          <w:rFonts w:ascii="Cambria" w:eastAsia="Calibri" w:hAnsi="Cambria"/>
          <w:b/>
          <w:sz w:val="22"/>
          <w:szCs w:val="22"/>
          <w:lang w:eastAsia="en-US"/>
        </w:rPr>
      </w:pPr>
      <w:r w:rsidRPr="00657694">
        <w:rPr>
          <w:rFonts w:ascii="Cambria" w:eastAsia="Calibri" w:hAnsi="Cambria"/>
          <w:sz w:val="22"/>
          <w:szCs w:val="22"/>
          <w:lang w:eastAsia="en-US"/>
        </w:rPr>
        <w:t>W przypadku awarii sprzętu elektronicznego, którego przywrócenie do pracy (w ciągu 24 godzin) jest konieczne dla normalnego funkcjonowania firmy, Ubezpieczający/Ubezpieczony powiadamiając o szkodzie Ubezpieczyciela może przystąpić do samodzielnej likwidacji szkody, sporządzając stosowny protokół opisujący rozmiar i przyczynę zdarzenia. Równocześnie Ubezpieczający/Ubezpieczony przedstawi wyliczone wartości szkody lub fakturę za naprawę, które będą podstawą obliczenia odszkodowania przez Ubezpieczyciela. W przypadku awarii sprzętu elektronicznego, którego przywrócenie do pracy nie jest natychmiast konieczne, Ubezpieczający/Ubezpieczony po zgłoszeniu szkody może przystąpić do samodzielnej likwidacji szkody na powyższych zasadach jedynie w przypadku, gdy Ubezpieczyciel nie dokona oględzin przedmiotu dotkniętego szkodą w ciągu 3 dni od daty otrzymania zgłoszenia.</w:t>
      </w:r>
    </w:p>
    <w:p w:rsidR="004E4064" w:rsidRPr="00657694" w:rsidRDefault="004E4064" w:rsidP="00EA0883">
      <w:pPr>
        <w:widowControl w:val="0"/>
        <w:suppressAutoHyphens w:val="0"/>
        <w:jc w:val="both"/>
        <w:rPr>
          <w:rFonts w:ascii="Cambria" w:eastAsia="Calibri" w:hAnsi="Cambria"/>
          <w:sz w:val="22"/>
          <w:szCs w:val="22"/>
          <w:lang w:eastAsia="en-US"/>
        </w:rPr>
      </w:pPr>
      <w:r w:rsidRPr="00657694">
        <w:rPr>
          <w:rFonts w:ascii="Cambria" w:eastAsia="Calibri" w:hAnsi="Cambria"/>
          <w:b/>
          <w:sz w:val="22"/>
          <w:szCs w:val="22"/>
          <w:lang w:eastAsia="en-US"/>
        </w:rPr>
        <w:t>Klauzula ubezpieczenia pojazdu niezabezpieczonego</w:t>
      </w:r>
      <w:r w:rsidRPr="00657694">
        <w:rPr>
          <w:rFonts w:ascii="Cambria" w:eastAsia="Calibri" w:hAnsi="Cambria"/>
          <w:sz w:val="22"/>
          <w:szCs w:val="22"/>
          <w:lang w:eastAsia="en-US"/>
        </w:rPr>
        <w:t xml:space="preserve"> – </w:t>
      </w:r>
      <w:r w:rsidR="003E27CD" w:rsidRPr="00657694">
        <w:rPr>
          <w:rFonts w:ascii="Cambria" w:hAnsi="Cambria"/>
          <w:bCs/>
          <w:sz w:val="22"/>
          <w:szCs w:val="22"/>
        </w:rPr>
        <w:t>bez względu na postanowienia ogólnych bądź szczególnych warunków ubezpieczenia Ubezpieczyciela, strony umowy ubezpieczenia uzgodniły, że</w:t>
      </w:r>
      <w:r w:rsidRPr="00657694">
        <w:rPr>
          <w:rFonts w:ascii="Cambria" w:eastAsia="Calibri" w:hAnsi="Cambria"/>
          <w:sz w:val="22"/>
          <w:szCs w:val="22"/>
          <w:lang w:eastAsia="en-US"/>
        </w:rPr>
        <w:t xml:space="preserve">: </w:t>
      </w:r>
    </w:p>
    <w:p w:rsidR="004E4064" w:rsidRPr="00657694" w:rsidRDefault="004E4064"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 xml:space="preserve">Rozszerza się ochronę ubezpieczeniową o szkody powstałe na skutek kradzieży części lub wyposażenia pojazdu, zabrania pojazdu w celu krótkotrwałego użycia lub kradzieży pojazdu, gdy: </w:t>
      </w:r>
    </w:p>
    <w:p w:rsidR="004E4064" w:rsidRPr="00657694" w:rsidRDefault="004E4064"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pozostawiono w pojeździe dokumenty (dowód rejestracyjny lub kartę pojazdu) lub kluczyki lub sterowniki służące do otwarcia lub uruchomienia pojazdu lub uruchomienia urządzeń zabezpieczających pojazd przed kradzieżą, lub nie uruchomiono wszystkich wymaganych urządzeń zabezpieczających pojazd przed kradzieżą.</w:t>
      </w:r>
    </w:p>
    <w:p w:rsidR="003E27CD" w:rsidRPr="00657694" w:rsidRDefault="004E4064" w:rsidP="00EA0883">
      <w:pPr>
        <w:widowControl w:val="0"/>
        <w:suppressAutoHyphens w:val="0"/>
        <w:jc w:val="both"/>
        <w:rPr>
          <w:rFonts w:ascii="Cambria" w:hAnsi="Cambria"/>
          <w:bCs/>
          <w:i/>
          <w:sz w:val="22"/>
          <w:szCs w:val="22"/>
        </w:rPr>
      </w:pPr>
      <w:r w:rsidRPr="00657694">
        <w:rPr>
          <w:rFonts w:ascii="Cambria" w:eastAsia="Calibri" w:hAnsi="Cambria"/>
          <w:b/>
          <w:sz w:val="22"/>
          <w:szCs w:val="22"/>
          <w:lang w:eastAsia="en-US"/>
        </w:rPr>
        <w:t>Szkoda całkowita –</w:t>
      </w:r>
      <w:r w:rsidRPr="00657694">
        <w:rPr>
          <w:rFonts w:ascii="Cambria" w:eastAsia="Calibri" w:hAnsi="Cambria"/>
          <w:sz w:val="22"/>
          <w:szCs w:val="22"/>
          <w:lang w:eastAsia="en-US"/>
        </w:rPr>
        <w:t xml:space="preserve"> </w:t>
      </w:r>
      <w:r w:rsidR="003E27CD" w:rsidRPr="00657694">
        <w:rPr>
          <w:rFonts w:ascii="Cambria" w:hAnsi="Cambria"/>
          <w:bCs/>
          <w:sz w:val="22"/>
          <w:szCs w:val="22"/>
        </w:rPr>
        <w:t>bez względu na postanowienia ogólnych bądź szczególnych warunków ubezpieczenia Ubezpieczyciela, strony umowy ubezpieczenia uzgodniły, że:</w:t>
      </w:r>
    </w:p>
    <w:p w:rsidR="004E4064" w:rsidRPr="00657694" w:rsidRDefault="004E4064" w:rsidP="00EA0883">
      <w:pPr>
        <w:widowControl w:val="0"/>
        <w:suppressAutoHyphens w:val="0"/>
        <w:jc w:val="both"/>
        <w:rPr>
          <w:rFonts w:ascii="Cambria" w:eastAsia="Calibri" w:hAnsi="Cambria"/>
          <w:sz w:val="22"/>
          <w:szCs w:val="22"/>
          <w:lang w:eastAsia="en-US"/>
        </w:rPr>
      </w:pPr>
      <w:r w:rsidRPr="00657694">
        <w:rPr>
          <w:rFonts w:ascii="Cambria" w:eastAsia="Calibri" w:hAnsi="Cambria"/>
          <w:sz w:val="22"/>
          <w:szCs w:val="22"/>
          <w:lang w:eastAsia="en-US"/>
        </w:rPr>
        <w:t>szkoda, w wyniku której ubezpieczony pojazd uległ uszkodzeniu w takim stopniu, że koszty jego naprawy przekraczają 80% sumy ubezpieczenia (nie więcej jednak niż 80% wartości rynkowej pojazdu na dzień wyliczania odszkodowania).</w:t>
      </w:r>
    </w:p>
    <w:p w:rsidR="004E4064" w:rsidRPr="00657694" w:rsidRDefault="004E4064" w:rsidP="00B856C2">
      <w:pPr>
        <w:widowControl w:val="0"/>
        <w:numPr>
          <w:ilvl w:val="0"/>
          <w:numId w:val="6"/>
        </w:numPr>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lastRenderedPageBreak/>
        <w:t>W przypadku zakwalifikowania przez Ubezpieczyciela szkody jako całkowitej, Ubezpieczający / Ubezpieczony, który zamierza mimo tego naprawić uszkodzony pojazd, ma prawo przedstawić Ubezpieczycielowi sporządzony przez wybrany przez siebie warsztat kosztorys naprawy, zgodny z zakresem uszkodzeń uznanych przez Ubezpieczyciela. Jeżeli taki kosztorys będzie potwierdzał realny koszt naprawy (z uwzględnieniem zastosowania tzw. zamienników, tj. części zamiennych dystrybuowanych poza siecią oficjalnego producenta / importera, posiadających stosowna homologację oraz kosztu robocizny, określonego w kosztorysie), mieszczący się wartości rynkowej pojazdu na dzień wyliczania odszkodowania (nie wyższy jednak od sumy ubezpieczenia) Ubezpieczyciel wyrazi zgodę na dokonanie naprawy w warsztacie i pokryje jej koszt, pod warunkiem:</w:t>
      </w:r>
    </w:p>
    <w:p w:rsidR="004E4064" w:rsidRPr="00657694" w:rsidRDefault="004E4064" w:rsidP="00B856C2">
      <w:pPr>
        <w:widowControl w:val="0"/>
        <w:numPr>
          <w:ilvl w:val="1"/>
          <w:numId w:val="6"/>
        </w:numPr>
        <w:suppressAutoHyphens w:val="0"/>
        <w:ind w:left="714" w:hanging="357"/>
        <w:contextualSpacing/>
        <w:jc w:val="both"/>
        <w:rPr>
          <w:rFonts w:ascii="Cambria" w:eastAsia="Calibri" w:hAnsi="Cambria"/>
          <w:sz w:val="22"/>
          <w:szCs w:val="22"/>
          <w:lang w:eastAsia="en-US"/>
        </w:rPr>
      </w:pPr>
      <w:r w:rsidRPr="00657694">
        <w:rPr>
          <w:rFonts w:ascii="Cambria" w:eastAsia="Calibri" w:hAnsi="Cambria"/>
          <w:sz w:val="22"/>
          <w:szCs w:val="22"/>
          <w:lang w:eastAsia="en-US"/>
        </w:rPr>
        <w:t>przedstawienia Ubezpieczycielowi faktury VAT za naprawę wraz z wyspecyfikowaniem kosztów naprawy, potwierdzającej zgodność naprawy z zakresem uszkodzeń uznanych przez Ubezpieczyciela,</w:t>
      </w:r>
    </w:p>
    <w:p w:rsidR="004E4064" w:rsidRPr="00657694" w:rsidRDefault="004E4064" w:rsidP="00B856C2">
      <w:pPr>
        <w:widowControl w:val="0"/>
        <w:numPr>
          <w:ilvl w:val="1"/>
          <w:numId w:val="6"/>
        </w:numPr>
        <w:suppressAutoHyphens w:val="0"/>
        <w:ind w:left="714" w:hanging="357"/>
        <w:contextualSpacing/>
        <w:jc w:val="both"/>
        <w:rPr>
          <w:rFonts w:ascii="Cambria" w:eastAsia="Calibri" w:hAnsi="Cambria"/>
          <w:sz w:val="22"/>
          <w:szCs w:val="22"/>
          <w:lang w:eastAsia="en-US"/>
        </w:rPr>
      </w:pPr>
      <w:r w:rsidRPr="00657694">
        <w:rPr>
          <w:rFonts w:ascii="Cambria" w:eastAsia="Calibri" w:hAnsi="Cambria"/>
          <w:sz w:val="22"/>
          <w:szCs w:val="22"/>
          <w:lang w:eastAsia="en-US"/>
        </w:rPr>
        <w:t>przedstawienia naprawionego pojazdu na żądanie Ubezpieczyciela w celu dokonania przez niego oględzin.</w:t>
      </w:r>
    </w:p>
    <w:p w:rsidR="004E4064" w:rsidRPr="00657694" w:rsidRDefault="004E4064" w:rsidP="00B856C2">
      <w:pPr>
        <w:widowControl w:val="0"/>
        <w:numPr>
          <w:ilvl w:val="0"/>
          <w:numId w:val="6"/>
        </w:numPr>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W razie stwierdzenia przez Ubezpieczyciela niezgodności dokonanej naprawy z zakresem uznanych przez niego uszkodzeń, Ubezpieczyciel może odpowiednio skorygować wysokość należnego odszkodowania.</w:t>
      </w:r>
    </w:p>
    <w:p w:rsidR="004E4064" w:rsidRPr="00657694" w:rsidRDefault="004E4064" w:rsidP="00B856C2">
      <w:pPr>
        <w:widowControl w:val="0"/>
        <w:numPr>
          <w:ilvl w:val="0"/>
          <w:numId w:val="6"/>
        </w:numPr>
        <w:suppressAutoHyphens w:val="0"/>
        <w:contextualSpacing/>
        <w:jc w:val="both"/>
        <w:rPr>
          <w:rFonts w:ascii="Cambria" w:eastAsia="Calibri" w:hAnsi="Cambria"/>
          <w:sz w:val="22"/>
          <w:szCs w:val="22"/>
          <w:lang w:eastAsia="en-US"/>
        </w:rPr>
      </w:pPr>
      <w:r w:rsidRPr="00657694">
        <w:rPr>
          <w:rFonts w:ascii="Cambria" w:eastAsia="Calibri" w:hAnsi="Cambria"/>
          <w:sz w:val="22"/>
          <w:szCs w:val="22"/>
          <w:lang w:eastAsia="en-US"/>
        </w:rPr>
        <w:t>W przypadku, gdy faktyczny koszt naprawy przekroczy wartość rynkową pojazdu na dzień wyliczania odszkodowania (nie więcej jednak niż suma ubezpieczenia pojazdu) Ubezpieczyciel pokryje koszt naprawy wyłącznie do wartości rynkowej pojazdu i nie więcej, niż suma ubezpieczenia.</w:t>
      </w:r>
    </w:p>
    <w:p w:rsidR="004E4064" w:rsidRPr="00657694" w:rsidRDefault="004E4064" w:rsidP="00EA0883">
      <w:pPr>
        <w:tabs>
          <w:tab w:val="right" w:pos="9404"/>
        </w:tabs>
        <w:rPr>
          <w:rFonts w:ascii="Cambria" w:hAnsi="Cambria"/>
          <w:sz w:val="22"/>
          <w:szCs w:val="22"/>
        </w:rPr>
      </w:pPr>
    </w:p>
    <w:p w:rsidR="00CC7D70" w:rsidRPr="000A57AA" w:rsidRDefault="00CC7D70" w:rsidP="003F1ADD">
      <w:pPr>
        <w:tabs>
          <w:tab w:val="left" w:pos="1407"/>
        </w:tabs>
        <w:jc w:val="right"/>
        <w:rPr>
          <w:rFonts w:ascii="Cambria" w:hAnsi="Cambria"/>
          <w:color w:val="FF0000"/>
          <w:sz w:val="22"/>
          <w:szCs w:val="22"/>
        </w:rPr>
        <w:sectPr w:rsidR="00CC7D70" w:rsidRPr="000A57AA" w:rsidSect="00111F1A">
          <w:pgSz w:w="11906" w:h="16838"/>
          <w:pgMar w:top="1417" w:right="1417" w:bottom="1417" w:left="1417" w:header="708" w:footer="708" w:gutter="0"/>
          <w:cols w:space="708"/>
          <w:docGrid w:linePitch="360"/>
        </w:sectPr>
      </w:pPr>
    </w:p>
    <w:p w:rsidR="00080D84" w:rsidRPr="008618C8" w:rsidRDefault="000334E7" w:rsidP="00F57067">
      <w:pPr>
        <w:widowControl w:val="0"/>
        <w:suppressAutoHyphens w:val="0"/>
        <w:jc w:val="right"/>
        <w:outlineLvl w:val="0"/>
        <w:rPr>
          <w:rFonts w:ascii="Cambria" w:hAnsi="Cambria"/>
          <w:sz w:val="22"/>
          <w:szCs w:val="22"/>
          <w:lang w:eastAsia="en-US"/>
        </w:rPr>
      </w:pPr>
      <w:bookmarkStart w:id="22" w:name="_Toc486921600"/>
      <w:r w:rsidRPr="008618C8">
        <w:rPr>
          <w:rFonts w:ascii="Cambria" w:hAnsi="Cambria"/>
          <w:sz w:val="22"/>
          <w:szCs w:val="22"/>
          <w:lang w:eastAsia="en-US"/>
        </w:rPr>
        <w:lastRenderedPageBreak/>
        <w:t>Załącznik nr 6</w:t>
      </w:r>
      <w:r w:rsidR="003F1ADD" w:rsidRPr="008618C8">
        <w:rPr>
          <w:rFonts w:ascii="Cambria" w:hAnsi="Cambria"/>
          <w:sz w:val="22"/>
          <w:szCs w:val="22"/>
          <w:lang w:eastAsia="en-US"/>
        </w:rPr>
        <w:t xml:space="preserve"> do SIWZ</w:t>
      </w:r>
      <w:bookmarkEnd w:id="22"/>
    </w:p>
    <w:p w:rsidR="001F5EEB" w:rsidRPr="008618C8" w:rsidRDefault="00080D84" w:rsidP="001F5EEB">
      <w:pPr>
        <w:widowControl w:val="0"/>
        <w:suppressAutoHyphens w:val="0"/>
        <w:jc w:val="right"/>
        <w:rPr>
          <w:rFonts w:ascii="Cambria" w:hAnsi="Cambria"/>
          <w:sz w:val="22"/>
          <w:szCs w:val="22"/>
          <w:lang w:eastAsia="en-US"/>
        </w:rPr>
      </w:pPr>
      <w:r w:rsidRPr="008618C8">
        <w:rPr>
          <w:rFonts w:ascii="Cambria" w:hAnsi="Cambria"/>
          <w:sz w:val="22"/>
          <w:szCs w:val="22"/>
          <w:lang w:eastAsia="en-US"/>
        </w:rPr>
        <w:t>Wzór umowy</w:t>
      </w:r>
      <w:r w:rsidR="001F5EEB" w:rsidRPr="008618C8">
        <w:rPr>
          <w:rFonts w:ascii="Cambria" w:hAnsi="Cambria"/>
          <w:sz w:val="22"/>
          <w:szCs w:val="22"/>
          <w:lang w:eastAsia="en-US"/>
        </w:rPr>
        <w:t xml:space="preserve"> dotyczącej części I zamówienia</w:t>
      </w:r>
    </w:p>
    <w:p w:rsidR="001F5EEB" w:rsidRPr="008618C8" w:rsidRDefault="001F5EEB" w:rsidP="001F5EEB">
      <w:pPr>
        <w:tabs>
          <w:tab w:val="left" w:pos="1407"/>
        </w:tabs>
        <w:spacing w:before="240" w:after="240"/>
        <w:jc w:val="center"/>
        <w:rPr>
          <w:rFonts w:ascii="Cambria" w:hAnsi="Cambria"/>
          <w:b/>
          <w:sz w:val="22"/>
          <w:szCs w:val="22"/>
        </w:rPr>
      </w:pPr>
      <w:r w:rsidRPr="008618C8">
        <w:rPr>
          <w:rFonts w:ascii="Cambria" w:hAnsi="Cambria"/>
          <w:b/>
          <w:sz w:val="22"/>
          <w:szCs w:val="22"/>
        </w:rPr>
        <w:t xml:space="preserve">UMOWA NR </w:t>
      </w:r>
      <w:r w:rsidRPr="008618C8">
        <w:rPr>
          <w:rFonts w:ascii="Cambria" w:hAnsi="Cambria"/>
          <w:sz w:val="22"/>
          <w:szCs w:val="22"/>
        </w:rPr>
        <w:t xml:space="preserve">............... </w:t>
      </w:r>
    </w:p>
    <w:p w:rsidR="001F5EEB" w:rsidRPr="008618C8" w:rsidRDefault="001F5EEB" w:rsidP="001F5EEB">
      <w:pPr>
        <w:tabs>
          <w:tab w:val="left" w:pos="1407"/>
        </w:tabs>
        <w:spacing w:before="240" w:after="240"/>
        <w:jc w:val="both"/>
        <w:rPr>
          <w:rFonts w:ascii="Cambria" w:hAnsi="Cambria"/>
          <w:sz w:val="22"/>
          <w:szCs w:val="22"/>
        </w:rPr>
      </w:pPr>
      <w:r w:rsidRPr="008618C8">
        <w:rPr>
          <w:rFonts w:ascii="Cambria" w:hAnsi="Cambria"/>
          <w:sz w:val="22"/>
          <w:szCs w:val="22"/>
        </w:rPr>
        <w:t>zawarta w dniu .............................. pomiędzy:</w:t>
      </w:r>
    </w:p>
    <w:p w:rsidR="00DF1BCF" w:rsidRPr="008618C8" w:rsidRDefault="004D7F52" w:rsidP="00DF1BCF">
      <w:pPr>
        <w:tabs>
          <w:tab w:val="left" w:pos="1407"/>
        </w:tabs>
        <w:suppressAutoHyphens w:val="0"/>
        <w:spacing w:after="240"/>
        <w:jc w:val="both"/>
        <w:rPr>
          <w:rFonts w:ascii="Cambria" w:hAnsi="Cambria"/>
          <w:sz w:val="22"/>
          <w:szCs w:val="22"/>
        </w:rPr>
      </w:pPr>
      <w:r w:rsidRPr="008618C8">
        <w:rPr>
          <w:rFonts w:ascii="Cambria" w:hAnsi="Cambria"/>
          <w:b/>
          <w:bCs/>
          <w:sz w:val="22"/>
          <w:szCs w:val="22"/>
          <w:lang w:eastAsia="pl-PL"/>
        </w:rPr>
        <w:t xml:space="preserve">Gminą </w:t>
      </w:r>
      <w:r w:rsidR="003D2586" w:rsidRPr="008618C8">
        <w:rPr>
          <w:rFonts w:ascii="Cambria" w:hAnsi="Cambria"/>
          <w:b/>
          <w:bCs/>
          <w:sz w:val="22"/>
          <w:szCs w:val="22"/>
          <w:lang w:eastAsia="pl-PL"/>
        </w:rPr>
        <w:t>Nisko</w:t>
      </w:r>
      <w:r w:rsidR="00DF1BCF" w:rsidRPr="008618C8">
        <w:rPr>
          <w:rFonts w:ascii="Cambria" w:hAnsi="Cambria"/>
          <w:b/>
          <w:bCs/>
          <w:sz w:val="22"/>
          <w:szCs w:val="22"/>
          <w:lang w:eastAsia="pl-PL"/>
        </w:rPr>
        <w:t xml:space="preserve"> </w:t>
      </w:r>
      <w:r w:rsidR="00DF1BCF" w:rsidRPr="008618C8">
        <w:rPr>
          <w:rFonts w:ascii="Cambria" w:hAnsi="Cambria"/>
          <w:bCs/>
          <w:sz w:val="22"/>
          <w:szCs w:val="22"/>
          <w:lang w:eastAsia="pl-PL"/>
        </w:rPr>
        <w:t>z</w:t>
      </w:r>
      <w:r w:rsidR="001F5EEB" w:rsidRPr="008618C8">
        <w:rPr>
          <w:rFonts w:ascii="Cambria" w:hAnsi="Cambria"/>
          <w:bCs/>
          <w:sz w:val="22"/>
          <w:szCs w:val="22"/>
          <w:lang w:eastAsia="pl-PL"/>
        </w:rPr>
        <w:t xml:space="preserve"> siedzibą </w:t>
      </w:r>
      <w:r w:rsidR="00DF1BCF" w:rsidRPr="008618C8">
        <w:rPr>
          <w:rFonts w:ascii="Cambria" w:hAnsi="Cambria"/>
          <w:bCs/>
          <w:sz w:val="22"/>
          <w:szCs w:val="22"/>
          <w:lang w:eastAsia="pl-PL"/>
        </w:rPr>
        <w:t xml:space="preserve">ul. </w:t>
      </w:r>
      <w:r w:rsidR="003B307B" w:rsidRPr="008618C8">
        <w:rPr>
          <w:rFonts w:ascii="Cambria" w:hAnsi="Cambria"/>
          <w:bCs/>
          <w:sz w:val="22"/>
          <w:szCs w:val="22"/>
          <w:lang w:eastAsia="pl-PL"/>
        </w:rPr>
        <w:t>…………..</w:t>
      </w:r>
      <w:r w:rsidR="001F5EEB" w:rsidRPr="008618C8">
        <w:rPr>
          <w:rFonts w:ascii="Cambria" w:hAnsi="Cambria"/>
          <w:sz w:val="22"/>
          <w:szCs w:val="22"/>
          <w:lang w:eastAsia="pl-PL"/>
        </w:rPr>
        <w:t xml:space="preserve">, </w:t>
      </w:r>
      <w:r w:rsidR="003B307B" w:rsidRPr="008618C8">
        <w:rPr>
          <w:rFonts w:ascii="Cambria" w:hAnsi="Cambria"/>
          <w:sz w:val="22"/>
          <w:szCs w:val="22"/>
          <w:lang w:eastAsia="pl-PL"/>
        </w:rPr>
        <w:t>……………</w:t>
      </w:r>
      <w:r w:rsidR="001F5EEB" w:rsidRPr="008618C8">
        <w:rPr>
          <w:rFonts w:ascii="Cambria" w:hAnsi="Cambria"/>
          <w:sz w:val="22"/>
          <w:szCs w:val="22"/>
          <w:lang w:eastAsia="pl-PL"/>
        </w:rPr>
        <w:t xml:space="preserve">, </w:t>
      </w:r>
      <w:r w:rsidR="00DF1BCF" w:rsidRPr="008618C8">
        <w:rPr>
          <w:rFonts w:ascii="Cambria" w:hAnsi="Cambria"/>
          <w:sz w:val="22"/>
          <w:szCs w:val="22"/>
          <w:lang w:eastAsia="pl-PL"/>
        </w:rPr>
        <w:t xml:space="preserve">nr ewidencyjny NIP: </w:t>
      </w:r>
      <w:r w:rsidR="003B307B" w:rsidRPr="008618C8">
        <w:rPr>
          <w:rFonts w:ascii="Cambria" w:hAnsi="Cambria"/>
          <w:sz w:val="22"/>
          <w:szCs w:val="22"/>
        </w:rPr>
        <w:t>……………, REGON: ……..…………..</w:t>
      </w:r>
      <w:r w:rsidR="00DF1BCF" w:rsidRPr="008618C8">
        <w:rPr>
          <w:rFonts w:ascii="Cambria" w:hAnsi="Cambria"/>
          <w:sz w:val="22"/>
          <w:szCs w:val="22"/>
        </w:rPr>
        <w:t>,</w:t>
      </w:r>
    </w:p>
    <w:p w:rsidR="00DF1BCF" w:rsidRPr="008618C8" w:rsidRDefault="001F5EEB" w:rsidP="001F5EEB">
      <w:pPr>
        <w:tabs>
          <w:tab w:val="left" w:pos="1407"/>
        </w:tabs>
        <w:suppressAutoHyphens w:val="0"/>
        <w:jc w:val="both"/>
        <w:rPr>
          <w:rFonts w:ascii="Cambria" w:hAnsi="Cambria"/>
          <w:sz w:val="22"/>
          <w:szCs w:val="22"/>
        </w:rPr>
      </w:pPr>
      <w:r w:rsidRPr="008618C8">
        <w:rPr>
          <w:rFonts w:ascii="Cambria" w:hAnsi="Cambria"/>
          <w:sz w:val="22"/>
          <w:szCs w:val="22"/>
        </w:rPr>
        <w:t>reprezentowaną przez</w:t>
      </w:r>
      <w:r w:rsidR="00DF1BCF" w:rsidRPr="008618C8">
        <w:rPr>
          <w:rFonts w:ascii="Cambria" w:hAnsi="Cambria"/>
          <w:sz w:val="22"/>
          <w:szCs w:val="22"/>
        </w:rPr>
        <w:t>:</w:t>
      </w:r>
    </w:p>
    <w:p w:rsidR="00DF1BCF" w:rsidRPr="008618C8" w:rsidRDefault="00DF1BCF" w:rsidP="001F5EEB">
      <w:pPr>
        <w:tabs>
          <w:tab w:val="left" w:pos="1407"/>
        </w:tabs>
        <w:suppressAutoHyphens w:val="0"/>
        <w:jc w:val="both"/>
        <w:rPr>
          <w:rFonts w:ascii="Cambria" w:hAnsi="Cambria"/>
          <w:sz w:val="22"/>
          <w:szCs w:val="22"/>
        </w:rPr>
      </w:pPr>
    </w:p>
    <w:p w:rsidR="001F5EEB" w:rsidRPr="008618C8" w:rsidRDefault="00DF1BCF" w:rsidP="001F5EEB">
      <w:pPr>
        <w:tabs>
          <w:tab w:val="left" w:pos="1407"/>
        </w:tabs>
        <w:suppressAutoHyphens w:val="0"/>
        <w:jc w:val="both"/>
        <w:rPr>
          <w:rFonts w:ascii="Cambria" w:hAnsi="Cambria"/>
          <w:sz w:val="22"/>
          <w:szCs w:val="22"/>
        </w:rPr>
      </w:pPr>
      <w:r w:rsidRPr="008618C8">
        <w:rPr>
          <w:rFonts w:ascii="Cambria" w:hAnsi="Cambria"/>
          <w:sz w:val="22"/>
          <w:szCs w:val="22"/>
        </w:rPr>
        <w:t>…………………………….- ……………………………………………………</w:t>
      </w:r>
    </w:p>
    <w:p w:rsidR="001F5EEB" w:rsidRPr="008618C8" w:rsidRDefault="001F5EEB" w:rsidP="001F5EEB">
      <w:pPr>
        <w:tabs>
          <w:tab w:val="left" w:pos="1407"/>
        </w:tabs>
        <w:suppressAutoHyphens w:val="0"/>
        <w:jc w:val="both"/>
        <w:rPr>
          <w:rFonts w:ascii="Cambria" w:hAnsi="Cambria"/>
          <w:b/>
          <w:sz w:val="22"/>
          <w:szCs w:val="22"/>
          <w:lang w:eastAsia="pl-PL"/>
        </w:rPr>
      </w:pPr>
      <w:r w:rsidRPr="008618C8">
        <w:rPr>
          <w:rFonts w:ascii="Cambria" w:hAnsi="Cambria"/>
          <w:sz w:val="22"/>
          <w:szCs w:val="22"/>
        </w:rPr>
        <w:t xml:space="preserve">zwaną dalej </w:t>
      </w:r>
      <w:r w:rsidRPr="008618C8">
        <w:rPr>
          <w:rFonts w:ascii="Cambria" w:hAnsi="Cambria"/>
          <w:b/>
          <w:sz w:val="22"/>
          <w:szCs w:val="22"/>
        </w:rPr>
        <w:t>„Zamawiającym”</w:t>
      </w:r>
    </w:p>
    <w:p w:rsidR="001F5EEB" w:rsidRPr="008618C8" w:rsidRDefault="001F5EEB" w:rsidP="001F5EEB">
      <w:pPr>
        <w:tabs>
          <w:tab w:val="left" w:pos="1407"/>
        </w:tabs>
        <w:spacing w:before="240" w:after="240"/>
        <w:jc w:val="both"/>
        <w:rPr>
          <w:rFonts w:ascii="Cambria" w:hAnsi="Cambria"/>
          <w:sz w:val="22"/>
          <w:szCs w:val="22"/>
        </w:rPr>
      </w:pPr>
      <w:r w:rsidRPr="008618C8">
        <w:rPr>
          <w:rFonts w:ascii="Cambria" w:hAnsi="Cambria"/>
          <w:sz w:val="22"/>
          <w:szCs w:val="22"/>
        </w:rPr>
        <w:t>a</w:t>
      </w:r>
    </w:p>
    <w:p w:rsidR="001F5EEB" w:rsidRPr="008618C8" w:rsidRDefault="001F5EEB" w:rsidP="001F5EEB">
      <w:pPr>
        <w:tabs>
          <w:tab w:val="left" w:pos="360"/>
        </w:tabs>
        <w:spacing w:before="120"/>
        <w:jc w:val="both"/>
        <w:rPr>
          <w:rFonts w:ascii="Cambria" w:hAnsi="Cambria"/>
          <w:sz w:val="22"/>
          <w:szCs w:val="22"/>
        </w:rPr>
      </w:pPr>
      <w:r w:rsidRPr="008618C8">
        <w:rPr>
          <w:rFonts w:ascii="Cambria" w:hAnsi="Cambria"/>
          <w:sz w:val="22"/>
          <w:szCs w:val="22"/>
        </w:rPr>
        <w:t>…………………… z siedzibą w ……………., prowadzącym działalność ubezpieczeniową zarejestrowaną w ………………………………., pod nr: …………………, posiadającym zezwolenie lub równoważne uprawnienie do prowadzenia działalności ubezpieczeniowej obejmującej przedmiot zamówienia ………….., nr ….., z dnia ………., od którego uzależnione jest prawo świadczenia usług ubezpieczeniowych objętych przedmiotem zamówienia w kraju, w którym Wykonawca ma siedzibę: ………………………………………..., nr VAT lub inny krajowy numer identyfikacyjny: …………, reprezentowanym przez:</w:t>
      </w:r>
    </w:p>
    <w:p w:rsidR="001F5EEB" w:rsidRPr="008618C8" w:rsidRDefault="001F5EEB" w:rsidP="00B856C2">
      <w:pPr>
        <w:numPr>
          <w:ilvl w:val="0"/>
          <w:numId w:val="55"/>
        </w:numPr>
        <w:tabs>
          <w:tab w:val="left" w:pos="360"/>
        </w:tabs>
        <w:spacing w:before="120"/>
        <w:jc w:val="both"/>
        <w:rPr>
          <w:rFonts w:ascii="Cambria" w:hAnsi="Cambria"/>
          <w:sz w:val="22"/>
          <w:szCs w:val="22"/>
        </w:rPr>
      </w:pPr>
      <w:r w:rsidRPr="008618C8">
        <w:rPr>
          <w:rFonts w:ascii="Cambria" w:hAnsi="Cambria"/>
          <w:sz w:val="22"/>
          <w:szCs w:val="22"/>
        </w:rPr>
        <w:t>.............................................................................................................................</w:t>
      </w:r>
    </w:p>
    <w:p w:rsidR="001F5EEB" w:rsidRPr="008618C8" w:rsidRDefault="001F5EEB" w:rsidP="00B856C2">
      <w:pPr>
        <w:numPr>
          <w:ilvl w:val="0"/>
          <w:numId w:val="55"/>
        </w:numPr>
        <w:tabs>
          <w:tab w:val="left" w:pos="360"/>
        </w:tabs>
        <w:spacing w:after="120"/>
        <w:jc w:val="both"/>
        <w:rPr>
          <w:rFonts w:ascii="Cambria" w:hAnsi="Cambria"/>
          <w:sz w:val="22"/>
          <w:szCs w:val="22"/>
        </w:rPr>
      </w:pPr>
      <w:r w:rsidRPr="008618C8">
        <w:rPr>
          <w:rFonts w:ascii="Cambria" w:hAnsi="Cambria"/>
          <w:sz w:val="22"/>
          <w:szCs w:val="22"/>
        </w:rPr>
        <w:t>…………………………………………………………………………………………...</w:t>
      </w:r>
    </w:p>
    <w:p w:rsidR="001F5EEB" w:rsidRPr="008618C8" w:rsidRDefault="001F5EEB" w:rsidP="001F5EEB">
      <w:pPr>
        <w:tabs>
          <w:tab w:val="left" w:pos="1407"/>
        </w:tabs>
        <w:spacing w:before="240" w:after="240"/>
        <w:jc w:val="both"/>
        <w:rPr>
          <w:rFonts w:ascii="Cambria" w:hAnsi="Cambria"/>
          <w:b/>
          <w:sz w:val="22"/>
          <w:szCs w:val="22"/>
        </w:rPr>
      </w:pPr>
      <w:r w:rsidRPr="008618C8">
        <w:rPr>
          <w:rFonts w:ascii="Cambria" w:hAnsi="Cambria"/>
          <w:sz w:val="22"/>
          <w:szCs w:val="22"/>
        </w:rPr>
        <w:t xml:space="preserve">zwanym dalej </w:t>
      </w:r>
      <w:r w:rsidRPr="008618C8">
        <w:rPr>
          <w:rFonts w:ascii="Cambria" w:hAnsi="Cambria"/>
          <w:b/>
          <w:sz w:val="22"/>
          <w:szCs w:val="22"/>
        </w:rPr>
        <w:t>„Wykonawcą”</w:t>
      </w:r>
    </w:p>
    <w:p w:rsidR="001F5EEB" w:rsidRPr="008618C8" w:rsidRDefault="001F5EEB" w:rsidP="001F5EEB">
      <w:pPr>
        <w:tabs>
          <w:tab w:val="left" w:pos="360"/>
        </w:tabs>
        <w:spacing w:after="240"/>
        <w:jc w:val="both"/>
        <w:rPr>
          <w:rFonts w:ascii="Cambria" w:hAnsi="Cambria"/>
          <w:sz w:val="22"/>
          <w:szCs w:val="22"/>
        </w:rPr>
      </w:pPr>
      <w:r w:rsidRPr="008618C8">
        <w:rPr>
          <w:rFonts w:ascii="Cambria" w:hAnsi="Cambria"/>
          <w:sz w:val="22"/>
          <w:szCs w:val="22"/>
        </w:rPr>
        <w:t xml:space="preserve">W rezultacie dokonania przez Zamawiającego wyboru oferty Wykonawcy w wyniku przeprowadzonego postępowania przetargowego zgodnie z ustawą z dnia 29 stycznia 2004 r. – Prawo zamówień publicznych (tekst jednolity </w:t>
      </w:r>
      <w:r w:rsidR="00270190" w:rsidRPr="008618C8">
        <w:rPr>
          <w:rFonts w:ascii="Cambria" w:hAnsi="Cambria"/>
          <w:sz w:val="22"/>
          <w:szCs w:val="22"/>
        </w:rPr>
        <w:t>Dz.U. z 2017</w:t>
      </w:r>
      <w:r w:rsidRPr="008618C8">
        <w:rPr>
          <w:rFonts w:ascii="Cambria" w:hAnsi="Cambria"/>
          <w:sz w:val="22"/>
          <w:szCs w:val="22"/>
        </w:rPr>
        <w:t xml:space="preserve"> r., poz. </w:t>
      </w:r>
      <w:r w:rsidR="00270190" w:rsidRPr="008618C8">
        <w:rPr>
          <w:rFonts w:ascii="Cambria" w:hAnsi="Cambria"/>
          <w:sz w:val="22"/>
          <w:szCs w:val="22"/>
        </w:rPr>
        <w:t>1579</w:t>
      </w:r>
      <w:r w:rsidRPr="008618C8">
        <w:rPr>
          <w:rFonts w:ascii="Cambria" w:hAnsi="Cambria"/>
          <w:sz w:val="22"/>
          <w:szCs w:val="22"/>
        </w:rPr>
        <w:t>) została zawarta umowa o następującej treści:</w:t>
      </w:r>
    </w:p>
    <w:p w:rsidR="001F5EEB" w:rsidRPr="008618C8" w:rsidRDefault="001F5EEB" w:rsidP="001F5EEB">
      <w:pPr>
        <w:tabs>
          <w:tab w:val="left" w:pos="360"/>
        </w:tabs>
        <w:jc w:val="center"/>
        <w:rPr>
          <w:rFonts w:ascii="Cambria" w:hAnsi="Cambria"/>
          <w:b/>
          <w:sz w:val="22"/>
          <w:szCs w:val="22"/>
        </w:rPr>
      </w:pPr>
      <w:r w:rsidRPr="008618C8">
        <w:rPr>
          <w:rFonts w:ascii="Cambria" w:hAnsi="Cambria"/>
          <w:b/>
          <w:sz w:val="22"/>
          <w:szCs w:val="22"/>
          <w:lang w:eastAsia="en-US"/>
        </w:rPr>
        <w:t>Postanowienia</w:t>
      </w:r>
      <w:r w:rsidRPr="008618C8">
        <w:rPr>
          <w:rFonts w:ascii="Cambria" w:hAnsi="Cambria"/>
          <w:b/>
          <w:sz w:val="22"/>
          <w:szCs w:val="22"/>
        </w:rPr>
        <w:t xml:space="preserve"> ogólne</w:t>
      </w:r>
    </w:p>
    <w:p w:rsidR="001F5EEB" w:rsidRPr="008618C8" w:rsidRDefault="001F5EEB" w:rsidP="001F5EEB">
      <w:pPr>
        <w:widowControl w:val="0"/>
        <w:suppressAutoHyphens w:val="0"/>
        <w:spacing w:before="120" w:after="120"/>
        <w:jc w:val="center"/>
        <w:rPr>
          <w:rFonts w:ascii="Cambria" w:hAnsi="Cambria"/>
          <w:b/>
          <w:sz w:val="22"/>
          <w:szCs w:val="22"/>
          <w:lang w:eastAsia="en-US"/>
        </w:rPr>
      </w:pPr>
      <w:r w:rsidRPr="008618C8">
        <w:rPr>
          <w:rFonts w:ascii="Cambria" w:hAnsi="Cambria"/>
          <w:b/>
          <w:sz w:val="22"/>
          <w:szCs w:val="22"/>
          <w:lang w:eastAsia="en-US"/>
        </w:rPr>
        <w:t>§1</w:t>
      </w:r>
    </w:p>
    <w:p w:rsidR="001F5EEB" w:rsidRPr="008618C8" w:rsidRDefault="001F5EEB" w:rsidP="001F5EEB">
      <w:pPr>
        <w:tabs>
          <w:tab w:val="left" w:pos="360"/>
        </w:tabs>
        <w:jc w:val="both"/>
        <w:rPr>
          <w:rFonts w:ascii="Cambria" w:hAnsi="Cambria"/>
          <w:sz w:val="22"/>
          <w:szCs w:val="22"/>
        </w:rPr>
      </w:pPr>
      <w:r w:rsidRPr="008618C8">
        <w:rPr>
          <w:rFonts w:ascii="Cambria" w:hAnsi="Cambria"/>
          <w:sz w:val="22"/>
          <w:szCs w:val="22"/>
        </w:rPr>
        <w:t>Niniejsza umowa reguluje warunki wykonania zamówienia.</w:t>
      </w:r>
    </w:p>
    <w:p w:rsidR="001F5EEB" w:rsidRPr="008618C8" w:rsidRDefault="001F5EEB" w:rsidP="001F5EEB">
      <w:pPr>
        <w:widowControl w:val="0"/>
        <w:suppressAutoHyphens w:val="0"/>
        <w:spacing w:before="120" w:after="120"/>
        <w:jc w:val="center"/>
        <w:rPr>
          <w:rFonts w:ascii="Cambria" w:hAnsi="Cambria"/>
          <w:b/>
          <w:bCs/>
          <w:sz w:val="22"/>
          <w:szCs w:val="22"/>
        </w:rPr>
      </w:pPr>
      <w:r w:rsidRPr="008618C8">
        <w:rPr>
          <w:rFonts w:ascii="Cambria" w:hAnsi="Cambria"/>
          <w:b/>
          <w:bCs/>
          <w:sz w:val="22"/>
          <w:szCs w:val="22"/>
        </w:rPr>
        <w:t>§2</w:t>
      </w:r>
    </w:p>
    <w:p w:rsidR="001F5EEB" w:rsidRPr="008618C8" w:rsidRDefault="001F5EEB" w:rsidP="001F5EEB">
      <w:pPr>
        <w:tabs>
          <w:tab w:val="left" w:pos="360"/>
        </w:tabs>
        <w:jc w:val="both"/>
        <w:rPr>
          <w:rFonts w:ascii="Cambria" w:hAnsi="Cambria"/>
          <w:sz w:val="22"/>
          <w:szCs w:val="22"/>
        </w:rPr>
      </w:pPr>
      <w:r w:rsidRPr="008618C8">
        <w:rPr>
          <w:rFonts w:ascii="Cambria" w:hAnsi="Cambria"/>
          <w:sz w:val="22"/>
          <w:szCs w:val="22"/>
        </w:rPr>
        <w:t>Wykonawca zobowiązuje się wykonać usługę, o której mowa w §5, z najwyższą starannością, zgodnie z treścią umowy oraz zgodnie z przepisami prawa.</w:t>
      </w:r>
    </w:p>
    <w:p w:rsidR="001F5EEB" w:rsidRPr="008618C8" w:rsidRDefault="001F5EEB"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§3</w:t>
      </w:r>
    </w:p>
    <w:p w:rsidR="001F5EEB" w:rsidRPr="008618C8" w:rsidRDefault="001F5EEB" w:rsidP="001F5EEB">
      <w:pPr>
        <w:tabs>
          <w:tab w:val="left" w:pos="360"/>
        </w:tabs>
        <w:jc w:val="both"/>
        <w:rPr>
          <w:rFonts w:ascii="Cambria" w:hAnsi="Cambria"/>
          <w:sz w:val="22"/>
          <w:szCs w:val="22"/>
        </w:rPr>
      </w:pPr>
      <w:r w:rsidRPr="008618C8">
        <w:rPr>
          <w:rFonts w:ascii="Cambria" w:hAnsi="Cambria"/>
          <w:sz w:val="22"/>
          <w:szCs w:val="22"/>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1F5EEB" w:rsidRPr="008618C8" w:rsidRDefault="001F5EEB"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§4</w:t>
      </w:r>
    </w:p>
    <w:p w:rsidR="001F5EEB" w:rsidRPr="008618C8" w:rsidRDefault="001F5EEB" w:rsidP="00B856C2">
      <w:pPr>
        <w:numPr>
          <w:ilvl w:val="0"/>
          <w:numId w:val="59"/>
        </w:numPr>
        <w:tabs>
          <w:tab w:val="left" w:pos="426"/>
        </w:tabs>
        <w:ind w:left="426" w:hanging="426"/>
        <w:contextualSpacing/>
        <w:jc w:val="both"/>
        <w:rPr>
          <w:rFonts w:ascii="Cambria" w:hAnsi="Cambria"/>
          <w:sz w:val="22"/>
          <w:szCs w:val="22"/>
        </w:rPr>
      </w:pPr>
      <w:r w:rsidRPr="008618C8">
        <w:rPr>
          <w:rFonts w:ascii="Cambria" w:hAnsi="Cambria"/>
          <w:sz w:val="22"/>
          <w:szCs w:val="22"/>
        </w:rPr>
        <w:t>Zamawiający przewiduje możliwość dokonania następujących zmian postanowień zawartej umowy w sprawie zamówienia publicznego w stosunku do treści oferty, na podstawie której dokonano wyboru Wykonawcy:</w:t>
      </w:r>
    </w:p>
    <w:p w:rsidR="001F5EEB" w:rsidRPr="008618C8" w:rsidRDefault="001F5EEB" w:rsidP="00B856C2">
      <w:pPr>
        <w:numPr>
          <w:ilvl w:val="1"/>
          <w:numId w:val="57"/>
        </w:numPr>
        <w:tabs>
          <w:tab w:val="left" w:pos="426"/>
        </w:tabs>
        <w:ind w:left="426" w:hanging="426"/>
        <w:jc w:val="both"/>
        <w:rPr>
          <w:rFonts w:ascii="Cambria" w:hAnsi="Cambria"/>
          <w:sz w:val="22"/>
          <w:szCs w:val="22"/>
        </w:rPr>
      </w:pPr>
      <w:r w:rsidRPr="008618C8">
        <w:rPr>
          <w:rFonts w:ascii="Cambria" w:hAnsi="Cambria"/>
          <w:sz w:val="22"/>
          <w:szCs w:val="22"/>
        </w:rPr>
        <w:lastRenderedPageBreak/>
        <w:t xml:space="preserve">zmiany warunków stanowiących podstawę udzielanej ochrony ubezpieczeniowej w przypadku </w:t>
      </w:r>
      <w:r w:rsidRPr="008618C8">
        <w:rPr>
          <w:rFonts w:ascii="Cambria" w:eastAsia="SimSun" w:hAnsi="Cambria"/>
          <w:sz w:val="22"/>
          <w:szCs w:val="22"/>
        </w:rPr>
        <w:t>zmian powszechnie obowiązujących przepisów prawa, w szczególności kodeksu cywilnego</w:t>
      </w:r>
      <w:r w:rsidRPr="008618C8">
        <w:rPr>
          <w:rFonts w:ascii="Cambria" w:hAnsi="Cambria"/>
          <w:sz w:val="22"/>
          <w:szCs w:val="22"/>
        </w:rPr>
        <w:t>,</w:t>
      </w:r>
      <w:r w:rsidRPr="008618C8">
        <w:rPr>
          <w:rFonts w:ascii="Cambria" w:eastAsia="SimSun" w:hAnsi="Cambria"/>
          <w:sz w:val="22"/>
          <w:szCs w:val="22"/>
        </w:rPr>
        <w:t xml:space="preserve"> w zakresie, </w:t>
      </w:r>
      <w:r w:rsidRPr="008618C8">
        <w:rPr>
          <w:rFonts w:ascii="Cambria" w:hAnsi="Cambria"/>
          <w:sz w:val="22"/>
          <w:szCs w:val="22"/>
        </w:rPr>
        <w:t>w jakim zmiany te dotyczyć będą postanowień umów ubezpieczenia wskazanych w SIWZ;</w:t>
      </w:r>
    </w:p>
    <w:p w:rsidR="001F5EEB" w:rsidRPr="008618C8" w:rsidRDefault="001F5EEB" w:rsidP="00B856C2">
      <w:pPr>
        <w:numPr>
          <w:ilvl w:val="1"/>
          <w:numId w:val="57"/>
        </w:numPr>
        <w:tabs>
          <w:tab w:val="left" w:pos="426"/>
        </w:tabs>
        <w:ind w:left="426" w:hanging="426"/>
        <w:jc w:val="both"/>
        <w:rPr>
          <w:rFonts w:ascii="Cambria" w:hAnsi="Cambria"/>
          <w:sz w:val="22"/>
          <w:szCs w:val="22"/>
        </w:rPr>
      </w:pPr>
      <w:r w:rsidRPr="008618C8">
        <w:rPr>
          <w:rFonts w:ascii="Cambria" w:hAnsi="Cambria"/>
          <w:sz w:val="22"/>
          <w:szCs w:val="22"/>
        </w:rPr>
        <w:t xml:space="preserve">zmian </w:t>
      </w:r>
      <w:r w:rsidRPr="008618C8">
        <w:rPr>
          <w:rFonts w:ascii="Cambria" w:eastAsia="SimSun" w:hAnsi="Cambria"/>
          <w:sz w:val="22"/>
          <w:szCs w:val="22"/>
        </w:rPr>
        <w:t xml:space="preserve">stawki podatku od towarów i usług, wysokości minimalnego wynagrodzenia za pracę albo wysokości minimalnej stawki godzinowej, ustalonych na podstawie przepisów ustawy z dnia 10 października 2002 r. o minimalnym wynagrodzeniu za pracę, czy zasad podlegania ubezpieczeniom społecznym lub ubezpieczeniu zdrowotnemu lub wysokości składki na ubezpieczenie społeczne lub zdrowotne, </w:t>
      </w:r>
      <w:r w:rsidRPr="008618C8">
        <w:rPr>
          <w:rFonts w:ascii="Cambria" w:hAnsi="Cambria"/>
          <w:sz w:val="22"/>
          <w:szCs w:val="22"/>
        </w:rPr>
        <w:t>jeżeli zmiany te będą miały wpływ na koszty wykonania zamówienia przez Wykonawcę;</w:t>
      </w:r>
    </w:p>
    <w:p w:rsidR="001F5EEB" w:rsidRPr="008618C8" w:rsidRDefault="001F5EEB" w:rsidP="00B856C2">
      <w:pPr>
        <w:numPr>
          <w:ilvl w:val="1"/>
          <w:numId w:val="57"/>
        </w:numPr>
        <w:tabs>
          <w:tab w:val="left" w:pos="426"/>
        </w:tabs>
        <w:ind w:left="426" w:hanging="426"/>
        <w:jc w:val="both"/>
        <w:rPr>
          <w:rFonts w:ascii="Cambria" w:hAnsi="Cambria"/>
          <w:sz w:val="22"/>
          <w:szCs w:val="22"/>
        </w:rPr>
      </w:pPr>
      <w:r w:rsidRPr="008618C8">
        <w:rPr>
          <w:rFonts w:ascii="Cambria" w:hAnsi="Cambria"/>
          <w:sz w:val="22"/>
          <w:szCs w:val="22"/>
        </w:rPr>
        <w:t>w przypadku zmian, o których mowa w pkt. 1.1  Strony umowy zobowiązane są do podjęcia następujących działań:</w:t>
      </w:r>
    </w:p>
    <w:p w:rsidR="001F5EEB" w:rsidRPr="008618C8" w:rsidRDefault="001F5EEB" w:rsidP="00B856C2">
      <w:pPr>
        <w:numPr>
          <w:ilvl w:val="0"/>
          <w:numId w:val="64"/>
        </w:numPr>
        <w:tabs>
          <w:tab w:val="left" w:pos="426"/>
        </w:tabs>
        <w:ind w:left="709" w:hanging="283"/>
        <w:jc w:val="both"/>
        <w:rPr>
          <w:rFonts w:ascii="Cambria" w:hAnsi="Cambria"/>
          <w:sz w:val="22"/>
          <w:szCs w:val="22"/>
        </w:rPr>
      </w:pPr>
      <w:r w:rsidRPr="008618C8">
        <w:rPr>
          <w:rFonts w:ascii="Cambria" w:hAnsi="Cambria"/>
          <w:sz w:val="22"/>
          <w:szCs w:val="22"/>
        </w:rPr>
        <w:t xml:space="preserve">Wykonawca najpóźniej w terminie 30 dni od dnia wejścia w życie przepisów wprowadzających przedmiotowe zmiany, może wystąpić do Zamawiającego </w:t>
      </w:r>
      <w:r w:rsidRPr="008618C8">
        <w:rPr>
          <w:rFonts w:ascii="Cambria" w:hAnsi="Cambria"/>
          <w:sz w:val="22"/>
          <w:szCs w:val="22"/>
        </w:rPr>
        <w:br/>
        <w:t xml:space="preserve">z pisemnym wnioskiem o dokonanie zmiany umowy w zakresie wysokości wynagrodzenia, zawierającym w szczególności: </w:t>
      </w:r>
    </w:p>
    <w:p w:rsidR="001F5EEB" w:rsidRPr="008618C8" w:rsidRDefault="001F5EEB" w:rsidP="00B856C2">
      <w:pPr>
        <w:numPr>
          <w:ilvl w:val="0"/>
          <w:numId w:val="65"/>
        </w:numPr>
        <w:ind w:left="993" w:hanging="284"/>
        <w:jc w:val="both"/>
        <w:rPr>
          <w:rFonts w:ascii="Cambria" w:hAnsi="Cambria"/>
          <w:sz w:val="22"/>
          <w:szCs w:val="22"/>
        </w:rPr>
      </w:pPr>
      <w:r w:rsidRPr="008618C8">
        <w:rPr>
          <w:rFonts w:ascii="Cambria" w:hAnsi="Cambria"/>
          <w:sz w:val="22"/>
          <w:szCs w:val="22"/>
        </w:rPr>
        <w:t>szczegółową kalkulację proponowanej zmienionej wysokości wynagrodzenia Wykonawcy oraz wykazanie adekwatności propozycji do zmiany wysokości kosztów wykonania umowy przez Wykonawcę,</w:t>
      </w:r>
    </w:p>
    <w:p w:rsidR="001F5EEB" w:rsidRPr="008618C8" w:rsidRDefault="001F5EEB" w:rsidP="00B856C2">
      <w:pPr>
        <w:numPr>
          <w:ilvl w:val="0"/>
          <w:numId w:val="65"/>
        </w:numPr>
        <w:ind w:left="993" w:hanging="284"/>
        <w:jc w:val="both"/>
        <w:rPr>
          <w:rFonts w:ascii="Cambria" w:hAnsi="Cambria"/>
          <w:sz w:val="22"/>
          <w:szCs w:val="22"/>
        </w:rPr>
      </w:pPr>
      <w:r w:rsidRPr="008618C8">
        <w:rPr>
          <w:rFonts w:ascii="Cambria" w:hAnsi="Cambria"/>
          <w:sz w:val="22"/>
          <w:szCs w:val="22"/>
        </w:rPr>
        <w:t>przyjęte przez Wykonawcę zasady kalkulacji wysokości kosztów wykonania umowy oraz założenia co do wysokości dotychczasowych oraz przyszłych kosztów wykonania umowy wraz z dokumentami potwierdzającymi prawidłowość przyjętych założeń;</w:t>
      </w:r>
    </w:p>
    <w:p w:rsidR="001F5EEB" w:rsidRPr="008618C8" w:rsidRDefault="001F5EEB" w:rsidP="00B856C2">
      <w:pPr>
        <w:numPr>
          <w:ilvl w:val="0"/>
          <w:numId w:val="64"/>
        </w:numPr>
        <w:tabs>
          <w:tab w:val="left" w:pos="426"/>
        </w:tabs>
        <w:ind w:left="709" w:hanging="283"/>
        <w:jc w:val="both"/>
        <w:rPr>
          <w:rFonts w:ascii="Cambria" w:hAnsi="Cambria"/>
          <w:sz w:val="22"/>
          <w:szCs w:val="22"/>
        </w:rPr>
      </w:pPr>
      <w:r w:rsidRPr="008618C8">
        <w:rPr>
          <w:rFonts w:ascii="Cambria" w:hAnsi="Cambria"/>
          <w:sz w:val="22"/>
          <w:szCs w:val="22"/>
        </w:rPr>
        <w:t>w terminie 30 dni od otrzymania wniosku, o którym mowa w lit. a, Zamawiający może zwrócić się do Wykonawcy o jego uzupełnienie poprzez przekazanie dodatkowych wyjaśnień, informacji lub dokumentów;</w:t>
      </w:r>
    </w:p>
    <w:p w:rsidR="001F5EEB" w:rsidRPr="008618C8" w:rsidRDefault="001F5EEB" w:rsidP="00B856C2">
      <w:pPr>
        <w:numPr>
          <w:ilvl w:val="0"/>
          <w:numId w:val="64"/>
        </w:numPr>
        <w:tabs>
          <w:tab w:val="left" w:pos="426"/>
        </w:tabs>
        <w:ind w:left="709" w:hanging="283"/>
        <w:jc w:val="both"/>
        <w:rPr>
          <w:rFonts w:ascii="Cambria" w:hAnsi="Cambria"/>
          <w:sz w:val="22"/>
          <w:szCs w:val="22"/>
        </w:rPr>
      </w:pPr>
      <w:r w:rsidRPr="008618C8">
        <w:rPr>
          <w:rFonts w:ascii="Cambria" w:hAnsi="Cambria"/>
          <w:sz w:val="22"/>
          <w:szCs w:val="22"/>
        </w:rPr>
        <w:t>Zamawiający w terminie 30 dni od otrzymania kompletnego wniosku zajmie wobec niego pisemne stanowisko; za dzień przekazania stanowiska, uznaje się dzień jego wysłania na adres właściwy dla doręczeń pism dla Wykonawcy;</w:t>
      </w:r>
    </w:p>
    <w:p w:rsidR="001F5EEB" w:rsidRPr="008618C8" w:rsidRDefault="001F5EEB" w:rsidP="00B856C2">
      <w:pPr>
        <w:numPr>
          <w:ilvl w:val="0"/>
          <w:numId w:val="64"/>
        </w:numPr>
        <w:tabs>
          <w:tab w:val="left" w:pos="426"/>
        </w:tabs>
        <w:ind w:left="709" w:hanging="283"/>
        <w:jc w:val="both"/>
        <w:rPr>
          <w:rFonts w:ascii="Cambria" w:hAnsi="Cambria"/>
          <w:sz w:val="22"/>
          <w:szCs w:val="22"/>
        </w:rPr>
      </w:pPr>
      <w:r w:rsidRPr="008618C8">
        <w:rPr>
          <w:rFonts w:ascii="Cambria" w:hAnsi="Cambria"/>
          <w:sz w:val="22"/>
          <w:szCs w:val="22"/>
        </w:rPr>
        <w:t>Zamawiający najpóźniej w terminie 30 dni od dnia wejścia w życie przepisów wprowadzających przedmiotowe zmiany, może przekazać Wykonawcy pisemny wniosek o dokonanie zmiany umowy; wniosek powinien zawierać co najmniej propozycję zmiany umowy w zakresie wysokości wynagrodzenia oraz powołanie się na podstawę prawną zmian przepisów;</w:t>
      </w:r>
    </w:p>
    <w:p w:rsidR="001F5EEB" w:rsidRPr="008618C8" w:rsidRDefault="001F5EEB" w:rsidP="00B856C2">
      <w:pPr>
        <w:numPr>
          <w:ilvl w:val="0"/>
          <w:numId w:val="64"/>
        </w:numPr>
        <w:tabs>
          <w:tab w:val="left" w:pos="426"/>
        </w:tabs>
        <w:ind w:left="709" w:hanging="283"/>
        <w:jc w:val="both"/>
        <w:rPr>
          <w:rFonts w:ascii="Cambria" w:hAnsi="Cambria"/>
          <w:sz w:val="22"/>
          <w:szCs w:val="22"/>
        </w:rPr>
      </w:pPr>
      <w:r w:rsidRPr="008618C8">
        <w:rPr>
          <w:rFonts w:ascii="Cambria" w:hAnsi="Cambria"/>
          <w:sz w:val="22"/>
          <w:szCs w:val="22"/>
        </w:rPr>
        <w:t>przed przekazaniem wniosku, o którym mowa w lit. d, Zamawiający może zwrócić się do Wykonawcy o udzielenie informacji lub przekazanie wyjaśnień lub dokumentów niezbędnych do oceny przez Zamawiającego, czy zmiany w zakresie przywołanych wyżej przepisów, mają wpływ na koszty wykonania umowy przez Wykonawcę oraz w jakim stopniu zmiany tych kosztów uzasadniają zmianę wysokości wynagrodzenia; rodzaj i zakres tych informacji określi Zamawiający w wezwaniu; zapisy lit. b i c stosuje się odpowiednio z tym, że Wykonawca jest zobowiązany w każdym przypadku do zajęcia pisemnego stanowiska w terminie 30 dni od dnia otrzymania wniosku od Zamawiającego;</w:t>
      </w:r>
    </w:p>
    <w:p w:rsidR="001F5EEB" w:rsidRPr="008618C8" w:rsidRDefault="001F5EEB" w:rsidP="00B856C2">
      <w:pPr>
        <w:numPr>
          <w:ilvl w:val="0"/>
          <w:numId w:val="64"/>
        </w:numPr>
        <w:tabs>
          <w:tab w:val="left" w:pos="426"/>
        </w:tabs>
        <w:ind w:left="709" w:hanging="283"/>
        <w:jc w:val="both"/>
        <w:rPr>
          <w:rFonts w:ascii="Cambria" w:hAnsi="Cambria"/>
          <w:sz w:val="22"/>
          <w:szCs w:val="22"/>
        </w:rPr>
      </w:pPr>
      <w:r w:rsidRPr="008618C8">
        <w:rPr>
          <w:rFonts w:ascii="Cambria" w:hAnsi="Cambria"/>
          <w:sz w:val="22"/>
          <w:szCs w:val="22"/>
        </w:rPr>
        <w:t>jeżeli w trakcie trwania procedury opisanej w lit. a – f zostanie wykazane, że zmiany przywołanych wyżej przepisów, uzasadniają zmianę wysokości wynagrodzenia, Strony umowy zawrą stosowny aneks do umowy, z zachowaniem zasady zmiany wysokości wynagrodzenia w kwocie odpowiadającej zmianie kosztów wykonania umowy wywołanych przyczynami zmian przywołanych wyżej przepisów;</w:t>
      </w:r>
    </w:p>
    <w:p w:rsidR="001F5EEB" w:rsidRPr="008618C8" w:rsidRDefault="001F5EEB" w:rsidP="00B856C2">
      <w:pPr>
        <w:numPr>
          <w:ilvl w:val="1"/>
          <w:numId w:val="57"/>
        </w:numPr>
        <w:tabs>
          <w:tab w:val="left" w:pos="426"/>
        </w:tabs>
        <w:ind w:left="426" w:hanging="426"/>
        <w:jc w:val="both"/>
        <w:rPr>
          <w:rFonts w:ascii="Cambria" w:hAnsi="Cambria"/>
          <w:strike/>
          <w:sz w:val="22"/>
          <w:szCs w:val="22"/>
        </w:rPr>
      </w:pPr>
      <w:r w:rsidRPr="008618C8">
        <w:rPr>
          <w:rFonts w:ascii="Cambria" w:hAnsi="Cambria"/>
          <w:sz w:val="22"/>
          <w:szCs w:val="22"/>
        </w:rPr>
        <w:t xml:space="preserve">zmiany podmiotowego zakresu zamówienia w przypadku utworzenia nowej jednostki organizacyjnej lub instytucji kultury, albo rozwiązania jednostki organizacyjnej lub instytucji kultury objętej zamówieniem; warunkiem dokonania zmiany jest złożenie pisemnego wniosku przez Zamawiającego i obliczenie kosztów zmiany (dopłata składki z uwzględnieniem postanowień klauzuli automatycznego pokrycia lub zwrot składki za </w:t>
      </w:r>
      <w:r w:rsidRPr="008618C8">
        <w:rPr>
          <w:rFonts w:ascii="Cambria" w:hAnsi="Cambria"/>
          <w:sz w:val="22"/>
          <w:szCs w:val="22"/>
        </w:rPr>
        <w:lastRenderedPageBreak/>
        <w:t>niewykorzystany okres ubezpieczenia), zgodnie z zasadami określonymi w §10 niniejszej umowy;</w:t>
      </w:r>
    </w:p>
    <w:p w:rsidR="001F5EEB" w:rsidRPr="008618C8" w:rsidRDefault="001F5EEB" w:rsidP="00B856C2">
      <w:pPr>
        <w:numPr>
          <w:ilvl w:val="1"/>
          <w:numId w:val="57"/>
        </w:numPr>
        <w:tabs>
          <w:tab w:val="left" w:pos="426"/>
        </w:tabs>
        <w:ind w:left="426" w:hanging="426"/>
        <w:jc w:val="both"/>
        <w:rPr>
          <w:rFonts w:ascii="Cambria" w:hAnsi="Cambria"/>
          <w:sz w:val="22"/>
          <w:szCs w:val="22"/>
        </w:rPr>
      </w:pPr>
      <w:r w:rsidRPr="008618C8">
        <w:rPr>
          <w:rFonts w:ascii="Cambria" w:hAnsi="Cambria"/>
          <w:sz w:val="22"/>
          <w:szCs w:val="22"/>
        </w:rPr>
        <w:t>zmiany formy prawnej jednostek organizacyjnych lub instytucji kultury objętych zamówieniem, w przypadku ich przekształcenia w spółkę prawa handlowego; nowopowstały podmiot lub upoważniony przez niego Zamawiający winien wyrazić pisemnie wolę kontynuacji umów ubezpieczenia w ciągu 30 dni, a Wykonawca wyrazi zgodę na przeniesienie praw z umów na nowy podmiot, pod warunkiem, że nowy podmiot będzie posiadał analogiczny profil działalności, jak przed zmianą i nie ulegną zmianie zabezpieczenia przeciwpożarowe i </w:t>
      </w:r>
      <w:proofErr w:type="spellStart"/>
      <w:r w:rsidRPr="008618C8">
        <w:rPr>
          <w:rFonts w:ascii="Cambria" w:hAnsi="Cambria"/>
          <w:sz w:val="22"/>
          <w:szCs w:val="22"/>
        </w:rPr>
        <w:t>przeciwkradzieżowe</w:t>
      </w:r>
      <w:proofErr w:type="spellEnd"/>
      <w:r w:rsidRPr="008618C8">
        <w:rPr>
          <w:rFonts w:ascii="Cambria" w:hAnsi="Cambria"/>
          <w:sz w:val="22"/>
          <w:szCs w:val="22"/>
        </w:rPr>
        <w:t>; w przypadku braku pisemnego potwierdzenia woli kontynuacji ubezpieczeń uważa się, że umowa wygasła z dniem zmiany formy prawnej, a Wykonawca dokona zwrotu składki za niewykorzystany okres ubezpieczenia zgodnie z kodeksem cywilnym i zasadami określonymi w § 10 niniejszej umowy w sprawie zamówienia publicznego;</w:t>
      </w:r>
    </w:p>
    <w:p w:rsidR="001F5EEB" w:rsidRPr="008618C8" w:rsidRDefault="001F5EEB" w:rsidP="00B856C2">
      <w:pPr>
        <w:numPr>
          <w:ilvl w:val="1"/>
          <w:numId w:val="57"/>
        </w:numPr>
        <w:tabs>
          <w:tab w:val="left" w:pos="426"/>
        </w:tabs>
        <w:ind w:left="426" w:hanging="426"/>
        <w:jc w:val="both"/>
        <w:rPr>
          <w:rFonts w:ascii="Cambria" w:hAnsi="Cambria"/>
          <w:sz w:val="22"/>
          <w:szCs w:val="22"/>
        </w:rPr>
      </w:pPr>
      <w:r w:rsidRPr="008618C8">
        <w:rPr>
          <w:rFonts w:ascii="Cambria" w:hAnsi="Cambria"/>
          <w:sz w:val="22"/>
          <w:szCs w:val="22"/>
        </w:rPr>
        <w:t>zmiany wynagrodzenia Wykonawcy w przypadku:</w:t>
      </w:r>
    </w:p>
    <w:p w:rsidR="001F5EEB" w:rsidRPr="008618C8" w:rsidRDefault="001F5EEB" w:rsidP="00B856C2">
      <w:pPr>
        <w:numPr>
          <w:ilvl w:val="0"/>
          <w:numId w:val="56"/>
        </w:numPr>
        <w:tabs>
          <w:tab w:val="left" w:pos="709"/>
          <w:tab w:val="left" w:pos="993"/>
        </w:tabs>
        <w:ind w:hanging="294"/>
        <w:contextualSpacing/>
        <w:jc w:val="both"/>
        <w:rPr>
          <w:rFonts w:ascii="Cambria" w:hAnsi="Cambria"/>
          <w:sz w:val="22"/>
          <w:szCs w:val="22"/>
        </w:rPr>
      </w:pPr>
      <w:r w:rsidRPr="008618C8">
        <w:rPr>
          <w:rFonts w:ascii="Cambria" w:hAnsi="Cambria"/>
          <w:sz w:val="22"/>
          <w:szCs w:val="22"/>
        </w:rPr>
        <w:t>zmian opisanych w pkt 1.1 i 1.4, jeżeli będą one związane ze wzrostem albo spadkiem sumy ubezpieczenia przedmiotu ubezpieczenia,</w:t>
      </w:r>
    </w:p>
    <w:p w:rsidR="001F5EEB" w:rsidRPr="008618C8" w:rsidRDefault="001F5EEB" w:rsidP="00B856C2">
      <w:pPr>
        <w:numPr>
          <w:ilvl w:val="0"/>
          <w:numId w:val="56"/>
        </w:numPr>
        <w:tabs>
          <w:tab w:val="left" w:pos="709"/>
          <w:tab w:val="left" w:pos="993"/>
        </w:tabs>
        <w:ind w:hanging="294"/>
        <w:contextualSpacing/>
        <w:jc w:val="both"/>
        <w:rPr>
          <w:rFonts w:ascii="Cambria" w:hAnsi="Cambria"/>
          <w:sz w:val="22"/>
          <w:szCs w:val="22"/>
        </w:rPr>
      </w:pPr>
      <w:r w:rsidRPr="008618C8">
        <w:rPr>
          <w:rFonts w:ascii="Cambria" w:hAnsi="Cambria"/>
          <w:sz w:val="22"/>
          <w:szCs w:val="22"/>
        </w:rPr>
        <w:t xml:space="preserve">wzrostu albo spadku ilości lub wartości przedmiotu ubezpieczenia ubezpieczonego systemem sum stałych (odpowiednio proporcjonalne zwiększenie wynagrodzenia Wykonawcy z uwzględnieniem postanowień klauzuli automatycznego pokrycia lub zwrot przez Wykonawcę składki za niewykorzystany okres ubezpieczenia, zgodnie z zasadami określonymi w §10 niniejszej umowy), </w:t>
      </w:r>
    </w:p>
    <w:p w:rsidR="001F5EEB" w:rsidRPr="008618C8" w:rsidRDefault="001F5EEB" w:rsidP="00B856C2">
      <w:pPr>
        <w:numPr>
          <w:ilvl w:val="0"/>
          <w:numId w:val="56"/>
        </w:numPr>
        <w:tabs>
          <w:tab w:val="left" w:pos="709"/>
          <w:tab w:val="left" w:pos="993"/>
        </w:tabs>
        <w:ind w:hanging="294"/>
        <w:contextualSpacing/>
        <w:jc w:val="both"/>
        <w:rPr>
          <w:rFonts w:ascii="Cambria" w:hAnsi="Cambria"/>
          <w:sz w:val="22"/>
          <w:szCs w:val="22"/>
        </w:rPr>
      </w:pPr>
      <w:r w:rsidRPr="008618C8">
        <w:rPr>
          <w:rFonts w:ascii="Cambria" w:hAnsi="Cambria"/>
          <w:sz w:val="22"/>
          <w:szCs w:val="22"/>
        </w:rPr>
        <w:t>wyczerpania sumy ubezpieczenia w objętym zakresem zamówienia ubezpieczeniu systemem pierwszego ryzyka, wyczerpania sumy gwarancyjnej w ubezpieczeniu odpowiedzialności cywilnej (zwiększenie wynagrodzenia Wykonawcy w przypadku uzgodnienia z Wykonawcą uzupełnienia sumy ubezpieczenia w ubezpieczeniu systemem pierwszego ryzyka lub sumy gwarancyjnej w ubezpieczeniu odpowiedzialności cywilnej i jego kosztu).</w:t>
      </w:r>
    </w:p>
    <w:p w:rsidR="001F5EEB" w:rsidRPr="008618C8" w:rsidRDefault="001F5EEB" w:rsidP="00B856C2">
      <w:pPr>
        <w:numPr>
          <w:ilvl w:val="0"/>
          <w:numId w:val="57"/>
        </w:numPr>
        <w:tabs>
          <w:tab w:val="left" w:pos="426"/>
        </w:tabs>
        <w:ind w:left="426" w:hanging="426"/>
        <w:contextualSpacing/>
        <w:jc w:val="both"/>
        <w:rPr>
          <w:rFonts w:ascii="Cambria" w:hAnsi="Cambria"/>
          <w:sz w:val="22"/>
          <w:szCs w:val="22"/>
        </w:rPr>
      </w:pPr>
      <w:r w:rsidRPr="008618C8">
        <w:rPr>
          <w:rFonts w:ascii="Cambria" w:hAnsi="Cambria"/>
          <w:sz w:val="22"/>
          <w:szCs w:val="22"/>
        </w:rPr>
        <w:t xml:space="preserve">Zmiana umowy jest dopuszczalna, jeżeli zajdzie co najmniej jedna z następujących okoliczności, określonych w art. 144 ust. 1 ustawy </w:t>
      </w:r>
      <w:proofErr w:type="spellStart"/>
      <w:r w:rsidRPr="008618C8">
        <w:rPr>
          <w:rFonts w:ascii="Cambria" w:hAnsi="Cambria"/>
          <w:sz w:val="22"/>
          <w:szCs w:val="22"/>
        </w:rPr>
        <w:t>Pzp</w:t>
      </w:r>
      <w:proofErr w:type="spellEnd"/>
      <w:r w:rsidRPr="008618C8">
        <w:rPr>
          <w:rFonts w:ascii="Cambria" w:hAnsi="Cambria"/>
          <w:sz w:val="22"/>
          <w:szCs w:val="22"/>
        </w:rPr>
        <w:t>:</w:t>
      </w:r>
    </w:p>
    <w:p w:rsidR="001F5EEB" w:rsidRPr="008618C8" w:rsidRDefault="001F5EEB" w:rsidP="00B856C2">
      <w:pPr>
        <w:numPr>
          <w:ilvl w:val="1"/>
          <w:numId w:val="57"/>
        </w:numPr>
        <w:tabs>
          <w:tab w:val="left" w:pos="426"/>
        </w:tabs>
        <w:ind w:left="426" w:hanging="426"/>
        <w:contextualSpacing/>
        <w:jc w:val="both"/>
        <w:rPr>
          <w:rFonts w:ascii="Cambria" w:hAnsi="Cambria"/>
          <w:sz w:val="22"/>
          <w:szCs w:val="22"/>
        </w:rPr>
      </w:pPr>
      <w:r w:rsidRPr="008618C8">
        <w:rPr>
          <w:rFonts w:ascii="Cambria" w:hAnsi="Cambria"/>
          <w:sz w:val="22"/>
          <w:szCs w:val="22"/>
        </w:rPr>
        <w:t>zmiany zostały przewidziane w ogłoszeniu o zamówieniu lub specyfikacji istotnych warunków zamówienia w postaci jednoznacznych postanowień umownych, które określają ich zakres, w szczególności możliwość zmiany wysokości wynagrodzenia Wykonawcy i charakter oraz warunki wprowadzenia zmian;</w:t>
      </w:r>
    </w:p>
    <w:p w:rsidR="001F5EEB" w:rsidRPr="008618C8" w:rsidRDefault="001F5EEB" w:rsidP="00B856C2">
      <w:pPr>
        <w:numPr>
          <w:ilvl w:val="1"/>
          <w:numId w:val="57"/>
        </w:numPr>
        <w:tabs>
          <w:tab w:val="left" w:pos="426"/>
        </w:tabs>
        <w:ind w:left="426" w:hanging="426"/>
        <w:contextualSpacing/>
        <w:jc w:val="both"/>
        <w:rPr>
          <w:rFonts w:ascii="Cambria" w:hAnsi="Cambria"/>
          <w:sz w:val="22"/>
          <w:szCs w:val="22"/>
        </w:rPr>
      </w:pPr>
      <w:r w:rsidRPr="008618C8">
        <w:rPr>
          <w:rFonts w:ascii="Cambria" w:hAnsi="Cambria"/>
          <w:sz w:val="22"/>
          <w:szCs w:val="22"/>
        </w:rPr>
        <w:t>zmiany dotyczą realizacji dodatkowych usług ubezpieczeniowych od dotychczasowego Wykonawcy, nieobjętych zamówieniem podstawowym, o ile stały się niezbędne i zostały spełnione następujące warunki:</w:t>
      </w:r>
    </w:p>
    <w:p w:rsidR="001F5EEB" w:rsidRPr="008618C8" w:rsidRDefault="001F5EEB" w:rsidP="00B856C2">
      <w:pPr>
        <w:numPr>
          <w:ilvl w:val="1"/>
          <w:numId w:val="52"/>
        </w:numPr>
        <w:tabs>
          <w:tab w:val="left" w:pos="426"/>
        </w:tabs>
        <w:ind w:left="709" w:hanging="283"/>
        <w:contextualSpacing/>
        <w:jc w:val="both"/>
        <w:rPr>
          <w:rFonts w:ascii="Cambria" w:hAnsi="Cambria"/>
          <w:sz w:val="22"/>
          <w:szCs w:val="22"/>
        </w:rPr>
      </w:pPr>
      <w:r w:rsidRPr="008618C8">
        <w:rPr>
          <w:rFonts w:ascii="Cambria" w:hAnsi="Cambria"/>
          <w:sz w:val="22"/>
          <w:szCs w:val="22"/>
        </w:rPr>
        <w:t>zmiana Wykonawcy nie może zostać dokonana z powodów ekonomicznych lub technicznych, w szczególności dotyczących zamienności lub interoperacyjności usług, zamówionych w ramach zamówienia podstawowego,</w:t>
      </w:r>
    </w:p>
    <w:p w:rsidR="001F5EEB" w:rsidRPr="008618C8" w:rsidRDefault="001F5EEB" w:rsidP="00B856C2">
      <w:pPr>
        <w:numPr>
          <w:ilvl w:val="1"/>
          <w:numId w:val="52"/>
        </w:numPr>
        <w:tabs>
          <w:tab w:val="left" w:pos="426"/>
        </w:tabs>
        <w:ind w:left="709" w:hanging="283"/>
        <w:contextualSpacing/>
        <w:jc w:val="both"/>
        <w:rPr>
          <w:rFonts w:ascii="Cambria" w:hAnsi="Cambria"/>
          <w:sz w:val="22"/>
          <w:szCs w:val="22"/>
        </w:rPr>
      </w:pPr>
      <w:r w:rsidRPr="008618C8">
        <w:rPr>
          <w:rFonts w:ascii="Cambria" w:hAnsi="Cambria"/>
          <w:sz w:val="22"/>
          <w:szCs w:val="22"/>
        </w:rPr>
        <w:t>zmiana Wykonawcy spowodowałaby istotną niedogodność lub znaczne zwiększenie kosztów dla Zamawiającego,</w:t>
      </w:r>
    </w:p>
    <w:p w:rsidR="001F5EEB" w:rsidRPr="008618C8" w:rsidRDefault="001F5EEB" w:rsidP="00B856C2">
      <w:pPr>
        <w:numPr>
          <w:ilvl w:val="1"/>
          <w:numId w:val="52"/>
        </w:numPr>
        <w:tabs>
          <w:tab w:val="left" w:pos="426"/>
        </w:tabs>
        <w:ind w:left="709" w:hanging="283"/>
        <w:contextualSpacing/>
        <w:jc w:val="both"/>
        <w:rPr>
          <w:rFonts w:ascii="Cambria" w:hAnsi="Cambria"/>
          <w:sz w:val="22"/>
          <w:szCs w:val="22"/>
        </w:rPr>
      </w:pPr>
      <w:r w:rsidRPr="008618C8">
        <w:rPr>
          <w:rFonts w:ascii="Cambria" w:hAnsi="Cambria"/>
          <w:sz w:val="22"/>
          <w:szCs w:val="22"/>
        </w:rPr>
        <w:t>wartość każdej kolejnej zmiany nie przekracza 50% wartości zamówienia określonej pierwotnie w umowie;</w:t>
      </w:r>
    </w:p>
    <w:p w:rsidR="001F5EEB" w:rsidRPr="008618C8" w:rsidRDefault="001F5EEB" w:rsidP="00B856C2">
      <w:pPr>
        <w:numPr>
          <w:ilvl w:val="1"/>
          <w:numId w:val="57"/>
        </w:numPr>
        <w:tabs>
          <w:tab w:val="left" w:pos="426"/>
        </w:tabs>
        <w:contextualSpacing/>
        <w:jc w:val="both"/>
        <w:rPr>
          <w:rFonts w:ascii="Cambria" w:hAnsi="Cambria"/>
          <w:sz w:val="22"/>
          <w:szCs w:val="22"/>
        </w:rPr>
      </w:pPr>
      <w:r w:rsidRPr="008618C8">
        <w:rPr>
          <w:rFonts w:ascii="Cambria" w:hAnsi="Cambria"/>
          <w:sz w:val="22"/>
          <w:szCs w:val="22"/>
        </w:rPr>
        <w:t>zostały spełnione łącznie następujące warunki:</w:t>
      </w:r>
    </w:p>
    <w:p w:rsidR="001F5EEB" w:rsidRPr="008618C8" w:rsidRDefault="001F5EEB" w:rsidP="00B856C2">
      <w:pPr>
        <w:numPr>
          <w:ilvl w:val="1"/>
          <w:numId w:val="51"/>
        </w:numPr>
        <w:tabs>
          <w:tab w:val="left" w:pos="426"/>
        </w:tabs>
        <w:ind w:left="709" w:hanging="283"/>
        <w:contextualSpacing/>
        <w:jc w:val="both"/>
        <w:rPr>
          <w:rFonts w:ascii="Cambria" w:hAnsi="Cambria"/>
          <w:sz w:val="22"/>
          <w:szCs w:val="22"/>
        </w:rPr>
      </w:pPr>
      <w:r w:rsidRPr="008618C8">
        <w:rPr>
          <w:rFonts w:ascii="Cambria" w:hAnsi="Cambria"/>
          <w:sz w:val="22"/>
          <w:szCs w:val="22"/>
        </w:rPr>
        <w:t>konieczność zmiany umowy spowodowana jest okolicznościami, których Zamawiający, działając z należytą starannością, nie mógł przewidzieć,</w:t>
      </w:r>
    </w:p>
    <w:p w:rsidR="001F5EEB" w:rsidRPr="008618C8" w:rsidRDefault="001F5EEB" w:rsidP="00B856C2">
      <w:pPr>
        <w:numPr>
          <w:ilvl w:val="1"/>
          <w:numId w:val="51"/>
        </w:numPr>
        <w:tabs>
          <w:tab w:val="left" w:pos="426"/>
        </w:tabs>
        <w:ind w:left="709" w:hanging="283"/>
        <w:contextualSpacing/>
        <w:jc w:val="both"/>
        <w:rPr>
          <w:rFonts w:ascii="Cambria" w:hAnsi="Cambria"/>
          <w:sz w:val="22"/>
          <w:szCs w:val="22"/>
        </w:rPr>
      </w:pPr>
      <w:r w:rsidRPr="008618C8">
        <w:rPr>
          <w:rFonts w:ascii="Cambria" w:hAnsi="Cambria"/>
          <w:sz w:val="22"/>
          <w:szCs w:val="22"/>
        </w:rPr>
        <w:t>wartość zmiany nie przekracza 50% wartości zamówienia określonej pierwotnie w umowie;</w:t>
      </w:r>
    </w:p>
    <w:p w:rsidR="001F5EEB" w:rsidRPr="008618C8" w:rsidRDefault="001F5EEB" w:rsidP="00B856C2">
      <w:pPr>
        <w:numPr>
          <w:ilvl w:val="1"/>
          <w:numId w:val="57"/>
        </w:numPr>
        <w:tabs>
          <w:tab w:val="left" w:pos="426"/>
        </w:tabs>
        <w:contextualSpacing/>
        <w:jc w:val="both"/>
        <w:rPr>
          <w:rFonts w:ascii="Cambria" w:hAnsi="Cambria"/>
          <w:sz w:val="22"/>
          <w:szCs w:val="22"/>
        </w:rPr>
      </w:pPr>
      <w:r w:rsidRPr="008618C8">
        <w:rPr>
          <w:rFonts w:ascii="Cambria" w:hAnsi="Cambria"/>
          <w:sz w:val="22"/>
          <w:szCs w:val="22"/>
        </w:rPr>
        <w:t>Wykonawcę, któremu Zamawiający udzielił zamówienia, ma zastąpić nowy Wykonawca:</w:t>
      </w:r>
    </w:p>
    <w:p w:rsidR="001F5EEB" w:rsidRPr="008618C8" w:rsidRDefault="001F5EEB" w:rsidP="00B856C2">
      <w:pPr>
        <w:numPr>
          <w:ilvl w:val="1"/>
          <w:numId w:val="50"/>
        </w:numPr>
        <w:tabs>
          <w:tab w:val="left" w:pos="426"/>
          <w:tab w:val="left" w:pos="709"/>
        </w:tabs>
        <w:ind w:hanging="6"/>
        <w:contextualSpacing/>
        <w:jc w:val="both"/>
        <w:rPr>
          <w:rFonts w:ascii="Cambria" w:hAnsi="Cambria"/>
          <w:sz w:val="22"/>
          <w:szCs w:val="22"/>
        </w:rPr>
      </w:pPr>
      <w:r w:rsidRPr="008618C8">
        <w:rPr>
          <w:rFonts w:ascii="Cambria" w:hAnsi="Cambria"/>
          <w:sz w:val="22"/>
          <w:szCs w:val="22"/>
        </w:rPr>
        <w:t>na podstawie postanowień umownych, o których mowa w pkt 2.1,</w:t>
      </w:r>
    </w:p>
    <w:p w:rsidR="001F5EEB" w:rsidRPr="008618C8" w:rsidRDefault="001F5EEB" w:rsidP="00B856C2">
      <w:pPr>
        <w:numPr>
          <w:ilvl w:val="1"/>
          <w:numId w:val="50"/>
        </w:numPr>
        <w:tabs>
          <w:tab w:val="left" w:pos="709"/>
        </w:tabs>
        <w:ind w:left="709" w:hanging="283"/>
        <w:contextualSpacing/>
        <w:jc w:val="both"/>
        <w:rPr>
          <w:rFonts w:ascii="Cambria" w:hAnsi="Cambria"/>
          <w:sz w:val="22"/>
          <w:szCs w:val="22"/>
        </w:rPr>
      </w:pPr>
      <w:r w:rsidRPr="008618C8">
        <w:rPr>
          <w:rFonts w:ascii="Cambria" w:hAnsi="Cambria"/>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1F5EEB" w:rsidRPr="008618C8" w:rsidRDefault="001F5EEB" w:rsidP="00B856C2">
      <w:pPr>
        <w:numPr>
          <w:ilvl w:val="1"/>
          <w:numId w:val="50"/>
        </w:numPr>
        <w:tabs>
          <w:tab w:val="left" w:pos="709"/>
        </w:tabs>
        <w:ind w:left="709" w:hanging="283"/>
        <w:contextualSpacing/>
        <w:jc w:val="both"/>
        <w:rPr>
          <w:rFonts w:ascii="Cambria" w:hAnsi="Cambria"/>
          <w:sz w:val="22"/>
          <w:szCs w:val="22"/>
        </w:rPr>
      </w:pPr>
      <w:r w:rsidRPr="008618C8">
        <w:rPr>
          <w:rFonts w:ascii="Cambria" w:hAnsi="Cambria"/>
          <w:sz w:val="22"/>
          <w:szCs w:val="22"/>
        </w:rPr>
        <w:lastRenderedPageBreak/>
        <w:t>w wyniku przejęcia przez Zamawiającego zobowiązań Wykonawcy względem jego podwykonawców;</w:t>
      </w:r>
    </w:p>
    <w:p w:rsidR="001F5EEB" w:rsidRPr="008618C8" w:rsidRDefault="001F5EEB" w:rsidP="00B856C2">
      <w:pPr>
        <w:numPr>
          <w:ilvl w:val="1"/>
          <w:numId w:val="57"/>
        </w:numPr>
        <w:tabs>
          <w:tab w:val="left" w:pos="426"/>
        </w:tabs>
        <w:contextualSpacing/>
        <w:jc w:val="both"/>
        <w:rPr>
          <w:rFonts w:ascii="Cambria" w:hAnsi="Cambria"/>
          <w:sz w:val="22"/>
          <w:szCs w:val="22"/>
        </w:rPr>
      </w:pPr>
      <w:r w:rsidRPr="008618C8">
        <w:rPr>
          <w:rFonts w:ascii="Cambria" w:hAnsi="Cambria"/>
          <w:sz w:val="22"/>
          <w:szCs w:val="22"/>
        </w:rPr>
        <w:t xml:space="preserve">zmiany, niezależnie od ich wartości, nie są istotne w rozumieniu art. 144 ust. 1e ustawy </w:t>
      </w:r>
      <w:proofErr w:type="spellStart"/>
      <w:r w:rsidRPr="008618C8">
        <w:rPr>
          <w:rFonts w:ascii="Cambria" w:hAnsi="Cambria"/>
          <w:sz w:val="22"/>
          <w:szCs w:val="22"/>
        </w:rPr>
        <w:t>Pzp</w:t>
      </w:r>
      <w:proofErr w:type="spellEnd"/>
      <w:r w:rsidRPr="008618C8">
        <w:rPr>
          <w:rFonts w:ascii="Cambria" w:hAnsi="Cambria"/>
          <w:sz w:val="22"/>
          <w:szCs w:val="22"/>
        </w:rPr>
        <w:t>;</w:t>
      </w:r>
    </w:p>
    <w:p w:rsidR="001F5EEB" w:rsidRPr="008618C8" w:rsidRDefault="001F5EEB" w:rsidP="00B856C2">
      <w:pPr>
        <w:numPr>
          <w:ilvl w:val="1"/>
          <w:numId w:val="57"/>
        </w:numPr>
        <w:tabs>
          <w:tab w:val="left" w:pos="426"/>
        </w:tabs>
        <w:ind w:left="426" w:hanging="426"/>
        <w:contextualSpacing/>
        <w:jc w:val="both"/>
        <w:rPr>
          <w:rFonts w:ascii="Cambria" w:hAnsi="Cambria"/>
          <w:strike/>
          <w:sz w:val="22"/>
          <w:szCs w:val="22"/>
        </w:rPr>
      </w:pPr>
      <w:r w:rsidRPr="008618C8">
        <w:rPr>
          <w:rFonts w:ascii="Cambria" w:hAnsi="Cambria"/>
          <w:sz w:val="22"/>
          <w:szCs w:val="22"/>
        </w:rPr>
        <w:t>łączna wartość zmian jest mniejsza niż kwoty określone w przepisach wydanych na podstawie art. 11 ust. 8 i jest mniejsza od 10% wartości zamówienia określonej pierwotnie w umowie.</w:t>
      </w:r>
    </w:p>
    <w:p w:rsidR="001F5EEB" w:rsidRPr="008618C8" w:rsidRDefault="001F5EEB" w:rsidP="00B856C2">
      <w:pPr>
        <w:numPr>
          <w:ilvl w:val="0"/>
          <w:numId w:val="57"/>
        </w:numPr>
        <w:tabs>
          <w:tab w:val="left" w:pos="426"/>
        </w:tabs>
        <w:ind w:left="426" w:hanging="426"/>
        <w:contextualSpacing/>
        <w:jc w:val="both"/>
        <w:rPr>
          <w:rFonts w:ascii="Cambria" w:hAnsi="Cambria"/>
          <w:strike/>
          <w:sz w:val="22"/>
          <w:szCs w:val="22"/>
        </w:rPr>
      </w:pPr>
      <w:r w:rsidRPr="008618C8">
        <w:rPr>
          <w:rFonts w:ascii="Cambria" w:hAnsi="Cambria"/>
          <w:sz w:val="22"/>
          <w:szCs w:val="22"/>
        </w:rPr>
        <w:t>W przypadkach, o których mowa w pkt 2.1, 2.3 i 2.6, zmiany postanowień umownych nie mogą prowadzić do zmiany charakteru umowy</w:t>
      </w:r>
    </w:p>
    <w:p w:rsidR="001F5EEB" w:rsidRPr="008618C8" w:rsidRDefault="001F5EEB" w:rsidP="00B856C2">
      <w:pPr>
        <w:numPr>
          <w:ilvl w:val="0"/>
          <w:numId w:val="57"/>
        </w:numPr>
        <w:tabs>
          <w:tab w:val="left" w:pos="426"/>
        </w:tabs>
        <w:ind w:left="426" w:hanging="426"/>
        <w:contextualSpacing/>
        <w:jc w:val="both"/>
        <w:rPr>
          <w:rFonts w:ascii="Cambria" w:hAnsi="Cambria"/>
          <w:sz w:val="22"/>
          <w:szCs w:val="22"/>
        </w:rPr>
      </w:pPr>
      <w:r w:rsidRPr="008618C8">
        <w:rPr>
          <w:rFonts w:ascii="Cambria" w:hAnsi="Cambria"/>
          <w:sz w:val="22"/>
          <w:szCs w:val="22"/>
        </w:rPr>
        <w:t>Warunkiem dokonania zmian, o których mowa w pkt. 1.4 i 1.6 lit. a-b oraz 2, jest złożenie wniosku przez Zamawiającego (z zastrzeżeniem obligatoryjnych warunków ubezpieczenia i przyjętych fakultatywnych postanowień dodatkowych), a w przypadku pozostałych zmian złożenie uzasadnionego wniosku przez stronę inicjującą zmianę i jego akceptacja przez drugą stronę wraz ze sporządzeniem pisemnego aneksu do umowy (z zastrzeżeniem obligatoryjnych warunków ubezpieczenia i przyjętych fakultatywnych postanowień dodatkowych).</w:t>
      </w:r>
    </w:p>
    <w:p w:rsidR="001F5EEB" w:rsidRPr="008618C8" w:rsidRDefault="001F5EEB" w:rsidP="00B856C2">
      <w:pPr>
        <w:numPr>
          <w:ilvl w:val="0"/>
          <w:numId w:val="57"/>
        </w:numPr>
        <w:tabs>
          <w:tab w:val="left" w:pos="426"/>
        </w:tabs>
        <w:ind w:left="426" w:hanging="426"/>
        <w:contextualSpacing/>
        <w:jc w:val="both"/>
        <w:rPr>
          <w:rFonts w:ascii="Cambria" w:hAnsi="Cambria"/>
          <w:sz w:val="22"/>
          <w:szCs w:val="22"/>
        </w:rPr>
      </w:pPr>
      <w:r w:rsidRPr="008618C8">
        <w:rPr>
          <w:rFonts w:ascii="Cambria" w:hAnsi="Cambria"/>
          <w:sz w:val="22"/>
          <w:szCs w:val="22"/>
        </w:rPr>
        <w:t>Zmiana postanowień umowy może nastąpić w formie polisy lub innego dokumentu ubezpieczeniowego albo pisemnego aneksu pod rygorem nieważności.</w:t>
      </w:r>
    </w:p>
    <w:p w:rsidR="001F5EEB" w:rsidRPr="008618C8" w:rsidRDefault="001F5EEB" w:rsidP="00B856C2">
      <w:pPr>
        <w:numPr>
          <w:ilvl w:val="0"/>
          <w:numId w:val="57"/>
        </w:numPr>
        <w:tabs>
          <w:tab w:val="left" w:pos="426"/>
        </w:tabs>
        <w:ind w:left="426" w:hanging="426"/>
        <w:contextualSpacing/>
        <w:jc w:val="both"/>
        <w:rPr>
          <w:rFonts w:ascii="Cambria" w:hAnsi="Cambria"/>
          <w:sz w:val="22"/>
          <w:szCs w:val="22"/>
        </w:rPr>
      </w:pPr>
      <w:r w:rsidRPr="008618C8">
        <w:rPr>
          <w:rFonts w:ascii="Cambria" w:hAnsi="Cambria"/>
          <w:sz w:val="22"/>
          <w:szCs w:val="22"/>
        </w:rPr>
        <w:t xml:space="preserve">Zmiany umowy, o których mowa w pkt. 1.1 – 2.6, muszą być dokonywane z zachowaniem przepisu art. 140 ust. 3 ustawy Prawo zamówień publicznych, stanowiącego, że umowa podlega unieważnieniu w części wykraczającej poza określenie przedmiotu zamówienia zawarte w SIWZ, z uwzględnieniem art. 144 ustawy </w:t>
      </w:r>
      <w:proofErr w:type="spellStart"/>
      <w:r w:rsidRPr="008618C8">
        <w:rPr>
          <w:rFonts w:ascii="Cambria" w:hAnsi="Cambria"/>
          <w:sz w:val="22"/>
          <w:szCs w:val="22"/>
        </w:rPr>
        <w:t>Pzp</w:t>
      </w:r>
      <w:proofErr w:type="spellEnd"/>
      <w:r w:rsidRPr="008618C8">
        <w:rPr>
          <w:rFonts w:ascii="Cambria" w:hAnsi="Cambria"/>
          <w:sz w:val="22"/>
          <w:szCs w:val="22"/>
        </w:rPr>
        <w:t>.</w:t>
      </w:r>
    </w:p>
    <w:p w:rsidR="001F5EEB" w:rsidRPr="008618C8" w:rsidRDefault="001F5EEB" w:rsidP="001F5EEB">
      <w:pPr>
        <w:tabs>
          <w:tab w:val="left" w:pos="360"/>
        </w:tabs>
        <w:spacing w:before="240"/>
        <w:jc w:val="center"/>
        <w:rPr>
          <w:rFonts w:ascii="Cambria" w:hAnsi="Cambria"/>
          <w:b/>
          <w:sz w:val="22"/>
          <w:szCs w:val="22"/>
        </w:rPr>
      </w:pPr>
      <w:r w:rsidRPr="008618C8">
        <w:rPr>
          <w:rFonts w:ascii="Cambria" w:hAnsi="Cambria"/>
          <w:b/>
          <w:sz w:val="22"/>
          <w:szCs w:val="22"/>
        </w:rPr>
        <w:t xml:space="preserve">Przedmiot i </w:t>
      </w:r>
      <w:r w:rsidRPr="008618C8">
        <w:rPr>
          <w:rFonts w:ascii="Cambria" w:hAnsi="Cambria"/>
          <w:b/>
          <w:sz w:val="22"/>
          <w:szCs w:val="22"/>
          <w:lang w:eastAsia="en-US"/>
        </w:rPr>
        <w:t>zakres</w:t>
      </w:r>
      <w:r w:rsidRPr="008618C8">
        <w:rPr>
          <w:rFonts w:ascii="Cambria" w:hAnsi="Cambria"/>
          <w:b/>
          <w:sz w:val="22"/>
          <w:szCs w:val="22"/>
        </w:rPr>
        <w:t xml:space="preserve"> zamówienia</w:t>
      </w:r>
    </w:p>
    <w:p w:rsidR="001F5EEB" w:rsidRPr="008618C8" w:rsidRDefault="001F5EEB"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§5</w:t>
      </w:r>
    </w:p>
    <w:p w:rsidR="001F5EEB" w:rsidRPr="008618C8" w:rsidRDefault="001F5EEB" w:rsidP="00B856C2">
      <w:pPr>
        <w:numPr>
          <w:ilvl w:val="0"/>
          <w:numId w:val="58"/>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 xml:space="preserve">Przedmiotem zamówienia jest ubezpieczenie majątku i odpowiedzialności cywilnej </w:t>
      </w:r>
      <w:r w:rsidR="00513F73" w:rsidRPr="008618C8">
        <w:rPr>
          <w:rFonts w:ascii="Cambria" w:hAnsi="Cambria"/>
          <w:sz w:val="22"/>
          <w:szCs w:val="22"/>
        </w:rPr>
        <w:t>Gminy</w:t>
      </w:r>
      <w:r w:rsidR="003B307B" w:rsidRPr="008618C8">
        <w:rPr>
          <w:rFonts w:ascii="Cambria" w:hAnsi="Cambria"/>
          <w:sz w:val="22"/>
          <w:szCs w:val="22"/>
        </w:rPr>
        <w:t xml:space="preserve"> </w:t>
      </w:r>
      <w:r w:rsidR="003D2586" w:rsidRPr="008618C8">
        <w:rPr>
          <w:rFonts w:ascii="Cambria" w:hAnsi="Cambria"/>
          <w:sz w:val="22"/>
          <w:szCs w:val="22"/>
        </w:rPr>
        <w:t>Nisko</w:t>
      </w:r>
      <w:r w:rsidRPr="008618C8">
        <w:rPr>
          <w:rFonts w:ascii="Cambria" w:hAnsi="Cambria"/>
          <w:sz w:val="22"/>
          <w:szCs w:val="22"/>
        </w:rPr>
        <w:t>. Zakres zamówienia obejmuje:</w:t>
      </w:r>
    </w:p>
    <w:p w:rsidR="001F5EEB" w:rsidRPr="008618C8" w:rsidRDefault="001F5EEB" w:rsidP="00B856C2">
      <w:pPr>
        <w:numPr>
          <w:ilvl w:val="4"/>
          <w:numId w:val="51"/>
        </w:numPr>
        <w:ind w:left="993" w:hanging="567"/>
        <w:jc w:val="both"/>
        <w:rPr>
          <w:rFonts w:ascii="Cambria" w:hAnsi="Cambria"/>
          <w:sz w:val="22"/>
          <w:szCs w:val="22"/>
        </w:rPr>
      </w:pPr>
      <w:r w:rsidRPr="008618C8">
        <w:rPr>
          <w:rFonts w:ascii="Cambria" w:hAnsi="Cambria"/>
          <w:sz w:val="22"/>
          <w:szCs w:val="22"/>
        </w:rPr>
        <w:t>ubezpieczenie mienia systemem od wszystkich ryzyk, w tym:</w:t>
      </w:r>
    </w:p>
    <w:p w:rsidR="001F5EEB" w:rsidRPr="008618C8" w:rsidRDefault="00270190" w:rsidP="00270190">
      <w:pPr>
        <w:tabs>
          <w:tab w:val="left" w:pos="567"/>
          <w:tab w:val="left" w:pos="709"/>
        </w:tabs>
        <w:ind w:left="709"/>
        <w:jc w:val="both"/>
        <w:rPr>
          <w:rFonts w:ascii="Cambria" w:hAnsi="Cambria"/>
          <w:sz w:val="22"/>
          <w:szCs w:val="22"/>
        </w:rPr>
      </w:pPr>
      <w:r w:rsidRPr="008618C8">
        <w:rPr>
          <w:rFonts w:ascii="Cambria" w:hAnsi="Cambria"/>
          <w:sz w:val="22"/>
          <w:szCs w:val="22"/>
        </w:rPr>
        <w:t xml:space="preserve">- </w:t>
      </w:r>
      <w:r w:rsidR="001F5EEB" w:rsidRPr="008618C8">
        <w:rPr>
          <w:rFonts w:ascii="Cambria" w:hAnsi="Cambria"/>
          <w:sz w:val="22"/>
          <w:szCs w:val="22"/>
        </w:rPr>
        <w:t>od kradzieży z włamaniem i rabunku,</w:t>
      </w:r>
    </w:p>
    <w:p w:rsidR="001F5EEB" w:rsidRPr="008618C8" w:rsidRDefault="00270190" w:rsidP="00270190">
      <w:pPr>
        <w:tabs>
          <w:tab w:val="left" w:pos="567"/>
          <w:tab w:val="left" w:pos="709"/>
        </w:tabs>
        <w:ind w:left="709"/>
        <w:jc w:val="both"/>
        <w:rPr>
          <w:rFonts w:ascii="Cambria" w:hAnsi="Cambria"/>
          <w:sz w:val="22"/>
          <w:szCs w:val="22"/>
        </w:rPr>
      </w:pPr>
      <w:r w:rsidRPr="008618C8">
        <w:rPr>
          <w:rFonts w:ascii="Cambria" w:hAnsi="Cambria"/>
          <w:sz w:val="22"/>
          <w:szCs w:val="22"/>
        </w:rPr>
        <w:t xml:space="preserve">- </w:t>
      </w:r>
      <w:r w:rsidR="001F5EEB" w:rsidRPr="008618C8">
        <w:rPr>
          <w:rFonts w:ascii="Cambria" w:hAnsi="Cambria"/>
          <w:sz w:val="22"/>
          <w:szCs w:val="22"/>
        </w:rPr>
        <w:t>przedmiotów szklanych od stłuczenia,</w:t>
      </w:r>
    </w:p>
    <w:p w:rsidR="001F5EEB" w:rsidRPr="008618C8" w:rsidRDefault="001F5EEB" w:rsidP="00B856C2">
      <w:pPr>
        <w:numPr>
          <w:ilvl w:val="4"/>
          <w:numId w:val="51"/>
        </w:numPr>
        <w:ind w:left="993" w:hanging="567"/>
        <w:jc w:val="both"/>
        <w:rPr>
          <w:rFonts w:ascii="Cambria" w:hAnsi="Cambria"/>
          <w:sz w:val="22"/>
          <w:szCs w:val="22"/>
        </w:rPr>
      </w:pPr>
      <w:r w:rsidRPr="008618C8">
        <w:rPr>
          <w:rFonts w:ascii="Cambria" w:hAnsi="Cambria"/>
          <w:sz w:val="22"/>
          <w:szCs w:val="22"/>
        </w:rPr>
        <w:t>ubezpieczenie odpowiedzialności cywilnej,</w:t>
      </w:r>
    </w:p>
    <w:p w:rsidR="00657694" w:rsidRPr="00657694" w:rsidRDefault="001F5EEB" w:rsidP="00B856C2">
      <w:pPr>
        <w:numPr>
          <w:ilvl w:val="4"/>
          <w:numId w:val="51"/>
        </w:numPr>
        <w:ind w:left="993" w:hanging="567"/>
        <w:jc w:val="both"/>
        <w:rPr>
          <w:rFonts w:ascii="Cambria" w:hAnsi="Cambria"/>
          <w:sz w:val="22"/>
          <w:szCs w:val="22"/>
        </w:rPr>
      </w:pPr>
      <w:r w:rsidRPr="00657694">
        <w:rPr>
          <w:rFonts w:ascii="Cambria" w:hAnsi="Cambria"/>
          <w:sz w:val="22"/>
          <w:szCs w:val="22"/>
        </w:rPr>
        <w:t>ubezpi</w:t>
      </w:r>
      <w:r w:rsidR="004B7620" w:rsidRPr="00657694">
        <w:rPr>
          <w:rFonts w:ascii="Cambria" w:hAnsi="Cambria"/>
          <w:sz w:val="22"/>
          <w:szCs w:val="22"/>
        </w:rPr>
        <w:t>eczenie sprzętu elektronicznego,</w:t>
      </w:r>
    </w:p>
    <w:p w:rsidR="00657694" w:rsidRPr="00657694" w:rsidRDefault="00657694" w:rsidP="00B856C2">
      <w:pPr>
        <w:numPr>
          <w:ilvl w:val="4"/>
          <w:numId w:val="51"/>
        </w:numPr>
        <w:ind w:left="993" w:hanging="567"/>
        <w:jc w:val="both"/>
        <w:rPr>
          <w:rFonts w:ascii="Cambria" w:hAnsi="Cambria"/>
          <w:sz w:val="22"/>
          <w:szCs w:val="22"/>
        </w:rPr>
      </w:pPr>
      <w:r w:rsidRPr="00657694">
        <w:rPr>
          <w:rFonts w:ascii="Cambria" w:hAnsi="Cambria"/>
          <w:sz w:val="22"/>
          <w:szCs w:val="22"/>
        </w:rPr>
        <w:t>ubezpieczenie odpowiedzialności cywilnej zarządcy nieruchomości</w:t>
      </w:r>
    </w:p>
    <w:p w:rsidR="001F5EEB" w:rsidRPr="00657694" w:rsidRDefault="001F5EEB" w:rsidP="00B856C2">
      <w:pPr>
        <w:numPr>
          <w:ilvl w:val="0"/>
          <w:numId w:val="58"/>
        </w:numPr>
        <w:tabs>
          <w:tab w:val="left" w:pos="426"/>
        </w:tabs>
        <w:autoSpaceDE w:val="0"/>
        <w:ind w:left="426" w:hanging="426"/>
        <w:contextualSpacing/>
        <w:jc w:val="both"/>
        <w:rPr>
          <w:rFonts w:ascii="Cambria" w:hAnsi="Cambria"/>
          <w:sz w:val="22"/>
          <w:szCs w:val="22"/>
        </w:rPr>
      </w:pPr>
      <w:r w:rsidRPr="00657694">
        <w:rPr>
          <w:rFonts w:ascii="Cambria" w:hAnsi="Cambria"/>
          <w:sz w:val="22"/>
          <w:szCs w:val="22"/>
        </w:rPr>
        <w:t>Postępowanie prowadzone było przy udziale brokera ubezpieczeniowego Inter-Broker Sp. z o.o. z siedzibą w Toruniu przy ul. Żeglarskiej 31, który jako pośrednik ubezpieczeniowy działa w imieniu i na rzecz Zamawiającego i każdej jednostki organizacyjnej. Broker ubezpieczeniowy pośredniczył przy zawarciu umowy i będzie nadzorował jej realizację przez Wykonawcę</w:t>
      </w:r>
      <w:r w:rsidR="00270190" w:rsidRPr="00657694">
        <w:rPr>
          <w:rFonts w:ascii="Cambria" w:hAnsi="Cambria"/>
          <w:sz w:val="22"/>
          <w:szCs w:val="22"/>
        </w:rPr>
        <w:t>.</w:t>
      </w:r>
    </w:p>
    <w:p w:rsidR="001F5EEB" w:rsidRPr="00657694" w:rsidRDefault="001F5EEB" w:rsidP="00B856C2">
      <w:pPr>
        <w:numPr>
          <w:ilvl w:val="1"/>
          <w:numId w:val="58"/>
        </w:numPr>
        <w:tabs>
          <w:tab w:val="left" w:pos="426"/>
        </w:tabs>
        <w:autoSpaceDE w:val="0"/>
        <w:ind w:left="426"/>
        <w:contextualSpacing/>
        <w:jc w:val="both"/>
        <w:rPr>
          <w:rFonts w:ascii="Cambria" w:hAnsi="Cambria"/>
          <w:sz w:val="22"/>
          <w:szCs w:val="22"/>
        </w:rPr>
      </w:pPr>
      <w:r w:rsidRPr="00657694">
        <w:rPr>
          <w:rFonts w:ascii="Cambria" w:hAnsi="Cambria"/>
          <w:sz w:val="22"/>
          <w:szCs w:val="22"/>
        </w:rPr>
        <w:t xml:space="preserve">Wykonawca zapłaci brokerowi ubezpieczeniowemu kurtaż w wysokości zwyczajowo stosowanej. </w:t>
      </w:r>
    </w:p>
    <w:p w:rsidR="001F5EEB" w:rsidRPr="008618C8" w:rsidRDefault="001F5EEB" w:rsidP="001F5EEB">
      <w:pPr>
        <w:tabs>
          <w:tab w:val="left" w:pos="360"/>
        </w:tabs>
        <w:spacing w:before="240"/>
        <w:jc w:val="center"/>
        <w:rPr>
          <w:rFonts w:ascii="Cambria" w:hAnsi="Cambria"/>
          <w:b/>
          <w:sz w:val="22"/>
          <w:szCs w:val="22"/>
        </w:rPr>
      </w:pPr>
      <w:r w:rsidRPr="008618C8">
        <w:rPr>
          <w:rFonts w:ascii="Cambria" w:hAnsi="Cambria"/>
          <w:b/>
          <w:sz w:val="22"/>
          <w:szCs w:val="22"/>
        </w:rPr>
        <w:t>Warunki wykonania zamówienia</w:t>
      </w:r>
    </w:p>
    <w:p w:rsidR="001F5EEB" w:rsidRPr="008618C8" w:rsidRDefault="001F5EEB"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§6</w:t>
      </w:r>
    </w:p>
    <w:p w:rsidR="001F5EEB" w:rsidRPr="008618C8" w:rsidRDefault="001F5EEB" w:rsidP="001F5EEB">
      <w:pPr>
        <w:tabs>
          <w:tab w:val="left" w:pos="360"/>
        </w:tabs>
        <w:jc w:val="both"/>
        <w:rPr>
          <w:rFonts w:ascii="Cambria" w:hAnsi="Cambria"/>
          <w:sz w:val="22"/>
          <w:szCs w:val="22"/>
        </w:rPr>
      </w:pPr>
      <w:r w:rsidRPr="008618C8">
        <w:rPr>
          <w:rFonts w:ascii="Cambria" w:hAnsi="Cambria"/>
          <w:sz w:val="22"/>
          <w:szCs w:val="22"/>
        </w:rPr>
        <w:t>Warunki wykonania zamówienia określa oferta złożona przez Wykonawcę oraz Specyfikacja Istotnych Warunków Zamówienia.</w:t>
      </w:r>
    </w:p>
    <w:p w:rsidR="001F5EEB" w:rsidRPr="008618C8" w:rsidRDefault="001F5EEB"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§7</w:t>
      </w:r>
    </w:p>
    <w:p w:rsidR="001F5EEB" w:rsidRPr="008618C8" w:rsidRDefault="001F5EEB" w:rsidP="001F5EEB">
      <w:pPr>
        <w:tabs>
          <w:tab w:val="left" w:pos="360"/>
        </w:tabs>
        <w:rPr>
          <w:rFonts w:ascii="Cambria" w:hAnsi="Cambria"/>
          <w:sz w:val="22"/>
          <w:szCs w:val="22"/>
        </w:rPr>
      </w:pPr>
      <w:r w:rsidRPr="008618C8">
        <w:rPr>
          <w:rFonts w:ascii="Cambria" w:hAnsi="Cambria"/>
          <w:sz w:val="22"/>
          <w:szCs w:val="22"/>
        </w:rPr>
        <w:t>Wykonawca:</w:t>
      </w:r>
    </w:p>
    <w:p w:rsidR="001F5EEB" w:rsidRPr="008618C8" w:rsidRDefault="001F5EEB" w:rsidP="00B856C2">
      <w:pPr>
        <w:numPr>
          <w:ilvl w:val="0"/>
          <w:numId w:val="60"/>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zobowiązuje się do objęcia ochroną ubezpieczeniową mienia we wszystkich lokalizacjach oraz prowadzoną działalność przez jednostki organizacyjne,</w:t>
      </w:r>
    </w:p>
    <w:p w:rsidR="001F5EEB" w:rsidRPr="008618C8" w:rsidRDefault="001F5EEB" w:rsidP="00B856C2">
      <w:pPr>
        <w:numPr>
          <w:ilvl w:val="0"/>
          <w:numId w:val="60"/>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przyjmuje warunki obligatoryjne dla poszczególnych rodzajów ubezpieczeń wymienione w załącznikach do SIWZ,</w:t>
      </w:r>
    </w:p>
    <w:p w:rsidR="001F5EEB" w:rsidRPr="008618C8" w:rsidRDefault="001F5EEB" w:rsidP="00B856C2">
      <w:pPr>
        <w:numPr>
          <w:ilvl w:val="0"/>
          <w:numId w:val="60"/>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lastRenderedPageBreak/>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kodeksu cywilnego, w zakresie, w jakim zmiany te dotyczyć będą postanowień umów ubezpieczenia wskazanych w SIWZ.</w:t>
      </w:r>
    </w:p>
    <w:p w:rsidR="001F5EEB" w:rsidRPr="008618C8" w:rsidRDefault="001F5EEB" w:rsidP="00B856C2">
      <w:pPr>
        <w:numPr>
          <w:ilvl w:val="0"/>
          <w:numId w:val="60"/>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 xml:space="preserve">gwarantuje niezmienność stawek taryfowych rocznych za ubezpieczenie mienia systemem sum stałych oraz składek rocznych za ubezpieczenie mienia systemem pierwszego ryzyka i za ubezpieczenie odpowiedzialności cywilnej, wynikających ze złożonej oferty, przez cały okres wykonania zamówienia i we wszystkich rodzajach ubezpieczeń, </w:t>
      </w:r>
    </w:p>
    <w:p w:rsidR="001F5EEB" w:rsidRPr="008618C8" w:rsidRDefault="001F5EEB" w:rsidP="00B856C2">
      <w:pPr>
        <w:numPr>
          <w:ilvl w:val="0"/>
          <w:numId w:val="60"/>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akceptuje proporcjonalną zmianę ceny ochrony ubezpieczeniowej w stosunku do ceny oferowanej w ubezpieczeniu mienia od wszystkich ryzyk oraz sprzętu elektronicznego z uwagi na zmienność w czasie ilości i wartości przedmiotu ubezpieczenia,</w:t>
      </w:r>
    </w:p>
    <w:p w:rsidR="001F5EEB" w:rsidRPr="008618C8" w:rsidRDefault="001F5EEB" w:rsidP="00B856C2">
      <w:pPr>
        <w:numPr>
          <w:ilvl w:val="0"/>
          <w:numId w:val="60"/>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 xml:space="preserve">akceptuje wystawianie polis w ubezpieczeniach dobrowolnych na okres krótszy niż 1 rok, z naliczaniem składki co do dnia za faktyczny okres ochrony, wg stawek rocznych zgodnych ze złożoną ofertą, bez stosowania składki minimalnej z polisy, </w:t>
      </w:r>
    </w:p>
    <w:p w:rsidR="001F5EEB" w:rsidRPr="008618C8" w:rsidRDefault="001F5EEB" w:rsidP="00B856C2">
      <w:pPr>
        <w:numPr>
          <w:ilvl w:val="0"/>
          <w:numId w:val="60"/>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zobowiązuje się do pisemnego informowania brokera ubezpieczeniowego o każdej decyzji odszkodowawczej.</w:t>
      </w:r>
    </w:p>
    <w:p w:rsidR="001F5EEB" w:rsidRPr="008618C8" w:rsidRDefault="001F5EEB" w:rsidP="001F5EEB">
      <w:pPr>
        <w:tabs>
          <w:tab w:val="left" w:pos="360"/>
        </w:tabs>
        <w:spacing w:before="240"/>
        <w:jc w:val="center"/>
        <w:rPr>
          <w:rFonts w:ascii="Cambria" w:hAnsi="Cambria"/>
          <w:b/>
          <w:sz w:val="22"/>
          <w:szCs w:val="22"/>
        </w:rPr>
      </w:pPr>
      <w:r w:rsidRPr="008618C8">
        <w:rPr>
          <w:rFonts w:ascii="Cambria" w:hAnsi="Cambria"/>
          <w:b/>
          <w:sz w:val="22"/>
          <w:szCs w:val="22"/>
        </w:rPr>
        <w:t>Termin wykonania zamówienia</w:t>
      </w:r>
    </w:p>
    <w:p w:rsidR="001F5EEB" w:rsidRPr="008618C8" w:rsidRDefault="001F5EEB"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§8</w:t>
      </w:r>
    </w:p>
    <w:p w:rsidR="001F5EEB" w:rsidRPr="008618C8" w:rsidRDefault="001F5EEB" w:rsidP="00B856C2">
      <w:pPr>
        <w:numPr>
          <w:ilvl w:val="0"/>
          <w:numId w:val="61"/>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 xml:space="preserve">Termin wykonania zamówienia: </w:t>
      </w:r>
      <w:r w:rsidR="00BD2903" w:rsidRPr="008618C8">
        <w:rPr>
          <w:rFonts w:ascii="Cambria" w:hAnsi="Cambria"/>
          <w:b/>
          <w:sz w:val="22"/>
          <w:szCs w:val="22"/>
        </w:rPr>
        <w:t>36</w:t>
      </w:r>
      <w:r w:rsidR="005C3957" w:rsidRPr="008618C8">
        <w:rPr>
          <w:rFonts w:ascii="Cambria" w:hAnsi="Cambria"/>
          <w:b/>
          <w:sz w:val="22"/>
          <w:szCs w:val="22"/>
        </w:rPr>
        <w:t xml:space="preserve"> miesiące od 0</w:t>
      </w:r>
      <w:r w:rsidR="00EA1492" w:rsidRPr="008618C8">
        <w:rPr>
          <w:rFonts w:ascii="Cambria" w:hAnsi="Cambria"/>
          <w:b/>
          <w:sz w:val="22"/>
          <w:szCs w:val="22"/>
        </w:rPr>
        <w:t>1</w:t>
      </w:r>
      <w:r w:rsidR="00BD2903" w:rsidRPr="008618C8">
        <w:rPr>
          <w:rFonts w:ascii="Cambria" w:hAnsi="Cambria"/>
          <w:b/>
          <w:sz w:val="22"/>
          <w:szCs w:val="22"/>
        </w:rPr>
        <w:t>.11</w:t>
      </w:r>
      <w:r w:rsidR="004D7F52" w:rsidRPr="008618C8">
        <w:rPr>
          <w:rFonts w:ascii="Cambria" w:hAnsi="Cambria"/>
          <w:b/>
          <w:sz w:val="22"/>
          <w:szCs w:val="22"/>
        </w:rPr>
        <w:t xml:space="preserve">.2018 r. </w:t>
      </w:r>
    </w:p>
    <w:p w:rsidR="001F5EEB" w:rsidRPr="008618C8" w:rsidRDefault="001F5EEB" w:rsidP="00B856C2">
      <w:pPr>
        <w:numPr>
          <w:ilvl w:val="0"/>
          <w:numId w:val="61"/>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Polisy ubezpieczeniowe będą wystawiane w terminie wykonania zamówienia na okres roczny, z wyjątkiem ubezpieczeń aktualnych, zawartych wcześniej, w odniesieniu do których dokumenty ubezpieczeniowe będą wystawiane na okres od następnego dnia po wygaśnięciu tych umów do końca pierwszego rocznego okresu wykonania zamówienia.</w:t>
      </w:r>
    </w:p>
    <w:p w:rsidR="001F5EEB" w:rsidRPr="008618C8" w:rsidRDefault="001F5EEB" w:rsidP="001F5EEB">
      <w:pPr>
        <w:tabs>
          <w:tab w:val="left" w:pos="360"/>
        </w:tabs>
        <w:spacing w:before="240"/>
        <w:jc w:val="center"/>
        <w:rPr>
          <w:rFonts w:ascii="Cambria" w:hAnsi="Cambria"/>
          <w:b/>
          <w:sz w:val="22"/>
          <w:szCs w:val="22"/>
        </w:rPr>
      </w:pPr>
      <w:r w:rsidRPr="008618C8">
        <w:rPr>
          <w:rFonts w:ascii="Cambria" w:hAnsi="Cambria"/>
          <w:b/>
          <w:sz w:val="22"/>
          <w:szCs w:val="22"/>
        </w:rPr>
        <w:t>Forma wykonania zamówienia</w:t>
      </w:r>
    </w:p>
    <w:p w:rsidR="001F5EEB" w:rsidRPr="008618C8" w:rsidRDefault="001F5EEB"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§9</w:t>
      </w:r>
    </w:p>
    <w:p w:rsidR="001F5EEB" w:rsidRPr="008618C8" w:rsidRDefault="001F5EEB" w:rsidP="00B856C2">
      <w:pPr>
        <w:numPr>
          <w:ilvl w:val="0"/>
          <w:numId w:val="62"/>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Polisy ubezpieczeniowe dotyczące ubezpieczenia mienia od wszystkich ryzyk systemem sum stałych oraz sprzętu elektronicznego od szkód materialnych będą wystawiane indywidualnie na poszcz</w:t>
      </w:r>
      <w:r w:rsidR="00270190" w:rsidRPr="008618C8">
        <w:rPr>
          <w:rFonts w:ascii="Cambria" w:hAnsi="Cambria"/>
          <w:sz w:val="22"/>
          <w:szCs w:val="22"/>
        </w:rPr>
        <w:t>ególne jednostki organizacyjne a</w:t>
      </w:r>
      <w:r w:rsidRPr="008618C8">
        <w:rPr>
          <w:rFonts w:ascii="Cambria" w:hAnsi="Cambria"/>
          <w:sz w:val="22"/>
          <w:szCs w:val="22"/>
        </w:rPr>
        <w:t xml:space="preserve"> podpisywane przez </w:t>
      </w:r>
      <w:r w:rsidR="00270190" w:rsidRPr="008618C8">
        <w:rPr>
          <w:rFonts w:ascii="Cambria" w:hAnsi="Cambria"/>
          <w:sz w:val="22"/>
          <w:szCs w:val="22"/>
        </w:rPr>
        <w:t>umocowane osoby/ Zamawiającego.</w:t>
      </w:r>
      <w:r w:rsidRPr="008618C8">
        <w:rPr>
          <w:rFonts w:ascii="Cambria" w:hAnsi="Cambria"/>
          <w:sz w:val="22"/>
          <w:szCs w:val="22"/>
        </w:rPr>
        <w:t xml:space="preserve"> Polisy dotyczące ubezpieczeń wspólnych tj. ubezpieczenia nakładów inwestycyjnych/ adaptacyjnych/, środków </w:t>
      </w:r>
      <w:proofErr w:type="spellStart"/>
      <w:r w:rsidRPr="008618C8">
        <w:rPr>
          <w:rFonts w:ascii="Cambria" w:hAnsi="Cambria"/>
          <w:sz w:val="22"/>
          <w:szCs w:val="22"/>
        </w:rPr>
        <w:t>niskocennych</w:t>
      </w:r>
      <w:proofErr w:type="spellEnd"/>
      <w:r w:rsidRPr="008618C8">
        <w:rPr>
          <w:rFonts w:ascii="Cambria" w:hAnsi="Cambria"/>
          <w:sz w:val="22"/>
          <w:szCs w:val="22"/>
        </w:rPr>
        <w:t>, zbiorów bibliotecznych, gotówki i innych środków pieniężnych mienia pracowniczego oraz pozostałych przedmiotów ubezpieczenia systemem pierwszego ryzyka, ubezpieczenia mienia od kradzieży z włamaniem i rabunku, ubezpieczenia przedmiotów szklanych od stłuczenia, ubezpieczenia odpowiedzialności cywilnej i dodatkowego ubezpieczenia sprzętu elektronicznego systemem pierwszego ryzyka wystawione zostaną na Zamawiającego, który tym samym będzie ubezpieczającym i płatnikiem składki. Polisy te, obejmujące wszystkie jednostki organizacyjne Zamawiającego ujęte w postępowaniu, zostaną wystawione dla każdego rodzaju ubezpieczenia.</w:t>
      </w:r>
      <w:r w:rsidR="00270190" w:rsidRPr="008618C8">
        <w:rPr>
          <w:rFonts w:ascii="Cambria" w:hAnsi="Cambria"/>
          <w:sz w:val="22"/>
          <w:szCs w:val="22"/>
        </w:rPr>
        <w:t xml:space="preserve"> </w:t>
      </w:r>
      <w:r w:rsidR="002216C9" w:rsidRPr="008618C8">
        <w:rPr>
          <w:rFonts w:ascii="Cambria" w:hAnsi="Cambria"/>
          <w:sz w:val="22"/>
          <w:szCs w:val="22"/>
        </w:rPr>
        <w:t>Na żądanie Z</w:t>
      </w:r>
      <w:r w:rsidR="00270190" w:rsidRPr="008618C8">
        <w:rPr>
          <w:rFonts w:ascii="Cambria" w:hAnsi="Cambria"/>
          <w:sz w:val="22"/>
          <w:szCs w:val="22"/>
        </w:rPr>
        <w:t xml:space="preserve">amawiającego, dla każdej z tych polis Wykonawca </w:t>
      </w:r>
      <w:r w:rsidR="00270190" w:rsidRPr="008618C8">
        <w:rPr>
          <w:rFonts w:ascii="Cambria" w:hAnsi="Cambria"/>
          <w:sz w:val="22"/>
          <w:szCs w:val="22"/>
          <w:u w:val="single"/>
        </w:rPr>
        <w:t>wystawi certyfikaty</w:t>
      </w:r>
      <w:r w:rsidR="00270190" w:rsidRPr="008618C8">
        <w:rPr>
          <w:rFonts w:ascii="Cambria" w:hAnsi="Cambria"/>
          <w:sz w:val="22"/>
          <w:szCs w:val="22"/>
        </w:rPr>
        <w:t xml:space="preserve"> potwierdzające ochronę ubezpieczeniowa i częściowy koszt przypadający dla każdej z jednostek organizacyjnych </w:t>
      </w:r>
      <w:r w:rsidR="00513F73" w:rsidRPr="008618C8">
        <w:rPr>
          <w:rFonts w:ascii="Cambria" w:hAnsi="Cambria"/>
          <w:sz w:val="22"/>
          <w:szCs w:val="22"/>
        </w:rPr>
        <w:t xml:space="preserve">Gminy </w:t>
      </w:r>
      <w:r w:rsidR="003D2586" w:rsidRPr="008618C8">
        <w:rPr>
          <w:rFonts w:ascii="Cambria" w:hAnsi="Cambria"/>
          <w:sz w:val="22"/>
          <w:szCs w:val="22"/>
        </w:rPr>
        <w:t>Nisko</w:t>
      </w:r>
    </w:p>
    <w:p w:rsidR="00270190" w:rsidRPr="008618C8" w:rsidRDefault="001F5EEB" w:rsidP="00B856C2">
      <w:pPr>
        <w:numPr>
          <w:ilvl w:val="0"/>
          <w:numId w:val="62"/>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Wykonawca jest zobowiązany do wystawienia polis ubezpieczeniowych w przeciągu 10 dni od otrzymania od brokera ubezpieczeniowego wniosków. W razie niemożliwości wystawienia polis przed </w:t>
      </w:r>
      <w:r w:rsidR="004A65D0" w:rsidRPr="008618C8">
        <w:rPr>
          <w:rFonts w:ascii="Cambria" w:hAnsi="Cambria"/>
          <w:sz w:val="22"/>
          <w:szCs w:val="22"/>
        </w:rPr>
        <w:t xml:space="preserve">dniem </w:t>
      </w:r>
      <w:r w:rsidR="008618C8">
        <w:rPr>
          <w:rFonts w:ascii="Cambria" w:hAnsi="Cambria"/>
          <w:sz w:val="22"/>
          <w:szCs w:val="22"/>
        </w:rPr>
        <w:t>01.11</w:t>
      </w:r>
      <w:r w:rsidR="003B307B" w:rsidRPr="008618C8">
        <w:rPr>
          <w:rFonts w:ascii="Cambria" w:hAnsi="Cambria"/>
          <w:sz w:val="22"/>
          <w:szCs w:val="22"/>
        </w:rPr>
        <w:t>.2018</w:t>
      </w:r>
      <w:r w:rsidRPr="008618C8">
        <w:rPr>
          <w:rFonts w:ascii="Cambria" w:hAnsi="Cambria"/>
          <w:sz w:val="22"/>
          <w:szCs w:val="22"/>
        </w:rPr>
        <w:t> r. Wykonawca jest zobowiązany do wystawienia do </w:t>
      </w:r>
      <w:r w:rsidR="002D13A1" w:rsidRPr="008618C8">
        <w:rPr>
          <w:rFonts w:ascii="Cambria" w:hAnsi="Cambria"/>
          <w:sz w:val="22"/>
          <w:szCs w:val="22"/>
        </w:rPr>
        <w:t>dnia 0</w:t>
      </w:r>
      <w:r w:rsidR="005C3957" w:rsidRPr="008618C8">
        <w:rPr>
          <w:rFonts w:ascii="Cambria" w:hAnsi="Cambria"/>
          <w:sz w:val="22"/>
          <w:szCs w:val="22"/>
        </w:rPr>
        <w:t>1</w:t>
      </w:r>
      <w:r w:rsidR="008618C8">
        <w:rPr>
          <w:rFonts w:ascii="Cambria" w:hAnsi="Cambria"/>
          <w:sz w:val="22"/>
          <w:szCs w:val="22"/>
        </w:rPr>
        <w:t>.11</w:t>
      </w:r>
      <w:r w:rsidR="004A65D0" w:rsidRPr="008618C8">
        <w:rPr>
          <w:rFonts w:ascii="Cambria" w:hAnsi="Cambria"/>
          <w:sz w:val="22"/>
          <w:szCs w:val="22"/>
        </w:rPr>
        <w:t>.2018</w:t>
      </w:r>
      <w:r w:rsidRPr="008618C8">
        <w:rPr>
          <w:rFonts w:ascii="Cambria" w:hAnsi="Cambria"/>
          <w:sz w:val="22"/>
          <w:szCs w:val="22"/>
        </w:rPr>
        <w:t> r. noty pokrycia ubezpieczeniowego, gwarantującej bezwarunkowo i nieodwołalnie wykonanie zamówienia w zakresie i na warunkach zgodnych ze złożoną ofertą od d</w:t>
      </w:r>
      <w:r w:rsidR="008618C8">
        <w:rPr>
          <w:rFonts w:ascii="Cambria" w:hAnsi="Cambria"/>
          <w:sz w:val="22"/>
          <w:szCs w:val="22"/>
        </w:rPr>
        <w:t>nia 01.11</w:t>
      </w:r>
      <w:r w:rsidR="003B307B" w:rsidRPr="008618C8">
        <w:rPr>
          <w:rFonts w:ascii="Cambria" w:hAnsi="Cambria"/>
          <w:sz w:val="22"/>
          <w:szCs w:val="22"/>
        </w:rPr>
        <w:t>.2018</w:t>
      </w:r>
      <w:r w:rsidRPr="008618C8">
        <w:rPr>
          <w:rFonts w:ascii="Cambria" w:hAnsi="Cambria"/>
          <w:sz w:val="22"/>
          <w:szCs w:val="22"/>
        </w:rPr>
        <w:t> r. Nota pokrycia ubezpieczeniowego będzie obowiązywała do czasu wystawienia polis lub innych dokumentów ubezpieczeniowych.</w:t>
      </w:r>
    </w:p>
    <w:p w:rsidR="00270190" w:rsidRPr="000A57AA" w:rsidRDefault="001F5EEB" w:rsidP="00B856C2">
      <w:pPr>
        <w:numPr>
          <w:ilvl w:val="0"/>
          <w:numId w:val="62"/>
        </w:numPr>
        <w:tabs>
          <w:tab w:val="left" w:pos="426"/>
        </w:tabs>
        <w:autoSpaceDE w:val="0"/>
        <w:ind w:left="426" w:hanging="426"/>
        <w:contextualSpacing/>
        <w:jc w:val="both"/>
        <w:rPr>
          <w:rFonts w:ascii="Cambria" w:hAnsi="Cambria"/>
          <w:color w:val="FF0000"/>
          <w:sz w:val="22"/>
          <w:szCs w:val="22"/>
        </w:rPr>
      </w:pPr>
      <w:r w:rsidRPr="008618C8">
        <w:rPr>
          <w:rFonts w:ascii="Cambria" w:hAnsi="Cambria"/>
          <w:sz w:val="22"/>
          <w:szCs w:val="22"/>
        </w:rPr>
        <w:t xml:space="preserve">Wnioski o wystawienie dokumentów ubezpieczeniowych potwierdzających zawarcie poszczególnych umów ubezpieczenia, określające m.in. niezbędny okres ubezpieczenia, </w:t>
      </w:r>
      <w:r w:rsidRPr="008618C8">
        <w:rPr>
          <w:rFonts w:ascii="Cambria" w:hAnsi="Cambria"/>
          <w:sz w:val="22"/>
          <w:szCs w:val="22"/>
        </w:rPr>
        <w:lastRenderedPageBreak/>
        <w:t>każdorazowo składał będzie broker ubezpieczeniowy działający w imieniu i na rzecz zamawiającego i każdej jednostki organizacyjnej – Inter-Broker Sp. z o.o. w Toruniu</w:t>
      </w:r>
      <w:r w:rsidR="00270190" w:rsidRPr="008618C8">
        <w:rPr>
          <w:rFonts w:ascii="Cambria" w:hAnsi="Cambria"/>
          <w:sz w:val="22"/>
          <w:szCs w:val="22"/>
        </w:rPr>
        <w:t>.</w:t>
      </w:r>
    </w:p>
    <w:p w:rsidR="00270190" w:rsidRPr="000A57AA" w:rsidRDefault="00270190" w:rsidP="00270190">
      <w:pPr>
        <w:tabs>
          <w:tab w:val="left" w:pos="426"/>
        </w:tabs>
        <w:autoSpaceDE w:val="0"/>
        <w:spacing w:before="240"/>
        <w:contextualSpacing/>
        <w:rPr>
          <w:rFonts w:ascii="Cambria" w:hAnsi="Cambria"/>
          <w:color w:val="FF0000"/>
          <w:sz w:val="22"/>
          <w:szCs w:val="22"/>
        </w:rPr>
      </w:pPr>
    </w:p>
    <w:p w:rsidR="001F5EEB" w:rsidRPr="008618C8" w:rsidRDefault="001F5EEB" w:rsidP="00270190">
      <w:pPr>
        <w:tabs>
          <w:tab w:val="left" w:pos="426"/>
        </w:tabs>
        <w:autoSpaceDE w:val="0"/>
        <w:spacing w:before="240"/>
        <w:contextualSpacing/>
        <w:jc w:val="center"/>
        <w:rPr>
          <w:rFonts w:ascii="Cambria" w:hAnsi="Cambria"/>
          <w:b/>
          <w:sz w:val="22"/>
          <w:szCs w:val="22"/>
        </w:rPr>
      </w:pPr>
      <w:r w:rsidRPr="008618C8">
        <w:rPr>
          <w:rFonts w:ascii="Cambria" w:hAnsi="Cambria"/>
          <w:b/>
          <w:sz w:val="22"/>
          <w:szCs w:val="22"/>
        </w:rPr>
        <w:t>Składka i stawki ubezpieczeniowe</w:t>
      </w:r>
    </w:p>
    <w:p w:rsidR="001F5EEB" w:rsidRPr="008618C8" w:rsidRDefault="001F5EEB"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§10</w:t>
      </w:r>
    </w:p>
    <w:p w:rsidR="001F5EEB" w:rsidRPr="008618C8" w:rsidRDefault="001F5EEB" w:rsidP="00B856C2">
      <w:pPr>
        <w:numPr>
          <w:ilvl w:val="0"/>
          <w:numId w:val="63"/>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 xml:space="preserve">Łączna cena (składka) za </w:t>
      </w:r>
      <w:r w:rsidR="00BD2903" w:rsidRPr="008618C8">
        <w:rPr>
          <w:rFonts w:ascii="Cambria" w:hAnsi="Cambria"/>
          <w:sz w:val="22"/>
          <w:szCs w:val="22"/>
        </w:rPr>
        <w:t>36</w:t>
      </w:r>
      <w:r w:rsidRPr="008618C8">
        <w:rPr>
          <w:rFonts w:ascii="Cambria" w:hAnsi="Cambria"/>
          <w:sz w:val="22"/>
          <w:szCs w:val="22"/>
        </w:rPr>
        <w:t>-miesięczny okres zamówienia stanowi sumę składek za rodzaj i wartość przedmiotu ubezpieczenia we wszystkich rodzajach ubezpieczenia, zaoferowanych przez Wykonawcę w formularzu cenowym zawartym w formularzu ofertowym.</w:t>
      </w:r>
    </w:p>
    <w:p w:rsidR="001F5EEB" w:rsidRPr="008618C8" w:rsidRDefault="001F5EEB" w:rsidP="00B856C2">
      <w:pPr>
        <w:numPr>
          <w:ilvl w:val="0"/>
          <w:numId w:val="63"/>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 xml:space="preserve">Łączna składka za </w:t>
      </w:r>
      <w:r w:rsidR="00BD2903" w:rsidRPr="008618C8">
        <w:rPr>
          <w:rFonts w:ascii="Cambria" w:hAnsi="Cambria"/>
          <w:sz w:val="22"/>
          <w:szCs w:val="22"/>
        </w:rPr>
        <w:t>36</w:t>
      </w:r>
      <w:r w:rsidRPr="008618C8">
        <w:rPr>
          <w:rFonts w:ascii="Cambria" w:hAnsi="Cambria"/>
          <w:sz w:val="22"/>
          <w:szCs w:val="22"/>
        </w:rPr>
        <w:t>-miesięczny okres zamówienia wynosi: …………. (słownie złotych: ……………………………………………………), z zastrzeżeniem możliwych zmian, określonych w SIWZ i w niniejszej umowie.</w:t>
      </w:r>
    </w:p>
    <w:p w:rsidR="001F5EEB" w:rsidRPr="008618C8" w:rsidRDefault="001F5EEB" w:rsidP="00B856C2">
      <w:pPr>
        <w:numPr>
          <w:ilvl w:val="0"/>
          <w:numId w:val="63"/>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Składki za poszczególne rodzaje i wartości majątku stanowią podstawę obliczania rocznych stawek taryfowych, których niezmienność gwarantuje Wykonawca przez cały okres ubezpieczenia we wszystkich rodzajach ubezpieczeń.</w:t>
      </w:r>
    </w:p>
    <w:p w:rsidR="001F5EEB" w:rsidRPr="008618C8" w:rsidRDefault="001F5EEB" w:rsidP="00B856C2">
      <w:pPr>
        <w:numPr>
          <w:ilvl w:val="0"/>
          <w:numId w:val="63"/>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Roczne stawki taryfowe wyliczane będą wg wzoru:</w:t>
      </w:r>
    </w:p>
    <w:tbl>
      <w:tblPr>
        <w:tblW w:w="0" w:type="auto"/>
        <w:jc w:val="center"/>
        <w:tblLook w:val="00A0"/>
      </w:tblPr>
      <w:tblGrid>
        <w:gridCol w:w="7641"/>
        <w:gridCol w:w="1052"/>
      </w:tblGrid>
      <w:tr w:rsidR="0050037D" w:rsidRPr="008618C8" w:rsidTr="001B5A3B">
        <w:trPr>
          <w:jc w:val="center"/>
        </w:trPr>
        <w:tc>
          <w:tcPr>
            <w:tcW w:w="7641" w:type="dxa"/>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składka ofertowa roczna za ubezpieczenie danego przedmiotu ubezpieczenia</w:t>
            </w:r>
          </w:p>
        </w:tc>
        <w:tc>
          <w:tcPr>
            <w:tcW w:w="1052" w:type="dxa"/>
            <w:vAlign w:val="center"/>
          </w:tcPr>
          <w:p w:rsidR="001F5EEB" w:rsidRPr="008618C8" w:rsidRDefault="001F5EEB" w:rsidP="001B5A3B">
            <w:pPr>
              <w:widowControl w:val="0"/>
              <w:jc w:val="center"/>
              <w:rPr>
                <w:rFonts w:ascii="Cambria" w:hAnsi="Cambria"/>
                <w:sz w:val="22"/>
                <w:szCs w:val="22"/>
              </w:rPr>
            </w:pPr>
          </w:p>
        </w:tc>
      </w:tr>
      <w:tr w:rsidR="002D13A1" w:rsidRPr="008618C8" w:rsidTr="002D13A1">
        <w:trPr>
          <w:trHeight w:val="74"/>
          <w:jc w:val="center"/>
        </w:trPr>
        <w:tc>
          <w:tcPr>
            <w:tcW w:w="7641" w:type="dxa"/>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w:t>
            </w:r>
          </w:p>
        </w:tc>
        <w:tc>
          <w:tcPr>
            <w:tcW w:w="1052" w:type="dxa"/>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x 100%</w:t>
            </w:r>
          </w:p>
        </w:tc>
      </w:tr>
      <w:tr w:rsidR="0050037D" w:rsidRPr="008618C8" w:rsidTr="001B5A3B">
        <w:trPr>
          <w:jc w:val="center"/>
        </w:trPr>
        <w:tc>
          <w:tcPr>
            <w:tcW w:w="7641" w:type="dxa"/>
            <w:vAlign w:val="center"/>
          </w:tcPr>
          <w:p w:rsidR="001F5EEB" w:rsidRPr="008618C8" w:rsidRDefault="001F5EEB" w:rsidP="001B5A3B">
            <w:pPr>
              <w:widowControl w:val="0"/>
              <w:spacing w:after="240"/>
              <w:jc w:val="center"/>
              <w:rPr>
                <w:rFonts w:ascii="Cambria" w:hAnsi="Cambria"/>
                <w:sz w:val="22"/>
                <w:szCs w:val="22"/>
              </w:rPr>
            </w:pPr>
            <w:r w:rsidRPr="008618C8">
              <w:rPr>
                <w:rFonts w:ascii="Cambria" w:hAnsi="Cambria"/>
                <w:sz w:val="22"/>
                <w:szCs w:val="22"/>
              </w:rPr>
              <w:t>suma ubezpieczenia danego przedmiotu ubezpieczenia</w:t>
            </w:r>
          </w:p>
        </w:tc>
        <w:tc>
          <w:tcPr>
            <w:tcW w:w="1052" w:type="dxa"/>
            <w:vAlign w:val="center"/>
          </w:tcPr>
          <w:p w:rsidR="001F5EEB" w:rsidRPr="008618C8" w:rsidRDefault="001F5EEB" w:rsidP="001B5A3B">
            <w:pPr>
              <w:widowControl w:val="0"/>
              <w:jc w:val="center"/>
              <w:rPr>
                <w:rFonts w:ascii="Cambria" w:hAnsi="Cambria"/>
                <w:sz w:val="22"/>
                <w:szCs w:val="22"/>
              </w:rPr>
            </w:pPr>
          </w:p>
        </w:tc>
      </w:tr>
    </w:tbl>
    <w:p w:rsidR="001F5EEB" w:rsidRPr="008618C8" w:rsidRDefault="001F5EEB" w:rsidP="00B856C2">
      <w:pPr>
        <w:numPr>
          <w:ilvl w:val="0"/>
          <w:numId w:val="63"/>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Obliczone w sposób określony w pkt 4 obowiązujące stawki taryfowe ubezpieczenia mienia stanowią podstawę naliczania składek „co do dnia” za faktyczny okres ubezpieczenia w przypadku ubezpieczeń na okres krótszy od 1 roku, w przypadku doubezpieczenia oraz rozliczeń zwrotu składki za niewykorzystany okres ubezpieczenia, wg wzoru:</w:t>
      </w:r>
    </w:p>
    <w:tbl>
      <w:tblPr>
        <w:tblW w:w="0" w:type="auto"/>
        <w:jc w:val="center"/>
        <w:tblLook w:val="00A0"/>
      </w:tblPr>
      <w:tblGrid>
        <w:gridCol w:w="2753"/>
        <w:gridCol w:w="2397"/>
        <w:gridCol w:w="1724"/>
      </w:tblGrid>
      <w:tr w:rsidR="0050037D" w:rsidRPr="008618C8" w:rsidTr="001B5A3B">
        <w:trPr>
          <w:jc w:val="center"/>
        </w:trPr>
        <w:tc>
          <w:tcPr>
            <w:tcW w:w="2753" w:type="dxa"/>
            <w:vMerge w:val="restart"/>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stawka taryfowa roczna ×</w:t>
            </w:r>
          </w:p>
        </w:tc>
        <w:tc>
          <w:tcPr>
            <w:tcW w:w="2397" w:type="dxa"/>
            <w:vMerge w:val="restart"/>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suma ubezpieczenia ×</w:t>
            </w:r>
          </w:p>
        </w:tc>
        <w:tc>
          <w:tcPr>
            <w:tcW w:w="1724" w:type="dxa"/>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ilość dni</w:t>
            </w:r>
          </w:p>
        </w:tc>
      </w:tr>
      <w:tr w:rsidR="002D13A1" w:rsidRPr="008618C8" w:rsidTr="002D13A1">
        <w:trPr>
          <w:trHeight w:val="74"/>
          <w:jc w:val="center"/>
        </w:trPr>
        <w:tc>
          <w:tcPr>
            <w:tcW w:w="2753" w:type="dxa"/>
            <w:vMerge/>
          </w:tcPr>
          <w:p w:rsidR="001F5EEB" w:rsidRPr="008618C8" w:rsidRDefault="001F5EEB" w:rsidP="001B5A3B">
            <w:pPr>
              <w:widowControl w:val="0"/>
              <w:jc w:val="both"/>
              <w:rPr>
                <w:rFonts w:ascii="Cambria" w:hAnsi="Cambria"/>
                <w:sz w:val="22"/>
                <w:szCs w:val="22"/>
              </w:rPr>
            </w:pPr>
          </w:p>
        </w:tc>
        <w:tc>
          <w:tcPr>
            <w:tcW w:w="2397" w:type="dxa"/>
            <w:vMerge/>
          </w:tcPr>
          <w:p w:rsidR="001F5EEB" w:rsidRPr="008618C8" w:rsidRDefault="001F5EEB" w:rsidP="001B5A3B">
            <w:pPr>
              <w:widowControl w:val="0"/>
              <w:jc w:val="both"/>
              <w:rPr>
                <w:rFonts w:ascii="Cambria" w:hAnsi="Cambria"/>
                <w:sz w:val="22"/>
                <w:szCs w:val="22"/>
              </w:rPr>
            </w:pPr>
          </w:p>
        </w:tc>
        <w:tc>
          <w:tcPr>
            <w:tcW w:w="1724" w:type="dxa"/>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w:t>
            </w:r>
          </w:p>
        </w:tc>
      </w:tr>
      <w:tr w:rsidR="0050037D" w:rsidRPr="008618C8" w:rsidTr="001B5A3B">
        <w:trPr>
          <w:jc w:val="center"/>
        </w:trPr>
        <w:tc>
          <w:tcPr>
            <w:tcW w:w="2753" w:type="dxa"/>
            <w:vMerge/>
          </w:tcPr>
          <w:p w:rsidR="001F5EEB" w:rsidRPr="008618C8" w:rsidRDefault="001F5EEB" w:rsidP="001B5A3B">
            <w:pPr>
              <w:widowControl w:val="0"/>
              <w:jc w:val="both"/>
              <w:rPr>
                <w:rFonts w:ascii="Cambria" w:hAnsi="Cambria"/>
                <w:sz w:val="22"/>
                <w:szCs w:val="22"/>
              </w:rPr>
            </w:pPr>
          </w:p>
        </w:tc>
        <w:tc>
          <w:tcPr>
            <w:tcW w:w="2397" w:type="dxa"/>
            <w:vMerge/>
          </w:tcPr>
          <w:p w:rsidR="001F5EEB" w:rsidRPr="008618C8" w:rsidRDefault="001F5EEB" w:rsidP="001B5A3B">
            <w:pPr>
              <w:widowControl w:val="0"/>
              <w:jc w:val="both"/>
              <w:rPr>
                <w:rFonts w:ascii="Cambria" w:hAnsi="Cambria"/>
                <w:sz w:val="22"/>
                <w:szCs w:val="22"/>
              </w:rPr>
            </w:pPr>
          </w:p>
        </w:tc>
        <w:tc>
          <w:tcPr>
            <w:tcW w:w="1724" w:type="dxa"/>
            <w:vAlign w:val="center"/>
          </w:tcPr>
          <w:p w:rsidR="001F5EEB" w:rsidRPr="008618C8" w:rsidRDefault="001F5EEB" w:rsidP="001B5A3B">
            <w:pPr>
              <w:widowControl w:val="0"/>
              <w:spacing w:after="240"/>
              <w:jc w:val="center"/>
              <w:rPr>
                <w:rFonts w:ascii="Cambria" w:hAnsi="Cambria"/>
                <w:sz w:val="22"/>
                <w:szCs w:val="22"/>
              </w:rPr>
            </w:pPr>
            <w:r w:rsidRPr="008618C8">
              <w:rPr>
                <w:rFonts w:ascii="Cambria" w:hAnsi="Cambria"/>
                <w:sz w:val="22"/>
                <w:szCs w:val="22"/>
              </w:rPr>
              <w:t>365</w:t>
            </w:r>
          </w:p>
        </w:tc>
      </w:tr>
    </w:tbl>
    <w:p w:rsidR="001F5EEB" w:rsidRPr="008618C8" w:rsidRDefault="001F5EEB" w:rsidP="00B856C2">
      <w:pPr>
        <w:numPr>
          <w:ilvl w:val="0"/>
          <w:numId w:val="63"/>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Określony w punkcie 5 sposób wyliczenia składki nie dotyczy ubezpieczenia odpowiedzialności cywilnej, w którym należna składka za okres krótszy od pełnych 12 miesięcy rozliczona zostanie „co do dnia” wg wzoru:</w:t>
      </w:r>
    </w:p>
    <w:tbl>
      <w:tblPr>
        <w:tblW w:w="0" w:type="auto"/>
        <w:jc w:val="center"/>
        <w:tblLook w:val="00A0"/>
      </w:tblPr>
      <w:tblGrid>
        <w:gridCol w:w="1859"/>
        <w:gridCol w:w="1724"/>
      </w:tblGrid>
      <w:tr w:rsidR="0050037D" w:rsidRPr="008618C8" w:rsidTr="001B5A3B">
        <w:trPr>
          <w:jc w:val="center"/>
        </w:trPr>
        <w:tc>
          <w:tcPr>
            <w:tcW w:w="1859" w:type="dxa"/>
            <w:vMerge w:val="restart"/>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składka roczna ×</w:t>
            </w:r>
          </w:p>
        </w:tc>
        <w:tc>
          <w:tcPr>
            <w:tcW w:w="1724" w:type="dxa"/>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ilość dni</w:t>
            </w:r>
          </w:p>
        </w:tc>
      </w:tr>
      <w:tr w:rsidR="0050037D" w:rsidRPr="008618C8" w:rsidTr="001B5A3B">
        <w:trPr>
          <w:jc w:val="center"/>
        </w:trPr>
        <w:tc>
          <w:tcPr>
            <w:tcW w:w="1859" w:type="dxa"/>
            <w:vMerge/>
          </w:tcPr>
          <w:p w:rsidR="001F5EEB" w:rsidRPr="008618C8" w:rsidRDefault="001F5EEB" w:rsidP="001B5A3B">
            <w:pPr>
              <w:widowControl w:val="0"/>
              <w:jc w:val="both"/>
              <w:rPr>
                <w:rFonts w:ascii="Cambria" w:hAnsi="Cambria"/>
                <w:sz w:val="22"/>
                <w:szCs w:val="22"/>
              </w:rPr>
            </w:pPr>
          </w:p>
        </w:tc>
        <w:tc>
          <w:tcPr>
            <w:tcW w:w="1724" w:type="dxa"/>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w:t>
            </w:r>
          </w:p>
        </w:tc>
      </w:tr>
      <w:tr w:rsidR="0050037D" w:rsidRPr="008618C8" w:rsidTr="001B5A3B">
        <w:trPr>
          <w:jc w:val="center"/>
        </w:trPr>
        <w:tc>
          <w:tcPr>
            <w:tcW w:w="1859" w:type="dxa"/>
            <w:vMerge/>
          </w:tcPr>
          <w:p w:rsidR="001F5EEB" w:rsidRPr="008618C8" w:rsidRDefault="001F5EEB" w:rsidP="001B5A3B">
            <w:pPr>
              <w:widowControl w:val="0"/>
              <w:jc w:val="both"/>
              <w:rPr>
                <w:rFonts w:ascii="Cambria" w:hAnsi="Cambria"/>
                <w:sz w:val="22"/>
                <w:szCs w:val="22"/>
              </w:rPr>
            </w:pPr>
          </w:p>
        </w:tc>
        <w:tc>
          <w:tcPr>
            <w:tcW w:w="1724" w:type="dxa"/>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365</w:t>
            </w:r>
          </w:p>
        </w:tc>
      </w:tr>
    </w:tbl>
    <w:p w:rsidR="001F5EEB" w:rsidRPr="008618C8" w:rsidRDefault="001F5EEB" w:rsidP="001F5EEB">
      <w:pPr>
        <w:widowControl w:val="0"/>
        <w:suppressAutoHyphens w:val="0"/>
        <w:spacing w:before="120" w:after="120"/>
        <w:jc w:val="center"/>
        <w:rPr>
          <w:rFonts w:ascii="Cambria" w:hAnsi="Cambria"/>
          <w:b/>
          <w:sz w:val="22"/>
          <w:szCs w:val="22"/>
          <w:lang w:eastAsia="pl-PL"/>
        </w:rPr>
      </w:pPr>
      <w:r w:rsidRPr="008618C8">
        <w:rPr>
          <w:rFonts w:ascii="Cambria" w:hAnsi="Cambria"/>
          <w:b/>
          <w:sz w:val="22"/>
          <w:szCs w:val="22"/>
          <w:lang w:eastAsia="pl-PL"/>
        </w:rPr>
        <w:t>§11</w:t>
      </w:r>
    </w:p>
    <w:p w:rsidR="001F5EEB" w:rsidRPr="008618C8" w:rsidRDefault="001F5EEB" w:rsidP="001F5EEB">
      <w:pPr>
        <w:keepNext/>
        <w:jc w:val="center"/>
        <w:rPr>
          <w:rFonts w:ascii="Cambria" w:hAnsi="Cambria"/>
          <w:b/>
          <w:sz w:val="22"/>
          <w:szCs w:val="22"/>
        </w:rPr>
      </w:pPr>
      <w:r w:rsidRPr="008618C8">
        <w:rPr>
          <w:rFonts w:ascii="Cambria" w:hAnsi="Cambria"/>
          <w:b/>
          <w:sz w:val="22"/>
          <w:szCs w:val="22"/>
        </w:rPr>
        <w:t>Podwykonawcy</w:t>
      </w:r>
    </w:p>
    <w:p w:rsidR="001F5EEB" w:rsidRPr="000A57AA" w:rsidRDefault="001F5EEB" w:rsidP="001F5EEB">
      <w:pPr>
        <w:keepNext/>
        <w:jc w:val="center"/>
        <w:rPr>
          <w:rFonts w:ascii="Cambria" w:hAnsi="Cambria"/>
          <w:b/>
          <w:color w:val="FF0000"/>
          <w:sz w:val="22"/>
          <w:szCs w:val="22"/>
        </w:rPr>
      </w:pPr>
    </w:p>
    <w:p w:rsidR="001F5EEB" w:rsidRPr="008618C8" w:rsidRDefault="001F5EEB" w:rsidP="00B856C2">
      <w:pPr>
        <w:keepNext/>
        <w:numPr>
          <w:ilvl w:val="3"/>
          <w:numId w:val="52"/>
        </w:numPr>
        <w:tabs>
          <w:tab w:val="left" w:pos="426"/>
        </w:tabs>
        <w:ind w:left="426" w:hanging="426"/>
        <w:jc w:val="both"/>
        <w:rPr>
          <w:rFonts w:ascii="Cambria" w:hAnsi="Cambria"/>
          <w:sz w:val="22"/>
          <w:szCs w:val="22"/>
        </w:rPr>
      </w:pPr>
      <w:r w:rsidRPr="008618C8">
        <w:rPr>
          <w:rFonts w:ascii="Cambria" w:hAnsi="Cambria"/>
          <w:sz w:val="22"/>
          <w:szCs w:val="22"/>
        </w:rPr>
        <w:t>Wykonawca oświadcza, że całość usługi ubezpieczeniowej objętej zamówieniem w niniejszej części I zamówienia wykona siłami własnymi.</w:t>
      </w:r>
    </w:p>
    <w:p w:rsidR="001F5EEB" w:rsidRPr="008618C8" w:rsidRDefault="001F5EEB" w:rsidP="001F5EEB">
      <w:pPr>
        <w:keepNext/>
        <w:tabs>
          <w:tab w:val="left" w:pos="426"/>
        </w:tabs>
        <w:ind w:left="426"/>
        <w:jc w:val="both"/>
        <w:rPr>
          <w:rFonts w:ascii="Cambria" w:hAnsi="Cambria"/>
          <w:i/>
          <w:sz w:val="22"/>
          <w:szCs w:val="22"/>
        </w:rPr>
      </w:pPr>
      <w:r w:rsidRPr="008618C8">
        <w:rPr>
          <w:rFonts w:ascii="Cambria" w:hAnsi="Cambria"/>
          <w:i/>
          <w:sz w:val="22"/>
          <w:szCs w:val="22"/>
        </w:rPr>
        <w:t>albo</w:t>
      </w:r>
    </w:p>
    <w:p w:rsidR="001F5EEB" w:rsidRPr="008618C8" w:rsidRDefault="001F5EEB" w:rsidP="00B856C2">
      <w:pPr>
        <w:numPr>
          <w:ilvl w:val="3"/>
          <w:numId w:val="53"/>
        </w:numPr>
        <w:tabs>
          <w:tab w:val="left" w:pos="426"/>
        </w:tabs>
        <w:ind w:left="426" w:hanging="426"/>
        <w:jc w:val="both"/>
        <w:rPr>
          <w:rFonts w:ascii="Cambria" w:hAnsi="Cambria"/>
          <w:sz w:val="22"/>
          <w:szCs w:val="22"/>
        </w:rPr>
      </w:pPr>
      <w:r w:rsidRPr="008618C8">
        <w:rPr>
          <w:rFonts w:ascii="Cambria" w:hAnsi="Cambria"/>
          <w:sz w:val="22"/>
          <w:szCs w:val="22"/>
        </w:rPr>
        <w:t>Wykonawca oświadcza, że zamierza powierzyć wymienionym poniżej podwykonawcom następujący zakres usług, objętych przedmiotem zamówienia w części I:</w:t>
      </w:r>
    </w:p>
    <w:p w:rsidR="001F5EEB" w:rsidRPr="008618C8" w:rsidRDefault="001F5EEB" w:rsidP="001F5EEB">
      <w:pPr>
        <w:tabs>
          <w:tab w:val="left" w:pos="360"/>
        </w:tabs>
        <w:overflowPunct w:val="0"/>
        <w:autoSpaceDE w:val="0"/>
        <w:jc w:val="both"/>
        <w:textAlignment w:val="baseline"/>
        <w:rPr>
          <w:rFonts w:ascii="Cambria" w:hAnsi="Cambria"/>
          <w:sz w:val="22"/>
          <w:szCs w:val="22"/>
        </w:rPr>
      </w:pP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175"/>
        <w:gridCol w:w="3762"/>
      </w:tblGrid>
      <w:tr w:rsidR="0050037D" w:rsidRPr="008618C8" w:rsidTr="001B5A3B">
        <w:trPr>
          <w:trHeight w:val="637"/>
        </w:trPr>
        <w:tc>
          <w:tcPr>
            <w:tcW w:w="709" w:type="dxa"/>
            <w:shd w:val="clear" w:color="auto" w:fill="auto"/>
            <w:vAlign w:val="center"/>
          </w:tcPr>
          <w:p w:rsidR="001F5EEB" w:rsidRPr="008618C8" w:rsidRDefault="001F5EEB" w:rsidP="001B5A3B">
            <w:pPr>
              <w:tabs>
                <w:tab w:val="left" w:pos="360"/>
              </w:tabs>
              <w:overflowPunct w:val="0"/>
              <w:autoSpaceDE w:val="0"/>
              <w:jc w:val="center"/>
              <w:textAlignment w:val="baseline"/>
              <w:rPr>
                <w:rFonts w:ascii="Cambria" w:hAnsi="Cambria"/>
                <w:b/>
                <w:sz w:val="22"/>
                <w:szCs w:val="22"/>
              </w:rPr>
            </w:pPr>
            <w:r w:rsidRPr="008618C8">
              <w:rPr>
                <w:rFonts w:ascii="Cambria" w:hAnsi="Cambria"/>
                <w:b/>
                <w:sz w:val="22"/>
                <w:szCs w:val="22"/>
              </w:rPr>
              <w:t>L.p.</w:t>
            </w:r>
          </w:p>
        </w:tc>
        <w:tc>
          <w:tcPr>
            <w:tcW w:w="4175" w:type="dxa"/>
            <w:shd w:val="clear" w:color="auto" w:fill="auto"/>
            <w:vAlign w:val="center"/>
          </w:tcPr>
          <w:p w:rsidR="001F5EEB" w:rsidRPr="008618C8" w:rsidRDefault="001F5EEB" w:rsidP="001B5A3B">
            <w:pPr>
              <w:tabs>
                <w:tab w:val="left" w:pos="360"/>
              </w:tabs>
              <w:overflowPunct w:val="0"/>
              <w:autoSpaceDE w:val="0"/>
              <w:jc w:val="center"/>
              <w:textAlignment w:val="baseline"/>
              <w:rPr>
                <w:rFonts w:ascii="Cambria" w:hAnsi="Cambria"/>
                <w:b/>
                <w:sz w:val="22"/>
                <w:szCs w:val="22"/>
              </w:rPr>
            </w:pPr>
            <w:r w:rsidRPr="008618C8">
              <w:rPr>
                <w:rFonts w:ascii="Cambria" w:hAnsi="Cambria"/>
                <w:b/>
                <w:sz w:val="22"/>
                <w:szCs w:val="22"/>
              </w:rPr>
              <w:t>Powierzany podwykonawcom zakres usług ubezpieczeniowych</w:t>
            </w:r>
          </w:p>
        </w:tc>
        <w:tc>
          <w:tcPr>
            <w:tcW w:w="3762" w:type="dxa"/>
            <w:shd w:val="clear" w:color="auto" w:fill="auto"/>
            <w:vAlign w:val="center"/>
          </w:tcPr>
          <w:p w:rsidR="001F5EEB" w:rsidRPr="008618C8" w:rsidRDefault="001F5EEB" w:rsidP="001B5A3B">
            <w:pPr>
              <w:tabs>
                <w:tab w:val="left" w:pos="360"/>
              </w:tabs>
              <w:overflowPunct w:val="0"/>
              <w:autoSpaceDE w:val="0"/>
              <w:jc w:val="center"/>
              <w:textAlignment w:val="baseline"/>
              <w:rPr>
                <w:rFonts w:ascii="Cambria" w:hAnsi="Cambria"/>
                <w:b/>
                <w:sz w:val="22"/>
                <w:szCs w:val="22"/>
              </w:rPr>
            </w:pPr>
            <w:r w:rsidRPr="008618C8">
              <w:rPr>
                <w:rFonts w:ascii="Cambria" w:hAnsi="Cambria"/>
                <w:b/>
                <w:sz w:val="22"/>
                <w:szCs w:val="22"/>
              </w:rPr>
              <w:t>Podwykonawca (firma)</w:t>
            </w:r>
          </w:p>
        </w:tc>
      </w:tr>
      <w:tr w:rsidR="0050037D" w:rsidRPr="008618C8" w:rsidTr="001B5A3B">
        <w:trPr>
          <w:trHeight w:val="318"/>
        </w:trPr>
        <w:tc>
          <w:tcPr>
            <w:tcW w:w="709" w:type="dxa"/>
            <w:shd w:val="clear" w:color="auto" w:fill="auto"/>
          </w:tcPr>
          <w:p w:rsidR="001F5EEB" w:rsidRPr="008618C8" w:rsidRDefault="001F5EEB" w:rsidP="001B5A3B">
            <w:pPr>
              <w:tabs>
                <w:tab w:val="left" w:pos="360"/>
              </w:tabs>
              <w:overflowPunct w:val="0"/>
              <w:autoSpaceDE w:val="0"/>
              <w:jc w:val="both"/>
              <w:textAlignment w:val="baseline"/>
              <w:rPr>
                <w:rFonts w:ascii="Cambria" w:hAnsi="Cambria"/>
                <w:sz w:val="22"/>
                <w:szCs w:val="22"/>
              </w:rPr>
            </w:pPr>
          </w:p>
        </w:tc>
        <w:tc>
          <w:tcPr>
            <w:tcW w:w="4175" w:type="dxa"/>
            <w:shd w:val="clear" w:color="auto" w:fill="auto"/>
          </w:tcPr>
          <w:p w:rsidR="001F5EEB" w:rsidRPr="008618C8" w:rsidRDefault="001F5EEB" w:rsidP="001B5A3B">
            <w:pPr>
              <w:tabs>
                <w:tab w:val="left" w:pos="360"/>
              </w:tabs>
              <w:overflowPunct w:val="0"/>
              <w:autoSpaceDE w:val="0"/>
              <w:jc w:val="both"/>
              <w:textAlignment w:val="baseline"/>
              <w:rPr>
                <w:rFonts w:ascii="Cambria" w:hAnsi="Cambria"/>
                <w:sz w:val="22"/>
                <w:szCs w:val="22"/>
              </w:rPr>
            </w:pPr>
          </w:p>
        </w:tc>
        <w:tc>
          <w:tcPr>
            <w:tcW w:w="3762" w:type="dxa"/>
            <w:shd w:val="clear" w:color="auto" w:fill="auto"/>
          </w:tcPr>
          <w:p w:rsidR="001F5EEB" w:rsidRPr="008618C8" w:rsidRDefault="001F5EEB" w:rsidP="001B5A3B">
            <w:pPr>
              <w:tabs>
                <w:tab w:val="left" w:pos="360"/>
              </w:tabs>
              <w:overflowPunct w:val="0"/>
              <w:autoSpaceDE w:val="0"/>
              <w:jc w:val="both"/>
              <w:textAlignment w:val="baseline"/>
              <w:rPr>
                <w:rFonts w:ascii="Cambria" w:hAnsi="Cambria"/>
                <w:sz w:val="22"/>
                <w:szCs w:val="22"/>
              </w:rPr>
            </w:pPr>
          </w:p>
        </w:tc>
      </w:tr>
    </w:tbl>
    <w:p w:rsidR="001F5EEB" w:rsidRPr="008618C8" w:rsidRDefault="001F5EEB" w:rsidP="001F5EEB">
      <w:pPr>
        <w:keepNext/>
        <w:tabs>
          <w:tab w:val="left" w:pos="426"/>
        </w:tabs>
        <w:ind w:left="426"/>
        <w:jc w:val="both"/>
        <w:rPr>
          <w:rFonts w:ascii="Cambria" w:hAnsi="Cambria"/>
          <w:sz w:val="22"/>
          <w:szCs w:val="22"/>
          <w:lang w:eastAsia="en-US"/>
        </w:rPr>
      </w:pPr>
      <w:r w:rsidRPr="008618C8">
        <w:rPr>
          <w:rFonts w:ascii="Cambria" w:hAnsi="Cambria"/>
          <w:sz w:val="22"/>
          <w:szCs w:val="22"/>
          <w:lang w:eastAsia="en-US"/>
        </w:rPr>
        <w:t>i (</w:t>
      </w:r>
      <w:r w:rsidRPr="008618C8">
        <w:rPr>
          <w:rFonts w:ascii="Cambria" w:hAnsi="Cambria"/>
          <w:i/>
          <w:sz w:val="22"/>
          <w:szCs w:val="22"/>
          <w:lang w:eastAsia="en-US"/>
        </w:rPr>
        <w:t xml:space="preserve">o ile były mu znane takie dane przed przystąpieniem do wykonania zamówienia) </w:t>
      </w:r>
      <w:r w:rsidRPr="008618C8">
        <w:rPr>
          <w:rFonts w:ascii="Cambria" w:hAnsi="Cambria"/>
          <w:sz w:val="22"/>
          <w:szCs w:val="22"/>
          <w:lang w:eastAsia="en-US"/>
        </w:rPr>
        <w:t>podał wskazane poniżej nazwy albo imiona i nazwiska oraz dane kontaktowe podwykonawców i osób do kontaktu z nimi, zaangażowanych w te usługi:</w:t>
      </w:r>
    </w:p>
    <w:p w:rsidR="001F5EEB" w:rsidRPr="008618C8" w:rsidRDefault="001F5EEB" w:rsidP="001F5EEB">
      <w:pPr>
        <w:keepNext/>
        <w:tabs>
          <w:tab w:val="left" w:pos="426"/>
        </w:tabs>
        <w:ind w:left="426"/>
        <w:jc w:val="both"/>
        <w:rPr>
          <w:rFonts w:ascii="Cambria" w:hAnsi="Cambria"/>
          <w:sz w:val="22"/>
          <w:szCs w:val="22"/>
          <w:lang w:eastAsia="en-US"/>
        </w:rPr>
      </w:pPr>
      <w:r w:rsidRPr="008618C8">
        <w:rPr>
          <w:rFonts w:ascii="Cambria" w:hAnsi="Cambria"/>
          <w:sz w:val="22"/>
          <w:szCs w:val="22"/>
          <w:lang w:eastAsia="en-US"/>
        </w:rPr>
        <w:t>……………………………………………………………………………………………………</w:t>
      </w:r>
    </w:p>
    <w:p w:rsidR="001F5EEB" w:rsidRPr="008618C8" w:rsidRDefault="001F5EEB" w:rsidP="00B856C2">
      <w:pPr>
        <w:pStyle w:val="Akapitzlist1"/>
        <w:widowControl w:val="0"/>
        <w:numPr>
          <w:ilvl w:val="3"/>
          <w:numId w:val="53"/>
        </w:numPr>
        <w:tabs>
          <w:tab w:val="left" w:pos="426"/>
        </w:tabs>
        <w:spacing w:after="0" w:line="240" w:lineRule="auto"/>
        <w:ind w:left="426" w:hanging="426"/>
        <w:jc w:val="both"/>
        <w:rPr>
          <w:rFonts w:ascii="Cambria" w:hAnsi="Cambria"/>
          <w:lang w:eastAsia="en-US"/>
        </w:rPr>
      </w:pPr>
      <w:r w:rsidRPr="008618C8">
        <w:rPr>
          <w:rFonts w:ascii="Cambria" w:hAnsi="Cambria"/>
          <w:lang w:eastAsia="en-US"/>
        </w:rPr>
        <w:t xml:space="preserve">Jeżeli powierzenie podwykonawcy wykonania części zamówienia nastąpi w trakcie jego </w:t>
      </w:r>
      <w:r w:rsidRPr="008618C8">
        <w:rPr>
          <w:rFonts w:ascii="Cambria" w:hAnsi="Cambria"/>
          <w:lang w:eastAsia="en-US"/>
        </w:rPr>
        <w:lastRenderedPageBreak/>
        <w:t xml:space="preserve">realizacji, wykonawca na żądanie zamawiającego będzie zobowiązany przedstawić oświadczenie, o którym mowa w art. 25a ust. 1 ustawy </w:t>
      </w:r>
      <w:proofErr w:type="spellStart"/>
      <w:r w:rsidRPr="008618C8">
        <w:rPr>
          <w:rFonts w:ascii="Cambria" w:hAnsi="Cambria"/>
          <w:lang w:eastAsia="en-US"/>
        </w:rPr>
        <w:t>Pzp</w:t>
      </w:r>
      <w:proofErr w:type="spellEnd"/>
      <w:r w:rsidRPr="008618C8">
        <w:rPr>
          <w:rFonts w:ascii="Cambria" w:hAnsi="Cambria"/>
          <w:lang w:eastAsia="en-US"/>
        </w:rPr>
        <w:t>, potwierdzające brak podstaw wykluczenia wobec tego podwykonawcy.</w:t>
      </w:r>
    </w:p>
    <w:p w:rsidR="001F5EEB" w:rsidRPr="008618C8" w:rsidRDefault="001F5EEB" w:rsidP="00B856C2">
      <w:pPr>
        <w:pStyle w:val="Akapitzlist1"/>
        <w:widowControl w:val="0"/>
        <w:numPr>
          <w:ilvl w:val="3"/>
          <w:numId w:val="53"/>
        </w:numPr>
        <w:tabs>
          <w:tab w:val="left" w:pos="426"/>
        </w:tabs>
        <w:spacing w:after="0" w:line="240" w:lineRule="auto"/>
        <w:ind w:left="426" w:hanging="426"/>
        <w:jc w:val="both"/>
        <w:rPr>
          <w:rFonts w:ascii="Cambria" w:hAnsi="Cambria"/>
          <w:lang w:eastAsia="en-US"/>
        </w:rPr>
      </w:pPr>
      <w:r w:rsidRPr="008618C8">
        <w:rPr>
          <w:rFonts w:ascii="Cambria" w:hAnsi="Cambria"/>
        </w:rPr>
        <w:t>Jeżeli zamawiający stwierdzi, że wobec danego podwykonawcy zachodzą podstawy wykluczenia, wykonawca obowiązany jest zastąpić tego podwykonawcę lub zrezygnować z powierzenia wykonania części zamówienia podwykonawcy.</w:t>
      </w:r>
    </w:p>
    <w:p w:rsidR="001F5EEB" w:rsidRPr="008618C8" w:rsidRDefault="001F5EEB" w:rsidP="00B856C2">
      <w:pPr>
        <w:pStyle w:val="Akapitzlist1"/>
        <w:widowControl w:val="0"/>
        <w:numPr>
          <w:ilvl w:val="3"/>
          <w:numId w:val="53"/>
        </w:numPr>
        <w:tabs>
          <w:tab w:val="left" w:pos="426"/>
        </w:tabs>
        <w:spacing w:after="0" w:line="240" w:lineRule="auto"/>
        <w:ind w:left="426" w:hanging="426"/>
        <w:jc w:val="both"/>
        <w:rPr>
          <w:rFonts w:ascii="Cambria" w:hAnsi="Cambria"/>
          <w:lang w:eastAsia="en-US"/>
        </w:rPr>
      </w:pPr>
      <w:r w:rsidRPr="008618C8">
        <w:rPr>
          <w:rFonts w:ascii="Cambria" w:hAnsi="Cambria"/>
        </w:rPr>
        <w:t>Powierzenie wykonania części zamówienia podwykonawcom nie zwalnia Wykonawcy z odpowiedzialności za należyte wykonanie tego zamówienia.</w:t>
      </w:r>
    </w:p>
    <w:p w:rsidR="001F5EEB" w:rsidRPr="008618C8" w:rsidRDefault="001F5EEB" w:rsidP="001F5EEB">
      <w:pPr>
        <w:tabs>
          <w:tab w:val="left" w:pos="360"/>
        </w:tabs>
        <w:spacing w:before="240"/>
        <w:jc w:val="center"/>
        <w:rPr>
          <w:rFonts w:ascii="Cambria" w:hAnsi="Cambria"/>
          <w:b/>
          <w:sz w:val="22"/>
          <w:szCs w:val="22"/>
        </w:rPr>
      </w:pPr>
      <w:r w:rsidRPr="008618C8">
        <w:rPr>
          <w:rFonts w:ascii="Cambria" w:hAnsi="Cambria"/>
          <w:b/>
          <w:sz w:val="22"/>
          <w:szCs w:val="22"/>
        </w:rPr>
        <w:t xml:space="preserve">Warunki płatności </w:t>
      </w:r>
    </w:p>
    <w:p w:rsidR="001F5EEB" w:rsidRPr="008618C8" w:rsidRDefault="001F5EEB"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§12</w:t>
      </w:r>
    </w:p>
    <w:p w:rsidR="0067429E" w:rsidRPr="008618C8" w:rsidRDefault="001F5EEB" w:rsidP="00B856C2">
      <w:pPr>
        <w:numPr>
          <w:ilvl w:val="6"/>
          <w:numId w:val="85"/>
        </w:numPr>
        <w:tabs>
          <w:tab w:val="num" w:pos="426"/>
        </w:tabs>
        <w:ind w:left="426" w:hanging="426"/>
        <w:jc w:val="both"/>
        <w:rPr>
          <w:rFonts w:ascii="Cambria" w:hAnsi="Cambria"/>
          <w:sz w:val="22"/>
          <w:szCs w:val="22"/>
        </w:rPr>
      </w:pPr>
      <w:r w:rsidRPr="008618C8">
        <w:rPr>
          <w:rFonts w:ascii="Cambria" w:hAnsi="Cambria"/>
          <w:sz w:val="22"/>
          <w:szCs w:val="22"/>
        </w:rPr>
        <w:t xml:space="preserve">Składki </w:t>
      </w:r>
      <w:r w:rsidR="0067429E" w:rsidRPr="008618C8">
        <w:rPr>
          <w:rFonts w:ascii="Cambria" w:hAnsi="Cambria"/>
          <w:sz w:val="22"/>
          <w:szCs w:val="22"/>
        </w:rPr>
        <w:t xml:space="preserve">ubezpieczeniowe za pełen roczny okres ubezpieczenia będą płatne </w:t>
      </w:r>
      <w:r w:rsidR="00F0194E" w:rsidRPr="008618C8">
        <w:rPr>
          <w:rFonts w:ascii="Cambria" w:hAnsi="Cambria"/>
          <w:sz w:val="22"/>
          <w:szCs w:val="22"/>
        </w:rPr>
        <w:t xml:space="preserve">w </w:t>
      </w:r>
      <w:r w:rsidR="008618C8">
        <w:rPr>
          <w:rFonts w:ascii="Cambria" w:hAnsi="Cambria"/>
          <w:sz w:val="22"/>
          <w:szCs w:val="22"/>
        </w:rPr>
        <w:t>czterech</w:t>
      </w:r>
      <w:r w:rsidR="00F0194E" w:rsidRPr="008618C8">
        <w:rPr>
          <w:rFonts w:ascii="Cambria" w:hAnsi="Cambria"/>
          <w:sz w:val="22"/>
          <w:szCs w:val="22"/>
        </w:rPr>
        <w:t xml:space="preserve"> ratach.</w:t>
      </w:r>
    </w:p>
    <w:p w:rsidR="0067429E" w:rsidRPr="008618C8" w:rsidRDefault="001F5EEB" w:rsidP="00B856C2">
      <w:pPr>
        <w:numPr>
          <w:ilvl w:val="6"/>
          <w:numId w:val="85"/>
        </w:numPr>
        <w:tabs>
          <w:tab w:val="num" w:pos="426"/>
        </w:tabs>
        <w:ind w:left="426" w:hanging="426"/>
        <w:jc w:val="both"/>
        <w:rPr>
          <w:rFonts w:ascii="Cambria" w:hAnsi="Cambria"/>
          <w:sz w:val="22"/>
          <w:szCs w:val="22"/>
        </w:rPr>
      </w:pPr>
      <w:r w:rsidRPr="008618C8">
        <w:rPr>
          <w:rFonts w:ascii="Cambria" w:hAnsi="Cambria"/>
          <w:sz w:val="22"/>
          <w:szCs w:val="22"/>
        </w:rPr>
        <w:t>Terminy zapłaty składki zostaną określone w dokumentach ubezpieczeniowych.</w:t>
      </w:r>
    </w:p>
    <w:p w:rsidR="0067429E" w:rsidRPr="008618C8" w:rsidRDefault="001F5EEB" w:rsidP="00B856C2">
      <w:pPr>
        <w:numPr>
          <w:ilvl w:val="6"/>
          <w:numId w:val="85"/>
        </w:numPr>
        <w:tabs>
          <w:tab w:val="num" w:pos="426"/>
        </w:tabs>
        <w:ind w:left="426" w:hanging="426"/>
        <w:jc w:val="both"/>
        <w:rPr>
          <w:rFonts w:ascii="Cambria" w:hAnsi="Cambria"/>
          <w:sz w:val="22"/>
          <w:szCs w:val="22"/>
        </w:rPr>
      </w:pPr>
      <w:r w:rsidRPr="008618C8">
        <w:rPr>
          <w:rFonts w:ascii="Cambria" w:hAnsi="Cambria"/>
          <w:sz w:val="22"/>
          <w:szCs w:val="22"/>
        </w:rPr>
        <w:t>Składki ubezpieczeniowe za okres krótszy od 12 miesięcy będą płatne w równych ratach, których ilość zostanie uzgodniona indywidualnie.</w:t>
      </w:r>
    </w:p>
    <w:p w:rsidR="001F5EEB" w:rsidRPr="008618C8" w:rsidRDefault="001F5EEB" w:rsidP="00B856C2">
      <w:pPr>
        <w:numPr>
          <w:ilvl w:val="6"/>
          <w:numId w:val="85"/>
        </w:numPr>
        <w:tabs>
          <w:tab w:val="num" w:pos="426"/>
        </w:tabs>
        <w:ind w:left="426" w:hanging="426"/>
        <w:jc w:val="both"/>
        <w:rPr>
          <w:rFonts w:ascii="Cambria" w:hAnsi="Cambria"/>
          <w:sz w:val="22"/>
          <w:szCs w:val="22"/>
        </w:rPr>
      </w:pPr>
      <w:r w:rsidRPr="008618C8">
        <w:rPr>
          <w:rFonts w:ascii="Cambria" w:hAnsi="Cambria"/>
          <w:sz w:val="22"/>
          <w:szCs w:val="22"/>
        </w:rPr>
        <w:t>Składka płatna jest przelewem lub przekazem pocztowym na rachunek bankowy Wykonawcy określony w dokumentach ubezpieczeniowych.</w:t>
      </w:r>
    </w:p>
    <w:p w:rsidR="00F97D36" w:rsidRPr="008618C8" w:rsidRDefault="00F97D36" w:rsidP="00F97D36">
      <w:pPr>
        <w:tabs>
          <w:tab w:val="left" w:pos="360"/>
        </w:tabs>
        <w:spacing w:before="240"/>
        <w:jc w:val="center"/>
        <w:rPr>
          <w:rFonts w:ascii="Cambria" w:hAnsi="Cambria"/>
          <w:b/>
          <w:sz w:val="22"/>
          <w:szCs w:val="22"/>
        </w:rPr>
      </w:pPr>
      <w:r w:rsidRPr="008618C8">
        <w:rPr>
          <w:rFonts w:ascii="Cambria" w:hAnsi="Cambria"/>
          <w:b/>
          <w:sz w:val="22"/>
          <w:szCs w:val="22"/>
        </w:rPr>
        <w:t>Kary umowne</w:t>
      </w:r>
    </w:p>
    <w:p w:rsidR="00F97D36" w:rsidRPr="008618C8" w:rsidRDefault="00F97D36" w:rsidP="00F97D36">
      <w:pPr>
        <w:tabs>
          <w:tab w:val="left" w:pos="360"/>
        </w:tabs>
        <w:spacing w:before="240"/>
        <w:jc w:val="center"/>
        <w:rPr>
          <w:rFonts w:ascii="Cambria" w:hAnsi="Cambria"/>
          <w:b/>
          <w:sz w:val="22"/>
          <w:szCs w:val="22"/>
        </w:rPr>
      </w:pPr>
      <w:r w:rsidRPr="008618C8">
        <w:rPr>
          <w:rFonts w:ascii="Cambria" w:hAnsi="Cambria"/>
          <w:b/>
          <w:sz w:val="22"/>
          <w:szCs w:val="22"/>
        </w:rPr>
        <w:t>§ 13</w:t>
      </w:r>
    </w:p>
    <w:p w:rsidR="00F97D36" w:rsidRPr="008618C8" w:rsidRDefault="00F97D36" w:rsidP="00F97D36">
      <w:pPr>
        <w:tabs>
          <w:tab w:val="left" w:pos="360"/>
        </w:tabs>
        <w:spacing w:before="240"/>
        <w:jc w:val="both"/>
        <w:rPr>
          <w:rFonts w:ascii="Cambria" w:hAnsi="Cambria"/>
          <w:sz w:val="22"/>
          <w:szCs w:val="22"/>
        </w:rPr>
      </w:pPr>
      <w:r w:rsidRPr="008618C8">
        <w:rPr>
          <w:rFonts w:ascii="Cambria" w:hAnsi="Cambria"/>
          <w:sz w:val="22"/>
          <w:szCs w:val="22"/>
        </w:rPr>
        <w:t>W przypadku ujawnienia niespełnienia wymogu zatrudnienia przez Wykonawcę lub Podwykonawcę na podstawie umowy o pracę osób wykonujących czynności polegające na ocenie ryzyka ubezpieczeniowego podczas realizacji przedmiotu umowy, Wykonawca będzie zobowiązany do zapłacenia Zamawiającemu kary umownej, w wysokości 1 000,00 zł za każdą osobę niezatrudnioną na umowę o pracę lub za każdy przypadek nie utrzymania ciągłości zatrudnienia na umowę o pracę.</w:t>
      </w:r>
    </w:p>
    <w:p w:rsidR="001F5EEB" w:rsidRPr="008618C8" w:rsidRDefault="001F5EEB" w:rsidP="001F5EEB">
      <w:pPr>
        <w:tabs>
          <w:tab w:val="left" w:pos="360"/>
        </w:tabs>
        <w:spacing w:before="240"/>
        <w:jc w:val="center"/>
        <w:rPr>
          <w:rFonts w:ascii="Cambria" w:hAnsi="Cambria"/>
          <w:b/>
          <w:sz w:val="22"/>
          <w:szCs w:val="22"/>
        </w:rPr>
      </w:pPr>
      <w:r w:rsidRPr="008618C8">
        <w:rPr>
          <w:rFonts w:ascii="Cambria" w:hAnsi="Cambria"/>
          <w:b/>
          <w:sz w:val="22"/>
          <w:szCs w:val="22"/>
        </w:rPr>
        <w:t>Postanowienia końcowe</w:t>
      </w:r>
    </w:p>
    <w:p w:rsidR="001F5EEB" w:rsidRPr="008618C8" w:rsidRDefault="00F97D36"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§14</w:t>
      </w:r>
    </w:p>
    <w:p w:rsidR="001F5EEB" w:rsidRPr="008618C8" w:rsidRDefault="001F5EEB" w:rsidP="001F5EEB">
      <w:pPr>
        <w:tabs>
          <w:tab w:val="left" w:pos="360"/>
        </w:tabs>
        <w:jc w:val="both"/>
        <w:rPr>
          <w:rFonts w:ascii="Cambria" w:hAnsi="Cambria"/>
          <w:sz w:val="22"/>
          <w:szCs w:val="22"/>
        </w:rPr>
      </w:pPr>
      <w:r w:rsidRPr="008618C8">
        <w:rPr>
          <w:rFonts w:ascii="Cambria" w:hAnsi="Cambria"/>
          <w:sz w:val="22"/>
          <w:szCs w:val="22"/>
        </w:rPr>
        <w:t>Integralną częścią niniejszej umowy jest:</w:t>
      </w:r>
    </w:p>
    <w:p w:rsidR="001F5EEB" w:rsidRPr="008618C8" w:rsidRDefault="001F5EEB" w:rsidP="00B856C2">
      <w:pPr>
        <w:numPr>
          <w:ilvl w:val="0"/>
          <w:numId w:val="54"/>
        </w:numPr>
        <w:tabs>
          <w:tab w:val="left" w:pos="360"/>
        </w:tabs>
        <w:jc w:val="both"/>
        <w:rPr>
          <w:rFonts w:ascii="Cambria" w:hAnsi="Cambria"/>
          <w:sz w:val="22"/>
          <w:szCs w:val="22"/>
        </w:rPr>
      </w:pPr>
      <w:r w:rsidRPr="008618C8">
        <w:rPr>
          <w:rFonts w:ascii="Cambria" w:hAnsi="Cambria"/>
          <w:sz w:val="22"/>
          <w:szCs w:val="22"/>
        </w:rPr>
        <w:t>specyfikacja istotnych warunków zamówienia,</w:t>
      </w:r>
    </w:p>
    <w:p w:rsidR="001F5EEB" w:rsidRPr="008618C8" w:rsidRDefault="001F5EEB" w:rsidP="00B856C2">
      <w:pPr>
        <w:numPr>
          <w:ilvl w:val="0"/>
          <w:numId w:val="54"/>
        </w:numPr>
        <w:tabs>
          <w:tab w:val="left" w:pos="360"/>
        </w:tabs>
        <w:jc w:val="both"/>
        <w:rPr>
          <w:rFonts w:ascii="Cambria" w:hAnsi="Cambria"/>
          <w:sz w:val="22"/>
          <w:szCs w:val="22"/>
        </w:rPr>
      </w:pPr>
      <w:r w:rsidRPr="008618C8">
        <w:rPr>
          <w:rFonts w:ascii="Cambria" w:hAnsi="Cambria"/>
          <w:sz w:val="22"/>
          <w:szCs w:val="22"/>
        </w:rPr>
        <w:t>oferta złożona przez ............................................................. z dnia ......................</w:t>
      </w:r>
    </w:p>
    <w:p w:rsidR="00270190" w:rsidRPr="008618C8" w:rsidRDefault="00270190" w:rsidP="00B856C2">
      <w:pPr>
        <w:numPr>
          <w:ilvl w:val="0"/>
          <w:numId w:val="54"/>
        </w:numPr>
        <w:tabs>
          <w:tab w:val="left" w:pos="360"/>
        </w:tabs>
        <w:jc w:val="both"/>
        <w:rPr>
          <w:rFonts w:ascii="Cambria" w:hAnsi="Cambria"/>
          <w:sz w:val="22"/>
          <w:szCs w:val="22"/>
        </w:rPr>
      </w:pPr>
      <w:r w:rsidRPr="008618C8">
        <w:rPr>
          <w:rFonts w:ascii="Cambria" w:hAnsi="Cambria"/>
          <w:sz w:val="22"/>
          <w:szCs w:val="22"/>
        </w:rPr>
        <w:t xml:space="preserve">na wniosek Zamawiającego - załącznik ze stawkami ubezpieczeniowymi dla każdego z rodzajów ubezpieczeń objętych umową a w przypadku Ubezpieczenia mienia od wszystkich </w:t>
      </w:r>
      <w:r w:rsidR="002216C9" w:rsidRPr="008618C8">
        <w:rPr>
          <w:rFonts w:ascii="Cambria" w:hAnsi="Cambria"/>
          <w:sz w:val="22"/>
          <w:szCs w:val="22"/>
        </w:rPr>
        <w:t>r</w:t>
      </w:r>
      <w:r w:rsidRPr="008618C8">
        <w:rPr>
          <w:rFonts w:ascii="Cambria" w:hAnsi="Cambria"/>
          <w:sz w:val="22"/>
          <w:szCs w:val="22"/>
        </w:rPr>
        <w:t>y</w:t>
      </w:r>
      <w:r w:rsidR="002216C9" w:rsidRPr="008618C8">
        <w:rPr>
          <w:rFonts w:ascii="Cambria" w:hAnsi="Cambria"/>
          <w:sz w:val="22"/>
          <w:szCs w:val="22"/>
        </w:rPr>
        <w:t>zy</w:t>
      </w:r>
      <w:r w:rsidRPr="008618C8">
        <w:rPr>
          <w:rFonts w:ascii="Cambria" w:hAnsi="Cambria"/>
          <w:sz w:val="22"/>
          <w:szCs w:val="22"/>
        </w:rPr>
        <w:t>k oraz Ubezpieczenia sprzętu elektronicznego dla każdego rodzajów mienia.</w:t>
      </w:r>
    </w:p>
    <w:p w:rsidR="00270190" w:rsidRPr="008618C8" w:rsidRDefault="00270190" w:rsidP="00270190">
      <w:pPr>
        <w:tabs>
          <w:tab w:val="left" w:pos="360"/>
        </w:tabs>
        <w:jc w:val="both"/>
        <w:rPr>
          <w:rFonts w:ascii="Cambria" w:hAnsi="Cambria"/>
          <w:sz w:val="22"/>
          <w:szCs w:val="22"/>
        </w:rPr>
      </w:pPr>
      <w:r w:rsidRPr="008618C8">
        <w:rPr>
          <w:rFonts w:ascii="Cambria" w:hAnsi="Cambria"/>
          <w:sz w:val="22"/>
          <w:szCs w:val="22"/>
        </w:rPr>
        <w:t xml:space="preserve"> </w:t>
      </w:r>
    </w:p>
    <w:p w:rsidR="001F5EEB" w:rsidRPr="008618C8" w:rsidRDefault="00F97D36"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§15</w:t>
      </w:r>
    </w:p>
    <w:p w:rsidR="001F5EEB" w:rsidRPr="008618C8" w:rsidRDefault="001F5EEB" w:rsidP="001F5EEB">
      <w:pPr>
        <w:jc w:val="both"/>
        <w:rPr>
          <w:rFonts w:ascii="Cambria" w:hAnsi="Cambria"/>
          <w:sz w:val="22"/>
          <w:szCs w:val="22"/>
        </w:rPr>
      </w:pPr>
      <w:r w:rsidRPr="008618C8">
        <w:rPr>
          <w:rFonts w:ascii="Cambria" w:hAnsi="Cambria"/>
          <w:sz w:val="22"/>
          <w:szCs w:val="22"/>
        </w:rPr>
        <w:t>W sprawach nieuregulowanych w SIWZ, ofercie Wykonawcy i w niniejszej umowie mają zastosowanie postanowienia: Ogólnych Warunków Ubezpieczenia i szczególnych warunków ubezpieczenia (wymienić wszystkie warunki ogólne i szczególne z datami zatwierdzenia przez Zarząd Wykonawcy i wszystkie aneksy do tych warunków obowiązujące na dzień składania przez Wykonawcę oferty):</w:t>
      </w:r>
    </w:p>
    <w:p w:rsidR="001F5EEB" w:rsidRPr="008618C8" w:rsidRDefault="001F5EEB" w:rsidP="001F5EEB">
      <w:pPr>
        <w:jc w:val="both"/>
        <w:rPr>
          <w:rFonts w:ascii="Cambria" w:hAnsi="Cambria"/>
          <w:sz w:val="22"/>
          <w:szCs w:val="22"/>
        </w:rPr>
      </w:pPr>
      <w:r w:rsidRPr="008618C8">
        <w:rPr>
          <w:rFonts w:ascii="Cambria" w:hAnsi="Cambria"/>
          <w:sz w:val="22"/>
          <w:szCs w:val="22"/>
        </w:rPr>
        <w:t>……………………………………………………………………………………………………………………………………………….,</w:t>
      </w:r>
    </w:p>
    <w:p w:rsidR="001F5EEB" w:rsidRPr="008618C8" w:rsidRDefault="001F5EEB" w:rsidP="001F5EEB">
      <w:pPr>
        <w:jc w:val="both"/>
        <w:rPr>
          <w:rFonts w:ascii="Cambria" w:hAnsi="Cambria"/>
          <w:sz w:val="22"/>
          <w:szCs w:val="22"/>
        </w:rPr>
      </w:pPr>
      <w:r w:rsidRPr="008618C8">
        <w:rPr>
          <w:rFonts w:ascii="Cambria" w:hAnsi="Cambria"/>
          <w:sz w:val="22"/>
          <w:szCs w:val="22"/>
        </w:rPr>
        <w:t>których niezmienność gwarantuje Wykonawca przez cały okres wykonywania zamówienia oraz przepisy ustawy z dnia 29 stycznia 2004 r. Prawo zamówień publicznych, ustawy z dnia 11 września 2015 r. o działalności ubezpieczeniowej i reasekuracyjnej (tekst jednolity: Dz.U. z 2017r., poz. 1170) i kodeksu cywilnego.</w:t>
      </w:r>
    </w:p>
    <w:p w:rsidR="001F5EEB" w:rsidRPr="008618C8" w:rsidRDefault="00F97D36"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§16</w:t>
      </w:r>
    </w:p>
    <w:p w:rsidR="001F5EEB" w:rsidRPr="008618C8" w:rsidRDefault="001F5EEB" w:rsidP="001F5EEB">
      <w:pPr>
        <w:jc w:val="both"/>
        <w:rPr>
          <w:rFonts w:ascii="Cambria" w:hAnsi="Cambria"/>
          <w:sz w:val="22"/>
          <w:szCs w:val="22"/>
        </w:rPr>
      </w:pPr>
      <w:r w:rsidRPr="008618C8">
        <w:rPr>
          <w:rFonts w:ascii="Cambria" w:hAnsi="Cambria"/>
          <w:sz w:val="22"/>
          <w:szCs w:val="22"/>
        </w:rPr>
        <w:lastRenderedPageBreak/>
        <w:t>Wierzytelności wynikające z umowy, dotyczące rozliczeń między Zamawiającym i Wykonawcą, nie mogą być zbyte na rzecz osób trzecich bez zgody obu stron.</w:t>
      </w:r>
    </w:p>
    <w:p w:rsidR="001F5EEB" w:rsidRPr="008618C8" w:rsidRDefault="00F97D36"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§17</w:t>
      </w:r>
    </w:p>
    <w:p w:rsidR="001F5EEB" w:rsidRPr="008618C8" w:rsidRDefault="001F5EEB" w:rsidP="001F5EEB">
      <w:pPr>
        <w:jc w:val="both"/>
        <w:rPr>
          <w:rFonts w:ascii="Cambria" w:hAnsi="Cambria"/>
          <w:sz w:val="22"/>
          <w:szCs w:val="22"/>
        </w:rPr>
      </w:pPr>
      <w:r w:rsidRPr="008618C8">
        <w:rPr>
          <w:rFonts w:ascii="Cambria" w:hAnsi="Cambria"/>
          <w:sz w:val="22"/>
          <w:szCs w:val="22"/>
        </w:rPr>
        <w:t>Spory wynikające z niniejszej umowy w sprawie zamówienia publicznego będą rozstrzygane przez sąd właściwy dla siedziby Zamawiającego.</w:t>
      </w:r>
    </w:p>
    <w:p w:rsidR="001F5EEB" w:rsidRPr="008618C8" w:rsidRDefault="00F97D36"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§18</w:t>
      </w:r>
    </w:p>
    <w:p w:rsidR="001F5EEB" w:rsidRPr="008618C8" w:rsidRDefault="001F5EEB" w:rsidP="001F5EEB">
      <w:pPr>
        <w:jc w:val="both"/>
        <w:rPr>
          <w:rFonts w:ascii="Cambria" w:hAnsi="Cambria"/>
          <w:sz w:val="22"/>
          <w:szCs w:val="22"/>
        </w:rPr>
      </w:pPr>
      <w:r w:rsidRPr="008618C8">
        <w:rPr>
          <w:rFonts w:ascii="Cambria" w:hAnsi="Cambria"/>
          <w:sz w:val="22"/>
          <w:szCs w:val="22"/>
        </w:rPr>
        <w:t>Umowę sporządzono w czterech jednobrzmiących egzemplarzach, z których trzy otrzymuje Zamawiający, a jeden Wykonawca.</w:t>
      </w:r>
    </w:p>
    <w:tbl>
      <w:tblPr>
        <w:tblW w:w="0" w:type="auto"/>
        <w:jc w:val="center"/>
        <w:tblLook w:val="04A0"/>
      </w:tblPr>
      <w:tblGrid>
        <w:gridCol w:w="4644"/>
        <w:gridCol w:w="4644"/>
      </w:tblGrid>
      <w:tr w:rsidR="0050037D" w:rsidRPr="008618C8" w:rsidTr="001B5A3B">
        <w:trPr>
          <w:jc w:val="center"/>
        </w:trPr>
        <w:tc>
          <w:tcPr>
            <w:tcW w:w="4644" w:type="dxa"/>
            <w:shd w:val="clear" w:color="auto" w:fill="auto"/>
            <w:vAlign w:val="bottom"/>
          </w:tcPr>
          <w:p w:rsidR="001F5EEB" w:rsidRPr="008618C8" w:rsidRDefault="001F5EEB" w:rsidP="001B5A3B">
            <w:pPr>
              <w:spacing w:before="360"/>
              <w:jc w:val="center"/>
              <w:rPr>
                <w:rFonts w:ascii="Cambria" w:hAnsi="Cambria"/>
                <w:sz w:val="22"/>
                <w:szCs w:val="22"/>
              </w:rPr>
            </w:pPr>
            <w:r w:rsidRPr="008618C8">
              <w:rPr>
                <w:rFonts w:ascii="Cambria" w:hAnsi="Cambria"/>
                <w:sz w:val="22"/>
                <w:szCs w:val="22"/>
              </w:rPr>
              <w:t>……………………………………………</w:t>
            </w:r>
          </w:p>
        </w:tc>
        <w:tc>
          <w:tcPr>
            <w:tcW w:w="4644" w:type="dxa"/>
            <w:shd w:val="clear" w:color="auto" w:fill="auto"/>
            <w:vAlign w:val="bottom"/>
          </w:tcPr>
          <w:p w:rsidR="001F5EEB" w:rsidRPr="008618C8" w:rsidRDefault="001F5EEB" w:rsidP="001B5A3B">
            <w:pPr>
              <w:spacing w:before="360"/>
              <w:jc w:val="center"/>
              <w:rPr>
                <w:rFonts w:ascii="Cambria" w:hAnsi="Cambria"/>
                <w:sz w:val="22"/>
                <w:szCs w:val="22"/>
              </w:rPr>
            </w:pPr>
            <w:r w:rsidRPr="008618C8">
              <w:rPr>
                <w:rFonts w:ascii="Cambria" w:hAnsi="Cambria"/>
                <w:sz w:val="22"/>
                <w:szCs w:val="22"/>
              </w:rPr>
              <w:t>……………………………………………</w:t>
            </w:r>
          </w:p>
        </w:tc>
      </w:tr>
      <w:tr w:rsidR="0050037D" w:rsidRPr="008618C8" w:rsidTr="001B5A3B">
        <w:trPr>
          <w:jc w:val="center"/>
        </w:trPr>
        <w:tc>
          <w:tcPr>
            <w:tcW w:w="4644" w:type="dxa"/>
            <w:shd w:val="clear" w:color="auto" w:fill="auto"/>
            <w:vAlign w:val="bottom"/>
          </w:tcPr>
          <w:p w:rsidR="001F5EEB" w:rsidRPr="008618C8" w:rsidRDefault="001F5EEB" w:rsidP="001B5A3B">
            <w:pPr>
              <w:jc w:val="center"/>
              <w:rPr>
                <w:rFonts w:ascii="Cambria" w:hAnsi="Cambria"/>
                <w:b/>
                <w:sz w:val="22"/>
                <w:szCs w:val="22"/>
              </w:rPr>
            </w:pPr>
            <w:r w:rsidRPr="008618C8">
              <w:rPr>
                <w:rFonts w:ascii="Cambria" w:hAnsi="Cambria"/>
                <w:b/>
                <w:sz w:val="22"/>
                <w:szCs w:val="22"/>
              </w:rPr>
              <w:t>Zamawiający</w:t>
            </w:r>
          </w:p>
        </w:tc>
        <w:tc>
          <w:tcPr>
            <w:tcW w:w="4644" w:type="dxa"/>
            <w:shd w:val="clear" w:color="auto" w:fill="auto"/>
            <w:vAlign w:val="bottom"/>
          </w:tcPr>
          <w:p w:rsidR="001F5EEB" w:rsidRPr="008618C8" w:rsidRDefault="001F5EEB" w:rsidP="001B5A3B">
            <w:pPr>
              <w:jc w:val="center"/>
              <w:rPr>
                <w:rFonts w:ascii="Cambria" w:hAnsi="Cambria"/>
                <w:b/>
                <w:sz w:val="22"/>
                <w:szCs w:val="22"/>
              </w:rPr>
            </w:pPr>
            <w:r w:rsidRPr="008618C8">
              <w:rPr>
                <w:rFonts w:ascii="Cambria" w:hAnsi="Cambria"/>
                <w:b/>
                <w:sz w:val="22"/>
                <w:szCs w:val="22"/>
              </w:rPr>
              <w:t>Wykonawca</w:t>
            </w:r>
          </w:p>
        </w:tc>
      </w:tr>
      <w:tr w:rsidR="0050037D" w:rsidRPr="000A57AA" w:rsidTr="001B5A3B">
        <w:trPr>
          <w:jc w:val="center"/>
        </w:trPr>
        <w:tc>
          <w:tcPr>
            <w:tcW w:w="4644" w:type="dxa"/>
            <w:shd w:val="clear" w:color="auto" w:fill="auto"/>
            <w:vAlign w:val="bottom"/>
          </w:tcPr>
          <w:p w:rsidR="001F5EEB" w:rsidRPr="000A57AA" w:rsidRDefault="001F5EEB" w:rsidP="001B5A3B">
            <w:pPr>
              <w:jc w:val="center"/>
              <w:rPr>
                <w:rFonts w:ascii="Cambria" w:hAnsi="Cambria"/>
                <w:b/>
                <w:color w:val="FF0000"/>
                <w:sz w:val="22"/>
                <w:szCs w:val="22"/>
              </w:rPr>
            </w:pPr>
          </w:p>
        </w:tc>
        <w:tc>
          <w:tcPr>
            <w:tcW w:w="4644" w:type="dxa"/>
            <w:shd w:val="clear" w:color="auto" w:fill="auto"/>
            <w:vAlign w:val="bottom"/>
          </w:tcPr>
          <w:p w:rsidR="001F5EEB" w:rsidRPr="000A57AA" w:rsidRDefault="001F5EEB" w:rsidP="001B5A3B">
            <w:pPr>
              <w:rPr>
                <w:rFonts w:ascii="Cambria" w:hAnsi="Cambria"/>
                <w:b/>
                <w:color w:val="FF0000"/>
                <w:sz w:val="22"/>
                <w:szCs w:val="22"/>
              </w:rPr>
            </w:pPr>
          </w:p>
        </w:tc>
      </w:tr>
    </w:tbl>
    <w:p w:rsidR="001F5EEB" w:rsidRPr="000A57AA" w:rsidRDefault="001F5EEB" w:rsidP="00EA0883">
      <w:pPr>
        <w:widowControl w:val="0"/>
        <w:suppressAutoHyphens w:val="0"/>
        <w:outlineLvl w:val="0"/>
        <w:rPr>
          <w:rFonts w:ascii="Cambria" w:hAnsi="Cambria"/>
          <w:color w:val="FF0000"/>
          <w:sz w:val="22"/>
          <w:szCs w:val="22"/>
          <w:lang w:eastAsia="en-US"/>
        </w:rPr>
        <w:sectPr w:rsidR="001F5EEB" w:rsidRPr="000A57AA" w:rsidSect="00111F1A">
          <w:pgSz w:w="11906" w:h="16838"/>
          <w:pgMar w:top="1417" w:right="1417" w:bottom="1417" w:left="1417" w:header="708" w:footer="708" w:gutter="0"/>
          <w:cols w:space="708"/>
          <w:docGrid w:linePitch="360"/>
        </w:sectPr>
      </w:pPr>
    </w:p>
    <w:p w:rsidR="00024E7D" w:rsidRPr="008618C8" w:rsidRDefault="000334E7" w:rsidP="00A80C2E">
      <w:pPr>
        <w:widowControl w:val="0"/>
        <w:suppressAutoHyphens w:val="0"/>
        <w:jc w:val="right"/>
        <w:outlineLvl w:val="0"/>
        <w:rPr>
          <w:rFonts w:ascii="Cambria" w:hAnsi="Cambria"/>
          <w:sz w:val="22"/>
          <w:szCs w:val="22"/>
          <w:lang w:eastAsia="en-US"/>
        </w:rPr>
      </w:pPr>
      <w:bookmarkStart w:id="23" w:name="_Toc486921601"/>
      <w:r w:rsidRPr="008618C8">
        <w:rPr>
          <w:rFonts w:ascii="Cambria" w:hAnsi="Cambria"/>
          <w:sz w:val="22"/>
          <w:szCs w:val="22"/>
          <w:lang w:eastAsia="en-US"/>
        </w:rPr>
        <w:lastRenderedPageBreak/>
        <w:t>Załącznik nr 6</w:t>
      </w:r>
      <w:r w:rsidR="00024E7D" w:rsidRPr="008618C8">
        <w:rPr>
          <w:rFonts w:ascii="Cambria" w:hAnsi="Cambria"/>
          <w:sz w:val="22"/>
          <w:szCs w:val="22"/>
          <w:lang w:eastAsia="en-US"/>
        </w:rPr>
        <w:t>a</w:t>
      </w:r>
      <w:r w:rsidR="003F1ADD" w:rsidRPr="008618C8">
        <w:rPr>
          <w:rFonts w:ascii="Cambria" w:hAnsi="Cambria"/>
          <w:sz w:val="22"/>
          <w:szCs w:val="22"/>
          <w:lang w:eastAsia="en-US"/>
        </w:rPr>
        <w:t xml:space="preserve"> do SIWZ</w:t>
      </w:r>
      <w:bookmarkEnd w:id="23"/>
    </w:p>
    <w:p w:rsidR="00024E7D" w:rsidRPr="008618C8" w:rsidRDefault="00024E7D" w:rsidP="00A80C2E">
      <w:pPr>
        <w:widowControl w:val="0"/>
        <w:suppressAutoHyphens w:val="0"/>
        <w:jc w:val="right"/>
        <w:rPr>
          <w:rFonts w:ascii="Cambria" w:hAnsi="Cambria"/>
          <w:sz w:val="22"/>
          <w:szCs w:val="22"/>
          <w:lang w:eastAsia="en-US"/>
        </w:rPr>
      </w:pPr>
      <w:r w:rsidRPr="008618C8">
        <w:rPr>
          <w:rFonts w:ascii="Cambria" w:hAnsi="Cambria"/>
          <w:sz w:val="22"/>
          <w:szCs w:val="22"/>
          <w:lang w:eastAsia="en-US"/>
        </w:rPr>
        <w:t>Wzór umowy dotyczącej części II zamówienia</w:t>
      </w:r>
    </w:p>
    <w:p w:rsidR="001F5EEB" w:rsidRPr="008618C8" w:rsidRDefault="001F5EEB" w:rsidP="001F5EEB">
      <w:pPr>
        <w:rPr>
          <w:rFonts w:ascii="Cambria" w:hAnsi="Cambria"/>
          <w:sz w:val="22"/>
          <w:szCs w:val="22"/>
          <w:lang w:eastAsia="en-US"/>
        </w:rPr>
      </w:pPr>
      <w:bookmarkStart w:id="24" w:name="_Toc486921602"/>
    </w:p>
    <w:p w:rsidR="001F5EEB" w:rsidRPr="008618C8" w:rsidRDefault="001F5EEB" w:rsidP="001F5EEB">
      <w:pPr>
        <w:tabs>
          <w:tab w:val="left" w:pos="1407"/>
        </w:tabs>
        <w:spacing w:before="240" w:after="240"/>
        <w:jc w:val="center"/>
        <w:rPr>
          <w:rFonts w:ascii="Cambria" w:hAnsi="Cambria"/>
          <w:b/>
          <w:sz w:val="22"/>
          <w:szCs w:val="22"/>
        </w:rPr>
      </w:pPr>
      <w:r w:rsidRPr="008618C8">
        <w:rPr>
          <w:rFonts w:ascii="Cambria" w:hAnsi="Cambria"/>
          <w:b/>
          <w:sz w:val="22"/>
          <w:szCs w:val="22"/>
        </w:rPr>
        <w:t>UMOWA NR ...............</w:t>
      </w:r>
    </w:p>
    <w:p w:rsidR="00111A8E" w:rsidRPr="008618C8" w:rsidRDefault="00111A8E" w:rsidP="00111A8E">
      <w:pPr>
        <w:tabs>
          <w:tab w:val="left" w:pos="1407"/>
        </w:tabs>
        <w:spacing w:before="240" w:after="240"/>
        <w:jc w:val="both"/>
        <w:rPr>
          <w:rFonts w:ascii="Cambria" w:hAnsi="Cambria"/>
          <w:sz w:val="22"/>
          <w:szCs w:val="22"/>
        </w:rPr>
      </w:pPr>
      <w:r w:rsidRPr="008618C8">
        <w:rPr>
          <w:rFonts w:ascii="Cambria" w:hAnsi="Cambria"/>
          <w:sz w:val="22"/>
          <w:szCs w:val="22"/>
        </w:rPr>
        <w:t>zawarta w dniu .............................. pomiędzy:</w:t>
      </w:r>
    </w:p>
    <w:p w:rsidR="00111A8E" w:rsidRPr="008618C8" w:rsidRDefault="004A65D0" w:rsidP="00111A8E">
      <w:pPr>
        <w:tabs>
          <w:tab w:val="left" w:pos="1407"/>
        </w:tabs>
        <w:suppressAutoHyphens w:val="0"/>
        <w:spacing w:after="240"/>
        <w:jc w:val="both"/>
        <w:rPr>
          <w:rFonts w:ascii="Cambria" w:hAnsi="Cambria"/>
          <w:sz w:val="22"/>
          <w:szCs w:val="22"/>
        </w:rPr>
      </w:pPr>
      <w:r w:rsidRPr="008618C8">
        <w:rPr>
          <w:rFonts w:ascii="Cambria" w:hAnsi="Cambria"/>
          <w:b/>
          <w:bCs/>
          <w:sz w:val="22"/>
          <w:szCs w:val="22"/>
          <w:lang w:eastAsia="pl-PL"/>
        </w:rPr>
        <w:t xml:space="preserve">Gmina </w:t>
      </w:r>
      <w:r w:rsidR="003D2586" w:rsidRPr="008618C8">
        <w:rPr>
          <w:rFonts w:ascii="Cambria" w:hAnsi="Cambria"/>
          <w:b/>
          <w:bCs/>
          <w:sz w:val="22"/>
          <w:szCs w:val="22"/>
          <w:lang w:eastAsia="pl-PL"/>
        </w:rPr>
        <w:t>Nisko</w:t>
      </w:r>
      <w:r w:rsidR="00111A8E" w:rsidRPr="008618C8">
        <w:rPr>
          <w:rFonts w:ascii="Cambria" w:hAnsi="Cambria"/>
          <w:b/>
          <w:bCs/>
          <w:sz w:val="22"/>
          <w:szCs w:val="22"/>
          <w:lang w:eastAsia="pl-PL"/>
        </w:rPr>
        <w:t xml:space="preserve"> </w:t>
      </w:r>
      <w:r w:rsidR="00111A8E" w:rsidRPr="008618C8">
        <w:rPr>
          <w:rFonts w:ascii="Cambria" w:hAnsi="Cambria"/>
          <w:bCs/>
          <w:sz w:val="22"/>
          <w:szCs w:val="22"/>
          <w:lang w:eastAsia="pl-PL"/>
        </w:rPr>
        <w:t xml:space="preserve">z siedzibą ul. </w:t>
      </w:r>
      <w:r w:rsidR="003B307B" w:rsidRPr="008618C8">
        <w:rPr>
          <w:rFonts w:ascii="Cambria" w:hAnsi="Cambria"/>
          <w:bCs/>
          <w:sz w:val="22"/>
          <w:szCs w:val="22"/>
          <w:lang w:eastAsia="pl-PL"/>
        </w:rPr>
        <w:t>………….</w:t>
      </w:r>
      <w:r w:rsidR="00111A8E" w:rsidRPr="008618C8">
        <w:rPr>
          <w:rFonts w:ascii="Cambria" w:hAnsi="Cambria"/>
          <w:sz w:val="22"/>
          <w:szCs w:val="22"/>
          <w:lang w:eastAsia="pl-PL"/>
        </w:rPr>
        <w:t xml:space="preserve">, </w:t>
      </w:r>
      <w:r w:rsidR="003B307B" w:rsidRPr="008618C8">
        <w:rPr>
          <w:rFonts w:ascii="Cambria" w:hAnsi="Cambria"/>
          <w:sz w:val="22"/>
          <w:szCs w:val="22"/>
          <w:lang w:eastAsia="pl-PL"/>
        </w:rPr>
        <w:t>……………</w:t>
      </w:r>
      <w:r w:rsidR="00111A8E" w:rsidRPr="008618C8">
        <w:rPr>
          <w:rFonts w:ascii="Cambria" w:hAnsi="Cambria"/>
          <w:sz w:val="22"/>
          <w:szCs w:val="22"/>
          <w:lang w:eastAsia="pl-PL"/>
        </w:rPr>
        <w:t xml:space="preserve">, nr ewidencyjny NIP: </w:t>
      </w:r>
      <w:r w:rsidR="003B307B" w:rsidRPr="008618C8">
        <w:rPr>
          <w:rFonts w:ascii="Cambria" w:hAnsi="Cambria"/>
          <w:sz w:val="22"/>
          <w:szCs w:val="22"/>
        </w:rPr>
        <w:t>………………..</w:t>
      </w:r>
      <w:r w:rsidR="00111A8E" w:rsidRPr="008618C8">
        <w:rPr>
          <w:rFonts w:ascii="Cambria" w:hAnsi="Cambria"/>
          <w:sz w:val="22"/>
          <w:szCs w:val="22"/>
        </w:rPr>
        <w:t xml:space="preserve">, REGON: </w:t>
      </w:r>
      <w:r w:rsidR="003B307B" w:rsidRPr="008618C8">
        <w:rPr>
          <w:rFonts w:ascii="Cambria" w:hAnsi="Cambria"/>
          <w:sz w:val="22"/>
          <w:szCs w:val="22"/>
        </w:rPr>
        <w:t>………….</w:t>
      </w:r>
      <w:r w:rsidR="00111A8E" w:rsidRPr="008618C8">
        <w:rPr>
          <w:rFonts w:ascii="Cambria" w:hAnsi="Cambria"/>
          <w:sz w:val="22"/>
          <w:szCs w:val="22"/>
        </w:rPr>
        <w:t>,</w:t>
      </w:r>
    </w:p>
    <w:p w:rsidR="00111A8E" w:rsidRPr="008618C8" w:rsidRDefault="00111A8E" w:rsidP="00111A8E">
      <w:pPr>
        <w:tabs>
          <w:tab w:val="left" w:pos="1407"/>
        </w:tabs>
        <w:suppressAutoHyphens w:val="0"/>
        <w:jc w:val="both"/>
        <w:rPr>
          <w:rFonts w:ascii="Cambria" w:hAnsi="Cambria"/>
          <w:sz w:val="22"/>
          <w:szCs w:val="22"/>
        </w:rPr>
      </w:pPr>
      <w:r w:rsidRPr="008618C8">
        <w:rPr>
          <w:rFonts w:ascii="Cambria" w:hAnsi="Cambria"/>
          <w:sz w:val="22"/>
          <w:szCs w:val="22"/>
        </w:rPr>
        <w:t>reprezentowaną przez:</w:t>
      </w:r>
    </w:p>
    <w:p w:rsidR="00111A8E" w:rsidRPr="008618C8" w:rsidRDefault="00111A8E" w:rsidP="00111A8E">
      <w:pPr>
        <w:tabs>
          <w:tab w:val="left" w:pos="1407"/>
        </w:tabs>
        <w:suppressAutoHyphens w:val="0"/>
        <w:jc w:val="both"/>
        <w:rPr>
          <w:rFonts w:ascii="Cambria" w:hAnsi="Cambria"/>
          <w:sz w:val="22"/>
          <w:szCs w:val="22"/>
        </w:rPr>
      </w:pPr>
    </w:p>
    <w:p w:rsidR="00111A8E" w:rsidRPr="008618C8" w:rsidRDefault="00111A8E" w:rsidP="00111A8E">
      <w:pPr>
        <w:tabs>
          <w:tab w:val="left" w:pos="1407"/>
        </w:tabs>
        <w:suppressAutoHyphens w:val="0"/>
        <w:jc w:val="both"/>
        <w:rPr>
          <w:rFonts w:ascii="Cambria" w:hAnsi="Cambria"/>
          <w:sz w:val="22"/>
          <w:szCs w:val="22"/>
        </w:rPr>
      </w:pPr>
      <w:r w:rsidRPr="008618C8">
        <w:rPr>
          <w:rFonts w:ascii="Cambria" w:hAnsi="Cambria"/>
          <w:sz w:val="22"/>
          <w:szCs w:val="22"/>
        </w:rPr>
        <w:t>…………………………….- ……………………………………………………</w:t>
      </w:r>
    </w:p>
    <w:p w:rsidR="00111A8E" w:rsidRPr="008618C8" w:rsidRDefault="00111A8E" w:rsidP="00111A8E">
      <w:pPr>
        <w:tabs>
          <w:tab w:val="left" w:pos="1407"/>
        </w:tabs>
        <w:suppressAutoHyphens w:val="0"/>
        <w:jc w:val="both"/>
        <w:rPr>
          <w:rFonts w:ascii="Cambria" w:hAnsi="Cambria"/>
          <w:b/>
          <w:sz w:val="22"/>
          <w:szCs w:val="22"/>
          <w:lang w:eastAsia="pl-PL"/>
        </w:rPr>
      </w:pPr>
      <w:r w:rsidRPr="008618C8">
        <w:rPr>
          <w:rFonts w:ascii="Cambria" w:hAnsi="Cambria"/>
          <w:sz w:val="22"/>
          <w:szCs w:val="22"/>
        </w:rPr>
        <w:t xml:space="preserve">zwaną dalej </w:t>
      </w:r>
      <w:r w:rsidRPr="008618C8">
        <w:rPr>
          <w:rFonts w:ascii="Cambria" w:hAnsi="Cambria"/>
          <w:b/>
          <w:sz w:val="22"/>
          <w:szCs w:val="22"/>
        </w:rPr>
        <w:t>„Zamawiającym”</w:t>
      </w:r>
    </w:p>
    <w:p w:rsidR="001F5EEB" w:rsidRPr="008618C8" w:rsidRDefault="001F5EEB" w:rsidP="001F5EEB">
      <w:pPr>
        <w:tabs>
          <w:tab w:val="left" w:pos="1407"/>
        </w:tabs>
        <w:spacing w:before="240" w:after="240"/>
        <w:jc w:val="both"/>
        <w:rPr>
          <w:rFonts w:ascii="Cambria" w:hAnsi="Cambria"/>
          <w:sz w:val="22"/>
          <w:szCs w:val="22"/>
        </w:rPr>
      </w:pPr>
      <w:r w:rsidRPr="008618C8">
        <w:rPr>
          <w:rFonts w:ascii="Cambria" w:hAnsi="Cambria"/>
          <w:sz w:val="22"/>
          <w:szCs w:val="22"/>
        </w:rPr>
        <w:t>a</w:t>
      </w:r>
    </w:p>
    <w:p w:rsidR="001F5EEB" w:rsidRPr="008618C8" w:rsidRDefault="001F5EEB" w:rsidP="001F5EEB">
      <w:pPr>
        <w:tabs>
          <w:tab w:val="left" w:pos="360"/>
        </w:tabs>
        <w:spacing w:before="120" w:after="240"/>
        <w:jc w:val="both"/>
        <w:rPr>
          <w:rFonts w:ascii="Cambria" w:hAnsi="Cambria"/>
          <w:sz w:val="22"/>
          <w:szCs w:val="22"/>
        </w:rPr>
      </w:pPr>
      <w:r w:rsidRPr="008618C8">
        <w:rPr>
          <w:rFonts w:ascii="Cambria" w:hAnsi="Cambria"/>
          <w:sz w:val="22"/>
          <w:szCs w:val="22"/>
        </w:rPr>
        <w:t>…………………… z siedzibą w ……………., prowadzącym działalność ubezpieczeniową zarejestrowaną w ………………………………., pod nr: …………………, posiadającym zezwolenie lub równoważne uprawnienie do prowadzenia działalności ubezpieczeniowej obejmującej przedmiot zamówienia ………….., nr ….., z dnia ………. , od którego uzależnione jest prawo świadczenia usług ubezpieczeniowych objętych przedmiotem zamówienia w kraju, w którym Wykonawca ma siedzibę: ………………………………………..., nr VAT lub inny krajowy numer identyfikacyjny: …………, reprezentowanym przez:</w:t>
      </w:r>
    </w:p>
    <w:p w:rsidR="001F5EEB" w:rsidRPr="008618C8" w:rsidRDefault="001F5EEB" w:rsidP="00B856C2">
      <w:pPr>
        <w:numPr>
          <w:ilvl w:val="0"/>
          <w:numId w:val="67"/>
        </w:numPr>
        <w:jc w:val="both"/>
        <w:rPr>
          <w:rFonts w:ascii="Cambria" w:hAnsi="Cambria"/>
          <w:sz w:val="22"/>
          <w:szCs w:val="22"/>
        </w:rPr>
      </w:pPr>
      <w:r w:rsidRPr="008618C8">
        <w:rPr>
          <w:rFonts w:ascii="Cambria" w:hAnsi="Cambria"/>
          <w:sz w:val="22"/>
          <w:szCs w:val="22"/>
        </w:rPr>
        <w:t>.............................................................................................................................</w:t>
      </w:r>
    </w:p>
    <w:p w:rsidR="001F5EEB" w:rsidRPr="008618C8" w:rsidRDefault="001F5EEB" w:rsidP="00B856C2">
      <w:pPr>
        <w:numPr>
          <w:ilvl w:val="0"/>
          <w:numId w:val="67"/>
        </w:numPr>
        <w:jc w:val="both"/>
        <w:rPr>
          <w:rFonts w:ascii="Cambria" w:hAnsi="Cambria"/>
          <w:sz w:val="22"/>
          <w:szCs w:val="22"/>
        </w:rPr>
      </w:pPr>
      <w:r w:rsidRPr="008618C8">
        <w:rPr>
          <w:rFonts w:ascii="Cambria" w:hAnsi="Cambria"/>
          <w:sz w:val="22"/>
          <w:szCs w:val="22"/>
        </w:rPr>
        <w:t>………………………………………………………………………………………...</w:t>
      </w:r>
    </w:p>
    <w:p w:rsidR="001F5EEB" w:rsidRPr="008618C8" w:rsidRDefault="001F5EEB" w:rsidP="001F5EEB">
      <w:pPr>
        <w:tabs>
          <w:tab w:val="left" w:pos="1407"/>
        </w:tabs>
        <w:spacing w:before="240" w:after="240"/>
        <w:jc w:val="both"/>
        <w:rPr>
          <w:rFonts w:ascii="Cambria" w:hAnsi="Cambria"/>
          <w:b/>
          <w:sz w:val="22"/>
          <w:szCs w:val="22"/>
        </w:rPr>
      </w:pPr>
      <w:r w:rsidRPr="008618C8">
        <w:rPr>
          <w:rFonts w:ascii="Cambria" w:hAnsi="Cambria"/>
          <w:sz w:val="22"/>
          <w:szCs w:val="22"/>
        </w:rPr>
        <w:t xml:space="preserve">zwanym dalej </w:t>
      </w:r>
      <w:r w:rsidRPr="008618C8">
        <w:rPr>
          <w:rFonts w:ascii="Cambria" w:hAnsi="Cambria"/>
          <w:b/>
          <w:sz w:val="22"/>
          <w:szCs w:val="22"/>
        </w:rPr>
        <w:t>„Wykonawcą”</w:t>
      </w:r>
    </w:p>
    <w:p w:rsidR="001F5EEB" w:rsidRPr="008618C8" w:rsidRDefault="001F5EEB" w:rsidP="001F5EEB">
      <w:pPr>
        <w:jc w:val="both"/>
        <w:rPr>
          <w:rFonts w:ascii="Cambria" w:hAnsi="Cambria"/>
          <w:sz w:val="22"/>
          <w:szCs w:val="22"/>
        </w:rPr>
      </w:pPr>
      <w:r w:rsidRPr="008618C8">
        <w:rPr>
          <w:rFonts w:ascii="Cambria" w:hAnsi="Cambria"/>
          <w:sz w:val="22"/>
          <w:szCs w:val="22"/>
        </w:rPr>
        <w:t xml:space="preserve">W rezultacie dokonania przez Zamawiającego wyboru oferty Wykonawcy w wyniku przeprowadzonego postępowania przetargowego zgodnie z ustawą z dnia 29 stycznia 2004 r. – Prawo zamówień publicznych (tekst jednolity </w:t>
      </w:r>
      <w:r w:rsidR="00111A8E" w:rsidRPr="008618C8">
        <w:rPr>
          <w:rFonts w:ascii="Cambria" w:hAnsi="Cambria"/>
          <w:sz w:val="22"/>
          <w:szCs w:val="22"/>
        </w:rPr>
        <w:t>Dz.U. z 2017 r., poz. 1579</w:t>
      </w:r>
      <w:r w:rsidRPr="008618C8">
        <w:rPr>
          <w:rFonts w:ascii="Cambria" w:hAnsi="Cambria"/>
          <w:sz w:val="22"/>
          <w:szCs w:val="22"/>
        </w:rPr>
        <w:t xml:space="preserve"> z </w:t>
      </w:r>
      <w:proofErr w:type="spellStart"/>
      <w:r w:rsidRPr="008618C8">
        <w:rPr>
          <w:rFonts w:ascii="Cambria" w:hAnsi="Cambria"/>
          <w:sz w:val="22"/>
          <w:szCs w:val="22"/>
        </w:rPr>
        <w:t>późn</w:t>
      </w:r>
      <w:proofErr w:type="spellEnd"/>
      <w:r w:rsidRPr="008618C8">
        <w:rPr>
          <w:rFonts w:ascii="Cambria" w:hAnsi="Cambria"/>
          <w:sz w:val="22"/>
          <w:szCs w:val="22"/>
        </w:rPr>
        <w:t>. zm.) została zawarta umowa o następującej treści:</w:t>
      </w:r>
    </w:p>
    <w:p w:rsidR="001F5EEB" w:rsidRPr="008618C8" w:rsidRDefault="001F5EEB" w:rsidP="001F5EEB">
      <w:pPr>
        <w:tabs>
          <w:tab w:val="left" w:pos="360"/>
        </w:tabs>
        <w:spacing w:before="240"/>
        <w:jc w:val="center"/>
        <w:rPr>
          <w:rFonts w:ascii="Cambria" w:hAnsi="Cambria"/>
          <w:b/>
          <w:sz w:val="22"/>
          <w:szCs w:val="22"/>
        </w:rPr>
      </w:pPr>
      <w:r w:rsidRPr="008618C8">
        <w:rPr>
          <w:rFonts w:ascii="Cambria" w:hAnsi="Cambria"/>
          <w:b/>
          <w:sz w:val="22"/>
          <w:szCs w:val="22"/>
        </w:rPr>
        <w:t>Postanowienia ogólne</w:t>
      </w:r>
    </w:p>
    <w:p w:rsidR="001F5EEB" w:rsidRPr="008618C8" w:rsidRDefault="001F5EEB"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§1</w:t>
      </w:r>
    </w:p>
    <w:p w:rsidR="001F5EEB" w:rsidRPr="008618C8" w:rsidRDefault="001F5EEB" w:rsidP="001F5EEB">
      <w:pPr>
        <w:jc w:val="both"/>
        <w:rPr>
          <w:rFonts w:ascii="Cambria" w:hAnsi="Cambria"/>
          <w:sz w:val="22"/>
          <w:szCs w:val="22"/>
        </w:rPr>
      </w:pPr>
      <w:r w:rsidRPr="008618C8">
        <w:rPr>
          <w:rFonts w:ascii="Cambria" w:hAnsi="Cambria"/>
          <w:sz w:val="22"/>
          <w:szCs w:val="22"/>
        </w:rPr>
        <w:t>Niniejsza umowa reguluje warunki wykonania zamówienia.</w:t>
      </w:r>
    </w:p>
    <w:p w:rsidR="001F5EEB" w:rsidRPr="008618C8" w:rsidRDefault="001F5EEB" w:rsidP="001F5EEB">
      <w:pPr>
        <w:widowControl w:val="0"/>
        <w:suppressAutoHyphens w:val="0"/>
        <w:spacing w:before="120" w:after="120"/>
        <w:jc w:val="center"/>
        <w:rPr>
          <w:rFonts w:ascii="Cambria" w:hAnsi="Cambria"/>
          <w:b/>
          <w:bCs/>
          <w:sz w:val="22"/>
          <w:szCs w:val="22"/>
        </w:rPr>
      </w:pPr>
      <w:r w:rsidRPr="008618C8">
        <w:rPr>
          <w:rFonts w:ascii="Cambria" w:hAnsi="Cambria"/>
          <w:b/>
          <w:bCs/>
          <w:sz w:val="22"/>
          <w:szCs w:val="22"/>
        </w:rPr>
        <w:t>§2</w:t>
      </w:r>
    </w:p>
    <w:p w:rsidR="001F5EEB" w:rsidRPr="008618C8" w:rsidRDefault="001F5EEB" w:rsidP="001F5EEB">
      <w:pPr>
        <w:jc w:val="both"/>
        <w:rPr>
          <w:rFonts w:ascii="Cambria" w:hAnsi="Cambria"/>
          <w:sz w:val="22"/>
          <w:szCs w:val="22"/>
        </w:rPr>
      </w:pPr>
      <w:r w:rsidRPr="008618C8">
        <w:rPr>
          <w:rFonts w:ascii="Cambria" w:hAnsi="Cambria"/>
          <w:sz w:val="22"/>
          <w:szCs w:val="22"/>
        </w:rPr>
        <w:t>Wykonawca zobowiązuje się wykonać usługę, o której mowa w §5, z najwyższą starannością, zgodnie z treścią umowy oraz zgodnie z przepisami prawa.</w:t>
      </w:r>
    </w:p>
    <w:p w:rsidR="001F5EEB" w:rsidRPr="008618C8" w:rsidRDefault="001F5EEB"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§3</w:t>
      </w:r>
    </w:p>
    <w:p w:rsidR="001F5EEB" w:rsidRPr="008618C8" w:rsidRDefault="001F5EEB" w:rsidP="001F5EEB">
      <w:pPr>
        <w:jc w:val="both"/>
        <w:rPr>
          <w:rFonts w:ascii="Cambria" w:hAnsi="Cambria"/>
          <w:sz w:val="22"/>
          <w:szCs w:val="22"/>
        </w:rPr>
      </w:pPr>
      <w:r w:rsidRPr="008618C8">
        <w:rPr>
          <w:rFonts w:ascii="Cambria" w:hAnsi="Cambria"/>
          <w:sz w:val="22"/>
          <w:szCs w:val="22"/>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1F5EEB" w:rsidRPr="008618C8" w:rsidRDefault="001F5EEB"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 xml:space="preserve">§4 </w:t>
      </w:r>
    </w:p>
    <w:p w:rsidR="001F5EEB" w:rsidRPr="008618C8" w:rsidRDefault="001F5EEB" w:rsidP="00B856C2">
      <w:pPr>
        <w:numPr>
          <w:ilvl w:val="0"/>
          <w:numId w:val="68"/>
        </w:numPr>
        <w:tabs>
          <w:tab w:val="left" w:pos="426"/>
        </w:tabs>
        <w:ind w:left="426" w:hanging="426"/>
        <w:jc w:val="both"/>
        <w:rPr>
          <w:rFonts w:ascii="Cambria" w:hAnsi="Cambria"/>
          <w:sz w:val="22"/>
          <w:szCs w:val="22"/>
        </w:rPr>
      </w:pPr>
      <w:r w:rsidRPr="008618C8">
        <w:rPr>
          <w:rFonts w:ascii="Cambria" w:hAnsi="Cambria"/>
          <w:sz w:val="22"/>
          <w:szCs w:val="22"/>
        </w:rPr>
        <w:t>Zamawiający przewiduje możliwość dokonania następujących zmian postanowień zawartej umowy w sprawie zamówienia publicznego w stosunku do treści oferty, na podstawie której dokonano wyboru Wykonawcy:</w:t>
      </w:r>
    </w:p>
    <w:p w:rsidR="001F5EEB" w:rsidRPr="008618C8" w:rsidRDefault="001F5EEB" w:rsidP="00B856C2">
      <w:pPr>
        <w:numPr>
          <w:ilvl w:val="1"/>
          <w:numId w:val="68"/>
        </w:numPr>
        <w:ind w:left="426" w:hanging="426"/>
        <w:jc w:val="both"/>
        <w:rPr>
          <w:rFonts w:ascii="Cambria" w:hAnsi="Cambria"/>
          <w:sz w:val="22"/>
          <w:szCs w:val="22"/>
        </w:rPr>
      </w:pPr>
      <w:r w:rsidRPr="008618C8">
        <w:rPr>
          <w:rFonts w:ascii="Cambria" w:hAnsi="Cambria"/>
          <w:sz w:val="22"/>
          <w:szCs w:val="22"/>
        </w:rPr>
        <w:lastRenderedPageBreak/>
        <w:t>zmiany warunków stanowiących podstawę udzielanej ochrony ubezpieczeniowej w przypadku zmian powszechnie obowiązujących przepisów prawa, w szczególności kodeksu cywilnego oraz ustawy z dnia 22.05.2003 r. o ubezpieczeniach obowiązkowych, Ubezpieczeniowym Funduszu Gwarancyjnym i Polskim Biurze Ubezpieczycieli Komunikacyjnych, w zakresie, w jakim zmiany te dotyczyć będą postanowień umów ubezpieczenia wskazanych w SIWZ;</w:t>
      </w:r>
    </w:p>
    <w:p w:rsidR="001F5EEB" w:rsidRPr="008618C8" w:rsidRDefault="001F5EEB" w:rsidP="00B856C2">
      <w:pPr>
        <w:numPr>
          <w:ilvl w:val="1"/>
          <w:numId w:val="68"/>
        </w:numPr>
        <w:ind w:left="426" w:hanging="426"/>
        <w:jc w:val="both"/>
        <w:rPr>
          <w:rFonts w:ascii="Cambria" w:hAnsi="Cambria"/>
          <w:sz w:val="22"/>
          <w:szCs w:val="22"/>
        </w:rPr>
      </w:pPr>
      <w:r w:rsidRPr="008618C8">
        <w:rPr>
          <w:rFonts w:ascii="Cambria" w:hAnsi="Cambria"/>
          <w:sz w:val="22"/>
          <w:szCs w:val="22"/>
        </w:rPr>
        <w:t xml:space="preserve">zmian stawki podatku od towarów i usług, </w:t>
      </w:r>
      <w:r w:rsidRPr="008618C8">
        <w:rPr>
          <w:rFonts w:ascii="Cambria" w:eastAsia="SimSun" w:hAnsi="Cambria"/>
          <w:sz w:val="22"/>
          <w:szCs w:val="22"/>
        </w:rPr>
        <w:t xml:space="preserve">wysokości minimalnego wynagrodzenia za pracę albo wysokości minimalnej stawki godzinowej, ustalonych na podstawie przepisów ustawy </w:t>
      </w:r>
      <w:r w:rsidRPr="008618C8">
        <w:rPr>
          <w:rFonts w:ascii="Cambria" w:hAnsi="Cambria"/>
          <w:sz w:val="22"/>
          <w:szCs w:val="22"/>
        </w:rPr>
        <w:t xml:space="preserve"> z dnia 10 października 2002 r. o minimalnym wynagrodzeniu za pracę, czy zasad podlegania ubezpieczeniom społecznym lub ubezpieczeniu zdrowotnemu lub wysokości składki na ubezpieczenie społeczne lub zdrowotne, jeżeli zmiany te będą miały wpływ na koszty wykonania zamówienia przez Wykonawcę;</w:t>
      </w:r>
    </w:p>
    <w:p w:rsidR="001F5EEB" w:rsidRPr="008618C8" w:rsidRDefault="001F5EEB" w:rsidP="00B856C2">
      <w:pPr>
        <w:numPr>
          <w:ilvl w:val="1"/>
          <w:numId w:val="68"/>
        </w:numPr>
        <w:tabs>
          <w:tab w:val="left" w:pos="426"/>
        </w:tabs>
        <w:ind w:left="426" w:hanging="426"/>
        <w:jc w:val="both"/>
        <w:rPr>
          <w:rFonts w:ascii="Cambria" w:hAnsi="Cambria"/>
          <w:sz w:val="22"/>
          <w:szCs w:val="22"/>
        </w:rPr>
      </w:pPr>
      <w:r w:rsidRPr="008618C8">
        <w:rPr>
          <w:rFonts w:ascii="Cambria" w:hAnsi="Cambria"/>
          <w:sz w:val="22"/>
          <w:szCs w:val="22"/>
        </w:rPr>
        <w:t>w przypadku zmian, o których mowa w pkt. 1.1 i 1.2, Strony umowy zobowiązane są do podjęcia następujących działań:</w:t>
      </w:r>
    </w:p>
    <w:p w:rsidR="001F5EEB" w:rsidRPr="008618C8" w:rsidRDefault="001F5EEB" w:rsidP="00B856C2">
      <w:pPr>
        <w:numPr>
          <w:ilvl w:val="3"/>
          <w:numId w:val="66"/>
        </w:numPr>
        <w:tabs>
          <w:tab w:val="left" w:pos="426"/>
        </w:tabs>
        <w:ind w:left="709" w:hanging="283"/>
        <w:jc w:val="both"/>
        <w:rPr>
          <w:rFonts w:ascii="Cambria" w:hAnsi="Cambria"/>
          <w:sz w:val="22"/>
          <w:szCs w:val="22"/>
        </w:rPr>
      </w:pPr>
      <w:r w:rsidRPr="008618C8">
        <w:rPr>
          <w:rFonts w:ascii="Cambria" w:hAnsi="Cambria"/>
          <w:sz w:val="22"/>
          <w:szCs w:val="22"/>
        </w:rPr>
        <w:t xml:space="preserve">Wykonawca najpóźniej w terminie 30 dni od dnia wejścia w życie przepisów wprowadzających przedmiotowe zmiany, może wystąpić do Zamawiającego </w:t>
      </w:r>
      <w:r w:rsidRPr="008618C8">
        <w:rPr>
          <w:rFonts w:ascii="Cambria" w:hAnsi="Cambria"/>
          <w:sz w:val="22"/>
          <w:szCs w:val="22"/>
        </w:rPr>
        <w:br/>
        <w:t xml:space="preserve">z pisemnym wnioskiem o dokonanie zmiany umowy w zakresie wysokości wynagrodzenia, zawierającym w szczególności: </w:t>
      </w:r>
    </w:p>
    <w:p w:rsidR="001F5EEB" w:rsidRPr="008618C8" w:rsidRDefault="001F5EEB" w:rsidP="00B856C2">
      <w:pPr>
        <w:numPr>
          <w:ilvl w:val="0"/>
          <w:numId w:val="65"/>
        </w:numPr>
        <w:ind w:left="993" w:hanging="284"/>
        <w:jc w:val="both"/>
        <w:rPr>
          <w:rFonts w:ascii="Cambria" w:hAnsi="Cambria"/>
          <w:sz w:val="22"/>
          <w:szCs w:val="22"/>
        </w:rPr>
      </w:pPr>
      <w:r w:rsidRPr="008618C8">
        <w:rPr>
          <w:rFonts w:ascii="Cambria" w:hAnsi="Cambria"/>
          <w:sz w:val="22"/>
          <w:szCs w:val="22"/>
        </w:rPr>
        <w:t>szczegółową kalkulację proponowanej zmienionej wysokości wynagrodzenia Wykonawcy oraz wykazanie adekwatności propozycji do zmiany wysokości kosztów wykonania umowy przez Wykonawcę,</w:t>
      </w:r>
    </w:p>
    <w:p w:rsidR="001F5EEB" w:rsidRPr="008618C8" w:rsidRDefault="001F5EEB" w:rsidP="00B856C2">
      <w:pPr>
        <w:numPr>
          <w:ilvl w:val="0"/>
          <w:numId w:val="65"/>
        </w:numPr>
        <w:ind w:left="993" w:hanging="284"/>
        <w:jc w:val="both"/>
        <w:rPr>
          <w:rFonts w:ascii="Cambria" w:hAnsi="Cambria"/>
          <w:sz w:val="22"/>
          <w:szCs w:val="22"/>
        </w:rPr>
      </w:pPr>
      <w:r w:rsidRPr="008618C8">
        <w:rPr>
          <w:rFonts w:ascii="Cambria" w:hAnsi="Cambria"/>
          <w:sz w:val="22"/>
          <w:szCs w:val="22"/>
        </w:rPr>
        <w:t>przyjęte przez Wykonawcę zasady kalkulacji wysokości kosztów wykonania umowy oraz założenia co do wysokości dotychczasowych oraz przyszłych kosztów wykonania umowy wraz z dokumentami potwierdzającymi prawidłowość przyjętych założeń;</w:t>
      </w:r>
    </w:p>
    <w:p w:rsidR="001F5EEB" w:rsidRPr="008618C8" w:rsidRDefault="001F5EEB" w:rsidP="00B856C2">
      <w:pPr>
        <w:numPr>
          <w:ilvl w:val="3"/>
          <w:numId w:val="66"/>
        </w:numPr>
        <w:tabs>
          <w:tab w:val="left" w:pos="426"/>
        </w:tabs>
        <w:ind w:left="709" w:hanging="283"/>
        <w:jc w:val="both"/>
        <w:rPr>
          <w:rFonts w:ascii="Cambria" w:hAnsi="Cambria"/>
          <w:sz w:val="22"/>
          <w:szCs w:val="22"/>
        </w:rPr>
      </w:pPr>
      <w:r w:rsidRPr="008618C8">
        <w:rPr>
          <w:rFonts w:ascii="Cambria" w:hAnsi="Cambria"/>
          <w:sz w:val="22"/>
          <w:szCs w:val="22"/>
        </w:rPr>
        <w:t>w terminie 30 dni od otrzymania wniosku, o którym mowa w lit. a, Zamawiający może zwrócić się do Wykonawcy o jego uzupełnienie poprzez przekazanie dodatkowych wyjaśnień, informacji lub dokumentów;</w:t>
      </w:r>
    </w:p>
    <w:p w:rsidR="001F5EEB" w:rsidRPr="008618C8" w:rsidRDefault="001F5EEB" w:rsidP="00B856C2">
      <w:pPr>
        <w:numPr>
          <w:ilvl w:val="3"/>
          <w:numId w:val="66"/>
        </w:numPr>
        <w:tabs>
          <w:tab w:val="left" w:pos="426"/>
        </w:tabs>
        <w:ind w:left="709" w:hanging="283"/>
        <w:jc w:val="both"/>
        <w:rPr>
          <w:rFonts w:ascii="Cambria" w:hAnsi="Cambria"/>
          <w:sz w:val="22"/>
          <w:szCs w:val="22"/>
        </w:rPr>
      </w:pPr>
      <w:r w:rsidRPr="008618C8">
        <w:rPr>
          <w:rFonts w:ascii="Cambria" w:hAnsi="Cambria"/>
          <w:sz w:val="22"/>
          <w:szCs w:val="22"/>
        </w:rPr>
        <w:t>Zamawiający w terminie 30 dni od otrzymania kompletnego wniosku zajmie wobec niego pisemne stanowisko; za dzień przekazania stanowiska, uznaje się dzień jego wysłania na adres właściwy dla doręczeń pism dla Wykonawcy;</w:t>
      </w:r>
    </w:p>
    <w:p w:rsidR="001F5EEB" w:rsidRPr="008618C8" w:rsidRDefault="001F5EEB" w:rsidP="00B856C2">
      <w:pPr>
        <w:numPr>
          <w:ilvl w:val="3"/>
          <w:numId w:val="66"/>
        </w:numPr>
        <w:tabs>
          <w:tab w:val="left" w:pos="426"/>
        </w:tabs>
        <w:ind w:left="709" w:hanging="283"/>
        <w:jc w:val="both"/>
        <w:rPr>
          <w:rFonts w:ascii="Cambria" w:hAnsi="Cambria"/>
          <w:sz w:val="22"/>
          <w:szCs w:val="22"/>
        </w:rPr>
      </w:pPr>
      <w:r w:rsidRPr="008618C8">
        <w:rPr>
          <w:rFonts w:ascii="Cambria" w:hAnsi="Cambria"/>
          <w:sz w:val="22"/>
          <w:szCs w:val="22"/>
        </w:rPr>
        <w:t>Zamawiający najpóźniej w terminie 30 dni od dnia wejścia w życie przepisów wprowadzających przedmiotowe zmiany, może przekazać Wykonawcy pisemny wniosek o dokonanie zmiany umowy; wniosek powinien zawierać co najmniej propozycję zmiany umowy w zakresie wysokości wynagrodzenia oraz powołanie się na podstawę prawną zmian przepisów;</w:t>
      </w:r>
    </w:p>
    <w:p w:rsidR="001F5EEB" w:rsidRPr="008618C8" w:rsidRDefault="001F5EEB" w:rsidP="00B856C2">
      <w:pPr>
        <w:numPr>
          <w:ilvl w:val="3"/>
          <w:numId w:val="66"/>
        </w:numPr>
        <w:tabs>
          <w:tab w:val="left" w:pos="426"/>
        </w:tabs>
        <w:ind w:left="709" w:hanging="283"/>
        <w:jc w:val="both"/>
        <w:rPr>
          <w:rFonts w:ascii="Cambria" w:hAnsi="Cambria"/>
          <w:sz w:val="22"/>
          <w:szCs w:val="22"/>
        </w:rPr>
      </w:pPr>
      <w:r w:rsidRPr="008618C8">
        <w:rPr>
          <w:rFonts w:ascii="Cambria" w:hAnsi="Cambria"/>
          <w:sz w:val="22"/>
          <w:szCs w:val="22"/>
        </w:rPr>
        <w:t>przed przekazaniem wniosku, o którym mowa w lit. d, Zamawiający może zwrócić się do Wykonawcy o udzielenie informacji lub przekazanie wyjaśnień lub dokumentów niezbędnych do oceny przez Zamawiającego, czy zmiany w zakresie przywołanych wyżej przepisów, mają wpływ na koszty wykonania umowy przez Wykonawcę oraz w jakim stopniu zmiany tych kosztów uzasadniają zmianę wysokości wynagrodzenia; rodzaj i zakres tych informacji określi Zamawiający w wezwaniu; zapisy lit. b i c stosuje się odpowiednio z tym, że Wykonawca jest zobowiązany w każdym przypadku do zajęcia pisemnego stanowiska w terminie 30 dni od dnia otrzymania wniosku od Zamawiającego;</w:t>
      </w:r>
    </w:p>
    <w:p w:rsidR="001F5EEB" w:rsidRPr="008618C8" w:rsidRDefault="001F5EEB" w:rsidP="00B856C2">
      <w:pPr>
        <w:numPr>
          <w:ilvl w:val="3"/>
          <w:numId w:val="66"/>
        </w:numPr>
        <w:tabs>
          <w:tab w:val="left" w:pos="426"/>
        </w:tabs>
        <w:ind w:left="709" w:hanging="283"/>
        <w:jc w:val="both"/>
        <w:rPr>
          <w:rFonts w:ascii="Cambria" w:hAnsi="Cambria"/>
          <w:sz w:val="22"/>
          <w:szCs w:val="22"/>
        </w:rPr>
      </w:pPr>
      <w:r w:rsidRPr="008618C8">
        <w:rPr>
          <w:rFonts w:ascii="Cambria" w:hAnsi="Cambria"/>
          <w:sz w:val="22"/>
          <w:szCs w:val="22"/>
        </w:rPr>
        <w:t>jeżeli w trakcie trwania procedury opisanej w lit. a – f zostanie wykazane, że zmiany przywołanych wyżej przepisów, uzasadniają zmianę wysokości wynagrodzenia, Strony umowy zawrą stosowny aneks do umowy, z zachowaniem zasady zmiany wysokości wynagrodzenia w kwocie odpowiadającej zmianie kosztów wykonania umowy wywołanych przyczynami zmian przywołanych wyżej przepisów;</w:t>
      </w:r>
    </w:p>
    <w:p w:rsidR="001F5EEB" w:rsidRPr="008618C8" w:rsidRDefault="001F5EEB" w:rsidP="00B856C2">
      <w:pPr>
        <w:numPr>
          <w:ilvl w:val="1"/>
          <w:numId w:val="68"/>
        </w:numPr>
        <w:ind w:left="426" w:hanging="426"/>
        <w:jc w:val="both"/>
        <w:rPr>
          <w:rFonts w:ascii="Cambria" w:hAnsi="Cambria"/>
          <w:sz w:val="22"/>
          <w:szCs w:val="22"/>
        </w:rPr>
      </w:pPr>
      <w:r w:rsidRPr="008618C8">
        <w:rPr>
          <w:rFonts w:ascii="Cambria" w:hAnsi="Cambria"/>
          <w:sz w:val="22"/>
          <w:szCs w:val="22"/>
        </w:rPr>
        <w:t xml:space="preserve">zmiany podmiotowego zakresu zamówienia w przypadku utworzenia nowej jednostki organizacyjnej lub instytucji kultury, albo rozwiązania jednostki organizacyjnej lub instytucji kultury objętej zamówieniem; warunkiem dokonania zmiany jest złożenie pisemnego wniosku przez Zamawiającego i obliczenie kosztów zmiany (dopłata składki z </w:t>
      </w:r>
      <w:r w:rsidRPr="008618C8">
        <w:rPr>
          <w:rFonts w:ascii="Cambria" w:hAnsi="Cambria"/>
          <w:sz w:val="22"/>
          <w:szCs w:val="22"/>
        </w:rPr>
        <w:lastRenderedPageBreak/>
        <w:t>uwzględnieniem postanowień klauzuli automatycznego pokrycia lub zwrot składki za niewykorzystany okres ubezpieczenia), zgodnie z zasadami określonymi w § 10 niniejszej umowy, jeżeli zmiana będzie miała wpływ na wynagrodzenie Wykonawcy;</w:t>
      </w:r>
    </w:p>
    <w:p w:rsidR="001F5EEB" w:rsidRPr="008618C8" w:rsidRDefault="001F5EEB" w:rsidP="00B856C2">
      <w:pPr>
        <w:numPr>
          <w:ilvl w:val="1"/>
          <w:numId w:val="68"/>
        </w:numPr>
        <w:ind w:left="426" w:hanging="426"/>
        <w:jc w:val="both"/>
        <w:rPr>
          <w:rFonts w:ascii="Cambria" w:hAnsi="Cambria"/>
          <w:sz w:val="22"/>
          <w:szCs w:val="22"/>
        </w:rPr>
      </w:pPr>
      <w:r w:rsidRPr="008618C8">
        <w:rPr>
          <w:rFonts w:ascii="Cambria" w:hAnsi="Cambria"/>
          <w:sz w:val="22"/>
          <w:szCs w:val="22"/>
        </w:rPr>
        <w:t>zmiany formy prawnej jednostek organizacyjnych lub instytucji kultury objętych zamówieniem, w przypadku ich przekształcenia w spółkę prawa handlowego; nowopowstały podmiot lub upoważniony przez niego Zamawiający winien wyrazić pisemnie wolę kontynuacji umów ubezpieczenia w ciągu 30 dni, a Wykonawca wyrazi zgodę na przeniesienie praw z umów na nowy podmiot, pod warunkiem, że nowy podmiot będzie posiadał analogiczny profil działalności, jak przed zmianą i nie ulegną zmianie zabezpieczenia przeciwpożarowe i </w:t>
      </w:r>
      <w:proofErr w:type="spellStart"/>
      <w:r w:rsidRPr="008618C8">
        <w:rPr>
          <w:rFonts w:ascii="Cambria" w:hAnsi="Cambria"/>
          <w:sz w:val="22"/>
          <w:szCs w:val="22"/>
        </w:rPr>
        <w:t>przeciwkradzieżowe</w:t>
      </w:r>
      <w:proofErr w:type="spellEnd"/>
      <w:r w:rsidRPr="008618C8">
        <w:rPr>
          <w:rFonts w:ascii="Cambria" w:hAnsi="Cambria"/>
          <w:sz w:val="22"/>
          <w:szCs w:val="22"/>
        </w:rPr>
        <w:t>; w przypadku braku pisemnego potwierdzenia woli kontynuacji ubezpieczeń uważa się, że umowa wygasła z dniem zmiany formy prawnej, a Wykonawca dokona zwrotu składki za niewykorzystany okres ubezpieczenia zgodnie z kodeksem cywilnym i zasadami określonymi w §10 niniejszej umowy w sprawie zamówienia publicznego;</w:t>
      </w:r>
    </w:p>
    <w:p w:rsidR="001F5EEB" w:rsidRPr="008618C8" w:rsidRDefault="001F5EEB" w:rsidP="00B856C2">
      <w:pPr>
        <w:numPr>
          <w:ilvl w:val="1"/>
          <w:numId w:val="68"/>
        </w:numPr>
        <w:ind w:left="426" w:hanging="426"/>
        <w:jc w:val="both"/>
        <w:rPr>
          <w:rFonts w:ascii="Cambria" w:hAnsi="Cambria"/>
          <w:sz w:val="22"/>
          <w:szCs w:val="22"/>
        </w:rPr>
      </w:pPr>
      <w:r w:rsidRPr="008618C8">
        <w:rPr>
          <w:rFonts w:ascii="Cambria" w:hAnsi="Cambria"/>
          <w:sz w:val="22"/>
          <w:szCs w:val="22"/>
        </w:rPr>
        <w:t>zmiany wynagrodzenia Wykonawcy w przypadku:</w:t>
      </w:r>
    </w:p>
    <w:p w:rsidR="001F5EEB" w:rsidRPr="008618C8" w:rsidRDefault="001F5EEB" w:rsidP="00B856C2">
      <w:pPr>
        <w:numPr>
          <w:ilvl w:val="0"/>
          <w:numId w:val="69"/>
        </w:numPr>
        <w:ind w:left="709" w:hanging="283"/>
        <w:jc w:val="both"/>
        <w:rPr>
          <w:rFonts w:ascii="Cambria" w:hAnsi="Cambria"/>
          <w:sz w:val="22"/>
          <w:szCs w:val="22"/>
        </w:rPr>
      </w:pPr>
      <w:r w:rsidRPr="008618C8">
        <w:rPr>
          <w:rFonts w:ascii="Cambria" w:hAnsi="Cambria"/>
          <w:sz w:val="22"/>
          <w:szCs w:val="22"/>
        </w:rPr>
        <w:t>zmian opisanych w pkt 1.1 i 1.4, jeżeli będą one związane ze wzrostem albo spadkiem sumy ubezpieczenia przedmiotu ubezpieczenia lub sumy gwarancyjnej w obowiązkowym ubezpieczeniu OC posiadaczy pojazdów mechanicznych,</w:t>
      </w:r>
    </w:p>
    <w:p w:rsidR="001F5EEB" w:rsidRPr="008618C8" w:rsidRDefault="001F5EEB" w:rsidP="00B856C2">
      <w:pPr>
        <w:numPr>
          <w:ilvl w:val="0"/>
          <w:numId w:val="69"/>
        </w:numPr>
        <w:ind w:left="709" w:hanging="283"/>
        <w:jc w:val="both"/>
        <w:rPr>
          <w:rFonts w:ascii="Cambria" w:hAnsi="Cambria"/>
          <w:sz w:val="22"/>
          <w:szCs w:val="22"/>
        </w:rPr>
      </w:pPr>
      <w:r w:rsidRPr="008618C8">
        <w:rPr>
          <w:rFonts w:ascii="Cambria" w:hAnsi="Cambria"/>
          <w:sz w:val="22"/>
          <w:szCs w:val="22"/>
        </w:rPr>
        <w:t>wzrostu albo spadku ilości lub wartości ubezpieczonych pojazdów mechanicznych (odpowiednio proporcjonalne zwiększenie wynagrodzenia Wykonawcy lub zwrot przez Wykonawcę składki za niewykorzystany okres ubezpieczenia, zgodnie z zasadami określonymi w § 10 niniejszej umowy).</w:t>
      </w:r>
    </w:p>
    <w:p w:rsidR="001F5EEB" w:rsidRPr="008618C8" w:rsidRDefault="001F5EEB" w:rsidP="00B856C2">
      <w:pPr>
        <w:numPr>
          <w:ilvl w:val="0"/>
          <w:numId w:val="68"/>
        </w:numPr>
        <w:tabs>
          <w:tab w:val="left" w:pos="426"/>
        </w:tabs>
        <w:ind w:left="426" w:hanging="426"/>
        <w:jc w:val="both"/>
        <w:rPr>
          <w:rFonts w:ascii="Cambria" w:hAnsi="Cambria"/>
          <w:sz w:val="22"/>
          <w:szCs w:val="22"/>
        </w:rPr>
      </w:pPr>
      <w:r w:rsidRPr="008618C8">
        <w:rPr>
          <w:rFonts w:ascii="Cambria" w:hAnsi="Cambria"/>
          <w:sz w:val="22"/>
          <w:szCs w:val="22"/>
        </w:rPr>
        <w:t xml:space="preserve">Zmiana umowy jest dopuszczalna, jeżeli zajdzie co najmniej jedna z następujących okoliczności, określonych w art. 144 ust. 1 ustawy </w:t>
      </w:r>
      <w:proofErr w:type="spellStart"/>
      <w:r w:rsidRPr="008618C8">
        <w:rPr>
          <w:rFonts w:ascii="Cambria" w:hAnsi="Cambria"/>
          <w:sz w:val="22"/>
          <w:szCs w:val="22"/>
        </w:rPr>
        <w:t>Pzp</w:t>
      </w:r>
      <w:proofErr w:type="spellEnd"/>
      <w:r w:rsidRPr="008618C8">
        <w:rPr>
          <w:rFonts w:ascii="Cambria" w:hAnsi="Cambria"/>
          <w:sz w:val="22"/>
          <w:szCs w:val="22"/>
        </w:rPr>
        <w:t>:</w:t>
      </w:r>
    </w:p>
    <w:p w:rsidR="001F5EEB" w:rsidRPr="008618C8" w:rsidRDefault="001F5EEB" w:rsidP="00B856C2">
      <w:pPr>
        <w:numPr>
          <w:ilvl w:val="1"/>
          <w:numId w:val="68"/>
        </w:numPr>
        <w:ind w:left="426" w:hanging="426"/>
        <w:jc w:val="both"/>
        <w:rPr>
          <w:rFonts w:ascii="Cambria" w:hAnsi="Cambria"/>
          <w:sz w:val="22"/>
          <w:szCs w:val="22"/>
        </w:rPr>
      </w:pPr>
      <w:r w:rsidRPr="008618C8">
        <w:rPr>
          <w:rFonts w:ascii="Cambria" w:hAnsi="Cambria"/>
          <w:sz w:val="22"/>
          <w:szCs w:val="22"/>
        </w:rPr>
        <w:t>zmiany zostały przewidziane w ogłoszeniu o zamówieniu lub specyfikacji istotnych warunków zamówienia w postaci jednoznacznych postanowień umownych, które określają ich zakres, w szczególności możliwość zmiany wysokości wynagrodzenia Wykonawcy i charakter oraz warunki wprowadzenia zmian;</w:t>
      </w:r>
    </w:p>
    <w:p w:rsidR="001F5EEB" w:rsidRPr="008618C8" w:rsidRDefault="001F5EEB" w:rsidP="00B856C2">
      <w:pPr>
        <w:numPr>
          <w:ilvl w:val="1"/>
          <w:numId w:val="68"/>
        </w:numPr>
        <w:ind w:left="426" w:hanging="426"/>
        <w:jc w:val="both"/>
        <w:rPr>
          <w:rFonts w:ascii="Cambria" w:hAnsi="Cambria"/>
          <w:sz w:val="22"/>
          <w:szCs w:val="22"/>
        </w:rPr>
      </w:pPr>
      <w:r w:rsidRPr="008618C8">
        <w:rPr>
          <w:rFonts w:ascii="Cambria" w:hAnsi="Cambria"/>
          <w:sz w:val="22"/>
          <w:szCs w:val="22"/>
        </w:rPr>
        <w:t>zmiany dotyczą realizacji dodatkowych usług ubezpieczeniowych od dotychczasowego Wykonawcy, nieobjętych zamówieniem podstawowym, o ile stały się niezbędne i zostały spełnione następujące warunki:</w:t>
      </w:r>
    </w:p>
    <w:p w:rsidR="001F5EEB" w:rsidRPr="008618C8" w:rsidRDefault="001F5EEB" w:rsidP="00B856C2">
      <w:pPr>
        <w:numPr>
          <w:ilvl w:val="0"/>
          <w:numId w:val="71"/>
        </w:numPr>
        <w:ind w:left="709" w:hanging="283"/>
        <w:jc w:val="both"/>
        <w:rPr>
          <w:rFonts w:ascii="Cambria" w:hAnsi="Cambria"/>
          <w:sz w:val="22"/>
          <w:szCs w:val="22"/>
        </w:rPr>
      </w:pPr>
      <w:r w:rsidRPr="008618C8">
        <w:rPr>
          <w:rFonts w:ascii="Cambria" w:hAnsi="Cambria"/>
          <w:sz w:val="22"/>
          <w:szCs w:val="22"/>
        </w:rPr>
        <w:t>zmiana Wykonawcy nie może zostać dokonana z powodów ekonomicznych lub technicznych, w szczególności dotyczących zamienności lub interoperacyjności usług, zamówionych w ramach zamówienia podstawowego,</w:t>
      </w:r>
    </w:p>
    <w:p w:rsidR="001F5EEB" w:rsidRPr="008618C8" w:rsidRDefault="001F5EEB" w:rsidP="00B856C2">
      <w:pPr>
        <w:numPr>
          <w:ilvl w:val="0"/>
          <w:numId w:val="71"/>
        </w:numPr>
        <w:ind w:left="709" w:hanging="283"/>
        <w:jc w:val="both"/>
        <w:rPr>
          <w:rFonts w:ascii="Cambria" w:hAnsi="Cambria"/>
          <w:sz w:val="22"/>
          <w:szCs w:val="22"/>
        </w:rPr>
      </w:pPr>
      <w:r w:rsidRPr="008618C8">
        <w:rPr>
          <w:rFonts w:ascii="Cambria" w:hAnsi="Cambria"/>
          <w:sz w:val="22"/>
          <w:szCs w:val="22"/>
        </w:rPr>
        <w:t>zmiana Wykonawcy spowodowałaby istotną niedogodność lub znaczne zwiększenie kosztów dla Zamawiającego,</w:t>
      </w:r>
    </w:p>
    <w:p w:rsidR="001F5EEB" w:rsidRPr="008618C8" w:rsidRDefault="001F5EEB" w:rsidP="00B856C2">
      <w:pPr>
        <w:numPr>
          <w:ilvl w:val="0"/>
          <w:numId w:val="71"/>
        </w:numPr>
        <w:ind w:left="709" w:hanging="283"/>
        <w:jc w:val="both"/>
        <w:rPr>
          <w:rFonts w:ascii="Cambria" w:hAnsi="Cambria"/>
          <w:sz w:val="22"/>
          <w:szCs w:val="22"/>
        </w:rPr>
      </w:pPr>
      <w:r w:rsidRPr="008618C8">
        <w:rPr>
          <w:rFonts w:ascii="Cambria" w:hAnsi="Cambria"/>
          <w:sz w:val="22"/>
          <w:szCs w:val="22"/>
        </w:rPr>
        <w:t>wartość każdej kolejnej zmiany nie przekracza 50% wartości zamówienia określonej pierwotnie w umowie;</w:t>
      </w:r>
    </w:p>
    <w:p w:rsidR="001F5EEB" w:rsidRPr="008618C8" w:rsidRDefault="001F5EEB" w:rsidP="00B856C2">
      <w:pPr>
        <w:numPr>
          <w:ilvl w:val="1"/>
          <w:numId w:val="68"/>
        </w:numPr>
        <w:ind w:left="426" w:hanging="426"/>
        <w:jc w:val="both"/>
        <w:rPr>
          <w:rFonts w:ascii="Cambria" w:hAnsi="Cambria"/>
          <w:sz w:val="22"/>
          <w:szCs w:val="22"/>
        </w:rPr>
      </w:pPr>
      <w:r w:rsidRPr="008618C8">
        <w:rPr>
          <w:rFonts w:ascii="Cambria" w:hAnsi="Cambria"/>
          <w:sz w:val="22"/>
          <w:szCs w:val="22"/>
        </w:rPr>
        <w:t>zostały spełnione łącznie następujące warunki:</w:t>
      </w:r>
    </w:p>
    <w:p w:rsidR="001F5EEB" w:rsidRPr="008618C8" w:rsidRDefault="001F5EEB" w:rsidP="00B856C2">
      <w:pPr>
        <w:numPr>
          <w:ilvl w:val="0"/>
          <w:numId w:val="72"/>
        </w:numPr>
        <w:ind w:left="709" w:hanging="283"/>
        <w:jc w:val="both"/>
        <w:rPr>
          <w:rFonts w:ascii="Cambria" w:hAnsi="Cambria"/>
          <w:sz w:val="22"/>
          <w:szCs w:val="22"/>
        </w:rPr>
      </w:pPr>
      <w:r w:rsidRPr="008618C8">
        <w:rPr>
          <w:rFonts w:ascii="Cambria" w:hAnsi="Cambria"/>
          <w:sz w:val="22"/>
          <w:szCs w:val="22"/>
        </w:rPr>
        <w:t>konieczność zmiany umowy spowodowana jest okolicznościami, których Zamawiający, działając z należytą starannością, nie mógł przewidzieć,</w:t>
      </w:r>
    </w:p>
    <w:p w:rsidR="001F5EEB" w:rsidRPr="008618C8" w:rsidRDefault="001F5EEB" w:rsidP="00B856C2">
      <w:pPr>
        <w:numPr>
          <w:ilvl w:val="0"/>
          <w:numId w:val="72"/>
        </w:numPr>
        <w:ind w:left="709" w:hanging="283"/>
        <w:jc w:val="both"/>
        <w:rPr>
          <w:rFonts w:ascii="Cambria" w:hAnsi="Cambria"/>
          <w:sz w:val="22"/>
          <w:szCs w:val="22"/>
        </w:rPr>
      </w:pPr>
      <w:r w:rsidRPr="008618C8">
        <w:rPr>
          <w:rFonts w:ascii="Cambria" w:hAnsi="Cambria"/>
          <w:sz w:val="22"/>
          <w:szCs w:val="22"/>
        </w:rPr>
        <w:t>wartość zmiany nie przekracza 50% wartości zamówienia określonej pierwotnie w umowie;</w:t>
      </w:r>
    </w:p>
    <w:p w:rsidR="001F5EEB" w:rsidRPr="008618C8" w:rsidRDefault="001F5EEB" w:rsidP="00B856C2">
      <w:pPr>
        <w:numPr>
          <w:ilvl w:val="1"/>
          <w:numId w:val="68"/>
        </w:numPr>
        <w:ind w:left="426" w:hanging="426"/>
        <w:jc w:val="both"/>
        <w:rPr>
          <w:rFonts w:ascii="Cambria" w:hAnsi="Cambria"/>
          <w:sz w:val="22"/>
          <w:szCs w:val="22"/>
        </w:rPr>
      </w:pPr>
      <w:r w:rsidRPr="008618C8">
        <w:rPr>
          <w:rFonts w:ascii="Cambria" w:hAnsi="Cambria"/>
          <w:sz w:val="22"/>
          <w:szCs w:val="22"/>
        </w:rPr>
        <w:t>Wykonawcę, któremu Zamawiający udzielił zamówienia, ma zastąpić nowy Wykonawca:</w:t>
      </w:r>
    </w:p>
    <w:p w:rsidR="001F5EEB" w:rsidRPr="008618C8" w:rsidRDefault="001F5EEB" w:rsidP="00B856C2">
      <w:pPr>
        <w:numPr>
          <w:ilvl w:val="0"/>
          <w:numId w:val="73"/>
        </w:numPr>
        <w:ind w:left="709" w:hanging="283"/>
        <w:jc w:val="both"/>
        <w:rPr>
          <w:rFonts w:ascii="Cambria" w:hAnsi="Cambria"/>
          <w:sz w:val="22"/>
          <w:szCs w:val="22"/>
        </w:rPr>
      </w:pPr>
      <w:r w:rsidRPr="008618C8">
        <w:rPr>
          <w:rFonts w:ascii="Cambria" w:hAnsi="Cambria"/>
          <w:sz w:val="22"/>
          <w:szCs w:val="22"/>
        </w:rPr>
        <w:t>na podstawie postanowień umownych, o których mowa w pkt 2.1,</w:t>
      </w:r>
    </w:p>
    <w:p w:rsidR="001F5EEB" w:rsidRPr="008618C8" w:rsidRDefault="001F5EEB" w:rsidP="00B856C2">
      <w:pPr>
        <w:numPr>
          <w:ilvl w:val="0"/>
          <w:numId w:val="73"/>
        </w:numPr>
        <w:ind w:left="709" w:hanging="283"/>
        <w:jc w:val="both"/>
        <w:rPr>
          <w:rFonts w:ascii="Cambria" w:hAnsi="Cambria"/>
          <w:sz w:val="22"/>
          <w:szCs w:val="22"/>
        </w:rPr>
      </w:pPr>
      <w:r w:rsidRPr="008618C8">
        <w:rPr>
          <w:rFonts w:ascii="Cambria" w:hAnsi="Cambria"/>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1F5EEB" w:rsidRPr="008618C8" w:rsidRDefault="001F5EEB" w:rsidP="00B856C2">
      <w:pPr>
        <w:numPr>
          <w:ilvl w:val="0"/>
          <w:numId w:val="73"/>
        </w:numPr>
        <w:ind w:left="709" w:hanging="283"/>
        <w:jc w:val="both"/>
        <w:rPr>
          <w:rFonts w:ascii="Cambria" w:hAnsi="Cambria"/>
          <w:sz w:val="22"/>
          <w:szCs w:val="22"/>
        </w:rPr>
      </w:pPr>
      <w:r w:rsidRPr="008618C8">
        <w:rPr>
          <w:rFonts w:ascii="Cambria" w:hAnsi="Cambria"/>
          <w:sz w:val="22"/>
          <w:szCs w:val="22"/>
        </w:rPr>
        <w:t>w wyniku przejęcia przez Zamawiającego zobowiązań Wykonawcy względem jego podwykonawców;</w:t>
      </w:r>
    </w:p>
    <w:p w:rsidR="001F5EEB" w:rsidRPr="008618C8" w:rsidRDefault="001F5EEB" w:rsidP="00B856C2">
      <w:pPr>
        <w:numPr>
          <w:ilvl w:val="1"/>
          <w:numId w:val="68"/>
        </w:numPr>
        <w:ind w:left="426" w:hanging="426"/>
        <w:jc w:val="both"/>
        <w:rPr>
          <w:rFonts w:ascii="Cambria" w:hAnsi="Cambria"/>
          <w:sz w:val="22"/>
          <w:szCs w:val="22"/>
        </w:rPr>
      </w:pPr>
      <w:r w:rsidRPr="008618C8">
        <w:rPr>
          <w:rFonts w:ascii="Cambria" w:hAnsi="Cambria"/>
          <w:sz w:val="22"/>
          <w:szCs w:val="22"/>
        </w:rPr>
        <w:t xml:space="preserve">zmiany, niezależnie od ich wartości, nie są istotne w rozumieniu art. 144 ust. 1e ustawy </w:t>
      </w:r>
      <w:proofErr w:type="spellStart"/>
      <w:r w:rsidRPr="008618C8">
        <w:rPr>
          <w:rFonts w:ascii="Cambria" w:hAnsi="Cambria"/>
          <w:sz w:val="22"/>
          <w:szCs w:val="22"/>
        </w:rPr>
        <w:t>Pzp</w:t>
      </w:r>
      <w:proofErr w:type="spellEnd"/>
      <w:r w:rsidRPr="008618C8">
        <w:rPr>
          <w:rFonts w:ascii="Cambria" w:hAnsi="Cambria"/>
          <w:sz w:val="22"/>
          <w:szCs w:val="22"/>
        </w:rPr>
        <w:t>;</w:t>
      </w:r>
    </w:p>
    <w:p w:rsidR="001F5EEB" w:rsidRPr="008618C8" w:rsidRDefault="001F5EEB" w:rsidP="00B856C2">
      <w:pPr>
        <w:numPr>
          <w:ilvl w:val="1"/>
          <w:numId w:val="68"/>
        </w:numPr>
        <w:ind w:left="426" w:hanging="426"/>
        <w:jc w:val="both"/>
        <w:rPr>
          <w:rFonts w:ascii="Cambria" w:hAnsi="Cambria"/>
          <w:sz w:val="22"/>
          <w:szCs w:val="22"/>
        </w:rPr>
      </w:pPr>
      <w:r w:rsidRPr="008618C8">
        <w:rPr>
          <w:rFonts w:ascii="Cambria" w:hAnsi="Cambria"/>
          <w:sz w:val="22"/>
          <w:szCs w:val="22"/>
        </w:rPr>
        <w:lastRenderedPageBreak/>
        <w:t>łączna wartość zmian jest mniejsza niż kwoty określone w przepisach wydanych na podstawie art. 11 ust. 8 i jest mniejsza od 10% wartości zamówienia określonej pierwotnie w umowie.</w:t>
      </w:r>
    </w:p>
    <w:p w:rsidR="001F5EEB" w:rsidRPr="008618C8" w:rsidRDefault="001F5EEB" w:rsidP="00B856C2">
      <w:pPr>
        <w:numPr>
          <w:ilvl w:val="0"/>
          <w:numId w:val="68"/>
        </w:numPr>
        <w:tabs>
          <w:tab w:val="left" w:pos="426"/>
        </w:tabs>
        <w:ind w:left="426" w:hanging="426"/>
        <w:jc w:val="both"/>
        <w:rPr>
          <w:rFonts w:ascii="Cambria" w:hAnsi="Cambria"/>
          <w:sz w:val="22"/>
          <w:szCs w:val="22"/>
        </w:rPr>
      </w:pPr>
      <w:r w:rsidRPr="008618C8">
        <w:rPr>
          <w:rFonts w:ascii="Cambria" w:hAnsi="Cambria"/>
          <w:sz w:val="22"/>
          <w:szCs w:val="22"/>
        </w:rPr>
        <w:t>W przypadkach, o których mowa w pkt 2.1, 2.3 i 2.6, zmiany postanowień umownych nie mogą prowadzić do zmiany charakteru umowy</w:t>
      </w:r>
    </w:p>
    <w:p w:rsidR="001F5EEB" w:rsidRPr="008618C8" w:rsidRDefault="001F5EEB" w:rsidP="00B856C2">
      <w:pPr>
        <w:numPr>
          <w:ilvl w:val="0"/>
          <w:numId w:val="68"/>
        </w:numPr>
        <w:tabs>
          <w:tab w:val="left" w:pos="426"/>
        </w:tabs>
        <w:ind w:left="426" w:hanging="426"/>
        <w:jc w:val="both"/>
        <w:rPr>
          <w:rFonts w:ascii="Cambria" w:hAnsi="Cambria"/>
          <w:sz w:val="22"/>
          <w:szCs w:val="22"/>
        </w:rPr>
      </w:pPr>
      <w:r w:rsidRPr="008618C8">
        <w:rPr>
          <w:rFonts w:ascii="Cambria" w:hAnsi="Cambria"/>
          <w:sz w:val="22"/>
          <w:szCs w:val="22"/>
        </w:rPr>
        <w:t>Warunkiem dokonania zmian, o których mowa w pkt. 1.3 i 1.6 lit. a-b oraz 2, jest złożenie wniosku przez Zamawiającego (z zastrzeżeniem obligatoryjnych warunków ubezpieczenia i przyjętych fakultatywnych postanowień dodatkowych), a w przypadku pozostałych zmian złożenie uzasadnionego wniosku przez stronę inicjującą zmianę i jego akceptacja przez drugą stronę wraz ze sporządzeniem pisemnego aneksu do umowy (z zastrzeżeniem obligatoryjnych warunków ubezpieczenia i przyjętych fakultatywnych postanowień dodatkowych).</w:t>
      </w:r>
    </w:p>
    <w:p w:rsidR="001F5EEB" w:rsidRPr="008618C8" w:rsidRDefault="001F5EEB" w:rsidP="00B856C2">
      <w:pPr>
        <w:numPr>
          <w:ilvl w:val="0"/>
          <w:numId w:val="68"/>
        </w:numPr>
        <w:tabs>
          <w:tab w:val="left" w:pos="426"/>
        </w:tabs>
        <w:ind w:left="426" w:hanging="426"/>
        <w:jc w:val="both"/>
        <w:rPr>
          <w:rFonts w:ascii="Cambria" w:hAnsi="Cambria"/>
          <w:sz w:val="22"/>
          <w:szCs w:val="22"/>
        </w:rPr>
      </w:pPr>
      <w:r w:rsidRPr="008618C8">
        <w:rPr>
          <w:rFonts w:ascii="Cambria" w:hAnsi="Cambria"/>
          <w:sz w:val="22"/>
          <w:szCs w:val="22"/>
        </w:rPr>
        <w:t>Zmiana postanowień umowy może nastąpić w formie polisy lub innego dokumentu ubezpieczeniowego albo pisemnego aneksu pod rygorem nieważności.</w:t>
      </w:r>
    </w:p>
    <w:p w:rsidR="001F5EEB" w:rsidRPr="008618C8" w:rsidRDefault="001F5EEB" w:rsidP="00B856C2">
      <w:pPr>
        <w:numPr>
          <w:ilvl w:val="0"/>
          <w:numId w:val="68"/>
        </w:numPr>
        <w:tabs>
          <w:tab w:val="left" w:pos="426"/>
        </w:tabs>
        <w:ind w:left="426" w:hanging="426"/>
        <w:jc w:val="both"/>
        <w:rPr>
          <w:rFonts w:ascii="Cambria" w:hAnsi="Cambria"/>
          <w:sz w:val="22"/>
          <w:szCs w:val="22"/>
        </w:rPr>
      </w:pPr>
      <w:r w:rsidRPr="008618C8">
        <w:rPr>
          <w:rFonts w:ascii="Cambria" w:hAnsi="Cambria"/>
          <w:sz w:val="22"/>
          <w:szCs w:val="22"/>
        </w:rPr>
        <w:t xml:space="preserve">Zmiany umowy, o których mowa w pkt. 1.1 – 2.6, muszą być dokonywane z zachowaniem przepisu art. 140 ust. 3 ustawy Prawo zamówień publicznych, stanowiącego, że umowa podlega unieważnieniu w części wykraczającej poza określenie przedmiotu zamówienia zawarte w SIWZ, z uwzględnieniem art. 144 ustawy </w:t>
      </w:r>
      <w:proofErr w:type="spellStart"/>
      <w:r w:rsidRPr="008618C8">
        <w:rPr>
          <w:rFonts w:ascii="Cambria" w:hAnsi="Cambria"/>
          <w:sz w:val="22"/>
          <w:szCs w:val="22"/>
        </w:rPr>
        <w:t>Pzp</w:t>
      </w:r>
      <w:proofErr w:type="spellEnd"/>
      <w:r w:rsidRPr="008618C8">
        <w:rPr>
          <w:rFonts w:ascii="Cambria" w:hAnsi="Cambria"/>
          <w:sz w:val="22"/>
          <w:szCs w:val="22"/>
        </w:rPr>
        <w:t>.</w:t>
      </w:r>
    </w:p>
    <w:p w:rsidR="001F5EEB" w:rsidRPr="008618C8" w:rsidRDefault="001F5EEB" w:rsidP="001F5EEB">
      <w:pPr>
        <w:tabs>
          <w:tab w:val="left" w:pos="360"/>
        </w:tabs>
        <w:spacing w:before="240"/>
        <w:jc w:val="center"/>
        <w:rPr>
          <w:rFonts w:ascii="Cambria" w:hAnsi="Cambria"/>
          <w:b/>
          <w:sz w:val="22"/>
          <w:szCs w:val="22"/>
        </w:rPr>
      </w:pPr>
      <w:r w:rsidRPr="008618C8">
        <w:rPr>
          <w:rFonts w:ascii="Cambria" w:hAnsi="Cambria"/>
          <w:b/>
          <w:sz w:val="22"/>
          <w:szCs w:val="22"/>
        </w:rPr>
        <w:t>Przedmiot i zakres zamówienia</w:t>
      </w:r>
    </w:p>
    <w:p w:rsidR="001F5EEB" w:rsidRPr="008618C8" w:rsidRDefault="001F5EEB"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§5</w:t>
      </w:r>
    </w:p>
    <w:p w:rsidR="001F5EEB" w:rsidRPr="008618C8" w:rsidRDefault="001F5EEB" w:rsidP="00B856C2">
      <w:pPr>
        <w:numPr>
          <w:ilvl w:val="0"/>
          <w:numId w:val="74"/>
        </w:numPr>
        <w:tabs>
          <w:tab w:val="left" w:pos="426"/>
        </w:tabs>
        <w:ind w:left="426" w:hanging="426"/>
        <w:jc w:val="both"/>
        <w:rPr>
          <w:rFonts w:ascii="Cambria" w:hAnsi="Cambria"/>
          <w:sz w:val="22"/>
          <w:szCs w:val="22"/>
        </w:rPr>
      </w:pPr>
      <w:r w:rsidRPr="008618C8">
        <w:rPr>
          <w:rFonts w:ascii="Cambria" w:hAnsi="Cambria"/>
          <w:sz w:val="22"/>
          <w:szCs w:val="22"/>
        </w:rPr>
        <w:t xml:space="preserve">Przedmiotem zamówienia jest ubezpieczenie pojazdów mechanicznych </w:t>
      </w:r>
      <w:r w:rsidR="00513F73" w:rsidRPr="008618C8">
        <w:rPr>
          <w:rFonts w:ascii="Cambria" w:hAnsi="Cambria"/>
          <w:sz w:val="22"/>
          <w:szCs w:val="22"/>
        </w:rPr>
        <w:t xml:space="preserve">Gminy </w:t>
      </w:r>
      <w:r w:rsidR="003D2586" w:rsidRPr="008618C8">
        <w:rPr>
          <w:rFonts w:ascii="Cambria" w:hAnsi="Cambria"/>
          <w:sz w:val="22"/>
          <w:szCs w:val="22"/>
        </w:rPr>
        <w:t>Nisko</w:t>
      </w:r>
      <w:r w:rsidR="00111A8E" w:rsidRPr="008618C8">
        <w:rPr>
          <w:rFonts w:ascii="Cambria" w:hAnsi="Cambria"/>
          <w:sz w:val="22"/>
          <w:szCs w:val="22"/>
        </w:rPr>
        <w:t>.</w:t>
      </w:r>
      <w:r w:rsidRPr="008618C8">
        <w:rPr>
          <w:rFonts w:ascii="Cambria" w:hAnsi="Cambria"/>
          <w:sz w:val="22"/>
          <w:szCs w:val="22"/>
        </w:rPr>
        <w:t xml:space="preserve"> Zakres zamówienia obejmuje:</w:t>
      </w:r>
    </w:p>
    <w:p w:rsidR="001F5EEB" w:rsidRPr="008618C8" w:rsidRDefault="001F5EEB" w:rsidP="00B856C2">
      <w:pPr>
        <w:numPr>
          <w:ilvl w:val="0"/>
          <w:numId w:val="75"/>
        </w:numPr>
        <w:ind w:left="993" w:hanging="567"/>
        <w:rPr>
          <w:rFonts w:ascii="Cambria" w:hAnsi="Cambria"/>
          <w:sz w:val="22"/>
          <w:szCs w:val="22"/>
        </w:rPr>
      </w:pPr>
      <w:r w:rsidRPr="008618C8">
        <w:rPr>
          <w:rFonts w:ascii="Cambria" w:hAnsi="Cambria"/>
          <w:sz w:val="22"/>
          <w:szCs w:val="22"/>
        </w:rPr>
        <w:t>obowiązkowe ubezpieczenie OC posiadaczy pojazdów mechanicznych,</w:t>
      </w:r>
    </w:p>
    <w:p w:rsidR="001F5EEB" w:rsidRPr="008618C8" w:rsidRDefault="001F5EEB" w:rsidP="00B856C2">
      <w:pPr>
        <w:numPr>
          <w:ilvl w:val="0"/>
          <w:numId w:val="75"/>
        </w:numPr>
        <w:ind w:left="993" w:hanging="567"/>
        <w:rPr>
          <w:rFonts w:ascii="Cambria" w:hAnsi="Cambria"/>
          <w:sz w:val="22"/>
          <w:szCs w:val="22"/>
        </w:rPr>
      </w:pPr>
      <w:r w:rsidRPr="008618C8">
        <w:rPr>
          <w:rFonts w:ascii="Cambria" w:hAnsi="Cambria"/>
          <w:sz w:val="22"/>
          <w:szCs w:val="22"/>
        </w:rPr>
        <w:t>ubezpieczenie pojazdów od uszkodzenia i utraty AUTO CASCO,</w:t>
      </w:r>
    </w:p>
    <w:p w:rsidR="001F5EEB" w:rsidRPr="008618C8" w:rsidRDefault="001F5EEB" w:rsidP="00B856C2">
      <w:pPr>
        <w:numPr>
          <w:ilvl w:val="0"/>
          <w:numId w:val="75"/>
        </w:numPr>
        <w:ind w:left="993" w:hanging="567"/>
        <w:rPr>
          <w:rFonts w:ascii="Cambria" w:hAnsi="Cambria"/>
          <w:sz w:val="22"/>
          <w:szCs w:val="22"/>
        </w:rPr>
      </w:pPr>
      <w:r w:rsidRPr="008618C8">
        <w:rPr>
          <w:rFonts w:ascii="Cambria" w:hAnsi="Cambria"/>
          <w:sz w:val="22"/>
          <w:szCs w:val="22"/>
        </w:rPr>
        <w:t>ubezpieczenie następstw nieszczęśliwych wypadków kierowcy i pasażerów,</w:t>
      </w:r>
    </w:p>
    <w:p w:rsidR="004A65D0" w:rsidRPr="008618C8" w:rsidRDefault="004A65D0" w:rsidP="00B856C2">
      <w:pPr>
        <w:numPr>
          <w:ilvl w:val="0"/>
          <w:numId w:val="75"/>
        </w:numPr>
        <w:ind w:left="993" w:hanging="567"/>
        <w:rPr>
          <w:rFonts w:ascii="Cambria" w:hAnsi="Cambria"/>
          <w:sz w:val="22"/>
          <w:szCs w:val="22"/>
        </w:rPr>
      </w:pPr>
      <w:proofErr w:type="spellStart"/>
      <w:r w:rsidRPr="008618C8">
        <w:rPr>
          <w:rFonts w:ascii="Cambria" w:hAnsi="Cambria"/>
          <w:sz w:val="22"/>
          <w:szCs w:val="22"/>
        </w:rPr>
        <w:t>assistance</w:t>
      </w:r>
      <w:proofErr w:type="spellEnd"/>
    </w:p>
    <w:p w:rsidR="001F5EEB" w:rsidRPr="008618C8" w:rsidRDefault="004A65D0" w:rsidP="00B856C2">
      <w:pPr>
        <w:numPr>
          <w:ilvl w:val="0"/>
          <w:numId w:val="75"/>
        </w:numPr>
        <w:ind w:left="993" w:hanging="567"/>
        <w:rPr>
          <w:rFonts w:ascii="Cambria" w:hAnsi="Cambria"/>
          <w:sz w:val="22"/>
          <w:szCs w:val="22"/>
        </w:rPr>
      </w:pPr>
      <w:proofErr w:type="spellStart"/>
      <w:r w:rsidRPr="008618C8">
        <w:rPr>
          <w:rFonts w:ascii="Cambria" w:hAnsi="Cambria"/>
          <w:sz w:val="22"/>
          <w:szCs w:val="22"/>
        </w:rPr>
        <w:t>bezskładkowe</w:t>
      </w:r>
      <w:proofErr w:type="spellEnd"/>
      <w:r w:rsidRPr="008618C8">
        <w:rPr>
          <w:rFonts w:ascii="Cambria" w:hAnsi="Cambria"/>
          <w:sz w:val="22"/>
          <w:szCs w:val="22"/>
        </w:rPr>
        <w:t xml:space="preserve"> ubezpieczenie </w:t>
      </w:r>
      <w:proofErr w:type="spellStart"/>
      <w:r w:rsidRPr="008618C8">
        <w:rPr>
          <w:rFonts w:ascii="Cambria" w:hAnsi="Cambria"/>
          <w:sz w:val="22"/>
          <w:szCs w:val="22"/>
        </w:rPr>
        <w:t>a</w:t>
      </w:r>
      <w:r w:rsidR="001F5EEB" w:rsidRPr="008618C8">
        <w:rPr>
          <w:rFonts w:ascii="Cambria" w:hAnsi="Cambria"/>
          <w:sz w:val="22"/>
          <w:szCs w:val="22"/>
        </w:rPr>
        <w:t>ssistance</w:t>
      </w:r>
      <w:proofErr w:type="spellEnd"/>
      <w:r w:rsidR="001F5EEB" w:rsidRPr="008618C8">
        <w:rPr>
          <w:rFonts w:ascii="Cambria" w:hAnsi="Cambria"/>
          <w:sz w:val="22"/>
          <w:szCs w:val="22"/>
        </w:rPr>
        <w:t>,</w:t>
      </w:r>
    </w:p>
    <w:p w:rsidR="001F5EEB" w:rsidRPr="008618C8" w:rsidRDefault="001F5EEB" w:rsidP="00B856C2">
      <w:pPr>
        <w:numPr>
          <w:ilvl w:val="0"/>
          <w:numId w:val="74"/>
        </w:numPr>
        <w:tabs>
          <w:tab w:val="left" w:pos="426"/>
        </w:tabs>
        <w:ind w:left="426" w:hanging="426"/>
        <w:jc w:val="both"/>
        <w:rPr>
          <w:rFonts w:ascii="Cambria" w:hAnsi="Cambria"/>
          <w:sz w:val="22"/>
          <w:szCs w:val="22"/>
        </w:rPr>
      </w:pPr>
      <w:r w:rsidRPr="008618C8">
        <w:rPr>
          <w:rFonts w:ascii="Cambria" w:hAnsi="Cambria"/>
          <w:sz w:val="22"/>
          <w:szCs w:val="22"/>
        </w:rPr>
        <w:t>Postępowanie prowadzone było przy udziale brokera ubezpieczeniowego Inter-Broker Sp. z o.o. z siedzibą w Toruniu przy ul. Żeglarskiej 31, który jako pośrednik ubezpieczeniowy działa w imieniu i na rzecz Zamawiającego i każdej jednostki organizacyjnej. Broker ubezpieczeniowy pośredniczył przy zawarciu umowy i będzie nadzorował jej realizację przez Wykonawcę</w:t>
      </w:r>
      <w:r w:rsidR="00111A8E" w:rsidRPr="008618C8">
        <w:rPr>
          <w:rFonts w:ascii="Cambria" w:hAnsi="Cambria"/>
          <w:sz w:val="22"/>
          <w:szCs w:val="22"/>
        </w:rPr>
        <w:t xml:space="preserve">. </w:t>
      </w:r>
      <w:r w:rsidRPr="008618C8">
        <w:rPr>
          <w:rFonts w:ascii="Cambria" w:hAnsi="Cambria"/>
          <w:sz w:val="22"/>
          <w:szCs w:val="22"/>
        </w:rPr>
        <w:t xml:space="preserve"> </w:t>
      </w:r>
    </w:p>
    <w:p w:rsidR="001F5EEB" w:rsidRPr="008618C8" w:rsidRDefault="001F5EEB" w:rsidP="00B856C2">
      <w:pPr>
        <w:numPr>
          <w:ilvl w:val="1"/>
          <w:numId w:val="74"/>
        </w:numPr>
        <w:ind w:left="426" w:hanging="426"/>
        <w:jc w:val="both"/>
        <w:rPr>
          <w:rFonts w:ascii="Cambria" w:hAnsi="Cambria"/>
          <w:sz w:val="22"/>
          <w:szCs w:val="22"/>
        </w:rPr>
      </w:pPr>
      <w:r w:rsidRPr="008618C8">
        <w:rPr>
          <w:rFonts w:ascii="Cambria" w:hAnsi="Cambria"/>
          <w:sz w:val="22"/>
          <w:szCs w:val="22"/>
        </w:rPr>
        <w:t xml:space="preserve">Wykonawca zapłaci brokerowi ubezpieczeniowemu kurtaż w wysokości zwyczajowo stosowanej. </w:t>
      </w:r>
    </w:p>
    <w:p w:rsidR="001F5EEB" w:rsidRPr="008618C8" w:rsidRDefault="001F5EEB" w:rsidP="001F5EEB">
      <w:pPr>
        <w:tabs>
          <w:tab w:val="left" w:pos="360"/>
        </w:tabs>
        <w:spacing w:before="240"/>
        <w:jc w:val="center"/>
        <w:rPr>
          <w:rFonts w:ascii="Cambria" w:hAnsi="Cambria"/>
          <w:b/>
          <w:sz w:val="22"/>
          <w:szCs w:val="22"/>
        </w:rPr>
      </w:pPr>
      <w:r w:rsidRPr="008618C8">
        <w:rPr>
          <w:rFonts w:ascii="Cambria" w:hAnsi="Cambria"/>
          <w:b/>
          <w:sz w:val="22"/>
          <w:szCs w:val="22"/>
        </w:rPr>
        <w:t>Warunki wykonania zamówienia</w:t>
      </w:r>
    </w:p>
    <w:p w:rsidR="001F5EEB" w:rsidRPr="008618C8" w:rsidRDefault="001F5EEB"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§6</w:t>
      </w:r>
    </w:p>
    <w:p w:rsidR="001F5EEB" w:rsidRPr="008618C8" w:rsidRDefault="001F5EEB" w:rsidP="001F5EEB">
      <w:pPr>
        <w:jc w:val="both"/>
        <w:rPr>
          <w:rFonts w:ascii="Cambria" w:hAnsi="Cambria"/>
          <w:sz w:val="22"/>
          <w:szCs w:val="22"/>
        </w:rPr>
      </w:pPr>
      <w:r w:rsidRPr="008618C8">
        <w:rPr>
          <w:rFonts w:ascii="Cambria" w:hAnsi="Cambria"/>
          <w:sz w:val="22"/>
          <w:szCs w:val="22"/>
        </w:rPr>
        <w:t>Warunki wykonania zamówienia określa oferta złożona przez Wykonawcę oraz specyfikacja istotnych warunków zamówienia.</w:t>
      </w:r>
    </w:p>
    <w:p w:rsidR="001F5EEB" w:rsidRPr="008618C8" w:rsidRDefault="001F5EEB"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§7</w:t>
      </w:r>
    </w:p>
    <w:p w:rsidR="001F5EEB" w:rsidRPr="008618C8" w:rsidRDefault="001F5EEB" w:rsidP="001F5EEB">
      <w:pPr>
        <w:jc w:val="both"/>
        <w:rPr>
          <w:rFonts w:ascii="Cambria" w:hAnsi="Cambria"/>
          <w:sz w:val="22"/>
          <w:szCs w:val="22"/>
        </w:rPr>
      </w:pPr>
      <w:r w:rsidRPr="008618C8">
        <w:rPr>
          <w:rFonts w:ascii="Cambria" w:hAnsi="Cambria"/>
          <w:sz w:val="22"/>
          <w:szCs w:val="22"/>
        </w:rPr>
        <w:t>Wykonawca:</w:t>
      </w:r>
    </w:p>
    <w:p w:rsidR="001F5EEB" w:rsidRPr="008618C8" w:rsidRDefault="001F5EEB" w:rsidP="00B856C2">
      <w:pPr>
        <w:numPr>
          <w:ilvl w:val="0"/>
          <w:numId w:val="76"/>
        </w:numPr>
        <w:tabs>
          <w:tab w:val="left" w:pos="426"/>
        </w:tabs>
        <w:ind w:left="426" w:hanging="426"/>
        <w:jc w:val="both"/>
        <w:rPr>
          <w:rFonts w:ascii="Cambria" w:hAnsi="Cambria"/>
          <w:sz w:val="22"/>
          <w:szCs w:val="22"/>
        </w:rPr>
      </w:pPr>
      <w:r w:rsidRPr="008618C8">
        <w:rPr>
          <w:rFonts w:ascii="Cambria" w:hAnsi="Cambria"/>
          <w:sz w:val="22"/>
          <w:szCs w:val="22"/>
        </w:rPr>
        <w:t>przyjmuje warunki obligatoryjne poszczególnych rodzajów ubezpieczeń,</w:t>
      </w:r>
    </w:p>
    <w:p w:rsidR="001F5EEB" w:rsidRPr="008618C8" w:rsidRDefault="001F5EEB" w:rsidP="00B856C2">
      <w:pPr>
        <w:numPr>
          <w:ilvl w:val="0"/>
          <w:numId w:val="76"/>
        </w:numPr>
        <w:tabs>
          <w:tab w:val="left" w:pos="426"/>
        </w:tabs>
        <w:ind w:left="426" w:hanging="426"/>
        <w:jc w:val="both"/>
        <w:rPr>
          <w:rFonts w:ascii="Cambria" w:hAnsi="Cambria"/>
          <w:sz w:val="22"/>
          <w:szCs w:val="22"/>
        </w:rPr>
      </w:pPr>
      <w:r w:rsidRPr="008618C8">
        <w:rPr>
          <w:rFonts w:ascii="Cambria" w:hAnsi="Cambria"/>
          <w:sz w:val="22"/>
          <w:szCs w:val="22"/>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kodeksu cywilnego i ustawy o ubezpieczeniach obowiązkowych, w zakresie jakim zmiany te dotyczyć będą postanowień umów ubezpieczenia wskazanych w SIWZ,</w:t>
      </w:r>
    </w:p>
    <w:p w:rsidR="001F5EEB" w:rsidRPr="008618C8" w:rsidRDefault="001F5EEB" w:rsidP="00B856C2">
      <w:pPr>
        <w:numPr>
          <w:ilvl w:val="0"/>
          <w:numId w:val="76"/>
        </w:numPr>
        <w:tabs>
          <w:tab w:val="left" w:pos="426"/>
        </w:tabs>
        <w:ind w:left="426" w:hanging="426"/>
        <w:jc w:val="both"/>
        <w:rPr>
          <w:rFonts w:ascii="Cambria" w:hAnsi="Cambria"/>
          <w:sz w:val="22"/>
          <w:szCs w:val="22"/>
        </w:rPr>
      </w:pPr>
      <w:r w:rsidRPr="008618C8">
        <w:rPr>
          <w:rFonts w:ascii="Cambria" w:hAnsi="Cambria"/>
          <w:sz w:val="22"/>
          <w:szCs w:val="22"/>
        </w:rPr>
        <w:t xml:space="preserve">gwarantuje niezmienność stawek taryfowych rocznych za ubezpieczenie pojazdów mechanicznych od uszkodzenia i utraty AUTO CASCO oraz za ubezpieczenie NNW kierowcy </w:t>
      </w:r>
      <w:r w:rsidRPr="008618C8">
        <w:rPr>
          <w:rFonts w:ascii="Cambria" w:hAnsi="Cambria"/>
          <w:sz w:val="22"/>
          <w:szCs w:val="22"/>
        </w:rPr>
        <w:lastRenderedPageBreak/>
        <w:t>i pasażerów, a także składek rocznych za obowiązkowe ubezpieczenie OC posiadaczy pojazdów mechanicznych, wynikających ze złożonej oferty, przez cały okres wykonania zamówienia i we wszystkich rodzajach ubezpieczeń,</w:t>
      </w:r>
    </w:p>
    <w:p w:rsidR="001F5EEB" w:rsidRPr="008618C8" w:rsidRDefault="001F5EEB" w:rsidP="00B856C2">
      <w:pPr>
        <w:numPr>
          <w:ilvl w:val="0"/>
          <w:numId w:val="76"/>
        </w:numPr>
        <w:tabs>
          <w:tab w:val="left" w:pos="426"/>
        </w:tabs>
        <w:ind w:left="426" w:hanging="426"/>
        <w:jc w:val="both"/>
        <w:rPr>
          <w:rFonts w:ascii="Cambria" w:hAnsi="Cambria"/>
          <w:sz w:val="22"/>
          <w:szCs w:val="22"/>
        </w:rPr>
      </w:pPr>
      <w:r w:rsidRPr="008618C8">
        <w:rPr>
          <w:rFonts w:ascii="Cambria" w:hAnsi="Cambria"/>
          <w:sz w:val="22"/>
          <w:szCs w:val="22"/>
        </w:rPr>
        <w:t>akceptuje proporcjonalną zmianę ceny ochrony ubezpieczeniowej w stosunku do ceny ofertowej z uwagi na zmienność w czasie ilości i wartości przedmiotu ubezpieczenia,</w:t>
      </w:r>
    </w:p>
    <w:p w:rsidR="001F5EEB" w:rsidRPr="008618C8" w:rsidRDefault="001F5EEB" w:rsidP="00B856C2">
      <w:pPr>
        <w:numPr>
          <w:ilvl w:val="0"/>
          <w:numId w:val="76"/>
        </w:numPr>
        <w:tabs>
          <w:tab w:val="left" w:pos="426"/>
        </w:tabs>
        <w:ind w:left="426" w:hanging="426"/>
        <w:jc w:val="both"/>
        <w:rPr>
          <w:rFonts w:ascii="Cambria" w:hAnsi="Cambria"/>
          <w:sz w:val="22"/>
          <w:szCs w:val="22"/>
        </w:rPr>
      </w:pPr>
      <w:r w:rsidRPr="008618C8">
        <w:rPr>
          <w:rFonts w:ascii="Cambria" w:hAnsi="Cambria"/>
          <w:sz w:val="22"/>
          <w:szCs w:val="22"/>
        </w:rPr>
        <w:t>akceptuje wystawianie polis na okres krótszy niż 1 rok, z naliczeniem składki co do dnia za faktyczny okres ochrony, wg stawek rocznych zgodnych ze złożoną ofertą, bez stosowania składki minimalnej z polisy,</w:t>
      </w:r>
    </w:p>
    <w:p w:rsidR="001F5EEB" w:rsidRPr="008618C8" w:rsidRDefault="001F5EEB" w:rsidP="00B856C2">
      <w:pPr>
        <w:numPr>
          <w:ilvl w:val="0"/>
          <w:numId w:val="76"/>
        </w:numPr>
        <w:tabs>
          <w:tab w:val="left" w:pos="426"/>
        </w:tabs>
        <w:ind w:left="426" w:hanging="426"/>
        <w:jc w:val="both"/>
        <w:rPr>
          <w:rFonts w:ascii="Cambria" w:hAnsi="Cambria"/>
          <w:sz w:val="22"/>
          <w:szCs w:val="22"/>
        </w:rPr>
      </w:pPr>
      <w:r w:rsidRPr="008618C8">
        <w:rPr>
          <w:rFonts w:ascii="Cambria" w:hAnsi="Cambria"/>
          <w:sz w:val="22"/>
          <w:szCs w:val="22"/>
        </w:rPr>
        <w:t>zobowiązuje się do pisemnego informowania brokera ubezpieczeniowego o każdej decyzji odszkodowawczej</w:t>
      </w:r>
    </w:p>
    <w:p w:rsidR="001F5EEB" w:rsidRPr="008618C8" w:rsidRDefault="001F5EEB" w:rsidP="001F5EEB">
      <w:pPr>
        <w:tabs>
          <w:tab w:val="left" w:pos="360"/>
        </w:tabs>
        <w:jc w:val="center"/>
        <w:rPr>
          <w:rFonts w:ascii="Cambria" w:hAnsi="Cambria"/>
          <w:b/>
          <w:sz w:val="22"/>
          <w:szCs w:val="22"/>
        </w:rPr>
      </w:pPr>
      <w:r w:rsidRPr="008618C8">
        <w:rPr>
          <w:rFonts w:ascii="Cambria" w:hAnsi="Cambria"/>
          <w:b/>
          <w:sz w:val="22"/>
          <w:szCs w:val="22"/>
        </w:rPr>
        <w:t>Termin wykonania zamówienia</w:t>
      </w:r>
    </w:p>
    <w:p w:rsidR="001F5EEB" w:rsidRPr="008618C8" w:rsidRDefault="001F5EEB"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§8</w:t>
      </w:r>
    </w:p>
    <w:p w:rsidR="001F5EEB" w:rsidRPr="008618C8" w:rsidRDefault="001F5EEB" w:rsidP="00B856C2">
      <w:pPr>
        <w:numPr>
          <w:ilvl w:val="0"/>
          <w:numId w:val="77"/>
        </w:numPr>
        <w:tabs>
          <w:tab w:val="left" w:pos="426"/>
        </w:tabs>
        <w:ind w:left="426" w:hanging="426"/>
        <w:jc w:val="both"/>
        <w:rPr>
          <w:rFonts w:ascii="Cambria" w:hAnsi="Cambria"/>
          <w:sz w:val="22"/>
          <w:szCs w:val="22"/>
        </w:rPr>
      </w:pPr>
      <w:r w:rsidRPr="008618C8">
        <w:rPr>
          <w:rFonts w:ascii="Cambria" w:hAnsi="Cambria"/>
          <w:sz w:val="22"/>
          <w:szCs w:val="22"/>
        </w:rPr>
        <w:t xml:space="preserve">Termin wykonania zamówienia: </w:t>
      </w:r>
      <w:r w:rsidR="00BD2903" w:rsidRPr="008618C8">
        <w:rPr>
          <w:rFonts w:ascii="Cambria" w:hAnsi="Cambria"/>
          <w:b/>
          <w:sz w:val="22"/>
          <w:szCs w:val="22"/>
        </w:rPr>
        <w:t>36</w:t>
      </w:r>
      <w:r w:rsidR="002D13A1" w:rsidRPr="008618C8">
        <w:rPr>
          <w:rFonts w:ascii="Cambria" w:hAnsi="Cambria"/>
          <w:b/>
          <w:sz w:val="22"/>
          <w:szCs w:val="22"/>
        </w:rPr>
        <w:t xml:space="preserve"> miesiące od 0</w:t>
      </w:r>
      <w:r w:rsidR="008618C8">
        <w:rPr>
          <w:rFonts w:ascii="Cambria" w:hAnsi="Cambria"/>
          <w:b/>
          <w:sz w:val="22"/>
          <w:szCs w:val="22"/>
        </w:rPr>
        <w:t>1.11</w:t>
      </w:r>
      <w:r w:rsidR="004A65D0" w:rsidRPr="008618C8">
        <w:rPr>
          <w:rFonts w:ascii="Cambria" w:hAnsi="Cambria"/>
          <w:b/>
          <w:sz w:val="22"/>
          <w:szCs w:val="22"/>
        </w:rPr>
        <w:t xml:space="preserve">.2018 r. </w:t>
      </w:r>
      <w:r w:rsidR="003B307B" w:rsidRPr="008618C8">
        <w:rPr>
          <w:rFonts w:ascii="Cambria" w:hAnsi="Cambria"/>
          <w:b/>
          <w:sz w:val="22"/>
          <w:szCs w:val="22"/>
        </w:rPr>
        <w:t xml:space="preserve"> </w:t>
      </w:r>
    </w:p>
    <w:p w:rsidR="001F5EEB" w:rsidRPr="008618C8" w:rsidRDefault="001F5EEB" w:rsidP="00B856C2">
      <w:pPr>
        <w:numPr>
          <w:ilvl w:val="0"/>
          <w:numId w:val="77"/>
        </w:numPr>
        <w:tabs>
          <w:tab w:val="left" w:pos="426"/>
        </w:tabs>
        <w:ind w:left="426" w:hanging="426"/>
        <w:jc w:val="both"/>
        <w:rPr>
          <w:rFonts w:ascii="Cambria" w:hAnsi="Cambria"/>
          <w:sz w:val="22"/>
          <w:szCs w:val="22"/>
        </w:rPr>
      </w:pPr>
      <w:r w:rsidRPr="008618C8">
        <w:rPr>
          <w:rFonts w:ascii="Cambria" w:hAnsi="Cambria"/>
          <w:sz w:val="22"/>
          <w:szCs w:val="22"/>
        </w:rPr>
        <w:t>Polisy potwierdzające ubezpieczenie obowiązkowe OC posiadaczy pojazdów mechanicznych, Auto Casco, NNW kierowcy i pasażerów oraz Assistance będą wystawiane na pełen roczny okres ubezpieczenia, rozpoczynający się w terminie wykonania zamówienia od następnego dnia po wygaśnięciu dotychczasowych umów, z zastrzeżeniami Zamawiającego, o których m</w:t>
      </w:r>
      <w:r w:rsidR="004A65D0" w:rsidRPr="008618C8">
        <w:rPr>
          <w:rFonts w:ascii="Cambria" w:hAnsi="Cambria"/>
          <w:sz w:val="22"/>
          <w:szCs w:val="22"/>
        </w:rPr>
        <w:t>owa w pkt 3.1.5 załącznika nr 1b</w:t>
      </w:r>
      <w:r w:rsidRPr="008618C8">
        <w:rPr>
          <w:rFonts w:ascii="Cambria" w:hAnsi="Cambria"/>
          <w:sz w:val="22"/>
          <w:szCs w:val="22"/>
        </w:rPr>
        <w:t xml:space="preserve"> do SIWZ.</w:t>
      </w:r>
    </w:p>
    <w:p w:rsidR="001F5EEB" w:rsidRPr="008618C8" w:rsidRDefault="001F5EEB" w:rsidP="001F5EEB">
      <w:pPr>
        <w:tabs>
          <w:tab w:val="left" w:pos="360"/>
        </w:tabs>
        <w:spacing w:before="240"/>
        <w:jc w:val="center"/>
        <w:rPr>
          <w:rFonts w:ascii="Cambria" w:hAnsi="Cambria"/>
          <w:b/>
          <w:sz w:val="22"/>
          <w:szCs w:val="22"/>
        </w:rPr>
      </w:pPr>
      <w:r w:rsidRPr="008618C8">
        <w:rPr>
          <w:rFonts w:ascii="Cambria" w:hAnsi="Cambria"/>
          <w:b/>
          <w:sz w:val="22"/>
          <w:szCs w:val="22"/>
        </w:rPr>
        <w:t>Forma wykonania zamówienia</w:t>
      </w:r>
    </w:p>
    <w:p w:rsidR="001F5EEB" w:rsidRPr="008618C8" w:rsidRDefault="001F5EEB"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§9</w:t>
      </w:r>
    </w:p>
    <w:p w:rsidR="001F5EEB" w:rsidRPr="008618C8" w:rsidRDefault="001F5EEB" w:rsidP="00B856C2">
      <w:pPr>
        <w:numPr>
          <w:ilvl w:val="0"/>
          <w:numId w:val="78"/>
        </w:numPr>
        <w:tabs>
          <w:tab w:val="left" w:pos="426"/>
        </w:tabs>
        <w:ind w:left="426" w:hanging="426"/>
        <w:jc w:val="both"/>
        <w:rPr>
          <w:rFonts w:ascii="Cambria" w:hAnsi="Cambria"/>
          <w:sz w:val="22"/>
          <w:szCs w:val="22"/>
        </w:rPr>
      </w:pPr>
      <w:r w:rsidRPr="008618C8">
        <w:rPr>
          <w:rFonts w:ascii="Cambria" w:hAnsi="Cambria"/>
          <w:sz w:val="22"/>
          <w:szCs w:val="22"/>
        </w:rPr>
        <w:t xml:space="preserve">Polisy ubezpieczeniowe będą wystawiane indywidualnie na poszczególne jednostki organizacyjne posiadające pojazdy mechaniczne i podpisywane </w:t>
      </w:r>
      <w:r w:rsidR="007B0BB7" w:rsidRPr="008618C8">
        <w:rPr>
          <w:rFonts w:ascii="Cambria" w:hAnsi="Cambria"/>
          <w:sz w:val="22"/>
          <w:szCs w:val="22"/>
        </w:rPr>
        <w:t>osoby upoważnione / Zamawiającego.</w:t>
      </w:r>
    </w:p>
    <w:p w:rsidR="001F5EEB" w:rsidRPr="008618C8" w:rsidRDefault="001F5EEB" w:rsidP="00B856C2">
      <w:pPr>
        <w:numPr>
          <w:ilvl w:val="0"/>
          <w:numId w:val="78"/>
        </w:numPr>
        <w:tabs>
          <w:tab w:val="left" w:pos="426"/>
        </w:tabs>
        <w:ind w:left="426" w:hanging="426"/>
        <w:jc w:val="both"/>
        <w:rPr>
          <w:rFonts w:ascii="Cambria" w:hAnsi="Cambria"/>
          <w:sz w:val="22"/>
          <w:szCs w:val="22"/>
        </w:rPr>
      </w:pPr>
      <w:r w:rsidRPr="008618C8">
        <w:rPr>
          <w:rFonts w:ascii="Cambria" w:hAnsi="Cambria"/>
          <w:sz w:val="22"/>
          <w:szCs w:val="22"/>
        </w:rPr>
        <w:t xml:space="preserve">Wykonawca jest zobowiązany do wystawienia polis na wniosek brokera ubezpieczeniowego przed początkiem ochrony ubezpieczeniowej każdego pojazdu. W razie niemożliwości wystawienia polis przed dniem </w:t>
      </w:r>
      <w:r w:rsidR="002D13A1" w:rsidRPr="008618C8">
        <w:rPr>
          <w:rFonts w:ascii="Cambria" w:hAnsi="Cambria"/>
          <w:sz w:val="22"/>
          <w:szCs w:val="22"/>
        </w:rPr>
        <w:t>01.1</w:t>
      </w:r>
      <w:r w:rsidR="008618C8">
        <w:rPr>
          <w:rFonts w:ascii="Cambria" w:hAnsi="Cambria"/>
          <w:sz w:val="22"/>
          <w:szCs w:val="22"/>
        </w:rPr>
        <w:t>1</w:t>
      </w:r>
      <w:r w:rsidR="003B307B" w:rsidRPr="008618C8">
        <w:rPr>
          <w:rFonts w:ascii="Cambria" w:hAnsi="Cambria"/>
          <w:sz w:val="22"/>
          <w:szCs w:val="22"/>
        </w:rPr>
        <w:t>.2018</w:t>
      </w:r>
      <w:r w:rsidRPr="008618C8">
        <w:rPr>
          <w:rFonts w:ascii="Cambria" w:hAnsi="Cambria"/>
          <w:sz w:val="22"/>
          <w:szCs w:val="22"/>
        </w:rPr>
        <w:t xml:space="preserve"> r. dla pojazdów, których ubezpieczenie rozpoczyna się od </w:t>
      </w:r>
      <w:r w:rsidR="008618C8">
        <w:rPr>
          <w:rFonts w:ascii="Cambria" w:hAnsi="Cambria"/>
          <w:sz w:val="22"/>
          <w:szCs w:val="22"/>
        </w:rPr>
        <w:t>01.11</w:t>
      </w:r>
      <w:r w:rsidR="003B307B" w:rsidRPr="008618C8">
        <w:rPr>
          <w:rFonts w:ascii="Cambria" w:hAnsi="Cambria"/>
          <w:sz w:val="22"/>
          <w:szCs w:val="22"/>
        </w:rPr>
        <w:t>.2018</w:t>
      </w:r>
      <w:r w:rsidRPr="008618C8">
        <w:rPr>
          <w:rFonts w:ascii="Cambria" w:hAnsi="Cambria"/>
          <w:sz w:val="22"/>
          <w:szCs w:val="22"/>
        </w:rPr>
        <w:t> r. Wykonawca jest zobowiązany do wystawienia do </w:t>
      </w:r>
      <w:r w:rsidR="008618C8">
        <w:rPr>
          <w:rFonts w:ascii="Cambria" w:hAnsi="Cambria"/>
          <w:sz w:val="22"/>
          <w:szCs w:val="22"/>
        </w:rPr>
        <w:t>dnia 01.11</w:t>
      </w:r>
      <w:r w:rsidR="004A65D0" w:rsidRPr="008618C8">
        <w:rPr>
          <w:rFonts w:ascii="Cambria" w:hAnsi="Cambria"/>
          <w:sz w:val="22"/>
          <w:szCs w:val="22"/>
        </w:rPr>
        <w:t>.2018</w:t>
      </w:r>
      <w:r w:rsidRPr="008618C8">
        <w:rPr>
          <w:rFonts w:ascii="Cambria" w:hAnsi="Cambria"/>
          <w:sz w:val="22"/>
          <w:szCs w:val="22"/>
        </w:rPr>
        <w:t> r. noty pokrycia ubezpieczeniowego, gwarantującej bezwarunkowo i nieodwołalnie wykonanie zamówienia w zakresie i na warunkach zgodnych ze złożoną ofertą od </w:t>
      </w:r>
      <w:r w:rsidR="008618C8">
        <w:rPr>
          <w:rFonts w:ascii="Cambria" w:hAnsi="Cambria"/>
          <w:sz w:val="22"/>
          <w:szCs w:val="22"/>
        </w:rPr>
        <w:t>dnia 01.11</w:t>
      </w:r>
      <w:r w:rsidR="003B307B" w:rsidRPr="008618C8">
        <w:rPr>
          <w:rFonts w:ascii="Cambria" w:hAnsi="Cambria"/>
          <w:sz w:val="22"/>
          <w:szCs w:val="22"/>
        </w:rPr>
        <w:t>.2018</w:t>
      </w:r>
      <w:r w:rsidRPr="008618C8">
        <w:rPr>
          <w:rFonts w:ascii="Cambria" w:hAnsi="Cambria"/>
          <w:sz w:val="22"/>
          <w:szCs w:val="22"/>
        </w:rPr>
        <w:t xml:space="preserve"> r. oraz certyfikatów potwierdzających obowiązkowe ubezpieczenie OC każdego pojazdu. Nota pokrycia ubezpieczeniowego będzie obowiązywała do czasu wystawienia polis lub innych dokumentów ubezpieczeniowych. </w:t>
      </w:r>
    </w:p>
    <w:p w:rsidR="007B0BB7" w:rsidRPr="008618C8" w:rsidRDefault="001F5EEB" w:rsidP="00B856C2">
      <w:pPr>
        <w:numPr>
          <w:ilvl w:val="0"/>
          <w:numId w:val="78"/>
        </w:numPr>
        <w:tabs>
          <w:tab w:val="left" w:pos="426"/>
        </w:tabs>
        <w:ind w:left="426" w:hanging="426"/>
        <w:jc w:val="both"/>
        <w:rPr>
          <w:rFonts w:ascii="Cambria" w:hAnsi="Cambria"/>
          <w:sz w:val="22"/>
          <w:szCs w:val="22"/>
        </w:rPr>
      </w:pPr>
      <w:r w:rsidRPr="008618C8">
        <w:rPr>
          <w:rFonts w:ascii="Cambria" w:hAnsi="Cambria"/>
          <w:sz w:val="22"/>
          <w:szCs w:val="22"/>
        </w:rPr>
        <w:t>Wnioski o wystawienie dokumentów ubezpieczeniowych potwierdzających zawarcie poszczególnych umów ubezpieczenia, określające m.in. niezbędny okres ubezpieczenia, każdorazowo składał będzie broker ubezpieczeniowy - Inter-Broker. Sp. z o.o. w Toruniu</w:t>
      </w:r>
      <w:r w:rsidR="007B0BB7" w:rsidRPr="008618C8">
        <w:rPr>
          <w:rFonts w:ascii="Cambria" w:hAnsi="Cambria"/>
          <w:sz w:val="22"/>
          <w:szCs w:val="22"/>
        </w:rPr>
        <w:t>.</w:t>
      </w:r>
    </w:p>
    <w:p w:rsidR="001F5EEB" w:rsidRPr="008618C8" w:rsidRDefault="001F5EEB" w:rsidP="007B0BB7">
      <w:pPr>
        <w:tabs>
          <w:tab w:val="left" w:pos="426"/>
        </w:tabs>
        <w:ind w:left="426"/>
        <w:jc w:val="both"/>
        <w:rPr>
          <w:rFonts w:ascii="Cambria" w:hAnsi="Cambria"/>
          <w:sz w:val="22"/>
          <w:szCs w:val="22"/>
        </w:rPr>
      </w:pPr>
      <w:r w:rsidRPr="008618C8">
        <w:rPr>
          <w:rFonts w:ascii="Cambria" w:hAnsi="Cambria"/>
          <w:sz w:val="22"/>
          <w:szCs w:val="22"/>
        </w:rPr>
        <w:t xml:space="preserve"> </w:t>
      </w:r>
    </w:p>
    <w:p w:rsidR="001F5EEB" w:rsidRPr="008618C8" w:rsidRDefault="001F5EEB" w:rsidP="001F5EEB">
      <w:pPr>
        <w:tabs>
          <w:tab w:val="left" w:pos="360"/>
        </w:tabs>
        <w:spacing w:before="240"/>
        <w:jc w:val="center"/>
        <w:rPr>
          <w:rFonts w:ascii="Cambria" w:hAnsi="Cambria"/>
          <w:b/>
          <w:sz w:val="22"/>
          <w:szCs w:val="22"/>
        </w:rPr>
      </w:pPr>
      <w:r w:rsidRPr="008618C8">
        <w:rPr>
          <w:rFonts w:ascii="Cambria" w:hAnsi="Cambria"/>
          <w:b/>
          <w:sz w:val="22"/>
          <w:szCs w:val="22"/>
        </w:rPr>
        <w:t>Składka i stawki ubezpieczeniowe</w:t>
      </w:r>
    </w:p>
    <w:p w:rsidR="001F5EEB" w:rsidRPr="008618C8" w:rsidRDefault="001F5EEB"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§10</w:t>
      </w:r>
    </w:p>
    <w:p w:rsidR="001F5EEB" w:rsidRPr="008618C8" w:rsidRDefault="007B0BB7" w:rsidP="00B856C2">
      <w:pPr>
        <w:numPr>
          <w:ilvl w:val="0"/>
          <w:numId w:val="79"/>
        </w:numPr>
        <w:tabs>
          <w:tab w:val="left" w:pos="426"/>
        </w:tabs>
        <w:ind w:left="426" w:hanging="426"/>
        <w:jc w:val="both"/>
        <w:rPr>
          <w:rFonts w:ascii="Cambria" w:hAnsi="Cambria"/>
          <w:sz w:val="22"/>
          <w:szCs w:val="22"/>
        </w:rPr>
      </w:pPr>
      <w:r w:rsidRPr="008618C8">
        <w:rPr>
          <w:rFonts w:ascii="Cambria" w:hAnsi="Cambria"/>
          <w:sz w:val="22"/>
          <w:szCs w:val="22"/>
        </w:rPr>
        <w:t>Łączna cena (składka</w:t>
      </w:r>
      <w:r w:rsidR="00BD2903" w:rsidRPr="008618C8">
        <w:rPr>
          <w:rFonts w:ascii="Cambria" w:hAnsi="Cambria"/>
          <w:sz w:val="22"/>
          <w:szCs w:val="22"/>
        </w:rPr>
        <w:t>) za 36</w:t>
      </w:r>
      <w:r w:rsidR="001F5EEB" w:rsidRPr="008618C8">
        <w:rPr>
          <w:rFonts w:ascii="Cambria" w:hAnsi="Cambria"/>
          <w:sz w:val="22"/>
          <w:szCs w:val="22"/>
        </w:rPr>
        <w:t>-miesięczny okres wykonywania zamówienia stanowi sumę składek za rodzaj i wartość przedmiotu ubezpieczenia we wszystkich rodzajach ubezpieczenia, zaoferowanych przez Wykonawcę w formularzu cenowym zawartym w formularzu ofertowym.</w:t>
      </w:r>
    </w:p>
    <w:p w:rsidR="001F5EEB" w:rsidRPr="008618C8" w:rsidRDefault="00BD2903" w:rsidP="00B856C2">
      <w:pPr>
        <w:numPr>
          <w:ilvl w:val="0"/>
          <w:numId w:val="79"/>
        </w:numPr>
        <w:tabs>
          <w:tab w:val="left" w:pos="426"/>
        </w:tabs>
        <w:ind w:left="426" w:hanging="426"/>
        <w:jc w:val="both"/>
        <w:rPr>
          <w:rFonts w:ascii="Cambria" w:hAnsi="Cambria"/>
          <w:sz w:val="22"/>
          <w:szCs w:val="22"/>
        </w:rPr>
      </w:pPr>
      <w:r w:rsidRPr="008618C8">
        <w:rPr>
          <w:rFonts w:ascii="Cambria" w:hAnsi="Cambria"/>
          <w:sz w:val="22"/>
          <w:szCs w:val="22"/>
        </w:rPr>
        <w:t>Łączna składka za 36</w:t>
      </w:r>
      <w:r w:rsidR="001F5EEB" w:rsidRPr="008618C8">
        <w:rPr>
          <w:rFonts w:ascii="Cambria" w:hAnsi="Cambria"/>
          <w:sz w:val="22"/>
          <w:szCs w:val="22"/>
        </w:rPr>
        <w:t>-miesięczny okres wykonywania zamówienia wynosi:...................... (słownie złotych: .........................................................................), z zastrzeżeniem możliwych zmian, określonych w specyfikacji i w niniejszej umowie.</w:t>
      </w:r>
    </w:p>
    <w:p w:rsidR="001F5EEB" w:rsidRPr="008618C8" w:rsidRDefault="001F5EEB" w:rsidP="00B856C2">
      <w:pPr>
        <w:numPr>
          <w:ilvl w:val="0"/>
          <w:numId w:val="79"/>
        </w:numPr>
        <w:tabs>
          <w:tab w:val="left" w:pos="426"/>
        </w:tabs>
        <w:ind w:left="426" w:hanging="426"/>
        <w:jc w:val="both"/>
        <w:rPr>
          <w:rFonts w:ascii="Cambria" w:hAnsi="Cambria"/>
          <w:sz w:val="22"/>
          <w:szCs w:val="22"/>
        </w:rPr>
      </w:pPr>
      <w:r w:rsidRPr="008618C8">
        <w:rPr>
          <w:rFonts w:ascii="Cambria" w:hAnsi="Cambria"/>
          <w:sz w:val="22"/>
          <w:szCs w:val="22"/>
        </w:rPr>
        <w:t>Składki za poszczególne rodzaje i wartości pojazdów stanowią podstawę obliczania rocznych stawek taryfowych, których niezmienność gwarantuje Wykonawca przez cały okres ubezpieczenia we wszystkich rodzajach ubezpieczeń.</w:t>
      </w:r>
    </w:p>
    <w:p w:rsidR="001F5EEB" w:rsidRPr="008618C8" w:rsidRDefault="001F5EEB" w:rsidP="00B856C2">
      <w:pPr>
        <w:numPr>
          <w:ilvl w:val="0"/>
          <w:numId w:val="79"/>
        </w:numPr>
        <w:tabs>
          <w:tab w:val="left" w:pos="426"/>
        </w:tabs>
        <w:ind w:left="426" w:hanging="426"/>
        <w:jc w:val="both"/>
        <w:rPr>
          <w:rFonts w:ascii="Cambria" w:hAnsi="Cambria"/>
          <w:sz w:val="22"/>
          <w:szCs w:val="22"/>
        </w:rPr>
      </w:pPr>
      <w:r w:rsidRPr="008618C8">
        <w:rPr>
          <w:rFonts w:ascii="Cambria" w:hAnsi="Cambria"/>
          <w:sz w:val="22"/>
          <w:szCs w:val="22"/>
        </w:rPr>
        <w:lastRenderedPageBreak/>
        <w:t xml:space="preserve"> Roczne stawki taryfowe w ubezpieczeniu AUTO CASCO oraz NNW kierowcy i pasażerów wyliczane będą wg wzoru:</w:t>
      </w:r>
    </w:p>
    <w:tbl>
      <w:tblPr>
        <w:tblW w:w="0" w:type="auto"/>
        <w:jc w:val="center"/>
        <w:tblLook w:val="00A0"/>
      </w:tblPr>
      <w:tblGrid>
        <w:gridCol w:w="7521"/>
        <w:gridCol w:w="1052"/>
      </w:tblGrid>
      <w:tr w:rsidR="008618C8" w:rsidRPr="008618C8" w:rsidTr="001B5A3B">
        <w:trPr>
          <w:jc w:val="center"/>
        </w:trPr>
        <w:tc>
          <w:tcPr>
            <w:tcW w:w="7281" w:type="dxa"/>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składka ofertowa roczna za ubezpieczenie AC danego pojazdu</w:t>
            </w:r>
          </w:p>
        </w:tc>
        <w:tc>
          <w:tcPr>
            <w:tcW w:w="1052" w:type="dxa"/>
            <w:vAlign w:val="center"/>
          </w:tcPr>
          <w:p w:rsidR="001F5EEB" w:rsidRPr="008618C8" w:rsidRDefault="001F5EEB" w:rsidP="001B5A3B">
            <w:pPr>
              <w:widowControl w:val="0"/>
              <w:jc w:val="center"/>
              <w:rPr>
                <w:rFonts w:ascii="Cambria" w:hAnsi="Cambria"/>
                <w:sz w:val="22"/>
                <w:szCs w:val="22"/>
              </w:rPr>
            </w:pPr>
          </w:p>
        </w:tc>
      </w:tr>
      <w:tr w:rsidR="008618C8" w:rsidRPr="008618C8" w:rsidTr="001B5A3B">
        <w:trPr>
          <w:jc w:val="center"/>
        </w:trPr>
        <w:tc>
          <w:tcPr>
            <w:tcW w:w="7281" w:type="dxa"/>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w:t>
            </w:r>
          </w:p>
        </w:tc>
        <w:tc>
          <w:tcPr>
            <w:tcW w:w="1052" w:type="dxa"/>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x 100%</w:t>
            </w:r>
          </w:p>
        </w:tc>
      </w:tr>
      <w:tr w:rsidR="008618C8" w:rsidRPr="008618C8" w:rsidTr="001B5A3B">
        <w:trPr>
          <w:jc w:val="center"/>
        </w:trPr>
        <w:tc>
          <w:tcPr>
            <w:tcW w:w="7281" w:type="dxa"/>
            <w:vAlign w:val="center"/>
          </w:tcPr>
          <w:p w:rsidR="001F5EEB" w:rsidRPr="008618C8" w:rsidRDefault="001F5EEB" w:rsidP="007B0BB7">
            <w:pPr>
              <w:widowControl w:val="0"/>
              <w:spacing w:after="240"/>
              <w:jc w:val="center"/>
              <w:rPr>
                <w:rFonts w:ascii="Cambria" w:hAnsi="Cambria"/>
                <w:sz w:val="22"/>
                <w:szCs w:val="22"/>
              </w:rPr>
            </w:pPr>
            <w:r w:rsidRPr="008618C8">
              <w:rPr>
                <w:rFonts w:ascii="Cambria" w:hAnsi="Cambria"/>
                <w:sz w:val="22"/>
                <w:szCs w:val="22"/>
              </w:rPr>
              <w:t xml:space="preserve">Suma ubezpieczenia AC danego pojazdu określona w zał. </w:t>
            </w:r>
            <w:r w:rsidR="007B0BB7" w:rsidRPr="008618C8">
              <w:rPr>
                <w:rFonts w:ascii="Cambria" w:hAnsi="Cambria"/>
                <w:sz w:val="22"/>
                <w:szCs w:val="22"/>
              </w:rPr>
              <w:t xml:space="preserve">nr 1b zakładka Nr 3 </w:t>
            </w:r>
            <w:r w:rsidRPr="008618C8">
              <w:rPr>
                <w:rFonts w:ascii="Cambria" w:hAnsi="Cambria"/>
                <w:sz w:val="22"/>
                <w:szCs w:val="22"/>
              </w:rPr>
              <w:t>do SIWZ</w:t>
            </w:r>
          </w:p>
        </w:tc>
        <w:tc>
          <w:tcPr>
            <w:tcW w:w="1052" w:type="dxa"/>
            <w:vAlign w:val="center"/>
          </w:tcPr>
          <w:p w:rsidR="001F5EEB" w:rsidRPr="008618C8" w:rsidRDefault="001F5EEB" w:rsidP="001B5A3B">
            <w:pPr>
              <w:widowControl w:val="0"/>
              <w:jc w:val="center"/>
              <w:rPr>
                <w:rFonts w:ascii="Cambria" w:hAnsi="Cambria"/>
                <w:sz w:val="22"/>
                <w:szCs w:val="22"/>
              </w:rPr>
            </w:pPr>
          </w:p>
        </w:tc>
      </w:tr>
      <w:tr w:rsidR="008618C8" w:rsidRPr="008618C8" w:rsidTr="001B5A3B">
        <w:trPr>
          <w:jc w:val="center"/>
        </w:trPr>
        <w:tc>
          <w:tcPr>
            <w:tcW w:w="7281" w:type="dxa"/>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składka ofertowa roczna za ubezpieczenie NNW danego pojazdu</w:t>
            </w:r>
          </w:p>
        </w:tc>
        <w:tc>
          <w:tcPr>
            <w:tcW w:w="1052" w:type="dxa"/>
            <w:vAlign w:val="center"/>
          </w:tcPr>
          <w:p w:rsidR="001F5EEB" w:rsidRPr="008618C8" w:rsidRDefault="001F5EEB" w:rsidP="001B5A3B">
            <w:pPr>
              <w:widowControl w:val="0"/>
              <w:jc w:val="center"/>
              <w:rPr>
                <w:rFonts w:ascii="Cambria" w:hAnsi="Cambria"/>
                <w:sz w:val="22"/>
                <w:szCs w:val="22"/>
              </w:rPr>
            </w:pPr>
          </w:p>
        </w:tc>
      </w:tr>
      <w:tr w:rsidR="008618C8" w:rsidRPr="008618C8" w:rsidTr="001B5A3B">
        <w:trPr>
          <w:jc w:val="center"/>
        </w:trPr>
        <w:tc>
          <w:tcPr>
            <w:tcW w:w="7281" w:type="dxa"/>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w:t>
            </w:r>
          </w:p>
        </w:tc>
        <w:tc>
          <w:tcPr>
            <w:tcW w:w="1052" w:type="dxa"/>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x 100%</w:t>
            </w:r>
          </w:p>
        </w:tc>
      </w:tr>
      <w:tr w:rsidR="008618C8" w:rsidRPr="008618C8" w:rsidTr="001B5A3B">
        <w:trPr>
          <w:jc w:val="center"/>
        </w:trPr>
        <w:tc>
          <w:tcPr>
            <w:tcW w:w="7281" w:type="dxa"/>
            <w:vAlign w:val="center"/>
          </w:tcPr>
          <w:p w:rsidR="001F5EEB" w:rsidRPr="008618C8" w:rsidRDefault="001F5EEB" w:rsidP="001B5A3B">
            <w:pPr>
              <w:widowControl w:val="0"/>
              <w:spacing w:after="240"/>
              <w:jc w:val="center"/>
              <w:rPr>
                <w:rFonts w:ascii="Cambria" w:hAnsi="Cambria"/>
                <w:sz w:val="22"/>
                <w:szCs w:val="22"/>
              </w:rPr>
            </w:pPr>
            <w:r w:rsidRPr="008618C8">
              <w:rPr>
                <w:rFonts w:ascii="Cambria" w:hAnsi="Cambria"/>
                <w:sz w:val="22"/>
                <w:szCs w:val="22"/>
              </w:rPr>
              <w:t>suma ubezpieczenia NNW</w:t>
            </w:r>
          </w:p>
        </w:tc>
        <w:tc>
          <w:tcPr>
            <w:tcW w:w="1052" w:type="dxa"/>
            <w:vAlign w:val="center"/>
          </w:tcPr>
          <w:p w:rsidR="001F5EEB" w:rsidRPr="008618C8" w:rsidRDefault="001F5EEB" w:rsidP="001B5A3B">
            <w:pPr>
              <w:widowControl w:val="0"/>
              <w:jc w:val="center"/>
              <w:rPr>
                <w:rFonts w:ascii="Cambria" w:hAnsi="Cambria"/>
                <w:sz w:val="22"/>
                <w:szCs w:val="22"/>
              </w:rPr>
            </w:pPr>
          </w:p>
        </w:tc>
      </w:tr>
    </w:tbl>
    <w:p w:rsidR="001F5EEB" w:rsidRPr="008618C8" w:rsidRDefault="001F5EEB" w:rsidP="00B856C2">
      <w:pPr>
        <w:numPr>
          <w:ilvl w:val="0"/>
          <w:numId w:val="79"/>
        </w:numPr>
        <w:tabs>
          <w:tab w:val="left" w:pos="426"/>
        </w:tabs>
        <w:ind w:left="425" w:hanging="425"/>
        <w:jc w:val="both"/>
        <w:rPr>
          <w:rFonts w:ascii="Cambria" w:hAnsi="Cambria"/>
          <w:sz w:val="22"/>
          <w:szCs w:val="22"/>
        </w:rPr>
      </w:pPr>
      <w:r w:rsidRPr="008618C8">
        <w:rPr>
          <w:rFonts w:ascii="Cambria" w:hAnsi="Cambria"/>
          <w:sz w:val="22"/>
          <w:szCs w:val="22"/>
        </w:rPr>
        <w:t>Obliczone w sposób określony w pkt. 4 i obowiązujące stawki taryfowe w ubezpieczeniu AUTOCASCO i NNW kierowcy i pasażerów stanowią podstawę wyliczenia składki rocznej za ubezpieczenie poszczególnych pojazdów w zakresie AUTO CASCO od sumy ubezpieczenia ustalonej na dzień wystawiania dokumentu ubezpieczeniowego i NNW kierowców i pasażerów oraz naliczania składek „co do dnia” za faktyczny okres ubezpieczenia w przypadku rozliczeń zwrotu składki za niewykorzystany okres ubezpieczenia, wg wzoru:</w:t>
      </w:r>
    </w:p>
    <w:tbl>
      <w:tblPr>
        <w:tblW w:w="0" w:type="auto"/>
        <w:jc w:val="center"/>
        <w:tblLook w:val="00A0"/>
      </w:tblPr>
      <w:tblGrid>
        <w:gridCol w:w="2753"/>
        <w:gridCol w:w="2397"/>
        <w:gridCol w:w="1724"/>
      </w:tblGrid>
      <w:tr w:rsidR="0050037D" w:rsidRPr="008618C8" w:rsidTr="001B5A3B">
        <w:trPr>
          <w:jc w:val="center"/>
        </w:trPr>
        <w:tc>
          <w:tcPr>
            <w:tcW w:w="2753" w:type="dxa"/>
            <w:vMerge w:val="restart"/>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stawka taryfowa roczna ×</w:t>
            </w:r>
          </w:p>
        </w:tc>
        <w:tc>
          <w:tcPr>
            <w:tcW w:w="2397" w:type="dxa"/>
            <w:vMerge w:val="restart"/>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suma ubezpieczenia ×</w:t>
            </w:r>
          </w:p>
        </w:tc>
        <w:tc>
          <w:tcPr>
            <w:tcW w:w="1724" w:type="dxa"/>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ilość dni</w:t>
            </w:r>
          </w:p>
        </w:tc>
      </w:tr>
      <w:tr w:rsidR="0050037D" w:rsidRPr="008618C8" w:rsidTr="001B5A3B">
        <w:trPr>
          <w:jc w:val="center"/>
        </w:trPr>
        <w:tc>
          <w:tcPr>
            <w:tcW w:w="2753" w:type="dxa"/>
            <w:vMerge/>
            <w:vAlign w:val="center"/>
          </w:tcPr>
          <w:p w:rsidR="001F5EEB" w:rsidRPr="008618C8" w:rsidRDefault="001F5EEB" w:rsidP="001B5A3B">
            <w:pPr>
              <w:widowControl w:val="0"/>
              <w:jc w:val="center"/>
              <w:rPr>
                <w:rFonts w:ascii="Cambria" w:hAnsi="Cambria"/>
                <w:sz w:val="22"/>
                <w:szCs w:val="22"/>
              </w:rPr>
            </w:pPr>
          </w:p>
        </w:tc>
        <w:tc>
          <w:tcPr>
            <w:tcW w:w="2397" w:type="dxa"/>
            <w:vMerge/>
            <w:vAlign w:val="center"/>
          </w:tcPr>
          <w:p w:rsidR="001F5EEB" w:rsidRPr="008618C8" w:rsidRDefault="001F5EEB" w:rsidP="001B5A3B">
            <w:pPr>
              <w:widowControl w:val="0"/>
              <w:jc w:val="center"/>
              <w:rPr>
                <w:rFonts w:ascii="Cambria" w:hAnsi="Cambria"/>
                <w:sz w:val="22"/>
                <w:szCs w:val="22"/>
              </w:rPr>
            </w:pPr>
          </w:p>
        </w:tc>
        <w:tc>
          <w:tcPr>
            <w:tcW w:w="1724" w:type="dxa"/>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w:t>
            </w:r>
          </w:p>
        </w:tc>
      </w:tr>
      <w:tr w:rsidR="0050037D" w:rsidRPr="008618C8" w:rsidTr="001B5A3B">
        <w:trPr>
          <w:jc w:val="center"/>
        </w:trPr>
        <w:tc>
          <w:tcPr>
            <w:tcW w:w="2753" w:type="dxa"/>
            <w:vMerge/>
            <w:vAlign w:val="center"/>
          </w:tcPr>
          <w:p w:rsidR="001F5EEB" w:rsidRPr="008618C8" w:rsidRDefault="001F5EEB" w:rsidP="001B5A3B">
            <w:pPr>
              <w:widowControl w:val="0"/>
              <w:jc w:val="center"/>
              <w:rPr>
                <w:rFonts w:ascii="Cambria" w:hAnsi="Cambria"/>
                <w:sz w:val="22"/>
                <w:szCs w:val="22"/>
              </w:rPr>
            </w:pPr>
          </w:p>
        </w:tc>
        <w:tc>
          <w:tcPr>
            <w:tcW w:w="2397" w:type="dxa"/>
            <w:vMerge/>
            <w:vAlign w:val="center"/>
          </w:tcPr>
          <w:p w:rsidR="001F5EEB" w:rsidRPr="008618C8" w:rsidRDefault="001F5EEB" w:rsidP="001B5A3B">
            <w:pPr>
              <w:widowControl w:val="0"/>
              <w:jc w:val="center"/>
              <w:rPr>
                <w:rFonts w:ascii="Cambria" w:hAnsi="Cambria"/>
                <w:sz w:val="22"/>
                <w:szCs w:val="22"/>
              </w:rPr>
            </w:pPr>
          </w:p>
        </w:tc>
        <w:tc>
          <w:tcPr>
            <w:tcW w:w="1724" w:type="dxa"/>
            <w:vAlign w:val="center"/>
          </w:tcPr>
          <w:p w:rsidR="001F5EEB" w:rsidRPr="008618C8" w:rsidRDefault="001F5EEB" w:rsidP="001B5A3B">
            <w:pPr>
              <w:widowControl w:val="0"/>
              <w:spacing w:after="240"/>
              <w:jc w:val="center"/>
              <w:rPr>
                <w:rFonts w:ascii="Cambria" w:hAnsi="Cambria"/>
                <w:sz w:val="22"/>
                <w:szCs w:val="22"/>
              </w:rPr>
            </w:pPr>
            <w:r w:rsidRPr="008618C8">
              <w:rPr>
                <w:rFonts w:ascii="Cambria" w:hAnsi="Cambria"/>
                <w:sz w:val="22"/>
                <w:szCs w:val="22"/>
              </w:rPr>
              <w:t>365</w:t>
            </w:r>
          </w:p>
        </w:tc>
      </w:tr>
    </w:tbl>
    <w:p w:rsidR="001F5EEB" w:rsidRPr="008618C8" w:rsidRDefault="001F5EEB" w:rsidP="00B856C2">
      <w:pPr>
        <w:numPr>
          <w:ilvl w:val="0"/>
          <w:numId w:val="79"/>
        </w:numPr>
        <w:tabs>
          <w:tab w:val="left" w:pos="426"/>
        </w:tabs>
        <w:ind w:left="426" w:hanging="426"/>
        <w:jc w:val="both"/>
        <w:rPr>
          <w:rFonts w:ascii="Cambria" w:hAnsi="Cambria"/>
          <w:sz w:val="22"/>
          <w:szCs w:val="22"/>
        </w:rPr>
      </w:pPr>
      <w:r w:rsidRPr="008618C8">
        <w:rPr>
          <w:rFonts w:ascii="Cambria" w:hAnsi="Cambria"/>
          <w:sz w:val="22"/>
          <w:szCs w:val="22"/>
        </w:rPr>
        <w:t>Określony w pkt. 5 sposób wyliczenia składki nie dotyczy obowiązkowego ubezpieczenia OC posiadaczy pojazdów mechanicznych, w którym należna składka do zwrotu składki za niewykorzystany okres ubezpieczenia wyliczona zostanie, „co do dnia” wg wzoru:</w:t>
      </w:r>
    </w:p>
    <w:p w:rsidR="007B0BB7" w:rsidRPr="008618C8" w:rsidRDefault="007B0BB7" w:rsidP="007B0BB7">
      <w:pPr>
        <w:tabs>
          <w:tab w:val="left" w:pos="426"/>
        </w:tabs>
        <w:ind w:left="426"/>
        <w:jc w:val="both"/>
        <w:rPr>
          <w:rFonts w:ascii="Cambria" w:hAnsi="Cambria"/>
          <w:sz w:val="22"/>
          <w:szCs w:val="22"/>
        </w:rPr>
      </w:pPr>
    </w:p>
    <w:tbl>
      <w:tblPr>
        <w:tblW w:w="0" w:type="auto"/>
        <w:jc w:val="center"/>
        <w:tblLook w:val="00A0"/>
      </w:tblPr>
      <w:tblGrid>
        <w:gridCol w:w="1859"/>
        <w:gridCol w:w="1731"/>
      </w:tblGrid>
      <w:tr w:rsidR="0050037D" w:rsidRPr="008618C8" w:rsidTr="001B5A3B">
        <w:trPr>
          <w:jc w:val="center"/>
        </w:trPr>
        <w:tc>
          <w:tcPr>
            <w:tcW w:w="1859" w:type="dxa"/>
            <w:vMerge w:val="restart"/>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składka roczna ×</w:t>
            </w:r>
          </w:p>
        </w:tc>
        <w:tc>
          <w:tcPr>
            <w:tcW w:w="1731" w:type="dxa"/>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ilość dni</w:t>
            </w:r>
          </w:p>
        </w:tc>
      </w:tr>
      <w:tr w:rsidR="0050037D" w:rsidRPr="008618C8" w:rsidTr="001B5A3B">
        <w:trPr>
          <w:jc w:val="center"/>
        </w:trPr>
        <w:tc>
          <w:tcPr>
            <w:tcW w:w="1859" w:type="dxa"/>
            <w:vMerge/>
          </w:tcPr>
          <w:p w:rsidR="001F5EEB" w:rsidRPr="008618C8" w:rsidRDefault="001F5EEB" w:rsidP="001B5A3B">
            <w:pPr>
              <w:widowControl w:val="0"/>
              <w:jc w:val="both"/>
              <w:rPr>
                <w:rFonts w:ascii="Cambria" w:hAnsi="Cambria"/>
                <w:sz w:val="22"/>
                <w:szCs w:val="22"/>
              </w:rPr>
            </w:pPr>
          </w:p>
        </w:tc>
        <w:tc>
          <w:tcPr>
            <w:tcW w:w="1731" w:type="dxa"/>
            <w:vAlign w:val="center"/>
          </w:tcPr>
          <w:p w:rsidR="001F5EEB" w:rsidRPr="008618C8" w:rsidRDefault="001F5EEB" w:rsidP="001B5A3B">
            <w:pPr>
              <w:widowControl w:val="0"/>
              <w:jc w:val="center"/>
              <w:rPr>
                <w:rFonts w:ascii="Cambria" w:hAnsi="Cambria"/>
                <w:sz w:val="22"/>
                <w:szCs w:val="22"/>
              </w:rPr>
            </w:pPr>
            <w:r w:rsidRPr="008618C8">
              <w:rPr>
                <w:rFonts w:ascii="Cambria" w:hAnsi="Cambria"/>
                <w:sz w:val="22"/>
                <w:szCs w:val="22"/>
              </w:rPr>
              <w:t>-------------------</w:t>
            </w:r>
          </w:p>
        </w:tc>
      </w:tr>
      <w:tr w:rsidR="0050037D" w:rsidRPr="008618C8" w:rsidTr="001B5A3B">
        <w:trPr>
          <w:jc w:val="center"/>
        </w:trPr>
        <w:tc>
          <w:tcPr>
            <w:tcW w:w="1859" w:type="dxa"/>
            <w:vMerge/>
          </w:tcPr>
          <w:p w:rsidR="001F5EEB" w:rsidRPr="008618C8" w:rsidRDefault="001F5EEB" w:rsidP="001B5A3B">
            <w:pPr>
              <w:widowControl w:val="0"/>
              <w:jc w:val="both"/>
              <w:rPr>
                <w:rFonts w:ascii="Cambria" w:hAnsi="Cambria"/>
                <w:sz w:val="22"/>
                <w:szCs w:val="22"/>
              </w:rPr>
            </w:pPr>
          </w:p>
        </w:tc>
        <w:tc>
          <w:tcPr>
            <w:tcW w:w="1731" w:type="dxa"/>
            <w:vAlign w:val="center"/>
          </w:tcPr>
          <w:p w:rsidR="001F5EEB" w:rsidRPr="008618C8" w:rsidRDefault="001F5EEB" w:rsidP="001B5A3B">
            <w:pPr>
              <w:widowControl w:val="0"/>
              <w:spacing w:after="240"/>
              <w:jc w:val="center"/>
              <w:rPr>
                <w:rFonts w:ascii="Cambria" w:hAnsi="Cambria"/>
                <w:sz w:val="22"/>
                <w:szCs w:val="22"/>
              </w:rPr>
            </w:pPr>
            <w:r w:rsidRPr="008618C8">
              <w:rPr>
                <w:rFonts w:ascii="Cambria" w:hAnsi="Cambria"/>
                <w:sz w:val="22"/>
                <w:szCs w:val="22"/>
              </w:rPr>
              <w:t>365</w:t>
            </w:r>
          </w:p>
        </w:tc>
      </w:tr>
    </w:tbl>
    <w:p w:rsidR="001F5EEB" w:rsidRPr="008618C8" w:rsidRDefault="001F5EEB" w:rsidP="001F5EEB">
      <w:pPr>
        <w:widowControl w:val="0"/>
        <w:suppressAutoHyphens w:val="0"/>
        <w:spacing w:before="120" w:after="120"/>
        <w:jc w:val="center"/>
        <w:rPr>
          <w:rFonts w:ascii="Cambria" w:hAnsi="Cambria"/>
          <w:b/>
          <w:sz w:val="22"/>
          <w:szCs w:val="22"/>
          <w:lang w:eastAsia="pl-PL"/>
        </w:rPr>
      </w:pPr>
      <w:r w:rsidRPr="008618C8">
        <w:rPr>
          <w:rFonts w:ascii="Cambria" w:hAnsi="Cambria"/>
          <w:b/>
          <w:sz w:val="22"/>
          <w:szCs w:val="22"/>
          <w:lang w:eastAsia="pl-PL"/>
        </w:rPr>
        <w:t>§11</w:t>
      </w:r>
    </w:p>
    <w:p w:rsidR="001F5EEB" w:rsidRPr="008618C8" w:rsidRDefault="001F5EEB" w:rsidP="001F5EEB">
      <w:pPr>
        <w:keepNext/>
        <w:jc w:val="center"/>
        <w:rPr>
          <w:rFonts w:ascii="Cambria" w:hAnsi="Cambria"/>
          <w:b/>
          <w:sz w:val="22"/>
          <w:szCs w:val="22"/>
        </w:rPr>
      </w:pPr>
      <w:r w:rsidRPr="008618C8">
        <w:rPr>
          <w:rFonts w:ascii="Cambria" w:hAnsi="Cambria"/>
          <w:b/>
          <w:sz w:val="22"/>
          <w:szCs w:val="22"/>
        </w:rPr>
        <w:t>Podwykonawcy</w:t>
      </w:r>
    </w:p>
    <w:p w:rsidR="001F5EEB" w:rsidRPr="008618C8" w:rsidRDefault="001F5EEB" w:rsidP="001F5EEB">
      <w:pPr>
        <w:keepNext/>
        <w:jc w:val="center"/>
        <w:rPr>
          <w:rFonts w:ascii="Cambria" w:hAnsi="Cambria"/>
          <w:b/>
          <w:sz w:val="22"/>
          <w:szCs w:val="22"/>
        </w:rPr>
      </w:pPr>
    </w:p>
    <w:p w:rsidR="001F5EEB" w:rsidRPr="008618C8" w:rsidRDefault="001F5EEB" w:rsidP="00B856C2">
      <w:pPr>
        <w:keepNext/>
        <w:numPr>
          <w:ilvl w:val="2"/>
          <w:numId w:val="70"/>
        </w:numPr>
        <w:tabs>
          <w:tab w:val="clear" w:pos="1440"/>
          <w:tab w:val="left" w:pos="426"/>
        </w:tabs>
        <w:ind w:left="426" w:hanging="426"/>
        <w:jc w:val="both"/>
        <w:rPr>
          <w:rFonts w:ascii="Cambria" w:hAnsi="Cambria"/>
          <w:sz w:val="22"/>
          <w:szCs w:val="22"/>
        </w:rPr>
      </w:pPr>
      <w:r w:rsidRPr="008618C8">
        <w:rPr>
          <w:rFonts w:ascii="Cambria" w:hAnsi="Cambria"/>
          <w:sz w:val="22"/>
          <w:szCs w:val="22"/>
        </w:rPr>
        <w:t>Wykonawca oświadcza, że całość usługi ubezpieczeniowej objętej zamówieniem w niniejszej części II zamówienia wykona siłami własnymi.</w:t>
      </w:r>
    </w:p>
    <w:p w:rsidR="001F5EEB" w:rsidRPr="008618C8" w:rsidRDefault="001F5EEB" w:rsidP="001F5EEB">
      <w:pPr>
        <w:keepNext/>
        <w:tabs>
          <w:tab w:val="left" w:pos="426"/>
        </w:tabs>
        <w:ind w:left="426"/>
        <w:jc w:val="both"/>
        <w:rPr>
          <w:rFonts w:ascii="Cambria" w:hAnsi="Cambria"/>
          <w:i/>
          <w:sz w:val="22"/>
          <w:szCs w:val="22"/>
        </w:rPr>
      </w:pPr>
      <w:r w:rsidRPr="008618C8">
        <w:rPr>
          <w:rFonts w:ascii="Cambria" w:hAnsi="Cambria"/>
          <w:i/>
          <w:sz w:val="22"/>
          <w:szCs w:val="22"/>
        </w:rPr>
        <w:t>albo</w:t>
      </w:r>
    </w:p>
    <w:p w:rsidR="001F5EEB" w:rsidRPr="008618C8" w:rsidRDefault="001F5EEB" w:rsidP="007B0BB7">
      <w:pPr>
        <w:tabs>
          <w:tab w:val="left" w:pos="426"/>
        </w:tabs>
        <w:ind w:left="426"/>
        <w:jc w:val="both"/>
        <w:rPr>
          <w:rFonts w:ascii="Cambria" w:hAnsi="Cambria"/>
          <w:sz w:val="22"/>
          <w:szCs w:val="22"/>
        </w:rPr>
      </w:pPr>
      <w:r w:rsidRPr="008618C8">
        <w:rPr>
          <w:rFonts w:ascii="Cambria" w:hAnsi="Cambria"/>
          <w:sz w:val="22"/>
          <w:szCs w:val="22"/>
        </w:rPr>
        <w:t>Wykonawca oświadcza, że zamierza powierzyć wymienionym poniżej podwykonawcom następujący zakres usług, objętych przedmiotem zamówienia w części II:</w:t>
      </w:r>
    </w:p>
    <w:p w:rsidR="001F5EEB" w:rsidRPr="008618C8" w:rsidRDefault="001F5EEB" w:rsidP="001F5EEB">
      <w:pPr>
        <w:tabs>
          <w:tab w:val="left" w:pos="360"/>
        </w:tabs>
        <w:overflowPunct w:val="0"/>
        <w:autoSpaceDE w:val="0"/>
        <w:jc w:val="both"/>
        <w:textAlignment w:val="baseline"/>
        <w:rPr>
          <w:rFonts w:ascii="Cambria" w:hAnsi="Cambria"/>
          <w:sz w:val="22"/>
          <w:szCs w:val="22"/>
        </w:rPr>
      </w:pP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175"/>
        <w:gridCol w:w="3762"/>
      </w:tblGrid>
      <w:tr w:rsidR="0050037D" w:rsidRPr="008618C8" w:rsidTr="001B5A3B">
        <w:trPr>
          <w:trHeight w:val="637"/>
        </w:trPr>
        <w:tc>
          <w:tcPr>
            <w:tcW w:w="709" w:type="dxa"/>
            <w:shd w:val="clear" w:color="auto" w:fill="auto"/>
            <w:vAlign w:val="center"/>
          </w:tcPr>
          <w:p w:rsidR="001F5EEB" w:rsidRPr="008618C8" w:rsidRDefault="001F5EEB" w:rsidP="001B5A3B">
            <w:pPr>
              <w:tabs>
                <w:tab w:val="left" w:pos="360"/>
              </w:tabs>
              <w:overflowPunct w:val="0"/>
              <w:autoSpaceDE w:val="0"/>
              <w:jc w:val="center"/>
              <w:textAlignment w:val="baseline"/>
              <w:rPr>
                <w:rFonts w:ascii="Cambria" w:hAnsi="Cambria"/>
                <w:b/>
                <w:sz w:val="22"/>
                <w:szCs w:val="22"/>
              </w:rPr>
            </w:pPr>
            <w:r w:rsidRPr="008618C8">
              <w:rPr>
                <w:rFonts w:ascii="Cambria" w:hAnsi="Cambria"/>
                <w:b/>
                <w:sz w:val="22"/>
                <w:szCs w:val="22"/>
              </w:rPr>
              <w:t>L.p.</w:t>
            </w:r>
          </w:p>
        </w:tc>
        <w:tc>
          <w:tcPr>
            <w:tcW w:w="4175" w:type="dxa"/>
            <w:shd w:val="clear" w:color="auto" w:fill="auto"/>
            <w:vAlign w:val="center"/>
          </w:tcPr>
          <w:p w:rsidR="001F5EEB" w:rsidRPr="008618C8" w:rsidRDefault="001F5EEB" w:rsidP="001B5A3B">
            <w:pPr>
              <w:tabs>
                <w:tab w:val="left" w:pos="360"/>
              </w:tabs>
              <w:overflowPunct w:val="0"/>
              <w:autoSpaceDE w:val="0"/>
              <w:jc w:val="center"/>
              <w:textAlignment w:val="baseline"/>
              <w:rPr>
                <w:rFonts w:ascii="Cambria" w:hAnsi="Cambria"/>
                <w:b/>
                <w:sz w:val="22"/>
                <w:szCs w:val="22"/>
              </w:rPr>
            </w:pPr>
            <w:r w:rsidRPr="008618C8">
              <w:rPr>
                <w:rFonts w:ascii="Cambria" w:hAnsi="Cambria"/>
                <w:b/>
                <w:sz w:val="22"/>
                <w:szCs w:val="22"/>
              </w:rPr>
              <w:t>Powierzany podwykonawcom zakres usług ubezpieczeniowych</w:t>
            </w:r>
          </w:p>
        </w:tc>
        <w:tc>
          <w:tcPr>
            <w:tcW w:w="3762" w:type="dxa"/>
            <w:shd w:val="clear" w:color="auto" w:fill="auto"/>
            <w:vAlign w:val="center"/>
          </w:tcPr>
          <w:p w:rsidR="001F5EEB" w:rsidRPr="008618C8" w:rsidRDefault="001F5EEB" w:rsidP="001B5A3B">
            <w:pPr>
              <w:tabs>
                <w:tab w:val="left" w:pos="360"/>
              </w:tabs>
              <w:overflowPunct w:val="0"/>
              <w:autoSpaceDE w:val="0"/>
              <w:jc w:val="center"/>
              <w:textAlignment w:val="baseline"/>
              <w:rPr>
                <w:rFonts w:ascii="Cambria" w:hAnsi="Cambria"/>
                <w:b/>
                <w:sz w:val="22"/>
                <w:szCs w:val="22"/>
              </w:rPr>
            </w:pPr>
            <w:r w:rsidRPr="008618C8">
              <w:rPr>
                <w:rFonts w:ascii="Cambria" w:hAnsi="Cambria"/>
                <w:b/>
                <w:sz w:val="22"/>
                <w:szCs w:val="22"/>
              </w:rPr>
              <w:t>Podwykonawca (firma)</w:t>
            </w:r>
          </w:p>
        </w:tc>
      </w:tr>
      <w:tr w:rsidR="001F5EEB" w:rsidRPr="008618C8" w:rsidTr="001B5A3B">
        <w:trPr>
          <w:trHeight w:val="318"/>
        </w:trPr>
        <w:tc>
          <w:tcPr>
            <w:tcW w:w="709" w:type="dxa"/>
            <w:shd w:val="clear" w:color="auto" w:fill="auto"/>
          </w:tcPr>
          <w:p w:rsidR="001F5EEB" w:rsidRPr="008618C8" w:rsidRDefault="001F5EEB" w:rsidP="001B5A3B">
            <w:pPr>
              <w:tabs>
                <w:tab w:val="left" w:pos="360"/>
              </w:tabs>
              <w:overflowPunct w:val="0"/>
              <w:autoSpaceDE w:val="0"/>
              <w:jc w:val="both"/>
              <w:textAlignment w:val="baseline"/>
              <w:rPr>
                <w:rFonts w:ascii="Cambria" w:hAnsi="Cambria"/>
                <w:sz w:val="22"/>
                <w:szCs w:val="22"/>
              </w:rPr>
            </w:pPr>
          </w:p>
        </w:tc>
        <w:tc>
          <w:tcPr>
            <w:tcW w:w="4175" w:type="dxa"/>
            <w:shd w:val="clear" w:color="auto" w:fill="auto"/>
          </w:tcPr>
          <w:p w:rsidR="001F5EEB" w:rsidRPr="008618C8" w:rsidRDefault="001F5EEB" w:rsidP="001B5A3B">
            <w:pPr>
              <w:tabs>
                <w:tab w:val="left" w:pos="360"/>
              </w:tabs>
              <w:overflowPunct w:val="0"/>
              <w:autoSpaceDE w:val="0"/>
              <w:jc w:val="both"/>
              <w:textAlignment w:val="baseline"/>
              <w:rPr>
                <w:rFonts w:ascii="Cambria" w:hAnsi="Cambria"/>
                <w:sz w:val="22"/>
                <w:szCs w:val="22"/>
              </w:rPr>
            </w:pPr>
          </w:p>
        </w:tc>
        <w:tc>
          <w:tcPr>
            <w:tcW w:w="3762" w:type="dxa"/>
            <w:shd w:val="clear" w:color="auto" w:fill="auto"/>
          </w:tcPr>
          <w:p w:rsidR="001F5EEB" w:rsidRPr="008618C8" w:rsidRDefault="001F5EEB" w:rsidP="001B5A3B">
            <w:pPr>
              <w:tabs>
                <w:tab w:val="left" w:pos="360"/>
              </w:tabs>
              <w:overflowPunct w:val="0"/>
              <w:autoSpaceDE w:val="0"/>
              <w:jc w:val="both"/>
              <w:textAlignment w:val="baseline"/>
              <w:rPr>
                <w:rFonts w:ascii="Cambria" w:hAnsi="Cambria"/>
                <w:sz w:val="22"/>
                <w:szCs w:val="22"/>
              </w:rPr>
            </w:pPr>
          </w:p>
        </w:tc>
      </w:tr>
    </w:tbl>
    <w:p w:rsidR="001F5EEB" w:rsidRPr="008618C8" w:rsidRDefault="001F5EEB" w:rsidP="001F5EEB">
      <w:pPr>
        <w:keepNext/>
        <w:tabs>
          <w:tab w:val="left" w:pos="426"/>
        </w:tabs>
        <w:ind w:left="426"/>
        <w:jc w:val="both"/>
        <w:rPr>
          <w:rFonts w:ascii="Cambria" w:hAnsi="Cambria"/>
          <w:sz w:val="22"/>
          <w:szCs w:val="22"/>
          <w:lang w:eastAsia="en-US"/>
        </w:rPr>
      </w:pPr>
    </w:p>
    <w:p w:rsidR="001F5EEB" w:rsidRPr="008618C8" w:rsidRDefault="001F5EEB" w:rsidP="001F5EEB">
      <w:pPr>
        <w:keepNext/>
        <w:tabs>
          <w:tab w:val="left" w:pos="426"/>
        </w:tabs>
        <w:ind w:left="426"/>
        <w:jc w:val="both"/>
        <w:rPr>
          <w:rFonts w:ascii="Cambria" w:hAnsi="Cambria"/>
          <w:sz w:val="22"/>
          <w:szCs w:val="22"/>
          <w:lang w:eastAsia="en-US"/>
        </w:rPr>
      </w:pPr>
      <w:r w:rsidRPr="008618C8">
        <w:rPr>
          <w:rFonts w:ascii="Cambria" w:hAnsi="Cambria"/>
          <w:sz w:val="22"/>
          <w:szCs w:val="22"/>
          <w:lang w:eastAsia="en-US"/>
        </w:rPr>
        <w:t>i (</w:t>
      </w:r>
      <w:r w:rsidRPr="008618C8">
        <w:rPr>
          <w:rFonts w:ascii="Cambria" w:hAnsi="Cambria"/>
          <w:i/>
          <w:sz w:val="22"/>
          <w:szCs w:val="22"/>
          <w:lang w:eastAsia="en-US"/>
        </w:rPr>
        <w:t xml:space="preserve">o ile były mu znane takie dane przed przystąpieniem do wykonania zamówienia) </w:t>
      </w:r>
      <w:r w:rsidRPr="008618C8">
        <w:rPr>
          <w:rFonts w:ascii="Cambria" w:hAnsi="Cambria"/>
          <w:sz w:val="22"/>
          <w:szCs w:val="22"/>
          <w:lang w:eastAsia="en-US"/>
        </w:rPr>
        <w:t>podał wskazane poniżej nazwy albo imiona i nazwiska oraz dane kontaktowe podwykonawców i osób do kontaktu z nimi, zaangażowanych w te usługi:</w:t>
      </w:r>
    </w:p>
    <w:p w:rsidR="001F5EEB" w:rsidRPr="008618C8" w:rsidRDefault="001F5EEB" w:rsidP="001F5EEB">
      <w:pPr>
        <w:keepNext/>
        <w:tabs>
          <w:tab w:val="left" w:pos="426"/>
        </w:tabs>
        <w:ind w:left="426"/>
        <w:jc w:val="both"/>
        <w:rPr>
          <w:rFonts w:ascii="Cambria" w:hAnsi="Cambria"/>
          <w:sz w:val="22"/>
          <w:szCs w:val="22"/>
          <w:lang w:eastAsia="en-US"/>
        </w:rPr>
      </w:pPr>
      <w:r w:rsidRPr="008618C8">
        <w:rPr>
          <w:rFonts w:ascii="Cambria" w:hAnsi="Cambria"/>
          <w:sz w:val="22"/>
          <w:szCs w:val="22"/>
          <w:lang w:eastAsia="en-US"/>
        </w:rPr>
        <w:t>……………………………………………………………………………………………………</w:t>
      </w:r>
    </w:p>
    <w:p w:rsidR="001F5EEB" w:rsidRPr="008618C8" w:rsidRDefault="001F5EEB" w:rsidP="00B856C2">
      <w:pPr>
        <w:pStyle w:val="Akapitzlist1"/>
        <w:widowControl w:val="0"/>
        <w:numPr>
          <w:ilvl w:val="3"/>
          <w:numId w:val="83"/>
        </w:numPr>
        <w:tabs>
          <w:tab w:val="clear" w:pos="1800"/>
          <w:tab w:val="num" w:pos="0"/>
          <w:tab w:val="left" w:pos="426"/>
        </w:tabs>
        <w:spacing w:after="0" w:line="240" w:lineRule="auto"/>
        <w:ind w:left="426" w:hanging="426"/>
        <w:jc w:val="both"/>
        <w:rPr>
          <w:rFonts w:ascii="Cambria" w:hAnsi="Cambria"/>
          <w:lang w:eastAsia="en-US"/>
        </w:rPr>
      </w:pPr>
      <w:r w:rsidRPr="008618C8">
        <w:rPr>
          <w:rFonts w:ascii="Cambria" w:hAnsi="Cambria"/>
          <w:lang w:eastAsia="en-US"/>
        </w:rPr>
        <w:t xml:space="preserve">Jeżeli powierzenie podwykonawcy wykonania części zamówienia nastąpi w trakcie jego realizacji, wykonawca na żądanie zamawiającego będzie zobowiązany przedstawić oświadczenie, o którym mowa w art. 25a ust. 1 ustawy </w:t>
      </w:r>
      <w:proofErr w:type="spellStart"/>
      <w:r w:rsidRPr="008618C8">
        <w:rPr>
          <w:rFonts w:ascii="Cambria" w:hAnsi="Cambria"/>
          <w:lang w:eastAsia="en-US"/>
        </w:rPr>
        <w:t>Pzp</w:t>
      </w:r>
      <w:proofErr w:type="spellEnd"/>
      <w:r w:rsidRPr="008618C8">
        <w:rPr>
          <w:rFonts w:ascii="Cambria" w:hAnsi="Cambria"/>
          <w:lang w:eastAsia="en-US"/>
        </w:rPr>
        <w:t>, potwierdzające brak podstaw wykluczenia wobec tego podwykonawcy.</w:t>
      </w:r>
    </w:p>
    <w:p w:rsidR="001F5EEB" w:rsidRPr="008618C8" w:rsidRDefault="001F5EEB" w:rsidP="00B856C2">
      <w:pPr>
        <w:pStyle w:val="Akapitzlist1"/>
        <w:widowControl w:val="0"/>
        <w:numPr>
          <w:ilvl w:val="3"/>
          <w:numId w:val="83"/>
        </w:numPr>
        <w:tabs>
          <w:tab w:val="left" w:pos="426"/>
        </w:tabs>
        <w:spacing w:after="0" w:line="240" w:lineRule="auto"/>
        <w:ind w:left="426" w:hanging="426"/>
        <w:jc w:val="both"/>
        <w:rPr>
          <w:rFonts w:ascii="Cambria" w:hAnsi="Cambria"/>
          <w:lang w:eastAsia="en-US"/>
        </w:rPr>
      </w:pPr>
      <w:r w:rsidRPr="008618C8">
        <w:rPr>
          <w:rFonts w:ascii="Cambria" w:hAnsi="Cambria"/>
        </w:rPr>
        <w:t xml:space="preserve">Jeżeli zamawiający stwierdzi, że wobec danego podwykonawcy zachodzą podstawy </w:t>
      </w:r>
      <w:r w:rsidRPr="008618C8">
        <w:rPr>
          <w:rFonts w:ascii="Cambria" w:hAnsi="Cambria"/>
        </w:rPr>
        <w:lastRenderedPageBreak/>
        <w:t>wykluczenia, wykonawca obowiązany jest zastąpić tego podwykonawcę lub zrezygnować z powierzenia wykonania części zamówienia podwykonawcy.</w:t>
      </w:r>
    </w:p>
    <w:p w:rsidR="001F5EEB" w:rsidRPr="008618C8" w:rsidRDefault="001F5EEB" w:rsidP="00B856C2">
      <w:pPr>
        <w:pStyle w:val="Akapitzlist1"/>
        <w:widowControl w:val="0"/>
        <w:numPr>
          <w:ilvl w:val="3"/>
          <w:numId w:val="83"/>
        </w:numPr>
        <w:tabs>
          <w:tab w:val="left" w:pos="426"/>
        </w:tabs>
        <w:spacing w:after="0" w:line="240" w:lineRule="auto"/>
        <w:ind w:left="426" w:hanging="426"/>
        <w:jc w:val="both"/>
        <w:rPr>
          <w:rFonts w:ascii="Cambria" w:hAnsi="Cambria"/>
          <w:lang w:eastAsia="en-US"/>
        </w:rPr>
      </w:pPr>
      <w:r w:rsidRPr="008618C8">
        <w:rPr>
          <w:rFonts w:ascii="Cambria" w:hAnsi="Cambria"/>
        </w:rPr>
        <w:t>Powierzenie wykonania części zamówienia podwykonawcom nie zwalnia Wykonawcy z odpowiedzialności za należyte wykonanie tego zamówienia.</w:t>
      </w:r>
    </w:p>
    <w:p w:rsidR="001F5EEB" w:rsidRPr="008618C8" w:rsidRDefault="001F5EEB" w:rsidP="001F5EEB">
      <w:pPr>
        <w:tabs>
          <w:tab w:val="left" w:pos="360"/>
        </w:tabs>
        <w:spacing w:before="240"/>
        <w:jc w:val="center"/>
        <w:rPr>
          <w:rFonts w:ascii="Cambria" w:hAnsi="Cambria"/>
          <w:b/>
          <w:sz w:val="22"/>
          <w:szCs w:val="22"/>
        </w:rPr>
      </w:pPr>
      <w:r w:rsidRPr="008618C8">
        <w:rPr>
          <w:rFonts w:ascii="Cambria" w:hAnsi="Cambria"/>
          <w:b/>
          <w:sz w:val="22"/>
          <w:szCs w:val="22"/>
        </w:rPr>
        <w:t xml:space="preserve">Warunki </w:t>
      </w:r>
      <w:r w:rsidRPr="008618C8">
        <w:rPr>
          <w:rFonts w:ascii="Cambria" w:hAnsi="Cambria"/>
          <w:b/>
          <w:sz w:val="22"/>
          <w:szCs w:val="22"/>
          <w:lang w:eastAsia="en-US"/>
        </w:rPr>
        <w:t>płatności</w:t>
      </w:r>
    </w:p>
    <w:p w:rsidR="001F5EEB" w:rsidRPr="008618C8" w:rsidRDefault="001F5EEB"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§12</w:t>
      </w:r>
    </w:p>
    <w:p w:rsidR="008618C8" w:rsidRDefault="008618C8" w:rsidP="00B856C2">
      <w:pPr>
        <w:numPr>
          <w:ilvl w:val="6"/>
          <w:numId w:val="105"/>
        </w:numPr>
        <w:ind w:left="426" w:hanging="426"/>
        <w:jc w:val="both"/>
        <w:rPr>
          <w:rFonts w:ascii="Cambria" w:hAnsi="Cambria"/>
          <w:sz w:val="22"/>
          <w:szCs w:val="22"/>
        </w:rPr>
      </w:pPr>
      <w:r w:rsidRPr="008618C8">
        <w:rPr>
          <w:rFonts w:ascii="Cambria" w:hAnsi="Cambria"/>
          <w:sz w:val="22"/>
          <w:szCs w:val="22"/>
        </w:rPr>
        <w:t>Składki ubezpieczeniowe za pełen roczny okres ubezpieczenia będą płatne w czterech ratach</w:t>
      </w:r>
      <w:r>
        <w:rPr>
          <w:rFonts w:ascii="Cambria" w:hAnsi="Cambria"/>
          <w:sz w:val="22"/>
          <w:szCs w:val="22"/>
        </w:rPr>
        <w:t>.</w:t>
      </w:r>
    </w:p>
    <w:p w:rsidR="00E63D48" w:rsidRPr="008618C8" w:rsidRDefault="001F5EEB" w:rsidP="00B856C2">
      <w:pPr>
        <w:numPr>
          <w:ilvl w:val="6"/>
          <w:numId w:val="105"/>
        </w:numPr>
        <w:ind w:left="426" w:hanging="426"/>
        <w:jc w:val="both"/>
        <w:rPr>
          <w:rFonts w:ascii="Cambria" w:hAnsi="Cambria"/>
          <w:sz w:val="22"/>
          <w:szCs w:val="22"/>
        </w:rPr>
      </w:pPr>
      <w:r w:rsidRPr="008618C8">
        <w:rPr>
          <w:rFonts w:ascii="Cambria" w:hAnsi="Cambria"/>
          <w:sz w:val="22"/>
          <w:szCs w:val="22"/>
        </w:rPr>
        <w:t>Terminy zapłaty składki zostaną określone w dokumentach ubezpieczeniowych.</w:t>
      </w:r>
    </w:p>
    <w:p w:rsidR="00E63D48" w:rsidRPr="008618C8" w:rsidRDefault="001F5EEB" w:rsidP="00B856C2">
      <w:pPr>
        <w:numPr>
          <w:ilvl w:val="6"/>
          <w:numId w:val="105"/>
        </w:numPr>
        <w:ind w:left="426" w:hanging="426"/>
        <w:jc w:val="both"/>
        <w:rPr>
          <w:rFonts w:ascii="Cambria" w:hAnsi="Cambria"/>
          <w:sz w:val="22"/>
          <w:szCs w:val="22"/>
        </w:rPr>
      </w:pPr>
      <w:r w:rsidRPr="008618C8">
        <w:rPr>
          <w:rFonts w:ascii="Cambria" w:hAnsi="Cambria"/>
          <w:sz w:val="22"/>
          <w:szCs w:val="22"/>
        </w:rPr>
        <w:t>Składki ubezpieczeniowe za okres krótszy od 12 miesięcy będą płatne w równych ratach, których ilość uzgodniona zostanie indywidualnie.</w:t>
      </w:r>
    </w:p>
    <w:p w:rsidR="001F5EEB" w:rsidRPr="008618C8" w:rsidRDefault="001F5EEB" w:rsidP="00B856C2">
      <w:pPr>
        <w:numPr>
          <w:ilvl w:val="6"/>
          <w:numId w:val="105"/>
        </w:numPr>
        <w:ind w:left="426" w:hanging="426"/>
        <w:jc w:val="both"/>
        <w:rPr>
          <w:rFonts w:ascii="Cambria" w:hAnsi="Cambria"/>
          <w:sz w:val="22"/>
          <w:szCs w:val="22"/>
        </w:rPr>
      </w:pPr>
      <w:r w:rsidRPr="008618C8">
        <w:rPr>
          <w:rFonts w:ascii="Cambria" w:hAnsi="Cambria"/>
          <w:sz w:val="22"/>
          <w:szCs w:val="22"/>
        </w:rPr>
        <w:t>Składka płatna jest przelewem lub przekazem pocztowym na rachunek bankowy Wykonawcy, określony w dokumentach ubezpieczeniowych.</w:t>
      </w:r>
    </w:p>
    <w:p w:rsidR="00B22C10" w:rsidRPr="008618C8" w:rsidRDefault="00B22C10" w:rsidP="00B22C10">
      <w:pPr>
        <w:tabs>
          <w:tab w:val="left" w:pos="426"/>
        </w:tabs>
        <w:ind w:left="426"/>
        <w:jc w:val="both"/>
        <w:rPr>
          <w:rFonts w:ascii="Cambria" w:hAnsi="Cambria"/>
          <w:sz w:val="22"/>
          <w:szCs w:val="22"/>
        </w:rPr>
      </w:pPr>
    </w:p>
    <w:p w:rsidR="00F97D36" w:rsidRPr="008618C8" w:rsidRDefault="00F97D36" w:rsidP="00B22C10">
      <w:pPr>
        <w:tabs>
          <w:tab w:val="left" w:pos="426"/>
        </w:tabs>
        <w:ind w:left="426"/>
        <w:jc w:val="both"/>
        <w:rPr>
          <w:rFonts w:ascii="Cambria" w:hAnsi="Cambria"/>
          <w:sz w:val="22"/>
          <w:szCs w:val="22"/>
        </w:rPr>
      </w:pPr>
    </w:p>
    <w:p w:rsidR="00F97D36" w:rsidRPr="008618C8" w:rsidRDefault="00F97D36" w:rsidP="00B22C10">
      <w:pPr>
        <w:tabs>
          <w:tab w:val="left" w:pos="426"/>
        </w:tabs>
        <w:ind w:left="426"/>
        <w:jc w:val="both"/>
        <w:rPr>
          <w:rFonts w:ascii="Cambria" w:hAnsi="Cambria"/>
          <w:sz w:val="22"/>
          <w:szCs w:val="22"/>
        </w:rPr>
      </w:pPr>
    </w:p>
    <w:p w:rsidR="00F97D36" w:rsidRPr="008618C8" w:rsidRDefault="00F97D36" w:rsidP="00F97D36">
      <w:pPr>
        <w:tabs>
          <w:tab w:val="left" w:pos="360"/>
        </w:tabs>
        <w:spacing w:before="240"/>
        <w:jc w:val="center"/>
        <w:rPr>
          <w:rFonts w:ascii="Cambria" w:hAnsi="Cambria"/>
          <w:b/>
          <w:sz w:val="22"/>
          <w:szCs w:val="22"/>
        </w:rPr>
      </w:pPr>
      <w:r w:rsidRPr="008618C8">
        <w:rPr>
          <w:rFonts w:ascii="Cambria" w:hAnsi="Cambria"/>
          <w:b/>
          <w:sz w:val="22"/>
          <w:szCs w:val="22"/>
        </w:rPr>
        <w:t>Kary umowne</w:t>
      </w:r>
    </w:p>
    <w:p w:rsidR="00F97D36" w:rsidRPr="008618C8" w:rsidRDefault="00F97D36" w:rsidP="00F97D36">
      <w:pPr>
        <w:tabs>
          <w:tab w:val="left" w:pos="360"/>
        </w:tabs>
        <w:spacing w:before="240"/>
        <w:jc w:val="center"/>
        <w:rPr>
          <w:rFonts w:ascii="Cambria" w:hAnsi="Cambria"/>
          <w:b/>
          <w:sz w:val="22"/>
          <w:szCs w:val="22"/>
        </w:rPr>
      </w:pPr>
      <w:r w:rsidRPr="008618C8">
        <w:rPr>
          <w:rFonts w:ascii="Cambria" w:hAnsi="Cambria"/>
          <w:b/>
          <w:sz w:val="22"/>
          <w:szCs w:val="22"/>
        </w:rPr>
        <w:t>§ 13</w:t>
      </w:r>
    </w:p>
    <w:p w:rsidR="00F97D36" w:rsidRPr="008618C8" w:rsidRDefault="00F97D36" w:rsidP="00F97D36">
      <w:pPr>
        <w:tabs>
          <w:tab w:val="left" w:pos="360"/>
        </w:tabs>
        <w:spacing w:before="240"/>
        <w:jc w:val="both"/>
        <w:rPr>
          <w:rFonts w:ascii="Cambria" w:hAnsi="Cambria"/>
          <w:sz w:val="22"/>
          <w:szCs w:val="22"/>
        </w:rPr>
      </w:pPr>
      <w:r w:rsidRPr="008618C8">
        <w:rPr>
          <w:rFonts w:ascii="Cambria" w:hAnsi="Cambria"/>
          <w:sz w:val="22"/>
          <w:szCs w:val="22"/>
        </w:rPr>
        <w:t>W przypadku ujawnienia niespełnienia wymogu zatrudnienia przez Wykonawcę lub Podwykonawcę na podstawie umowy o pracę osób wykonujących czynności polegające na ocenie ryzyka ubezpieczeniowego podczas realizacji przedmiotu umowy, Wykonawca będzie zobowiązany do zapłacenia Zamawiającemu kary umownej, w wysokości 1 000,00 zł za każdą osobę niezatrudnioną na umowę o pracę lub za każdy przypadek nie utrzymania ciągłości zatrudnienia na umowę o pracę.</w:t>
      </w:r>
    </w:p>
    <w:p w:rsidR="00F97D36" w:rsidRPr="000A57AA" w:rsidRDefault="00F97D36" w:rsidP="00B22C10">
      <w:pPr>
        <w:tabs>
          <w:tab w:val="left" w:pos="426"/>
        </w:tabs>
        <w:ind w:left="426"/>
        <w:jc w:val="both"/>
        <w:rPr>
          <w:rFonts w:ascii="Cambria" w:hAnsi="Cambria"/>
          <w:color w:val="FF0000"/>
          <w:sz w:val="22"/>
          <w:szCs w:val="22"/>
        </w:rPr>
      </w:pPr>
    </w:p>
    <w:p w:rsidR="001F5EEB" w:rsidRPr="008618C8" w:rsidRDefault="001F5EEB" w:rsidP="001F5EEB">
      <w:pPr>
        <w:tabs>
          <w:tab w:val="left" w:pos="360"/>
        </w:tabs>
        <w:spacing w:before="240"/>
        <w:jc w:val="center"/>
        <w:rPr>
          <w:rFonts w:ascii="Cambria" w:hAnsi="Cambria"/>
          <w:b/>
          <w:sz w:val="22"/>
          <w:szCs w:val="22"/>
        </w:rPr>
      </w:pPr>
      <w:r w:rsidRPr="008618C8">
        <w:rPr>
          <w:rFonts w:ascii="Cambria" w:hAnsi="Cambria"/>
          <w:b/>
          <w:sz w:val="22"/>
          <w:szCs w:val="22"/>
        </w:rPr>
        <w:t>Postanowienia końcowe</w:t>
      </w:r>
    </w:p>
    <w:p w:rsidR="001F5EEB" w:rsidRPr="008618C8" w:rsidRDefault="00F97D36"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§14</w:t>
      </w:r>
    </w:p>
    <w:p w:rsidR="001F5EEB" w:rsidRPr="008618C8" w:rsidRDefault="001F5EEB" w:rsidP="001F5EEB">
      <w:pPr>
        <w:jc w:val="both"/>
        <w:rPr>
          <w:rFonts w:ascii="Cambria" w:hAnsi="Cambria"/>
          <w:sz w:val="22"/>
          <w:szCs w:val="22"/>
        </w:rPr>
      </w:pPr>
      <w:r w:rsidRPr="008618C8">
        <w:rPr>
          <w:rFonts w:ascii="Cambria" w:hAnsi="Cambria"/>
          <w:sz w:val="22"/>
          <w:szCs w:val="22"/>
        </w:rPr>
        <w:t>Integralną częścią niniejszej umowy jest:</w:t>
      </w:r>
    </w:p>
    <w:p w:rsidR="001F5EEB" w:rsidRPr="008618C8" w:rsidRDefault="001F5EEB" w:rsidP="00B856C2">
      <w:pPr>
        <w:numPr>
          <w:ilvl w:val="0"/>
          <w:numId w:val="80"/>
        </w:numPr>
        <w:tabs>
          <w:tab w:val="left" w:pos="426"/>
        </w:tabs>
        <w:ind w:left="426" w:hanging="426"/>
        <w:jc w:val="both"/>
        <w:rPr>
          <w:rFonts w:ascii="Cambria" w:hAnsi="Cambria"/>
          <w:sz w:val="22"/>
          <w:szCs w:val="22"/>
        </w:rPr>
      </w:pPr>
      <w:r w:rsidRPr="008618C8">
        <w:rPr>
          <w:rFonts w:ascii="Cambria" w:hAnsi="Cambria"/>
          <w:sz w:val="22"/>
          <w:szCs w:val="22"/>
        </w:rPr>
        <w:t>specyfikacja istotnych warunków zamówienia,</w:t>
      </w:r>
    </w:p>
    <w:p w:rsidR="001F5EEB" w:rsidRPr="008618C8" w:rsidRDefault="001F5EEB" w:rsidP="00B856C2">
      <w:pPr>
        <w:numPr>
          <w:ilvl w:val="0"/>
          <w:numId w:val="80"/>
        </w:numPr>
        <w:tabs>
          <w:tab w:val="left" w:pos="426"/>
        </w:tabs>
        <w:ind w:left="426" w:hanging="426"/>
        <w:jc w:val="both"/>
        <w:rPr>
          <w:rFonts w:ascii="Cambria" w:hAnsi="Cambria"/>
          <w:sz w:val="22"/>
          <w:szCs w:val="22"/>
        </w:rPr>
      </w:pPr>
      <w:r w:rsidRPr="008618C8">
        <w:rPr>
          <w:rFonts w:ascii="Cambria" w:hAnsi="Cambria"/>
          <w:sz w:val="22"/>
          <w:szCs w:val="22"/>
        </w:rPr>
        <w:t xml:space="preserve">oferta złożona przez ....................................................... z dnia ......................... </w:t>
      </w:r>
    </w:p>
    <w:p w:rsidR="001F5EEB" w:rsidRPr="008618C8" w:rsidRDefault="00F97D36"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§15</w:t>
      </w:r>
    </w:p>
    <w:p w:rsidR="001F5EEB" w:rsidRPr="008618C8" w:rsidRDefault="001F5EEB" w:rsidP="001F5EEB">
      <w:pPr>
        <w:jc w:val="both"/>
        <w:rPr>
          <w:rFonts w:ascii="Cambria" w:hAnsi="Cambria"/>
          <w:sz w:val="22"/>
          <w:szCs w:val="22"/>
        </w:rPr>
      </w:pPr>
      <w:r w:rsidRPr="008618C8">
        <w:rPr>
          <w:rFonts w:ascii="Cambria" w:hAnsi="Cambria"/>
          <w:sz w:val="22"/>
          <w:szCs w:val="22"/>
        </w:rPr>
        <w:t xml:space="preserve">W sprawach nie uregulowanych w SIWZ, ofercie Wykonawcy i w niniejszej umowie mają zastosowanie postanowienia: Ogólnych Warunków Ubezpieczenia i szczególnych warunków ubezpieczenia </w:t>
      </w:r>
      <w:r w:rsidRPr="008618C8">
        <w:rPr>
          <w:rFonts w:ascii="Cambria" w:hAnsi="Cambria"/>
          <w:i/>
          <w:sz w:val="22"/>
          <w:szCs w:val="22"/>
        </w:rPr>
        <w:t>(wymienić wszystkie warunki ogólne i szczególne z datami zatwierdzenia przez Zarząd Wykonawcy i wszystkie aneksy do tych warunków obowiązujące na dzień składania przez Wykonawcę oferty)</w:t>
      </w:r>
      <w:r w:rsidRPr="008618C8">
        <w:rPr>
          <w:rFonts w:ascii="Cambria" w:hAnsi="Cambria"/>
          <w:sz w:val="22"/>
          <w:szCs w:val="22"/>
        </w:rPr>
        <w:t>:</w:t>
      </w:r>
    </w:p>
    <w:p w:rsidR="001F5EEB" w:rsidRPr="008618C8" w:rsidRDefault="001F5EEB" w:rsidP="001F5EEB">
      <w:pPr>
        <w:jc w:val="both"/>
        <w:rPr>
          <w:rFonts w:ascii="Cambria" w:hAnsi="Cambria"/>
          <w:sz w:val="22"/>
          <w:szCs w:val="22"/>
        </w:rPr>
      </w:pPr>
      <w:r w:rsidRPr="008618C8">
        <w:rPr>
          <w:rFonts w:ascii="Cambria" w:hAnsi="Cambria"/>
          <w:sz w:val="22"/>
          <w:szCs w:val="22"/>
        </w:rPr>
        <w:t>……………………………………………………………………………………………………………………………………………………………………………………………………………………….,</w:t>
      </w:r>
    </w:p>
    <w:p w:rsidR="001F5EEB" w:rsidRPr="008618C8" w:rsidRDefault="001F5EEB" w:rsidP="001F5EEB">
      <w:pPr>
        <w:jc w:val="both"/>
        <w:rPr>
          <w:rFonts w:ascii="Cambria" w:hAnsi="Cambria"/>
          <w:sz w:val="22"/>
          <w:szCs w:val="22"/>
        </w:rPr>
      </w:pPr>
      <w:r w:rsidRPr="008618C8">
        <w:rPr>
          <w:rFonts w:ascii="Cambria" w:hAnsi="Cambria"/>
          <w:sz w:val="22"/>
          <w:szCs w:val="22"/>
        </w:rPr>
        <w:t>których niezmienność gwarantuje Wykonawca przez cały okres wykonywania zamówienia</w:t>
      </w:r>
    </w:p>
    <w:p w:rsidR="001F5EEB" w:rsidRPr="008618C8" w:rsidRDefault="001F5EEB" w:rsidP="001F5EEB">
      <w:pPr>
        <w:jc w:val="both"/>
        <w:rPr>
          <w:rFonts w:ascii="Cambria" w:hAnsi="Cambria"/>
          <w:sz w:val="22"/>
          <w:szCs w:val="22"/>
        </w:rPr>
      </w:pPr>
      <w:r w:rsidRPr="008618C8">
        <w:rPr>
          <w:rFonts w:ascii="Cambria" w:hAnsi="Cambria"/>
          <w:sz w:val="22"/>
          <w:szCs w:val="22"/>
        </w:rPr>
        <w:t>oraz przepisy ustawy z dnia 29 stycznia 2004 r. Prawo zamówień publicznych, ustawy z dnia 11 września 2015 r. o działalności ubezpieczeniowej i reasekuracyjnej (</w:t>
      </w:r>
      <w:proofErr w:type="spellStart"/>
      <w:r w:rsidRPr="008618C8">
        <w:rPr>
          <w:rFonts w:ascii="Cambria" w:hAnsi="Cambria"/>
          <w:sz w:val="22"/>
          <w:szCs w:val="22"/>
        </w:rPr>
        <w:t>t.j</w:t>
      </w:r>
      <w:proofErr w:type="spellEnd"/>
      <w:r w:rsidRPr="008618C8">
        <w:rPr>
          <w:rFonts w:ascii="Cambria" w:hAnsi="Cambria"/>
          <w:sz w:val="22"/>
          <w:szCs w:val="22"/>
        </w:rPr>
        <w:t>. Dz.U. z 2017 r., poz. 1170), ustawy z dnia 22.05.2003 r. o ubezpieczeniach obowiązkowych, Ubezpieczeniowym Funduszu Gwarancyjnym i Polskim Biurze Ubezpieczycieli Komunikacyjny</w:t>
      </w:r>
      <w:r w:rsidR="00E80185" w:rsidRPr="008618C8">
        <w:rPr>
          <w:rFonts w:ascii="Cambria" w:hAnsi="Cambria"/>
          <w:sz w:val="22"/>
          <w:szCs w:val="22"/>
        </w:rPr>
        <w:t>ch (tekst jednolity Dz.U. z 2018</w:t>
      </w:r>
      <w:r w:rsidRPr="008618C8">
        <w:rPr>
          <w:rFonts w:ascii="Cambria" w:hAnsi="Cambria"/>
          <w:sz w:val="22"/>
          <w:szCs w:val="22"/>
        </w:rPr>
        <w:t> r., poz. </w:t>
      </w:r>
      <w:r w:rsidR="00E80185" w:rsidRPr="008618C8">
        <w:rPr>
          <w:rFonts w:ascii="Cambria" w:hAnsi="Cambria"/>
          <w:sz w:val="22"/>
          <w:szCs w:val="22"/>
        </w:rPr>
        <w:t>473</w:t>
      </w:r>
      <w:r w:rsidRPr="008618C8">
        <w:rPr>
          <w:rFonts w:ascii="Cambria" w:hAnsi="Cambria"/>
          <w:sz w:val="22"/>
          <w:szCs w:val="22"/>
        </w:rPr>
        <w:t xml:space="preserve"> z </w:t>
      </w:r>
      <w:proofErr w:type="spellStart"/>
      <w:r w:rsidRPr="008618C8">
        <w:rPr>
          <w:rFonts w:ascii="Cambria" w:hAnsi="Cambria"/>
          <w:sz w:val="22"/>
          <w:szCs w:val="22"/>
        </w:rPr>
        <w:t>późn</w:t>
      </w:r>
      <w:proofErr w:type="spellEnd"/>
      <w:r w:rsidRPr="008618C8">
        <w:rPr>
          <w:rFonts w:ascii="Cambria" w:hAnsi="Cambria"/>
          <w:sz w:val="22"/>
          <w:szCs w:val="22"/>
        </w:rPr>
        <w:t xml:space="preserve">. </w:t>
      </w:r>
      <w:proofErr w:type="spellStart"/>
      <w:r w:rsidRPr="008618C8">
        <w:rPr>
          <w:rFonts w:ascii="Cambria" w:hAnsi="Cambria"/>
          <w:sz w:val="22"/>
          <w:szCs w:val="22"/>
        </w:rPr>
        <w:t>zm</w:t>
      </w:r>
      <w:proofErr w:type="spellEnd"/>
      <w:r w:rsidRPr="008618C8">
        <w:rPr>
          <w:rFonts w:ascii="Cambria" w:hAnsi="Cambria"/>
          <w:sz w:val="22"/>
          <w:szCs w:val="22"/>
        </w:rPr>
        <w:t>) i kodeksu cywilnego.</w:t>
      </w:r>
    </w:p>
    <w:p w:rsidR="001F5EEB" w:rsidRPr="008618C8" w:rsidRDefault="00F97D36"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§16</w:t>
      </w:r>
    </w:p>
    <w:p w:rsidR="001F5EEB" w:rsidRPr="008618C8" w:rsidRDefault="001F5EEB" w:rsidP="001F5EEB">
      <w:pPr>
        <w:jc w:val="both"/>
        <w:rPr>
          <w:rFonts w:ascii="Cambria" w:hAnsi="Cambria"/>
          <w:sz w:val="22"/>
          <w:szCs w:val="22"/>
        </w:rPr>
      </w:pPr>
      <w:r w:rsidRPr="008618C8">
        <w:rPr>
          <w:rFonts w:ascii="Cambria" w:hAnsi="Cambria"/>
          <w:sz w:val="22"/>
          <w:szCs w:val="22"/>
        </w:rPr>
        <w:lastRenderedPageBreak/>
        <w:t>Wierzytelności wynikające z umowy, dotyczące rozliczeń między Zamawiającym i Wykonawcą, nie mogą być zbyte na rzecz osób trzecich bez zgody obu stron.</w:t>
      </w:r>
    </w:p>
    <w:p w:rsidR="001F5EEB" w:rsidRPr="008618C8" w:rsidRDefault="00F97D36"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§17</w:t>
      </w:r>
    </w:p>
    <w:p w:rsidR="001F5EEB" w:rsidRPr="008618C8" w:rsidRDefault="001F5EEB" w:rsidP="001F5EEB">
      <w:pPr>
        <w:jc w:val="both"/>
        <w:rPr>
          <w:rFonts w:ascii="Cambria" w:hAnsi="Cambria"/>
          <w:sz w:val="22"/>
          <w:szCs w:val="22"/>
        </w:rPr>
      </w:pPr>
      <w:r w:rsidRPr="008618C8">
        <w:rPr>
          <w:rFonts w:ascii="Cambria" w:hAnsi="Cambria"/>
          <w:sz w:val="22"/>
          <w:szCs w:val="22"/>
        </w:rPr>
        <w:t>Spory wynikające z niniejszej umowy w sprawie zamówienia publicznego będą rozstrzygane przez sąd właściwy dla siedziby Zamawiającego.</w:t>
      </w:r>
    </w:p>
    <w:p w:rsidR="001F5EEB" w:rsidRPr="008618C8" w:rsidRDefault="00F97D36" w:rsidP="001F5EEB">
      <w:pPr>
        <w:widowControl w:val="0"/>
        <w:suppressAutoHyphens w:val="0"/>
        <w:spacing w:before="120" w:after="120"/>
        <w:jc w:val="center"/>
        <w:rPr>
          <w:rFonts w:ascii="Cambria" w:hAnsi="Cambria"/>
          <w:b/>
          <w:sz w:val="22"/>
          <w:szCs w:val="22"/>
        </w:rPr>
      </w:pPr>
      <w:r w:rsidRPr="008618C8">
        <w:rPr>
          <w:rFonts w:ascii="Cambria" w:hAnsi="Cambria"/>
          <w:b/>
          <w:sz w:val="22"/>
          <w:szCs w:val="22"/>
        </w:rPr>
        <w:t>§18</w:t>
      </w:r>
    </w:p>
    <w:p w:rsidR="001F5EEB" w:rsidRPr="008618C8" w:rsidRDefault="001F5EEB" w:rsidP="001F5EEB">
      <w:pPr>
        <w:jc w:val="both"/>
        <w:rPr>
          <w:rFonts w:ascii="Cambria" w:hAnsi="Cambria"/>
          <w:sz w:val="22"/>
          <w:szCs w:val="22"/>
        </w:rPr>
      </w:pPr>
      <w:r w:rsidRPr="008618C8">
        <w:rPr>
          <w:rFonts w:ascii="Cambria" w:hAnsi="Cambria"/>
          <w:sz w:val="22"/>
          <w:szCs w:val="22"/>
        </w:rPr>
        <w:t>Umowę sporządzono w czterech jednobrzmiących egzemplarzach, z których trzy otrzymuje Zamawiający, a jeden Wykonawca.</w:t>
      </w:r>
    </w:p>
    <w:p w:rsidR="001F5EEB" w:rsidRPr="008618C8" w:rsidRDefault="001F5EEB" w:rsidP="001F5EEB">
      <w:pPr>
        <w:jc w:val="both"/>
        <w:rPr>
          <w:rFonts w:ascii="Cambria" w:hAnsi="Cambria"/>
          <w:sz w:val="22"/>
          <w:szCs w:val="22"/>
        </w:rPr>
      </w:pPr>
    </w:p>
    <w:tbl>
      <w:tblPr>
        <w:tblW w:w="0" w:type="auto"/>
        <w:jc w:val="center"/>
        <w:tblLook w:val="04A0"/>
      </w:tblPr>
      <w:tblGrid>
        <w:gridCol w:w="4644"/>
        <w:gridCol w:w="4644"/>
      </w:tblGrid>
      <w:tr w:rsidR="0050037D" w:rsidRPr="008618C8" w:rsidTr="001B5A3B">
        <w:trPr>
          <w:jc w:val="center"/>
        </w:trPr>
        <w:tc>
          <w:tcPr>
            <w:tcW w:w="4644" w:type="dxa"/>
            <w:shd w:val="clear" w:color="auto" w:fill="auto"/>
            <w:vAlign w:val="bottom"/>
          </w:tcPr>
          <w:p w:rsidR="001F5EEB" w:rsidRPr="008618C8" w:rsidRDefault="001F5EEB" w:rsidP="001B5A3B">
            <w:pPr>
              <w:jc w:val="center"/>
              <w:rPr>
                <w:rFonts w:ascii="Cambria" w:hAnsi="Cambria"/>
                <w:sz w:val="22"/>
                <w:szCs w:val="22"/>
              </w:rPr>
            </w:pPr>
            <w:r w:rsidRPr="008618C8">
              <w:rPr>
                <w:rFonts w:ascii="Cambria" w:hAnsi="Cambria"/>
                <w:sz w:val="22"/>
                <w:szCs w:val="22"/>
              </w:rPr>
              <w:t>……………………………………………</w:t>
            </w:r>
          </w:p>
        </w:tc>
        <w:tc>
          <w:tcPr>
            <w:tcW w:w="4644" w:type="dxa"/>
            <w:shd w:val="clear" w:color="auto" w:fill="auto"/>
            <w:vAlign w:val="bottom"/>
          </w:tcPr>
          <w:p w:rsidR="001F5EEB" w:rsidRPr="008618C8" w:rsidRDefault="001F5EEB" w:rsidP="001B5A3B">
            <w:pPr>
              <w:jc w:val="center"/>
              <w:rPr>
                <w:rFonts w:ascii="Cambria" w:hAnsi="Cambria"/>
                <w:sz w:val="22"/>
                <w:szCs w:val="22"/>
              </w:rPr>
            </w:pPr>
            <w:r w:rsidRPr="008618C8">
              <w:rPr>
                <w:rFonts w:ascii="Cambria" w:hAnsi="Cambria"/>
                <w:sz w:val="22"/>
                <w:szCs w:val="22"/>
              </w:rPr>
              <w:t>……………………………………………</w:t>
            </w:r>
          </w:p>
        </w:tc>
      </w:tr>
      <w:tr w:rsidR="001F5EEB" w:rsidRPr="008618C8" w:rsidTr="001B5A3B">
        <w:trPr>
          <w:jc w:val="center"/>
        </w:trPr>
        <w:tc>
          <w:tcPr>
            <w:tcW w:w="4644" w:type="dxa"/>
            <w:shd w:val="clear" w:color="auto" w:fill="auto"/>
            <w:vAlign w:val="bottom"/>
          </w:tcPr>
          <w:p w:rsidR="001F5EEB" w:rsidRPr="008618C8" w:rsidRDefault="001F5EEB" w:rsidP="001B5A3B">
            <w:pPr>
              <w:jc w:val="center"/>
              <w:rPr>
                <w:rFonts w:ascii="Cambria" w:hAnsi="Cambria"/>
                <w:b/>
                <w:sz w:val="22"/>
                <w:szCs w:val="22"/>
              </w:rPr>
            </w:pPr>
            <w:r w:rsidRPr="008618C8">
              <w:rPr>
                <w:rFonts w:ascii="Cambria" w:hAnsi="Cambria"/>
                <w:b/>
                <w:sz w:val="22"/>
                <w:szCs w:val="22"/>
              </w:rPr>
              <w:t>Zamawiający</w:t>
            </w:r>
          </w:p>
        </w:tc>
        <w:tc>
          <w:tcPr>
            <w:tcW w:w="4644" w:type="dxa"/>
            <w:shd w:val="clear" w:color="auto" w:fill="auto"/>
            <w:vAlign w:val="bottom"/>
          </w:tcPr>
          <w:p w:rsidR="001F5EEB" w:rsidRPr="008618C8" w:rsidRDefault="001F5EEB" w:rsidP="001B5A3B">
            <w:pPr>
              <w:jc w:val="center"/>
              <w:rPr>
                <w:rFonts w:ascii="Cambria" w:hAnsi="Cambria"/>
                <w:b/>
                <w:sz w:val="22"/>
                <w:szCs w:val="22"/>
              </w:rPr>
            </w:pPr>
            <w:r w:rsidRPr="008618C8">
              <w:rPr>
                <w:rFonts w:ascii="Cambria" w:hAnsi="Cambria"/>
                <w:b/>
                <w:sz w:val="22"/>
                <w:szCs w:val="22"/>
              </w:rPr>
              <w:t>Wykonawca</w:t>
            </w:r>
          </w:p>
        </w:tc>
      </w:tr>
    </w:tbl>
    <w:p w:rsidR="001F5EEB" w:rsidRPr="008618C8" w:rsidRDefault="001F5EEB" w:rsidP="001F5EEB">
      <w:pPr>
        <w:rPr>
          <w:rFonts w:ascii="Cambria" w:hAnsi="Cambria"/>
          <w:sz w:val="22"/>
          <w:szCs w:val="22"/>
          <w:lang w:eastAsia="en-US"/>
        </w:rPr>
      </w:pPr>
    </w:p>
    <w:p w:rsidR="003B307B" w:rsidRPr="008618C8" w:rsidRDefault="003B307B" w:rsidP="003F1ADD">
      <w:pPr>
        <w:tabs>
          <w:tab w:val="left" w:pos="284"/>
        </w:tabs>
        <w:jc w:val="right"/>
        <w:outlineLvl w:val="0"/>
        <w:rPr>
          <w:rFonts w:ascii="Cambria" w:hAnsi="Cambria"/>
          <w:sz w:val="22"/>
          <w:szCs w:val="22"/>
        </w:rPr>
      </w:pPr>
      <w:bookmarkStart w:id="25" w:name="_Toc486921603"/>
      <w:bookmarkEnd w:id="24"/>
    </w:p>
    <w:p w:rsidR="003B307B" w:rsidRPr="000A57AA" w:rsidRDefault="003B307B"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9A18B5" w:rsidRPr="000A57AA" w:rsidRDefault="009A18B5" w:rsidP="003F1ADD">
      <w:pPr>
        <w:tabs>
          <w:tab w:val="left" w:pos="284"/>
        </w:tabs>
        <w:jc w:val="right"/>
        <w:outlineLvl w:val="0"/>
        <w:rPr>
          <w:rFonts w:ascii="Cambria" w:hAnsi="Cambria"/>
          <w:color w:val="FF0000"/>
          <w:sz w:val="22"/>
          <w:szCs w:val="22"/>
        </w:rPr>
      </w:pPr>
    </w:p>
    <w:p w:rsidR="008618C8" w:rsidRDefault="008618C8" w:rsidP="009A18B5">
      <w:pPr>
        <w:widowControl w:val="0"/>
        <w:suppressAutoHyphens w:val="0"/>
        <w:jc w:val="right"/>
        <w:outlineLvl w:val="0"/>
        <w:rPr>
          <w:rFonts w:ascii="Cambria" w:hAnsi="Cambria"/>
          <w:color w:val="FF0000"/>
          <w:sz w:val="22"/>
          <w:szCs w:val="22"/>
          <w:lang w:eastAsia="en-US"/>
        </w:rPr>
      </w:pPr>
    </w:p>
    <w:p w:rsidR="008618C8" w:rsidRDefault="008618C8" w:rsidP="009A18B5">
      <w:pPr>
        <w:widowControl w:val="0"/>
        <w:suppressAutoHyphens w:val="0"/>
        <w:jc w:val="right"/>
        <w:outlineLvl w:val="0"/>
        <w:rPr>
          <w:rFonts w:ascii="Cambria" w:hAnsi="Cambria"/>
          <w:color w:val="FF0000"/>
          <w:sz w:val="22"/>
          <w:szCs w:val="22"/>
          <w:lang w:eastAsia="en-US"/>
        </w:rPr>
      </w:pPr>
    </w:p>
    <w:p w:rsidR="008618C8" w:rsidRDefault="008618C8" w:rsidP="009A18B5">
      <w:pPr>
        <w:widowControl w:val="0"/>
        <w:suppressAutoHyphens w:val="0"/>
        <w:jc w:val="right"/>
        <w:outlineLvl w:val="0"/>
        <w:rPr>
          <w:rFonts w:ascii="Cambria" w:hAnsi="Cambria"/>
          <w:color w:val="FF0000"/>
          <w:sz w:val="22"/>
          <w:szCs w:val="22"/>
          <w:lang w:eastAsia="en-US"/>
        </w:rPr>
      </w:pPr>
    </w:p>
    <w:p w:rsidR="008618C8" w:rsidRDefault="008618C8" w:rsidP="009A18B5">
      <w:pPr>
        <w:widowControl w:val="0"/>
        <w:suppressAutoHyphens w:val="0"/>
        <w:jc w:val="right"/>
        <w:outlineLvl w:val="0"/>
        <w:rPr>
          <w:rFonts w:ascii="Cambria" w:hAnsi="Cambria"/>
          <w:color w:val="FF0000"/>
          <w:sz w:val="22"/>
          <w:szCs w:val="22"/>
          <w:lang w:eastAsia="en-US"/>
        </w:rPr>
      </w:pPr>
    </w:p>
    <w:p w:rsidR="008618C8" w:rsidRDefault="008618C8" w:rsidP="009A18B5">
      <w:pPr>
        <w:widowControl w:val="0"/>
        <w:suppressAutoHyphens w:val="0"/>
        <w:jc w:val="right"/>
        <w:outlineLvl w:val="0"/>
        <w:rPr>
          <w:rFonts w:ascii="Cambria" w:hAnsi="Cambria"/>
          <w:color w:val="FF0000"/>
          <w:sz w:val="22"/>
          <w:szCs w:val="22"/>
          <w:lang w:eastAsia="en-US"/>
        </w:rPr>
      </w:pPr>
    </w:p>
    <w:p w:rsidR="008618C8" w:rsidRDefault="008618C8" w:rsidP="009A18B5">
      <w:pPr>
        <w:widowControl w:val="0"/>
        <w:suppressAutoHyphens w:val="0"/>
        <w:jc w:val="right"/>
        <w:outlineLvl w:val="0"/>
        <w:rPr>
          <w:rFonts w:ascii="Cambria" w:hAnsi="Cambria"/>
          <w:color w:val="FF0000"/>
          <w:sz w:val="22"/>
          <w:szCs w:val="22"/>
          <w:lang w:eastAsia="en-US"/>
        </w:rPr>
      </w:pPr>
    </w:p>
    <w:p w:rsidR="008618C8" w:rsidRDefault="008618C8" w:rsidP="009A18B5">
      <w:pPr>
        <w:widowControl w:val="0"/>
        <w:suppressAutoHyphens w:val="0"/>
        <w:jc w:val="right"/>
        <w:outlineLvl w:val="0"/>
        <w:rPr>
          <w:rFonts w:ascii="Cambria" w:hAnsi="Cambria"/>
          <w:color w:val="FF0000"/>
          <w:sz w:val="22"/>
          <w:szCs w:val="22"/>
          <w:lang w:eastAsia="en-US"/>
        </w:rPr>
      </w:pPr>
    </w:p>
    <w:p w:rsidR="008618C8" w:rsidRDefault="008618C8" w:rsidP="009A18B5">
      <w:pPr>
        <w:widowControl w:val="0"/>
        <w:suppressAutoHyphens w:val="0"/>
        <w:jc w:val="right"/>
        <w:outlineLvl w:val="0"/>
        <w:rPr>
          <w:rFonts w:ascii="Cambria" w:hAnsi="Cambria"/>
          <w:color w:val="FF0000"/>
          <w:sz w:val="22"/>
          <w:szCs w:val="22"/>
          <w:lang w:eastAsia="en-US"/>
        </w:rPr>
      </w:pPr>
    </w:p>
    <w:p w:rsidR="000818E9" w:rsidRDefault="000818E9" w:rsidP="009A18B5">
      <w:pPr>
        <w:widowControl w:val="0"/>
        <w:suppressAutoHyphens w:val="0"/>
        <w:jc w:val="right"/>
        <w:outlineLvl w:val="0"/>
        <w:rPr>
          <w:rFonts w:ascii="Cambria" w:hAnsi="Cambria"/>
          <w:sz w:val="22"/>
          <w:szCs w:val="22"/>
          <w:lang w:eastAsia="en-US"/>
        </w:rPr>
      </w:pPr>
    </w:p>
    <w:p w:rsidR="000818E9" w:rsidRDefault="000818E9" w:rsidP="009A18B5">
      <w:pPr>
        <w:widowControl w:val="0"/>
        <w:suppressAutoHyphens w:val="0"/>
        <w:jc w:val="right"/>
        <w:outlineLvl w:val="0"/>
        <w:rPr>
          <w:rFonts w:ascii="Cambria" w:hAnsi="Cambria"/>
          <w:sz w:val="22"/>
          <w:szCs w:val="22"/>
          <w:lang w:eastAsia="en-US"/>
        </w:rPr>
      </w:pPr>
    </w:p>
    <w:p w:rsidR="009A18B5" w:rsidRPr="008618C8" w:rsidRDefault="009A18B5" w:rsidP="009A18B5">
      <w:pPr>
        <w:widowControl w:val="0"/>
        <w:suppressAutoHyphens w:val="0"/>
        <w:jc w:val="right"/>
        <w:outlineLvl w:val="0"/>
        <w:rPr>
          <w:rFonts w:ascii="Cambria" w:hAnsi="Cambria"/>
          <w:sz w:val="22"/>
          <w:szCs w:val="22"/>
          <w:lang w:eastAsia="en-US"/>
        </w:rPr>
      </w:pPr>
      <w:r w:rsidRPr="008618C8">
        <w:rPr>
          <w:rFonts w:ascii="Cambria" w:hAnsi="Cambria"/>
          <w:sz w:val="22"/>
          <w:szCs w:val="22"/>
          <w:lang w:eastAsia="en-US"/>
        </w:rPr>
        <w:lastRenderedPageBreak/>
        <w:t>Załącznik nr 6b do SIWZ</w:t>
      </w:r>
    </w:p>
    <w:p w:rsidR="009A18B5" w:rsidRPr="008618C8" w:rsidRDefault="009A18B5" w:rsidP="009A18B5">
      <w:pPr>
        <w:widowControl w:val="0"/>
        <w:suppressAutoHyphens w:val="0"/>
        <w:jc w:val="right"/>
        <w:rPr>
          <w:rFonts w:ascii="Cambria" w:hAnsi="Cambria"/>
          <w:sz w:val="22"/>
          <w:szCs w:val="22"/>
          <w:lang w:eastAsia="en-US"/>
        </w:rPr>
      </w:pPr>
      <w:r w:rsidRPr="008618C8">
        <w:rPr>
          <w:rFonts w:ascii="Cambria" w:hAnsi="Cambria"/>
          <w:sz w:val="22"/>
          <w:szCs w:val="22"/>
          <w:lang w:eastAsia="en-US"/>
        </w:rPr>
        <w:t>Wzór umowy dotyczącej części III zamówienia</w:t>
      </w:r>
    </w:p>
    <w:p w:rsidR="009A18B5" w:rsidRPr="008618C8" w:rsidRDefault="009A18B5" w:rsidP="003F1ADD">
      <w:pPr>
        <w:tabs>
          <w:tab w:val="left" w:pos="284"/>
        </w:tabs>
        <w:jc w:val="right"/>
        <w:outlineLvl w:val="0"/>
        <w:rPr>
          <w:rFonts w:ascii="Cambria" w:hAnsi="Cambria"/>
          <w:sz w:val="22"/>
          <w:szCs w:val="22"/>
        </w:rPr>
      </w:pPr>
    </w:p>
    <w:p w:rsidR="009A18B5" w:rsidRPr="008618C8" w:rsidRDefault="009A18B5" w:rsidP="009A18B5">
      <w:pPr>
        <w:tabs>
          <w:tab w:val="left" w:pos="1407"/>
        </w:tabs>
        <w:spacing w:before="240" w:after="240"/>
        <w:jc w:val="center"/>
        <w:rPr>
          <w:rFonts w:ascii="Cambria" w:hAnsi="Cambria"/>
          <w:b/>
          <w:sz w:val="22"/>
          <w:szCs w:val="22"/>
        </w:rPr>
      </w:pPr>
      <w:r w:rsidRPr="008618C8">
        <w:rPr>
          <w:rFonts w:ascii="Cambria" w:hAnsi="Cambria"/>
          <w:b/>
          <w:sz w:val="22"/>
          <w:szCs w:val="22"/>
        </w:rPr>
        <w:t xml:space="preserve">UMOWA NR </w:t>
      </w:r>
      <w:r w:rsidRPr="008618C8">
        <w:rPr>
          <w:rFonts w:ascii="Cambria" w:hAnsi="Cambria"/>
          <w:sz w:val="22"/>
          <w:szCs w:val="22"/>
        </w:rPr>
        <w:t xml:space="preserve">............... </w:t>
      </w:r>
    </w:p>
    <w:p w:rsidR="009A18B5" w:rsidRPr="008618C8" w:rsidRDefault="009A18B5" w:rsidP="009A18B5">
      <w:pPr>
        <w:tabs>
          <w:tab w:val="left" w:pos="1407"/>
        </w:tabs>
        <w:spacing w:before="240" w:after="240"/>
        <w:jc w:val="both"/>
        <w:rPr>
          <w:rFonts w:ascii="Cambria" w:hAnsi="Cambria"/>
          <w:sz w:val="22"/>
          <w:szCs w:val="22"/>
        </w:rPr>
      </w:pPr>
      <w:r w:rsidRPr="008618C8">
        <w:rPr>
          <w:rFonts w:ascii="Cambria" w:hAnsi="Cambria"/>
          <w:sz w:val="22"/>
          <w:szCs w:val="22"/>
        </w:rPr>
        <w:t>zawarta w dniu .............................. pomiędzy:</w:t>
      </w:r>
    </w:p>
    <w:p w:rsidR="009A18B5" w:rsidRPr="008618C8" w:rsidRDefault="009A18B5" w:rsidP="009A18B5">
      <w:pPr>
        <w:tabs>
          <w:tab w:val="left" w:pos="1407"/>
        </w:tabs>
        <w:suppressAutoHyphens w:val="0"/>
        <w:spacing w:after="240"/>
        <w:jc w:val="both"/>
        <w:rPr>
          <w:rFonts w:ascii="Cambria" w:hAnsi="Cambria"/>
          <w:sz w:val="22"/>
          <w:szCs w:val="22"/>
        </w:rPr>
      </w:pPr>
      <w:r w:rsidRPr="008618C8">
        <w:rPr>
          <w:rFonts w:ascii="Cambria" w:hAnsi="Cambria"/>
          <w:b/>
          <w:bCs/>
          <w:sz w:val="22"/>
          <w:szCs w:val="22"/>
          <w:lang w:eastAsia="pl-PL"/>
        </w:rPr>
        <w:t xml:space="preserve">Gminą </w:t>
      </w:r>
      <w:r w:rsidR="003D2586" w:rsidRPr="008618C8">
        <w:rPr>
          <w:rFonts w:ascii="Cambria" w:hAnsi="Cambria"/>
          <w:b/>
          <w:bCs/>
          <w:sz w:val="22"/>
          <w:szCs w:val="22"/>
          <w:lang w:eastAsia="pl-PL"/>
        </w:rPr>
        <w:t>Nisko</w:t>
      </w:r>
      <w:r w:rsidRPr="008618C8">
        <w:rPr>
          <w:rFonts w:ascii="Cambria" w:hAnsi="Cambria"/>
          <w:b/>
          <w:bCs/>
          <w:sz w:val="22"/>
          <w:szCs w:val="22"/>
          <w:lang w:eastAsia="pl-PL"/>
        </w:rPr>
        <w:t xml:space="preserve"> </w:t>
      </w:r>
      <w:r w:rsidRPr="008618C8">
        <w:rPr>
          <w:rFonts w:ascii="Cambria" w:hAnsi="Cambria"/>
          <w:bCs/>
          <w:sz w:val="22"/>
          <w:szCs w:val="22"/>
          <w:lang w:eastAsia="pl-PL"/>
        </w:rPr>
        <w:t>z siedzibą ul. …………..</w:t>
      </w:r>
      <w:r w:rsidRPr="008618C8">
        <w:rPr>
          <w:rFonts w:ascii="Cambria" w:hAnsi="Cambria"/>
          <w:sz w:val="22"/>
          <w:szCs w:val="22"/>
          <w:lang w:eastAsia="pl-PL"/>
        </w:rPr>
        <w:t xml:space="preserve">, ……………, nr ewidencyjny NIP: </w:t>
      </w:r>
      <w:r w:rsidRPr="008618C8">
        <w:rPr>
          <w:rFonts w:ascii="Cambria" w:hAnsi="Cambria"/>
          <w:sz w:val="22"/>
          <w:szCs w:val="22"/>
        </w:rPr>
        <w:t>……………, REGON: ……..…………..,</w:t>
      </w:r>
    </w:p>
    <w:p w:rsidR="009A18B5" w:rsidRPr="008618C8" w:rsidRDefault="009A18B5" w:rsidP="009A18B5">
      <w:pPr>
        <w:tabs>
          <w:tab w:val="left" w:pos="1407"/>
        </w:tabs>
        <w:suppressAutoHyphens w:val="0"/>
        <w:jc w:val="both"/>
        <w:rPr>
          <w:rFonts w:ascii="Cambria" w:hAnsi="Cambria"/>
          <w:sz w:val="22"/>
          <w:szCs w:val="22"/>
        </w:rPr>
      </w:pPr>
      <w:r w:rsidRPr="008618C8">
        <w:rPr>
          <w:rFonts w:ascii="Cambria" w:hAnsi="Cambria"/>
          <w:sz w:val="22"/>
          <w:szCs w:val="22"/>
        </w:rPr>
        <w:t>reprezentowaną przez:</w:t>
      </w:r>
    </w:p>
    <w:p w:rsidR="009A18B5" w:rsidRPr="008618C8" w:rsidRDefault="009A18B5" w:rsidP="009A18B5">
      <w:pPr>
        <w:tabs>
          <w:tab w:val="left" w:pos="1407"/>
        </w:tabs>
        <w:suppressAutoHyphens w:val="0"/>
        <w:jc w:val="both"/>
        <w:rPr>
          <w:rFonts w:ascii="Cambria" w:hAnsi="Cambria"/>
          <w:sz w:val="22"/>
          <w:szCs w:val="22"/>
        </w:rPr>
      </w:pPr>
    </w:p>
    <w:p w:rsidR="009A18B5" w:rsidRPr="008618C8" w:rsidRDefault="009A18B5" w:rsidP="009A18B5">
      <w:pPr>
        <w:tabs>
          <w:tab w:val="left" w:pos="1407"/>
        </w:tabs>
        <w:suppressAutoHyphens w:val="0"/>
        <w:jc w:val="both"/>
        <w:rPr>
          <w:rFonts w:ascii="Cambria" w:hAnsi="Cambria"/>
          <w:sz w:val="22"/>
          <w:szCs w:val="22"/>
        </w:rPr>
      </w:pPr>
      <w:r w:rsidRPr="008618C8">
        <w:rPr>
          <w:rFonts w:ascii="Cambria" w:hAnsi="Cambria"/>
          <w:sz w:val="22"/>
          <w:szCs w:val="22"/>
        </w:rPr>
        <w:t>…………………………….- ……………………………………………………</w:t>
      </w:r>
    </w:p>
    <w:p w:rsidR="009A18B5" w:rsidRPr="008618C8" w:rsidRDefault="009A18B5" w:rsidP="009A18B5">
      <w:pPr>
        <w:tabs>
          <w:tab w:val="left" w:pos="1407"/>
        </w:tabs>
        <w:suppressAutoHyphens w:val="0"/>
        <w:jc w:val="both"/>
        <w:rPr>
          <w:rFonts w:ascii="Cambria" w:hAnsi="Cambria"/>
          <w:b/>
          <w:sz w:val="22"/>
          <w:szCs w:val="22"/>
          <w:lang w:eastAsia="pl-PL"/>
        </w:rPr>
      </w:pPr>
      <w:r w:rsidRPr="008618C8">
        <w:rPr>
          <w:rFonts w:ascii="Cambria" w:hAnsi="Cambria"/>
          <w:sz w:val="22"/>
          <w:szCs w:val="22"/>
        </w:rPr>
        <w:t xml:space="preserve">zwaną dalej </w:t>
      </w:r>
      <w:r w:rsidRPr="008618C8">
        <w:rPr>
          <w:rFonts w:ascii="Cambria" w:hAnsi="Cambria"/>
          <w:b/>
          <w:sz w:val="22"/>
          <w:szCs w:val="22"/>
        </w:rPr>
        <w:t>„Zamawiającym”</w:t>
      </w:r>
    </w:p>
    <w:p w:rsidR="009A18B5" w:rsidRPr="008618C8" w:rsidRDefault="009A18B5" w:rsidP="009A18B5">
      <w:pPr>
        <w:tabs>
          <w:tab w:val="left" w:pos="1407"/>
        </w:tabs>
        <w:spacing w:before="240" w:after="240"/>
        <w:jc w:val="both"/>
        <w:rPr>
          <w:rFonts w:ascii="Cambria" w:hAnsi="Cambria"/>
          <w:sz w:val="22"/>
          <w:szCs w:val="22"/>
        </w:rPr>
      </w:pPr>
      <w:r w:rsidRPr="008618C8">
        <w:rPr>
          <w:rFonts w:ascii="Cambria" w:hAnsi="Cambria"/>
          <w:sz w:val="22"/>
          <w:szCs w:val="22"/>
        </w:rPr>
        <w:t>a</w:t>
      </w:r>
    </w:p>
    <w:p w:rsidR="009A18B5" w:rsidRPr="008618C8" w:rsidRDefault="009A18B5" w:rsidP="009A18B5">
      <w:pPr>
        <w:tabs>
          <w:tab w:val="left" w:pos="360"/>
        </w:tabs>
        <w:spacing w:before="120"/>
        <w:jc w:val="both"/>
        <w:rPr>
          <w:rFonts w:ascii="Cambria" w:hAnsi="Cambria"/>
          <w:sz w:val="22"/>
          <w:szCs w:val="22"/>
        </w:rPr>
      </w:pPr>
      <w:r w:rsidRPr="008618C8">
        <w:rPr>
          <w:rFonts w:ascii="Cambria" w:hAnsi="Cambria"/>
          <w:sz w:val="22"/>
          <w:szCs w:val="22"/>
        </w:rPr>
        <w:t>…………………… z siedzibą w ……………., prowadzącym działalność ubezpieczeniową zarejestrowaną w ………………………………., pod nr: …………………, posiadającym zezwolenie lub równoważne uprawnienie do prowadzenia działalności ubezpieczeniowej obejmującej przedmiot zamówienia ………….., nr ….., z dnia ………., od którego uzależnione jest prawo świadczenia usług ubezpieczeniowych objętych przedmiotem zamówienia w kraju, w którym Wykonawca ma siedzibę: ………………………………………..., nr VAT lub inny krajowy numer identyfikacyjny: …………, reprezentowanym przez:</w:t>
      </w:r>
    </w:p>
    <w:p w:rsidR="009A18B5" w:rsidRPr="008618C8" w:rsidRDefault="009A18B5" w:rsidP="00B856C2">
      <w:pPr>
        <w:numPr>
          <w:ilvl w:val="0"/>
          <w:numId w:val="100"/>
        </w:numPr>
        <w:tabs>
          <w:tab w:val="left" w:pos="360"/>
        </w:tabs>
        <w:spacing w:before="120"/>
        <w:jc w:val="both"/>
        <w:rPr>
          <w:rFonts w:ascii="Cambria" w:hAnsi="Cambria"/>
          <w:sz w:val="22"/>
          <w:szCs w:val="22"/>
        </w:rPr>
      </w:pPr>
      <w:r w:rsidRPr="008618C8">
        <w:rPr>
          <w:rFonts w:ascii="Cambria" w:hAnsi="Cambria"/>
          <w:sz w:val="22"/>
          <w:szCs w:val="22"/>
        </w:rPr>
        <w:t>.............................................................................................................................</w:t>
      </w:r>
    </w:p>
    <w:p w:rsidR="009A18B5" w:rsidRPr="008618C8" w:rsidRDefault="009A18B5" w:rsidP="00B856C2">
      <w:pPr>
        <w:numPr>
          <w:ilvl w:val="0"/>
          <w:numId w:val="100"/>
        </w:numPr>
        <w:tabs>
          <w:tab w:val="left" w:pos="360"/>
        </w:tabs>
        <w:spacing w:after="120"/>
        <w:jc w:val="both"/>
        <w:rPr>
          <w:rFonts w:ascii="Cambria" w:hAnsi="Cambria"/>
          <w:sz w:val="22"/>
          <w:szCs w:val="22"/>
        </w:rPr>
      </w:pPr>
      <w:r w:rsidRPr="008618C8">
        <w:rPr>
          <w:rFonts w:ascii="Cambria" w:hAnsi="Cambria"/>
          <w:sz w:val="22"/>
          <w:szCs w:val="22"/>
        </w:rPr>
        <w:t>…………………………………………………………………………………………...</w:t>
      </w:r>
    </w:p>
    <w:p w:rsidR="009A18B5" w:rsidRPr="008618C8" w:rsidRDefault="009A18B5" w:rsidP="009A18B5">
      <w:pPr>
        <w:tabs>
          <w:tab w:val="left" w:pos="1407"/>
        </w:tabs>
        <w:spacing w:before="240" w:after="240"/>
        <w:jc w:val="both"/>
        <w:rPr>
          <w:rFonts w:ascii="Cambria" w:hAnsi="Cambria"/>
          <w:b/>
          <w:sz w:val="22"/>
          <w:szCs w:val="22"/>
        </w:rPr>
      </w:pPr>
      <w:r w:rsidRPr="008618C8">
        <w:rPr>
          <w:rFonts w:ascii="Cambria" w:hAnsi="Cambria"/>
          <w:sz w:val="22"/>
          <w:szCs w:val="22"/>
        </w:rPr>
        <w:t xml:space="preserve">zwanym dalej </w:t>
      </w:r>
      <w:r w:rsidRPr="008618C8">
        <w:rPr>
          <w:rFonts w:ascii="Cambria" w:hAnsi="Cambria"/>
          <w:b/>
          <w:sz w:val="22"/>
          <w:szCs w:val="22"/>
        </w:rPr>
        <w:t>„Wykonawcą”</w:t>
      </w:r>
    </w:p>
    <w:p w:rsidR="009A18B5" w:rsidRPr="008618C8" w:rsidRDefault="009A18B5" w:rsidP="009A18B5">
      <w:pPr>
        <w:tabs>
          <w:tab w:val="left" w:pos="360"/>
        </w:tabs>
        <w:spacing w:after="240"/>
        <w:jc w:val="both"/>
        <w:rPr>
          <w:rFonts w:ascii="Cambria" w:hAnsi="Cambria"/>
          <w:sz w:val="22"/>
          <w:szCs w:val="22"/>
        </w:rPr>
      </w:pPr>
      <w:r w:rsidRPr="008618C8">
        <w:rPr>
          <w:rFonts w:ascii="Cambria" w:hAnsi="Cambria"/>
          <w:sz w:val="22"/>
          <w:szCs w:val="22"/>
        </w:rPr>
        <w:t>W rezultacie dokonania przez Zamawiającego wyboru oferty Wykonawcy w wyniku przeprowadzonego postępowania przetargowego zgodnie z ustawą z dnia 29 stycznia 2004 r. – Prawo zamówień publicznych (tekst jednolity Dz.U. z 2017 r., poz. 1579) została zawarta umowa o następującej treści:</w:t>
      </w:r>
    </w:p>
    <w:p w:rsidR="009A18B5" w:rsidRPr="008618C8" w:rsidRDefault="009A18B5" w:rsidP="009A18B5">
      <w:pPr>
        <w:tabs>
          <w:tab w:val="left" w:pos="360"/>
        </w:tabs>
        <w:jc w:val="center"/>
        <w:rPr>
          <w:rFonts w:ascii="Cambria" w:hAnsi="Cambria"/>
          <w:b/>
          <w:sz w:val="22"/>
          <w:szCs w:val="22"/>
        </w:rPr>
      </w:pPr>
      <w:r w:rsidRPr="008618C8">
        <w:rPr>
          <w:rFonts w:ascii="Cambria" w:hAnsi="Cambria"/>
          <w:b/>
          <w:sz w:val="22"/>
          <w:szCs w:val="22"/>
          <w:lang w:eastAsia="en-US"/>
        </w:rPr>
        <w:t>Postanowienia</w:t>
      </w:r>
      <w:r w:rsidRPr="008618C8">
        <w:rPr>
          <w:rFonts w:ascii="Cambria" w:hAnsi="Cambria"/>
          <w:b/>
          <w:sz w:val="22"/>
          <w:szCs w:val="22"/>
        </w:rPr>
        <w:t xml:space="preserve"> ogólne</w:t>
      </w:r>
    </w:p>
    <w:p w:rsidR="009A18B5" w:rsidRPr="008618C8" w:rsidRDefault="009A18B5" w:rsidP="009A18B5">
      <w:pPr>
        <w:widowControl w:val="0"/>
        <w:suppressAutoHyphens w:val="0"/>
        <w:spacing w:before="120" w:after="120"/>
        <w:jc w:val="center"/>
        <w:rPr>
          <w:rFonts w:ascii="Cambria" w:hAnsi="Cambria"/>
          <w:b/>
          <w:sz w:val="22"/>
          <w:szCs w:val="22"/>
          <w:lang w:eastAsia="en-US"/>
        </w:rPr>
      </w:pPr>
      <w:r w:rsidRPr="008618C8">
        <w:rPr>
          <w:rFonts w:ascii="Cambria" w:hAnsi="Cambria"/>
          <w:b/>
          <w:sz w:val="22"/>
          <w:szCs w:val="22"/>
          <w:lang w:eastAsia="en-US"/>
        </w:rPr>
        <w:t>§1</w:t>
      </w:r>
    </w:p>
    <w:p w:rsidR="009A18B5" w:rsidRPr="008618C8" w:rsidRDefault="009A18B5" w:rsidP="009A18B5">
      <w:pPr>
        <w:tabs>
          <w:tab w:val="left" w:pos="360"/>
        </w:tabs>
        <w:jc w:val="both"/>
        <w:rPr>
          <w:rFonts w:ascii="Cambria" w:hAnsi="Cambria"/>
          <w:sz w:val="22"/>
          <w:szCs w:val="22"/>
        </w:rPr>
      </w:pPr>
      <w:r w:rsidRPr="008618C8">
        <w:rPr>
          <w:rFonts w:ascii="Cambria" w:hAnsi="Cambria"/>
          <w:sz w:val="22"/>
          <w:szCs w:val="22"/>
        </w:rPr>
        <w:t>Niniejsza umowa reguluje warunki wykonania zamówienia.</w:t>
      </w:r>
    </w:p>
    <w:p w:rsidR="009A18B5" w:rsidRPr="008618C8" w:rsidRDefault="009A18B5" w:rsidP="009A18B5">
      <w:pPr>
        <w:widowControl w:val="0"/>
        <w:suppressAutoHyphens w:val="0"/>
        <w:spacing w:before="120" w:after="120"/>
        <w:jc w:val="center"/>
        <w:rPr>
          <w:rFonts w:ascii="Cambria" w:hAnsi="Cambria"/>
          <w:b/>
          <w:bCs/>
          <w:sz w:val="22"/>
          <w:szCs w:val="22"/>
        </w:rPr>
      </w:pPr>
      <w:r w:rsidRPr="008618C8">
        <w:rPr>
          <w:rFonts w:ascii="Cambria" w:hAnsi="Cambria"/>
          <w:b/>
          <w:bCs/>
          <w:sz w:val="22"/>
          <w:szCs w:val="22"/>
        </w:rPr>
        <w:t>§2</w:t>
      </w:r>
    </w:p>
    <w:p w:rsidR="009A18B5" w:rsidRPr="008618C8" w:rsidRDefault="009A18B5" w:rsidP="009A18B5">
      <w:pPr>
        <w:tabs>
          <w:tab w:val="left" w:pos="360"/>
        </w:tabs>
        <w:jc w:val="both"/>
        <w:rPr>
          <w:rFonts w:ascii="Cambria" w:hAnsi="Cambria"/>
          <w:sz w:val="22"/>
          <w:szCs w:val="22"/>
        </w:rPr>
      </w:pPr>
      <w:r w:rsidRPr="008618C8">
        <w:rPr>
          <w:rFonts w:ascii="Cambria" w:hAnsi="Cambria"/>
          <w:sz w:val="22"/>
          <w:szCs w:val="22"/>
        </w:rPr>
        <w:t>Wykonawca zobowiązuje się wykonać usługę, o której mowa w §5, z najwyższą starannością, zgodnie z treścią umowy oraz zgodnie z przepisami prawa.</w:t>
      </w:r>
    </w:p>
    <w:p w:rsidR="009A18B5" w:rsidRPr="008618C8" w:rsidRDefault="009A18B5" w:rsidP="009A18B5">
      <w:pPr>
        <w:widowControl w:val="0"/>
        <w:suppressAutoHyphens w:val="0"/>
        <w:spacing w:before="120" w:after="120"/>
        <w:jc w:val="center"/>
        <w:rPr>
          <w:rFonts w:ascii="Cambria" w:hAnsi="Cambria"/>
          <w:b/>
          <w:sz w:val="22"/>
          <w:szCs w:val="22"/>
        </w:rPr>
      </w:pPr>
      <w:r w:rsidRPr="008618C8">
        <w:rPr>
          <w:rFonts w:ascii="Cambria" w:hAnsi="Cambria"/>
          <w:b/>
          <w:sz w:val="22"/>
          <w:szCs w:val="22"/>
        </w:rPr>
        <w:t>§3</w:t>
      </w:r>
    </w:p>
    <w:p w:rsidR="009A18B5" w:rsidRPr="008618C8" w:rsidRDefault="009A18B5" w:rsidP="009A18B5">
      <w:pPr>
        <w:tabs>
          <w:tab w:val="left" w:pos="360"/>
        </w:tabs>
        <w:jc w:val="both"/>
        <w:rPr>
          <w:rFonts w:ascii="Cambria" w:hAnsi="Cambria"/>
          <w:sz w:val="22"/>
          <w:szCs w:val="22"/>
        </w:rPr>
      </w:pPr>
      <w:r w:rsidRPr="008618C8">
        <w:rPr>
          <w:rFonts w:ascii="Cambria" w:hAnsi="Cambria"/>
          <w:sz w:val="22"/>
          <w:szCs w:val="22"/>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9A18B5" w:rsidRPr="008618C8" w:rsidRDefault="009A18B5" w:rsidP="009A18B5">
      <w:pPr>
        <w:widowControl w:val="0"/>
        <w:suppressAutoHyphens w:val="0"/>
        <w:spacing w:before="120" w:after="120"/>
        <w:jc w:val="center"/>
        <w:rPr>
          <w:rFonts w:ascii="Cambria" w:hAnsi="Cambria"/>
          <w:b/>
          <w:sz w:val="22"/>
          <w:szCs w:val="22"/>
        </w:rPr>
      </w:pPr>
      <w:r w:rsidRPr="008618C8">
        <w:rPr>
          <w:rFonts w:ascii="Cambria" w:hAnsi="Cambria"/>
          <w:b/>
          <w:sz w:val="22"/>
          <w:szCs w:val="22"/>
        </w:rPr>
        <w:t>§4</w:t>
      </w:r>
    </w:p>
    <w:p w:rsidR="00891593" w:rsidRPr="008618C8" w:rsidRDefault="009A18B5" w:rsidP="00B856C2">
      <w:pPr>
        <w:numPr>
          <w:ilvl w:val="0"/>
          <w:numId w:val="89"/>
        </w:numPr>
        <w:tabs>
          <w:tab w:val="left" w:pos="426"/>
        </w:tabs>
        <w:contextualSpacing/>
        <w:jc w:val="both"/>
        <w:rPr>
          <w:rFonts w:ascii="Cambria" w:hAnsi="Cambria"/>
          <w:sz w:val="22"/>
          <w:szCs w:val="22"/>
        </w:rPr>
      </w:pPr>
      <w:r w:rsidRPr="008618C8">
        <w:rPr>
          <w:rFonts w:ascii="Cambria" w:hAnsi="Cambria"/>
          <w:sz w:val="22"/>
          <w:szCs w:val="22"/>
        </w:rPr>
        <w:lastRenderedPageBreak/>
        <w:t>Zamawiający przewiduje możliwość dokonania następujących zmian postanowień zawartej umowy w sprawie zamówienia publicznego w stosunku do treści oferty, na podstawie której dokonano wyboru Wykonawcy:</w:t>
      </w:r>
    </w:p>
    <w:p w:rsidR="00891593" w:rsidRPr="008618C8" w:rsidRDefault="009A18B5" w:rsidP="00B856C2">
      <w:pPr>
        <w:pStyle w:val="Akapitzlist"/>
        <w:numPr>
          <w:ilvl w:val="1"/>
          <w:numId w:val="59"/>
        </w:numPr>
        <w:tabs>
          <w:tab w:val="left" w:pos="426"/>
        </w:tabs>
        <w:contextualSpacing/>
        <w:jc w:val="both"/>
        <w:rPr>
          <w:rFonts w:ascii="Cambria" w:hAnsi="Cambria"/>
          <w:sz w:val="22"/>
          <w:szCs w:val="22"/>
        </w:rPr>
      </w:pPr>
      <w:r w:rsidRPr="008618C8">
        <w:rPr>
          <w:rFonts w:ascii="Cambria" w:hAnsi="Cambria"/>
          <w:sz w:val="22"/>
          <w:szCs w:val="22"/>
        </w:rPr>
        <w:t xml:space="preserve">zmiany warunków stanowiących podstawę udzielanej ochrony ubezpieczeniowej w przypadku </w:t>
      </w:r>
      <w:r w:rsidRPr="008618C8">
        <w:rPr>
          <w:rFonts w:ascii="Cambria" w:eastAsia="SimSun" w:hAnsi="Cambria"/>
          <w:sz w:val="22"/>
          <w:szCs w:val="22"/>
        </w:rPr>
        <w:t>zmian powszechnie obowiązujących przepisów prawa, w szczególności kodeksu cywilnego</w:t>
      </w:r>
      <w:r w:rsidRPr="008618C8">
        <w:rPr>
          <w:rFonts w:ascii="Cambria" w:hAnsi="Cambria"/>
          <w:sz w:val="22"/>
          <w:szCs w:val="22"/>
        </w:rPr>
        <w:t>,</w:t>
      </w:r>
      <w:r w:rsidRPr="008618C8">
        <w:rPr>
          <w:rFonts w:ascii="Cambria" w:eastAsia="SimSun" w:hAnsi="Cambria"/>
          <w:sz w:val="22"/>
          <w:szCs w:val="22"/>
        </w:rPr>
        <w:t xml:space="preserve"> w zakresie, </w:t>
      </w:r>
      <w:r w:rsidRPr="008618C8">
        <w:rPr>
          <w:rFonts w:ascii="Cambria" w:hAnsi="Cambria"/>
          <w:sz w:val="22"/>
          <w:szCs w:val="22"/>
        </w:rPr>
        <w:t>w jakim zmiany te dotyczyć będą postanowień umów ubezpieczenia wskazanych w SIWZ;</w:t>
      </w:r>
    </w:p>
    <w:p w:rsidR="009A18B5" w:rsidRPr="008618C8" w:rsidRDefault="009A18B5" w:rsidP="00B856C2">
      <w:pPr>
        <w:pStyle w:val="Akapitzlist"/>
        <w:numPr>
          <w:ilvl w:val="1"/>
          <w:numId w:val="59"/>
        </w:numPr>
        <w:tabs>
          <w:tab w:val="left" w:pos="426"/>
        </w:tabs>
        <w:ind w:left="426" w:hanging="426"/>
        <w:contextualSpacing/>
        <w:jc w:val="both"/>
        <w:rPr>
          <w:rFonts w:ascii="Cambria" w:hAnsi="Cambria"/>
          <w:sz w:val="22"/>
          <w:szCs w:val="22"/>
        </w:rPr>
      </w:pPr>
      <w:r w:rsidRPr="008618C8">
        <w:rPr>
          <w:rFonts w:ascii="Cambria" w:hAnsi="Cambria"/>
          <w:sz w:val="22"/>
          <w:szCs w:val="22"/>
        </w:rPr>
        <w:t xml:space="preserve">zmian </w:t>
      </w:r>
      <w:r w:rsidRPr="008618C8">
        <w:rPr>
          <w:rFonts w:ascii="Cambria" w:eastAsia="SimSun" w:hAnsi="Cambria"/>
          <w:sz w:val="22"/>
          <w:szCs w:val="22"/>
        </w:rPr>
        <w:t xml:space="preserve">stawki podatku od towarów i usług, wysokości minimalnego wynagrodzenia za pracę albo wysokości minimalnej stawki godzinowej, ustalonych na podstawie przepisów ustawy z dnia 10 października 2002 r. o minimalnym wynagrodzeniu za pracę, czy zasad podlegania ubezpieczeniom społecznym lub ubezpieczeniu zdrowotnemu lub wysokości składki na ubezpieczenie społeczne lub zdrowotne, </w:t>
      </w:r>
      <w:r w:rsidRPr="008618C8">
        <w:rPr>
          <w:rFonts w:ascii="Cambria" w:hAnsi="Cambria"/>
          <w:sz w:val="22"/>
          <w:szCs w:val="22"/>
        </w:rPr>
        <w:t>jeżeli zmiany te będą miały wpływ na koszty wykonania zamówienia przez Wykonawcę;</w:t>
      </w:r>
    </w:p>
    <w:p w:rsidR="009A18B5" w:rsidRPr="008618C8" w:rsidRDefault="009A18B5" w:rsidP="00B856C2">
      <w:pPr>
        <w:numPr>
          <w:ilvl w:val="1"/>
          <w:numId w:val="59"/>
        </w:numPr>
        <w:tabs>
          <w:tab w:val="left" w:pos="426"/>
        </w:tabs>
        <w:ind w:left="426" w:hanging="426"/>
        <w:jc w:val="both"/>
        <w:rPr>
          <w:rFonts w:ascii="Cambria" w:hAnsi="Cambria"/>
          <w:sz w:val="22"/>
          <w:szCs w:val="22"/>
        </w:rPr>
      </w:pPr>
      <w:r w:rsidRPr="008618C8">
        <w:rPr>
          <w:rFonts w:ascii="Cambria" w:hAnsi="Cambria"/>
          <w:sz w:val="22"/>
          <w:szCs w:val="22"/>
        </w:rPr>
        <w:t>w przypadku zmian, o których mowa w pkt. 1.1  Strony umowy zobowiązane są do podjęcia następujących działań:</w:t>
      </w:r>
    </w:p>
    <w:p w:rsidR="009A18B5" w:rsidRPr="008618C8" w:rsidRDefault="009A18B5" w:rsidP="00B856C2">
      <w:pPr>
        <w:numPr>
          <w:ilvl w:val="0"/>
          <w:numId w:val="64"/>
        </w:numPr>
        <w:tabs>
          <w:tab w:val="left" w:pos="426"/>
        </w:tabs>
        <w:ind w:left="709" w:hanging="283"/>
        <w:jc w:val="both"/>
        <w:rPr>
          <w:rFonts w:ascii="Cambria" w:hAnsi="Cambria"/>
          <w:sz w:val="22"/>
          <w:szCs w:val="22"/>
        </w:rPr>
      </w:pPr>
      <w:r w:rsidRPr="008618C8">
        <w:rPr>
          <w:rFonts w:ascii="Cambria" w:hAnsi="Cambria"/>
          <w:sz w:val="22"/>
          <w:szCs w:val="22"/>
        </w:rPr>
        <w:t xml:space="preserve">Wykonawca najpóźniej w terminie 30 dni od dnia wejścia w życie przepisów wprowadzających przedmiotowe zmiany, może wystąpić do Zamawiającego </w:t>
      </w:r>
      <w:r w:rsidRPr="008618C8">
        <w:rPr>
          <w:rFonts w:ascii="Cambria" w:hAnsi="Cambria"/>
          <w:sz w:val="22"/>
          <w:szCs w:val="22"/>
        </w:rPr>
        <w:br/>
        <w:t xml:space="preserve">z pisemnym wnioskiem o dokonanie zmiany umowy w zakresie wysokości wynagrodzenia, zawierającym w szczególności: </w:t>
      </w:r>
    </w:p>
    <w:p w:rsidR="009A18B5" w:rsidRPr="008618C8" w:rsidRDefault="009A18B5" w:rsidP="00B856C2">
      <w:pPr>
        <w:numPr>
          <w:ilvl w:val="0"/>
          <w:numId w:val="65"/>
        </w:numPr>
        <w:ind w:left="993" w:hanging="284"/>
        <w:jc w:val="both"/>
        <w:rPr>
          <w:rFonts w:ascii="Cambria" w:hAnsi="Cambria"/>
          <w:sz w:val="22"/>
          <w:szCs w:val="22"/>
        </w:rPr>
      </w:pPr>
      <w:r w:rsidRPr="008618C8">
        <w:rPr>
          <w:rFonts w:ascii="Cambria" w:hAnsi="Cambria"/>
          <w:sz w:val="22"/>
          <w:szCs w:val="22"/>
        </w:rPr>
        <w:t>szczegółową kalkulację proponowanej zmienionej wysokości wynagrodzenia Wykonawcy oraz wykazanie adekwatności propozycji do zmiany wysokości kosztów wykonania umowy przez Wykonawcę,</w:t>
      </w:r>
    </w:p>
    <w:p w:rsidR="009A18B5" w:rsidRPr="008618C8" w:rsidRDefault="009A18B5" w:rsidP="00B856C2">
      <w:pPr>
        <w:numPr>
          <w:ilvl w:val="0"/>
          <w:numId w:val="65"/>
        </w:numPr>
        <w:ind w:left="993" w:hanging="284"/>
        <w:jc w:val="both"/>
        <w:rPr>
          <w:rFonts w:ascii="Cambria" w:hAnsi="Cambria"/>
          <w:sz w:val="22"/>
          <w:szCs w:val="22"/>
        </w:rPr>
      </w:pPr>
      <w:r w:rsidRPr="008618C8">
        <w:rPr>
          <w:rFonts w:ascii="Cambria" w:hAnsi="Cambria"/>
          <w:sz w:val="22"/>
          <w:szCs w:val="22"/>
        </w:rPr>
        <w:t>przyjęte przez Wykonawcę zasady kalkulacji wysokości kosztów wykonania umowy oraz założenia co do wysokości dotychczasowych oraz przyszłych kosztów wykonania umowy wraz z dokumentami potwierdzającymi prawidłowość przyjętych założeń;</w:t>
      </w:r>
    </w:p>
    <w:p w:rsidR="009A18B5" w:rsidRPr="008618C8" w:rsidRDefault="009A18B5" w:rsidP="00B856C2">
      <w:pPr>
        <w:numPr>
          <w:ilvl w:val="0"/>
          <w:numId w:val="64"/>
        </w:numPr>
        <w:tabs>
          <w:tab w:val="left" w:pos="426"/>
        </w:tabs>
        <w:ind w:left="709" w:hanging="283"/>
        <w:jc w:val="both"/>
        <w:rPr>
          <w:rFonts w:ascii="Cambria" w:hAnsi="Cambria"/>
          <w:sz w:val="22"/>
          <w:szCs w:val="22"/>
        </w:rPr>
      </w:pPr>
      <w:r w:rsidRPr="008618C8">
        <w:rPr>
          <w:rFonts w:ascii="Cambria" w:hAnsi="Cambria"/>
          <w:sz w:val="22"/>
          <w:szCs w:val="22"/>
        </w:rPr>
        <w:t>w terminie 30 dni od otrzymania wniosku, o którym mowa w lit. a, Zamawiający może zwrócić się do Wykonawcy o jego uzupełnienie poprzez przekazanie dodatkowych wyjaśnień, informacji lub dokumentów;</w:t>
      </w:r>
    </w:p>
    <w:p w:rsidR="009A18B5" w:rsidRPr="008618C8" w:rsidRDefault="009A18B5" w:rsidP="00B856C2">
      <w:pPr>
        <w:numPr>
          <w:ilvl w:val="0"/>
          <w:numId w:val="64"/>
        </w:numPr>
        <w:tabs>
          <w:tab w:val="left" w:pos="426"/>
        </w:tabs>
        <w:ind w:left="709" w:hanging="283"/>
        <w:jc w:val="both"/>
        <w:rPr>
          <w:rFonts w:ascii="Cambria" w:hAnsi="Cambria"/>
          <w:sz w:val="22"/>
          <w:szCs w:val="22"/>
        </w:rPr>
      </w:pPr>
      <w:r w:rsidRPr="008618C8">
        <w:rPr>
          <w:rFonts w:ascii="Cambria" w:hAnsi="Cambria"/>
          <w:sz w:val="22"/>
          <w:szCs w:val="22"/>
        </w:rPr>
        <w:t>Zamawiający w terminie 30 dni od otrzymania kompletnego wniosku zajmie wobec niego pisemne stanowisko; za dzień przekazania stanowiska, uznaje się dzień jego wysłania na adres właściwy dla doręczeń pism dla Wykonawcy;</w:t>
      </w:r>
    </w:p>
    <w:p w:rsidR="009A18B5" w:rsidRPr="008618C8" w:rsidRDefault="009A18B5" w:rsidP="00B856C2">
      <w:pPr>
        <w:numPr>
          <w:ilvl w:val="0"/>
          <w:numId w:val="64"/>
        </w:numPr>
        <w:tabs>
          <w:tab w:val="left" w:pos="426"/>
        </w:tabs>
        <w:ind w:left="709" w:hanging="283"/>
        <w:jc w:val="both"/>
        <w:rPr>
          <w:rFonts w:ascii="Cambria" w:hAnsi="Cambria"/>
          <w:sz w:val="22"/>
          <w:szCs w:val="22"/>
        </w:rPr>
      </w:pPr>
      <w:r w:rsidRPr="008618C8">
        <w:rPr>
          <w:rFonts w:ascii="Cambria" w:hAnsi="Cambria"/>
          <w:sz w:val="22"/>
          <w:szCs w:val="22"/>
        </w:rPr>
        <w:t>Zamawiający najpóźniej w terminie 30 dni od dnia wejścia w życie przepisów wprowadzających przedmiotowe zmiany, może przekazać Wykonawcy pisemny wniosek o dokonanie zmiany umowy; wniosek powinien zawierać co najmniej propozycję zmiany umowy w zakresie wysokości wynagrodzenia oraz powołanie się na podstawę prawną zmian przepisów;</w:t>
      </w:r>
    </w:p>
    <w:p w:rsidR="009A18B5" w:rsidRPr="008618C8" w:rsidRDefault="009A18B5" w:rsidP="00B856C2">
      <w:pPr>
        <w:numPr>
          <w:ilvl w:val="0"/>
          <w:numId w:val="64"/>
        </w:numPr>
        <w:tabs>
          <w:tab w:val="left" w:pos="426"/>
        </w:tabs>
        <w:ind w:left="709" w:hanging="283"/>
        <w:jc w:val="both"/>
        <w:rPr>
          <w:rFonts w:ascii="Cambria" w:hAnsi="Cambria"/>
          <w:sz w:val="22"/>
          <w:szCs w:val="22"/>
        </w:rPr>
      </w:pPr>
      <w:r w:rsidRPr="008618C8">
        <w:rPr>
          <w:rFonts w:ascii="Cambria" w:hAnsi="Cambria"/>
          <w:sz w:val="22"/>
          <w:szCs w:val="22"/>
        </w:rPr>
        <w:t>przed przekazaniem wniosku, o którym mowa w lit. d, Zamawiający może zwrócić się do Wykonawcy o udzielenie informacji lub przekazanie wyjaśnień lub dokumentów niezbędnych do oceny przez Zamawiającego, czy zmiany w zakresie przywołanych wyżej przepisów, mają wpływ na koszty wykonania umowy przez Wykonawcę oraz w jakim stopniu zmiany tych kosztów uzasadniają zmianę wysokości wynagrodzenia; rodzaj i zakres tych informacji określi Zamawiający w wezwaniu; zapisy lit. b i c stosuje się odpowiednio z tym, że Wykonawca jest zobowiązany w każdym przypadku do zajęcia pisemnego stanowiska w terminie 30 dni od dnia otrzymania wniosku od Zamawiającego;</w:t>
      </w:r>
    </w:p>
    <w:p w:rsidR="009A18B5" w:rsidRPr="008618C8" w:rsidRDefault="009A18B5" w:rsidP="00B856C2">
      <w:pPr>
        <w:numPr>
          <w:ilvl w:val="0"/>
          <w:numId w:val="64"/>
        </w:numPr>
        <w:tabs>
          <w:tab w:val="left" w:pos="426"/>
        </w:tabs>
        <w:ind w:left="709" w:hanging="283"/>
        <w:jc w:val="both"/>
        <w:rPr>
          <w:rFonts w:ascii="Cambria" w:hAnsi="Cambria"/>
          <w:sz w:val="22"/>
          <w:szCs w:val="22"/>
        </w:rPr>
      </w:pPr>
      <w:r w:rsidRPr="008618C8">
        <w:rPr>
          <w:rFonts w:ascii="Cambria" w:hAnsi="Cambria"/>
          <w:sz w:val="22"/>
          <w:szCs w:val="22"/>
        </w:rPr>
        <w:t>jeżeli w trakcie trwania procedury opisanej w lit. a – f zostanie wykazane, że zmiany przywołanych wyżej przepisów, uzasadniają zmianę wysokości wynagrodzenia, Strony umowy zawrą stosowny aneks do umowy, z zachowaniem zasady zmiany wysokości wynagrodzenia w kwocie odpowiadającej zmianie kosztów wykonania umowy wywołanych przyczynami zmian przywołanych wyżej przepisów;</w:t>
      </w:r>
    </w:p>
    <w:p w:rsidR="009A18B5" w:rsidRPr="008618C8" w:rsidRDefault="009A18B5" w:rsidP="00B856C2">
      <w:pPr>
        <w:numPr>
          <w:ilvl w:val="1"/>
          <w:numId w:val="59"/>
        </w:numPr>
        <w:tabs>
          <w:tab w:val="left" w:pos="426"/>
        </w:tabs>
        <w:ind w:left="426" w:hanging="426"/>
        <w:jc w:val="both"/>
        <w:rPr>
          <w:rFonts w:ascii="Cambria" w:hAnsi="Cambria"/>
          <w:strike/>
          <w:sz w:val="22"/>
          <w:szCs w:val="22"/>
        </w:rPr>
      </w:pPr>
      <w:r w:rsidRPr="008618C8">
        <w:rPr>
          <w:rFonts w:ascii="Cambria" w:hAnsi="Cambria"/>
          <w:sz w:val="22"/>
          <w:szCs w:val="22"/>
        </w:rPr>
        <w:t xml:space="preserve">zmiany podmiotowego zakresu zamówienia w przypadku utworzenia nowej jednostki organizacyjnej lub instytucji kultury, albo rozwiązania jednostki organizacyjnej lub instytucji kultury objętej zamówieniem; warunkiem dokonania zmiany jest złożenie </w:t>
      </w:r>
      <w:r w:rsidRPr="008618C8">
        <w:rPr>
          <w:rFonts w:ascii="Cambria" w:hAnsi="Cambria"/>
          <w:sz w:val="22"/>
          <w:szCs w:val="22"/>
        </w:rPr>
        <w:lastRenderedPageBreak/>
        <w:t>pisemnego wniosku przez Zamawiającego i obliczenie kosztów zmiany (dopłata składki z uwzględnieniem postanowień klauzuli automatycznego pokrycia lub zwrot składki za niewykorzystany okres ubezpieczenia), zgodnie z zasadami określonymi w §10 niniejszej umowy;</w:t>
      </w:r>
    </w:p>
    <w:p w:rsidR="009A18B5" w:rsidRPr="008618C8" w:rsidRDefault="009A18B5" w:rsidP="00B856C2">
      <w:pPr>
        <w:numPr>
          <w:ilvl w:val="1"/>
          <w:numId w:val="59"/>
        </w:numPr>
        <w:tabs>
          <w:tab w:val="left" w:pos="426"/>
        </w:tabs>
        <w:ind w:left="426" w:hanging="426"/>
        <w:jc w:val="both"/>
        <w:rPr>
          <w:rFonts w:ascii="Cambria" w:hAnsi="Cambria"/>
          <w:sz w:val="22"/>
          <w:szCs w:val="22"/>
        </w:rPr>
      </w:pPr>
      <w:r w:rsidRPr="008618C8">
        <w:rPr>
          <w:rFonts w:ascii="Cambria" w:hAnsi="Cambria"/>
          <w:sz w:val="22"/>
          <w:szCs w:val="22"/>
        </w:rPr>
        <w:t>zmiany formy prawnej jednostek organizacyjnych lub instytucji kultury objętych zamówieniem, w przypadku ich przekształcenia w spółkę prawa handlowego; nowopowstały podmiot lub upoważniony przez niego Zamawiający winien wyrazić pisemnie wolę kontynuacji umów ubezpieczenia w ciągu 30 dni, a Wykonawca wyrazi zgodę na przeniesienie praw z umów na nowy podmiot, pod warunkiem, że nowy podmiot będzie posiadał analogiczny profil działalności, jak przed zmianą i nie ulegną zmianie zabezpieczenia przeciwpożarowe i </w:t>
      </w:r>
      <w:proofErr w:type="spellStart"/>
      <w:r w:rsidRPr="008618C8">
        <w:rPr>
          <w:rFonts w:ascii="Cambria" w:hAnsi="Cambria"/>
          <w:sz w:val="22"/>
          <w:szCs w:val="22"/>
        </w:rPr>
        <w:t>przeciwkradzieżowe</w:t>
      </w:r>
      <w:proofErr w:type="spellEnd"/>
      <w:r w:rsidRPr="008618C8">
        <w:rPr>
          <w:rFonts w:ascii="Cambria" w:hAnsi="Cambria"/>
          <w:sz w:val="22"/>
          <w:szCs w:val="22"/>
        </w:rPr>
        <w:t>; w przypadku braku pisemnego potwierdzenia woli kontynuacji ubezpieczeń uważa się, że umowa wygasła z dniem zmiany formy prawnej, a Wykonawca dokona zwrotu składki za niewykorzystany okres ubezpieczenia zgodnie z kodeksem cywilnym i zasadami określonymi w § 10 niniejszej umowy w sprawie zamówienia publicznego;</w:t>
      </w:r>
    </w:p>
    <w:p w:rsidR="009A18B5" w:rsidRPr="008618C8" w:rsidRDefault="009A18B5" w:rsidP="00B856C2">
      <w:pPr>
        <w:numPr>
          <w:ilvl w:val="1"/>
          <w:numId w:val="59"/>
        </w:numPr>
        <w:tabs>
          <w:tab w:val="left" w:pos="426"/>
        </w:tabs>
        <w:ind w:left="426" w:hanging="426"/>
        <w:jc w:val="both"/>
        <w:rPr>
          <w:rFonts w:ascii="Cambria" w:hAnsi="Cambria"/>
          <w:sz w:val="22"/>
          <w:szCs w:val="22"/>
        </w:rPr>
      </w:pPr>
      <w:r w:rsidRPr="008618C8">
        <w:rPr>
          <w:rFonts w:ascii="Cambria" w:hAnsi="Cambria"/>
          <w:sz w:val="22"/>
          <w:szCs w:val="22"/>
        </w:rPr>
        <w:t>zmiany wynagrodzenia Wykonawcy w przypadku:</w:t>
      </w:r>
    </w:p>
    <w:p w:rsidR="009A18B5" w:rsidRPr="008618C8" w:rsidRDefault="009A18B5" w:rsidP="00B856C2">
      <w:pPr>
        <w:numPr>
          <w:ilvl w:val="0"/>
          <w:numId w:val="56"/>
        </w:numPr>
        <w:tabs>
          <w:tab w:val="left" w:pos="709"/>
          <w:tab w:val="left" w:pos="993"/>
        </w:tabs>
        <w:ind w:hanging="294"/>
        <w:contextualSpacing/>
        <w:jc w:val="both"/>
        <w:rPr>
          <w:rFonts w:ascii="Cambria" w:hAnsi="Cambria"/>
          <w:sz w:val="22"/>
          <w:szCs w:val="22"/>
        </w:rPr>
      </w:pPr>
      <w:r w:rsidRPr="008618C8">
        <w:rPr>
          <w:rFonts w:ascii="Cambria" w:hAnsi="Cambria"/>
          <w:sz w:val="22"/>
          <w:szCs w:val="22"/>
        </w:rPr>
        <w:t>zmian opisanych w pkt 1.1 i 1.4, jeżeli będą one związane ze wzrostem albo spadkiem sumy ubezpieczenia przedmiotu ubezpieczenia,</w:t>
      </w:r>
    </w:p>
    <w:p w:rsidR="009A18B5" w:rsidRPr="008618C8" w:rsidRDefault="009A18B5" w:rsidP="00B856C2">
      <w:pPr>
        <w:numPr>
          <w:ilvl w:val="0"/>
          <w:numId w:val="56"/>
        </w:numPr>
        <w:tabs>
          <w:tab w:val="left" w:pos="709"/>
          <w:tab w:val="left" w:pos="993"/>
        </w:tabs>
        <w:ind w:hanging="294"/>
        <w:contextualSpacing/>
        <w:jc w:val="both"/>
        <w:rPr>
          <w:rFonts w:ascii="Cambria" w:hAnsi="Cambria"/>
          <w:sz w:val="22"/>
          <w:szCs w:val="22"/>
        </w:rPr>
      </w:pPr>
      <w:r w:rsidRPr="008618C8">
        <w:rPr>
          <w:rFonts w:ascii="Cambria" w:hAnsi="Cambria"/>
          <w:sz w:val="22"/>
          <w:szCs w:val="22"/>
        </w:rPr>
        <w:t xml:space="preserve">wzrostu albo spadku ilości lub wartości przedmiotu ubezpieczenia ubezpieczonego systemem sum stałych (odpowiednio proporcjonalne zwiększenie wynagrodzenia Wykonawcy z uwzględnieniem postanowień klauzuli automatycznego pokrycia lub zwrot przez Wykonawcę składki za niewykorzystany okres ubezpieczenia, zgodnie z zasadami określonymi w §10 niniejszej umowy), </w:t>
      </w:r>
    </w:p>
    <w:p w:rsidR="009A18B5" w:rsidRPr="008618C8" w:rsidRDefault="009A18B5" w:rsidP="00B856C2">
      <w:pPr>
        <w:numPr>
          <w:ilvl w:val="0"/>
          <w:numId w:val="56"/>
        </w:numPr>
        <w:tabs>
          <w:tab w:val="left" w:pos="709"/>
          <w:tab w:val="left" w:pos="993"/>
        </w:tabs>
        <w:ind w:hanging="294"/>
        <w:contextualSpacing/>
        <w:jc w:val="both"/>
        <w:rPr>
          <w:rFonts w:ascii="Cambria" w:hAnsi="Cambria"/>
          <w:sz w:val="22"/>
          <w:szCs w:val="22"/>
        </w:rPr>
      </w:pPr>
      <w:r w:rsidRPr="008618C8">
        <w:rPr>
          <w:rFonts w:ascii="Cambria" w:hAnsi="Cambria"/>
          <w:sz w:val="22"/>
          <w:szCs w:val="22"/>
        </w:rPr>
        <w:t>wyczerpania sumy ubezpieczenia w objętym zakresem zamówienia ubezpieczeniu systemem pierwszego ryzyka, wyczerpania sumy gwarancyjnej w ubezpieczeniu odpowiedzialności cywilnej (zwiększenie wynagrodzenia Wykonawcy w przypadku uzgodnienia z Wykonawcą uzupełnienia sumy ubezpieczenia w ubezpieczeniu systemem pierwszego ryzyka lub sumy gwarancyjnej w ubezpieczeniu odpowiedzialności cywilnej i jego kosztu).</w:t>
      </w:r>
    </w:p>
    <w:p w:rsidR="009A18B5" w:rsidRPr="008618C8" w:rsidRDefault="009A18B5" w:rsidP="00B856C2">
      <w:pPr>
        <w:numPr>
          <w:ilvl w:val="0"/>
          <w:numId w:val="59"/>
        </w:numPr>
        <w:tabs>
          <w:tab w:val="left" w:pos="426"/>
        </w:tabs>
        <w:ind w:left="426" w:hanging="426"/>
        <w:contextualSpacing/>
        <w:jc w:val="both"/>
        <w:rPr>
          <w:rFonts w:ascii="Cambria" w:hAnsi="Cambria"/>
          <w:sz w:val="22"/>
          <w:szCs w:val="22"/>
        </w:rPr>
      </w:pPr>
      <w:r w:rsidRPr="008618C8">
        <w:rPr>
          <w:rFonts w:ascii="Cambria" w:hAnsi="Cambria"/>
          <w:sz w:val="22"/>
          <w:szCs w:val="22"/>
        </w:rPr>
        <w:t xml:space="preserve">Zmiana umowy jest dopuszczalna, jeżeli zajdzie co najmniej jedna z następujących okoliczności, określonych w art. 144 ust. 1 ustawy </w:t>
      </w:r>
      <w:proofErr w:type="spellStart"/>
      <w:r w:rsidRPr="008618C8">
        <w:rPr>
          <w:rFonts w:ascii="Cambria" w:hAnsi="Cambria"/>
          <w:sz w:val="22"/>
          <w:szCs w:val="22"/>
        </w:rPr>
        <w:t>Pzp</w:t>
      </w:r>
      <w:proofErr w:type="spellEnd"/>
      <w:r w:rsidRPr="008618C8">
        <w:rPr>
          <w:rFonts w:ascii="Cambria" w:hAnsi="Cambria"/>
          <w:sz w:val="22"/>
          <w:szCs w:val="22"/>
        </w:rPr>
        <w:t>:</w:t>
      </w:r>
    </w:p>
    <w:p w:rsidR="009A18B5" w:rsidRPr="008618C8" w:rsidRDefault="009A18B5" w:rsidP="00B856C2">
      <w:pPr>
        <w:numPr>
          <w:ilvl w:val="1"/>
          <w:numId w:val="59"/>
        </w:numPr>
        <w:tabs>
          <w:tab w:val="left" w:pos="426"/>
        </w:tabs>
        <w:ind w:left="426" w:hanging="426"/>
        <w:contextualSpacing/>
        <w:jc w:val="both"/>
        <w:rPr>
          <w:rFonts w:ascii="Cambria" w:hAnsi="Cambria"/>
          <w:sz w:val="22"/>
          <w:szCs w:val="22"/>
        </w:rPr>
      </w:pPr>
      <w:r w:rsidRPr="008618C8">
        <w:rPr>
          <w:rFonts w:ascii="Cambria" w:hAnsi="Cambria"/>
          <w:sz w:val="22"/>
          <w:szCs w:val="22"/>
        </w:rPr>
        <w:t>zmiany zostały przewidziane w ogłoszeniu o zamówieniu lub specyfikacji istotnych warunków zamówienia w postaci jednoznacznych postanowień umownych, które określają ich zakres, w szczególności możliwość zmiany wysokości wynagrodzenia Wykonawcy i charakter oraz warunki wprowadzenia zmian;</w:t>
      </w:r>
    </w:p>
    <w:p w:rsidR="009A18B5" w:rsidRPr="008618C8" w:rsidRDefault="009A18B5" w:rsidP="00B856C2">
      <w:pPr>
        <w:numPr>
          <w:ilvl w:val="1"/>
          <w:numId w:val="59"/>
        </w:numPr>
        <w:tabs>
          <w:tab w:val="left" w:pos="426"/>
        </w:tabs>
        <w:ind w:left="426" w:hanging="426"/>
        <w:contextualSpacing/>
        <w:jc w:val="both"/>
        <w:rPr>
          <w:rFonts w:ascii="Cambria" w:hAnsi="Cambria"/>
          <w:sz w:val="22"/>
          <w:szCs w:val="22"/>
        </w:rPr>
      </w:pPr>
      <w:r w:rsidRPr="008618C8">
        <w:rPr>
          <w:rFonts w:ascii="Cambria" w:hAnsi="Cambria"/>
          <w:sz w:val="22"/>
          <w:szCs w:val="22"/>
        </w:rPr>
        <w:t>zmiany dotyczą realizacji dodatkowych usług ubezpieczeniowych od dotychczasowego Wykonawcy, nieobjętych zamówieniem podstawowym, o ile stały się niezbędne i zostały spełnione następujące warunki:</w:t>
      </w:r>
    </w:p>
    <w:p w:rsidR="009A18B5" w:rsidRPr="008618C8" w:rsidRDefault="009A18B5" w:rsidP="00B856C2">
      <w:pPr>
        <w:numPr>
          <w:ilvl w:val="1"/>
          <w:numId w:val="52"/>
        </w:numPr>
        <w:tabs>
          <w:tab w:val="left" w:pos="426"/>
        </w:tabs>
        <w:ind w:left="709" w:hanging="283"/>
        <w:contextualSpacing/>
        <w:jc w:val="both"/>
        <w:rPr>
          <w:rFonts w:ascii="Cambria" w:hAnsi="Cambria"/>
          <w:sz w:val="22"/>
          <w:szCs w:val="22"/>
        </w:rPr>
      </w:pPr>
      <w:r w:rsidRPr="008618C8">
        <w:rPr>
          <w:rFonts w:ascii="Cambria" w:hAnsi="Cambria"/>
          <w:sz w:val="22"/>
          <w:szCs w:val="22"/>
        </w:rPr>
        <w:t>zmiana Wykonawcy nie może zostać dokonana z powodów ekonomicznych lub technicznych, w szczególności dotyczących zamienności lub interoperacyjności usług, zamówionych w ramach zamówienia podstawowego,</w:t>
      </w:r>
    </w:p>
    <w:p w:rsidR="009A18B5" w:rsidRPr="008618C8" w:rsidRDefault="009A18B5" w:rsidP="00B856C2">
      <w:pPr>
        <w:numPr>
          <w:ilvl w:val="1"/>
          <w:numId w:val="52"/>
        </w:numPr>
        <w:tabs>
          <w:tab w:val="left" w:pos="426"/>
        </w:tabs>
        <w:ind w:left="709" w:hanging="283"/>
        <w:contextualSpacing/>
        <w:jc w:val="both"/>
        <w:rPr>
          <w:rFonts w:ascii="Cambria" w:hAnsi="Cambria"/>
          <w:sz w:val="22"/>
          <w:szCs w:val="22"/>
        </w:rPr>
      </w:pPr>
      <w:r w:rsidRPr="008618C8">
        <w:rPr>
          <w:rFonts w:ascii="Cambria" w:hAnsi="Cambria"/>
          <w:sz w:val="22"/>
          <w:szCs w:val="22"/>
        </w:rPr>
        <w:t>zmiana Wykonawcy spowodowałaby istotną niedogodność lub znaczne zwiększenie kosztów dla Zamawiającego,</w:t>
      </w:r>
    </w:p>
    <w:p w:rsidR="009A18B5" w:rsidRPr="008618C8" w:rsidRDefault="009A18B5" w:rsidP="00B856C2">
      <w:pPr>
        <w:numPr>
          <w:ilvl w:val="1"/>
          <w:numId w:val="52"/>
        </w:numPr>
        <w:tabs>
          <w:tab w:val="left" w:pos="426"/>
        </w:tabs>
        <w:ind w:left="709" w:hanging="283"/>
        <w:contextualSpacing/>
        <w:jc w:val="both"/>
        <w:rPr>
          <w:rFonts w:ascii="Cambria" w:hAnsi="Cambria"/>
          <w:sz w:val="22"/>
          <w:szCs w:val="22"/>
        </w:rPr>
      </w:pPr>
      <w:r w:rsidRPr="008618C8">
        <w:rPr>
          <w:rFonts w:ascii="Cambria" w:hAnsi="Cambria"/>
          <w:sz w:val="22"/>
          <w:szCs w:val="22"/>
        </w:rPr>
        <w:t>wartość każdej kolejnej zmiany nie przekracza 50% wartości zamówienia określonej pierwotnie w umowie;</w:t>
      </w:r>
    </w:p>
    <w:p w:rsidR="009A18B5" w:rsidRPr="008618C8" w:rsidRDefault="009A18B5" w:rsidP="00B856C2">
      <w:pPr>
        <w:numPr>
          <w:ilvl w:val="1"/>
          <w:numId w:val="59"/>
        </w:numPr>
        <w:tabs>
          <w:tab w:val="left" w:pos="426"/>
        </w:tabs>
        <w:contextualSpacing/>
        <w:jc w:val="both"/>
        <w:rPr>
          <w:rFonts w:ascii="Cambria" w:hAnsi="Cambria"/>
          <w:sz w:val="22"/>
          <w:szCs w:val="22"/>
        </w:rPr>
      </w:pPr>
      <w:r w:rsidRPr="008618C8">
        <w:rPr>
          <w:rFonts w:ascii="Cambria" w:hAnsi="Cambria"/>
          <w:sz w:val="22"/>
          <w:szCs w:val="22"/>
        </w:rPr>
        <w:t>zostały spełnione łącznie następujące warunki:</w:t>
      </w:r>
    </w:p>
    <w:p w:rsidR="009A18B5" w:rsidRPr="008618C8" w:rsidRDefault="009A18B5" w:rsidP="00B856C2">
      <w:pPr>
        <w:numPr>
          <w:ilvl w:val="1"/>
          <w:numId w:val="51"/>
        </w:numPr>
        <w:tabs>
          <w:tab w:val="left" w:pos="426"/>
        </w:tabs>
        <w:ind w:left="709" w:hanging="283"/>
        <w:contextualSpacing/>
        <w:jc w:val="both"/>
        <w:rPr>
          <w:rFonts w:ascii="Cambria" w:hAnsi="Cambria"/>
          <w:sz w:val="22"/>
          <w:szCs w:val="22"/>
        </w:rPr>
      </w:pPr>
      <w:r w:rsidRPr="008618C8">
        <w:rPr>
          <w:rFonts w:ascii="Cambria" w:hAnsi="Cambria"/>
          <w:sz w:val="22"/>
          <w:szCs w:val="22"/>
        </w:rPr>
        <w:t>konieczność zmiany umowy spowodowana jest okolicznościami, których Zamawiający, działając z należytą starannością, nie mógł przewidzieć,</w:t>
      </w:r>
    </w:p>
    <w:p w:rsidR="009A18B5" w:rsidRPr="008618C8" w:rsidRDefault="009A18B5" w:rsidP="00B856C2">
      <w:pPr>
        <w:numPr>
          <w:ilvl w:val="1"/>
          <w:numId w:val="51"/>
        </w:numPr>
        <w:tabs>
          <w:tab w:val="left" w:pos="426"/>
        </w:tabs>
        <w:ind w:left="709" w:hanging="283"/>
        <w:contextualSpacing/>
        <w:jc w:val="both"/>
        <w:rPr>
          <w:rFonts w:ascii="Cambria" w:hAnsi="Cambria"/>
          <w:sz w:val="22"/>
          <w:szCs w:val="22"/>
        </w:rPr>
      </w:pPr>
      <w:r w:rsidRPr="008618C8">
        <w:rPr>
          <w:rFonts w:ascii="Cambria" w:hAnsi="Cambria"/>
          <w:sz w:val="22"/>
          <w:szCs w:val="22"/>
        </w:rPr>
        <w:t>wartość zmiany nie przekracza 50% wartości zamówienia określonej pierwotnie w umowie;</w:t>
      </w:r>
    </w:p>
    <w:p w:rsidR="009A18B5" w:rsidRPr="008618C8" w:rsidRDefault="009A18B5" w:rsidP="00B856C2">
      <w:pPr>
        <w:numPr>
          <w:ilvl w:val="1"/>
          <w:numId w:val="59"/>
        </w:numPr>
        <w:tabs>
          <w:tab w:val="left" w:pos="426"/>
        </w:tabs>
        <w:contextualSpacing/>
        <w:jc w:val="both"/>
        <w:rPr>
          <w:rFonts w:ascii="Cambria" w:hAnsi="Cambria"/>
          <w:sz w:val="22"/>
          <w:szCs w:val="22"/>
        </w:rPr>
      </w:pPr>
      <w:r w:rsidRPr="008618C8">
        <w:rPr>
          <w:rFonts w:ascii="Cambria" w:hAnsi="Cambria"/>
          <w:sz w:val="22"/>
          <w:szCs w:val="22"/>
        </w:rPr>
        <w:t>Wykonawcę, któremu Zamawiający udzielił zamówienia, ma zastąpić nowy Wykonawca:</w:t>
      </w:r>
    </w:p>
    <w:p w:rsidR="009A18B5" w:rsidRPr="008618C8" w:rsidRDefault="009A18B5" w:rsidP="00B856C2">
      <w:pPr>
        <w:numPr>
          <w:ilvl w:val="1"/>
          <w:numId w:val="50"/>
        </w:numPr>
        <w:tabs>
          <w:tab w:val="left" w:pos="426"/>
          <w:tab w:val="left" w:pos="709"/>
        </w:tabs>
        <w:ind w:hanging="6"/>
        <w:contextualSpacing/>
        <w:jc w:val="both"/>
        <w:rPr>
          <w:rFonts w:ascii="Cambria" w:hAnsi="Cambria"/>
          <w:sz w:val="22"/>
          <w:szCs w:val="22"/>
        </w:rPr>
      </w:pPr>
      <w:r w:rsidRPr="008618C8">
        <w:rPr>
          <w:rFonts w:ascii="Cambria" w:hAnsi="Cambria"/>
          <w:sz w:val="22"/>
          <w:szCs w:val="22"/>
        </w:rPr>
        <w:t>na podstawie postanowień umownych, o których mowa w pkt 2.1,</w:t>
      </w:r>
    </w:p>
    <w:p w:rsidR="009A18B5" w:rsidRPr="008618C8" w:rsidRDefault="009A18B5" w:rsidP="00B856C2">
      <w:pPr>
        <w:numPr>
          <w:ilvl w:val="1"/>
          <w:numId w:val="50"/>
        </w:numPr>
        <w:tabs>
          <w:tab w:val="left" w:pos="709"/>
        </w:tabs>
        <w:ind w:left="709" w:hanging="283"/>
        <w:contextualSpacing/>
        <w:jc w:val="both"/>
        <w:rPr>
          <w:rFonts w:ascii="Cambria" w:hAnsi="Cambria"/>
          <w:sz w:val="22"/>
          <w:szCs w:val="22"/>
        </w:rPr>
      </w:pPr>
      <w:r w:rsidRPr="008618C8">
        <w:rPr>
          <w:rFonts w:ascii="Cambria" w:hAnsi="Cambria"/>
          <w:sz w:val="22"/>
          <w:szCs w:val="22"/>
        </w:rPr>
        <w:t xml:space="preserve">w wyniku połączenia, podziału, przekształcenia, upadłości, restrukturyzacji lub nabycia dotychczasowego Wykonawcy lub jego przedsiębiorstwa, o ile nowy Wykonawca spełnia </w:t>
      </w:r>
      <w:r w:rsidRPr="008618C8">
        <w:rPr>
          <w:rFonts w:ascii="Cambria" w:hAnsi="Cambria"/>
          <w:sz w:val="22"/>
          <w:szCs w:val="22"/>
        </w:rPr>
        <w:lastRenderedPageBreak/>
        <w:t>warunki udziału w postępowaniu, nie zachodzą wobec niego podstawy wykluczenia oraz nie pociąga to za sobą innych istotnych zmian umowy;</w:t>
      </w:r>
    </w:p>
    <w:p w:rsidR="009A18B5" w:rsidRPr="008618C8" w:rsidRDefault="009A18B5" w:rsidP="00B856C2">
      <w:pPr>
        <w:numPr>
          <w:ilvl w:val="1"/>
          <w:numId w:val="50"/>
        </w:numPr>
        <w:tabs>
          <w:tab w:val="left" w:pos="709"/>
        </w:tabs>
        <w:ind w:left="709" w:hanging="283"/>
        <w:contextualSpacing/>
        <w:jc w:val="both"/>
        <w:rPr>
          <w:rFonts w:ascii="Cambria" w:hAnsi="Cambria"/>
          <w:sz w:val="22"/>
          <w:szCs w:val="22"/>
        </w:rPr>
      </w:pPr>
      <w:r w:rsidRPr="008618C8">
        <w:rPr>
          <w:rFonts w:ascii="Cambria" w:hAnsi="Cambria"/>
          <w:sz w:val="22"/>
          <w:szCs w:val="22"/>
        </w:rPr>
        <w:t>w wyniku przejęcia przez Zamawiającego zobowiązań Wykonawcy względem jego podwykonawców;</w:t>
      </w:r>
    </w:p>
    <w:p w:rsidR="009A18B5" w:rsidRPr="008618C8" w:rsidRDefault="009A18B5" w:rsidP="00B856C2">
      <w:pPr>
        <w:numPr>
          <w:ilvl w:val="1"/>
          <w:numId w:val="59"/>
        </w:numPr>
        <w:tabs>
          <w:tab w:val="left" w:pos="426"/>
        </w:tabs>
        <w:contextualSpacing/>
        <w:jc w:val="both"/>
        <w:rPr>
          <w:rFonts w:ascii="Cambria" w:hAnsi="Cambria"/>
          <w:sz w:val="22"/>
          <w:szCs w:val="22"/>
        </w:rPr>
      </w:pPr>
      <w:r w:rsidRPr="008618C8">
        <w:rPr>
          <w:rFonts w:ascii="Cambria" w:hAnsi="Cambria"/>
          <w:sz w:val="22"/>
          <w:szCs w:val="22"/>
        </w:rPr>
        <w:t xml:space="preserve">zmiany, niezależnie od ich wartości, nie są istotne w rozumieniu art. 144 ust. 1e ustawy </w:t>
      </w:r>
      <w:proofErr w:type="spellStart"/>
      <w:r w:rsidRPr="008618C8">
        <w:rPr>
          <w:rFonts w:ascii="Cambria" w:hAnsi="Cambria"/>
          <w:sz w:val="22"/>
          <w:szCs w:val="22"/>
        </w:rPr>
        <w:t>Pzp</w:t>
      </w:r>
      <w:proofErr w:type="spellEnd"/>
      <w:r w:rsidRPr="008618C8">
        <w:rPr>
          <w:rFonts w:ascii="Cambria" w:hAnsi="Cambria"/>
          <w:sz w:val="22"/>
          <w:szCs w:val="22"/>
        </w:rPr>
        <w:t>;</w:t>
      </w:r>
    </w:p>
    <w:p w:rsidR="009A18B5" w:rsidRPr="008618C8" w:rsidRDefault="009A18B5" w:rsidP="00B856C2">
      <w:pPr>
        <w:numPr>
          <w:ilvl w:val="1"/>
          <w:numId w:val="59"/>
        </w:numPr>
        <w:tabs>
          <w:tab w:val="left" w:pos="426"/>
        </w:tabs>
        <w:ind w:left="426" w:hanging="426"/>
        <w:contextualSpacing/>
        <w:jc w:val="both"/>
        <w:rPr>
          <w:rFonts w:ascii="Cambria" w:hAnsi="Cambria"/>
          <w:strike/>
          <w:sz w:val="22"/>
          <w:szCs w:val="22"/>
        </w:rPr>
      </w:pPr>
      <w:r w:rsidRPr="008618C8">
        <w:rPr>
          <w:rFonts w:ascii="Cambria" w:hAnsi="Cambria"/>
          <w:sz w:val="22"/>
          <w:szCs w:val="22"/>
        </w:rPr>
        <w:t>łączna wartość zmian jest mniejsza niż kwoty określone w przepisach wydanych na podstawie art. 11 ust. 8 i jest mniejsza od 10% wartości zamówienia określonej pierwotnie w umowie.</w:t>
      </w:r>
    </w:p>
    <w:p w:rsidR="009A18B5" w:rsidRPr="008618C8" w:rsidRDefault="009A18B5" w:rsidP="00B856C2">
      <w:pPr>
        <w:numPr>
          <w:ilvl w:val="0"/>
          <w:numId w:val="59"/>
        </w:numPr>
        <w:tabs>
          <w:tab w:val="left" w:pos="426"/>
        </w:tabs>
        <w:ind w:left="426" w:hanging="426"/>
        <w:contextualSpacing/>
        <w:jc w:val="both"/>
        <w:rPr>
          <w:rFonts w:ascii="Cambria" w:hAnsi="Cambria"/>
          <w:strike/>
          <w:sz w:val="22"/>
          <w:szCs w:val="22"/>
        </w:rPr>
      </w:pPr>
      <w:r w:rsidRPr="008618C8">
        <w:rPr>
          <w:rFonts w:ascii="Cambria" w:hAnsi="Cambria"/>
          <w:sz w:val="22"/>
          <w:szCs w:val="22"/>
        </w:rPr>
        <w:t>W przypadkach, o których mowa w pkt 2.1, 2.3 i 2.6, zmiany postanowień umownych nie mogą prowadzić do zmiany charakteru umowy</w:t>
      </w:r>
    </w:p>
    <w:p w:rsidR="009A18B5" w:rsidRPr="008618C8" w:rsidRDefault="009A18B5" w:rsidP="00B856C2">
      <w:pPr>
        <w:numPr>
          <w:ilvl w:val="0"/>
          <w:numId w:val="59"/>
        </w:numPr>
        <w:tabs>
          <w:tab w:val="left" w:pos="426"/>
        </w:tabs>
        <w:ind w:left="426" w:hanging="426"/>
        <w:contextualSpacing/>
        <w:jc w:val="both"/>
        <w:rPr>
          <w:rFonts w:ascii="Cambria" w:hAnsi="Cambria"/>
          <w:sz w:val="22"/>
          <w:szCs w:val="22"/>
        </w:rPr>
      </w:pPr>
      <w:r w:rsidRPr="008618C8">
        <w:rPr>
          <w:rFonts w:ascii="Cambria" w:hAnsi="Cambria"/>
          <w:sz w:val="22"/>
          <w:szCs w:val="22"/>
        </w:rPr>
        <w:t>Warunkiem dokonania zmian, o których mowa w pkt. 1.4 i 1.6 lit. a-b oraz 2, jest złożenie wniosku przez Zamawiającego (z zastrzeżeniem obligatoryjnych warunków ubezpieczenia i przyjętych fakultatywnych postanowień dodatkowych), a w przypadku pozostałych zmian złożenie uzasadnionego wniosku przez stronę inicjującą zmianę i jego akceptacja przez drugą stronę wraz ze sporządzeniem pisemnego aneksu do umowy (z zastrzeżeniem obligatoryjnych warunków ubezpieczenia i przyjętych fakultatywnych postanowień dodatkowych).</w:t>
      </w:r>
    </w:p>
    <w:p w:rsidR="009A18B5" w:rsidRPr="008618C8" w:rsidRDefault="009A18B5" w:rsidP="00B856C2">
      <w:pPr>
        <w:numPr>
          <w:ilvl w:val="0"/>
          <w:numId w:val="59"/>
        </w:numPr>
        <w:tabs>
          <w:tab w:val="left" w:pos="426"/>
        </w:tabs>
        <w:ind w:left="426" w:hanging="426"/>
        <w:contextualSpacing/>
        <w:jc w:val="both"/>
        <w:rPr>
          <w:rFonts w:ascii="Cambria" w:hAnsi="Cambria"/>
          <w:sz w:val="22"/>
          <w:szCs w:val="22"/>
        </w:rPr>
      </w:pPr>
      <w:r w:rsidRPr="008618C8">
        <w:rPr>
          <w:rFonts w:ascii="Cambria" w:hAnsi="Cambria"/>
          <w:sz w:val="22"/>
          <w:szCs w:val="22"/>
        </w:rPr>
        <w:t>Zmiana postanowień umowy może nastąpić w formie polisy lub innego dokumentu ubezpieczeniowego albo pisemnego aneksu pod rygorem nieważności.</w:t>
      </w:r>
    </w:p>
    <w:p w:rsidR="009A18B5" w:rsidRPr="008618C8" w:rsidRDefault="009A18B5" w:rsidP="00B856C2">
      <w:pPr>
        <w:numPr>
          <w:ilvl w:val="0"/>
          <w:numId w:val="59"/>
        </w:numPr>
        <w:tabs>
          <w:tab w:val="left" w:pos="426"/>
        </w:tabs>
        <w:ind w:left="426" w:hanging="426"/>
        <w:contextualSpacing/>
        <w:jc w:val="both"/>
        <w:rPr>
          <w:rFonts w:ascii="Cambria" w:hAnsi="Cambria"/>
          <w:sz w:val="22"/>
          <w:szCs w:val="22"/>
        </w:rPr>
      </w:pPr>
      <w:r w:rsidRPr="008618C8">
        <w:rPr>
          <w:rFonts w:ascii="Cambria" w:hAnsi="Cambria"/>
          <w:sz w:val="22"/>
          <w:szCs w:val="22"/>
        </w:rPr>
        <w:t xml:space="preserve">Zmiany umowy, o których mowa w pkt. 1.1 – 2.6, muszą być dokonywane z zachowaniem przepisu art. 140 ust. 3 ustawy Prawo zamówień publicznych, stanowiącego, że umowa podlega unieważnieniu w części wykraczającej poza określenie przedmiotu zamówienia zawarte w SIWZ, z uwzględnieniem art. 144 ustawy </w:t>
      </w:r>
      <w:proofErr w:type="spellStart"/>
      <w:r w:rsidRPr="008618C8">
        <w:rPr>
          <w:rFonts w:ascii="Cambria" w:hAnsi="Cambria"/>
          <w:sz w:val="22"/>
          <w:szCs w:val="22"/>
        </w:rPr>
        <w:t>Pzp</w:t>
      </w:r>
      <w:proofErr w:type="spellEnd"/>
      <w:r w:rsidRPr="008618C8">
        <w:rPr>
          <w:rFonts w:ascii="Cambria" w:hAnsi="Cambria"/>
          <w:sz w:val="22"/>
          <w:szCs w:val="22"/>
        </w:rPr>
        <w:t>.</w:t>
      </w:r>
    </w:p>
    <w:p w:rsidR="009A18B5" w:rsidRPr="008618C8" w:rsidRDefault="009A18B5" w:rsidP="009A18B5">
      <w:pPr>
        <w:tabs>
          <w:tab w:val="left" w:pos="360"/>
        </w:tabs>
        <w:spacing w:before="240"/>
        <w:jc w:val="center"/>
        <w:rPr>
          <w:rFonts w:ascii="Cambria" w:hAnsi="Cambria"/>
          <w:b/>
          <w:sz w:val="22"/>
          <w:szCs w:val="22"/>
        </w:rPr>
      </w:pPr>
      <w:r w:rsidRPr="008618C8">
        <w:rPr>
          <w:rFonts w:ascii="Cambria" w:hAnsi="Cambria"/>
          <w:b/>
          <w:sz w:val="22"/>
          <w:szCs w:val="22"/>
        </w:rPr>
        <w:t xml:space="preserve">Przedmiot i </w:t>
      </w:r>
      <w:r w:rsidRPr="008618C8">
        <w:rPr>
          <w:rFonts w:ascii="Cambria" w:hAnsi="Cambria"/>
          <w:b/>
          <w:sz w:val="22"/>
          <w:szCs w:val="22"/>
          <w:lang w:eastAsia="en-US"/>
        </w:rPr>
        <w:t>zakres</w:t>
      </w:r>
      <w:r w:rsidRPr="008618C8">
        <w:rPr>
          <w:rFonts w:ascii="Cambria" w:hAnsi="Cambria"/>
          <w:b/>
          <w:sz w:val="22"/>
          <w:szCs w:val="22"/>
        </w:rPr>
        <w:t xml:space="preserve"> zamówienia</w:t>
      </w:r>
    </w:p>
    <w:p w:rsidR="009A18B5" w:rsidRPr="008618C8" w:rsidRDefault="009A18B5" w:rsidP="009A18B5">
      <w:pPr>
        <w:widowControl w:val="0"/>
        <w:suppressAutoHyphens w:val="0"/>
        <w:spacing w:before="120" w:after="120"/>
        <w:jc w:val="center"/>
        <w:rPr>
          <w:rFonts w:ascii="Cambria" w:hAnsi="Cambria"/>
          <w:b/>
          <w:sz w:val="22"/>
          <w:szCs w:val="22"/>
        </w:rPr>
      </w:pPr>
      <w:r w:rsidRPr="008618C8">
        <w:rPr>
          <w:rFonts w:ascii="Cambria" w:hAnsi="Cambria"/>
          <w:b/>
          <w:sz w:val="22"/>
          <w:szCs w:val="22"/>
        </w:rPr>
        <w:t>§5</w:t>
      </w:r>
    </w:p>
    <w:p w:rsidR="009A18B5" w:rsidRPr="008618C8" w:rsidRDefault="009A18B5" w:rsidP="00B856C2">
      <w:pPr>
        <w:numPr>
          <w:ilvl w:val="0"/>
          <w:numId w:val="87"/>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Przedmiotem zamówienia jest ubezpieczenie następstw niesz</w:t>
      </w:r>
      <w:r w:rsidR="002D13A1" w:rsidRPr="008618C8">
        <w:rPr>
          <w:rFonts w:ascii="Cambria" w:hAnsi="Cambria"/>
          <w:sz w:val="22"/>
          <w:szCs w:val="22"/>
        </w:rPr>
        <w:t>częśliwych wypadków w Gminie</w:t>
      </w:r>
      <w:r w:rsidRPr="008618C8">
        <w:rPr>
          <w:rFonts w:ascii="Cambria" w:hAnsi="Cambria"/>
          <w:sz w:val="22"/>
          <w:szCs w:val="22"/>
        </w:rPr>
        <w:t xml:space="preserve"> </w:t>
      </w:r>
      <w:r w:rsidR="003D2586" w:rsidRPr="008618C8">
        <w:rPr>
          <w:rFonts w:ascii="Cambria" w:hAnsi="Cambria"/>
          <w:sz w:val="22"/>
          <w:szCs w:val="22"/>
        </w:rPr>
        <w:t>Nisko</w:t>
      </w:r>
      <w:r w:rsidRPr="008618C8">
        <w:rPr>
          <w:rFonts w:ascii="Cambria" w:hAnsi="Cambria"/>
          <w:sz w:val="22"/>
          <w:szCs w:val="22"/>
        </w:rPr>
        <w:t>. Zakres zamówienia obejmuje:</w:t>
      </w:r>
    </w:p>
    <w:p w:rsidR="002D13A1" w:rsidRPr="008618C8" w:rsidRDefault="005C3957" w:rsidP="00B856C2">
      <w:pPr>
        <w:numPr>
          <w:ilvl w:val="4"/>
          <w:numId w:val="51"/>
        </w:numPr>
        <w:ind w:left="993" w:hanging="567"/>
        <w:jc w:val="both"/>
        <w:rPr>
          <w:rFonts w:ascii="Cambria" w:hAnsi="Cambria"/>
          <w:sz w:val="22"/>
          <w:szCs w:val="22"/>
        </w:rPr>
      </w:pPr>
      <w:r w:rsidRPr="008618C8">
        <w:rPr>
          <w:rFonts w:ascii="Cambria" w:hAnsi="Cambria"/>
          <w:sz w:val="22"/>
          <w:szCs w:val="22"/>
        </w:rPr>
        <w:t>ubezpieczenie następstw nieszczęśliwych wypadków członków OSP</w:t>
      </w:r>
    </w:p>
    <w:p w:rsidR="009A18B5" w:rsidRPr="008618C8" w:rsidRDefault="009A18B5" w:rsidP="00B856C2">
      <w:pPr>
        <w:numPr>
          <w:ilvl w:val="0"/>
          <w:numId w:val="87"/>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Postępowanie prowadzone było przy udziale brokera ubezpieczeniowego Inter-Broker Sp. z o.o. z siedzibą w Toruniu przy ul. Żeglarskiej 31, który jako pośrednik ubezpieczeniowy działa w imieniu i na rzecz Zamawiającego i każdej jednostki organizacyjnej. Broker ubezpieczeniowy pośredniczył przy zawarciu umowy i będzie nadzorował jej realizację przez Wykonawcę.</w:t>
      </w:r>
    </w:p>
    <w:p w:rsidR="009A18B5" w:rsidRPr="008618C8" w:rsidRDefault="009A18B5" w:rsidP="00B856C2">
      <w:pPr>
        <w:numPr>
          <w:ilvl w:val="1"/>
          <w:numId w:val="87"/>
        </w:numPr>
        <w:tabs>
          <w:tab w:val="left" w:pos="426"/>
        </w:tabs>
        <w:autoSpaceDE w:val="0"/>
        <w:ind w:left="426"/>
        <w:contextualSpacing/>
        <w:jc w:val="both"/>
        <w:rPr>
          <w:rFonts w:ascii="Cambria" w:hAnsi="Cambria"/>
          <w:sz w:val="22"/>
          <w:szCs w:val="22"/>
        </w:rPr>
      </w:pPr>
      <w:r w:rsidRPr="008618C8">
        <w:rPr>
          <w:rFonts w:ascii="Cambria" w:hAnsi="Cambria"/>
          <w:sz w:val="22"/>
          <w:szCs w:val="22"/>
        </w:rPr>
        <w:t xml:space="preserve">Wykonawca zapłaci brokerowi ubezpieczeniowemu kurtaż w wysokości zwyczajowo stosowanej. </w:t>
      </w:r>
    </w:p>
    <w:p w:rsidR="009A18B5" w:rsidRPr="008618C8" w:rsidRDefault="009A18B5" w:rsidP="009A18B5">
      <w:pPr>
        <w:tabs>
          <w:tab w:val="left" w:pos="360"/>
        </w:tabs>
        <w:spacing w:before="240"/>
        <w:jc w:val="center"/>
        <w:rPr>
          <w:rFonts w:ascii="Cambria" w:hAnsi="Cambria"/>
          <w:b/>
          <w:sz w:val="22"/>
          <w:szCs w:val="22"/>
        </w:rPr>
      </w:pPr>
      <w:r w:rsidRPr="008618C8">
        <w:rPr>
          <w:rFonts w:ascii="Cambria" w:hAnsi="Cambria"/>
          <w:b/>
          <w:sz w:val="22"/>
          <w:szCs w:val="22"/>
        </w:rPr>
        <w:t>Warunki wykonania zamówienia</w:t>
      </w:r>
    </w:p>
    <w:p w:rsidR="009A18B5" w:rsidRPr="008618C8" w:rsidRDefault="009A18B5" w:rsidP="009A18B5">
      <w:pPr>
        <w:widowControl w:val="0"/>
        <w:suppressAutoHyphens w:val="0"/>
        <w:spacing w:before="120" w:after="120"/>
        <w:jc w:val="center"/>
        <w:rPr>
          <w:rFonts w:ascii="Cambria" w:hAnsi="Cambria"/>
          <w:b/>
          <w:sz w:val="22"/>
          <w:szCs w:val="22"/>
        </w:rPr>
      </w:pPr>
      <w:r w:rsidRPr="008618C8">
        <w:rPr>
          <w:rFonts w:ascii="Cambria" w:hAnsi="Cambria"/>
          <w:b/>
          <w:sz w:val="22"/>
          <w:szCs w:val="22"/>
        </w:rPr>
        <w:t>§6</w:t>
      </w:r>
    </w:p>
    <w:p w:rsidR="009A18B5" w:rsidRPr="008618C8" w:rsidRDefault="009A18B5" w:rsidP="009A18B5">
      <w:pPr>
        <w:tabs>
          <w:tab w:val="left" w:pos="360"/>
        </w:tabs>
        <w:jc w:val="both"/>
        <w:rPr>
          <w:rFonts w:ascii="Cambria" w:hAnsi="Cambria"/>
          <w:sz w:val="22"/>
          <w:szCs w:val="22"/>
        </w:rPr>
      </w:pPr>
      <w:r w:rsidRPr="008618C8">
        <w:rPr>
          <w:rFonts w:ascii="Cambria" w:hAnsi="Cambria"/>
          <w:sz w:val="22"/>
          <w:szCs w:val="22"/>
        </w:rPr>
        <w:t>Warunki wykonania zamówienia określa oferta złożona przez Wykonawcę oraz Specyfikacja Istotnych Warunków Zamówienia.</w:t>
      </w:r>
    </w:p>
    <w:p w:rsidR="009A18B5" w:rsidRPr="008618C8" w:rsidRDefault="009A18B5" w:rsidP="009A18B5">
      <w:pPr>
        <w:widowControl w:val="0"/>
        <w:suppressAutoHyphens w:val="0"/>
        <w:spacing w:before="120" w:after="120"/>
        <w:jc w:val="center"/>
        <w:rPr>
          <w:rFonts w:ascii="Cambria" w:hAnsi="Cambria"/>
          <w:b/>
          <w:sz w:val="22"/>
          <w:szCs w:val="22"/>
        </w:rPr>
      </w:pPr>
      <w:r w:rsidRPr="008618C8">
        <w:rPr>
          <w:rFonts w:ascii="Cambria" w:hAnsi="Cambria"/>
          <w:b/>
          <w:sz w:val="22"/>
          <w:szCs w:val="22"/>
        </w:rPr>
        <w:t>§7</w:t>
      </w:r>
    </w:p>
    <w:p w:rsidR="009A18B5" w:rsidRPr="008618C8" w:rsidRDefault="009A18B5" w:rsidP="009A18B5">
      <w:pPr>
        <w:tabs>
          <w:tab w:val="left" w:pos="360"/>
        </w:tabs>
        <w:rPr>
          <w:rFonts w:ascii="Cambria" w:hAnsi="Cambria"/>
          <w:sz w:val="22"/>
          <w:szCs w:val="22"/>
        </w:rPr>
      </w:pPr>
      <w:r w:rsidRPr="008618C8">
        <w:rPr>
          <w:rFonts w:ascii="Cambria" w:hAnsi="Cambria"/>
          <w:sz w:val="22"/>
          <w:szCs w:val="22"/>
        </w:rPr>
        <w:t>Wykonawca:</w:t>
      </w:r>
    </w:p>
    <w:p w:rsidR="009A18B5" w:rsidRPr="008618C8" w:rsidRDefault="009A18B5" w:rsidP="00B856C2">
      <w:pPr>
        <w:numPr>
          <w:ilvl w:val="0"/>
          <w:numId w:val="88"/>
        </w:numPr>
        <w:tabs>
          <w:tab w:val="left" w:pos="426"/>
        </w:tabs>
        <w:autoSpaceDE w:val="0"/>
        <w:ind w:left="0" w:firstLine="0"/>
        <w:contextualSpacing/>
        <w:jc w:val="both"/>
        <w:rPr>
          <w:rFonts w:ascii="Cambria" w:hAnsi="Cambria"/>
          <w:sz w:val="22"/>
          <w:szCs w:val="22"/>
        </w:rPr>
      </w:pPr>
      <w:r w:rsidRPr="008618C8">
        <w:rPr>
          <w:rFonts w:ascii="Cambria" w:hAnsi="Cambria"/>
          <w:sz w:val="22"/>
          <w:szCs w:val="22"/>
        </w:rPr>
        <w:t>zobowiązuje się do objęcia ochroną ubezpieczeniową mienia we wszystkich lokalizacjach oraz prowadzoną działalność przez jednostki organizacyjne,</w:t>
      </w:r>
    </w:p>
    <w:p w:rsidR="009A18B5" w:rsidRPr="008618C8" w:rsidRDefault="009A18B5" w:rsidP="00B856C2">
      <w:pPr>
        <w:numPr>
          <w:ilvl w:val="0"/>
          <w:numId w:val="88"/>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przyjmuje warunki obligatoryjne dla poszczególnych rodzajów ubezpieczeń wymienione w załącznikach do SIWZ,</w:t>
      </w:r>
    </w:p>
    <w:p w:rsidR="009A18B5" w:rsidRPr="008618C8" w:rsidRDefault="009A18B5" w:rsidP="00B856C2">
      <w:pPr>
        <w:numPr>
          <w:ilvl w:val="0"/>
          <w:numId w:val="88"/>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 xml:space="preserve">gwarantuje niezmienność Ogólnych Warunków Ubezpieczenia i – jeżeli mają także zastosowanie – szczególnych warunków, na podstawie których udzielana będzie ochrona ubezpieczeniowa, przez cały okres wykonywania zamówienia; wyjątek od tej zasady </w:t>
      </w:r>
      <w:r w:rsidRPr="008618C8">
        <w:rPr>
          <w:rFonts w:ascii="Cambria" w:hAnsi="Cambria"/>
          <w:sz w:val="22"/>
          <w:szCs w:val="22"/>
        </w:rPr>
        <w:lastRenderedPageBreak/>
        <w:t>dopuszczalny będzie w przypadku zmian kodeksu cywilnego, w zakresie, w jakim zmiany te dotyczyć będą postanowień umów ubezpieczenia wskazanych w SIWZ.</w:t>
      </w:r>
    </w:p>
    <w:p w:rsidR="009A18B5" w:rsidRPr="008618C8" w:rsidRDefault="009A18B5" w:rsidP="00B856C2">
      <w:pPr>
        <w:numPr>
          <w:ilvl w:val="0"/>
          <w:numId w:val="88"/>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 xml:space="preserve">gwarantuje niezmienność stawek taryfowych rocznych za ubezpieczenie następstw nieszczęśliwych wypadków, wynikających ze złożonej oferty, przez cały okres wykonania zamówienia i we wszystkich rodzajach ubezpieczeń, </w:t>
      </w:r>
    </w:p>
    <w:p w:rsidR="009A18B5" w:rsidRPr="008618C8" w:rsidRDefault="009A18B5" w:rsidP="00B856C2">
      <w:pPr>
        <w:numPr>
          <w:ilvl w:val="0"/>
          <w:numId w:val="88"/>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 xml:space="preserve">akceptuje proporcjonalną zmianę ceny ochrony ubezpieczeniowej w stosunku do ceny oferowanej w ubezpieczeniu w czasie </w:t>
      </w:r>
      <w:r w:rsidR="00CB5C19" w:rsidRPr="008618C8">
        <w:rPr>
          <w:rFonts w:ascii="Cambria" w:hAnsi="Cambria"/>
          <w:sz w:val="22"/>
          <w:szCs w:val="22"/>
        </w:rPr>
        <w:t xml:space="preserve">związku ze zmianą </w:t>
      </w:r>
      <w:r w:rsidRPr="008618C8">
        <w:rPr>
          <w:rFonts w:ascii="Cambria" w:hAnsi="Cambria"/>
          <w:sz w:val="22"/>
          <w:szCs w:val="22"/>
        </w:rPr>
        <w:t xml:space="preserve">ilości </w:t>
      </w:r>
      <w:r w:rsidR="00CB5C19" w:rsidRPr="008618C8">
        <w:rPr>
          <w:rFonts w:ascii="Cambria" w:hAnsi="Cambria"/>
          <w:sz w:val="22"/>
          <w:szCs w:val="22"/>
        </w:rPr>
        <w:t>członków OSP w wariancie imiennym lub liczby drużyn w wariancie bezimiennym</w:t>
      </w:r>
    </w:p>
    <w:p w:rsidR="009A18B5" w:rsidRPr="008618C8" w:rsidRDefault="009A18B5" w:rsidP="00B856C2">
      <w:pPr>
        <w:numPr>
          <w:ilvl w:val="0"/>
          <w:numId w:val="88"/>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 xml:space="preserve">akceptuje wystawianie polis w ubezpieczeniach dobrowolnych na okres krótszy niż 1 rok, z naliczaniem składki co do dnia za faktyczny okres ochrony, wg stawek rocznych zgodnych ze złożoną ofertą, bez stosowania składki minimalnej z polisy, </w:t>
      </w:r>
    </w:p>
    <w:p w:rsidR="009A18B5" w:rsidRPr="008618C8" w:rsidRDefault="009A18B5" w:rsidP="00B856C2">
      <w:pPr>
        <w:numPr>
          <w:ilvl w:val="0"/>
          <w:numId w:val="88"/>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zobowiązuje się do pisemnego informowania brokera ubezpieczeniowego o każdej decyzji odszkodowawczej.</w:t>
      </w:r>
    </w:p>
    <w:p w:rsidR="009A18B5" w:rsidRPr="008618C8" w:rsidRDefault="009A18B5" w:rsidP="009A18B5">
      <w:pPr>
        <w:tabs>
          <w:tab w:val="left" w:pos="360"/>
        </w:tabs>
        <w:spacing w:before="240"/>
        <w:jc w:val="center"/>
        <w:rPr>
          <w:rFonts w:ascii="Cambria" w:hAnsi="Cambria"/>
          <w:b/>
          <w:sz w:val="22"/>
          <w:szCs w:val="22"/>
        </w:rPr>
      </w:pPr>
      <w:r w:rsidRPr="008618C8">
        <w:rPr>
          <w:rFonts w:ascii="Cambria" w:hAnsi="Cambria"/>
          <w:b/>
          <w:sz w:val="22"/>
          <w:szCs w:val="22"/>
        </w:rPr>
        <w:t>Termin wykonania zamówienia</w:t>
      </w:r>
    </w:p>
    <w:p w:rsidR="009A18B5" w:rsidRPr="008618C8" w:rsidRDefault="009A18B5" w:rsidP="009A18B5">
      <w:pPr>
        <w:widowControl w:val="0"/>
        <w:suppressAutoHyphens w:val="0"/>
        <w:spacing w:before="120" w:after="120"/>
        <w:jc w:val="center"/>
        <w:rPr>
          <w:rFonts w:ascii="Cambria" w:hAnsi="Cambria"/>
          <w:b/>
          <w:sz w:val="22"/>
          <w:szCs w:val="22"/>
        </w:rPr>
      </w:pPr>
      <w:r w:rsidRPr="008618C8">
        <w:rPr>
          <w:rFonts w:ascii="Cambria" w:hAnsi="Cambria"/>
          <w:b/>
          <w:sz w:val="22"/>
          <w:szCs w:val="22"/>
        </w:rPr>
        <w:t>§8</w:t>
      </w:r>
    </w:p>
    <w:p w:rsidR="009A18B5" w:rsidRPr="008618C8" w:rsidRDefault="009A18B5" w:rsidP="00B856C2">
      <w:pPr>
        <w:numPr>
          <w:ilvl w:val="0"/>
          <w:numId w:val="99"/>
        </w:numPr>
        <w:tabs>
          <w:tab w:val="left" w:pos="426"/>
        </w:tabs>
        <w:autoSpaceDE w:val="0"/>
        <w:ind w:hanging="720"/>
        <w:contextualSpacing/>
        <w:jc w:val="both"/>
        <w:rPr>
          <w:rFonts w:ascii="Cambria" w:hAnsi="Cambria"/>
          <w:sz w:val="22"/>
          <w:szCs w:val="22"/>
        </w:rPr>
      </w:pPr>
      <w:r w:rsidRPr="008618C8">
        <w:rPr>
          <w:rFonts w:ascii="Cambria" w:hAnsi="Cambria"/>
          <w:sz w:val="22"/>
          <w:szCs w:val="22"/>
        </w:rPr>
        <w:t xml:space="preserve">Termin wykonania zamówienia: </w:t>
      </w:r>
      <w:r w:rsidR="00BD2903" w:rsidRPr="008618C8">
        <w:rPr>
          <w:rFonts w:ascii="Cambria" w:hAnsi="Cambria"/>
          <w:b/>
          <w:sz w:val="22"/>
          <w:szCs w:val="22"/>
        </w:rPr>
        <w:t>36</w:t>
      </w:r>
      <w:r w:rsidR="005C3957" w:rsidRPr="008618C8">
        <w:rPr>
          <w:rFonts w:ascii="Cambria" w:hAnsi="Cambria"/>
          <w:b/>
          <w:sz w:val="22"/>
          <w:szCs w:val="22"/>
        </w:rPr>
        <w:t xml:space="preserve"> m</w:t>
      </w:r>
      <w:r w:rsidR="008618C8">
        <w:rPr>
          <w:rFonts w:ascii="Cambria" w:hAnsi="Cambria"/>
          <w:b/>
          <w:sz w:val="22"/>
          <w:szCs w:val="22"/>
        </w:rPr>
        <w:t>iesiące od 01.11</w:t>
      </w:r>
      <w:r w:rsidRPr="008618C8">
        <w:rPr>
          <w:rFonts w:ascii="Cambria" w:hAnsi="Cambria"/>
          <w:b/>
          <w:sz w:val="22"/>
          <w:szCs w:val="22"/>
        </w:rPr>
        <w:t xml:space="preserve">.2018 r. </w:t>
      </w:r>
    </w:p>
    <w:p w:rsidR="009A18B5" w:rsidRPr="008618C8" w:rsidRDefault="009A18B5" w:rsidP="00B856C2">
      <w:pPr>
        <w:numPr>
          <w:ilvl w:val="0"/>
          <w:numId w:val="99"/>
        </w:numPr>
        <w:tabs>
          <w:tab w:val="left" w:pos="426"/>
        </w:tabs>
        <w:autoSpaceDE w:val="0"/>
        <w:ind w:left="426" w:hanging="426"/>
        <w:contextualSpacing/>
        <w:jc w:val="both"/>
        <w:rPr>
          <w:rFonts w:ascii="Cambria" w:hAnsi="Cambria"/>
          <w:sz w:val="22"/>
          <w:szCs w:val="22"/>
        </w:rPr>
      </w:pPr>
      <w:r w:rsidRPr="008618C8">
        <w:rPr>
          <w:rFonts w:ascii="Cambria" w:hAnsi="Cambria"/>
          <w:sz w:val="22"/>
          <w:szCs w:val="22"/>
        </w:rPr>
        <w:t>Polisy ubezpieczeniowe będą wystawiane w terminie wykonania zamówienia na okres roczny, z wyjątkiem ubezpieczeń aktualnych, zawartych wcześniej, w odniesieniu do których dokumenty ubezpieczeniowe będą wystawiane na okres od następnego dnia po wygaśnięciu tych umów do końca pierwszego rocznego okresu wykonania zamówienia.</w:t>
      </w:r>
    </w:p>
    <w:p w:rsidR="009A18B5" w:rsidRPr="008618C8" w:rsidRDefault="009A18B5" w:rsidP="009A18B5">
      <w:pPr>
        <w:tabs>
          <w:tab w:val="left" w:pos="360"/>
        </w:tabs>
        <w:spacing w:before="240"/>
        <w:jc w:val="center"/>
        <w:rPr>
          <w:rFonts w:ascii="Cambria" w:hAnsi="Cambria"/>
          <w:b/>
          <w:sz w:val="22"/>
          <w:szCs w:val="22"/>
        </w:rPr>
      </w:pPr>
      <w:r w:rsidRPr="008618C8">
        <w:rPr>
          <w:rFonts w:ascii="Cambria" w:hAnsi="Cambria"/>
          <w:b/>
          <w:sz w:val="22"/>
          <w:szCs w:val="22"/>
        </w:rPr>
        <w:t>Forma wykonania zamówienia</w:t>
      </w:r>
    </w:p>
    <w:p w:rsidR="009A18B5" w:rsidRPr="008618C8" w:rsidRDefault="009A18B5" w:rsidP="009A18B5">
      <w:pPr>
        <w:widowControl w:val="0"/>
        <w:suppressAutoHyphens w:val="0"/>
        <w:spacing w:before="120" w:after="120"/>
        <w:jc w:val="center"/>
        <w:rPr>
          <w:rFonts w:ascii="Cambria" w:hAnsi="Cambria"/>
          <w:b/>
          <w:sz w:val="22"/>
          <w:szCs w:val="22"/>
        </w:rPr>
      </w:pPr>
      <w:r w:rsidRPr="008618C8">
        <w:rPr>
          <w:rFonts w:ascii="Cambria" w:hAnsi="Cambria"/>
          <w:b/>
          <w:sz w:val="22"/>
          <w:szCs w:val="22"/>
        </w:rPr>
        <w:t>§9</w:t>
      </w:r>
    </w:p>
    <w:p w:rsidR="00CB5C19" w:rsidRPr="008618C8" w:rsidRDefault="00CB5C19" w:rsidP="00B856C2">
      <w:pPr>
        <w:numPr>
          <w:ilvl w:val="0"/>
          <w:numId w:val="81"/>
        </w:numPr>
        <w:tabs>
          <w:tab w:val="left" w:pos="426"/>
        </w:tabs>
        <w:ind w:left="426" w:hanging="426"/>
        <w:jc w:val="both"/>
        <w:rPr>
          <w:rFonts w:ascii="Cambria" w:hAnsi="Cambria"/>
          <w:sz w:val="22"/>
          <w:szCs w:val="22"/>
        </w:rPr>
      </w:pPr>
      <w:r w:rsidRPr="008618C8">
        <w:rPr>
          <w:rFonts w:ascii="Cambria" w:hAnsi="Cambria"/>
          <w:sz w:val="22"/>
          <w:szCs w:val="22"/>
        </w:rPr>
        <w:t>Polisy ubezpieczeniowe będą wystawiane na Zamawiającego, który tym samym będzie ubezpieczającym i płatnikiem składki.</w:t>
      </w:r>
    </w:p>
    <w:p w:rsidR="00CB5C19" w:rsidRPr="008618C8" w:rsidRDefault="00CB5C19" w:rsidP="00B856C2">
      <w:pPr>
        <w:numPr>
          <w:ilvl w:val="0"/>
          <w:numId w:val="81"/>
        </w:numPr>
        <w:tabs>
          <w:tab w:val="left" w:pos="426"/>
        </w:tabs>
        <w:ind w:left="426" w:hanging="426"/>
        <w:jc w:val="both"/>
        <w:rPr>
          <w:rFonts w:ascii="Cambria" w:hAnsi="Cambria"/>
          <w:sz w:val="22"/>
          <w:szCs w:val="22"/>
        </w:rPr>
      </w:pPr>
      <w:r w:rsidRPr="008618C8">
        <w:rPr>
          <w:rFonts w:ascii="Cambria" w:hAnsi="Cambria"/>
          <w:sz w:val="22"/>
          <w:szCs w:val="22"/>
        </w:rPr>
        <w:t>Po podpisaniu umowy w sprawie zamówienia publicznego wykonawca jest zobowiązany do wystawienia polis ubezpieczeniowych w przeciągu 10 dni od otrzymania od brokera ubezpieczeniowego wniosków. W razie niemożliwości wystawienia pol</w:t>
      </w:r>
      <w:r w:rsidR="008618C8">
        <w:rPr>
          <w:rFonts w:ascii="Cambria" w:hAnsi="Cambria"/>
          <w:sz w:val="22"/>
          <w:szCs w:val="22"/>
        </w:rPr>
        <w:t>is przed dniem 01.11</w:t>
      </w:r>
      <w:r w:rsidR="00891593" w:rsidRPr="008618C8">
        <w:rPr>
          <w:rFonts w:ascii="Cambria" w:hAnsi="Cambria"/>
          <w:sz w:val="22"/>
          <w:szCs w:val="22"/>
        </w:rPr>
        <w:t>.2018</w:t>
      </w:r>
      <w:r w:rsidRPr="008618C8">
        <w:rPr>
          <w:rFonts w:ascii="Cambria" w:hAnsi="Cambria"/>
          <w:sz w:val="22"/>
          <w:szCs w:val="22"/>
        </w:rPr>
        <w:t> r. Wykonawca jest zobow</w:t>
      </w:r>
      <w:r w:rsidR="002D13A1" w:rsidRPr="008618C8">
        <w:rPr>
          <w:rFonts w:ascii="Cambria" w:hAnsi="Cambria"/>
          <w:sz w:val="22"/>
          <w:szCs w:val="22"/>
        </w:rPr>
        <w:t>iąz</w:t>
      </w:r>
      <w:r w:rsidR="008618C8">
        <w:rPr>
          <w:rFonts w:ascii="Cambria" w:hAnsi="Cambria"/>
          <w:sz w:val="22"/>
          <w:szCs w:val="22"/>
        </w:rPr>
        <w:t>any do wystawienia do dnia 01.11</w:t>
      </w:r>
      <w:r w:rsidR="00891593" w:rsidRPr="008618C8">
        <w:rPr>
          <w:rFonts w:ascii="Cambria" w:hAnsi="Cambria"/>
          <w:sz w:val="22"/>
          <w:szCs w:val="22"/>
        </w:rPr>
        <w:t>.2018</w:t>
      </w:r>
      <w:r w:rsidRPr="008618C8">
        <w:rPr>
          <w:rFonts w:ascii="Cambria" w:hAnsi="Cambria"/>
          <w:sz w:val="22"/>
          <w:szCs w:val="22"/>
        </w:rPr>
        <w:t xml:space="preserve"> r. noty pokrycia ubezpieczeniowego, gwarantującej bezwarunkowo i nieodwołalnie wykonanie zamówienia w zakresie i na warunkach zgodnych</w:t>
      </w:r>
      <w:r w:rsidR="008618C8">
        <w:rPr>
          <w:rFonts w:ascii="Cambria" w:hAnsi="Cambria"/>
          <w:sz w:val="22"/>
          <w:szCs w:val="22"/>
        </w:rPr>
        <w:t xml:space="preserve"> ze złożoną ofertą od dnia 01.11</w:t>
      </w:r>
      <w:r w:rsidR="00891593" w:rsidRPr="008618C8">
        <w:rPr>
          <w:rFonts w:ascii="Cambria" w:hAnsi="Cambria"/>
          <w:sz w:val="22"/>
          <w:szCs w:val="22"/>
        </w:rPr>
        <w:t>.2018</w:t>
      </w:r>
      <w:r w:rsidRPr="008618C8">
        <w:rPr>
          <w:rFonts w:ascii="Cambria" w:hAnsi="Cambria"/>
          <w:sz w:val="22"/>
          <w:szCs w:val="22"/>
        </w:rPr>
        <w:t xml:space="preserve"> r. Nota pokrycia ubezpieczeniowego będzie obowiązywała do czasu wystawienia polis lub innych dokumentów ubezpieczeniowych. </w:t>
      </w:r>
    </w:p>
    <w:p w:rsidR="00CB5C19" w:rsidRPr="008618C8" w:rsidRDefault="00CB5C19" w:rsidP="00B856C2">
      <w:pPr>
        <w:numPr>
          <w:ilvl w:val="0"/>
          <w:numId w:val="81"/>
        </w:numPr>
        <w:tabs>
          <w:tab w:val="left" w:pos="426"/>
        </w:tabs>
        <w:spacing w:before="240"/>
        <w:ind w:left="426" w:hanging="426"/>
        <w:jc w:val="both"/>
        <w:rPr>
          <w:rFonts w:ascii="Cambria" w:hAnsi="Cambria"/>
          <w:b/>
          <w:sz w:val="22"/>
          <w:szCs w:val="22"/>
          <w:lang w:eastAsia="pl-PL"/>
        </w:rPr>
      </w:pPr>
      <w:r w:rsidRPr="008618C8">
        <w:rPr>
          <w:rFonts w:ascii="Cambria" w:hAnsi="Cambria"/>
          <w:sz w:val="22"/>
          <w:szCs w:val="22"/>
        </w:rPr>
        <w:t xml:space="preserve">Wnioski o wystawienie dokumentów ubezpieczeniowych potwierdzających zawarcie poszczególnych umów ubezpieczenia, określające m.in. niezbędny okres ubezpieczenia, każdorazowo składał będzie broker ubezpieczeniowy działający w imieniu i na rzecz zamawiającego i każdej jednostki organizacyjnej – Inter-Broker Sp. z o.o. w Toruniu. </w:t>
      </w:r>
    </w:p>
    <w:p w:rsidR="009A18B5" w:rsidRPr="008618C8" w:rsidRDefault="009A18B5" w:rsidP="009A18B5">
      <w:pPr>
        <w:tabs>
          <w:tab w:val="left" w:pos="426"/>
        </w:tabs>
        <w:autoSpaceDE w:val="0"/>
        <w:spacing w:before="240"/>
        <w:contextualSpacing/>
        <w:rPr>
          <w:rFonts w:ascii="Cambria" w:hAnsi="Cambria"/>
          <w:sz w:val="22"/>
          <w:szCs w:val="22"/>
        </w:rPr>
      </w:pPr>
    </w:p>
    <w:p w:rsidR="009A18B5" w:rsidRPr="008618C8" w:rsidRDefault="009A18B5" w:rsidP="009A18B5">
      <w:pPr>
        <w:tabs>
          <w:tab w:val="left" w:pos="426"/>
        </w:tabs>
        <w:autoSpaceDE w:val="0"/>
        <w:spacing w:before="240"/>
        <w:contextualSpacing/>
        <w:jc w:val="center"/>
        <w:rPr>
          <w:rFonts w:ascii="Cambria" w:hAnsi="Cambria"/>
          <w:b/>
          <w:sz w:val="22"/>
          <w:szCs w:val="22"/>
        </w:rPr>
      </w:pPr>
      <w:r w:rsidRPr="008618C8">
        <w:rPr>
          <w:rFonts w:ascii="Cambria" w:hAnsi="Cambria"/>
          <w:b/>
          <w:sz w:val="22"/>
          <w:szCs w:val="22"/>
        </w:rPr>
        <w:t>Składka i stawki ubezpieczeniowe</w:t>
      </w:r>
    </w:p>
    <w:p w:rsidR="009A18B5" w:rsidRPr="008618C8" w:rsidRDefault="009A18B5" w:rsidP="009A18B5">
      <w:pPr>
        <w:widowControl w:val="0"/>
        <w:suppressAutoHyphens w:val="0"/>
        <w:spacing w:before="120" w:after="120"/>
        <w:jc w:val="center"/>
        <w:rPr>
          <w:rFonts w:ascii="Cambria" w:hAnsi="Cambria"/>
          <w:b/>
          <w:sz w:val="22"/>
          <w:szCs w:val="22"/>
        </w:rPr>
      </w:pPr>
      <w:r w:rsidRPr="008618C8">
        <w:rPr>
          <w:rFonts w:ascii="Cambria" w:hAnsi="Cambria"/>
          <w:b/>
          <w:sz w:val="22"/>
          <w:szCs w:val="22"/>
        </w:rPr>
        <w:t>§10</w:t>
      </w:r>
    </w:p>
    <w:p w:rsidR="00CB5C19" w:rsidRPr="008618C8" w:rsidRDefault="00CB5C19" w:rsidP="00B856C2">
      <w:pPr>
        <w:numPr>
          <w:ilvl w:val="0"/>
          <w:numId w:val="82"/>
        </w:numPr>
        <w:tabs>
          <w:tab w:val="left" w:pos="284"/>
        </w:tabs>
        <w:ind w:left="284" w:hanging="284"/>
        <w:jc w:val="both"/>
        <w:rPr>
          <w:rFonts w:ascii="Cambria" w:hAnsi="Cambria"/>
          <w:sz w:val="22"/>
          <w:szCs w:val="22"/>
        </w:rPr>
      </w:pPr>
      <w:r w:rsidRPr="008618C8">
        <w:rPr>
          <w:rFonts w:ascii="Cambria" w:hAnsi="Cambria"/>
          <w:sz w:val="22"/>
          <w:szCs w:val="22"/>
        </w:rPr>
        <w:t>Łączna cena (składka) za okres ubezpieczenia stanowi sumę składek za rodzaj i wartość przedmiotu ubezpieczenia, zaoferowanych przez Wykonawcę w formularzu cenowym zawartym w formularzu ofertowym.</w:t>
      </w:r>
    </w:p>
    <w:p w:rsidR="00CB5C19" w:rsidRPr="008618C8" w:rsidRDefault="00CB5C19" w:rsidP="00B856C2">
      <w:pPr>
        <w:numPr>
          <w:ilvl w:val="0"/>
          <w:numId w:val="82"/>
        </w:numPr>
        <w:tabs>
          <w:tab w:val="left" w:pos="284"/>
        </w:tabs>
        <w:ind w:left="284" w:hanging="284"/>
        <w:jc w:val="both"/>
        <w:rPr>
          <w:rFonts w:ascii="Cambria" w:hAnsi="Cambria"/>
          <w:sz w:val="22"/>
          <w:szCs w:val="22"/>
        </w:rPr>
      </w:pPr>
      <w:r w:rsidRPr="008618C8">
        <w:rPr>
          <w:rFonts w:ascii="Cambria" w:hAnsi="Cambria"/>
          <w:sz w:val="22"/>
          <w:szCs w:val="22"/>
        </w:rPr>
        <w:t xml:space="preserve">Łączna składka za wszystkie przedmioty ubezpieczenia za </w:t>
      </w:r>
      <w:r w:rsidR="00BD2903" w:rsidRPr="008618C8">
        <w:rPr>
          <w:rFonts w:ascii="Cambria" w:hAnsi="Cambria"/>
          <w:sz w:val="22"/>
          <w:szCs w:val="22"/>
        </w:rPr>
        <w:t>36</w:t>
      </w:r>
      <w:r w:rsidRPr="008618C8">
        <w:rPr>
          <w:rFonts w:ascii="Cambria" w:hAnsi="Cambria"/>
          <w:sz w:val="22"/>
          <w:szCs w:val="22"/>
        </w:rPr>
        <w:t>-miesięczny okres wykonywania zamówienia wynosi: …………. (słownie złotych: …………………………), z zastrzeżeniem możliwych zmian, określonych w SIWZ i w niniejszej umowie.</w:t>
      </w:r>
    </w:p>
    <w:p w:rsidR="00CB5C19" w:rsidRPr="008618C8" w:rsidRDefault="00CB5C19" w:rsidP="00B856C2">
      <w:pPr>
        <w:numPr>
          <w:ilvl w:val="0"/>
          <w:numId w:val="82"/>
        </w:numPr>
        <w:tabs>
          <w:tab w:val="left" w:pos="284"/>
        </w:tabs>
        <w:ind w:left="284" w:hanging="284"/>
        <w:jc w:val="both"/>
        <w:rPr>
          <w:rFonts w:ascii="Cambria" w:hAnsi="Cambria"/>
          <w:sz w:val="22"/>
          <w:szCs w:val="22"/>
        </w:rPr>
      </w:pPr>
      <w:r w:rsidRPr="008618C8">
        <w:rPr>
          <w:rFonts w:ascii="Cambria" w:hAnsi="Cambria"/>
          <w:sz w:val="22"/>
          <w:szCs w:val="22"/>
        </w:rPr>
        <w:t>Składki stanowią podstawę obliczania rocznych stawek taryfowych, których niezmienność gwarantuje Wykonawca przez cały okres ubezpieczenia.</w:t>
      </w:r>
    </w:p>
    <w:p w:rsidR="00CB5C19" w:rsidRPr="008618C8" w:rsidRDefault="00CB5C19" w:rsidP="00B856C2">
      <w:pPr>
        <w:numPr>
          <w:ilvl w:val="0"/>
          <w:numId w:val="82"/>
        </w:numPr>
        <w:tabs>
          <w:tab w:val="left" w:pos="0"/>
        </w:tabs>
        <w:suppressAutoHyphens w:val="0"/>
        <w:ind w:left="284" w:hanging="284"/>
        <w:jc w:val="both"/>
        <w:rPr>
          <w:rFonts w:ascii="Cambria" w:hAnsi="Cambria"/>
          <w:sz w:val="22"/>
          <w:szCs w:val="22"/>
        </w:rPr>
      </w:pPr>
      <w:r w:rsidRPr="008618C8">
        <w:rPr>
          <w:rFonts w:ascii="Cambria" w:hAnsi="Cambria"/>
          <w:sz w:val="22"/>
          <w:szCs w:val="22"/>
        </w:rPr>
        <w:t>Roczne składki jednostkowe w ubezpieczeniu NNW członków OSP wyliczane będą wg wzoru:</w:t>
      </w:r>
    </w:p>
    <w:p w:rsidR="00CB5C19" w:rsidRPr="008618C8" w:rsidRDefault="00CB5C19" w:rsidP="00B856C2">
      <w:pPr>
        <w:numPr>
          <w:ilvl w:val="0"/>
          <w:numId w:val="84"/>
        </w:numPr>
        <w:ind w:hanging="720"/>
        <w:jc w:val="both"/>
        <w:rPr>
          <w:rFonts w:ascii="Cambria" w:hAnsi="Cambria"/>
          <w:sz w:val="22"/>
          <w:szCs w:val="22"/>
        </w:rPr>
      </w:pPr>
      <w:r w:rsidRPr="008618C8">
        <w:rPr>
          <w:rFonts w:ascii="Cambria" w:hAnsi="Cambria"/>
          <w:sz w:val="22"/>
          <w:szCs w:val="22"/>
        </w:rPr>
        <w:lastRenderedPageBreak/>
        <w:t>w ubezpieczeniu NNW członków OSP w zakresie I:</w:t>
      </w:r>
    </w:p>
    <w:p w:rsidR="00CB5C19" w:rsidRPr="008618C8" w:rsidRDefault="00CB5C19" w:rsidP="00CB5C19">
      <w:pPr>
        <w:ind w:left="720"/>
        <w:jc w:val="both"/>
        <w:rPr>
          <w:rFonts w:ascii="Cambria" w:hAnsi="Cambria"/>
          <w:sz w:val="22"/>
          <w:szCs w:val="22"/>
        </w:rPr>
      </w:pPr>
    </w:p>
    <w:p w:rsidR="00CB5C19" w:rsidRPr="008618C8" w:rsidRDefault="00CB5C19" w:rsidP="00CB5C19">
      <w:pPr>
        <w:tabs>
          <w:tab w:val="left" w:pos="786"/>
        </w:tabs>
        <w:ind w:left="360"/>
        <w:jc w:val="both"/>
        <w:rPr>
          <w:rFonts w:ascii="Cambria" w:hAnsi="Cambria"/>
          <w:sz w:val="22"/>
          <w:szCs w:val="22"/>
        </w:rPr>
      </w:pPr>
      <w:r w:rsidRPr="008618C8">
        <w:rPr>
          <w:rFonts w:ascii="Cambria" w:hAnsi="Cambria"/>
          <w:sz w:val="22"/>
          <w:szCs w:val="22"/>
        </w:rPr>
        <w:t xml:space="preserve">          Składka ofertowa roczna za ubezpieczenie NNW członków OSP</w:t>
      </w:r>
    </w:p>
    <w:p w:rsidR="00CB5C19" w:rsidRPr="008618C8" w:rsidRDefault="00CB5C19" w:rsidP="00CB5C19">
      <w:pPr>
        <w:tabs>
          <w:tab w:val="left" w:pos="786"/>
        </w:tabs>
        <w:ind w:left="360"/>
        <w:jc w:val="both"/>
        <w:rPr>
          <w:rFonts w:ascii="Cambria" w:hAnsi="Cambria"/>
          <w:sz w:val="22"/>
          <w:szCs w:val="22"/>
        </w:rPr>
      </w:pPr>
      <w:r w:rsidRPr="008618C8">
        <w:rPr>
          <w:rFonts w:ascii="Cambria" w:hAnsi="Cambria"/>
          <w:sz w:val="22"/>
          <w:szCs w:val="22"/>
        </w:rPr>
        <w:t xml:space="preserve">        ---------------------------------------------------------------------------------- </w:t>
      </w:r>
    </w:p>
    <w:p w:rsidR="00CB5C19" w:rsidRPr="008618C8" w:rsidRDefault="00CB5C19" w:rsidP="00CB5C19">
      <w:pPr>
        <w:tabs>
          <w:tab w:val="left" w:pos="786"/>
        </w:tabs>
        <w:ind w:left="360"/>
        <w:jc w:val="both"/>
        <w:rPr>
          <w:rFonts w:ascii="Cambria" w:hAnsi="Cambria"/>
          <w:sz w:val="22"/>
          <w:szCs w:val="22"/>
        </w:rPr>
      </w:pPr>
      <w:r w:rsidRPr="008618C8">
        <w:rPr>
          <w:rFonts w:ascii="Cambria" w:hAnsi="Cambria"/>
          <w:sz w:val="22"/>
          <w:szCs w:val="22"/>
        </w:rPr>
        <w:t xml:space="preserve">                            Ilość ubezpieczonych jednostek OSP</w:t>
      </w:r>
    </w:p>
    <w:p w:rsidR="00CB5C19" w:rsidRPr="008618C8" w:rsidRDefault="00CB5C19" w:rsidP="00CB5C19">
      <w:pPr>
        <w:tabs>
          <w:tab w:val="left" w:pos="786"/>
        </w:tabs>
        <w:ind w:left="360"/>
        <w:jc w:val="both"/>
        <w:rPr>
          <w:rFonts w:ascii="Cambria" w:hAnsi="Cambria"/>
          <w:sz w:val="22"/>
          <w:szCs w:val="22"/>
        </w:rPr>
      </w:pPr>
    </w:p>
    <w:p w:rsidR="00CB5C19" w:rsidRPr="008618C8" w:rsidRDefault="00CB5C19" w:rsidP="00B856C2">
      <w:pPr>
        <w:numPr>
          <w:ilvl w:val="0"/>
          <w:numId w:val="84"/>
        </w:numPr>
        <w:tabs>
          <w:tab w:val="left" w:pos="284"/>
        </w:tabs>
        <w:ind w:hanging="720"/>
        <w:jc w:val="both"/>
        <w:rPr>
          <w:rFonts w:ascii="Cambria" w:hAnsi="Cambria"/>
          <w:sz w:val="22"/>
          <w:szCs w:val="22"/>
        </w:rPr>
      </w:pPr>
      <w:r w:rsidRPr="008618C8">
        <w:rPr>
          <w:rFonts w:ascii="Cambria" w:hAnsi="Cambria"/>
          <w:sz w:val="22"/>
          <w:szCs w:val="22"/>
        </w:rPr>
        <w:t xml:space="preserve">w ubezpieczeniu NNW członków OSP w zakresie II: </w:t>
      </w:r>
    </w:p>
    <w:p w:rsidR="00CB5C19" w:rsidRPr="008618C8" w:rsidRDefault="00CB5C19" w:rsidP="00CB5C19">
      <w:pPr>
        <w:tabs>
          <w:tab w:val="left" w:pos="786"/>
        </w:tabs>
        <w:ind w:left="360"/>
        <w:jc w:val="both"/>
        <w:rPr>
          <w:rFonts w:ascii="Cambria" w:hAnsi="Cambria"/>
          <w:sz w:val="22"/>
          <w:szCs w:val="22"/>
        </w:rPr>
      </w:pPr>
      <w:r w:rsidRPr="008618C8">
        <w:rPr>
          <w:rFonts w:ascii="Cambria" w:hAnsi="Cambria"/>
          <w:sz w:val="22"/>
          <w:szCs w:val="22"/>
        </w:rPr>
        <w:t xml:space="preserve">          Składka ofertowa roczna za ubezpieczenie NNW członków OSP</w:t>
      </w:r>
    </w:p>
    <w:p w:rsidR="00CB5C19" w:rsidRPr="008618C8" w:rsidRDefault="00CB5C19" w:rsidP="00CB5C19">
      <w:pPr>
        <w:tabs>
          <w:tab w:val="left" w:pos="786"/>
        </w:tabs>
        <w:ind w:left="360"/>
        <w:jc w:val="both"/>
        <w:rPr>
          <w:rFonts w:ascii="Cambria" w:hAnsi="Cambria"/>
          <w:sz w:val="22"/>
          <w:szCs w:val="22"/>
        </w:rPr>
      </w:pPr>
      <w:r w:rsidRPr="008618C8">
        <w:rPr>
          <w:rFonts w:ascii="Cambria" w:hAnsi="Cambria"/>
          <w:sz w:val="22"/>
          <w:szCs w:val="22"/>
        </w:rPr>
        <w:t xml:space="preserve">        ---------------------------------------------------------------------------------- </w:t>
      </w:r>
    </w:p>
    <w:p w:rsidR="00CB5C19" w:rsidRPr="008618C8" w:rsidRDefault="00CB5C19" w:rsidP="00CB5C19">
      <w:pPr>
        <w:tabs>
          <w:tab w:val="left" w:pos="786"/>
        </w:tabs>
        <w:ind w:left="360"/>
        <w:jc w:val="both"/>
        <w:rPr>
          <w:rFonts w:ascii="Cambria" w:hAnsi="Cambria"/>
          <w:sz w:val="22"/>
          <w:szCs w:val="22"/>
        </w:rPr>
      </w:pPr>
      <w:r w:rsidRPr="008618C8">
        <w:rPr>
          <w:rFonts w:ascii="Cambria" w:hAnsi="Cambria"/>
          <w:sz w:val="22"/>
          <w:szCs w:val="22"/>
        </w:rPr>
        <w:t xml:space="preserve">                            Ilość ubezpieczonych członków OSP</w:t>
      </w:r>
    </w:p>
    <w:p w:rsidR="00CB5C19" w:rsidRPr="008618C8" w:rsidRDefault="00CB5C19" w:rsidP="00CB5C19">
      <w:pPr>
        <w:tabs>
          <w:tab w:val="left" w:pos="786"/>
        </w:tabs>
        <w:ind w:left="360"/>
        <w:jc w:val="both"/>
        <w:rPr>
          <w:rFonts w:ascii="Cambria" w:hAnsi="Cambria"/>
          <w:sz w:val="22"/>
          <w:szCs w:val="22"/>
        </w:rPr>
      </w:pPr>
    </w:p>
    <w:p w:rsidR="00CB5C19" w:rsidRPr="008618C8" w:rsidRDefault="00CB5C19" w:rsidP="00CB5C19">
      <w:pPr>
        <w:tabs>
          <w:tab w:val="left" w:pos="786"/>
        </w:tabs>
        <w:ind w:left="360"/>
        <w:jc w:val="both"/>
        <w:rPr>
          <w:rFonts w:ascii="Cambria" w:hAnsi="Cambria"/>
          <w:sz w:val="22"/>
          <w:szCs w:val="22"/>
        </w:rPr>
      </w:pPr>
    </w:p>
    <w:p w:rsidR="00CB5C19" w:rsidRPr="008618C8" w:rsidRDefault="00CB5C19" w:rsidP="00B856C2">
      <w:pPr>
        <w:numPr>
          <w:ilvl w:val="0"/>
          <w:numId w:val="82"/>
        </w:numPr>
        <w:tabs>
          <w:tab w:val="left" w:pos="284"/>
        </w:tabs>
        <w:ind w:left="284" w:hanging="284"/>
        <w:jc w:val="both"/>
        <w:rPr>
          <w:rFonts w:ascii="Cambria" w:hAnsi="Cambria"/>
          <w:sz w:val="22"/>
          <w:szCs w:val="22"/>
        </w:rPr>
      </w:pPr>
      <w:r w:rsidRPr="008618C8">
        <w:rPr>
          <w:rFonts w:ascii="Cambria" w:hAnsi="Cambria"/>
          <w:sz w:val="22"/>
          <w:szCs w:val="22"/>
        </w:rPr>
        <w:t xml:space="preserve">Obliczone w sposób określony w pkt 4 obowiązujące stawki taryfowe ubezpieczenia mienia stanowią podstawę naliczania składek „co do dnia” za faktyczny okres ubezpieczenia </w:t>
      </w:r>
      <w:r w:rsidRPr="008618C8">
        <w:rPr>
          <w:rFonts w:ascii="Cambria" w:hAnsi="Cambria"/>
          <w:sz w:val="22"/>
          <w:szCs w:val="22"/>
        </w:rPr>
        <w:br/>
        <w:t>w przypadku ubezpieczeń na okres krótszy od 1 roku, w przypadku do ubezpieczenia oraz rozliczeń zwrotu składki za niewykorzystany okres ubezpieczenia, wg wzoru:</w:t>
      </w:r>
    </w:p>
    <w:p w:rsidR="00CB5C19" w:rsidRPr="008618C8" w:rsidRDefault="00CB5C19" w:rsidP="00B856C2">
      <w:pPr>
        <w:numPr>
          <w:ilvl w:val="0"/>
          <w:numId w:val="82"/>
        </w:numPr>
        <w:tabs>
          <w:tab w:val="left" w:pos="360"/>
        </w:tabs>
        <w:suppressAutoHyphens w:val="0"/>
        <w:ind w:left="284" w:hanging="284"/>
        <w:jc w:val="both"/>
        <w:rPr>
          <w:rFonts w:ascii="Cambria" w:hAnsi="Cambria"/>
          <w:sz w:val="22"/>
          <w:szCs w:val="22"/>
          <w:lang w:eastAsia="pl-PL"/>
        </w:rPr>
      </w:pPr>
      <w:r w:rsidRPr="008618C8">
        <w:rPr>
          <w:rFonts w:ascii="Cambria" w:hAnsi="Cambria"/>
          <w:sz w:val="22"/>
          <w:szCs w:val="22"/>
          <w:lang w:eastAsia="pl-PL"/>
        </w:rPr>
        <w:t>W ubezpieczeniu NNW jednostek OSP w zakresie I:</w:t>
      </w:r>
    </w:p>
    <w:p w:rsidR="00CB5C19" w:rsidRPr="008618C8" w:rsidRDefault="00CB5C19" w:rsidP="00CB5C19">
      <w:pPr>
        <w:tabs>
          <w:tab w:val="left" w:pos="360"/>
        </w:tabs>
        <w:suppressAutoHyphens w:val="0"/>
        <w:jc w:val="center"/>
        <w:rPr>
          <w:rFonts w:ascii="Cambria" w:hAnsi="Cambria"/>
          <w:sz w:val="22"/>
          <w:szCs w:val="22"/>
          <w:lang w:eastAsia="pl-PL"/>
        </w:rPr>
      </w:pPr>
      <w:r w:rsidRPr="008618C8">
        <w:rPr>
          <w:rFonts w:ascii="Cambria" w:hAnsi="Cambria"/>
          <w:sz w:val="22"/>
          <w:szCs w:val="22"/>
          <w:lang w:eastAsia="pl-PL"/>
        </w:rPr>
        <w:t xml:space="preserve">                                                                                             ilość miesięcy </w:t>
      </w:r>
    </w:p>
    <w:p w:rsidR="00CB5C19" w:rsidRPr="008618C8" w:rsidRDefault="00CB5C19" w:rsidP="00CB5C19">
      <w:pPr>
        <w:tabs>
          <w:tab w:val="left" w:pos="360"/>
        </w:tabs>
        <w:suppressAutoHyphens w:val="0"/>
        <w:jc w:val="center"/>
        <w:rPr>
          <w:rFonts w:ascii="Cambria" w:hAnsi="Cambria"/>
          <w:sz w:val="22"/>
          <w:szCs w:val="22"/>
          <w:lang w:eastAsia="pl-PL"/>
        </w:rPr>
      </w:pPr>
      <w:r w:rsidRPr="008618C8">
        <w:rPr>
          <w:rFonts w:ascii="Cambria" w:hAnsi="Cambria"/>
          <w:sz w:val="22"/>
          <w:szCs w:val="22"/>
          <w:lang w:eastAsia="pl-PL"/>
        </w:rPr>
        <w:t xml:space="preserve">                składka jednostkowa roczna × ilość jednostek × --------------------</w:t>
      </w:r>
    </w:p>
    <w:p w:rsidR="00CB5C19" w:rsidRPr="008618C8" w:rsidRDefault="00CB5C19" w:rsidP="00CB5C19">
      <w:pPr>
        <w:tabs>
          <w:tab w:val="left" w:pos="360"/>
        </w:tabs>
        <w:suppressAutoHyphens w:val="0"/>
        <w:jc w:val="center"/>
        <w:rPr>
          <w:rFonts w:ascii="Cambria" w:hAnsi="Cambria"/>
          <w:sz w:val="22"/>
          <w:szCs w:val="22"/>
          <w:lang w:eastAsia="pl-PL"/>
        </w:rPr>
      </w:pPr>
      <w:r w:rsidRPr="008618C8">
        <w:rPr>
          <w:rFonts w:ascii="Cambria" w:hAnsi="Cambria"/>
          <w:sz w:val="22"/>
          <w:szCs w:val="22"/>
          <w:lang w:eastAsia="pl-PL"/>
        </w:rPr>
        <w:t xml:space="preserve">                                                                                           12</w:t>
      </w:r>
    </w:p>
    <w:p w:rsidR="00CB5C19" w:rsidRPr="008618C8" w:rsidRDefault="00CB5C19" w:rsidP="00B856C2">
      <w:pPr>
        <w:numPr>
          <w:ilvl w:val="0"/>
          <w:numId w:val="82"/>
        </w:numPr>
        <w:tabs>
          <w:tab w:val="left" w:pos="360"/>
        </w:tabs>
        <w:suppressAutoHyphens w:val="0"/>
        <w:ind w:left="284" w:hanging="284"/>
        <w:jc w:val="both"/>
        <w:rPr>
          <w:rFonts w:ascii="Cambria" w:hAnsi="Cambria"/>
          <w:sz w:val="22"/>
          <w:szCs w:val="22"/>
          <w:lang w:eastAsia="pl-PL"/>
        </w:rPr>
      </w:pPr>
      <w:r w:rsidRPr="008618C8">
        <w:rPr>
          <w:rFonts w:ascii="Cambria" w:hAnsi="Cambria"/>
          <w:sz w:val="22"/>
          <w:szCs w:val="22"/>
          <w:lang w:eastAsia="pl-PL"/>
        </w:rPr>
        <w:t>W ubezpieczeniu NNW członków OSP:</w:t>
      </w:r>
    </w:p>
    <w:p w:rsidR="00CB5C19" w:rsidRPr="008618C8" w:rsidRDefault="00CB5C19" w:rsidP="00CB5C19">
      <w:pPr>
        <w:tabs>
          <w:tab w:val="left" w:pos="360"/>
        </w:tabs>
        <w:suppressAutoHyphens w:val="0"/>
        <w:ind w:left="720"/>
        <w:rPr>
          <w:rFonts w:ascii="Cambria" w:hAnsi="Cambria"/>
          <w:sz w:val="22"/>
          <w:szCs w:val="22"/>
          <w:lang w:eastAsia="pl-PL"/>
        </w:rPr>
      </w:pPr>
      <w:r w:rsidRPr="008618C8">
        <w:rPr>
          <w:rFonts w:ascii="Cambria" w:hAnsi="Cambria"/>
          <w:sz w:val="22"/>
          <w:szCs w:val="22"/>
          <w:lang w:eastAsia="pl-PL"/>
        </w:rPr>
        <w:t xml:space="preserve">                                                                                                         ilość miesięcy </w:t>
      </w:r>
    </w:p>
    <w:p w:rsidR="00CB5C19" w:rsidRPr="008618C8" w:rsidRDefault="00CB5C19" w:rsidP="00CB5C19">
      <w:pPr>
        <w:tabs>
          <w:tab w:val="left" w:pos="360"/>
        </w:tabs>
        <w:suppressAutoHyphens w:val="0"/>
        <w:ind w:left="720"/>
        <w:rPr>
          <w:rFonts w:ascii="Cambria" w:hAnsi="Cambria"/>
          <w:sz w:val="22"/>
          <w:szCs w:val="22"/>
          <w:lang w:eastAsia="pl-PL"/>
        </w:rPr>
      </w:pPr>
      <w:r w:rsidRPr="008618C8">
        <w:rPr>
          <w:rFonts w:ascii="Cambria" w:hAnsi="Cambria"/>
          <w:sz w:val="22"/>
          <w:szCs w:val="22"/>
          <w:lang w:eastAsia="pl-PL"/>
        </w:rPr>
        <w:t xml:space="preserve">                 składka jednostkowa roczna × ilość członków OSP × --------------------</w:t>
      </w:r>
    </w:p>
    <w:p w:rsidR="00CB5C19" w:rsidRPr="008618C8" w:rsidRDefault="00CB5C19" w:rsidP="00CB5C19">
      <w:pPr>
        <w:tabs>
          <w:tab w:val="left" w:pos="360"/>
        </w:tabs>
        <w:suppressAutoHyphens w:val="0"/>
        <w:ind w:left="720"/>
        <w:rPr>
          <w:rFonts w:ascii="Cambria" w:hAnsi="Cambria"/>
          <w:sz w:val="22"/>
          <w:szCs w:val="22"/>
          <w:lang w:eastAsia="pl-PL"/>
        </w:rPr>
      </w:pPr>
      <w:r w:rsidRPr="008618C8">
        <w:rPr>
          <w:rFonts w:ascii="Cambria" w:hAnsi="Cambria"/>
          <w:sz w:val="22"/>
          <w:szCs w:val="22"/>
          <w:lang w:eastAsia="pl-PL"/>
        </w:rPr>
        <w:t xml:space="preserve">                                                                                                                12</w:t>
      </w:r>
    </w:p>
    <w:p w:rsidR="00CB5C19" w:rsidRPr="008618C8" w:rsidRDefault="00CB5C19" w:rsidP="00CB5C19">
      <w:pPr>
        <w:tabs>
          <w:tab w:val="left" w:pos="360"/>
        </w:tabs>
        <w:suppressAutoHyphens w:val="0"/>
        <w:jc w:val="both"/>
        <w:rPr>
          <w:rFonts w:ascii="Cambria" w:hAnsi="Cambria"/>
          <w:sz w:val="22"/>
          <w:szCs w:val="22"/>
          <w:lang w:eastAsia="pl-PL"/>
        </w:rPr>
      </w:pPr>
      <w:r w:rsidRPr="008618C8">
        <w:rPr>
          <w:rFonts w:ascii="Cambria" w:hAnsi="Cambria"/>
          <w:sz w:val="22"/>
          <w:szCs w:val="22"/>
          <w:lang w:eastAsia="pl-PL"/>
        </w:rPr>
        <w:t>przy czym miesiąc rozpoczęty uważa się za pełny.</w:t>
      </w:r>
    </w:p>
    <w:p w:rsidR="009A18B5" w:rsidRPr="008618C8" w:rsidRDefault="009A18B5" w:rsidP="009A18B5">
      <w:pPr>
        <w:widowControl w:val="0"/>
        <w:suppressAutoHyphens w:val="0"/>
        <w:spacing w:before="120" w:after="120"/>
        <w:jc w:val="center"/>
        <w:rPr>
          <w:rFonts w:ascii="Cambria" w:hAnsi="Cambria"/>
          <w:b/>
          <w:sz w:val="22"/>
          <w:szCs w:val="22"/>
          <w:lang w:eastAsia="pl-PL"/>
        </w:rPr>
      </w:pPr>
      <w:r w:rsidRPr="008618C8">
        <w:rPr>
          <w:rFonts w:ascii="Cambria" w:hAnsi="Cambria"/>
          <w:b/>
          <w:sz w:val="22"/>
          <w:szCs w:val="22"/>
          <w:lang w:eastAsia="pl-PL"/>
        </w:rPr>
        <w:t>§11</w:t>
      </w:r>
    </w:p>
    <w:p w:rsidR="009A18B5" w:rsidRPr="008618C8" w:rsidRDefault="009A18B5" w:rsidP="009A18B5">
      <w:pPr>
        <w:keepNext/>
        <w:jc w:val="center"/>
        <w:rPr>
          <w:rFonts w:ascii="Cambria" w:hAnsi="Cambria"/>
          <w:b/>
          <w:sz w:val="22"/>
          <w:szCs w:val="22"/>
        </w:rPr>
      </w:pPr>
      <w:r w:rsidRPr="008618C8">
        <w:rPr>
          <w:rFonts w:ascii="Cambria" w:hAnsi="Cambria"/>
          <w:b/>
          <w:sz w:val="22"/>
          <w:szCs w:val="22"/>
        </w:rPr>
        <w:t>Podwykonawcy</w:t>
      </w:r>
    </w:p>
    <w:p w:rsidR="009A18B5" w:rsidRPr="008618C8" w:rsidRDefault="009A18B5" w:rsidP="009A18B5">
      <w:pPr>
        <w:keepNext/>
        <w:jc w:val="center"/>
        <w:rPr>
          <w:rFonts w:ascii="Cambria" w:hAnsi="Cambria"/>
          <w:b/>
          <w:sz w:val="22"/>
          <w:szCs w:val="22"/>
        </w:rPr>
      </w:pPr>
    </w:p>
    <w:p w:rsidR="009A18B5" w:rsidRPr="008618C8" w:rsidRDefault="009A18B5" w:rsidP="00B856C2">
      <w:pPr>
        <w:keepNext/>
        <w:numPr>
          <w:ilvl w:val="3"/>
          <w:numId w:val="52"/>
        </w:numPr>
        <w:tabs>
          <w:tab w:val="left" w:pos="426"/>
        </w:tabs>
        <w:ind w:left="426" w:hanging="426"/>
        <w:jc w:val="both"/>
        <w:rPr>
          <w:rFonts w:ascii="Cambria" w:hAnsi="Cambria"/>
          <w:sz w:val="22"/>
          <w:szCs w:val="22"/>
        </w:rPr>
      </w:pPr>
      <w:r w:rsidRPr="008618C8">
        <w:rPr>
          <w:rFonts w:ascii="Cambria" w:hAnsi="Cambria"/>
          <w:sz w:val="22"/>
          <w:szCs w:val="22"/>
        </w:rPr>
        <w:t>Wykonawca oświadcza, że całość usługi ubezpieczeniowej objętej zamówieniem w niniejszej części I zamówienia wykona siłami własnymi.</w:t>
      </w:r>
    </w:p>
    <w:p w:rsidR="009A18B5" w:rsidRPr="008618C8" w:rsidRDefault="009A18B5" w:rsidP="009A18B5">
      <w:pPr>
        <w:keepNext/>
        <w:tabs>
          <w:tab w:val="left" w:pos="426"/>
        </w:tabs>
        <w:ind w:left="426"/>
        <w:jc w:val="both"/>
        <w:rPr>
          <w:rFonts w:ascii="Cambria" w:hAnsi="Cambria"/>
          <w:i/>
          <w:sz w:val="22"/>
          <w:szCs w:val="22"/>
        </w:rPr>
      </w:pPr>
      <w:r w:rsidRPr="008618C8">
        <w:rPr>
          <w:rFonts w:ascii="Cambria" w:hAnsi="Cambria"/>
          <w:i/>
          <w:sz w:val="22"/>
          <w:szCs w:val="22"/>
        </w:rPr>
        <w:t>albo</w:t>
      </w:r>
    </w:p>
    <w:p w:rsidR="009A18B5" w:rsidRPr="008618C8" w:rsidRDefault="009A18B5" w:rsidP="00B856C2">
      <w:pPr>
        <w:numPr>
          <w:ilvl w:val="3"/>
          <w:numId w:val="53"/>
        </w:numPr>
        <w:tabs>
          <w:tab w:val="left" w:pos="426"/>
        </w:tabs>
        <w:ind w:left="426" w:hanging="426"/>
        <w:jc w:val="both"/>
        <w:rPr>
          <w:rFonts w:ascii="Cambria" w:hAnsi="Cambria"/>
          <w:sz w:val="22"/>
          <w:szCs w:val="22"/>
        </w:rPr>
      </w:pPr>
      <w:r w:rsidRPr="008618C8">
        <w:rPr>
          <w:rFonts w:ascii="Cambria" w:hAnsi="Cambria"/>
          <w:sz w:val="22"/>
          <w:szCs w:val="22"/>
        </w:rPr>
        <w:t>Wykonawca oświadcza, że zamierza powierzyć wymienionym poniżej podwykonawcom następujący zakres usług, objętych przedmiotem zamówienia w części I:</w:t>
      </w:r>
    </w:p>
    <w:p w:rsidR="009A18B5" w:rsidRPr="008618C8" w:rsidRDefault="009A18B5" w:rsidP="009A18B5">
      <w:pPr>
        <w:tabs>
          <w:tab w:val="left" w:pos="360"/>
        </w:tabs>
        <w:overflowPunct w:val="0"/>
        <w:autoSpaceDE w:val="0"/>
        <w:jc w:val="both"/>
        <w:textAlignment w:val="baseline"/>
        <w:rPr>
          <w:rFonts w:ascii="Cambria" w:hAnsi="Cambria"/>
          <w:sz w:val="22"/>
          <w:szCs w:val="22"/>
        </w:rPr>
      </w:pP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175"/>
        <w:gridCol w:w="3762"/>
      </w:tblGrid>
      <w:tr w:rsidR="0050037D" w:rsidRPr="008618C8" w:rsidTr="009A18B5">
        <w:trPr>
          <w:trHeight w:val="637"/>
        </w:trPr>
        <w:tc>
          <w:tcPr>
            <w:tcW w:w="709" w:type="dxa"/>
            <w:shd w:val="clear" w:color="auto" w:fill="auto"/>
            <w:vAlign w:val="center"/>
          </w:tcPr>
          <w:p w:rsidR="009A18B5" w:rsidRPr="008618C8" w:rsidRDefault="009A18B5" w:rsidP="009A18B5">
            <w:pPr>
              <w:tabs>
                <w:tab w:val="left" w:pos="360"/>
              </w:tabs>
              <w:overflowPunct w:val="0"/>
              <w:autoSpaceDE w:val="0"/>
              <w:jc w:val="center"/>
              <w:textAlignment w:val="baseline"/>
              <w:rPr>
                <w:rFonts w:ascii="Cambria" w:hAnsi="Cambria"/>
                <w:b/>
                <w:sz w:val="22"/>
                <w:szCs w:val="22"/>
              </w:rPr>
            </w:pPr>
            <w:r w:rsidRPr="008618C8">
              <w:rPr>
                <w:rFonts w:ascii="Cambria" w:hAnsi="Cambria"/>
                <w:b/>
                <w:sz w:val="22"/>
                <w:szCs w:val="22"/>
              </w:rPr>
              <w:t>L.p.</w:t>
            </w:r>
          </w:p>
        </w:tc>
        <w:tc>
          <w:tcPr>
            <w:tcW w:w="4175" w:type="dxa"/>
            <w:shd w:val="clear" w:color="auto" w:fill="auto"/>
            <w:vAlign w:val="center"/>
          </w:tcPr>
          <w:p w:rsidR="009A18B5" w:rsidRPr="008618C8" w:rsidRDefault="009A18B5" w:rsidP="009A18B5">
            <w:pPr>
              <w:tabs>
                <w:tab w:val="left" w:pos="360"/>
              </w:tabs>
              <w:overflowPunct w:val="0"/>
              <w:autoSpaceDE w:val="0"/>
              <w:jc w:val="center"/>
              <w:textAlignment w:val="baseline"/>
              <w:rPr>
                <w:rFonts w:ascii="Cambria" w:hAnsi="Cambria"/>
                <w:b/>
                <w:sz w:val="22"/>
                <w:szCs w:val="22"/>
              </w:rPr>
            </w:pPr>
            <w:r w:rsidRPr="008618C8">
              <w:rPr>
                <w:rFonts w:ascii="Cambria" w:hAnsi="Cambria"/>
                <w:b/>
                <w:sz w:val="22"/>
                <w:szCs w:val="22"/>
              </w:rPr>
              <w:t>Powierzany podwykonawcom zakres usług ubezpieczeniowych</w:t>
            </w:r>
          </w:p>
        </w:tc>
        <w:tc>
          <w:tcPr>
            <w:tcW w:w="3762" w:type="dxa"/>
            <w:shd w:val="clear" w:color="auto" w:fill="auto"/>
            <w:vAlign w:val="center"/>
          </w:tcPr>
          <w:p w:rsidR="009A18B5" w:rsidRPr="008618C8" w:rsidRDefault="009A18B5" w:rsidP="009A18B5">
            <w:pPr>
              <w:tabs>
                <w:tab w:val="left" w:pos="360"/>
              </w:tabs>
              <w:overflowPunct w:val="0"/>
              <w:autoSpaceDE w:val="0"/>
              <w:jc w:val="center"/>
              <w:textAlignment w:val="baseline"/>
              <w:rPr>
                <w:rFonts w:ascii="Cambria" w:hAnsi="Cambria"/>
                <w:b/>
                <w:sz w:val="22"/>
                <w:szCs w:val="22"/>
              </w:rPr>
            </w:pPr>
            <w:r w:rsidRPr="008618C8">
              <w:rPr>
                <w:rFonts w:ascii="Cambria" w:hAnsi="Cambria"/>
                <w:b/>
                <w:sz w:val="22"/>
                <w:szCs w:val="22"/>
              </w:rPr>
              <w:t>Podwykonawca (firma)</w:t>
            </w:r>
          </w:p>
        </w:tc>
      </w:tr>
      <w:tr w:rsidR="0050037D" w:rsidRPr="008618C8" w:rsidTr="009A18B5">
        <w:trPr>
          <w:trHeight w:val="318"/>
        </w:trPr>
        <w:tc>
          <w:tcPr>
            <w:tcW w:w="709" w:type="dxa"/>
            <w:shd w:val="clear" w:color="auto" w:fill="auto"/>
          </w:tcPr>
          <w:p w:rsidR="009A18B5" w:rsidRPr="008618C8" w:rsidRDefault="009A18B5" w:rsidP="009A18B5">
            <w:pPr>
              <w:tabs>
                <w:tab w:val="left" w:pos="360"/>
              </w:tabs>
              <w:overflowPunct w:val="0"/>
              <w:autoSpaceDE w:val="0"/>
              <w:jc w:val="both"/>
              <w:textAlignment w:val="baseline"/>
              <w:rPr>
                <w:rFonts w:ascii="Cambria" w:hAnsi="Cambria"/>
                <w:sz w:val="22"/>
                <w:szCs w:val="22"/>
              </w:rPr>
            </w:pPr>
          </w:p>
        </w:tc>
        <w:tc>
          <w:tcPr>
            <w:tcW w:w="4175" w:type="dxa"/>
            <w:shd w:val="clear" w:color="auto" w:fill="auto"/>
          </w:tcPr>
          <w:p w:rsidR="009A18B5" w:rsidRPr="008618C8" w:rsidRDefault="009A18B5" w:rsidP="009A18B5">
            <w:pPr>
              <w:tabs>
                <w:tab w:val="left" w:pos="360"/>
              </w:tabs>
              <w:overflowPunct w:val="0"/>
              <w:autoSpaceDE w:val="0"/>
              <w:jc w:val="both"/>
              <w:textAlignment w:val="baseline"/>
              <w:rPr>
                <w:rFonts w:ascii="Cambria" w:hAnsi="Cambria"/>
                <w:sz w:val="22"/>
                <w:szCs w:val="22"/>
              </w:rPr>
            </w:pPr>
          </w:p>
        </w:tc>
        <w:tc>
          <w:tcPr>
            <w:tcW w:w="3762" w:type="dxa"/>
            <w:shd w:val="clear" w:color="auto" w:fill="auto"/>
          </w:tcPr>
          <w:p w:rsidR="009A18B5" w:rsidRPr="008618C8" w:rsidRDefault="009A18B5" w:rsidP="009A18B5">
            <w:pPr>
              <w:tabs>
                <w:tab w:val="left" w:pos="360"/>
              </w:tabs>
              <w:overflowPunct w:val="0"/>
              <w:autoSpaceDE w:val="0"/>
              <w:jc w:val="both"/>
              <w:textAlignment w:val="baseline"/>
              <w:rPr>
                <w:rFonts w:ascii="Cambria" w:hAnsi="Cambria"/>
                <w:sz w:val="22"/>
                <w:szCs w:val="22"/>
              </w:rPr>
            </w:pPr>
          </w:p>
        </w:tc>
      </w:tr>
    </w:tbl>
    <w:p w:rsidR="009A18B5" w:rsidRPr="008618C8" w:rsidRDefault="009A18B5" w:rsidP="009A18B5">
      <w:pPr>
        <w:keepNext/>
        <w:tabs>
          <w:tab w:val="left" w:pos="426"/>
        </w:tabs>
        <w:ind w:left="426"/>
        <w:jc w:val="both"/>
        <w:rPr>
          <w:rFonts w:ascii="Cambria" w:hAnsi="Cambria"/>
          <w:sz w:val="22"/>
          <w:szCs w:val="22"/>
          <w:lang w:eastAsia="en-US"/>
        </w:rPr>
      </w:pPr>
      <w:r w:rsidRPr="008618C8">
        <w:rPr>
          <w:rFonts w:ascii="Cambria" w:hAnsi="Cambria"/>
          <w:sz w:val="22"/>
          <w:szCs w:val="22"/>
          <w:lang w:eastAsia="en-US"/>
        </w:rPr>
        <w:t>i (</w:t>
      </w:r>
      <w:r w:rsidRPr="008618C8">
        <w:rPr>
          <w:rFonts w:ascii="Cambria" w:hAnsi="Cambria"/>
          <w:i/>
          <w:sz w:val="22"/>
          <w:szCs w:val="22"/>
          <w:lang w:eastAsia="en-US"/>
        </w:rPr>
        <w:t xml:space="preserve">o ile były mu znane takie dane przed przystąpieniem do wykonania zamówienia) </w:t>
      </w:r>
      <w:r w:rsidRPr="008618C8">
        <w:rPr>
          <w:rFonts w:ascii="Cambria" w:hAnsi="Cambria"/>
          <w:sz w:val="22"/>
          <w:szCs w:val="22"/>
          <w:lang w:eastAsia="en-US"/>
        </w:rPr>
        <w:t>podał wskazane poniżej nazwy albo imiona i nazwiska oraz dane kontaktowe podwykonawców i osób do kontaktu z nimi, zaangażowanych w te usługi:</w:t>
      </w:r>
    </w:p>
    <w:p w:rsidR="009A18B5" w:rsidRPr="008618C8" w:rsidRDefault="009A18B5" w:rsidP="009A18B5">
      <w:pPr>
        <w:keepNext/>
        <w:tabs>
          <w:tab w:val="left" w:pos="426"/>
        </w:tabs>
        <w:ind w:left="426"/>
        <w:jc w:val="both"/>
        <w:rPr>
          <w:rFonts w:ascii="Cambria" w:hAnsi="Cambria"/>
          <w:sz w:val="22"/>
          <w:szCs w:val="22"/>
          <w:lang w:eastAsia="en-US"/>
        </w:rPr>
      </w:pPr>
      <w:r w:rsidRPr="008618C8">
        <w:rPr>
          <w:rFonts w:ascii="Cambria" w:hAnsi="Cambria"/>
          <w:sz w:val="22"/>
          <w:szCs w:val="22"/>
          <w:lang w:eastAsia="en-US"/>
        </w:rPr>
        <w:t>……………………………………………………………………………………………………</w:t>
      </w:r>
    </w:p>
    <w:p w:rsidR="009A18B5" w:rsidRPr="008618C8" w:rsidRDefault="009A18B5" w:rsidP="00B856C2">
      <w:pPr>
        <w:pStyle w:val="Akapitzlist1"/>
        <w:widowControl w:val="0"/>
        <w:numPr>
          <w:ilvl w:val="3"/>
          <w:numId w:val="53"/>
        </w:numPr>
        <w:tabs>
          <w:tab w:val="left" w:pos="426"/>
        </w:tabs>
        <w:spacing w:after="0" w:line="240" w:lineRule="auto"/>
        <w:ind w:left="426" w:hanging="426"/>
        <w:jc w:val="both"/>
        <w:rPr>
          <w:rFonts w:ascii="Cambria" w:hAnsi="Cambria"/>
          <w:lang w:eastAsia="en-US"/>
        </w:rPr>
      </w:pPr>
      <w:r w:rsidRPr="008618C8">
        <w:rPr>
          <w:rFonts w:ascii="Cambria" w:hAnsi="Cambria"/>
          <w:lang w:eastAsia="en-US"/>
        </w:rPr>
        <w:t xml:space="preserve">Jeżeli powierzenie podwykonawcy wykonania części zamówienia nastąpi w trakcie jego realizacji, wykonawca na żądanie zamawiającego będzie zobowiązany przedstawić oświadczenie, o którym mowa w art. 25a ust. 1 ustawy </w:t>
      </w:r>
      <w:proofErr w:type="spellStart"/>
      <w:r w:rsidRPr="008618C8">
        <w:rPr>
          <w:rFonts w:ascii="Cambria" w:hAnsi="Cambria"/>
          <w:lang w:eastAsia="en-US"/>
        </w:rPr>
        <w:t>Pzp</w:t>
      </w:r>
      <w:proofErr w:type="spellEnd"/>
      <w:r w:rsidRPr="008618C8">
        <w:rPr>
          <w:rFonts w:ascii="Cambria" w:hAnsi="Cambria"/>
          <w:lang w:eastAsia="en-US"/>
        </w:rPr>
        <w:t>, potwierdzające brak podstaw wykluczenia wobec tego podwykonawcy.</w:t>
      </w:r>
    </w:p>
    <w:p w:rsidR="009A18B5" w:rsidRPr="008618C8" w:rsidRDefault="009A18B5" w:rsidP="00B856C2">
      <w:pPr>
        <w:pStyle w:val="Akapitzlist1"/>
        <w:widowControl w:val="0"/>
        <w:numPr>
          <w:ilvl w:val="3"/>
          <w:numId w:val="53"/>
        </w:numPr>
        <w:tabs>
          <w:tab w:val="left" w:pos="426"/>
        </w:tabs>
        <w:spacing w:after="0" w:line="240" w:lineRule="auto"/>
        <w:ind w:left="426" w:hanging="426"/>
        <w:jc w:val="both"/>
        <w:rPr>
          <w:rFonts w:ascii="Cambria" w:hAnsi="Cambria"/>
          <w:lang w:eastAsia="en-US"/>
        </w:rPr>
      </w:pPr>
      <w:r w:rsidRPr="008618C8">
        <w:rPr>
          <w:rFonts w:ascii="Cambria" w:hAnsi="Cambria"/>
        </w:rPr>
        <w:t>Jeżeli zamawiający stwierdzi, że wobec danego podwykonawcy zachodzą podstawy wykluczenia, wykonawca obowiązany jest zastąpić tego podwykonawcę lub zrezygnować z powierzenia wykonania części zamówienia podwykonawcy.</w:t>
      </w:r>
    </w:p>
    <w:p w:rsidR="009A18B5" w:rsidRPr="008618C8" w:rsidRDefault="009A18B5" w:rsidP="00B856C2">
      <w:pPr>
        <w:pStyle w:val="Akapitzlist1"/>
        <w:widowControl w:val="0"/>
        <w:numPr>
          <w:ilvl w:val="3"/>
          <w:numId w:val="53"/>
        </w:numPr>
        <w:tabs>
          <w:tab w:val="left" w:pos="426"/>
        </w:tabs>
        <w:spacing w:after="0" w:line="240" w:lineRule="auto"/>
        <w:ind w:left="426" w:hanging="426"/>
        <w:jc w:val="both"/>
        <w:rPr>
          <w:rFonts w:ascii="Cambria" w:hAnsi="Cambria"/>
          <w:lang w:eastAsia="en-US"/>
        </w:rPr>
      </w:pPr>
      <w:r w:rsidRPr="008618C8">
        <w:rPr>
          <w:rFonts w:ascii="Cambria" w:hAnsi="Cambria"/>
        </w:rPr>
        <w:t>Powierzenie wykonania części zamówienia podwykonawcom nie zwalnia Wykonawcy z odpowiedzialności za należyte wykonanie tego zamówienia.</w:t>
      </w:r>
    </w:p>
    <w:p w:rsidR="009A18B5" w:rsidRPr="008618C8" w:rsidRDefault="009A18B5" w:rsidP="009A18B5">
      <w:pPr>
        <w:tabs>
          <w:tab w:val="left" w:pos="360"/>
        </w:tabs>
        <w:spacing w:before="240"/>
        <w:jc w:val="center"/>
        <w:rPr>
          <w:rFonts w:ascii="Cambria" w:hAnsi="Cambria"/>
          <w:b/>
          <w:sz w:val="22"/>
          <w:szCs w:val="22"/>
        </w:rPr>
      </w:pPr>
      <w:r w:rsidRPr="008618C8">
        <w:rPr>
          <w:rFonts w:ascii="Cambria" w:hAnsi="Cambria"/>
          <w:b/>
          <w:sz w:val="22"/>
          <w:szCs w:val="22"/>
        </w:rPr>
        <w:t xml:space="preserve">Warunki płatności </w:t>
      </w:r>
    </w:p>
    <w:p w:rsidR="009A18B5" w:rsidRPr="008618C8" w:rsidRDefault="009A18B5" w:rsidP="009A18B5">
      <w:pPr>
        <w:widowControl w:val="0"/>
        <w:suppressAutoHyphens w:val="0"/>
        <w:spacing w:before="120" w:after="120"/>
        <w:jc w:val="center"/>
        <w:rPr>
          <w:rFonts w:ascii="Cambria" w:hAnsi="Cambria"/>
          <w:b/>
          <w:sz w:val="22"/>
          <w:szCs w:val="22"/>
        </w:rPr>
      </w:pPr>
      <w:r w:rsidRPr="008618C8">
        <w:rPr>
          <w:rFonts w:ascii="Cambria" w:hAnsi="Cambria"/>
          <w:b/>
          <w:sz w:val="22"/>
          <w:szCs w:val="22"/>
        </w:rPr>
        <w:lastRenderedPageBreak/>
        <w:t>§12</w:t>
      </w:r>
    </w:p>
    <w:p w:rsidR="009A18B5" w:rsidRPr="008618C8" w:rsidRDefault="009A18B5" w:rsidP="000818E9">
      <w:pPr>
        <w:numPr>
          <w:ilvl w:val="6"/>
          <w:numId w:val="109"/>
        </w:numPr>
        <w:tabs>
          <w:tab w:val="clear" w:pos="5400"/>
          <w:tab w:val="num" w:pos="426"/>
        </w:tabs>
        <w:ind w:hanging="5400"/>
        <w:jc w:val="both"/>
        <w:rPr>
          <w:rFonts w:ascii="Cambria" w:hAnsi="Cambria"/>
          <w:sz w:val="22"/>
          <w:szCs w:val="22"/>
        </w:rPr>
      </w:pPr>
      <w:r w:rsidRPr="008618C8">
        <w:rPr>
          <w:rFonts w:ascii="Cambria" w:hAnsi="Cambria"/>
          <w:sz w:val="22"/>
          <w:szCs w:val="22"/>
        </w:rPr>
        <w:t xml:space="preserve">Składki ubezpieczeniowe za pełen roczny okres ubezpieczenia będą płatne </w:t>
      </w:r>
      <w:r w:rsidR="008618C8">
        <w:rPr>
          <w:rFonts w:ascii="Cambria" w:hAnsi="Cambria"/>
          <w:sz w:val="22"/>
          <w:szCs w:val="22"/>
        </w:rPr>
        <w:t>jednorazowo.</w:t>
      </w:r>
      <w:r w:rsidR="00F0194E" w:rsidRPr="008618C8">
        <w:rPr>
          <w:rFonts w:ascii="Cambria" w:hAnsi="Cambria"/>
          <w:sz w:val="22"/>
          <w:szCs w:val="22"/>
        </w:rPr>
        <w:t xml:space="preserve"> </w:t>
      </w:r>
    </w:p>
    <w:p w:rsidR="009A18B5" w:rsidRPr="008618C8" w:rsidRDefault="009A18B5" w:rsidP="000818E9">
      <w:pPr>
        <w:numPr>
          <w:ilvl w:val="6"/>
          <w:numId w:val="109"/>
        </w:numPr>
        <w:ind w:left="426" w:hanging="426"/>
        <w:jc w:val="both"/>
        <w:rPr>
          <w:rFonts w:ascii="Cambria" w:hAnsi="Cambria"/>
          <w:sz w:val="22"/>
          <w:szCs w:val="22"/>
        </w:rPr>
      </w:pPr>
      <w:r w:rsidRPr="008618C8">
        <w:rPr>
          <w:rFonts w:ascii="Cambria" w:hAnsi="Cambria"/>
          <w:sz w:val="22"/>
          <w:szCs w:val="22"/>
        </w:rPr>
        <w:t>Terminy zapłaty składki zostaną określone w dokumentach ubezpieczeniowych.</w:t>
      </w:r>
    </w:p>
    <w:p w:rsidR="009A18B5" w:rsidRPr="008618C8" w:rsidRDefault="009A18B5" w:rsidP="000818E9">
      <w:pPr>
        <w:numPr>
          <w:ilvl w:val="6"/>
          <w:numId w:val="109"/>
        </w:numPr>
        <w:ind w:left="426" w:hanging="426"/>
        <w:jc w:val="both"/>
        <w:rPr>
          <w:rFonts w:ascii="Cambria" w:hAnsi="Cambria"/>
          <w:sz w:val="22"/>
          <w:szCs w:val="22"/>
        </w:rPr>
      </w:pPr>
      <w:r w:rsidRPr="008618C8">
        <w:rPr>
          <w:rFonts w:ascii="Cambria" w:hAnsi="Cambria"/>
          <w:sz w:val="22"/>
          <w:szCs w:val="22"/>
        </w:rPr>
        <w:t xml:space="preserve">Składki ubezpieczeniowe za okres krótszy od 12 miesięcy będą płatne </w:t>
      </w:r>
      <w:r w:rsidR="00CB5C19" w:rsidRPr="008618C8">
        <w:rPr>
          <w:rFonts w:ascii="Cambria" w:hAnsi="Cambria"/>
          <w:sz w:val="22"/>
          <w:szCs w:val="22"/>
        </w:rPr>
        <w:t>jednorazowo</w:t>
      </w:r>
      <w:r w:rsidRPr="008618C8">
        <w:rPr>
          <w:rFonts w:ascii="Cambria" w:hAnsi="Cambria"/>
          <w:sz w:val="22"/>
          <w:szCs w:val="22"/>
        </w:rPr>
        <w:t xml:space="preserve"> których </w:t>
      </w:r>
      <w:r w:rsidR="00CB5C19" w:rsidRPr="008618C8">
        <w:rPr>
          <w:rFonts w:ascii="Cambria" w:hAnsi="Cambria"/>
          <w:sz w:val="22"/>
          <w:szCs w:val="22"/>
        </w:rPr>
        <w:t>termin będzie ustalany indywidualnie</w:t>
      </w:r>
    </w:p>
    <w:p w:rsidR="009A18B5" w:rsidRPr="008618C8" w:rsidRDefault="009A18B5" w:rsidP="000818E9">
      <w:pPr>
        <w:numPr>
          <w:ilvl w:val="6"/>
          <w:numId w:val="109"/>
        </w:numPr>
        <w:ind w:left="426" w:hanging="426"/>
        <w:jc w:val="both"/>
        <w:rPr>
          <w:rFonts w:ascii="Cambria" w:hAnsi="Cambria"/>
          <w:sz w:val="22"/>
          <w:szCs w:val="22"/>
        </w:rPr>
      </w:pPr>
      <w:r w:rsidRPr="008618C8">
        <w:rPr>
          <w:rFonts w:ascii="Cambria" w:hAnsi="Cambria"/>
          <w:sz w:val="22"/>
          <w:szCs w:val="22"/>
        </w:rPr>
        <w:t>Składka płatna jest przelewem lub przekazem pocztowym na rachunek bankowy Wykonawcy określony w dokumentach ubezpieczeniowych.</w:t>
      </w:r>
    </w:p>
    <w:p w:rsidR="009A18B5" w:rsidRPr="008618C8" w:rsidRDefault="009A18B5" w:rsidP="009A18B5">
      <w:pPr>
        <w:tabs>
          <w:tab w:val="left" w:pos="360"/>
        </w:tabs>
        <w:spacing w:before="240"/>
        <w:jc w:val="center"/>
        <w:rPr>
          <w:rFonts w:ascii="Cambria" w:hAnsi="Cambria"/>
          <w:b/>
          <w:sz w:val="22"/>
          <w:szCs w:val="22"/>
        </w:rPr>
      </w:pPr>
      <w:r w:rsidRPr="008618C8">
        <w:rPr>
          <w:rFonts w:ascii="Cambria" w:hAnsi="Cambria"/>
          <w:b/>
          <w:sz w:val="22"/>
          <w:szCs w:val="22"/>
        </w:rPr>
        <w:t>Kary umowne</w:t>
      </w:r>
    </w:p>
    <w:p w:rsidR="009A18B5" w:rsidRPr="008618C8" w:rsidRDefault="009A18B5" w:rsidP="009A18B5">
      <w:pPr>
        <w:tabs>
          <w:tab w:val="left" w:pos="360"/>
        </w:tabs>
        <w:spacing w:before="240"/>
        <w:jc w:val="center"/>
        <w:rPr>
          <w:rFonts w:ascii="Cambria" w:hAnsi="Cambria"/>
          <w:b/>
          <w:sz w:val="22"/>
          <w:szCs w:val="22"/>
        </w:rPr>
      </w:pPr>
      <w:r w:rsidRPr="008618C8">
        <w:rPr>
          <w:rFonts w:ascii="Cambria" w:hAnsi="Cambria"/>
          <w:b/>
          <w:sz w:val="22"/>
          <w:szCs w:val="22"/>
        </w:rPr>
        <w:t>§ 13</w:t>
      </w:r>
    </w:p>
    <w:p w:rsidR="009A18B5" w:rsidRPr="008618C8" w:rsidRDefault="009A18B5" w:rsidP="009A18B5">
      <w:pPr>
        <w:tabs>
          <w:tab w:val="left" w:pos="360"/>
        </w:tabs>
        <w:spacing w:before="240"/>
        <w:jc w:val="both"/>
        <w:rPr>
          <w:rFonts w:ascii="Cambria" w:hAnsi="Cambria"/>
          <w:sz w:val="22"/>
          <w:szCs w:val="22"/>
        </w:rPr>
      </w:pPr>
      <w:r w:rsidRPr="008618C8">
        <w:rPr>
          <w:rFonts w:ascii="Cambria" w:hAnsi="Cambria"/>
          <w:sz w:val="22"/>
          <w:szCs w:val="22"/>
        </w:rPr>
        <w:t>W przypadku ujawnienia niespełnienia wymogu zatrudnienia przez Wykonawcę lub Podwykonawcę na podstawie umowy o pracę osób wykonujących czynności polegające na ocenie ryzyka ubezpieczeniowego podczas realizacji przedmiotu umowy, Wykonawca będzie zobowiązany do zapłacenia Zamawiającemu kary umownej, w wysokości 1 000,00 zł za każdą osobę niezatrudnioną na umowę o pracę lub za każdy przypadek nie utrzymania ciągłości zatrudnienia na umowę o pracę.</w:t>
      </w:r>
    </w:p>
    <w:p w:rsidR="009A18B5" w:rsidRPr="008618C8" w:rsidRDefault="009A18B5" w:rsidP="009A18B5">
      <w:pPr>
        <w:tabs>
          <w:tab w:val="left" w:pos="360"/>
        </w:tabs>
        <w:spacing w:before="240"/>
        <w:jc w:val="center"/>
        <w:rPr>
          <w:rFonts w:ascii="Cambria" w:hAnsi="Cambria"/>
          <w:b/>
          <w:sz w:val="22"/>
          <w:szCs w:val="22"/>
        </w:rPr>
      </w:pPr>
      <w:r w:rsidRPr="008618C8">
        <w:rPr>
          <w:rFonts w:ascii="Cambria" w:hAnsi="Cambria"/>
          <w:b/>
          <w:sz w:val="22"/>
          <w:szCs w:val="22"/>
        </w:rPr>
        <w:t>Postanowienia końcowe</w:t>
      </w:r>
    </w:p>
    <w:p w:rsidR="009A18B5" w:rsidRPr="008618C8" w:rsidRDefault="009A18B5" w:rsidP="009A18B5">
      <w:pPr>
        <w:widowControl w:val="0"/>
        <w:suppressAutoHyphens w:val="0"/>
        <w:spacing w:before="120" w:after="120"/>
        <w:jc w:val="center"/>
        <w:rPr>
          <w:rFonts w:ascii="Cambria" w:hAnsi="Cambria"/>
          <w:b/>
          <w:sz w:val="22"/>
          <w:szCs w:val="22"/>
        </w:rPr>
      </w:pPr>
      <w:r w:rsidRPr="008618C8">
        <w:rPr>
          <w:rFonts w:ascii="Cambria" w:hAnsi="Cambria"/>
          <w:b/>
          <w:sz w:val="22"/>
          <w:szCs w:val="22"/>
        </w:rPr>
        <w:t>§14</w:t>
      </w:r>
    </w:p>
    <w:p w:rsidR="009A18B5" w:rsidRPr="008618C8" w:rsidRDefault="009A18B5" w:rsidP="009A18B5">
      <w:pPr>
        <w:tabs>
          <w:tab w:val="left" w:pos="360"/>
        </w:tabs>
        <w:jc w:val="both"/>
        <w:rPr>
          <w:rFonts w:ascii="Cambria" w:hAnsi="Cambria"/>
          <w:sz w:val="22"/>
          <w:szCs w:val="22"/>
        </w:rPr>
      </w:pPr>
      <w:r w:rsidRPr="008618C8">
        <w:rPr>
          <w:rFonts w:ascii="Cambria" w:hAnsi="Cambria"/>
          <w:sz w:val="22"/>
          <w:szCs w:val="22"/>
        </w:rPr>
        <w:t>Integralną częścią niniejszej umowy jest:</w:t>
      </w:r>
    </w:p>
    <w:p w:rsidR="009A18B5" w:rsidRPr="008618C8" w:rsidRDefault="009A18B5" w:rsidP="00B856C2">
      <w:pPr>
        <w:numPr>
          <w:ilvl w:val="0"/>
          <w:numId w:val="106"/>
        </w:numPr>
        <w:tabs>
          <w:tab w:val="left" w:pos="360"/>
        </w:tabs>
        <w:jc w:val="both"/>
        <w:rPr>
          <w:rFonts w:ascii="Cambria" w:hAnsi="Cambria"/>
          <w:sz w:val="22"/>
          <w:szCs w:val="22"/>
        </w:rPr>
      </w:pPr>
      <w:r w:rsidRPr="008618C8">
        <w:rPr>
          <w:rFonts w:ascii="Cambria" w:hAnsi="Cambria"/>
          <w:sz w:val="22"/>
          <w:szCs w:val="22"/>
        </w:rPr>
        <w:t>specyfikacja istotnych warunków zamówienia,</w:t>
      </w:r>
    </w:p>
    <w:p w:rsidR="009A18B5" w:rsidRPr="008618C8" w:rsidRDefault="009A18B5" w:rsidP="00B856C2">
      <w:pPr>
        <w:numPr>
          <w:ilvl w:val="0"/>
          <w:numId w:val="106"/>
        </w:numPr>
        <w:tabs>
          <w:tab w:val="left" w:pos="360"/>
        </w:tabs>
        <w:jc w:val="both"/>
        <w:rPr>
          <w:rFonts w:ascii="Cambria" w:hAnsi="Cambria"/>
          <w:sz w:val="22"/>
          <w:szCs w:val="22"/>
        </w:rPr>
      </w:pPr>
      <w:r w:rsidRPr="008618C8">
        <w:rPr>
          <w:rFonts w:ascii="Cambria" w:hAnsi="Cambria"/>
          <w:sz w:val="22"/>
          <w:szCs w:val="22"/>
        </w:rPr>
        <w:t>oferta złożona przez ............................................................. z dnia ......................</w:t>
      </w:r>
    </w:p>
    <w:p w:rsidR="009A18B5" w:rsidRPr="008618C8" w:rsidRDefault="009A18B5" w:rsidP="00B856C2">
      <w:pPr>
        <w:numPr>
          <w:ilvl w:val="0"/>
          <w:numId w:val="106"/>
        </w:numPr>
        <w:tabs>
          <w:tab w:val="left" w:pos="360"/>
        </w:tabs>
        <w:jc w:val="both"/>
        <w:rPr>
          <w:rFonts w:ascii="Cambria" w:hAnsi="Cambria"/>
          <w:sz w:val="22"/>
          <w:szCs w:val="22"/>
        </w:rPr>
      </w:pPr>
      <w:r w:rsidRPr="008618C8">
        <w:rPr>
          <w:rFonts w:ascii="Cambria" w:hAnsi="Cambria"/>
          <w:sz w:val="22"/>
          <w:szCs w:val="22"/>
        </w:rPr>
        <w:t>na wniosek Zamawiającego - załącznik ze stawkami ubezpieczeniowymi dla każdego z rodzajów ubezpieczeń objętych umową a w przypadku Ubezpieczenia mienia od wszystkich ryzyk oraz Ubezpieczenia sprzętu elektronicznego dla każdego rodzajów mienia.</w:t>
      </w:r>
    </w:p>
    <w:p w:rsidR="009A18B5" w:rsidRPr="008618C8" w:rsidRDefault="009A18B5" w:rsidP="009A18B5">
      <w:pPr>
        <w:tabs>
          <w:tab w:val="left" w:pos="360"/>
        </w:tabs>
        <w:jc w:val="both"/>
        <w:rPr>
          <w:rFonts w:ascii="Cambria" w:hAnsi="Cambria"/>
          <w:sz w:val="22"/>
          <w:szCs w:val="22"/>
        </w:rPr>
      </w:pPr>
      <w:r w:rsidRPr="008618C8">
        <w:rPr>
          <w:rFonts w:ascii="Cambria" w:hAnsi="Cambria"/>
          <w:sz w:val="22"/>
          <w:szCs w:val="22"/>
        </w:rPr>
        <w:t xml:space="preserve"> </w:t>
      </w:r>
    </w:p>
    <w:p w:rsidR="009A18B5" w:rsidRPr="008618C8" w:rsidRDefault="009A18B5" w:rsidP="009A18B5">
      <w:pPr>
        <w:widowControl w:val="0"/>
        <w:suppressAutoHyphens w:val="0"/>
        <w:spacing w:before="120" w:after="120"/>
        <w:jc w:val="center"/>
        <w:rPr>
          <w:rFonts w:ascii="Cambria" w:hAnsi="Cambria"/>
          <w:b/>
          <w:sz w:val="22"/>
          <w:szCs w:val="22"/>
        </w:rPr>
      </w:pPr>
      <w:r w:rsidRPr="008618C8">
        <w:rPr>
          <w:rFonts w:ascii="Cambria" w:hAnsi="Cambria"/>
          <w:b/>
          <w:sz w:val="22"/>
          <w:szCs w:val="22"/>
        </w:rPr>
        <w:t>§15</w:t>
      </w:r>
    </w:p>
    <w:p w:rsidR="009A18B5" w:rsidRPr="008618C8" w:rsidRDefault="009A18B5" w:rsidP="009A18B5">
      <w:pPr>
        <w:jc w:val="both"/>
        <w:rPr>
          <w:rFonts w:ascii="Cambria" w:hAnsi="Cambria"/>
          <w:sz w:val="22"/>
          <w:szCs w:val="22"/>
        </w:rPr>
      </w:pPr>
      <w:r w:rsidRPr="008618C8">
        <w:rPr>
          <w:rFonts w:ascii="Cambria" w:hAnsi="Cambria"/>
          <w:sz w:val="22"/>
          <w:szCs w:val="22"/>
        </w:rPr>
        <w:t>W sprawach nieuregulowanych w SIWZ, ofercie Wykonawcy i w niniejszej umowie mają zastosowanie postanowienia: Ogólnych Warunków Ubezpieczenia i szczególnych warunków ubezpieczenia (wymienić wszystkie warunki ogólne i szczególne z datami zatwierdzenia przez Zarząd Wykonawcy i wszystkie aneksy do tych warunków obowiązujące na dzień składania przez Wykonawcę oferty):</w:t>
      </w:r>
    </w:p>
    <w:p w:rsidR="009A18B5" w:rsidRPr="008618C8" w:rsidRDefault="009A18B5" w:rsidP="009A18B5">
      <w:pPr>
        <w:jc w:val="both"/>
        <w:rPr>
          <w:rFonts w:ascii="Cambria" w:hAnsi="Cambria"/>
          <w:sz w:val="22"/>
          <w:szCs w:val="22"/>
        </w:rPr>
      </w:pPr>
      <w:r w:rsidRPr="008618C8">
        <w:rPr>
          <w:rFonts w:ascii="Cambria" w:hAnsi="Cambria"/>
          <w:sz w:val="22"/>
          <w:szCs w:val="22"/>
        </w:rPr>
        <w:t>……………………………………………………………………………………………………………………………………….,</w:t>
      </w:r>
    </w:p>
    <w:p w:rsidR="009A18B5" w:rsidRPr="008618C8" w:rsidRDefault="009A18B5" w:rsidP="009A18B5">
      <w:pPr>
        <w:jc w:val="both"/>
        <w:rPr>
          <w:rFonts w:ascii="Cambria" w:hAnsi="Cambria"/>
          <w:sz w:val="22"/>
          <w:szCs w:val="22"/>
        </w:rPr>
      </w:pPr>
      <w:r w:rsidRPr="008618C8">
        <w:rPr>
          <w:rFonts w:ascii="Cambria" w:hAnsi="Cambria"/>
          <w:sz w:val="22"/>
          <w:szCs w:val="22"/>
        </w:rPr>
        <w:t>których niezmienność gwarantuje Wykonawca przez cały okres wykonywania zamówienia oraz przepisy ustawy z dnia 29 stycznia 2004 r. Prawo zamówień publicznych, ustawy z dnia 11 września 2015 r. o działalności ubezpieczeniowej i reasekuracyjnej (tekst jednolity: Dz.U. z 2017r., poz. 1170) i kodeksu cywilnego.</w:t>
      </w:r>
    </w:p>
    <w:p w:rsidR="009A18B5" w:rsidRPr="008618C8" w:rsidRDefault="009A18B5" w:rsidP="009A18B5">
      <w:pPr>
        <w:widowControl w:val="0"/>
        <w:suppressAutoHyphens w:val="0"/>
        <w:spacing w:before="120" w:after="120"/>
        <w:jc w:val="center"/>
        <w:rPr>
          <w:rFonts w:ascii="Cambria" w:hAnsi="Cambria"/>
          <w:b/>
          <w:sz w:val="22"/>
          <w:szCs w:val="22"/>
        </w:rPr>
      </w:pPr>
      <w:r w:rsidRPr="008618C8">
        <w:rPr>
          <w:rFonts w:ascii="Cambria" w:hAnsi="Cambria"/>
          <w:b/>
          <w:sz w:val="22"/>
          <w:szCs w:val="22"/>
        </w:rPr>
        <w:t>§16</w:t>
      </w:r>
    </w:p>
    <w:p w:rsidR="009A18B5" w:rsidRPr="008618C8" w:rsidRDefault="009A18B5" w:rsidP="009A18B5">
      <w:pPr>
        <w:jc w:val="both"/>
        <w:rPr>
          <w:rFonts w:ascii="Cambria" w:hAnsi="Cambria"/>
          <w:sz w:val="22"/>
          <w:szCs w:val="22"/>
        </w:rPr>
      </w:pPr>
      <w:r w:rsidRPr="008618C8">
        <w:rPr>
          <w:rFonts w:ascii="Cambria" w:hAnsi="Cambria"/>
          <w:sz w:val="22"/>
          <w:szCs w:val="22"/>
        </w:rPr>
        <w:t>Wierzytelności wynikające z umowy, dotyczące rozliczeń między Zamawiającym i Wykonawcą, nie mogą być zbyte na rzecz osób trzecich bez zgody obu stron.</w:t>
      </w:r>
    </w:p>
    <w:p w:rsidR="009A18B5" w:rsidRPr="008618C8" w:rsidRDefault="009A18B5" w:rsidP="009A18B5">
      <w:pPr>
        <w:widowControl w:val="0"/>
        <w:suppressAutoHyphens w:val="0"/>
        <w:spacing w:before="120" w:after="120"/>
        <w:jc w:val="center"/>
        <w:rPr>
          <w:rFonts w:ascii="Cambria" w:hAnsi="Cambria"/>
          <w:b/>
          <w:sz w:val="22"/>
          <w:szCs w:val="22"/>
        </w:rPr>
      </w:pPr>
      <w:r w:rsidRPr="008618C8">
        <w:rPr>
          <w:rFonts w:ascii="Cambria" w:hAnsi="Cambria"/>
          <w:b/>
          <w:sz w:val="22"/>
          <w:szCs w:val="22"/>
        </w:rPr>
        <w:t>§17</w:t>
      </w:r>
    </w:p>
    <w:p w:rsidR="009A18B5" w:rsidRPr="008618C8" w:rsidRDefault="009A18B5" w:rsidP="009A18B5">
      <w:pPr>
        <w:jc w:val="both"/>
        <w:rPr>
          <w:rFonts w:ascii="Cambria" w:hAnsi="Cambria"/>
          <w:sz w:val="22"/>
          <w:szCs w:val="22"/>
        </w:rPr>
      </w:pPr>
      <w:r w:rsidRPr="008618C8">
        <w:rPr>
          <w:rFonts w:ascii="Cambria" w:hAnsi="Cambria"/>
          <w:sz w:val="22"/>
          <w:szCs w:val="22"/>
        </w:rPr>
        <w:t>Spory wynikające z niniejszej umowy w sprawie zamówienia publicznego będą rozstrzygane przez sąd właściwy dla siedziby Zamawiającego.</w:t>
      </w:r>
    </w:p>
    <w:p w:rsidR="009A18B5" w:rsidRPr="008618C8" w:rsidRDefault="009A18B5" w:rsidP="009A18B5">
      <w:pPr>
        <w:widowControl w:val="0"/>
        <w:suppressAutoHyphens w:val="0"/>
        <w:spacing w:before="120" w:after="120"/>
        <w:jc w:val="center"/>
        <w:rPr>
          <w:rFonts w:ascii="Cambria" w:hAnsi="Cambria"/>
          <w:b/>
          <w:sz w:val="22"/>
          <w:szCs w:val="22"/>
        </w:rPr>
      </w:pPr>
      <w:r w:rsidRPr="008618C8">
        <w:rPr>
          <w:rFonts w:ascii="Cambria" w:hAnsi="Cambria"/>
          <w:b/>
          <w:sz w:val="22"/>
          <w:szCs w:val="22"/>
        </w:rPr>
        <w:t>§18</w:t>
      </w:r>
    </w:p>
    <w:p w:rsidR="009A18B5" w:rsidRPr="008618C8" w:rsidRDefault="009A18B5" w:rsidP="009A18B5">
      <w:pPr>
        <w:jc w:val="both"/>
        <w:rPr>
          <w:rFonts w:ascii="Cambria" w:hAnsi="Cambria"/>
          <w:sz w:val="22"/>
          <w:szCs w:val="22"/>
        </w:rPr>
      </w:pPr>
      <w:r w:rsidRPr="008618C8">
        <w:rPr>
          <w:rFonts w:ascii="Cambria" w:hAnsi="Cambria"/>
          <w:sz w:val="22"/>
          <w:szCs w:val="22"/>
        </w:rPr>
        <w:t>Umowę sporządzono w czterech jednobrzmiących egzemplarzach, z których trzy otrzymuje Zamawiający, a jeden Wykonawca.</w:t>
      </w:r>
    </w:p>
    <w:tbl>
      <w:tblPr>
        <w:tblW w:w="0" w:type="auto"/>
        <w:jc w:val="center"/>
        <w:tblLook w:val="04A0"/>
      </w:tblPr>
      <w:tblGrid>
        <w:gridCol w:w="4644"/>
        <w:gridCol w:w="4644"/>
      </w:tblGrid>
      <w:tr w:rsidR="0050037D" w:rsidRPr="008618C8" w:rsidTr="009A18B5">
        <w:trPr>
          <w:jc w:val="center"/>
        </w:trPr>
        <w:tc>
          <w:tcPr>
            <w:tcW w:w="4644" w:type="dxa"/>
            <w:shd w:val="clear" w:color="auto" w:fill="auto"/>
            <w:vAlign w:val="bottom"/>
          </w:tcPr>
          <w:p w:rsidR="009A18B5" w:rsidRPr="008618C8" w:rsidRDefault="009A18B5" w:rsidP="009A18B5">
            <w:pPr>
              <w:spacing w:before="360"/>
              <w:jc w:val="center"/>
              <w:rPr>
                <w:rFonts w:ascii="Cambria" w:hAnsi="Cambria"/>
                <w:sz w:val="22"/>
                <w:szCs w:val="22"/>
              </w:rPr>
            </w:pPr>
            <w:r w:rsidRPr="008618C8">
              <w:rPr>
                <w:rFonts w:ascii="Cambria" w:hAnsi="Cambria"/>
                <w:sz w:val="22"/>
                <w:szCs w:val="22"/>
              </w:rPr>
              <w:lastRenderedPageBreak/>
              <w:t>……………………………………………</w:t>
            </w:r>
          </w:p>
        </w:tc>
        <w:tc>
          <w:tcPr>
            <w:tcW w:w="4644" w:type="dxa"/>
            <w:shd w:val="clear" w:color="auto" w:fill="auto"/>
            <w:vAlign w:val="bottom"/>
          </w:tcPr>
          <w:p w:rsidR="009A18B5" w:rsidRPr="008618C8" w:rsidRDefault="009A18B5" w:rsidP="009A18B5">
            <w:pPr>
              <w:spacing w:before="360"/>
              <w:jc w:val="center"/>
              <w:rPr>
                <w:rFonts w:ascii="Cambria" w:hAnsi="Cambria"/>
                <w:sz w:val="22"/>
                <w:szCs w:val="22"/>
              </w:rPr>
            </w:pPr>
            <w:r w:rsidRPr="008618C8">
              <w:rPr>
                <w:rFonts w:ascii="Cambria" w:hAnsi="Cambria"/>
                <w:sz w:val="22"/>
                <w:szCs w:val="22"/>
              </w:rPr>
              <w:t>……………………………………………</w:t>
            </w:r>
          </w:p>
        </w:tc>
      </w:tr>
      <w:tr w:rsidR="0050037D" w:rsidRPr="008618C8" w:rsidTr="009A18B5">
        <w:trPr>
          <w:jc w:val="center"/>
        </w:trPr>
        <w:tc>
          <w:tcPr>
            <w:tcW w:w="4644" w:type="dxa"/>
            <w:shd w:val="clear" w:color="auto" w:fill="auto"/>
            <w:vAlign w:val="bottom"/>
          </w:tcPr>
          <w:p w:rsidR="009A18B5" w:rsidRPr="008618C8" w:rsidRDefault="009A18B5" w:rsidP="009A18B5">
            <w:pPr>
              <w:jc w:val="center"/>
              <w:rPr>
                <w:rFonts w:ascii="Cambria" w:hAnsi="Cambria"/>
                <w:b/>
                <w:sz w:val="22"/>
                <w:szCs w:val="22"/>
              </w:rPr>
            </w:pPr>
            <w:r w:rsidRPr="008618C8">
              <w:rPr>
                <w:rFonts w:ascii="Cambria" w:hAnsi="Cambria"/>
                <w:b/>
                <w:sz w:val="22"/>
                <w:szCs w:val="22"/>
              </w:rPr>
              <w:t>Zamawiający</w:t>
            </w:r>
          </w:p>
        </w:tc>
        <w:tc>
          <w:tcPr>
            <w:tcW w:w="4644" w:type="dxa"/>
            <w:shd w:val="clear" w:color="auto" w:fill="auto"/>
            <w:vAlign w:val="bottom"/>
          </w:tcPr>
          <w:p w:rsidR="009A18B5" w:rsidRPr="008618C8" w:rsidRDefault="009A18B5" w:rsidP="009A18B5">
            <w:pPr>
              <w:jc w:val="center"/>
              <w:rPr>
                <w:rFonts w:ascii="Cambria" w:hAnsi="Cambria"/>
                <w:b/>
                <w:sz w:val="22"/>
                <w:szCs w:val="22"/>
              </w:rPr>
            </w:pPr>
            <w:r w:rsidRPr="008618C8">
              <w:rPr>
                <w:rFonts w:ascii="Cambria" w:hAnsi="Cambria"/>
                <w:b/>
                <w:sz w:val="22"/>
                <w:szCs w:val="22"/>
              </w:rPr>
              <w:t>Wykonawca</w:t>
            </w:r>
          </w:p>
        </w:tc>
      </w:tr>
      <w:tr w:rsidR="0050037D" w:rsidRPr="008618C8" w:rsidTr="009A18B5">
        <w:trPr>
          <w:jc w:val="center"/>
        </w:trPr>
        <w:tc>
          <w:tcPr>
            <w:tcW w:w="4644" w:type="dxa"/>
            <w:shd w:val="clear" w:color="auto" w:fill="auto"/>
            <w:vAlign w:val="bottom"/>
          </w:tcPr>
          <w:p w:rsidR="009A18B5" w:rsidRPr="008618C8" w:rsidRDefault="009A18B5" w:rsidP="009A18B5">
            <w:pPr>
              <w:jc w:val="center"/>
              <w:rPr>
                <w:rFonts w:ascii="Cambria" w:hAnsi="Cambria"/>
                <w:b/>
                <w:sz w:val="22"/>
                <w:szCs w:val="22"/>
              </w:rPr>
            </w:pPr>
          </w:p>
        </w:tc>
        <w:tc>
          <w:tcPr>
            <w:tcW w:w="4644" w:type="dxa"/>
            <w:shd w:val="clear" w:color="auto" w:fill="auto"/>
            <w:vAlign w:val="bottom"/>
          </w:tcPr>
          <w:p w:rsidR="009A18B5" w:rsidRPr="008618C8" w:rsidRDefault="009A18B5" w:rsidP="009A18B5">
            <w:pPr>
              <w:rPr>
                <w:rFonts w:ascii="Cambria" w:hAnsi="Cambria"/>
                <w:b/>
                <w:sz w:val="22"/>
                <w:szCs w:val="22"/>
              </w:rPr>
            </w:pPr>
          </w:p>
        </w:tc>
      </w:tr>
    </w:tbl>
    <w:p w:rsidR="009A18B5" w:rsidRPr="008618C8" w:rsidRDefault="009A18B5" w:rsidP="009A18B5">
      <w:pPr>
        <w:widowControl w:val="0"/>
        <w:suppressAutoHyphens w:val="0"/>
        <w:outlineLvl w:val="0"/>
        <w:rPr>
          <w:rFonts w:ascii="Cambria" w:hAnsi="Cambria"/>
          <w:sz w:val="22"/>
          <w:szCs w:val="22"/>
          <w:lang w:eastAsia="en-US"/>
        </w:rPr>
        <w:sectPr w:rsidR="009A18B5" w:rsidRPr="008618C8" w:rsidSect="00111F1A">
          <w:pgSz w:w="11906" w:h="16838"/>
          <w:pgMar w:top="1417" w:right="1417" w:bottom="1417" w:left="1417" w:header="708" w:footer="708" w:gutter="0"/>
          <w:cols w:space="708"/>
          <w:docGrid w:linePitch="360"/>
        </w:sectPr>
      </w:pPr>
    </w:p>
    <w:p w:rsidR="00B87428" w:rsidRPr="008618C8" w:rsidRDefault="00F2725A" w:rsidP="003F1ADD">
      <w:pPr>
        <w:tabs>
          <w:tab w:val="left" w:pos="284"/>
        </w:tabs>
        <w:jc w:val="right"/>
        <w:outlineLvl w:val="0"/>
        <w:rPr>
          <w:rFonts w:ascii="Cambria" w:hAnsi="Cambria"/>
          <w:sz w:val="22"/>
          <w:szCs w:val="22"/>
        </w:rPr>
      </w:pPr>
      <w:r w:rsidRPr="008618C8">
        <w:rPr>
          <w:rFonts w:ascii="Cambria" w:hAnsi="Cambria"/>
          <w:sz w:val="22"/>
          <w:szCs w:val="22"/>
        </w:rPr>
        <w:lastRenderedPageBreak/>
        <w:t>Załącznik nr 7</w:t>
      </w:r>
      <w:r w:rsidR="00B87428" w:rsidRPr="008618C8">
        <w:rPr>
          <w:rFonts w:ascii="Cambria" w:hAnsi="Cambria"/>
          <w:sz w:val="22"/>
          <w:szCs w:val="22"/>
        </w:rPr>
        <w:t xml:space="preserve"> do SIWZ</w:t>
      </w:r>
      <w:bookmarkEnd w:id="25"/>
    </w:p>
    <w:p w:rsidR="00B87428" w:rsidRPr="008618C8" w:rsidRDefault="00B87428" w:rsidP="00B87428">
      <w:pPr>
        <w:tabs>
          <w:tab w:val="left" w:pos="284"/>
        </w:tabs>
        <w:jc w:val="both"/>
        <w:rPr>
          <w:rFonts w:ascii="Cambria" w:hAnsi="Cambria"/>
          <w:b/>
          <w:sz w:val="22"/>
          <w:szCs w:val="22"/>
        </w:rPr>
      </w:pPr>
    </w:p>
    <w:p w:rsidR="0010711D" w:rsidRPr="008618C8" w:rsidRDefault="0010711D" w:rsidP="0010711D">
      <w:pPr>
        <w:autoSpaceDE w:val="0"/>
        <w:spacing w:before="240"/>
        <w:jc w:val="center"/>
        <w:rPr>
          <w:rFonts w:ascii="Cambria" w:hAnsi="Cambria"/>
          <w:b/>
          <w:bCs/>
          <w:sz w:val="22"/>
          <w:szCs w:val="22"/>
        </w:rPr>
      </w:pPr>
      <w:bookmarkStart w:id="26" w:name="_Toc456007614"/>
      <w:bookmarkStart w:id="27" w:name="_Toc456007844"/>
      <w:r w:rsidRPr="008618C8">
        <w:rPr>
          <w:rFonts w:ascii="Cambria" w:hAnsi="Cambria"/>
          <w:b/>
          <w:bCs/>
          <w:sz w:val="22"/>
          <w:szCs w:val="22"/>
        </w:rPr>
        <w:t>OŚWIADCZENIE DOTYCZĄCE PRZYNALEŻNOŚCI DO TEJ SAMEJ GRUPY KAPITAŁOWEJ</w:t>
      </w:r>
      <w:bookmarkEnd w:id="26"/>
      <w:bookmarkEnd w:id="27"/>
      <w:r w:rsidRPr="008618C8">
        <w:rPr>
          <w:rFonts w:ascii="Cambria" w:hAnsi="Cambria"/>
          <w:b/>
          <w:bCs/>
          <w:sz w:val="22"/>
          <w:szCs w:val="22"/>
        </w:rPr>
        <w:t>, O KTÓREJ MOWA W ART. 24 UST. 1 PKT 23 USTAWY PZP</w:t>
      </w:r>
    </w:p>
    <w:tbl>
      <w:tblPr>
        <w:tblW w:w="0" w:type="auto"/>
        <w:jc w:val="center"/>
        <w:tblLook w:val="04A0"/>
      </w:tblPr>
      <w:tblGrid>
        <w:gridCol w:w="2783"/>
        <w:gridCol w:w="6185"/>
      </w:tblGrid>
      <w:tr w:rsidR="0050037D" w:rsidRPr="008618C8" w:rsidTr="0019340C">
        <w:trPr>
          <w:trHeight w:val="564"/>
          <w:jc w:val="center"/>
        </w:trPr>
        <w:tc>
          <w:tcPr>
            <w:tcW w:w="2783" w:type="dxa"/>
            <w:shd w:val="clear" w:color="auto" w:fill="auto"/>
            <w:vAlign w:val="bottom"/>
          </w:tcPr>
          <w:p w:rsidR="0010711D" w:rsidRPr="008618C8" w:rsidRDefault="0010711D" w:rsidP="0019340C">
            <w:pPr>
              <w:rPr>
                <w:rFonts w:ascii="Cambria" w:hAnsi="Cambria"/>
                <w:sz w:val="22"/>
                <w:szCs w:val="22"/>
              </w:rPr>
            </w:pPr>
            <w:r w:rsidRPr="008618C8">
              <w:rPr>
                <w:rFonts w:ascii="Cambria" w:hAnsi="Cambria"/>
                <w:sz w:val="22"/>
                <w:szCs w:val="22"/>
              </w:rPr>
              <w:t>Nazwa Wykonawcy:</w:t>
            </w:r>
          </w:p>
        </w:tc>
        <w:tc>
          <w:tcPr>
            <w:tcW w:w="6185" w:type="dxa"/>
            <w:shd w:val="clear" w:color="auto" w:fill="auto"/>
            <w:vAlign w:val="bottom"/>
          </w:tcPr>
          <w:p w:rsidR="0010711D" w:rsidRPr="008618C8" w:rsidRDefault="0010711D" w:rsidP="0019340C">
            <w:pPr>
              <w:rPr>
                <w:rFonts w:ascii="Cambria" w:hAnsi="Cambria"/>
                <w:sz w:val="22"/>
                <w:szCs w:val="22"/>
              </w:rPr>
            </w:pPr>
            <w:r w:rsidRPr="008618C8">
              <w:rPr>
                <w:rFonts w:ascii="Cambria" w:hAnsi="Cambria"/>
                <w:sz w:val="22"/>
                <w:szCs w:val="22"/>
              </w:rPr>
              <w:t>……………………………………………………………………..</w:t>
            </w:r>
          </w:p>
        </w:tc>
      </w:tr>
      <w:tr w:rsidR="0050037D" w:rsidRPr="008618C8" w:rsidTr="0019340C">
        <w:trPr>
          <w:trHeight w:val="558"/>
          <w:jc w:val="center"/>
        </w:trPr>
        <w:tc>
          <w:tcPr>
            <w:tcW w:w="2783" w:type="dxa"/>
            <w:shd w:val="clear" w:color="auto" w:fill="auto"/>
            <w:vAlign w:val="bottom"/>
          </w:tcPr>
          <w:p w:rsidR="0010711D" w:rsidRPr="008618C8" w:rsidRDefault="0010711D" w:rsidP="0019340C">
            <w:pPr>
              <w:rPr>
                <w:rFonts w:ascii="Cambria" w:hAnsi="Cambria"/>
                <w:sz w:val="22"/>
                <w:szCs w:val="22"/>
              </w:rPr>
            </w:pPr>
            <w:r w:rsidRPr="008618C8">
              <w:rPr>
                <w:rFonts w:ascii="Cambria" w:hAnsi="Cambria"/>
                <w:sz w:val="22"/>
                <w:szCs w:val="22"/>
              </w:rPr>
              <w:t>Siedziba Wykonawcy:</w:t>
            </w:r>
          </w:p>
        </w:tc>
        <w:tc>
          <w:tcPr>
            <w:tcW w:w="6185" w:type="dxa"/>
            <w:shd w:val="clear" w:color="auto" w:fill="auto"/>
            <w:vAlign w:val="bottom"/>
          </w:tcPr>
          <w:p w:rsidR="0010711D" w:rsidRPr="008618C8" w:rsidRDefault="0010711D" w:rsidP="0019340C">
            <w:pPr>
              <w:rPr>
                <w:rFonts w:ascii="Cambria" w:hAnsi="Cambria"/>
                <w:sz w:val="22"/>
                <w:szCs w:val="22"/>
              </w:rPr>
            </w:pPr>
            <w:r w:rsidRPr="008618C8">
              <w:rPr>
                <w:rFonts w:ascii="Cambria" w:hAnsi="Cambria"/>
                <w:sz w:val="22"/>
                <w:szCs w:val="22"/>
              </w:rPr>
              <w:t>……………………………………………………………………..</w:t>
            </w:r>
          </w:p>
        </w:tc>
      </w:tr>
      <w:tr w:rsidR="0050037D" w:rsidRPr="008618C8" w:rsidTr="0019340C">
        <w:trPr>
          <w:trHeight w:val="566"/>
          <w:jc w:val="center"/>
        </w:trPr>
        <w:tc>
          <w:tcPr>
            <w:tcW w:w="2783" w:type="dxa"/>
            <w:shd w:val="clear" w:color="auto" w:fill="auto"/>
            <w:vAlign w:val="bottom"/>
          </w:tcPr>
          <w:p w:rsidR="0010711D" w:rsidRPr="008618C8" w:rsidRDefault="0010711D" w:rsidP="0019340C">
            <w:pPr>
              <w:rPr>
                <w:rFonts w:ascii="Cambria" w:hAnsi="Cambria"/>
                <w:sz w:val="22"/>
                <w:szCs w:val="22"/>
              </w:rPr>
            </w:pPr>
            <w:r w:rsidRPr="008618C8">
              <w:rPr>
                <w:rFonts w:ascii="Cambria" w:hAnsi="Cambria"/>
                <w:sz w:val="22"/>
                <w:szCs w:val="22"/>
              </w:rPr>
              <w:t>Numer REGON:</w:t>
            </w:r>
          </w:p>
        </w:tc>
        <w:tc>
          <w:tcPr>
            <w:tcW w:w="6185" w:type="dxa"/>
            <w:shd w:val="clear" w:color="auto" w:fill="auto"/>
            <w:vAlign w:val="bottom"/>
          </w:tcPr>
          <w:p w:rsidR="0010711D" w:rsidRPr="008618C8" w:rsidRDefault="0010711D" w:rsidP="0019340C">
            <w:pPr>
              <w:rPr>
                <w:rFonts w:ascii="Cambria" w:hAnsi="Cambria"/>
                <w:sz w:val="22"/>
                <w:szCs w:val="22"/>
              </w:rPr>
            </w:pPr>
            <w:r w:rsidRPr="008618C8">
              <w:rPr>
                <w:rFonts w:ascii="Cambria" w:hAnsi="Cambria"/>
                <w:sz w:val="22"/>
                <w:szCs w:val="22"/>
              </w:rPr>
              <w:t>……………………………………………………………………..</w:t>
            </w:r>
          </w:p>
        </w:tc>
      </w:tr>
      <w:tr w:rsidR="0050037D" w:rsidRPr="008618C8" w:rsidTr="0019340C">
        <w:trPr>
          <w:trHeight w:val="546"/>
          <w:jc w:val="center"/>
        </w:trPr>
        <w:tc>
          <w:tcPr>
            <w:tcW w:w="2783" w:type="dxa"/>
            <w:shd w:val="clear" w:color="auto" w:fill="auto"/>
            <w:vAlign w:val="bottom"/>
          </w:tcPr>
          <w:p w:rsidR="0010711D" w:rsidRPr="008618C8" w:rsidRDefault="0010711D" w:rsidP="0019340C">
            <w:pPr>
              <w:rPr>
                <w:rFonts w:ascii="Cambria" w:hAnsi="Cambria"/>
                <w:sz w:val="22"/>
                <w:szCs w:val="22"/>
              </w:rPr>
            </w:pPr>
            <w:r w:rsidRPr="008618C8">
              <w:rPr>
                <w:rFonts w:ascii="Cambria" w:hAnsi="Cambria"/>
                <w:sz w:val="22"/>
                <w:szCs w:val="22"/>
              </w:rPr>
              <w:t>Numer NIP:</w:t>
            </w:r>
          </w:p>
        </w:tc>
        <w:tc>
          <w:tcPr>
            <w:tcW w:w="6185" w:type="dxa"/>
            <w:shd w:val="clear" w:color="auto" w:fill="auto"/>
            <w:vAlign w:val="bottom"/>
          </w:tcPr>
          <w:p w:rsidR="0010711D" w:rsidRPr="008618C8" w:rsidRDefault="0010711D" w:rsidP="0019340C">
            <w:pPr>
              <w:rPr>
                <w:rFonts w:ascii="Cambria" w:hAnsi="Cambria"/>
                <w:sz w:val="22"/>
                <w:szCs w:val="22"/>
              </w:rPr>
            </w:pPr>
            <w:r w:rsidRPr="008618C8">
              <w:rPr>
                <w:rFonts w:ascii="Cambria" w:hAnsi="Cambria"/>
                <w:sz w:val="22"/>
                <w:szCs w:val="22"/>
              </w:rPr>
              <w:t>……………………………………………………………………..</w:t>
            </w:r>
          </w:p>
        </w:tc>
      </w:tr>
    </w:tbl>
    <w:p w:rsidR="0010711D" w:rsidRPr="008618C8" w:rsidRDefault="0010711D" w:rsidP="0010711D">
      <w:pPr>
        <w:spacing w:before="360"/>
        <w:jc w:val="both"/>
        <w:rPr>
          <w:rFonts w:ascii="Cambria" w:hAnsi="Cambria"/>
          <w:sz w:val="22"/>
          <w:szCs w:val="22"/>
        </w:rPr>
      </w:pPr>
      <w:r w:rsidRPr="008618C8">
        <w:rPr>
          <w:rFonts w:ascii="Cambria" w:hAnsi="Cambria"/>
          <w:sz w:val="22"/>
          <w:szCs w:val="22"/>
        </w:rPr>
        <w:t>Działając zgodnie z art. 24 ust. 11 ustawy z dnia 29 stycznia 2004 r. Prawo zamówień publiczny</w:t>
      </w:r>
      <w:r w:rsidR="00EA0883" w:rsidRPr="008618C8">
        <w:rPr>
          <w:rFonts w:ascii="Cambria" w:hAnsi="Cambria"/>
          <w:sz w:val="22"/>
          <w:szCs w:val="22"/>
        </w:rPr>
        <w:t>ch (tekst jednolity Dz.U. z 2017</w:t>
      </w:r>
      <w:r w:rsidRPr="008618C8">
        <w:rPr>
          <w:rFonts w:ascii="Cambria" w:hAnsi="Cambria"/>
          <w:sz w:val="22"/>
          <w:szCs w:val="22"/>
        </w:rPr>
        <w:t xml:space="preserve"> r., poz. </w:t>
      </w:r>
      <w:r w:rsidR="00EA0883" w:rsidRPr="008618C8">
        <w:rPr>
          <w:rFonts w:ascii="Cambria" w:hAnsi="Cambria"/>
          <w:sz w:val="22"/>
          <w:szCs w:val="22"/>
        </w:rPr>
        <w:t>1579</w:t>
      </w:r>
      <w:r w:rsidRPr="008618C8">
        <w:rPr>
          <w:rFonts w:ascii="Cambria" w:hAnsi="Cambria"/>
          <w:sz w:val="22"/>
          <w:szCs w:val="22"/>
        </w:rPr>
        <w:t>), w związku ze złożeniem oferty w postępowaniu w sprawie zamówienia publicznego prowadzonego w trybie przetargu nieograniczonego na:</w:t>
      </w:r>
    </w:p>
    <w:p w:rsidR="0010711D" w:rsidRPr="008618C8" w:rsidRDefault="0010711D" w:rsidP="0010711D">
      <w:pPr>
        <w:spacing w:before="240" w:after="240"/>
        <w:jc w:val="center"/>
        <w:rPr>
          <w:rFonts w:ascii="Cambria" w:hAnsi="Cambria"/>
          <w:b/>
          <w:sz w:val="22"/>
          <w:szCs w:val="22"/>
        </w:rPr>
      </w:pPr>
      <w:r w:rsidRPr="008618C8">
        <w:rPr>
          <w:rFonts w:ascii="Cambria" w:hAnsi="Cambria"/>
          <w:b/>
          <w:sz w:val="22"/>
          <w:szCs w:val="22"/>
        </w:rPr>
        <w:t xml:space="preserve">„Ubezpieczenie majątku i innych interesów </w:t>
      </w:r>
      <w:r w:rsidR="004A65D0" w:rsidRPr="008618C8">
        <w:rPr>
          <w:rFonts w:ascii="Cambria" w:hAnsi="Cambria"/>
          <w:b/>
          <w:sz w:val="22"/>
          <w:szCs w:val="22"/>
        </w:rPr>
        <w:t xml:space="preserve">Gminy </w:t>
      </w:r>
      <w:r w:rsidR="003D2586" w:rsidRPr="008618C8">
        <w:rPr>
          <w:rFonts w:ascii="Cambria" w:hAnsi="Cambria"/>
          <w:b/>
          <w:sz w:val="22"/>
          <w:szCs w:val="22"/>
        </w:rPr>
        <w:t>Nisko</w:t>
      </w:r>
      <w:r w:rsidRPr="008618C8">
        <w:rPr>
          <w:rFonts w:ascii="Cambria" w:hAnsi="Cambria"/>
          <w:b/>
          <w:sz w:val="22"/>
          <w:szCs w:val="22"/>
        </w:rPr>
        <w:t>”</w:t>
      </w:r>
    </w:p>
    <w:p w:rsidR="0010711D" w:rsidRPr="008618C8" w:rsidRDefault="0010711D" w:rsidP="0010711D">
      <w:pPr>
        <w:spacing w:before="120" w:after="120"/>
        <w:jc w:val="both"/>
        <w:rPr>
          <w:rFonts w:ascii="Cambria" w:hAnsi="Cambria"/>
          <w:sz w:val="22"/>
          <w:szCs w:val="22"/>
        </w:rPr>
      </w:pPr>
      <w:r w:rsidRPr="008618C8">
        <w:rPr>
          <w:rFonts w:ascii="Cambria" w:hAnsi="Cambria"/>
          <w:sz w:val="22"/>
          <w:szCs w:val="22"/>
        </w:rPr>
        <w:t>oświadczamy, że:</w:t>
      </w:r>
    </w:p>
    <w:p w:rsidR="0010711D" w:rsidRPr="008618C8" w:rsidRDefault="0010711D" w:rsidP="00061F79">
      <w:pPr>
        <w:numPr>
          <w:ilvl w:val="0"/>
          <w:numId w:val="4"/>
        </w:numPr>
        <w:tabs>
          <w:tab w:val="left" w:pos="284"/>
        </w:tabs>
        <w:suppressAutoHyphens w:val="0"/>
        <w:ind w:left="284" w:hanging="284"/>
        <w:jc w:val="both"/>
        <w:rPr>
          <w:rFonts w:ascii="Cambria" w:hAnsi="Cambria"/>
          <w:sz w:val="22"/>
          <w:szCs w:val="22"/>
          <w:lang w:eastAsia="pl-PL"/>
        </w:rPr>
      </w:pPr>
      <w:r w:rsidRPr="008618C8">
        <w:rPr>
          <w:rFonts w:ascii="Cambria" w:hAnsi="Cambria"/>
          <w:b/>
          <w:sz w:val="22"/>
          <w:szCs w:val="22"/>
          <w:lang w:eastAsia="pl-PL"/>
        </w:rPr>
        <w:t>reprezentowany przez nas Wykonawca nie należy do tej samej grupy kapitałowej</w:t>
      </w:r>
      <w:r w:rsidRPr="008618C8">
        <w:rPr>
          <w:rFonts w:ascii="Cambria" w:hAnsi="Cambria"/>
          <w:bCs/>
          <w:sz w:val="22"/>
          <w:szCs w:val="22"/>
          <w:lang w:eastAsia="pl-PL"/>
        </w:rPr>
        <w:t>, w rozumieniu ustawy z 16 lutego 2007 r. o ochronie konkurencji i konsumentów (</w:t>
      </w:r>
      <w:proofErr w:type="spellStart"/>
      <w:r w:rsidR="009F73F3" w:rsidRPr="008618C8">
        <w:rPr>
          <w:rFonts w:ascii="Cambria" w:hAnsi="Cambria"/>
          <w:sz w:val="22"/>
          <w:szCs w:val="22"/>
        </w:rPr>
        <w:t>t.j</w:t>
      </w:r>
      <w:proofErr w:type="spellEnd"/>
      <w:r w:rsidR="009F73F3" w:rsidRPr="008618C8">
        <w:rPr>
          <w:rFonts w:ascii="Cambria" w:hAnsi="Cambria"/>
          <w:sz w:val="22"/>
          <w:szCs w:val="22"/>
        </w:rPr>
        <w:t>. Dz. U. z 2018</w:t>
      </w:r>
      <w:r w:rsidR="001C3779" w:rsidRPr="008618C8">
        <w:rPr>
          <w:rFonts w:ascii="Cambria" w:hAnsi="Cambria"/>
          <w:sz w:val="22"/>
          <w:szCs w:val="22"/>
        </w:rPr>
        <w:t> r. poz. </w:t>
      </w:r>
      <w:r w:rsidR="009F73F3" w:rsidRPr="008618C8">
        <w:rPr>
          <w:rFonts w:ascii="Cambria" w:hAnsi="Cambria"/>
          <w:sz w:val="22"/>
          <w:szCs w:val="22"/>
        </w:rPr>
        <w:t>798</w:t>
      </w:r>
      <w:r w:rsidR="001C3779" w:rsidRPr="008618C8">
        <w:rPr>
          <w:rFonts w:ascii="Cambria" w:hAnsi="Cambria"/>
          <w:sz w:val="22"/>
          <w:szCs w:val="22"/>
        </w:rPr>
        <w:t xml:space="preserve">) </w:t>
      </w:r>
      <w:r w:rsidRPr="008618C8">
        <w:rPr>
          <w:rFonts w:ascii="Cambria" w:hAnsi="Cambria"/>
          <w:b/>
          <w:bCs/>
          <w:sz w:val="22"/>
          <w:szCs w:val="22"/>
          <w:lang w:eastAsia="pl-PL"/>
        </w:rPr>
        <w:t>z innym Wykonawcą</w:t>
      </w:r>
      <w:r w:rsidR="00B448ED" w:rsidRPr="008618C8">
        <w:rPr>
          <w:rFonts w:ascii="Cambria" w:hAnsi="Cambria"/>
          <w:b/>
          <w:bCs/>
          <w:sz w:val="22"/>
          <w:szCs w:val="22"/>
          <w:lang w:eastAsia="pl-PL"/>
        </w:rPr>
        <w:t>, który złożył ofertę na tę samą część zamówienia</w:t>
      </w:r>
      <w:r w:rsidRPr="008618C8">
        <w:rPr>
          <w:rFonts w:ascii="Cambria" w:hAnsi="Cambria"/>
          <w:bCs/>
          <w:sz w:val="22"/>
          <w:szCs w:val="22"/>
          <w:lang w:eastAsia="pl-PL"/>
        </w:rPr>
        <w:t xml:space="preserve">, o której mowa w art. 24 ust. 1 </w:t>
      </w:r>
      <w:proofErr w:type="spellStart"/>
      <w:r w:rsidRPr="008618C8">
        <w:rPr>
          <w:rFonts w:ascii="Cambria" w:hAnsi="Cambria"/>
          <w:bCs/>
          <w:sz w:val="22"/>
          <w:szCs w:val="22"/>
          <w:lang w:eastAsia="pl-PL"/>
        </w:rPr>
        <w:t>pkt</w:t>
      </w:r>
      <w:proofErr w:type="spellEnd"/>
      <w:r w:rsidRPr="008618C8">
        <w:rPr>
          <w:rFonts w:ascii="Cambria" w:hAnsi="Cambria"/>
          <w:bCs/>
          <w:sz w:val="22"/>
          <w:szCs w:val="22"/>
          <w:lang w:eastAsia="pl-PL"/>
        </w:rPr>
        <w:t xml:space="preserve"> 23 ustawy </w:t>
      </w:r>
      <w:proofErr w:type="spellStart"/>
      <w:r w:rsidRPr="008618C8">
        <w:rPr>
          <w:rFonts w:ascii="Cambria" w:hAnsi="Cambria"/>
          <w:bCs/>
          <w:sz w:val="22"/>
          <w:szCs w:val="22"/>
          <w:lang w:eastAsia="pl-PL"/>
        </w:rPr>
        <w:t>Pzp</w:t>
      </w:r>
      <w:proofErr w:type="spellEnd"/>
      <w:r w:rsidRPr="008618C8">
        <w:rPr>
          <w:rFonts w:ascii="Cambria" w:hAnsi="Cambria"/>
          <w:bCs/>
          <w:sz w:val="22"/>
          <w:szCs w:val="22"/>
          <w:lang w:eastAsia="pl-PL"/>
        </w:rPr>
        <w:t xml:space="preserve"> *</w:t>
      </w:r>
    </w:p>
    <w:p w:rsidR="0010711D" w:rsidRPr="008618C8" w:rsidRDefault="0010711D" w:rsidP="0010711D">
      <w:pPr>
        <w:tabs>
          <w:tab w:val="left" w:pos="284"/>
        </w:tabs>
        <w:suppressAutoHyphens w:val="0"/>
        <w:ind w:left="284"/>
        <w:jc w:val="both"/>
        <w:rPr>
          <w:rFonts w:ascii="Cambria" w:hAnsi="Cambria"/>
          <w:sz w:val="22"/>
          <w:szCs w:val="22"/>
          <w:lang w:eastAsia="pl-PL"/>
        </w:rPr>
      </w:pPr>
    </w:p>
    <w:p w:rsidR="0010711D" w:rsidRPr="008618C8" w:rsidRDefault="0010711D" w:rsidP="00061F79">
      <w:pPr>
        <w:numPr>
          <w:ilvl w:val="0"/>
          <w:numId w:val="4"/>
        </w:numPr>
        <w:tabs>
          <w:tab w:val="left" w:pos="284"/>
        </w:tabs>
        <w:suppressAutoHyphens w:val="0"/>
        <w:ind w:left="284" w:hanging="284"/>
        <w:jc w:val="both"/>
        <w:rPr>
          <w:rFonts w:ascii="Cambria" w:hAnsi="Cambria"/>
          <w:sz w:val="22"/>
          <w:szCs w:val="22"/>
          <w:lang w:eastAsia="pl-PL"/>
        </w:rPr>
      </w:pPr>
      <w:r w:rsidRPr="008618C8">
        <w:rPr>
          <w:rFonts w:ascii="Cambria" w:hAnsi="Cambria"/>
          <w:b/>
          <w:sz w:val="22"/>
          <w:szCs w:val="22"/>
          <w:lang w:eastAsia="pl-PL"/>
        </w:rPr>
        <w:t>reprezentowany przez nas Wykonawca należy do tej samej grupy kapitałowej</w:t>
      </w:r>
      <w:r w:rsidRPr="008618C8">
        <w:rPr>
          <w:rFonts w:ascii="Cambria" w:hAnsi="Cambria"/>
          <w:bCs/>
          <w:sz w:val="22"/>
          <w:szCs w:val="22"/>
          <w:lang w:eastAsia="pl-PL"/>
        </w:rPr>
        <w:t>, w rozumieniu ustawy z 16 lutego 2007 r. o ochronie konkurencji i konsumentów (</w:t>
      </w:r>
      <w:proofErr w:type="spellStart"/>
      <w:r w:rsidR="009F73F3" w:rsidRPr="008618C8">
        <w:rPr>
          <w:rFonts w:ascii="Cambria" w:hAnsi="Cambria"/>
          <w:sz w:val="22"/>
          <w:szCs w:val="22"/>
        </w:rPr>
        <w:t>t.j</w:t>
      </w:r>
      <w:proofErr w:type="spellEnd"/>
      <w:r w:rsidR="009F73F3" w:rsidRPr="008618C8">
        <w:rPr>
          <w:rFonts w:ascii="Cambria" w:hAnsi="Cambria"/>
          <w:sz w:val="22"/>
          <w:szCs w:val="22"/>
        </w:rPr>
        <w:t>. Dz. U. z 2018</w:t>
      </w:r>
      <w:r w:rsidR="001C3779" w:rsidRPr="008618C8">
        <w:rPr>
          <w:rFonts w:ascii="Cambria" w:hAnsi="Cambria"/>
          <w:sz w:val="22"/>
          <w:szCs w:val="22"/>
        </w:rPr>
        <w:t> r. poz</w:t>
      </w:r>
      <w:r w:rsidR="009F73F3" w:rsidRPr="008618C8">
        <w:rPr>
          <w:rFonts w:ascii="Cambria" w:hAnsi="Cambria"/>
          <w:sz w:val="22"/>
          <w:szCs w:val="22"/>
        </w:rPr>
        <w:t>. 798</w:t>
      </w:r>
      <w:r w:rsidR="001C3779" w:rsidRPr="008618C8">
        <w:rPr>
          <w:rFonts w:ascii="Cambria" w:hAnsi="Cambria"/>
          <w:sz w:val="22"/>
          <w:szCs w:val="22"/>
        </w:rPr>
        <w:t>.)</w:t>
      </w:r>
      <w:r w:rsidRPr="008618C8">
        <w:rPr>
          <w:rFonts w:ascii="Cambria" w:hAnsi="Cambria"/>
          <w:bCs/>
          <w:sz w:val="22"/>
          <w:szCs w:val="22"/>
          <w:lang w:eastAsia="pl-PL"/>
        </w:rPr>
        <w:t xml:space="preserve">, o której mowa w art. </w:t>
      </w:r>
      <w:bookmarkStart w:id="28" w:name="_GoBack"/>
      <w:r w:rsidRPr="008618C8">
        <w:rPr>
          <w:rFonts w:ascii="Cambria" w:hAnsi="Cambria"/>
          <w:bCs/>
          <w:sz w:val="22"/>
          <w:szCs w:val="22"/>
          <w:lang w:eastAsia="pl-PL"/>
        </w:rPr>
        <w:t>24</w:t>
      </w:r>
      <w:bookmarkEnd w:id="28"/>
      <w:r w:rsidRPr="008618C8">
        <w:rPr>
          <w:rFonts w:ascii="Cambria" w:hAnsi="Cambria"/>
          <w:bCs/>
          <w:sz w:val="22"/>
          <w:szCs w:val="22"/>
          <w:lang w:eastAsia="pl-PL"/>
        </w:rPr>
        <w:t xml:space="preserve"> ust. 1 </w:t>
      </w:r>
      <w:proofErr w:type="spellStart"/>
      <w:r w:rsidRPr="008618C8">
        <w:rPr>
          <w:rFonts w:ascii="Cambria" w:hAnsi="Cambria"/>
          <w:bCs/>
          <w:sz w:val="22"/>
          <w:szCs w:val="22"/>
          <w:lang w:eastAsia="pl-PL"/>
        </w:rPr>
        <w:t>pkt</w:t>
      </w:r>
      <w:proofErr w:type="spellEnd"/>
      <w:r w:rsidRPr="008618C8">
        <w:rPr>
          <w:rFonts w:ascii="Cambria" w:hAnsi="Cambria"/>
          <w:bCs/>
          <w:sz w:val="22"/>
          <w:szCs w:val="22"/>
          <w:lang w:eastAsia="pl-PL"/>
        </w:rPr>
        <w:t xml:space="preserve"> 23 ustawy </w:t>
      </w:r>
      <w:proofErr w:type="spellStart"/>
      <w:r w:rsidRPr="008618C8">
        <w:rPr>
          <w:rFonts w:ascii="Cambria" w:hAnsi="Cambria"/>
          <w:bCs/>
          <w:sz w:val="22"/>
          <w:szCs w:val="22"/>
          <w:lang w:eastAsia="pl-PL"/>
        </w:rPr>
        <w:t>Pzp</w:t>
      </w:r>
      <w:proofErr w:type="spellEnd"/>
      <w:r w:rsidRPr="008618C8">
        <w:rPr>
          <w:rFonts w:ascii="Cambria" w:hAnsi="Cambria"/>
          <w:bCs/>
          <w:sz w:val="22"/>
          <w:szCs w:val="22"/>
          <w:lang w:eastAsia="pl-PL"/>
        </w:rPr>
        <w:t xml:space="preserve">, </w:t>
      </w:r>
      <w:r w:rsidRPr="008618C8">
        <w:rPr>
          <w:rFonts w:ascii="Cambria" w:hAnsi="Cambria"/>
          <w:b/>
          <w:bCs/>
          <w:sz w:val="22"/>
          <w:szCs w:val="22"/>
          <w:lang w:eastAsia="pl-PL"/>
        </w:rPr>
        <w:t>z innym Wykonawcą</w:t>
      </w:r>
      <w:r w:rsidRPr="008618C8">
        <w:rPr>
          <w:rFonts w:ascii="Cambria" w:hAnsi="Cambria"/>
          <w:bCs/>
          <w:sz w:val="22"/>
          <w:szCs w:val="22"/>
          <w:lang w:eastAsia="pl-PL"/>
        </w:rPr>
        <w:t xml:space="preserve">: ………………………………………………………..., który złożył odrębną ofertę na tą samą </w:t>
      </w:r>
    </w:p>
    <w:p w:rsidR="0010711D" w:rsidRPr="008618C8" w:rsidRDefault="0010711D" w:rsidP="0010711D">
      <w:pPr>
        <w:ind w:left="720"/>
        <w:contextualSpacing/>
        <w:rPr>
          <w:rFonts w:ascii="Cambria" w:hAnsi="Cambria"/>
          <w:bCs/>
          <w:sz w:val="22"/>
          <w:szCs w:val="22"/>
          <w:lang w:eastAsia="pl-PL"/>
        </w:rPr>
      </w:pPr>
      <w:r w:rsidRPr="008618C8">
        <w:rPr>
          <w:rFonts w:ascii="Cambria" w:hAnsi="Cambria"/>
          <w:i/>
          <w:sz w:val="22"/>
          <w:szCs w:val="22"/>
          <w:lang w:eastAsia="pl-PL"/>
        </w:rPr>
        <w:t>(proszę wskazać nazwę/firmę tego Wykonawcy)</w:t>
      </w:r>
    </w:p>
    <w:p w:rsidR="0010711D" w:rsidRPr="008618C8" w:rsidRDefault="0010711D" w:rsidP="0010711D">
      <w:pPr>
        <w:tabs>
          <w:tab w:val="left" w:pos="284"/>
        </w:tabs>
        <w:suppressAutoHyphens w:val="0"/>
        <w:ind w:left="284"/>
        <w:jc w:val="both"/>
        <w:rPr>
          <w:rFonts w:ascii="Cambria" w:hAnsi="Cambria"/>
          <w:sz w:val="22"/>
          <w:szCs w:val="22"/>
          <w:lang w:eastAsia="pl-PL"/>
        </w:rPr>
      </w:pPr>
      <w:r w:rsidRPr="008618C8">
        <w:rPr>
          <w:rFonts w:ascii="Cambria" w:hAnsi="Cambria"/>
          <w:bCs/>
          <w:sz w:val="22"/>
          <w:szCs w:val="22"/>
          <w:lang w:eastAsia="pl-PL"/>
        </w:rPr>
        <w:t xml:space="preserve">część zamówienia: </w:t>
      </w:r>
      <w:r w:rsidRPr="008618C8">
        <w:rPr>
          <w:rFonts w:ascii="Cambria" w:hAnsi="Cambria"/>
          <w:i/>
          <w:sz w:val="22"/>
          <w:szCs w:val="22"/>
          <w:lang w:eastAsia="pl-PL"/>
        </w:rPr>
        <w:t>…………………………………………………………………………………………… *</w:t>
      </w:r>
    </w:p>
    <w:p w:rsidR="0010711D" w:rsidRPr="008618C8" w:rsidRDefault="0010711D" w:rsidP="0010711D">
      <w:pPr>
        <w:ind w:firstLine="284"/>
        <w:rPr>
          <w:rFonts w:ascii="Cambria" w:hAnsi="Cambria"/>
          <w:bCs/>
          <w:sz w:val="22"/>
          <w:szCs w:val="22"/>
          <w:lang w:eastAsia="pl-PL"/>
        </w:rPr>
      </w:pPr>
      <w:r w:rsidRPr="008618C8">
        <w:rPr>
          <w:rFonts w:ascii="Cambria" w:hAnsi="Cambria"/>
          <w:i/>
          <w:sz w:val="22"/>
          <w:szCs w:val="22"/>
          <w:lang w:eastAsia="pl-PL"/>
        </w:rPr>
        <w:t xml:space="preserve">                                                    (proszę wpisać nazwę tej części zamówienia)</w:t>
      </w:r>
    </w:p>
    <w:p w:rsidR="0010711D" w:rsidRPr="008618C8" w:rsidRDefault="0010711D" w:rsidP="0010711D">
      <w:pPr>
        <w:tabs>
          <w:tab w:val="left" w:pos="284"/>
        </w:tabs>
        <w:suppressAutoHyphens w:val="0"/>
        <w:jc w:val="both"/>
        <w:rPr>
          <w:rFonts w:ascii="Cambria" w:hAnsi="Cambria"/>
          <w:i/>
          <w:sz w:val="22"/>
          <w:szCs w:val="22"/>
        </w:rPr>
      </w:pPr>
    </w:p>
    <w:p w:rsidR="0010711D" w:rsidRPr="008618C8" w:rsidRDefault="0010711D" w:rsidP="0010711D">
      <w:pPr>
        <w:tabs>
          <w:tab w:val="left" w:pos="284"/>
        </w:tabs>
        <w:suppressAutoHyphens w:val="0"/>
        <w:jc w:val="both"/>
        <w:rPr>
          <w:rFonts w:ascii="Cambria" w:hAnsi="Cambria"/>
          <w:i/>
          <w:sz w:val="22"/>
          <w:szCs w:val="22"/>
        </w:rPr>
      </w:pPr>
      <w:r w:rsidRPr="008618C8">
        <w:rPr>
          <w:rFonts w:ascii="Cambria" w:hAnsi="Cambria"/>
          <w:i/>
          <w:sz w:val="22"/>
          <w:szCs w:val="22"/>
        </w:rPr>
        <w:t xml:space="preserve">* niepotrzebne skreślić </w:t>
      </w:r>
    </w:p>
    <w:p w:rsidR="0010711D" w:rsidRPr="008618C8" w:rsidRDefault="0010711D" w:rsidP="0010711D">
      <w:pPr>
        <w:tabs>
          <w:tab w:val="left" w:pos="284"/>
        </w:tabs>
        <w:suppressAutoHyphens w:val="0"/>
        <w:jc w:val="both"/>
        <w:rPr>
          <w:rFonts w:ascii="Cambria" w:hAnsi="Cambria"/>
          <w:sz w:val="22"/>
          <w:szCs w:val="22"/>
        </w:rPr>
      </w:pPr>
      <w:r w:rsidRPr="008618C8">
        <w:rPr>
          <w:rFonts w:ascii="Cambria" w:hAnsi="Cambria"/>
          <w:i/>
          <w:sz w:val="22"/>
          <w:szCs w:val="22"/>
        </w:rPr>
        <w:t xml:space="preserve">                                                                                                       </w:t>
      </w:r>
      <w:r w:rsidRPr="008618C8">
        <w:rPr>
          <w:rFonts w:ascii="Cambria" w:hAnsi="Cambria"/>
          <w:sz w:val="22"/>
          <w:szCs w:val="22"/>
        </w:rPr>
        <w:t>………………………………………………………………</w:t>
      </w:r>
    </w:p>
    <w:p w:rsidR="0010711D" w:rsidRPr="008618C8" w:rsidRDefault="0010711D" w:rsidP="0010711D">
      <w:pPr>
        <w:widowControl w:val="0"/>
        <w:ind w:left="5103" w:right="-1"/>
        <w:jc w:val="center"/>
        <w:rPr>
          <w:rFonts w:ascii="Cambria" w:hAnsi="Cambria"/>
          <w:i/>
          <w:sz w:val="22"/>
          <w:szCs w:val="22"/>
        </w:rPr>
      </w:pPr>
      <w:r w:rsidRPr="008618C8">
        <w:rPr>
          <w:rFonts w:ascii="Cambria" w:hAnsi="Cambria"/>
          <w:i/>
          <w:sz w:val="22"/>
          <w:szCs w:val="22"/>
        </w:rPr>
        <w:t>(podpis(y) osób uprawnionych do reprezentowania Wykonawcy zgodnie z dokumentami rejestrowymi lub wskazanych w pełnomocnictwie)</w:t>
      </w:r>
    </w:p>
    <w:p w:rsidR="0010711D" w:rsidRPr="008618C8" w:rsidRDefault="0010711D" w:rsidP="0010711D">
      <w:pPr>
        <w:jc w:val="right"/>
        <w:rPr>
          <w:rFonts w:ascii="Cambria" w:hAnsi="Cambria"/>
          <w:sz w:val="22"/>
          <w:szCs w:val="22"/>
        </w:rPr>
      </w:pPr>
    </w:p>
    <w:p w:rsidR="0010711D" w:rsidRPr="008618C8" w:rsidRDefault="0010711D" w:rsidP="0010711D">
      <w:pPr>
        <w:jc w:val="both"/>
        <w:rPr>
          <w:rFonts w:ascii="Cambria" w:hAnsi="Cambria"/>
          <w:sz w:val="22"/>
          <w:szCs w:val="22"/>
        </w:rPr>
      </w:pPr>
      <w:r w:rsidRPr="008618C8">
        <w:rPr>
          <w:rFonts w:ascii="Cambria" w:hAnsi="Cambria"/>
          <w:sz w:val="22"/>
          <w:szCs w:val="22"/>
        </w:rPr>
        <w:t>………………………., dnia ………………………………..…..</w:t>
      </w:r>
    </w:p>
    <w:p w:rsidR="0010711D" w:rsidRPr="008618C8" w:rsidRDefault="0010711D" w:rsidP="0010711D">
      <w:pPr>
        <w:widowControl w:val="0"/>
        <w:ind w:left="993" w:right="-1"/>
        <w:rPr>
          <w:rFonts w:ascii="Cambria" w:hAnsi="Cambria"/>
          <w:i/>
          <w:sz w:val="22"/>
          <w:szCs w:val="22"/>
        </w:rPr>
      </w:pPr>
      <w:r w:rsidRPr="008618C8">
        <w:rPr>
          <w:rFonts w:ascii="Cambria" w:hAnsi="Cambria"/>
          <w:i/>
          <w:sz w:val="22"/>
          <w:szCs w:val="22"/>
        </w:rPr>
        <w:t>(miejscowość i data)</w:t>
      </w:r>
    </w:p>
    <w:p w:rsidR="0010711D" w:rsidRPr="008618C8" w:rsidRDefault="0010711D" w:rsidP="0010711D">
      <w:pPr>
        <w:jc w:val="both"/>
        <w:rPr>
          <w:rFonts w:ascii="Cambria" w:hAnsi="Cambria"/>
          <w:i/>
          <w:sz w:val="22"/>
          <w:szCs w:val="22"/>
        </w:rPr>
      </w:pPr>
    </w:p>
    <w:p w:rsidR="0010711D" w:rsidRPr="008618C8" w:rsidRDefault="0010711D" w:rsidP="0010711D">
      <w:pPr>
        <w:jc w:val="both"/>
        <w:rPr>
          <w:rFonts w:ascii="Cambria" w:hAnsi="Cambria"/>
          <w:i/>
          <w:sz w:val="22"/>
          <w:szCs w:val="22"/>
        </w:rPr>
      </w:pPr>
      <w:r w:rsidRPr="008618C8">
        <w:rPr>
          <w:rFonts w:ascii="Cambria" w:hAnsi="Cambria"/>
          <w:i/>
          <w:sz w:val="22"/>
          <w:szCs w:val="22"/>
        </w:rPr>
        <w:t>UWAGI:</w:t>
      </w:r>
    </w:p>
    <w:p w:rsidR="0010711D" w:rsidRPr="008618C8" w:rsidRDefault="0010711D" w:rsidP="00B856C2">
      <w:pPr>
        <w:numPr>
          <w:ilvl w:val="0"/>
          <w:numId w:val="12"/>
        </w:numPr>
        <w:tabs>
          <w:tab w:val="left" w:pos="426"/>
        </w:tabs>
        <w:ind w:left="426" w:hanging="426"/>
        <w:jc w:val="both"/>
        <w:rPr>
          <w:rFonts w:ascii="Cambria" w:hAnsi="Cambria"/>
          <w:i/>
          <w:sz w:val="22"/>
          <w:szCs w:val="22"/>
        </w:rPr>
      </w:pPr>
      <w:r w:rsidRPr="008618C8">
        <w:rPr>
          <w:rFonts w:ascii="Cambria" w:hAnsi="Cambria"/>
          <w:i/>
          <w:sz w:val="22"/>
          <w:szCs w:val="22"/>
        </w:rPr>
        <w:t>Niniejsze oświadczenie Wykonawca składa w terminie 3 dni od dnia zamieszczenia przez Zamawiającego na stronie internetowej informacji, o których mowa w art. 86 ust. 5 ustawy Prawo zamówień publicznych, tj. dotyczących:</w:t>
      </w:r>
    </w:p>
    <w:p w:rsidR="0010711D" w:rsidRPr="008618C8" w:rsidRDefault="0010711D" w:rsidP="00B856C2">
      <w:pPr>
        <w:numPr>
          <w:ilvl w:val="0"/>
          <w:numId w:val="13"/>
        </w:numPr>
        <w:ind w:left="426" w:firstLine="0"/>
        <w:jc w:val="both"/>
        <w:rPr>
          <w:rFonts w:ascii="Cambria" w:hAnsi="Cambria"/>
          <w:i/>
          <w:sz w:val="22"/>
          <w:szCs w:val="22"/>
        </w:rPr>
      </w:pPr>
      <w:r w:rsidRPr="008618C8">
        <w:rPr>
          <w:rFonts w:ascii="Cambria" w:hAnsi="Cambria"/>
          <w:i/>
          <w:sz w:val="22"/>
          <w:szCs w:val="22"/>
        </w:rPr>
        <w:t>kwoty, jaką zamierza przeznaczyć na sfinansowanie zamówienia,</w:t>
      </w:r>
    </w:p>
    <w:p w:rsidR="0010711D" w:rsidRPr="008618C8" w:rsidRDefault="0010711D" w:rsidP="00B856C2">
      <w:pPr>
        <w:numPr>
          <w:ilvl w:val="0"/>
          <w:numId w:val="13"/>
        </w:numPr>
        <w:ind w:left="426" w:firstLine="0"/>
        <w:jc w:val="both"/>
        <w:rPr>
          <w:rFonts w:ascii="Cambria" w:hAnsi="Cambria"/>
          <w:i/>
          <w:sz w:val="22"/>
          <w:szCs w:val="22"/>
        </w:rPr>
      </w:pPr>
      <w:r w:rsidRPr="008618C8">
        <w:rPr>
          <w:rFonts w:ascii="Cambria" w:hAnsi="Cambria"/>
          <w:i/>
          <w:sz w:val="22"/>
          <w:szCs w:val="22"/>
        </w:rPr>
        <w:t>firm oraz adresów Wykonawców, którzy złożyli oferty w terminie,</w:t>
      </w:r>
    </w:p>
    <w:p w:rsidR="0010711D" w:rsidRPr="008618C8" w:rsidRDefault="0010711D" w:rsidP="00B856C2">
      <w:pPr>
        <w:numPr>
          <w:ilvl w:val="0"/>
          <w:numId w:val="13"/>
        </w:numPr>
        <w:ind w:left="426" w:firstLine="0"/>
        <w:jc w:val="both"/>
        <w:rPr>
          <w:rFonts w:ascii="Cambria" w:hAnsi="Cambria"/>
          <w:i/>
          <w:sz w:val="22"/>
          <w:szCs w:val="22"/>
        </w:rPr>
      </w:pPr>
      <w:r w:rsidRPr="008618C8">
        <w:rPr>
          <w:rFonts w:ascii="Cambria" w:hAnsi="Cambria"/>
          <w:i/>
          <w:sz w:val="22"/>
          <w:szCs w:val="22"/>
        </w:rPr>
        <w:lastRenderedPageBreak/>
        <w:t>ceny, terminu wykonania zamówienia, okresu gwarancji i warunków płatności zawartych w ofertach.</w:t>
      </w:r>
    </w:p>
    <w:p w:rsidR="0010711D" w:rsidRPr="008618C8" w:rsidRDefault="0010711D" w:rsidP="00B856C2">
      <w:pPr>
        <w:numPr>
          <w:ilvl w:val="0"/>
          <w:numId w:val="12"/>
        </w:numPr>
        <w:tabs>
          <w:tab w:val="left" w:pos="426"/>
        </w:tabs>
        <w:ind w:left="426" w:hanging="426"/>
        <w:jc w:val="both"/>
        <w:rPr>
          <w:rFonts w:ascii="Cambria" w:hAnsi="Cambria"/>
          <w:i/>
          <w:sz w:val="22"/>
          <w:szCs w:val="22"/>
        </w:rPr>
      </w:pPr>
      <w:r w:rsidRPr="008618C8">
        <w:rPr>
          <w:rFonts w:ascii="Cambria" w:hAnsi="Cambria"/>
          <w:i/>
          <w:sz w:val="22"/>
          <w:szCs w:val="22"/>
        </w:rPr>
        <w:t>Wraz ze złożeniem oświadczenia Wykonawca może przedstawić dowody, że powiazania z innym Wykonawcą, który należąc do tej samej grupy kapitałowej złożył na tę samą część zamówienia odrębną ofertę, nie prowadzą do zakłócenia konkurencji w postępowaniu o udzielenie zamówienia.</w:t>
      </w:r>
    </w:p>
    <w:p w:rsidR="0010711D" w:rsidRPr="008618C8" w:rsidRDefault="0010711D" w:rsidP="00B856C2">
      <w:pPr>
        <w:numPr>
          <w:ilvl w:val="0"/>
          <w:numId w:val="12"/>
        </w:numPr>
        <w:tabs>
          <w:tab w:val="left" w:pos="426"/>
        </w:tabs>
        <w:ind w:left="426" w:hanging="426"/>
        <w:jc w:val="both"/>
        <w:rPr>
          <w:rFonts w:ascii="Cambria" w:hAnsi="Cambria"/>
          <w:i/>
          <w:sz w:val="22"/>
          <w:szCs w:val="22"/>
        </w:rPr>
      </w:pPr>
      <w:r w:rsidRPr="008618C8">
        <w:rPr>
          <w:rFonts w:ascii="Cambria" w:hAnsi="Cambria"/>
          <w:i/>
          <w:sz w:val="22"/>
          <w:szCs w:val="22"/>
        </w:rPr>
        <w:t>W przypadku Wykonawców wspólnie ubiegających się o udzielenie zamówienia niniejsze oświadczenie składa każdy z Wykonawców ubiegających się o udzielenie zamówienia</w:t>
      </w:r>
    </w:p>
    <w:p w:rsidR="00080D84" w:rsidRPr="008618C8" w:rsidRDefault="00080D84" w:rsidP="0010711D">
      <w:pPr>
        <w:autoSpaceDE w:val="0"/>
        <w:spacing w:before="240"/>
        <w:jc w:val="center"/>
        <w:rPr>
          <w:rFonts w:ascii="Cambria" w:hAnsi="Cambria"/>
          <w:i/>
          <w:sz w:val="22"/>
          <w:szCs w:val="22"/>
        </w:rPr>
      </w:pPr>
    </w:p>
    <w:sectPr w:rsidR="00080D84" w:rsidRPr="008618C8" w:rsidSect="008727B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D04" w:rsidRDefault="00D84D04">
      <w:r>
        <w:separator/>
      </w:r>
    </w:p>
  </w:endnote>
  <w:endnote w:type="continuationSeparator" w:id="0">
    <w:p w:rsidR="00D84D04" w:rsidRDefault="00D84D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Himalaya">
    <w:panose1 w:val="01010100010101010101"/>
    <w:charset w:val="00"/>
    <w:family w:val="auto"/>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Times">
    <w:panose1 w:val="02020603050405020304"/>
    <w:charset w:val="EE"/>
    <w:family w:val="roman"/>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510" w:rsidRDefault="00DF4510" w:rsidP="0029603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DF4510" w:rsidRDefault="00DF4510" w:rsidP="0029603B">
    <w:pPr>
      <w:pStyle w:val="Stopka"/>
      <w:ind w:right="360"/>
    </w:pPr>
  </w:p>
  <w:p w:rsidR="00DF4510" w:rsidRDefault="00DF451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510" w:rsidRPr="003D375B" w:rsidRDefault="00DF4510" w:rsidP="0029603B">
    <w:pPr>
      <w:pStyle w:val="Stopka"/>
      <w:jc w:val="right"/>
      <w:rPr>
        <w:rFonts w:ascii="Cambria" w:hAnsi="Cambria"/>
      </w:rPr>
    </w:pPr>
    <w:r w:rsidRPr="003D375B">
      <w:rPr>
        <w:rFonts w:ascii="Cambria" w:hAnsi="Cambria"/>
        <w:lang w:val="pl-PL"/>
      </w:rPr>
      <w:t xml:space="preserve">str. </w:t>
    </w:r>
    <w:r w:rsidRPr="003D375B">
      <w:rPr>
        <w:rFonts w:ascii="Cambria" w:hAnsi="Cambria"/>
      </w:rPr>
      <w:fldChar w:fldCharType="begin"/>
    </w:r>
    <w:r w:rsidRPr="003D375B">
      <w:rPr>
        <w:rFonts w:ascii="Cambria" w:hAnsi="Cambria"/>
      </w:rPr>
      <w:instrText>PAGE    \* MERGEFORMAT</w:instrText>
    </w:r>
    <w:r w:rsidRPr="003D375B">
      <w:rPr>
        <w:rFonts w:ascii="Cambria" w:hAnsi="Cambria"/>
      </w:rPr>
      <w:fldChar w:fldCharType="separate"/>
    </w:r>
    <w:r w:rsidR="005F1DD5" w:rsidRPr="005F1DD5">
      <w:rPr>
        <w:rFonts w:ascii="Cambria" w:hAnsi="Cambria"/>
        <w:noProof/>
        <w:lang w:val="pl-PL"/>
      </w:rPr>
      <w:t>1</w:t>
    </w:r>
    <w:r w:rsidRPr="003D375B">
      <w:rPr>
        <w:rFonts w:ascii="Cambria" w:hAnsi="Cambri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D04" w:rsidRDefault="00D84D04">
      <w:r>
        <w:separator/>
      </w:r>
    </w:p>
  </w:footnote>
  <w:footnote w:type="continuationSeparator" w:id="0">
    <w:p w:rsidR="00D84D04" w:rsidRDefault="00D84D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
    <w:nsid w:val="00000002"/>
    <w:multiLevelType w:val="multilevel"/>
    <w:tmpl w:val="369A1908"/>
    <w:name w:val="WW8Num1"/>
    <w:lvl w:ilvl="0">
      <w:start w:val="1"/>
      <w:numFmt w:val="decimal"/>
      <w:lvlText w:val="%1."/>
      <w:lvlJc w:val="left"/>
      <w:pPr>
        <w:tabs>
          <w:tab w:val="num" w:pos="0"/>
        </w:tabs>
        <w:ind w:left="0" w:firstLine="0"/>
      </w:pPr>
      <w:rPr>
        <w:b/>
        <w:color w:val="00000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
    <w:nsid w:val="00000003"/>
    <w:multiLevelType w:val="singleLevel"/>
    <w:tmpl w:val="00000003"/>
    <w:name w:val="WW8Num9"/>
    <w:lvl w:ilvl="0">
      <w:start w:val="1"/>
      <w:numFmt w:val="decimal"/>
      <w:lvlText w:val="%1)"/>
      <w:lvlJc w:val="left"/>
      <w:pPr>
        <w:tabs>
          <w:tab w:val="num" w:pos="700"/>
        </w:tabs>
        <w:ind w:left="700" w:hanging="340"/>
      </w:pPr>
      <w:rPr>
        <w:rFonts w:ascii="Times New Roman" w:eastAsia="Times New Roman" w:hAnsi="Times New Roman" w:cs="Times New Roman"/>
        <w:b w:val="0"/>
      </w:rPr>
    </w:lvl>
  </w:abstractNum>
  <w:abstractNum w:abstractNumId="3">
    <w:nsid w:val="00000004"/>
    <w:multiLevelType w:val="singleLevel"/>
    <w:tmpl w:val="00000004"/>
    <w:name w:val="WW8Num11"/>
    <w:lvl w:ilvl="0">
      <w:start w:val="1"/>
      <w:numFmt w:val="bullet"/>
      <w:lvlText w:val=""/>
      <w:lvlJc w:val="left"/>
      <w:pPr>
        <w:tabs>
          <w:tab w:val="num" w:pos="720"/>
        </w:tabs>
        <w:ind w:left="720" w:hanging="360"/>
      </w:pPr>
      <w:rPr>
        <w:rFonts w:ascii="Symbol" w:hAnsi="Symbol"/>
        <w:color w:val="auto"/>
      </w:rPr>
    </w:lvl>
  </w:abstractNum>
  <w:abstractNum w:abstractNumId="4">
    <w:nsid w:val="00000005"/>
    <w:multiLevelType w:val="multilevel"/>
    <w:tmpl w:val="00000005"/>
    <w:name w:val="WW8Num15"/>
    <w:lvl w:ilvl="0">
      <w:start w:val="2"/>
      <w:numFmt w:val="decimal"/>
      <w:suff w:val="nothing"/>
      <w:lvlText w:val="%1."/>
      <w:lvlJc w:val="left"/>
      <w:pPr>
        <w:tabs>
          <w:tab w:val="num" w:pos="0"/>
        </w:tabs>
        <w:ind w:left="0" w:firstLine="0"/>
      </w:pPr>
      <w:rPr>
        <w:rFonts w:ascii="Symbol" w:hAnsi="Symbol"/>
      </w:rPr>
    </w:lvl>
    <w:lvl w:ilvl="1">
      <w:start w:val="1"/>
      <w:numFmt w:val="decimal"/>
      <w:suff w:val="nothing"/>
      <w:lvlText w:val="%1.%2."/>
      <w:lvlJc w:val="left"/>
      <w:pPr>
        <w:tabs>
          <w:tab w:val="num" w:pos="0"/>
        </w:tabs>
        <w:ind w:left="0" w:firstLine="0"/>
      </w:pPr>
      <w:rPr>
        <w:rFonts w:ascii="Symbol" w:hAnsi="Symbol"/>
      </w:rPr>
    </w:lvl>
    <w:lvl w:ilvl="2">
      <w:start w:val="1"/>
      <w:numFmt w:val="decimal"/>
      <w:suff w:val="nothing"/>
      <w:lvlText w:val="%1.%2.%3."/>
      <w:lvlJc w:val="left"/>
      <w:pPr>
        <w:tabs>
          <w:tab w:val="num" w:pos="0"/>
        </w:tabs>
        <w:ind w:left="0" w:firstLine="0"/>
      </w:pPr>
      <w:rPr>
        <w:rFonts w:ascii="Symbol" w:hAnsi="Symbol"/>
      </w:rPr>
    </w:lvl>
    <w:lvl w:ilvl="3">
      <w:start w:val="1"/>
      <w:numFmt w:val="decimal"/>
      <w:lvlText w:val="%1.%2.%3.%4."/>
      <w:lvlJc w:val="left"/>
      <w:pPr>
        <w:tabs>
          <w:tab w:val="num" w:pos="720"/>
        </w:tabs>
        <w:ind w:left="720" w:hanging="720"/>
      </w:pPr>
      <w:rPr>
        <w:rFonts w:ascii="Symbol" w:hAnsi="Symbol"/>
      </w:rPr>
    </w:lvl>
    <w:lvl w:ilvl="4">
      <w:start w:val="1"/>
      <w:numFmt w:val="decimal"/>
      <w:lvlText w:val="%1.%2.%3.%4.%5."/>
      <w:lvlJc w:val="left"/>
      <w:pPr>
        <w:tabs>
          <w:tab w:val="num" w:pos="1080"/>
        </w:tabs>
        <w:ind w:left="1080" w:hanging="1080"/>
      </w:pPr>
      <w:rPr>
        <w:rFonts w:ascii="Symbol" w:hAnsi="Symbol"/>
      </w:rPr>
    </w:lvl>
    <w:lvl w:ilvl="5">
      <w:start w:val="1"/>
      <w:numFmt w:val="decimal"/>
      <w:lvlText w:val="%1.%2.%3.%4.%5.%6."/>
      <w:lvlJc w:val="left"/>
      <w:pPr>
        <w:tabs>
          <w:tab w:val="num" w:pos="1080"/>
        </w:tabs>
        <w:ind w:left="1080" w:hanging="1080"/>
      </w:pPr>
      <w:rPr>
        <w:rFonts w:ascii="Symbol" w:hAnsi="Symbol"/>
      </w:rPr>
    </w:lvl>
    <w:lvl w:ilvl="6">
      <w:start w:val="1"/>
      <w:numFmt w:val="decimal"/>
      <w:lvlText w:val="%1.%2.%3.%4.%5.%6.%7."/>
      <w:lvlJc w:val="left"/>
      <w:pPr>
        <w:tabs>
          <w:tab w:val="num" w:pos="1440"/>
        </w:tabs>
        <w:ind w:left="1440" w:hanging="1440"/>
      </w:pPr>
      <w:rPr>
        <w:rFonts w:ascii="Symbol" w:hAnsi="Symbol"/>
      </w:rPr>
    </w:lvl>
    <w:lvl w:ilvl="7">
      <w:start w:val="1"/>
      <w:numFmt w:val="decimal"/>
      <w:lvlText w:val="%1.%2.%3.%4.%5.%6.%7.%8."/>
      <w:lvlJc w:val="left"/>
      <w:pPr>
        <w:tabs>
          <w:tab w:val="num" w:pos="1440"/>
        </w:tabs>
        <w:ind w:left="1440" w:hanging="1440"/>
      </w:pPr>
      <w:rPr>
        <w:rFonts w:ascii="Symbol" w:hAnsi="Symbol"/>
      </w:rPr>
    </w:lvl>
    <w:lvl w:ilvl="8">
      <w:start w:val="1"/>
      <w:numFmt w:val="decimal"/>
      <w:lvlText w:val="%1.%2.%3.%4.%5.%6.%7.%8.%9."/>
      <w:lvlJc w:val="left"/>
      <w:pPr>
        <w:tabs>
          <w:tab w:val="num" w:pos="1800"/>
        </w:tabs>
        <w:ind w:left="1800" w:hanging="1800"/>
      </w:pPr>
      <w:rPr>
        <w:rFonts w:ascii="Symbol" w:hAnsi="Symbol"/>
      </w:rPr>
    </w:lvl>
  </w:abstractNum>
  <w:abstractNum w:abstractNumId="5">
    <w:nsid w:val="00000006"/>
    <w:multiLevelType w:val="singleLevel"/>
    <w:tmpl w:val="00000006"/>
    <w:name w:val="WW8Num20"/>
    <w:lvl w:ilvl="0">
      <w:start w:val="1"/>
      <w:numFmt w:val="decimal"/>
      <w:suff w:val="nothing"/>
      <w:lvlText w:val="%1."/>
      <w:lvlJc w:val="left"/>
      <w:pPr>
        <w:tabs>
          <w:tab w:val="num" w:pos="0"/>
        </w:tabs>
        <w:ind w:left="0" w:firstLine="0"/>
      </w:pPr>
      <w:rPr>
        <w:rFonts w:ascii="Symbol" w:hAnsi="Symbol"/>
      </w:rPr>
    </w:lvl>
  </w:abstractNum>
  <w:abstractNum w:abstractNumId="6">
    <w:nsid w:val="00000007"/>
    <w:multiLevelType w:val="multilevel"/>
    <w:tmpl w:val="00000007"/>
    <w:name w:val="WW8Num21"/>
    <w:lvl w:ilvl="0">
      <w:start w:val="1"/>
      <w:numFmt w:val="bullet"/>
      <w:lvlText w:val=""/>
      <w:lvlJc w:val="left"/>
      <w:pPr>
        <w:tabs>
          <w:tab w:val="num" w:pos="700"/>
        </w:tabs>
        <w:ind w:left="700" w:hanging="34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44A4C48C"/>
    <w:name w:val="WW8Num22"/>
    <w:lvl w:ilvl="0">
      <w:start w:val="1"/>
      <w:numFmt w:val="bullet"/>
      <w:lvlText w:val=""/>
      <w:lvlJc w:val="left"/>
      <w:pPr>
        <w:tabs>
          <w:tab w:val="num" w:pos="1069"/>
        </w:tabs>
        <w:ind w:left="1069" w:hanging="360"/>
      </w:pPr>
      <w:rPr>
        <w:rFonts w:ascii="Symbol" w:hAnsi="Symbol"/>
        <w:b/>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color w:val="auto"/>
      </w:rPr>
    </w:lvl>
    <w:lvl w:ilvl="4">
      <w:start w:val="1"/>
      <w:numFmt w:val="decimal"/>
      <w:lvlText w:val="%5."/>
      <w:lvlJc w:val="left"/>
      <w:pPr>
        <w:tabs>
          <w:tab w:val="num" w:pos="2160"/>
        </w:tabs>
        <w:ind w:left="2160" w:hanging="360"/>
      </w:pPr>
      <w:rPr>
        <w:b w:val="0"/>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52B68E1A"/>
    <w:name w:val="WW8Num24"/>
    <w:lvl w:ilvl="0">
      <w:start w:val="1"/>
      <w:numFmt w:val="decimal"/>
      <w:lvlText w:val="%1)"/>
      <w:lvlJc w:val="left"/>
      <w:pPr>
        <w:tabs>
          <w:tab w:val="num" w:pos="0"/>
        </w:tabs>
        <w:ind w:left="0" w:firstLine="0"/>
      </w:pPr>
      <w:rPr>
        <w:rFonts w:ascii="Times New Roman" w:eastAsia="Times New Roman" w:hAnsi="Times New Roman" w:cs="Times New Roman"/>
        <w:b w:val="0"/>
        <w:bCs/>
      </w:rPr>
    </w:lvl>
    <w:lvl w:ilvl="1">
      <w:start w:val="1"/>
      <w:numFmt w:val="decimal"/>
      <w:lvlText w:val="%1.%2."/>
      <w:lvlJc w:val="left"/>
      <w:pPr>
        <w:tabs>
          <w:tab w:val="num" w:pos="0"/>
        </w:tabs>
        <w:ind w:left="0" w:firstLine="0"/>
      </w:pPr>
      <w:rPr>
        <w:rFonts w:cs="Times New Roman"/>
      </w:rPr>
    </w:lvl>
    <w:lvl w:ilvl="2">
      <w:start w:val="1"/>
      <w:numFmt w:val="decimal"/>
      <w:lvlText w:val="%1.%2.%3."/>
      <w:lvlJc w:val="left"/>
      <w:pPr>
        <w:tabs>
          <w:tab w:val="num" w:pos="0"/>
        </w:tabs>
        <w:ind w:left="0" w:firstLine="0"/>
      </w:pPr>
      <w:rPr>
        <w:rFonts w:cs="Times New Roman"/>
        <w:b/>
        <w:bCs/>
      </w:rPr>
    </w:lvl>
    <w:lvl w:ilvl="3">
      <w:start w:val="1"/>
      <w:numFmt w:val="bullet"/>
      <w:lvlText w:val=""/>
      <w:lvlJc w:val="left"/>
      <w:pPr>
        <w:tabs>
          <w:tab w:val="num" w:pos="0"/>
        </w:tabs>
        <w:ind w:left="0" w:firstLine="0"/>
      </w:pPr>
      <w:rPr>
        <w:rFonts w:ascii="Symbol" w:hAnsi="Symbol" w:hint="default"/>
        <w:b/>
        <w:i w:val="0"/>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0000000A"/>
    <w:multiLevelType w:val="singleLevel"/>
    <w:tmpl w:val="6D4A4286"/>
    <w:name w:val="WW8Num25"/>
    <w:lvl w:ilvl="0">
      <w:start w:val="1"/>
      <w:numFmt w:val="decimal"/>
      <w:lvlText w:val="%1."/>
      <w:lvlJc w:val="left"/>
      <w:pPr>
        <w:tabs>
          <w:tab w:val="num" w:pos="0"/>
        </w:tabs>
        <w:ind w:left="0" w:firstLine="0"/>
      </w:pPr>
      <w:rPr>
        <w:b w:val="0"/>
      </w:rPr>
    </w:lvl>
  </w:abstractNum>
  <w:abstractNum w:abstractNumId="10">
    <w:nsid w:val="0000000B"/>
    <w:multiLevelType w:val="singleLevel"/>
    <w:tmpl w:val="0000000B"/>
    <w:name w:val="WW8Num26"/>
    <w:lvl w:ilvl="0">
      <w:start w:val="1"/>
      <w:numFmt w:val="decimal"/>
      <w:lvlText w:val="%1)"/>
      <w:lvlJc w:val="left"/>
      <w:pPr>
        <w:tabs>
          <w:tab w:val="num" w:pos="0"/>
        </w:tabs>
        <w:ind w:left="0" w:firstLine="0"/>
      </w:pPr>
    </w:lvl>
  </w:abstractNum>
  <w:abstractNum w:abstractNumId="11">
    <w:nsid w:val="0000000C"/>
    <w:multiLevelType w:val="multilevel"/>
    <w:tmpl w:val="573891F6"/>
    <w:name w:val="WW8Num27"/>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0000000D"/>
    <w:multiLevelType w:val="multilevel"/>
    <w:tmpl w:val="B28044B0"/>
    <w:name w:val="WW8Num28"/>
    <w:lvl w:ilvl="0">
      <w:start w:val="1"/>
      <w:numFmt w:val="decimal"/>
      <w:lvlText w:val="%1."/>
      <w:lvlJc w:val="left"/>
      <w:pPr>
        <w:tabs>
          <w:tab w:val="num" w:pos="0"/>
        </w:tabs>
        <w:ind w:left="720" w:hanging="360"/>
      </w:pPr>
      <w:rPr>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0000000E"/>
    <w:multiLevelType w:val="multilevel"/>
    <w:tmpl w:val="F96E8A7E"/>
    <w:name w:val="WW8Num29"/>
    <w:lvl w:ilvl="0">
      <w:start w:val="1"/>
      <w:numFmt w:val="decimal"/>
      <w:lvlText w:val="%1."/>
      <w:lvlJc w:val="left"/>
      <w:pPr>
        <w:tabs>
          <w:tab w:val="num" w:pos="0"/>
        </w:tabs>
        <w:ind w:left="283" w:hanging="283"/>
      </w:pPr>
      <w:rPr>
        <w:b w:val="0"/>
      </w:rPr>
    </w:lvl>
    <w:lvl w:ilvl="1">
      <w:start w:val="10"/>
      <w:numFmt w:val="decimal"/>
      <w:lvlText w:val="%2"/>
      <w:lvlJc w:val="left"/>
      <w:pPr>
        <w:tabs>
          <w:tab w:val="num" w:pos="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nsid w:val="0000000F"/>
    <w:multiLevelType w:val="singleLevel"/>
    <w:tmpl w:val="0000000F"/>
    <w:name w:val="WW8Num30"/>
    <w:lvl w:ilvl="0">
      <w:start w:val="1"/>
      <w:numFmt w:val="decimal"/>
      <w:lvlText w:val="%1)"/>
      <w:lvlJc w:val="left"/>
      <w:pPr>
        <w:tabs>
          <w:tab w:val="num" w:pos="0"/>
        </w:tabs>
        <w:ind w:left="0" w:firstLine="0"/>
      </w:pPr>
      <w:rPr>
        <w:b w:val="0"/>
      </w:rPr>
    </w:lvl>
  </w:abstractNum>
  <w:abstractNum w:abstractNumId="15">
    <w:nsid w:val="00000010"/>
    <w:multiLevelType w:val="singleLevel"/>
    <w:tmpl w:val="00000010"/>
    <w:name w:val="WW8Num31"/>
    <w:lvl w:ilvl="0">
      <w:start w:val="1"/>
      <w:numFmt w:val="decimal"/>
      <w:lvlText w:val="%1)"/>
      <w:lvlJc w:val="left"/>
      <w:pPr>
        <w:tabs>
          <w:tab w:val="num" w:pos="0"/>
        </w:tabs>
        <w:ind w:left="0" w:firstLine="0"/>
      </w:pPr>
    </w:lvl>
  </w:abstractNum>
  <w:abstractNum w:abstractNumId="16">
    <w:nsid w:val="00000011"/>
    <w:multiLevelType w:val="singleLevel"/>
    <w:tmpl w:val="00000011"/>
    <w:name w:val="WW8Num32"/>
    <w:lvl w:ilvl="0">
      <w:start w:val="1"/>
      <w:numFmt w:val="bullet"/>
      <w:lvlText w:val=""/>
      <w:lvlJc w:val="left"/>
      <w:pPr>
        <w:tabs>
          <w:tab w:val="num" w:pos="0"/>
        </w:tabs>
        <w:ind w:left="0" w:firstLine="0"/>
      </w:pPr>
      <w:rPr>
        <w:rFonts w:ascii="Symbol" w:hAnsi="Symbol"/>
      </w:rPr>
    </w:lvl>
  </w:abstractNum>
  <w:abstractNum w:abstractNumId="17">
    <w:nsid w:val="00000012"/>
    <w:multiLevelType w:val="singleLevel"/>
    <w:tmpl w:val="00000012"/>
    <w:name w:val="WW8Num18"/>
    <w:lvl w:ilvl="0">
      <w:start w:val="1"/>
      <w:numFmt w:val="decimal"/>
      <w:lvlText w:val="%1)"/>
      <w:lvlJc w:val="left"/>
      <w:pPr>
        <w:tabs>
          <w:tab w:val="num" w:pos="0"/>
        </w:tabs>
      </w:pPr>
      <w:rPr>
        <w:rFonts w:ascii="Symbol" w:hAnsi="Symbol" w:cs="Times New Roman"/>
      </w:rPr>
    </w:lvl>
  </w:abstractNum>
  <w:abstractNum w:abstractNumId="18">
    <w:nsid w:val="00000013"/>
    <w:multiLevelType w:val="singleLevel"/>
    <w:tmpl w:val="00000013"/>
    <w:name w:val="WW8Num34"/>
    <w:lvl w:ilvl="0">
      <w:start w:val="1"/>
      <w:numFmt w:val="lowerLetter"/>
      <w:lvlText w:val="%1)"/>
      <w:lvlJc w:val="left"/>
      <w:pPr>
        <w:tabs>
          <w:tab w:val="num" w:pos="700"/>
        </w:tabs>
        <w:ind w:left="700" w:hanging="340"/>
      </w:pPr>
      <w:rPr>
        <w:b/>
        <w:i w:val="0"/>
        <w:color w:val="auto"/>
      </w:rPr>
    </w:lvl>
  </w:abstractNum>
  <w:abstractNum w:abstractNumId="19">
    <w:nsid w:val="00000014"/>
    <w:multiLevelType w:val="singleLevel"/>
    <w:tmpl w:val="00000014"/>
    <w:name w:val="WW8Num35"/>
    <w:lvl w:ilvl="0">
      <w:start w:val="1"/>
      <w:numFmt w:val="decimal"/>
      <w:lvlText w:val="%1)"/>
      <w:lvlJc w:val="left"/>
      <w:pPr>
        <w:tabs>
          <w:tab w:val="num" w:pos="0"/>
        </w:tabs>
        <w:ind w:left="720" w:hanging="360"/>
      </w:pPr>
      <w:rPr>
        <w:color w:val="auto"/>
      </w:rPr>
    </w:lvl>
  </w:abstractNum>
  <w:abstractNum w:abstractNumId="20">
    <w:nsid w:val="00000015"/>
    <w:multiLevelType w:val="singleLevel"/>
    <w:tmpl w:val="00000015"/>
    <w:name w:val="WW8Num36"/>
    <w:lvl w:ilvl="0">
      <w:start w:val="1"/>
      <w:numFmt w:val="decimal"/>
      <w:lvlText w:val="%1."/>
      <w:lvlJc w:val="left"/>
      <w:pPr>
        <w:tabs>
          <w:tab w:val="num" w:pos="0"/>
        </w:tabs>
        <w:ind w:left="720" w:hanging="360"/>
      </w:pPr>
    </w:lvl>
  </w:abstractNum>
  <w:abstractNum w:abstractNumId="21">
    <w:nsid w:val="00000016"/>
    <w:multiLevelType w:val="singleLevel"/>
    <w:tmpl w:val="00000016"/>
    <w:name w:val="WW8Num37"/>
    <w:lvl w:ilvl="0">
      <w:start w:val="1"/>
      <w:numFmt w:val="decimal"/>
      <w:lvlText w:val="%1)"/>
      <w:lvlJc w:val="left"/>
      <w:pPr>
        <w:tabs>
          <w:tab w:val="num" w:pos="0"/>
        </w:tabs>
        <w:ind w:left="720" w:hanging="360"/>
      </w:pPr>
      <w:rPr>
        <w:rFonts w:eastAsia="Times New Roman"/>
      </w:rPr>
    </w:lvl>
  </w:abstractNum>
  <w:abstractNum w:abstractNumId="22">
    <w:nsid w:val="00000017"/>
    <w:multiLevelType w:val="singleLevel"/>
    <w:tmpl w:val="00000017"/>
    <w:name w:val="WW8Num38"/>
    <w:lvl w:ilvl="0">
      <w:start w:val="1"/>
      <w:numFmt w:val="decimal"/>
      <w:lvlText w:val="%1."/>
      <w:lvlJc w:val="left"/>
      <w:pPr>
        <w:tabs>
          <w:tab w:val="num" w:pos="0"/>
        </w:tabs>
        <w:ind w:left="720" w:hanging="360"/>
      </w:pPr>
    </w:lvl>
  </w:abstractNum>
  <w:abstractNum w:abstractNumId="23">
    <w:nsid w:val="00000018"/>
    <w:multiLevelType w:val="singleLevel"/>
    <w:tmpl w:val="00000018"/>
    <w:name w:val="WW8Num39"/>
    <w:lvl w:ilvl="0">
      <w:start w:val="1"/>
      <w:numFmt w:val="lowerLetter"/>
      <w:lvlText w:val="%1)"/>
      <w:lvlJc w:val="left"/>
      <w:pPr>
        <w:tabs>
          <w:tab w:val="num" w:pos="360"/>
        </w:tabs>
        <w:ind w:left="360" w:hanging="360"/>
      </w:pPr>
      <w:rPr>
        <w:b w:val="0"/>
      </w:rPr>
    </w:lvl>
  </w:abstractNum>
  <w:abstractNum w:abstractNumId="24">
    <w:nsid w:val="00000019"/>
    <w:multiLevelType w:val="singleLevel"/>
    <w:tmpl w:val="00000019"/>
    <w:name w:val="WW8Num40"/>
    <w:lvl w:ilvl="0">
      <w:start w:val="1"/>
      <w:numFmt w:val="decimal"/>
      <w:lvlText w:val="%1)"/>
      <w:lvlJc w:val="left"/>
      <w:pPr>
        <w:tabs>
          <w:tab w:val="num" w:pos="0"/>
        </w:tabs>
        <w:ind w:left="0" w:firstLine="0"/>
      </w:pPr>
    </w:lvl>
  </w:abstractNum>
  <w:abstractNum w:abstractNumId="25">
    <w:nsid w:val="0000001A"/>
    <w:multiLevelType w:val="multilevel"/>
    <w:tmpl w:val="0000001A"/>
    <w:name w:val="WW8Num42"/>
    <w:lvl w:ilvl="0">
      <w:start w:val="1"/>
      <w:numFmt w:val="decimal"/>
      <w:lvlText w:val="%1."/>
      <w:lvlJc w:val="left"/>
      <w:pPr>
        <w:tabs>
          <w:tab w:val="num" w:pos="0"/>
        </w:tabs>
        <w:ind w:left="0" w:firstLine="0"/>
      </w:pPr>
      <w:rPr>
        <w:b/>
        <w:color w:val="auto"/>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0000001B"/>
    <w:multiLevelType w:val="singleLevel"/>
    <w:tmpl w:val="0000001B"/>
    <w:name w:val="WW8Num43"/>
    <w:lvl w:ilvl="0">
      <w:start w:val="1"/>
      <w:numFmt w:val="decimal"/>
      <w:lvlText w:val="%1."/>
      <w:lvlJc w:val="left"/>
      <w:pPr>
        <w:tabs>
          <w:tab w:val="num" w:pos="0"/>
        </w:tabs>
        <w:ind w:left="360" w:hanging="360"/>
      </w:pPr>
    </w:lvl>
  </w:abstractNum>
  <w:abstractNum w:abstractNumId="27">
    <w:nsid w:val="0000001C"/>
    <w:multiLevelType w:val="singleLevel"/>
    <w:tmpl w:val="0000001C"/>
    <w:name w:val="WW8Num44"/>
    <w:lvl w:ilvl="0">
      <w:start w:val="1"/>
      <w:numFmt w:val="decimal"/>
      <w:lvlText w:val="%1."/>
      <w:lvlJc w:val="left"/>
      <w:pPr>
        <w:tabs>
          <w:tab w:val="num" w:pos="0"/>
        </w:tabs>
        <w:ind w:left="975" w:hanging="360"/>
      </w:pPr>
    </w:lvl>
  </w:abstractNum>
  <w:abstractNum w:abstractNumId="28">
    <w:nsid w:val="0000001D"/>
    <w:multiLevelType w:val="multilevel"/>
    <w:tmpl w:val="F602727E"/>
    <w:name w:val="WW8Num45"/>
    <w:lvl w:ilvl="0">
      <w:start w:val="1"/>
      <w:numFmt w:val="bullet"/>
      <w:lvlText w:val=""/>
      <w:lvlJc w:val="left"/>
      <w:pPr>
        <w:tabs>
          <w:tab w:val="num" w:pos="0"/>
        </w:tabs>
        <w:ind w:left="0" w:firstLine="0"/>
      </w:pPr>
      <w:rPr>
        <w:rFonts w:ascii="Symbol" w:hAnsi="Symbol"/>
      </w:rPr>
    </w:lvl>
    <w:lvl w:ilvl="1">
      <w:start w:val="1"/>
      <w:numFmt w:val="lowerLetter"/>
      <w:lvlText w:val="%2)"/>
      <w:lvlJc w:val="left"/>
      <w:pPr>
        <w:tabs>
          <w:tab w:val="num" w:pos="1440"/>
        </w:tabs>
        <w:ind w:left="1440" w:hanging="360"/>
      </w:pPr>
    </w:lvl>
    <w:lvl w:ilvl="2">
      <w:start w:val="3"/>
      <w:numFmt w:val="upperRoman"/>
      <w:lvlText w:val="%3."/>
      <w:lvlJc w:val="left"/>
      <w:pPr>
        <w:tabs>
          <w:tab w:val="num" w:pos="270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color w:val="auto"/>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nsid w:val="0000001E"/>
    <w:multiLevelType w:val="multilevel"/>
    <w:tmpl w:val="0000001E"/>
    <w:name w:val="WW8Num46"/>
    <w:lvl w:ilvl="0">
      <w:start w:val="1"/>
      <w:numFmt w:val="bullet"/>
      <w:lvlText w:val=""/>
      <w:lvlJc w:val="left"/>
      <w:pPr>
        <w:tabs>
          <w:tab w:val="num" w:pos="700"/>
        </w:tabs>
        <w:ind w:left="700" w:hanging="360"/>
      </w:pPr>
      <w:rPr>
        <w:rFonts w:ascii="Symbol" w:hAnsi="Symbol"/>
      </w:rPr>
    </w:lvl>
    <w:lvl w:ilvl="1">
      <w:numFmt w:val="bullet"/>
      <w:lvlText w:val=""/>
      <w:lvlJc w:val="left"/>
      <w:pPr>
        <w:tabs>
          <w:tab w:val="num" w:pos="1797"/>
        </w:tabs>
        <w:ind w:left="1440" w:firstLine="0"/>
      </w:pPr>
      <w:rPr>
        <w:rFonts w:ascii="Symbol" w:hAnsi="Symbol"/>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rPr>
    </w:lvl>
  </w:abstractNum>
  <w:abstractNum w:abstractNumId="30">
    <w:nsid w:val="0000001F"/>
    <w:multiLevelType w:val="singleLevel"/>
    <w:tmpl w:val="0000001F"/>
    <w:name w:val="WW8Num47"/>
    <w:lvl w:ilvl="0">
      <w:start w:val="1"/>
      <w:numFmt w:val="bullet"/>
      <w:lvlText w:val=""/>
      <w:lvlJc w:val="left"/>
      <w:pPr>
        <w:tabs>
          <w:tab w:val="num" w:pos="0"/>
        </w:tabs>
        <w:ind w:left="720" w:hanging="360"/>
      </w:pPr>
      <w:rPr>
        <w:rFonts w:ascii="Symbol" w:hAnsi="Symbol"/>
      </w:rPr>
    </w:lvl>
  </w:abstractNum>
  <w:abstractNum w:abstractNumId="31">
    <w:nsid w:val="00000020"/>
    <w:multiLevelType w:val="multilevel"/>
    <w:tmpl w:val="00000020"/>
    <w:name w:val="WW8Num48"/>
    <w:lvl w:ilvl="0">
      <w:start w:val="1"/>
      <w:numFmt w:val="bullet"/>
      <w:lvlText w:val=""/>
      <w:lvlJc w:val="left"/>
      <w:pPr>
        <w:tabs>
          <w:tab w:val="num" w:pos="0"/>
        </w:tabs>
        <w:ind w:left="0" w:firstLine="0"/>
      </w:pPr>
      <w:rPr>
        <w:rFonts w:ascii="Symbol" w:hAnsi="Symbol"/>
        <w:color w:val="auto"/>
      </w:r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32">
    <w:nsid w:val="00000021"/>
    <w:multiLevelType w:val="singleLevel"/>
    <w:tmpl w:val="00000021"/>
    <w:name w:val="WW8Num49"/>
    <w:lvl w:ilvl="0">
      <w:start w:val="1"/>
      <w:numFmt w:val="lowerLetter"/>
      <w:lvlText w:val="%1)"/>
      <w:lvlJc w:val="left"/>
      <w:pPr>
        <w:tabs>
          <w:tab w:val="num" w:pos="360"/>
        </w:tabs>
        <w:ind w:left="360" w:hanging="360"/>
      </w:pPr>
      <w:rPr>
        <w:b w:val="0"/>
      </w:rPr>
    </w:lvl>
  </w:abstractNum>
  <w:abstractNum w:abstractNumId="33">
    <w:nsid w:val="00000022"/>
    <w:multiLevelType w:val="singleLevel"/>
    <w:tmpl w:val="00000022"/>
    <w:name w:val="WW8Num50"/>
    <w:lvl w:ilvl="0">
      <w:start w:val="1"/>
      <w:numFmt w:val="bullet"/>
      <w:lvlText w:val=""/>
      <w:lvlJc w:val="left"/>
      <w:pPr>
        <w:tabs>
          <w:tab w:val="num" w:pos="1066"/>
        </w:tabs>
        <w:ind w:left="1429" w:hanging="360"/>
      </w:pPr>
      <w:rPr>
        <w:rFonts w:ascii="Symbol" w:hAnsi="Symbol"/>
      </w:rPr>
    </w:lvl>
  </w:abstractNum>
  <w:abstractNum w:abstractNumId="34">
    <w:nsid w:val="00000023"/>
    <w:multiLevelType w:val="singleLevel"/>
    <w:tmpl w:val="00000023"/>
    <w:name w:val="WW8Num51"/>
    <w:lvl w:ilvl="0">
      <w:numFmt w:val="bullet"/>
      <w:lvlText w:val=""/>
      <w:lvlJc w:val="left"/>
      <w:pPr>
        <w:tabs>
          <w:tab w:val="num" w:pos="357"/>
        </w:tabs>
        <w:ind w:left="0" w:firstLine="0"/>
      </w:pPr>
      <w:rPr>
        <w:rFonts w:ascii="Symbol" w:hAnsi="Symbol"/>
      </w:rPr>
    </w:lvl>
  </w:abstractNum>
  <w:abstractNum w:abstractNumId="35">
    <w:nsid w:val="00000024"/>
    <w:multiLevelType w:val="singleLevel"/>
    <w:tmpl w:val="00000024"/>
    <w:name w:val="WW8Num52"/>
    <w:lvl w:ilvl="0">
      <w:start w:val="1"/>
      <w:numFmt w:val="bullet"/>
      <w:lvlText w:val=""/>
      <w:lvlJc w:val="left"/>
      <w:pPr>
        <w:tabs>
          <w:tab w:val="num" w:pos="0"/>
        </w:tabs>
        <w:ind w:left="720" w:hanging="360"/>
      </w:pPr>
      <w:rPr>
        <w:rFonts w:ascii="Symbol" w:hAnsi="Symbol"/>
      </w:rPr>
    </w:lvl>
  </w:abstractNum>
  <w:abstractNum w:abstractNumId="36">
    <w:nsid w:val="00000025"/>
    <w:multiLevelType w:val="singleLevel"/>
    <w:tmpl w:val="00000025"/>
    <w:name w:val="WW8Num54"/>
    <w:lvl w:ilvl="0">
      <w:start w:val="1"/>
      <w:numFmt w:val="bullet"/>
      <w:lvlText w:val=""/>
      <w:lvlJc w:val="left"/>
      <w:pPr>
        <w:tabs>
          <w:tab w:val="num" w:pos="720"/>
        </w:tabs>
        <w:ind w:left="720" w:hanging="360"/>
      </w:pPr>
      <w:rPr>
        <w:rFonts w:ascii="Symbol" w:hAnsi="Symbol"/>
        <w:color w:val="auto"/>
      </w:rPr>
    </w:lvl>
  </w:abstractNum>
  <w:abstractNum w:abstractNumId="37">
    <w:nsid w:val="00000026"/>
    <w:multiLevelType w:val="multilevel"/>
    <w:tmpl w:val="00000026"/>
    <w:name w:val="WW8Num55"/>
    <w:lvl w:ilvl="0">
      <w:start w:val="1"/>
      <w:numFmt w:val="decimal"/>
      <w:lvlText w:val="%1."/>
      <w:lvlJc w:val="left"/>
      <w:pPr>
        <w:tabs>
          <w:tab w:val="num" w:pos="0"/>
        </w:tabs>
        <w:ind w:left="283" w:hanging="283"/>
      </w:pPr>
    </w:lvl>
    <w:lvl w:ilvl="1">
      <w:start w:val="4"/>
      <w:numFmt w:val="decimal"/>
      <w:lvlText w:val="%2."/>
      <w:lvlJc w:val="left"/>
      <w:pPr>
        <w:tabs>
          <w:tab w:val="num" w:pos="1073"/>
        </w:tabs>
        <w:ind w:left="1073" w:hanging="495"/>
      </w:pPr>
      <w:rPr>
        <w:rFonts w:ascii="Times New Roman" w:hAnsi="Times New Roman" w:cs="Times New Roman"/>
        <w:b w:val="0"/>
        <w:i w:val="0"/>
        <w:sz w:val="28"/>
        <w:u w:val="none"/>
      </w:rPr>
    </w:lvl>
    <w:lvl w:ilvl="2">
      <w:start w:val="1"/>
      <w:numFmt w:val="lowerLetter"/>
      <w:lvlText w:val="%3)"/>
      <w:lvlJc w:val="left"/>
      <w:pPr>
        <w:tabs>
          <w:tab w:val="num" w:pos="1838"/>
        </w:tabs>
        <w:ind w:left="1838" w:hanging="360"/>
      </w:pPr>
    </w:lvl>
    <w:lvl w:ilvl="3">
      <w:start w:val="1"/>
      <w:numFmt w:val="decimal"/>
      <w:lvlText w:val="%4)"/>
      <w:lvlJc w:val="left"/>
      <w:pPr>
        <w:tabs>
          <w:tab w:val="num" w:pos="0"/>
        </w:tabs>
        <w:ind w:left="2378" w:hanging="360"/>
      </w:pPr>
    </w:lvl>
    <w:lvl w:ilvl="4">
      <w:start w:val="1"/>
      <w:numFmt w:val="lowerLetter"/>
      <w:lvlText w:val="%5."/>
      <w:lvlJc w:val="left"/>
      <w:pPr>
        <w:tabs>
          <w:tab w:val="num" w:pos="3098"/>
        </w:tabs>
        <w:ind w:left="3098" w:hanging="360"/>
      </w:pPr>
    </w:lvl>
    <w:lvl w:ilvl="5">
      <w:start w:val="1"/>
      <w:numFmt w:val="lowerRoman"/>
      <w:lvlText w:val="%6."/>
      <w:lvlJc w:val="lef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left"/>
      <w:pPr>
        <w:tabs>
          <w:tab w:val="num" w:pos="5978"/>
        </w:tabs>
        <w:ind w:left="5978" w:hanging="180"/>
      </w:pPr>
    </w:lvl>
  </w:abstractNum>
  <w:abstractNum w:abstractNumId="38">
    <w:nsid w:val="00000027"/>
    <w:multiLevelType w:val="singleLevel"/>
    <w:tmpl w:val="00000027"/>
    <w:name w:val="WW8Num56"/>
    <w:lvl w:ilvl="0">
      <w:start w:val="1"/>
      <w:numFmt w:val="decimal"/>
      <w:lvlText w:val="%1)"/>
      <w:lvlJc w:val="left"/>
      <w:pPr>
        <w:tabs>
          <w:tab w:val="num" w:pos="720"/>
        </w:tabs>
        <w:ind w:left="720" w:hanging="360"/>
      </w:pPr>
    </w:lvl>
  </w:abstractNum>
  <w:abstractNum w:abstractNumId="39">
    <w:nsid w:val="00000028"/>
    <w:multiLevelType w:val="singleLevel"/>
    <w:tmpl w:val="59F0AE6C"/>
    <w:name w:val="WW8Num57"/>
    <w:lvl w:ilvl="0">
      <w:start w:val="1"/>
      <w:numFmt w:val="decimal"/>
      <w:lvlText w:val="%1."/>
      <w:lvlJc w:val="left"/>
      <w:pPr>
        <w:tabs>
          <w:tab w:val="num" w:pos="255"/>
        </w:tabs>
        <w:ind w:left="255" w:firstLine="0"/>
      </w:pPr>
      <w:rPr>
        <w:rFonts w:ascii="Times New Roman" w:eastAsia="Times New Roman" w:hAnsi="Times New Roman" w:cs="Times New Roman"/>
      </w:rPr>
    </w:lvl>
  </w:abstractNum>
  <w:abstractNum w:abstractNumId="40">
    <w:nsid w:val="00000029"/>
    <w:multiLevelType w:val="singleLevel"/>
    <w:tmpl w:val="00000029"/>
    <w:name w:val="WW8Num58"/>
    <w:lvl w:ilvl="0">
      <w:start w:val="1"/>
      <w:numFmt w:val="decimal"/>
      <w:lvlText w:val="%1."/>
      <w:lvlJc w:val="left"/>
      <w:pPr>
        <w:tabs>
          <w:tab w:val="num" w:pos="0"/>
        </w:tabs>
        <w:ind w:left="1080" w:hanging="360"/>
      </w:pPr>
    </w:lvl>
  </w:abstractNum>
  <w:abstractNum w:abstractNumId="41">
    <w:nsid w:val="0000002A"/>
    <w:multiLevelType w:val="multilevel"/>
    <w:tmpl w:val="0000002A"/>
    <w:name w:val="WW8Num59"/>
    <w:lvl w:ilvl="0">
      <w:start w:val="2"/>
      <w:numFmt w:val="decimal"/>
      <w:lvlText w:val="%1."/>
      <w:lvlJc w:val="left"/>
      <w:pPr>
        <w:tabs>
          <w:tab w:val="num" w:pos="357"/>
        </w:tabs>
        <w:ind w:left="0" w:firstLine="0"/>
      </w:pPr>
      <w:rPr>
        <w:b/>
      </w:rPr>
    </w:lvl>
    <w:lvl w:ilvl="1">
      <w:start w:val="1"/>
      <w:numFmt w:val="decimal"/>
      <w:lvlText w:val="%1.%2."/>
      <w:lvlJc w:val="left"/>
      <w:pPr>
        <w:tabs>
          <w:tab w:val="num" w:pos="357"/>
        </w:tabs>
        <w:ind w:left="0" w:firstLine="0"/>
      </w:pPr>
      <w:rPr>
        <w:b/>
        <w:color w:val="auto"/>
      </w:rPr>
    </w:lvl>
    <w:lvl w:ilvl="2">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42">
    <w:nsid w:val="0000002B"/>
    <w:multiLevelType w:val="singleLevel"/>
    <w:tmpl w:val="0000002B"/>
    <w:name w:val="WW8Num60"/>
    <w:lvl w:ilvl="0">
      <w:start w:val="1"/>
      <w:numFmt w:val="bullet"/>
      <w:lvlText w:val=""/>
      <w:lvlJc w:val="left"/>
      <w:pPr>
        <w:tabs>
          <w:tab w:val="num" w:pos="700"/>
        </w:tabs>
        <w:ind w:left="700" w:hanging="340"/>
      </w:pPr>
      <w:rPr>
        <w:rFonts w:ascii="Symbol" w:hAnsi="Symbol"/>
      </w:rPr>
    </w:lvl>
  </w:abstractNum>
  <w:abstractNum w:abstractNumId="43">
    <w:nsid w:val="0000002C"/>
    <w:multiLevelType w:val="multilevel"/>
    <w:tmpl w:val="4AE47C46"/>
    <w:name w:val="WW8Num61"/>
    <w:lvl w:ilvl="0">
      <w:start w:val="1"/>
      <w:numFmt w:val="decimal"/>
      <w:lvlText w:val="%1."/>
      <w:lvlJc w:val="left"/>
      <w:pPr>
        <w:tabs>
          <w:tab w:val="num" w:pos="0"/>
        </w:tabs>
        <w:ind w:left="0" w:firstLine="0"/>
      </w:pPr>
      <w:rPr>
        <w:b w:val="0"/>
        <w:color w:val="auto"/>
      </w:rPr>
    </w:lvl>
    <w:lvl w:ilvl="1">
      <w:start w:val="1"/>
      <w:numFmt w:val="decimal"/>
      <w:lvlText w:val="%1.%2."/>
      <w:lvlJc w:val="left"/>
      <w:pPr>
        <w:tabs>
          <w:tab w:val="num" w:pos="0"/>
        </w:tabs>
        <w:ind w:left="0" w:firstLine="0"/>
      </w:pPr>
      <w:rPr>
        <w:b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D"/>
    <w:multiLevelType w:val="singleLevel"/>
    <w:tmpl w:val="0000002D"/>
    <w:name w:val="WW8Num62"/>
    <w:lvl w:ilvl="0">
      <w:start w:val="1"/>
      <w:numFmt w:val="bullet"/>
      <w:lvlText w:val=""/>
      <w:lvlJc w:val="left"/>
      <w:pPr>
        <w:tabs>
          <w:tab w:val="num" w:pos="0"/>
        </w:tabs>
        <w:ind w:left="360" w:hanging="360"/>
      </w:pPr>
      <w:rPr>
        <w:rFonts w:ascii="Symbol" w:hAnsi="Symbol"/>
      </w:rPr>
    </w:lvl>
  </w:abstractNum>
  <w:abstractNum w:abstractNumId="45">
    <w:nsid w:val="0000002E"/>
    <w:multiLevelType w:val="multilevel"/>
    <w:tmpl w:val="80C6CC7A"/>
    <w:name w:val="WW8Num63"/>
    <w:lvl w:ilvl="0">
      <w:start w:val="1"/>
      <w:numFmt w:val="bullet"/>
      <w:lvlText w:val=""/>
      <w:lvlJc w:val="left"/>
      <w:pPr>
        <w:tabs>
          <w:tab w:val="num" w:pos="720"/>
        </w:tabs>
        <w:ind w:left="720" w:hanging="360"/>
      </w:pPr>
      <w:rPr>
        <w:rFonts w:ascii="Symbol" w:hAnsi="Symbol"/>
        <w:color w:val="auto"/>
      </w:rPr>
    </w:lvl>
    <w:lvl w:ilvl="1">
      <w:start w:val="1"/>
      <w:numFmt w:val="decimal"/>
      <w:lvlText w:val="%2."/>
      <w:lvlJc w:val="left"/>
      <w:pPr>
        <w:tabs>
          <w:tab w:val="num" w:pos="1440"/>
        </w:tabs>
        <w:ind w:left="1440" w:hanging="360"/>
      </w:pPr>
      <w:rPr>
        <w:b/>
        <w:color w:val="auto"/>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6">
    <w:nsid w:val="0000002F"/>
    <w:multiLevelType w:val="multilevel"/>
    <w:tmpl w:val="0000002F"/>
    <w:name w:val="WW8Num64"/>
    <w:lvl w:ilvl="0">
      <w:start w:val="1"/>
      <w:numFmt w:val="bullet"/>
      <w:lvlText w:val=""/>
      <w:lvlJc w:val="left"/>
      <w:pPr>
        <w:tabs>
          <w:tab w:val="num" w:pos="0"/>
        </w:tabs>
        <w:ind w:left="0" w:firstLine="0"/>
      </w:pPr>
      <w:rPr>
        <w:rFonts w:ascii="Symbol" w:hAnsi="Symbol"/>
        <w:b/>
        <w:color w:val="auto"/>
      </w:rPr>
    </w:lvl>
    <w:lvl w:ilvl="1">
      <w:start w:val="1"/>
      <w:numFmt w:val="lowerLetter"/>
      <w:lvlText w:val="%2)"/>
      <w:lvlJc w:val="left"/>
      <w:pPr>
        <w:tabs>
          <w:tab w:val="num" w:pos="0"/>
        </w:tabs>
        <w:ind w:left="0" w:firstLine="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7">
    <w:nsid w:val="00000030"/>
    <w:multiLevelType w:val="singleLevel"/>
    <w:tmpl w:val="00000030"/>
    <w:name w:val="WW8Num65"/>
    <w:lvl w:ilvl="0">
      <w:start w:val="1"/>
      <w:numFmt w:val="bullet"/>
      <w:lvlText w:val=""/>
      <w:lvlJc w:val="left"/>
      <w:pPr>
        <w:tabs>
          <w:tab w:val="num" w:pos="0"/>
        </w:tabs>
        <w:ind w:left="720" w:hanging="360"/>
      </w:pPr>
      <w:rPr>
        <w:rFonts w:ascii="Symbol" w:hAnsi="Symbol"/>
      </w:rPr>
    </w:lvl>
  </w:abstractNum>
  <w:abstractNum w:abstractNumId="48">
    <w:nsid w:val="00000031"/>
    <w:multiLevelType w:val="singleLevel"/>
    <w:tmpl w:val="00000031"/>
    <w:name w:val="WW8Num66"/>
    <w:lvl w:ilvl="0">
      <w:start w:val="1"/>
      <w:numFmt w:val="bullet"/>
      <w:lvlText w:val=""/>
      <w:lvlJc w:val="left"/>
      <w:pPr>
        <w:tabs>
          <w:tab w:val="num" w:pos="720"/>
        </w:tabs>
        <w:ind w:left="720" w:hanging="360"/>
      </w:pPr>
      <w:rPr>
        <w:rFonts w:ascii="Symbol" w:hAnsi="Symbol"/>
      </w:rPr>
    </w:lvl>
  </w:abstractNum>
  <w:abstractNum w:abstractNumId="49">
    <w:nsid w:val="00000032"/>
    <w:multiLevelType w:val="singleLevel"/>
    <w:tmpl w:val="00000032"/>
    <w:name w:val="WW8Num67"/>
    <w:lvl w:ilvl="0">
      <w:start w:val="1"/>
      <w:numFmt w:val="decimal"/>
      <w:lvlText w:val="%1)"/>
      <w:lvlJc w:val="left"/>
      <w:pPr>
        <w:tabs>
          <w:tab w:val="num" w:pos="0"/>
        </w:tabs>
        <w:ind w:left="360" w:hanging="360"/>
      </w:pPr>
    </w:lvl>
  </w:abstractNum>
  <w:abstractNum w:abstractNumId="50">
    <w:nsid w:val="00000033"/>
    <w:multiLevelType w:val="singleLevel"/>
    <w:tmpl w:val="00000033"/>
    <w:name w:val="WW8Num68"/>
    <w:lvl w:ilvl="0">
      <w:numFmt w:val="bullet"/>
      <w:lvlText w:val=""/>
      <w:lvlJc w:val="left"/>
      <w:pPr>
        <w:tabs>
          <w:tab w:val="num" w:pos="0"/>
        </w:tabs>
        <w:ind w:left="0" w:firstLine="0"/>
      </w:pPr>
      <w:rPr>
        <w:rFonts w:ascii="Symbol" w:hAnsi="Symbol"/>
        <w:color w:val="auto"/>
      </w:rPr>
    </w:lvl>
  </w:abstractNum>
  <w:abstractNum w:abstractNumId="51">
    <w:nsid w:val="00000034"/>
    <w:multiLevelType w:val="singleLevel"/>
    <w:tmpl w:val="00000034"/>
    <w:name w:val="WW8Num69"/>
    <w:lvl w:ilvl="0">
      <w:start w:val="1"/>
      <w:numFmt w:val="bullet"/>
      <w:lvlText w:val=""/>
      <w:lvlJc w:val="left"/>
      <w:pPr>
        <w:tabs>
          <w:tab w:val="num" w:pos="700"/>
        </w:tabs>
        <w:ind w:left="700" w:hanging="360"/>
      </w:pPr>
      <w:rPr>
        <w:rFonts w:ascii="Symbol" w:hAnsi="Symbol"/>
      </w:rPr>
    </w:lvl>
  </w:abstractNum>
  <w:abstractNum w:abstractNumId="52">
    <w:nsid w:val="00000035"/>
    <w:multiLevelType w:val="singleLevel"/>
    <w:tmpl w:val="00000035"/>
    <w:name w:val="WW8Num70"/>
    <w:lvl w:ilvl="0">
      <w:start w:val="1"/>
      <w:numFmt w:val="bullet"/>
      <w:lvlText w:val=""/>
      <w:lvlJc w:val="left"/>
      <w:pPr>
        <w:tabs>
          <w:tab w:val="num" w:pos="0"/>
        </w:tabs>
        <w:ind w:left="720" w:hanging="360"/>
      </w:pPr>
      <w:rPr>
        <w:rFonts w:ascii="Symbol" w:hAnsi="Symbol"/>
      </w:rPr>
    </w:lvl>
  </w:abstractNum>
  <w:abstractNum w:abstractNumId="53">
    <w:nsid w:val="00000036"/>
    <w:multiLevelType w:val="multilevel"/>
    <w:tmpl w:val="00000036"/>
    <w:name w:val="WW8Num71"/>
    <w:lvl w:ilvl="0">
      <w:start w:val="1"/>
      <w:numFmt w:val="decimal"/>
      <w:lvlText w:val="%1."/>
      <w:lvlJc w:val="left"/>
      <w:pPr>
        <w:tabs>
          <w:tab w:val="num" w:pos="0"/>
        </w:tabs>
        <w:ind w:left="0" w:firstLine="0"/>
      </w:pPr>
      <w:rPr>
        <w:b/>
        <w:color w:val="auto"/>
      </w:rPr>
    </w:lvl>
    <w:lvl w:ilvl="1">
      <w:start w:val="1"/>
      <w:numFmt w:val="decimal"/>
      <w:lvlText w:val="%1.%2."/>
      <w:lvlJc w:val="left"/>
      <w:pPr>
        <w:tabs>
          <w:tab w:val="num" w:pos="0"/>
        </w:tabs>
        <w:ind w:left="0" w:firstLine="0"/>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7"/>
    <w:multiLevelType w:val="singleLevel"/>
    <w:tmpl w:val="00000037"/>
    <w:name w:val="WW8Num72"/>
    <w:lvl w:ilvl="0">
      <w:start w:val="1"/>
      <w:numFmt w:val="decimal"/>
      <w:lvlText w:val="%1)"/>
      <w:lvlJc w:val="left"/>
      <w:pPr>
        <w:tabs>
          <w:tab w:val="num" w:pos="0"/>
        </w:tabs>
        <w:ind w:left="0" w:firstLine="0"/>
      </w:pPr>
    </w:lvl>
  </w:abstractNum>
  <w:abstractNum w:abstractNumId="55">
    <w:nsid w:val="00000038"/>
    <w:multiLevelType w:val="singleLevel"/>
    <w:tmpl w:val="5930E484"/>
    <w:name w:val="WW8Num73"/>
    <w:lvl w:ilvl="0">
      <w:start w:val="1"/>
      <w:numFmt w:val="bullet"/>
      <w:lvlText w:val=""/>
      <w:lvlJc w:val="left"/>
      <w:pPr>
        <w:tabs>
          <w:tab w:val="num" w:pos="1077"/>
        </w:tabs>
        <w:ind w:left="1440" w:hanging="360"/>
      </w:pPr>
      <w:rPr>
        <w:rFonts w:ascii="Symbol" w:hAnsi="Symbol"/>
        <w:color w:val="auto"/>
      </w:rPr>
    </w:lvl>
  </w:abstractNum>
  <w:abstractNum w:abstractNumId="56">
    <w:nsid w:val="00000039"/>
    <w:multiLevelType w:val="multilevel"/>
    <w:tmpl w:val="00000039"/>
    <w:name w:val="WW8Num74"/>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A"/>
    <w:multiLevelType w:val="singleLevel"/>
    <w:tmpl w:val="0000003A"/>
    <w:name w:val="WW8Num75"/>
    <w:lvl w:ilvl="0">
      <w:start w:val="1"/>
      <w:numFmt w:val="decimal"/>
      <w:lvlText w:val="%1."/>
      <w:lvlJc w:val="left"/>
      <w:pPr>
        <w:tabs>
          <w:tab w:val="num" w:pos="0"/>
        </w:tabs>
        <w:ind w:left="720" w:hanging="360"/>
      </w:pPr>
    </w:lvl>
  </w:abstractNum>
  <w:abstractNum w:abstractNumId="58">
    <w:nsid w:val="0000003B"/>
    <w:multiLevelType w:val="multilevel"/>
    <w:tmpl w:val="85DCBD72"/>
    <w:name w:val="WW8Num76"/>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C"/>
    <w:multiLevelType w:val="singleLevel"/>
    <w:tmpl w:val="0000003C"/>
    <w:name w:val="WW8Num77"/>
    <w:lvl w:ilvl="0">
      <w:start w:val="1"/>
      <w:numFmt w:val="lowerLetter"/>
      <w:lvlText w:val="%1)"/>
      <w:lvlJc w:val="left"/>
      <w:pPr>
        <w:tabs>
          <w:tab w:val="num" w:pos="0"/>
        </w:tabs>
        <w:ind w:left="502" w:hanging="360"/>
      </w:pPr>
    </w:lvl>
  </w:abstractNum>
  <w:abstractNum w:abstractNumId="60">
    <w:nsid w:val="0000003D"/>
    <w:multiLevelType w:val="singleLevel"/>
    <w:tmpl w:val="0000003D"/>
    <w:name w:val="WW8Num78"/>
    <w:lvl w:ilvl="0">
      <w:start w:val="1"/>
      <w:numFmt w:val="bullet"/>
      <w:lvlText w:val=""/>
      <w:lvlJc w:val="left"/>
      <w:pPr>
        <w:tabs>
          <w:tab w:val="num" w:pos="0"/>
        </w:tabs>
        <w:ind w:left="720" w:hanging="360"/>
      </w:pPr>
      <w:rPr>
        <w:rFonts w:ascii="Symbol" w:hAnsi="Symbol"/>
      </w:rPr>
    </w:lvl>
  </w:abstractNum>
  <w:abstractNum w:abstractNumId="61">
    <w:nsid w:val="0000003E"/>
    <w:multiLevelType w:val="singleLevel"/>
    <w:tmpl w:val="0000003E"/>
    <w:name w:val="WW8Num79"/>
    <w:lvl w:ilvl="0">
      <w:start w:val="1"/>
      <w:numFmt w:val="decimal"/>
      <w:lvlText w:val="%1)"/>
      <w:lvlJc w:val="left"/>
      <w:pPr>
        <w:tabs>
          <w:tab w:val="num" w:pos="0"/>
        </w:tabs>
        <w:ind w:left="720" w:hanging="360"/>
      </w:pPr>
    </w:lvl>
  </w:abstractNum>
  <w:abstractNum w:abstractNumId="62">
    <w:nsid w:val="0000003F"/>
    <w:multiLevelType w:val="singleLevel"/>
    <w:tmpl w:val="DF160860"/>
    <w:name w:val="WW8Num80"/>
    <w:lvl w:ilvl="0">
      <w:start w:val="1"/>
      <w:numFmt w:val="decimal"/>
      <w:lvlText w:val="%1)"/>
      <w:lvlJc w:val="left"/>
      <w:pPr>
        <w:tabs>
          <w:tab w:val="num" w:pos="720"/>
        </w:tabs>
        <w:ind w:left="720" w:hanging="360"/>
      </w:pPr>
      <w:rPr>
        <w:b w:val="0"/>
      </w:rPr>
    </w:lvl>
  </w:abstractNum>
  <w:abstractNum w:abstractNumId="63">
    <w:nsid w:val="00000041"/>
    <w:multiLevelType w:val="multilevel"/>
    <w:tmpl w:val="A646449A"/>
    <w:name w:val="WW8Num82"/>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2"/>
    <w:multiLevelType w:val="multilevel"/>
    <w:tmpl w:val="00000042"/>
    <w:name w:val="WW8Num83"/>
    <w:lvl w:ilvl="0">
      <w:start w:val="1"/>
      <w:numFmt w:val="bullet"/>
      <w:lvlText w:val=""/>
      <w:lvlJc w:val="left"/>
      <w:pPr>
        <w:tabs>
          <w:tab w:val="num" w:pos="0"/>
        </w:tabs>
        <w:ind w:left="0" w:firstLine="0"/>
      </w:pPr>
      <w:rPr>
        <w:rFonts w:ascii="Symbol" w:hAnsi="Symbol"/>
      </w:rPr>
    </w:lvl>
    <w:lvl w:ilvl="1">
      <w:numFmt w:val="bullet"/>
      <w:lvlText w:val=""/>
      <w:lvlJc w:val="left"/>
      <w:pPr>
        <w:tabs>
          <w:tab w:val="num" w:pos="1080"/>
        </w:tabs>
        <w:ind w:left="1080" w:firstLine="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5">
    <w:nsid w:val="00000043"/>
    <w:multiLevelType w:val="multilevel"/>
    <w:tmpl w:val="00000043"/>
    <w:name w:val="WW8Num84"/>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4"/>
    <w:multiLevelType w:val="singleLevel"/>
    <w:tmpl w:val="00000044"/>
    <w:name w:val="WW8Num86"/>
    <w:lvl w:ilvl="0">
      <w:start w:val="1"/>
      <w:numFmt w:val="bullet"/>
      <w:lvlText w:val=""/>
      <w:lvlJc w:val="left"/>
      <w:pPr>
        <w:tabs>
          <w:tab w:val="num" w:pos="0"/>
        </w:tabs>
        <w:ind w:left="720" w:hanging="360"/>
      </w:pPr>
      <w:rPr>
        <w:rFonts w:ascii="Symbol" w:hAnsi="Symbol"/>
      </w:rPr>
    </w:lvl>
  </w:abstractNum>
  <w:abstractNum w:abstractNumId="67">
    <w:nsid w:val="00000045"/>
    <w:multiLevelType w:val="multilevel"/>
    <w:tmpl w:val="00000045"/>
    <w:name w:val="WW8Num87"/>
    <w:lvl w:ilvl="0">
      <w:start w:val="2"/>
      <w:numFmt w:val="decimal"/>
      <w:lvlText w:val="%1."/>
      <w:lvlJc w:val="left"/>
      <w:pPr>
        <w:tabs>
          <w:tab w:val="num" w:pos="357"/>
        </w:tabs>
        <w:ind w:left="0" w:firstLine="0"/>
      </w:pPr>
      <w:rPr>
        <w:b/>
      </w:rPr>
    </w:lvl>
    <w:lvl w:ilvl="1">
      <w:start w:val="1"/>
      <w:numFmt w:val="decimal"/>
      <w:lvlText w:val="%1.%2."/>
      <w:lvlJc w:val="left"/>
      <w:pPr>
        <w:tabs>
          <w:tab w:val="num" w:pos="357"/>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8">
    <w:nsid w:val="00000046"/>
    <w:multiLevelType w:val="singleLevel"/>
    <w:tmpl w:val="00000046"/>
    <w:name w:val="WW8Num88"/>
    <w:lvl w:ilvl="0">
      <w:start w:val="1"/>
      <w:numFmt w:val="lowerLetter"/>
      <w:lvlText w:val="%1)"/>
      <w:lvlJc w:val="left"/>
      <w:pPr>
        <w:tabs>
          <w:tab w:val="num" w:pos="0"/>
        </w:tabs>
        <w:ind w:left="720" w:hanging="360"/>
      </w:pPr>
      <w:rPr>
        <w:b w:val="0"/>
      </w:rPr>
    </w:lvl>
  </w:abstractNum>
  <w:abstractNum w:abstractNumId="69">
    <w:nsid w:val="00000047"/>
    <w:multiLevelType w:val="multilevel"/>
    <w:tmpl w:val="00000047"/>
    <w:name w:val="WW8Num89"/>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0">
    <w:nsid w:val="00000048"/>
    <w:multiLevelType w:val="singleLevel"/>
    <w:tmpl w:val="00000048"/>
    <w:name w:val="WW8Num90"/>
    <w:lvl w:ilvl="0">
      <w:start w:val="1"/>
      <w:numFmt w:val="decimal"/>
      <w:lvlText w:val="%1)"/>
      <w:lvlJc w:val="left"/>
      <w:pPr>
        <w:tabs>
          <w:tab w:val="num" w:pos="0"/>
        </w:tabs>
        <w:ind w:left="720" w:hanging="360"/>
      </w:pPr>
    </w:lvl>
  </w:abstractNum>
  <w:abstractNum w:abstractNumId="71">
    <w:nsid w:val="00000049"/>
    <w:multiLevelType w:val="singleLevel"/>
    <w:tmpl w:val="00000049"/>
    <w:name w:val="WW8Num91"/>
    <w:lvl w:ilvl="0">
      <w:start w:val="4"/>
      <w:numFmt w:val="decimal"/>
      <w:lvlText w:val="%1."/>
      <w:lvlJc w:val="left"/>
      <w:pPr>
        <w:tabs>
          <w:tab w:val="num" w:pos="0"/>
        </w:tabs>
        <w:ind w:left="283" w:hanging="283"/>
      </w:pPr>
      <w:rPr>
        <w:b/>
      </w:rPr>
    </w:lvl>
  </w:abstractNum>
  <w:abstractNum w:abstractNumId="72">
    <w:nsid w:val="0000004A"/>
    <w:multiLevelType w:val="singleLevel"/>
    <w:tmpl w:val="0000004A"/>
    <w:name w:val="WW8Num92"/>
    <w:lvl w:ilvl="0">
      <w:start w:val="1"/>
      <w:numFmt w:val="bullet"/>
      <w:lvlText w:val=""/>
      <w:lvlJc w:val="left"/>
      <w:pPr>
        <w:tabs>
          <w:tab w:val="num" w:pos="720"/>
        </w:tabs>
        <w:ind w:left="720" w:hanging="360"/>
      </w:pPr>
      <w:rPr>
        <w:rFonts w:ascii="Symbol" w:hAnsi="Symbol"/>
      </w:rPr>
    </w:lvl>
  </w:abstractNum>
  <w:abstractNum w:abstractNumId="73">
    <w:nsid w:val="0000004B"/>
    <w:multiLevelType w:val="multilevel"/>
    <w:tmpl w:val="0000004B"/>
    <w:name w:val="WW8Num93"/>
    <w:lvl w:ilvl="0">
      <w:start w:val="1"/>
      <w:numFmt w:val="bullet"/>
      <w:lvlText w:val=""/>
      <w:lvlJc w:val="left"/>
      <w:pPr>
        <w:tabs>
          <w:tab w:val="num" w:pos="0"/>
        </w:tabs>
        <w:ind w:left="0" w:firstLine="0"/>
      </w:pPr>
      <w:rPr>
        <w:rFonts w:ascii="Symbol" w:hAnsi="Symbol"/>
      </w:rPr>
    </w:lvl>
    <w:lvl w:ilvl="1">
      <w:start w:val="1"/>
      <w:numFmt w:val="decimal"/>
      <w:lvlText w:val="%2."/>
      <w:lvlJc w:val="left"/>
      <w:pPr>
        <w:tabs>
          <w:tab w:val="num" w:pos="1440"/>
        </w:tabs>
        <w:ind w:left="1440" w:hanging="360"/>
      </w:pPr>
    </w:lvl>
    <w:lvl w:ilvl="2">
      <w:start w:val="9"/>
      <w:numFmt w:val="upperRoman"/>
      <w:lvlText w:val="%3."/>
      <w:lvlJc w:val="left"/>
      <w:pPr>
        <w:tabs>
          <w:tab w:val="num" w:pos="270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4">
    <w:nsid w:val="0000004C"/>
    <w:multiLevelType w:val="multilevel"/>
    <w:tmpl w:val="0000004C"/>
    <w:name w:val="WW8Num94"/>
    <w:lvl w:ilvl="0">
      <w:start w:val="1"/>
      <w:numFmt w:val="bullet"/>
      <w:lvlText w:val=""/>
      <w:lvlJc w:val="left"/>
      <w:pPr>
        <w:tabs>
          <w:tab w:val="num" w:pos="700"/>
        </w:tabs>
        <w:ind w:left="700" w:hanging="340"/>
      </w:pPr>
      <w:rPr>
        <w:rFonts w:ascii="Symbol" w:hAnsi="Symbol"/>
        <w:b/>
      </w:rPr>
    </w:lvl>
    <w:lvl w:ilvl="1">
      <w:start w:val="3"/>
      <w:numFmt w:val="decimal"/>
      <w:lvlText w:val="%2."/>
      <w:lvlJc w:val="left"/>
      <w:pPr>
        <w:tabs>
          <w:tab w:val="num" w:pos="357"/>
        </w:tabs>
        <w:ind w:left="0" w:firstLine="0"/>
      </w:pPr>
      <w:rPr>
        <w:b/>
      </w:rPr>
    </w:lvl>
    <w:lvl w:ilvl="2">
      <w:start w:val="1"/>
      <w:numFmt w:val="decimal"/>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5">
    <w:nsid w:val="0000004D"/>
    <w:multiLevelType w:val="singleLevel"/>
    <w:tmpl w:val="0000004D"/>
    <w:name w:val="WW8Num95"/>
    <w:lvl w:ilvl="0">
      <w:start w:val="1"/>
      <w:numFmt w:val="bullet"/>
      <w:lvlText w:val=""/>
      <w:lvlJc w:val="left"/>
      <w:pPr>
        <w:tabs>
          <w:tab w:val="num" w:pos="0"/>
        </w:tabs>
        <w:ind w:left="720" w:hanging="360"/>
      </w:pPr>
      <w:rPr>
        <w:rFonts w:ascii="Symbol" w:hAnsi="Symbol"/>
      </w:rPr>
    </w:lvl>
  </w:abstractNum>
  <w:abstractNum w:abstractNumId="76">
    <w:nsid w:val="0000004E"/>
    <w:multiLevelType w:val="singleLevel"/>
    <w:tmpl w:val="0000004E"/>
    <w:name w:val="WW8Num96"/>
    <w:lvl w:ilvl="0">
      <w:start w:val="1"/>
      <w:numFmt w:val="bullet"/>
      <w:lvlText w:val=""/>
      <w:lvlJc w:val="left"/>
      <w:pPr>
        <w:tabs>
          <w:tab w:val="num" w:pos="720"/>
        </w:tabs>
        <w:ind w:left="720" w:hanging="360"/>
      </w:pPr>
      <w:rPr>
        <w:rFonts w:ascii="Symbol" w:hAnsi="Symbol"/>
      </w:rPr>
    </w:lvl>
  </w:abstractNum>
  <w:abstractNum w:abstractNumId="77">
    <w:nsid w:val="0000004F"/>
    <w:multiLevelType w:val="multilevel"/>
    <w:tmpl w:val="0000004F"/>
    <w:name w:val="WW8Num97"/>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i w:val="0"/>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8">
    <w:nsid w:val="00000050"/>
    <w:multiLevelType w:val="multilevel"/>
    <w:tmpl w:val="00000050"/>
    <w:name w:val="WW8Num98"/>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9">
    <w:nsid w:val="00000051"/>
    <w:multiLevelType w:val="multilevel"/>
    <w:tmpl w:val="00000051"/>
    <w:name w:val="WW8Num99"/>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nsid w:val="00000052"/>
    <w:multiLevelType w:val="multilevel"/>
    <w:tmpl w:val="00000052"/>
    <w:name w:val="WW8Num100"/>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1">
    <w:nsid w:val="00000053"/>
    <w:multiLevelType w:val="multilevel"/>
    <w:tmpl w:val="00000053"/>
    <w:name w:val="WW8Num101"/>
    <w:lvl w:ilvl="0">
      <w:start w:val="1"/>
      <w:numFmt w:val="decimal"/>
      <w:lvlText w:val="%1."/>
      <w:lvlJc w:val="left"/>
      <w:pPr>
        <w:tabs>
          <w:tab w:val="num" w:pos="0"/>
        </w:tabs>
        <w:ind w:left="0" w:firstLine="0"/>
      </w:pPr>
      <w:rPr>
        <w:b/>
      </w:rPr>
    </w:lvl>
    <w:lvl w:ilvl="1">
      <w:start w:val="4"/>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2">
    <w:nsid w:val="00000054"/>
    <w:multiLevelType w:val="singleLevel"/>
    <w:tmpl w:val="00000054"/>
    <w:name w:val="WW8Num102"/>
    <w:lvl w:ilvl="0">
      <w:start w:val="1"/>
      <w:numFmt w:val="decimal"/>
      <w:lvlText w:val="%1)"/>
      <w:lvlJc w:val="left"/>
      <w:pPr>
        <w:tabs>
          <w:tab w:val="num" w:pos="0"/>
        </w:tabs>
        <w:ind w:left="0" w:firstLine="0"/>
      </w:pPr>
    </w:lvl>
  </w:abstractNum>
  <w:abstractNum w:abstractNumId="83">
    <w:nsid w:val="00000055"/>
    <w:multiLevelType w:val="multilevel"/>
    <w:tmpl w:val="00000055"/>
    <w:name w:val="WW8Num103"/>
    <w:lvl w:ilvl="0">
      <w:start w:val="4"/>
      <w:numFmt w:val="decimal"/>
      <w:lvlText w:val="%1."/>
      <w:lvlJc w:val="left"/>
      <w:pPr>
        <w:tabs>
          <w:tab w:val="num" w:pos="357"/>
        </w:tabs>
        <w:ind w:left="0" w:firstLine="0"/>
      </w:pPr>
      <w:rPr>
        <w:b/>
      </w:rPr>
    </w:lvl>
    <w:lvl w:ilvl="1">
      <w:start w:val="1"/>
      <w:numFmt w:val="decimal"/>
      <w:lvlText w:val="%1.%2."/>
      <w:lvlJc w:val="left"/>
      <w:pPr>
        <w:tabs>
          <w:tab w:val="num" w:pos="357"/>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4">
    <w:nsid w:val="00000056"/>
    <w:multiLevelType w:val="multilevel"/>
    <w:tmpl w:val="5CAE0150"/>
    <w:name w:val="WW8Num104"/>
    <w:lvl w:ilvl="0">
      <w:start w:val="1"/>
      <w:numFmt w:val="decimal"/>
      <w:lvlText w:val="%1."/>
      <w:lvlJc w:val="left"/>
      <w:pPr>
        <w:tabs>
          <w:tab w:val="num" w:pos="0"/>
        </w:tabs>
        <w:ind w:left="720" w:hanging="360"/>
      </w:pPr>
      <w:rPr>
        <w:b w:val="0"/>
      </w:rPr>
    </w:lvl>
    <w:lvl w:ilvl="1">
      <w:start w:val="1"/>
      <w:numFmt w:val="decimal"/>
      <w:lvlText w:val="%1.%2."/>
      <w:lvlJc w:val="left"/>
      <w:pPr>
        <w:tabs>
          <w:tab w:val="num" w:pos="0"/>
        </w:tabs>
        <w:ind w:left="720" w:hanging="360"/>
      </w:pPr>
      <w:rPr>
        <w:b/>
        <w:color w:val="auto"/>
      </w:rPr>
    </w:lvl>
    <w:lvl w:ilvl="2">
      <w:start w:val="1"/>
      <w:numFmt w:val="decimal"/>
      <w:lvlText w:val="%1.%2.%3."/>
      <w:lvlJc w:val="left"/>
      <w:pPr>
        <w:tabs>
          <w:tab w:val="num" w:pos="0"/>
        </w:tabs>
        <w:ind w:left="1080" w:hanging="720"/>
      </w:pPr>
      <w:rPr>
        <w:color w:val="3333FF"/>
      </w:rPr>
    </w:lvl>
    <w:lvl w:ilvl="3">
      <w:start w:val="1"/>
      <w:numFmt w:val="decimal"/>
      <w:lvlText w:val="%1.%2.%3.%4."/>
      <w:lvlJc w:val="left"/>
      <w:pPr>
        <w:tabs>
          <w:tab w:val="num" w:pos="0"/>
        </w:tabs>
        <w:ind w:left="1080" w:hanging="720"/>
      </w:pPr>
      <w:rPr>
        <w:color w:val="3333FF"/>
      </w:rPr>
    </w:lvl>
    <w:lvl w:ilvl="4">
      <w:start w:val="1"/>
      <w:numFmt w:val="decimal"/>
      <w:lvlText w:val="%1.%2.%3.%4.%5."/>
      <w:lvlJc w:val="left"/>
      <w:pPr>
        <w:tabs>
          <w:tab w:val="num" w:pos="0"/>
        </w:tabs>
        <w:ind w:left="1440" w:hanging="1080"/>
      </w:pPr>
      <w:rPr>
        <w:color w:val="3333FF"/>
      </w:rPr>
    </w:lvl>
    <w:lvl w:ilvl="5">
      <w:start w:val="1"/>
      <w:numFmt w:val="decimal"/>
      <w:lvlText w:val="%1.%2.%3.%4.%5.%6."/>
      <w:lvlJc w:val="left"/>
      <w:pPr>
        <w:tabs>
          <w:tab w:val="num" w:pos="0"/>
        </w:tabs>
        <w:ind w:left="1440" w:hanging="1080"/>
      </w:pPr>
      <w:rPr>
        <w:color w:val="3333FF"/>
      </w:rPr>
    </w:lvl>
    <w:lvl w:ilvl="6">
      <w:start w:val="1"/>
      <w:numFmt w:val="decimal"/>
      <w:lvlText w:val="%1.%2.%3.%4.%5.%6.%7."/>
      <w:lvlJc w:val="left"/>
      <w:pPr>
        <w:tabs>
          <w:tab w:val="num" w:pos="0"/>
        </w:tabs>
        <w:ind w:left="1800" w:hanging="1440"/>
      </w:pPr>
      <w:rPr>
        <w:color w:val="3333FF"/>
      </w:rPr>
    </w:lvl>
    <w:lvl w:ilvl="7">
      <w:start w:val="1"/>
      <w:numFmt w:val="decimal"/>
      <w:lvlText w:val="%1.%2.%3.%4.%5.%6.%7.%8."/>
      <w:lvlJc w:val="left"/>
      <w:pPr>
        <w:tabs>
          <w:tab w:val="num" w:pos="0"/>
        </w:tabs>
        <w:ind w:left="1800" w:hanging="1440"/>
      </w:pPr>
      <w:rPr>
        <w:color w:val="3333FF"/>
      </w:rPr>
    </w:lvl>
    <w:lvl w:ilvl="8">
      <w:start w:val="1"/>
      <w:numFmt w:val="decimal"/>
      <w:lvlText w:val="%1.%2.%3.%4.%5.%6.%7.%8.%9."/>
      <w:lvlJc w:val="left"/>
      <w:pPr>
        <w:tabs>
          <w:tab w:val="num" w:pos="0"/>
        </w:tabs>
        <w:ind w:left="2160" w:hanging="1800"/>
      </w:pPr>
      <w:rPr>
        <w:color w:val="3333FF"/>
      </w:rPr>
    </w:lvl>
  </w:abstractNum>
  <w:abstractNum w:abstractNumId="85">
    <w:nsid w:val="00000057"/>
    <w:multiLevelType w:val="singleLevel"/>
    <w:tmpl w:val="00000057"/>
    <w:name w:val="WW8Num105"/>
    <w:lvl w:ilvl="0">
      <w:start w:val="1"/>
      <w:numFmt w:val="decimal"/>
      <w:lvlText w:val="%1."/>
      <w:lvlJc w:val="left"/>
      <w:pPr>
        <w:tabs>
          <w:tab w:val="num" w:pos="0"/>
        </w:tabs>
        <w:ind w:left="975" w:hanging="360"/>
      </w:pPr>
    </w:lvl>
  </w:abstractNum>
  <w:abstractNum w:abstractNumId="86">
    <w:nsid w:val="00000058"/>
    <w:multiLevelType w:val="multilevel"/>
    <w:tmpl w:val="00000058"/>
    <w:name w:val="WW8Num106"/>
    <w:lvl w:ilvl="0">
      <w:start w:val="2"/>
      <w:numFmt w:val="decimal"/>
      <w:lvlText w:val="%1."/>
      <w:lvlJc w:val="left"/>
      <w:pPr>
        <w:tabs>
          <w:tab w:val="num" w:pos="0"/>
        </w:tabs>
        <w:ind w:left="540" w:hanging="540"/>
      </w:pPr>
    </w:lvl>
    <w:lvl w:ilvl="1">
      <w:start w:val="1"/>
      <w:numFmt w:val="decimal"/>
      <w:lvlText w:val="%1.%2."/>
      <w:lvlJc w:val="left"/>
      <w:pPr>
        <w:tabs>
          <w:tab w:val="num" w:pos="0"/>
        </w:tabs>
        <w:ind w:left="540" w:hanging="540"/>
      </w:pPr>
    </w:lvl>
    <w:lvl w:ilvl="2">
      <w:start w:val="2"/>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7">
    <w:nsid w:val="00000059"/>
    <w:multiLevelType w:val="multilevel"/>
    <w:tmpl w:val="00000059"/>
    <w:name w:val="WW8Num107"/>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8">
    <w:nsid w:val="0000005B"/>
    <w:multiLevelType w:val="singleLevel"/>
    <w:tmpl w:val="0000005B"/>
    <w:name w:val="WW8Num109"/>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89">
    <w:nsid w:val="0000005D"/>
    <w:multiLevelType w:val="multilevel"/>
    <w:tmpl w:val="7174D3AE"/>
    <w:name w:val="WW8StyleNum"/>
    <w:lvl w:ilvl="0">
      <w:start w:val="1"/>
      <w:numFmt w:val="none"/>
      <w:pStyle w:val="Listapunktowana1"/>
      <w:suff w:val="nothing"/>
      <w:lvlText w:val=""/>
      <w:lvlJc w:val="left"/>
      <w:pPr>
        <w:tabs>
          <w:tab w:val="num" w:pos="283"/>
        </w:tabs>
        <w:ind w:left="283" w:hanging="283"/>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nsid w:val="0000005E"/>
    <w:multiLevelType w:val="multilevel"/>
    <w:tmpl w:val="0000005E"/>
    <w:name w:val="WW8StyleNum1"/>
    <w:lvl w:ilvl="0">
      <w:start w:val="1"/>
      <w:numFmt w:val="none"/>
      <w:pStyle w:val="Listapunktowana2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nsid w:val="00000060"/>
    <w:multiLevelType w:val="multilevel"/>
    <w:tmpl w:val="00000060"/>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2">
    <w:nsid w:val="0000006C"/>
    <w:multiLevelType w:val="singleLevel"/>
    <w:tmpl w:val="0000006C"/>
    <w:name w:val="WW8Num108"/>
    <w:lvl w:ilvl="0">
      <w:start w:val="1"/>
      <w:numFmt w:val="decimal"/>
      <w:lvlText w:val="%1."/>
      <w:lvlJc w:val="left"/>
      <w:pPr>
        <w:tabs>
          <w:tab w:val="num" w:pos="0"/>
        </w:tabs>
        <w:ind w:left="0" w:firstLine="0"/>
      </w:pPr>
      <w:rPr>
        <w:rFonts w:ascii="Symbol" w:hAnsi="Symbol"/>
      </w:rPr>
    </w:lvl>
  </w:abstractNum>
  <w:abstractNum w:abstractNumId="93">
    <w:nsid w:val="0000006E"/>
    <w:multiLevelType w:val="multilevel"/>
    <w:tmpl w:val="0000006E"/>
    <w:name w:val="WW8Num110"/>
    <w:lvl w:ilvl="0">
      <w:start w:val="1"/>
      <w:numFmt w:val="decimal"/>
      <w:lvlText w:val="%1."/>
      <w:lvlJc w:val="left"/>
      <w:pPr>
        <w:tabs>
          <w:tab w:val="num" w:pos="0"/>
        </w:tabs>
        <w:ind w:left="0" w:firstLine="0"/>
      </w:pPr>
      <w:rPr>
        <w:rFonts w:cs="Times New Roman"/>
        <w:b/>
        <w:bCs/>
      </w:rPr>
    </w:lvl>
    <w:lvl w:ilvl="1">
      <w:start w:val="1"/>
      <w:numFmt w:val="decimal"/>
      <w:lvlText w:val="%1.%2."/>
      <w:lvlJc w:val="left"/>
      <w:pPr>
        <w:tabs>
          <w:tab w:val="num" w:pos="0"/>
        </w:tabs>
        <w:ind w:left="0" w:firstLine="0"/>
      </w:pPr>
      <w:rPr>
        <w:rFonts w:cs="Times New Roman"/>
      </w:rPr>
    </w:lvl>
    <w:lvl w:ilvl="2">
      <w:start w:val="1"/>
      <w:numFmt w:val="decimal"/>
      <w:lvlText w:val="%1.%2.%3."/>
      <w:lvlJc w:val="left"/>
      <w:pPr>
        <w:tabs>
          <w:tab w:val="num" w:pos="0"/>
        </w:tabs>
        <w:ind w:left="0" w:firstLine="0"/>
      </w:pPr>
      <w:rPr>
        <w:rFonts w:cs="Times New Roman"/>
        <w:b/>
        <w:bCs/>
      </w:rPr>
    </w:lvl>
    <w:lvl w:ilvl="3">
      <w:start w:val="1"/>
      <w:numFmt w:val="bullet"/>
      <w:lvlText w:val=""/>
      <w:lvlJc w:val="left"/>
      <w:pPr>
        <w:tabs>
          <w:tab w:val="num" w:pos="0"/>
        </w:tabs>
        <w:ind w:left="0" w:firstLine="0"/>
      </w:pPr>
      <w:rPr>
        <w:rFonts w:ascii="Symbol" w:hAnsi="Symbol"/>
        <w:b/>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4">
    <w:nsid w:val="0000006F"/>
    <w:multiLevelType w:val="multilevel"/>
    <w:tmpl w:val="B09E27AA"/>
    <w:name w:val="WW8Num111"/>
    <w:lvl w:ilvl="0">
      <w:start w:val="1"/>
      <w:numFmt w:val="bullet"/>
      <w:lvlText w:val=""/>
      <w:lvlJc w:val="left"/>
      <w:pPr>
        <w:tabs>
          <w:tab w:val="num" w:pos="1069"/>
        </w:tabs>
        <w:ind w:left="1069" w:hanging="360"/>
      </w:pPr>
      <w:rPr>
        <w:rFonts w:ascii="Symbol" w:hAnsi="Symbol"/>
      </w:rPr>
    </w:lvl>
    <w:lvl w:ilvl="1">
      <w:start w:val="1"/>
      <w:numFmt w:val="decimal"/>
      <w:lvlText w:val="%2."/>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5">
    <w:nsid w:val="00000070"/>
    <w:multiLevelType w:val="singleLevel"/>
    <w:tmpl w:val="00000070"/>
    <w:name w:val="WW8Num112"/>
    <w:lvl w:ilvl="0">
      <w:start w:val="1"/>
      <w:numFmt w:val="bullet"/>
      <w:lvlText w:val=""/>
      <w:lvlJc w:val="left"/>
      <w:pPr>
        <w:tabs>
          <w:tab w:val="num" w:pos="720"/>
        </w:tabs>
        <w:ind w:left="720" w:hanging="360"/>
      </w:pPr>
      <w:rPr>
        <w:rFonts w:ascii="Symbol" w:hAnsi="Symbol" w:cs="Times New Roman"/>
        <w:b/>
        <w:bCs/>
      </w:rPr>
    </w:lvl>
  </w:abstractNum>
  <w:abstractNum w:abstractNumId="96">
    <w:nsid w:val="00000071"/>
    <w:multiLevelType w:val="multilevel"/>
    <w:tmpl w:val="AB86ACE8"/>
    <w:name w:val="WW8Num113"/>
    <w:lvl w:ilvl="0">
      <w:start w:val="1"/>
      <w:numFmt w:val="decimal"/>
      <w:lvlText w:val="%1."/>
      <w:lvlJc w:val="left"/>
      <w:pPr>
        <w:tabs>
          <w:tab w:val="num" w:pos="360"/>
        </w:tabs>
        <w:ind w:left="360" w:hanging="360"/>
      </w:pPr>
      <w:rPr>
        <w:rFonts w:ascii="Symbol" w:hAnsi="Symbol" w:cs="Times New Roman" w:hint="default"/>
        <w:color w:val="000000"/>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7">
    <w:nsid w:val="00000072"/>
    <w:multiLevelType w:val="multilevel"/>
    <w:tmpl w:val="00000072"/>
    <w:name w:val="WW8Num1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8">
    <w:nsid w:val="00000073"/>
    <w:multiLevelType w:val="multilevel"/>
    <w:tmpl w:val="00000073"/>
    <w:name w:val="WW8Num115"/>
    <w:lvl w:ilvl="0">
      <w:start w:val="1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nsid w:val="00000074"/>
    <w:multiLevelType w:val="multilevel"/>
    <w:tmpl w:val="00000074"/>
    <w:name w:val="WW8Num116"/>
    <w:lvl w:ilvl="0">
      <w:start w:val="1"/>
      <w:numFmt w:val="decimal"/>
      <w:lvlText w:val="%1."/>
      <w:lvlJc w:val="left"/>
      <w:pPr>
        <w:tabs>
          <w:tab w:val="num" w:pos="720"/>
        </w:tabs>
        <w:ind w:left="720" w:hanging="360"/>
      </w:pPr>
    </w:lvl>
    <w:lvl w:ilvl="1">
      <w:start w:val="1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nsid w:val="00B551B3"/>
    <w:multiLevelType w:val="hybridMultilevel"/>
    <w:tmpl w:val="018A798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nsid w:val="029D0209"/>
    <w:multiLevelType w:val="hybridMultilevel"/>
    <w:tmpl w:val="A28C60F0"/>
    <w:name w:val="WW8Num10322"/>
    <w:lvl w:ilvl="0" w:tplc="CF8E0F96">
      <w:start w:val="1"/>
      <w:numFmt w:val="decimal"/>
      <w:lvlText w:val="%1)"/>
      <w:lvlJc w:val="right"/>
      <w:pPr>
        <w:ind w:left="2160" w:hanging="180"/>
      </w:pPr>
      <w:rPr>
        <w:rFonts w:ascii="Times New Roman" w:eastAsia="Times New Roman" w:hAnsi="Times New Roman" w:cs="Times New Roman"/>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nsid w:val="02E54D36"/>
    <w:multiLevelType w:val="hybridMultilevel"/>
    <w:tmpl w:val="EA44F84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3">
    <w:nsid w:val="06435FFE"/>
    <w:multiLevelType w:val="hybridMultilevel"/>
    <w:tmpl w:val="CDDE4528"/>
    <w:name w:val="WW8Num1032"/>
    <w:lvl w:ilvl="0" w:tplc="CF8E0F96">
      <w:start w:val="1"/>
      <w:numFmt w:val="decimal"/>
      <w:lvlText w:val="%1)"/>
      <w:lvlJc w:val="right"/>
      <w:pPr>
        <w:ind w:left="2160" w:hanging="180"/>
      </w:pPr>
      <w:rPr>
        <w:rFonts w:ascii="Times New Roman" w:eastAsia="Times New Roman" w:hAnsi="Times New Roman" w:cs="Times New Roman"/>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nsid w:val="06B61CC0"/>
    <w:multiLevelType w:val="multilevel"/>
    <w:tmpl w:val="1F789D08"/>
    <w:lvl w:ilvl="0">
      <w:start w:val="1"/>
      <w:numFmt w:val="bullet"/>
      <w:lvlText w:val=""/>
      <w:lvlJc w:val="left"/>
      <w:pPr>
        <w:tabs>
          <w:tab w:val="num" w:pos="0"/>
        </w:tabs>
        <w:ind w:left="0" w:firstLine="0"/>
      </w:pPr>
      <w:rPr>
        <w:rFonts w:ascii="Symbol" w:hAnsi="Symbol"/>
        <w:color w:val="auto"/>
      </w:r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rPr>
        <w:b w:val="0"/>
      </w:r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105">
    <w:nsid w:val="06CD1D21"/>
    <w:multiLevelType w:val="multilevel"/>
    <w:tmpl w:val="B606A84C"/>
    <w:lvl w:ilvl="0">
      <w:start w:val="2"/>
      <w:numFmt w:val="decimal"/>
      <w:lvlText w:val="%1."/>
      <w:lvlJc w:val="left"/>
      <w:pPr>
        <w:ind w:left="360" w:hanging="360"/>
      </w:pPr>
      <w:rPr>
        <w:rFonts w:hint="default"/>
        <w:b/>
      </w:rPr>
    </w:lvl>
    <w:lvl w:ilvl="1">
      <w:start w:val="5"/>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bullet"/>
      <w:lvlText w:val=""/>
      <w:lvlJc w:val="left"/>
      <w:pPr>
        <w:ind w:left="1728" w:hanging="648"/>
      </w:pPr>
      <w:rPr>
        <w:rFonts w:ascii="Symbol" w:hAnsi="Symbol"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0A9F17A8"/>
    <w:multiLevelType w:val="hybridMultilevel"/>
    <w:tmpl w:val="642453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0ADB31C1"/>
    <w:multiLevelType w:val="hybridMultilevel"/>
    <w:tmpl w:val="FF5885C4"/>
    <w:lvl w:ilvl="0" w:tplc="251872E0">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8">
    <w:nsid w:val="0B9804F4"/>
    <w:multiLevelType w:val="hybridMultilevel"/>
    <w:tmpl w:val="33E40ED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nsid w:val="0BFC648A"/>
    <w:multiLevelType w:val="multilevel"/>
    <w:tmpl w:val="88EE7A4C"/>
    <w:name w:val="WW8StyleNum222"/>
    <w:lvl w:ilvl="0">
      <w:start w:val="1"/>
      <w:numFmt w:val="none"/>
      <w:suff w:val="nothing"/>
      <w:lvlText w:val=""/>
      <w:lvlJc w:val="left"/>
      <w:pPr>
        <w:ind w:left="283" w:hanging="283"/>
      </w:pPr>
      <w:rPr>
        <w:rFonts w:hint="default"/>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2"/>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0">
    <w:nsid w:val="0C665C7B"/>
    <w:multiLevelType w:val="hybridMultilevel"/>
    <w:tmpl w:val="589E3A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0D15035A"/>
    <w:multiLevelType w:val="hybridMultilevel"/>
    <w:tmpl w:val="969209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0DDF5D8F"/>
    <w:multiLevelType w:val="hybridMultilevel"/>
    <w:tmpl w:val="21AE84D8"/>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0EBF5EDA"/>
    <w:multiLevelType w:val="multilevel"/>
    <w:tmpl w:val="2A5EC7FA"/>
    <w:lvl w:ilvl="0">
      <w:start w:val="1"/>
      <w:numFmt w:val="decimal"/>
      <w:lvlText w:val="%1."/>
      <w:lvlJc w:val="left"/>
      <w:pPr>
        <w:tabs>
          <w:tab w:val="num" w:pos="0"/>
        </w:tabs>
        <w:ind w:left="0" w:firstLine="0"/>
      </w:pPr>
      <w:rPr>
        <w:rFonts w:ascii="Cambria" w:eastAsia="Times New Roman" w:hAnsi="Cambria" w:cs="Times New Roman"/>
        <w:color w:val="auto"/>
      </w:r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rPr>
        <w:b w:val="0"/>
      </w:r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114">
    <w:nsid w:val="0EC30867"/>
    <w:multiLevelType w:val="hybridMultilevel"/>
    <w:tmpl w:val="6BC269F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0EE460E4"/>
    <w:multiLevelType w:val="hybridMultilevel"/>
    <w:tmpl w:val="A10CF1EE"/>
    <w:lvl w:ilvl="0" w:tplc="04150017">
      <w:start w:val="1"/>
      <w:numFmt w:val="lowerLetter"/>
      <w:lvlText w:val="%1)"/>
      <w:lvlJc w:val="left"/>
      <w:pPr>
        <w:ind w:left="1741" w:hanging="360"/>
      </w:pPr>
    </w:lvl>
    <w:lvl w:ilvl="1" w:tplc="04150019" w:tentative="1">
      <w:start w:val="1"/>
      <w:numFmt w:val="lowerLetter"/>
      <w:lvlText w:val="%2."/>
      <w:lvlJc w:val="left"/>
      <w:pPr>
        <w:ind w:left="2461" w:hanging="360"/>
      </w:pPr>
    </w:lvl>
    <w:lvl w:ilvl="2" w:tplc="0415001B" w:tentative="1">
      <w:start w:val="1"/>
      <w:numFmt w:val="lowerRoman"/>
      <w:lvlText w:val="%3."/>
      <w:lvlJc w:val="right"/>
      <w:pPr>
        <w:ind w:left="3181" w:hanging="180"/>
      </w:pPr>
    </w:lvl>
    <w:lvl w:ilvl="3" w:tplc="0415000F" w:tentative="1">
      <w:start w:val="1"/>
      <w:numFmt w:val="decimal"/>
      <w:lvlText w:val="%4."/>
      <w:lvlJc w:val="left"/>
      <w:pPr>
        <w:ind w:left="3901" w:hanging="360"/>
      </w:pPr>
    </w:lvl>
    <w:lvl w:ilvl="4" w:tplc="04150019" w:tentative="1">
      <w:start w:val="1"/>
      <w:numFmt w:val="lowerLetter"/>
      <w:lvlText w:val="%5."/>
      <w:lvlJc w:val="left"/>
      <w:pPr>
        <w:ind w:left="4621" w:hanging="360"/>
      </w:pPr>
    </w:lvl>
    <w:lvl w:ilvl="5" w:tplc="0415001B" w:tentative="1">
      <w:start w:val="1"/>
      <w:numFmt w:val="lowerRoman"/>
      <w:lvlText w:val="%6."/>
      <w:lvlJc w:val="right"/>
      <w:pPr>
        <w:ind w:left="5341" w:hanging="180"/>
      </w:pPr>
    </w:lvl>
    <w:lvl w:ilvl="6" w:tplc="0415000F" w:tentative="1">
      <w:start w:val="1"/>
      <w:numFmt w:val="decimal"/>
      <w:lvlText w:val="%7."/>
      <w:lvlJc w:val="left"/>
      <w:pPr>
        <w:ind w:left="6061" w:hanging="360"/>
      </w:pPr>
    </w:lvl>
    <w:lvl w:ilvl="7" w:tplc="04150019" w:tentative="1">
      <w:start w:val="1"/>
      <w:numFmt w:val="lowerLetter"/>
      <w:lvlText w:val="%8."/>
      <w:lvlJc w:val="left"/>
      <w:pPr>
        <w:ind w:left="6781" w:hanging="360"/>
      </w:pPr>
    </w:lvl>
    <w:lvl w:ilvl="8" w:tplc="0415001B" w:tentative="1">
      <w:start w:val="1"/>
      <w:numFmt w:val="lowerRoman"/>
      <w:lvlText w:val="%9."/>
      <w:lvlJc w:val="right"/>
      <w:pPr>
        <w:ind w:left="7501" w:hanging="180"/>
      </w:pPr>
    </w:lvl>
  </w:abstractNum>
  <w:abstractNum w:abstractNumId="116">
    <w:nsid w:val="11C027A8"/>
    <w:multiLevelType w:val="multilevel"/>
    <w:tmpl w:val="F374484A"/>
    <w:lvl w:ilvl="0">
      <w:start w:val="1"/>
      <w:numFmt w:val="decimal"/>
      <w:lvlText w:val="%1."/>
      <w:lvlJc w:val="left"/>
      <w:pPr>
        <w:ind w:left="720" w:hanging="360"/>
      </w:pPr>
      <w:rPr>
        <w:strike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7">
    <w:nsid w:val="134B61AB"/>
    <w:multiLevelType w:val="hybridMultilevel"/>
    <w:tmpl w:val="8814E89C"/>
    <w:lvl w:ilvl="0" w:tplc="397CD752">
      <w:start w:val="1"/>
      <w:numFmt w:val="lowerLetter"/>
      <w:lvlText w:val="%1)"/>
      <w:lvlJc w:val="left"/>
      <w:pPr>
        <w:ind w:left="1131" w:hanging="360"/>
      </w:pPr>
      <w:rPr>
        <w:color w:val="auto"/>
      </w:rPr>
    </w:lvl>
    <w:lvl w:ilvl="1" w:tplc="04150019">
      <w:start w:val="1"/>
      <w:numFmt w:val="lowerLetter"/>
      <w:lvlText w:val="%2."/>
      <w:lvlJc w:val="left"/>
      <w:pPr>
        <w:ind w:left="1851" w:hanging="360"/>
      </w:pPr>
    </w:lvl>
    <w:lvl w:ilvl="2" w:tplc="0415001B">
      <w:start w:val="1"/>
      <w:numFmt w:val="lowerRoman"/>
      <w:lvlText w:val="%3."/>
      <w:lvlJc w:val="right"/>
      <w:pPr>
        <w:ind w:left="2571" w:hanging="180"/>
      </w:pPr>
    </w:lvl>
    <w:lvl w:ilvl="3" w:tplc="0415000F">
      <w:start w:val="1"/>
      <w:numFmt w:val="decimal"/>
      <w:lvlText w:val="%4."/>
      <w:lvlJc w:val="left"/>
      <w:pPr>
        <w:ind w:left="3291" w:hanging="360"/>
      </w:pPr>
    </w:lvl>
    <w:lvl w:ilvl="4" w:tplc="04150019">
      <w:start w:val="1"/>
      <w:numFmt w:val="lowerLetter"/>
      <w:lvlText w:val="%5."/>
      <w:lvlJc w:val="left"/>
      <w:pPr>
        <w:ind w:left="4011" w:hanging="360"/>
      </w:pPr>
    </w:lvl>
    <w:lvl w:ilvl="5" w:tplc="0415001B">
      <w:start w:val="1"/>
      <w:numFmt w:val="lowerRoman"/>
      <w:lvlText w:val="%6."/>
      <w:lvlJc w:val="right"/>
      <w:pPr>
        <w:ind w:left="4731" w:hanging="180"/>
      </w:pPr>
    </w:lvl>
    <w:lvl w:ilvl="6" w:tplc="0415000F">
      <w:start w:val="1"/>
      <w:numFmt w:val="decimal"/>
      <w:lvlText w:val="%7."/>
      <w:lvlJc w:val="left"/>
      <w:pPr>
        <w:ind w:left="5451" w:hanging="360"/>
      </w:pPr>
    </w:lvl>
    <w:lvl w:ilvl="7" w:tplc="04150019">
      <w:start w:val="1"/>
      <w:numFmt w:val="lowerLetter"/>
      <w:lvlText w:val="%8."/>
      <w:lvlJc w:val="left"/>
      <w:pPr>
        <w:ind w:left="6171" w:hanging="360"/>
      </w:pPr>
    </w:lvl>
    <w:lvl w:ilvl="8" w:tplc="0415001B">
      <w:start w:val="1"/>
      <w:numFmt w:val="lowerRoman"/>
      <w:lvlText w:val="%9."/>
      <w:lvlJc w:val="right"/>
      <w:pPr>
        <w:ind w:left="6891" w:hanging="180"/>
      </w:pPr>
    </w:lvl>
  </w:abstractNum>
  <w:abstractNum w:abstractNumId="118">
    <w:nsid w:val="1365377D"/>
    <w:multiLevelType w:val="hybridMultilevel"/>
    <w:tmpl w:val="EA44F84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9">
    <w:nsid w:val="174E32B8"/>
    <w:multiLevelType w:val="hybridMultilevel"/>
    <w:tmpl w:val="EDBA8868"/>
    <w:lvl w:ilvl="0" w:tplc="04150017">
      <w:start w:val="1"/>
      <w:numFmt w:val="lowerLetter"/>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C8167BC6">
      <w:start w:val="1"/>
      <w:numFmt w:val="upperRoman"/>
      <w:lvlText w:val="%3."/>
      <w:lvlJc w:val="left"/>
      <w:pPr>
        <w:tabs>
          <w:tab w:val="num" w:pos="2700"/>
        </w:tabs>
        <w:ind w:left="2700" w:hanging="720"/>
      </w:pPr>
      <w:rPr>
        <w:rFonts w:hint="default"/>
        <w:u w:val="none"/>
      </w:rPr>
    </w:lvl>
    <w:lvl w:ilvl="3" w:tplc="69485F2C">
      <w:start w:val="1"/>
      <w:numFmt w:val="upperRoman"/>
      <w:lvlText w:val="%4&gt;"/>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nsid w:val="18256908"/>
    <w:multiLevelType w:val="hybridMultilevel"/>
    <w:tmpl w:val="AA564558"/>
    <w:name w:val="WW8Num3422"/>
    <w:lvl w:ilvl="0" w:tplc="49FE199E">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069"/>
        </w:tabs>
        <w:ind w:left="1069" w:hanging="360"/>
      </w:pPr>
      <w:rPr>
        <w:rFonts w:ascii="Courier New" w:hAnsi="Courier New" w:cs="Courier New" w:hint="default"/>
      </w:rPr>
    </w:lvl>
    <w:lvl w:ilvl="2" w:tplc="04150005" w:tentative="1">
      <w:start w:val="1"/>
      <w:numFmt w:val="bullet"/>
      <w:lvlText w:val=""/>
      <w:lvlJc w:val="left"/>
      <w:pPr>
        <w:tabs>
          <w:tab w:val="num" w:pos="1789"/>
        </w:tabs>
        <w:ind w:left="1789" w:hanging="360"/>
      </w:pPr>
      <w:rPr>
        <w:rFonts w:ascii="Wingdings" w:hAnsi="Wingdings" w:hint="default"/>
      </w:rPr>
    </w:lvl>
    <w:lvl w:ilvl="3" w:tplc="04150001" w:tentative="1">
      <w:start w:val="1"/>
      <w:numFmt w:val="bullet"/>
      <w:lvlText w:val=""/>
      <w:lvlJc w:val="left"/>
      <w:pPr>
        <w:tabs>
          <w:tab w:val="num" w:pos="2509"/>
        </w:tabs>
        <w:ind w:left="2509" w:hanging="360"/>
      </w:pPr>
      <w:rPr>
        <w:rFonts w:ascii="Symbol" w:hAnsi="Symbol" w:hint="default"/>
      </w:rPr>
    </w:lvl>
    <w:lvl w:ilvl="4" w:tplc="04150003" w:tentative="1">
      <w:start w:val="1"/>
      <w:numFmt w:val="bullet"/>
      <w:lvlText w:val="o"/>
      <w:lvlJc w:val="left"/>
      <w:pPr>
        <w:tabs>
          <w:tab w:val="num" w:pos="3229"/>
        </w:tabs>
        <w:ind w:left="3229" w:hanging="360"/>
      </w:pPr>
      <w:rPr>
        <w:rFonts w:ascii="Courier New" w:hAnsi="Courier New" w:cs="Courier New" w:hint="default"/>
      </w:rPr>
    </w:lvl>
    <w:lvl w:ilvl="5" w:tplc="04150005" w:tentative="1">
      <w:start w:val="1"/>
      <w:numFmt w:val="bullet"/>
      <w:lvlText w:val=""/>
      <w:lvlJc w:val="left"/>
      <w:pPr>
        <w:tabs>
          <w:tab w:val="num" w:pos="3949"/>
        </w:tabs>
        <w:ind w:left="3949" w:hanging="360"/>
      </w:pPr>
      <w:rPr>
        <w:rFonts w:ascii="Wingdings" w:hAnsi="Wingdings" w:hint="default"/>
      </w:rPr>
    </w:lvl>
    <w:lvl w:ilvl="6" w:tplc="04150001" w:tentative="1">
      <w:start w:val="1"/>
      <w:numFmt w:val="bullet"/>
      <w:lvlText w:val=""/>
      <w:lvlJc w:val="left"/>
      <w:pPr>
        <w:tabs>
          <w:tab w:val="num" w:pos="4669"/>
        </w:tabs>
        <w:ind w:left="4669" w:hanging="360"/>
      </w:pPr>
      <w:rPr>
        <w:rFonts w:ascii="Symbol" w:hAnsi="Symbol" w:hint="default"/>
      </w:rPr>
    </w:lvl>
    <w:lvl w:ilvl="7" w:tplc="04150003" w:tentative="1">
      <w:start w:val="1"/>
      <w:numFmt w:val="bullet"/>
      <w:lvlText w:val="o"/>
      <w:lvlJc w:val="left"/>
      <w:pPr>
        <w:tabs>
          <w:tab w:val="num" w:pos="5389"/>
        </w:tabs>
        <w:ind w:left="5389" w:hanging="360"/>
      </w:pPr>
      <w:rPr>
        <w:rFonts w:ascii="Courier New" w:hAnsi="Courier New" w:cs="Courier New" w:hint="default"/>
      </w:rPr>
    </w:lvl>
    <w:lvl w:ilvl="8" w:tplc="04150005" w:tentative="1">
      <w:start w:val="1"/>
      <w:numFmt w:val="bullet"/>
      <w:lvlText w:val=""/>
      <w:lvlJc w:val="left"/>
      <w:pPr>
        <w:tabs>
          <w:tab w:val="num" w:pos="6109"/>
        </w:tabs>
        <w:ind w:left="6109" w:hanging="360"/>
      </w:pPr>
      <w:rPr>
        <w:rFonts w:ascii="Wingdings" w:hAnsi="Wingdings" w:hint="default"/>
      </w:rPr>
    </w:lvl>
  </w:abstractNum>
  <w:abstractNum w:abstractNumId="121">
    <w:nsid w:val="197E2056"/>
    <w:multiLevelType w:val="multilevel"/>
    <w:tmpl w:val="F374484A"/>
    <w:lvl w:ilvl="0">
      <w:start w:val="1"/>
      <w:numFmt w:val="decimal"/>
      <w:lvlText w:val="%1."/>
      <w:lvlJc w:val="left"/>
      <w:pPr>
        <w:ind w:left="720" w:hanging="360"/>
      </w:pPr>
      <w:rPr>
        <w:strike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nsid w:val="1AD87F70"/>
    <w:multiLevelType w:val="singleLevel"/>
    <w:tmpl w:val="59F0AE6C"/>
    <w:lvl w:ilvl="0">
      <w:start w:val="1"/>
      <w:numFmt w:val="decimal"/>
      <w:lvlText w:val="%1."/>
      <w:lvlJc w:val="left"/>
      <w:pPr>
        <w:tabs>
          <w:tab w:val="num" w:pos="255"/>
        </w:tabs>
        <w:ind w:left="255" w:firstLine="0"/>
      </w:pPr>
      <w:rPr>
        <w:rFonts w:ascii="Times New Roman" w:eastAsia="Times New Roman" w:hAnsi="Times New Roman" w:cs="Times New Roman"/>
      </w:rPr>
    </w:lvl>
  </w:abstractNum>
  <w:abstractNum w:abstractNumId="123">
    <w:nsid w:val="1B2F1A53"/>
    <w:multiLevelType w:val="hybridMultilevel"/>
    <w:tmpl w:val="116E274A"/>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nsid w:val="1D3C3883"/>
    <w:multiLevelType w:val="hybridMultilevel"/>
    <w:tmpl w:val="642453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1D97638E"/>
    <w:multiLevelType w:val="multilevel"/>
    <w:tmpl w:val="E80A583E"/>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nsid w:val="1F11028F"/>
    <w:multiLevelType w:val="hybridMultilevel"/>
    <w:tmpl w:val="AD287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210573DC"/>
    <w:multiLevelType w:val="hybridMultilevel"/>
    <w:tmpl w:val="2252ED8E"/>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nsid w:val="229D1D18"/>
    <w:multiLevelType w:val="hybridMultilevel"/>
    <w:tmpl w:val="EA44F84A"/>
    <w:lvl w:ilvl="0" w:tplc="04150017">
      <w:start w:val="1"/>
      <w:numFmt w:val="lowerLetter"/>
      <w:lvlText w:val="%1)"/>
      <w:lvlJc w:val="left"/>
      <w:pPr>
        <w:ind w:left="360"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9">
    <w:nsid w:val="23936A3B"/>
    <w:multiLevelType w:val="hybridMultilevel"/>
    <w:tmpl w:val="A57C14D6"/>
    <w:lvl w:ilvl="0" w:tplc="BD68E7E0">
      <w:start w:val="1"/>
      <w:numFmt w:val="bullet"/>
      <w:lvlText w:val=""/>
      <w:lvlJc w:val="left"/>
      <w:pPr>
        <w:tabs>
          <w:tab w:val="num" w:pos="720"/>
        </w:tabs>
        <w:ind w:left="720" w:hanging="360"/>
      </w:pPr>
      <w:rPr>
        <w:rFonts w:ascii="Symbol" w:hAnsi="Symbol" w:hint="default"/>
        <w:i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0">
    <w:nsid w:val="24D9456D"/>
    <w:multiLevelType w:val="hybridMultilevel"/>
    <w:tmpl w:val="73B20AC4"/>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nsid w:val="255E36AE"/>
    <w:multiLevelType w:val="hybridMultilevel"/>
    <w:tmpl w:val="4BD6A492"/>
    <w:lvl w:ilvl="0" w:tplc="0415000F">
      <w:start w:val="1"/>
      <w:numFmt w:val="decimal"/>
      <w:lvlText w:val="%1."/>
      <w:lvlJc w:val="left"/>
      <w:pPr>
        <w:ind w:left="764" w:hanging="360"/>
      </w:pPr>
    </w:lvl>
    <w:lvl w:ilvl="1" w:tplc="04150019" w:tentative="1">
      <w:start w:val="1"/>
      <w:numFmt w:val="lowerLetter"/>
      <w:lvlText w:val="%2."/>
      <w:lvlJc w:val="left"/>
      <w:pPr>
        <w:ind w:left="1484" w:hanging="360"/>
      </w:pPr>
    </w:lvl>
    <w:lvl w:ilvl="2" w:tplc="0415001B" w:tentative="1">
      <w:start w:val="1"/>
      <w:numFmt w:val="lowerRoman"/>
      <w:lvlText w:val="%3."/>
      <w:lvlJc w:val="right"/>
      <w:pPr>
        <w:ind w:left="2204" w:hanging="180"/>
      </w:pPr>
    </w:lvl>
    <w:lvl w:ilvl="3" w:tplc="0415000F">
      <w:start w:val="1"/>
      <w:numFmt w:val="decimal"/>
      <w:lvlText w:val="%4."/>
      <w:lvlJc w:val="left"/>
      <w:pPr>
        <w:ind w:left="2924" w:hanging="360"/>
      </w:pPr>
    </w:lvl>
    <w:lvl w:ilvl="4" w:tplc="04150019" w:tentative="1">
      <w:start w:val="1"/>
      <w:numFmt w:val="lowerLetter"/>
      <w:lvlText w:val="%5."/>
      <w:lvlJc w:val="left"/>
      <w:pPr>
        <w:ind w:left="3644" w:hanging="360"/>
      </w:pPr>
    </w:lvl>
    <w:lvl w:ilvl="5" w:tplc="0415001B" w:tentative="1">
      <w:start w:val="1"/>
      <w:numFmt w:val="lowerRoman"/>
      <w:lvlText w:val="%6."/>
      <w:lvlJc w:val="right"/>
      <w:pPr>
        <w:ind w:left="4364" w:hanging="180"/>
      </w:pPr>
    </w:lvl>
    <w:lvl w:ilvl="6" w:tplc="0415000F" w:tentative="1">
      <w:start w:val="1"/>
      <w:numFmt w:val="decimal"/>
      <w:lvlText w:val="%7."/>
      <w:lvlJc w:val="left"/>
      <w:pPr>
        <w:ind w:left="5084" w:hanging="360"/>
      </w:pPr>
    </w:lvl>
    <w:lvl w:ilvl="7" w:tplc="04150019" w:tentative="1">
      <w:start w:val="1"/>
      <w:numFmt w:val="lowerLetter"/>
      <w:lvlText w:val="%8."/>
      <w:lvlJc w:val="left"/>
      <w:pPr>
        <w:ind w:left="5804" w:hanging="360"/>
      </w:pPr>
    </w:lvl>
    <w:lvl w:ilvl="8" w:tplc="0415001B" w:tentative="1">
      <w:start w:val="1"/>
      <w:numFmt w:val="lowerRoman"/>
      <w:lvlText w:val="%9."/>
      <w:lvlJc w:val="right"/>
      <w:pPr>
        <w:ind w:left="6524" w:hanging="180"/>
      </w:pPr>
    </w:lvl>
  </w:abstractNum>
  <w:abstractNum w:abstractNumId="132">
    <w:nsid w:val="265A0608"/>
    <w:multiLevelType w:val="hybridMultilevel"/>
    <w:tmpl w:val="3C88A42C"/>
    <w:lvl w:ilvl="0" w:tplc="04150011">
      <w:start w:val="1"/>
      <w:numFmt w:val="decimal"/>
      <w:lvlText w:val="%1)"/>
      <w:lvlJc w:val="left"/>
      <w:pPr>
        <w:ind w:left="2081" w:hanging="360"/>
      </w:pPr>
    </w:lvl>
    <w:lvl w:ilvl="1" w:tplc="04150019" w:tentative="1">
      <w:start w:val="1"/>
      <w:numFmt w:val="lowerLetter"/>
      <w:lvlText w:val="%2."/>
      <w:lvlJc w:val="left"/>
      <w:pPr>
        <w:ind w:left="2801" w:hanging="360"/>
      </w:pPr>
    </w:lvl>
    <w:lvl w:ilvl="2" w:tplc="0415001B" w:tentative="1">
      <w:start w:val="1"/>
      <w:numFmt w:val="lowerRoman"/>
      <w:lvlText w:val="%3."/>
      <w:lvlJc w:val="right"/>
      <w:pPr>
        <w:ind w:left="3521" w:hanging="180"/>
      </w:pPr>
    </w:lvl>
    <w:lvl w:ilvl="3" w:tplc="0415000F" w:tentative="1">
      <w:start w:val="1"/>
      <w:numFmt w:val="decimal"/>
      <w:lvlText w:val="%4."/>
      <w:lvlJc w:val="left"/>
      <w:pPr>
        <w:ind w:left="4241" w:hanging="360"/>
      </w:pPr>
    </w:lvl>
    <w:lvl w:ilvl="4" w:tplc="04150019" w:tentative="1">
      <w:start w:val="1"/>
      <w:numFmt w:val="lowerLetter"/>
      <w:lvlText w:val="%5."/>
      <w:lvlJc w:val="left"/>
      <w:pPr>
        <w:ind w:left="4961" w:hanging="360"/>
      </w:pPr>
    </w:lvl>
    <w:lvl w:ilvl="5" w:tplc="0415001B" w:tentative="1">
      <w:start w:val="1"/>
      <w:numFmt w:val="lowerRoman"/>
      <w:lvlText w:val="%6."/>
      <w:lvlJc w:val="right"/>
      <w:pPr>
        <w:ind w:left="5681" w:hanging="180"/>
      </w:pPr>
    </w:lvl>
    <w:lvl w:ilvl="6" w:tplc="0415000F" w:tentative="1">
      <w:start w:val="1"/>
      <w:numFmt w:val="decimal"/>
      <w:lvlText w:val="%7."/>
      <w:lvlJc w:val="left"/>
      <w:pPr>
        <w:ind w:left="6401" w:hanging="360"/>
      </w:pPr>
    </w:lvl>
    <w:lvl w:ilvl="7" w:tplc="04150019" w:tentative="1">
      <w:start w:val="1"/>
      <w:numFmt w:val="lowerLetter"/>
      <w:lvlText w:val="%8."/>
      <w:lvlJc w:val="left"/>
      <w:pPr>
        <w:ind w:left="7121" w:hanging="360"/>
      </w:pPr>
    </w:lvl>
    <w:lvl w:ilvl="8" w:tplc="0415001B" w:tentative="1">
      <w:start w:val="1"/>
      <w:numFmt w:val="lowerRoman"/>
      <w:lvlText w:val="%9."/>
      <w:lvlJc w:val="right"/>
      <w:pPr>
        <w:ind w:left="7841" w:hanging="180"/>
      </w:pPr>
    </w:lvl>
  </w:abstractNum>
  <w:abstractNum w:abstractNumId="133">
    <w:nsid w:val="26EC5B92"/>
    <w:multiLevelType w:val="hybridMultilevel"/>
    <w:tmpl w:val="5986FBF8"/>
    <w:lvl w:ilvl="0" w:tplc="C8B41404">
      <w:start w:val="1"/>
      <w:numFmt w:val="bullet"/>
      <w:lvlText w:val=""/>
      <w:lvlJc w:val="left"/>
      <w:pPr>
        <w:ind w:left="1851" w:hanging="360"/>
      </w:pPr>
      <w:rPr>
        <w:rFonts w:ascii="Symbol" w:hAnsi="Symbol" w:hint="default"/>
      </w:rPr>
    </w:lvl>
    <w:lvl w:ilvl="1" w:tplc="04150003" w:tentative="1">
      <w:start w:val="1"/>
      <w:numFmt w:val="bullet"/>
      <w:lvlText w:val="o"/>
      <w:lvlJc w:val="left"/>
      <w:pPr>
        <w:ind w:left="2571" w:hanging="360"/>
      </w:pPr>
      <w:rPr>
        <w:rFonts w:ascii="Courier New" w:hAnsi="Courier New" w:cs="Courier New" w:hint="default"/>
      </w:rPr>
    </w:lvl>
    <w:lvl w:ilvl="2" w:tplc="04150005" w:tentative="1">
      <w:start w:val="1"/>
      <w:numFmt w:val="bullet"/>
      <w:lvlText w:val=""/>
      <w:lvlJc w:val="left"/>
      <w:pPr>
        <w:ind w:left="3291" w:hanging="360"/>
      </w:pPr>
      <w:rPr>
        <w:rFonts w:ascii="Wingdings" w:hAnsi="Wingdings" w:hint="default"/>
      </w:rPr>
    </w:lvl>
    <w:lvl w:ilvl="3" w:tplc="04150001" w:tentative="1">
      <w:start w:val="1"/>
      <w:numFmt w:val="bullet"/>
      <w:lvlText w:val=""/>
      <w:lvlJc w:val="left"/>
      <w:pPr>
        <w:ind w:left="4011" w:hanging="360"/>
      </w:pPr>
      <w:rPr>
        <w:rFonts w:ascii="Symbol" w:hAnsi="Symbol" w:hint="default"/>
      </w:rPr>
    </w:lvl>
    <w:lvl w:ilvl="4" w:tplc="04150003" w:tentative="1">
      <w:start w:val="1"/>
      <w:numFmt w:val="bullet"/>
      <w:lvlText w:val="o"/>
      <w:lvlJc w:val="left"/>
      <w:pPr>
        <w:ind w:left="4731" w:hanging="360"/>
      </w:pPr>
      <w:rPr>
        <w:rFonts w:ascii="Courier New" w:hAnsi="Courier New" w:cs="Courier New" w:hint="default"/>
      </w:rPr>
    </w:lvl>
    <w:lvl w:ilvl="5" w:tplc="04150005" w:tentative="1">
      <w:start w:val="1"/>
      <w:numFmt w:val="bullet"/>
      <w:lvlText w:val=""/>
      <w:lvlJc w:val="left"/>
      <w:pPr>
        <w:ind w:left="5451" w:hanging="360"/>
      </w:pPr>
      <w:rPr>
        <w:rFonts w:ascii="Wingdings" w:hAnsi="Wingdings" w:hint="default"/>
      </w:rPr>
    </w:lvl>
    <w:lvl w:ilvl="6" w:tplc="04150001" w:tentative="1">
      <w:start w:val="1"/>
      <w:numFmt w:val="bullet"/>
      <w:lvlText w:val=""/>
      <w:lvlJc w:val="left"/>
      <w:pPr>
        <w:ind w:left="6171" w:hanging="360"/>
      </w:pPr>
      <w:rPr>
        <w:rFonts w:ascii="Symbol" w:hAnsi="Symbol" w:hint="default"/>
      </w:rPr>
    </w:lvl>
    <w:lvl w:ilvl="7" w:tplc="04150003" w:tentative="1">
      <w:start w:val="1"/>
      <w:numFmt w:val="bullet"/>
      <w:lvlText w:val="o"/>
      <w:lvlJc w:val="left"/>
      <w:pPr>
        <w:ind w:left="6891" w:hanging="360"/>
      </w:pPr>
      <w:rPr>
        <w:rFonts w:ascii="Courier New" w:hAnsi="Courier New" w:cs="Courier New" w:hint="default"/>
      </w:rPr>
    </w:lvl>
    <w:lvl w:ilvl="8" w:tplc="04150005" w:tentative="1">
      <w:start w:val="1"/>
      <w:numFmt w:val="bullet"/>
      <w:lvlText w:val=""/>
      <w:lvlJc w:val="left"/>
      <w:pPr>
        <w:ind w:left="7611" w:hanging="360"/>
      </w:pPr>
      <w:rPr>
        <w:rFonts w:ascii="Wingdings" w:hAnsi="Wingdings" w:hint="default"/>
      </w:rPr>
    </w:lvl>
  </w:abstractNum>
  <w:abstractNum w:abstractNumId="134">
    <w:nsid w:val="282665B3"/>
    <w:multiLevelType w:val="singleLevel"/>
    <w:tmpl w:val="00000010"/>
    <w:lvl w:ilvl="0">
      <w:start w:val="1"/>
      <w:numFmt w:val="decimal"/>
      <w:lvlText w:val="%1)"/>
      <w:lvlJc w:val="left"/>
      <w:pPr>
        <w:tabs>
          <w:tab w:val="num" w:pos="0"/>
        </w:tabs>
        <w:ind w:left="0" w:firstLine="0"/>
      </w:pPr>
    </w:lvl>
  </w:abstractNum>
  <w:abstractNum w:abstractNumId="135">
    <w:nsid w:val="284508F6"/>
    <w:multiLevelType w:val="multilevel"/>
    <w:tmpl w:val="9F8A0998"/>
    <w:name w:val="WW8StyleNum2"/>
    <w:lvl w:ilvl="0">
      <w:start w:val="1"/>
      <w:numFmt w:val="none"/>
      <w:suff w:val="nothing"/>
      <w:lvlText w:val=""/>
      <w:lvlJc w:val="left"/>
      <w:pPr>
        <w:ind w:left="283" w:hanging="283"/>
      </w:pPr>
      <w:rPr>
        <w:rFonts w:hint="default"/>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2"/>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6">
    <w:nsid w:val="285E63DC"/>
    <w:multiLevelType w:val="hybridMultilevel"/>
    <w:tmpl w:val="98EE8D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2AA11219"/>
    <w:multiLevelType w:val="multilevel"/>
    <w:tmpl w:val="7DF20E14"/>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8">
    <w:nsid w:val="2B481A5E"/>
    <w:multiLevelType w:val="multilevel"/>
    <w:tmpl w:val="2A5EC7FA"/>
    <w:lvl w:ilvl="0">
      <w:start w:val="1"/>
      <w:numFmt w:val="decimal"/>
      <w:lvlText w:val="%1."/>
      <w:lvlJc w:val="left"/>
      <w:pPr>
        <w:tabs>
          <w:tab w:val="num" w:pos="0"/>
        </w:tabs>
        <w:ind w:left="0" w:firstLine="0"/>
      </w:pPr>
      <w:rPr>
        <w:rFonts w:ascii="Cambria" w:eastAsia="Times New Roman" w:hAnsi="Cambria" w:cs="Times New Roman"/>
        <w:color w:val="auto"/>
      </w:r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rPr>
        <w:b w:val="0"/>
      </w:r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139">
    <w:nsid w:val="2BC7197D"/>
    <w:multiLevelType w:val="hybridMultilevel"/>
    <w:tmpl w:val="FCB8AE30"/>
    <w:name w:val="WW8Num743"/>
    <w:lvl w:ilvl="0" w:tplc="B9D844E8">
      <w:start w:val="1"/>
      <w:numFmt w:val="decimal"/>
      <w:lvlText w:val="%1)"/>
      <w:lvlJc w:val="left"/>
      <w:pPr>
        <w:tabs>
          <w:tab w:val="num" w:pos="1260"/>
        </w:tabs>
        <w:ind w:left="1260" w:hanging="360"/>
      </w:pPr>
      <w:rPr>
        <w:rFonts w:cs="Microsoft Himalaya"/>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nsid w:val="2C113FB5"/>
    <w:multiLevelType w:val="multilevel"/>
    <w:tmpl w:val="897E3D12"/>
    <w:lvl w:ilvl="0">
      <w:start w:val="1"/>
      <w:numFmt w:val="bullet"/>
      <w:lvlText w:val=""/>
      <w:lvlJc w:val="left"/>
      <w:pPr>
        <w:tabs>
          <w:tab w:val="num" w:pos="360"/>
        </w:tabs>
        <w:ind w:left="360" w:hanging="360"/>
      </w:pPr>
      <w:rPr>
        <w:rFonts w:ascii="Symbol" w:hAnsi="Symbol" w:hint="default"/>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1">
    <w:nsid w:val="2C15635A"/>
    <w:multiLevelType w:val="hybridMultilevel"/>
    <w:tmpl w:val="42260AC8"/>
    <w:lvl w:ilvl="0" w:tplc="BD68E7E0">
      <w:start w:val="1"/>
      <w:numFmt w:val="bullet"/>
      <w:lvlText w:val=""/>
      <w:lvlJc w:val="left"/>
      <w:pPr>
        <w:ind w:left="720" w:hanging="360"/>
      </w:pPr>
      <w:rPr>
        <w:rFonts w:ascii="Symbol" w:hAnsi="Symbol" w:hint="default"/>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nsid w:val="2C1C587B"/>
    <w:multiLevelType w:val="hybridMultilevel"/>
    <w:tmpl w:val="0914B50E"/>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800855F2">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2CEA41FB"/>
    <w:multiLevelType w:val="hybridMultilevel"/>
    <w:tmpl w:val="E1BECF0A"/>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nsid w:val="2EAD6DC2"/>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5">
    <w:nsid w:val="33DA6E9D"/>
    <w:multiLevelType w:val="hybridMultilevel"/>
    <w:tmpl w:val="96106626"/>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nsid w:val="33F04038"/>
    <w:multiLevelType w:val="hybridMultilevel"/>
    <w:tmpl w:val="E9B0CAF0"/>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nsid w:val="34D05554"/>
    <w:multiLevelType w:val="hybridMultilevel"/>
    <w:tmpl w:val="6DCC8538"/>
    <w:lvl w:ilvl="0" w:tplc="9A24DB8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8">
    <w:nsid w:val="360E0020"/>
    <w:multiLevelType w:val="hybridMultilevel"/>
    <w:tmpl w:val="75BC23C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37A03ADD"/>
    <w:multiLevelType w:val="hybridMultilevel"/>
    <w:tmpl w:val="C4127E4C"/>
    <w:lvl w:ilvl="0" w:tplc="8A22B10C">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3899047C"/>
    <w:multiLevelType w:val="hybridMultilevel"/>
    <w:tmpl w:val="7EFAB1DC"/>
    <w:lvl w:ilvl="0" w:tplc="04150017">
      <w:start w:val="1"/>
      <w:numFmt w:val="lowerLetter"/>
      <w:lvlText w:val="%1)"/>
      <w:lvlJc w:val="left"/>
      <w:pPr>
        <w:ind w:left="700" w:hanging="360"/>
      </w:pPr>
    </w:lvl>
    <w:lvl w:ilvl="1" w:tplc="04150019">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51">
    <w:nsid w:val="38A55FD8"/>
    <w:multiLevelType w:val="hybridMultilevel"/>
    <w:tmpl w:val="2D801320"/>
    <w:lvl w:ilvl="0" w:tplc="9600E412">
      <w:start w:val="1"/>
      <w:numFmt w:val="decimal"/>
      <w:lvlText w:val="%1)"/>
      <w:lvlJc w:val="left"/>
      <w:pPr>
        <w:ind w:left="720" w:hanging="360"/>
      </w:pPr>
      <w:rPr>
        <w:rFonts w:ascii="Cambria" w:hAnsi="Cambria" w:cs="Times New Roman"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2">
    <w:nsid w:val="3ACC7049"/>
    <w:multiLevelType w:val="hybridMultilevel"/>
    <w:tmpl w:val="62D062DE"/>
    <w:lvl w:ilvl="0" w:tplc="4EEE85A6">
      <w:start w:val="1"/>
      <w:numFmt w:val="decimal"/>
      <w:lvlText w:val="%1."/>
      <w:lvlJc w:val="left"/>
      <w:pPr>
        <w:ind w:left="360" w:hanging="360"/>
      </w:pPr>
      <w:rPr>
        <w:rFonts w:ascii="Times New Roman" w:eastAsia="Calibri" w:hAnsi="Times New Roman"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3">
    <w:nsid w:val="3CA07E15"/>
    <w:multiLevelType w:val="hybridMultilevel"/>
    <w:tmpl w:val="226625F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F00918A">
      <w:start w:val="1"/>
      <w:numFmt w:val="upperLetter"/>
      <w:lvlText w:val="%5."/>
      <w:lvlJc w:val="left"/>
      <w:pPr>
        <w:ind w:left="3600" w:hanging="360"/>
      </w:pPr>
      <w:rPr>
        <w:rFonts w:ascii="Times New Roman" w:hAnsi="Times New Roman" w:hint="default"/>
        <w:sz w:val="24"/>
      </w:rPr>
    </w:lvl>
    <w:lvl w:ilvl="5" w:tplc="AA0C082A">
      <w:start w:val="36"/>
      <w:numFmt w:val="decimal"/>
      <w:lvlText w:val="%6-"/>
      <w:lvlJc w:val="left"/>
      <w:pPr>
        <w:ind w:left="4500" w:hanging="360"/>
      </w:pPr>
      <w:rPr>
        <w:rFonts w:hint="default"/>
        <w:b/>
      </w:r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40AD73EC"/>
    <w:multiLevelType w:val="hybridMultilevel"/>
    <w:tmpl w:val="EA44F84A"/>
    <w:lvl w:ilvl="0" w:tplc="04150017">
      <w:start w:val="1"/>
      <w:numFmt w:val="lowerLetter"/>
      <w:lvlText w:val="%1)"/>
      <w:lvlJc w:val="left"/>
      <w:pPr>
        <w:ind w:left="644"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5">
    <w:nsid w:val="42D17E6B"/>
    <w:multiLevelType w:val="hybridMultilevel"/>
    <w:tmpl w:val="35AA015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6">
    <w:nsid w:val="452902FF"/>
    <w:multiLevelType w:val="hybridMultilevel"/>
    <w:tmpl w:val="2AD46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46877639"/>
    <w:multiLevelType w:val="multilevel"/>
    <w:tmpl w:val="B19C397E"/>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8">
    <w:nsid w:val="487F7DC1"/>
    <w:multiLevelType w:val="multilevel"/>
    <w:tmpl w:val="7DF20E14"/>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9">
    <w:nsid w:val="49016150"/>
    <w:multiLevelType w:val="hybridMultilevel"/>
    <w:tmpl w:val="6CB0392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EBA8411A">
      <w:start w:val="1"/>
      <w:numFmt w:val="decimal"/>
      <w:lvlText w:val="%4."/>
      <w:lvlJc w:val="left"/>
      <w:pPr>
        <w:ind w:left="2880" w:hanging="360"/>
      </w:pPr>
      <w:rPr>
        <w:rFonts w:hint="default"/>
        <w:b w:val="0"/>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4B2340FB"/>
    <w:multiLevelType w:val="hybridMultilevel"/>
    <w:tmpl w:val="91DAC9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4C1514FD"/>
    <w:multiLevelType w:val="multilevel"/>
    <w:tmpl w:val="F374484A"/>
    <w:lvl w:ilvl="0">
      <w:start w:val="1"/>
      <w:numFmt w:val="decimal"/>
      <w:lvlText w:val="%1."/>
      <w:lvlJc w:val="left"/>
      <w:pPr>
        <w:ind w:left="720" w:hanging="360"/>
      </w:pPr>
      <w:rPr>
        <w:strike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2">
    <w:nsid w:val="4E6958BC"/>
    <w:multiLevelType w:val="hybridMultilevel"/>
    <w:tmpl w:val="F86848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3">
    <w:nsid w:val="4FAE1123"/>
    <w:multiLevelType w:val="hybridMultilevel"/>
    <w:tmpl w:val="742AFD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525437F4"/>
    <w:multiLevelType w:val="multilevel"/>
    <w:tmpl w:val="07EC397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5">
    <w:nsid w:val="530C436D"/>
    <w:multiLevelType w:val="multilevel"/>
    <w:tmpl w:val="A000B456"/>
    <w:lvl w:ilvl="0">
      <w:start w:val="5"/>
      <w:numFmt w:val="decimal"/>
      <w:lvlText w:val="%1."/>
      <w:lvlJc w:val="left"/>
      <w:pPr>
        <w:tabs>
          <w:tab w:val="num" w:pos="0"/>
        </w:tabs>
        <w:ind w:left="360" w:hanging="360"/>
      </w:pPr>
      <w:rPr>
        <w:rFonts w:hint="default"/>
      </w:rPr>
    </w:lvl>
    <w:lvl w:ilvl="1">
      <w:start w:val="1"/>
      <w:numFmt w:val="decimal"/>
      <w:lvlText w:val="%2)"/>
      <w:lvlJc w:val="left"/>
      <w:pPr>
        <w:tabs>
          <w:tab w:val="num" w:pos="0"/>
        </w:tabs>
        <w:ind w:left="792" w:hanging="432"/>
      </w:pPr>
      <w:rPr>
        <w:rFonts w:ascii="Times New Roman" w:eastAsia="Calibri" w:hAnsi="Times New Roman" w:cs="Times New Roman"/>
        <w:b w:val="0"/>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6">
    <w:nsid w:val="53872B10"/>
    <w:multiLevelType w:val="multilevel"/>
    <w:tmpl w:val="B72813B4"/>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ascii="Cambria" w:eastAsia="Times New Roman" w:hAnsi="Cambria" w:cs="Times New Roman"/>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7">
    <w:nsid w:val="54E057E2"/>
    <w:multiLevelType w:val="hybridMultilevel"/>
    <w:tmpl w:val="E37CD29A"/>
    <w:lvl w:ilvl="0" w:tplc="F0FED5C4">
      <w:start w:val="1"/>
      <w:numFmt w:val="decimal"/>
      <w:lvlText w:val="%1."/>
      <w:lvlJc w:val="left"/>
      <w:pPr>
        <w:tabs>
          <w:tab w:val="num" w:pos="357"/>
        </w:tabs>
        <w:ind w:left="0" w:firstLine="0"/>
      </w:pPr>
      <w:rPr>
        <w:rFonts w:ascii="Times New Roman" w:hAnsi="Times New Roman" w:cs="Times New Roman" w:hint="default"/>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8">
    <w:nsid w:val="55A855CA"/>
    <w:multiLevelType w:val="multilevel"/>
    <w:tmpl w:val="046AC308"/>
    <w:name w:val="WW8StyleNum22"/>
    <w:lvl w:ilvl="0">
      <w:start w:val="1"/>
      <w:numFmt w:val="none"/>
      <w:suff w:val="nothing"/>
      <w:lvlText w:val=""/>
      <w:lvlJc w:val="left"/>
      <w:pPr>
        <w:ind w:left="283" w:hanging="283"/>
      </w:pPr>
      <w:rPr>
        <w:rFonts w:hint="default"/>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2"/>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9">
    <w:nsid w:val="56262519"/>
    <w:multiLevelType w:val="multilevel"/>
    <w:tmpl w:val="D318B6BE"/>
    <w:lvl w:ilvl="0">
      <w:start w:val="1"/>
      <w:numFmt w:val="decimal"/>
      <w:lvlText w:val="%1."/>
      <w:lvlJc w:val="left"/>
      <w:pPr>
        <w:ind w:left="360" w:hanging="360"/>
      </w:pPr>
      <w:rPr>
        <w:b/>
      </w:rPr>
    </w:lvl>
    <w:lvl w:ilvl="1">
      <w:start w:val="1"/>
      <w:numFmt w:val="lowerLetter"/>
      <w:lvlText w:val="%2)"/>
      <w:lvlJc w:val="left"/>
      <w:pPr>
        <w:ind w:left="432" w:hanging="432"/>
      </w:pPr>
      <w:rPr>
        <w:rFonts w:ascii="Times New Roman" w:eastAsia="Times New Roman" w:hAnsi="Times New Roman" w:cs="Times New Roman"/>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0">
    <w:nsid w:val="576C00BC"/>
    <w:multiLevelType w:val="multilevel"/>
    <w:tmpl w:val="07B2855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bullet"/>
      <w:lvlText w:val=""/>
      <w:lvlJc w:val="left"/>
      <w:pPr>
        <w:ind w:left="1224" w:hanging="504"/>
      </w:pPr>
      <w:rPr>
        <w:rFonts w:ascii="Symbol" w:hAnsi="Symbol" w:hint="default"/>
        <w:i w:val="0"/>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1">
    <w:nsid w:val="59B12F5F"/>
    <w:multiLevelType w:val="multilevel"/>
    <w:tmpl w:val="D19848E8"/>
    <w:lvl w:ilvl="0">
      <w:start w:val="1"/>
      <w:numFmt w:val="decimal"/>
      <w:lvlText w:val="%1."/>
      <w:lvlJc w:val="left"/>
      <w:pPr>
        <w:tabs>
          <w:tab w:val="num" w:pos="0"/>
        </w:tabs>
      </w:pPr>
      <w:rPr>
        <w:rFonts w:cs="Times New Roman"/>
        <w:b/>
        <w:color w:val="000000"/>
      </w:rPr>
    </w:lvl>
    <w:lvl w:ilvl="1">
      <w:start w:val="1"/>
      <w:numFmt w:val="decimal"/>
      <w:isLgl/>
      <w:lvlText w:val="%2)"/>
      <w:lvlJc w:val="left"/>
      <w:pPr>
        <w:tabs>
          <w:tab w:val="num" w:pos="360"/>
        </w:tabs>
        <w:ind w:left="360" w:hanging="360"/>
      </w:pPr>
      <w:rPr>
        <w:rFonts w:ascii="Times New Roman" w:eastAsia="Calibri" w:hAnsi="Times New Roman" w:cs="Times New Roman"/>
        <w:b w:val="0"/>
      </w:rPr>
    </w:lvl>
    <w:lvl w:ilvl="2">
      <w:start w:val="1"/>
      <w:numFmt w:val="decimal"/>
      <w:isLgl/>
      <w:lvlText w:val="%3)"/>
      <w:lvlJc w:val="left"/>
      <w:pPr>
        <w:tabs>
          <w:tab w:val="num" w:pos="720"/>
        </w:tabs>
        <w:ind w:left="720" w:hanging="720"/>
      </w:pPr>
      <w:rPr>
        <w:rFonts w:ascii="Times New Roman" w:eastAsia="Calibri" w:hAnsi="Times New Roman" w:cs="Times New Roman"/>
        <w:b w:val="0"/>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2">
    <w:nsid w:val="59D74B9D"/>
    <w:multiLevelType w:val="hybridMultilevel"/>
    <w:tmpl w:val="064A8BF0"/>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nsid w:val="5AF12415"/>
    <w:multiLevelType w:val="hybridMultilevel"/>
    <w:tmpl w:val="8758D37A"/>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ECC5EE8">
      <w:start w:val="1"/>
      <w:numFmt w:val="decimal"/>
      <w:lvlText w:val="%4."/>
      <w:lvlJc w:val="left"/>
      <w:pPr>
        <w:ind w:left="360" w:hanging="360"/>
      </w:pPr>
      <w:rPr>
        <w:rFonts w:hint="default"/>
        <w:b w:val="0"/>
        <w:i w:val="0"/>
        <w:color w:val="auto"/>
      </w:rPr>
    </w:lvl>
    <w:lvl w:ilvl="4" w:tplc="A650F1A4">
      <w:start w:val="1"/>
      <w:numFmt w:val="lowerLetter"/>
      <w:lvlText w:val="%5)"/>
      <w:lvlJc w:val="left"/>
      <w:pPr>
        <w:ind w:left="3600" w:hanging="360"/>
      </w:pPr>
      <w:rPr>
        <w:rFonts w:hint="default"/>
      </w:rPr>
    </w:lvl>
    <w:lvl w:ilvl="5" w:tplc="337A2F78">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5BE94267"/>
    <w:multiLevelType w:val="hybridMultilevel"/>
    <w:tmpl w:val="5DAE78C0"/>
    <w:lvl w:ilvl="0" w:tplc="251872E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6">
    <w:nsid w:val="63341092"/>
    <w:multiLevelType w:val="hybridMultilevel"/>
    <w:tmpl w:val="A992ED86"/>
    <w:lvl w:ilvl="0" w:tplc="B0461FD2">
      <w:start w:val="1"/>
      <w:numFmt w:val="bullet"/>
      <w:pStyle w:val="Normany"/>
      <w:lvlText w:val=""/>
      <w:lvlJc w:val="left"/>
      <w:pPr>
        <w:ind w:left="360" w:hanging="360"/>
      </w:pPr>
      <w:rPr>
        <w:rFonts w:ascii="Symbol" w:hAnsi="Symbol" w:hint="default"/>
      </w:rPr>
    </w:lvl>
    <w:lvl w:ilvl="1" w:tplc="49FE199E">
      <w:start w:val="1"/>
      <w:numFmt w:val="bullet"/>
      <w:lvlText w:val=""/>
      <w:lvlJc w:val="left"/>
      <w:pPr>
        <w:tabs>
          <w:tab w:val="num" w:pos="1080"/>
        </w:tabs>
        <w:ind w:left="1080" w:hanging="360"/>
      </w:pPr>
      <w:rPr>
        <w:rFonts w:ascii="Symbol" w:hAnsi="Symbol" w:hint="default"/>
        <w:color w:val="auto"/>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7">
    <w:nsid w:val="63EB04B5"/>
    <w:multiLevelType w:val="multilevel"/>
    <w:tmpl w:val="F374484A"/>
    <w:lvl w:ilvl="0">
      <w:start w:val="1"/>
      <w:numFmt w:val="decimal"/>
      <w:lvlText w:val="%1."/>
      <w:lvlJc w:val="left"/>
      <w:pPr>
        <w:ind w:left="720" w:hanging="360"/>
      </w:pPr>
      <w:rPr>
        <w:strike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8">
    <w:nsid w:val="6482278B"/>
    <w:multiLevelType w:val="hybridMultilevel"/>
    <w:tmpl w:val="2AD0C962"/>
    <w:lvl w:ilvl="0" w:tplc="735AB7D0">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67463C51"/>
    <w:multiLevelType w:val="hybridMultilevel"/>
    <w:tmpl w:val="4D90DF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0">
    <w:nsid w:val="6B736F58"/>
    <w:multiLevelType w:val="hybridMultilevel"/>
    <w:tmpl w:val="B3C86FBC"/>
    <w:lvl w:ilvl="0" w:tplc="CECCF7FA">
      <w:start w:val="1"/>
      <w:numFmt w:val="bullet"/>
      <w:lvlText w:val="•"/>
      <w:lvlJc w:val="left"/>
      <w:pPr>
        <w:ind w:left="720" w:hanging="360"/>
      </w:pPr>
      <w:rPr>
        <w:rFonts w:ascii="Cambria" w:eastAsia="Calibri" w:hAnsi="Cambri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nsid w:val="6D1C250A"/>
    <w:multiLevelType w:val="hybridMultilevel"/>
    <w:tmpl w:val="7FD0CFD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2">
    <w:nsid w:val="71370AEC"/>
    <w:multiLevelType w:val="multilevel"/>
    <w:tmpl w:val="4548648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3">
    <w:nsid w:val="71D36ECF"/>
    <w:multiLevelType w:val="hybridMultilevel"/>
    <w:tmpl w:val="8354CC66"/>
    <w:lvl w:ilvl="0" w:tplc="0B3C578A">
      <w:start w:val="1"/>
      <w:numFmt w:val="bullet"/>
      <w:lvlText w:val=""/>
      <w:lvlJc w:val="left"/>
      <w:pPr>
        <w:tabs>
          <w:tab w:val="num" w:pos="1287"/>
        </w:tabs>
        <w:ind w:left="1287" w:hanging="360"/>
      </w:pPr>
      <w:rPr>
        <w:rFonts w:ascii="Symbol" w:hAnsi="Symbol" w:hint="default"/>
        <w:i w:val="0"/>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184">
    <w:nsid w:val="72D64F77"/>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5">
    <w:nsid w:val="72F14C7C"/>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6">
    <w:nsid w:val="73363D7D"/>
    <w:multiLevelType w:val="multilevel"/>
    <w:tmpl w:val="2440F490"/>
    <w:lvl w:ilvl="0">
      <w:start w:val="5"/>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7">
    <w:nsid w:val="738337D0"/>
    <w:multiLevelType w:val="multilevel"/>
    <w:tmpl w:val="7A9AD27E"/>
    <w:lvl w:ilvl="0">
      <w:start w:val="1"/>
      <w:numFmt w:val="decimal"/>
      <w:lvlText w:val="%1)"/>
      <w:lvlJc w:val="left"/>
      <w:pPr>
        <w:tabs>
          <w:tab w:val="num" w:pos="0"/>
        </w:tabs>
      </w:pPr>
      <w:rPr>
        <w:rFonts w:cs="Times New Roman" w:hint="default"/>
        <w:b w:val="0"/>
      </w:rPr>
    </w:lvl>
    <w:lvl w:ilvl="1">
      <w:start w:val="1"/>
      <w:numFmt w:val="decimal"/>
      <w:lvlText w:val="%1.%2."/>
      <w:lvlJc w:val="left"/>
      <w:pPr>
        <w:tabs>
          <w:tab w:val="num" w:pos="0"/>
        </w:tabs>
      </w:pPr>
      <w:rPr>
        <w:rFonts w:ascii="Cambria" w:hAnsi="Cambria" w:cs="Times New Roman" w:hint="default"/>
        <w:b w:val="0"/>
      </w:rPr>
    </w:lvl>
    <w:lvl w:ilvl="2">
      <w:start w:val="1"/>
      <w:numFmt w:val="decimal"/>
      <w:lvlText w:val="%1.%2.%3."/>
      <w:lvlJc w:val="left"/>
      <w:pPr>
        <w:tabs>
          <w:tab w:val="num" w:pos="0"/>
        </w:tabs>
      </w:pPr>
      <w:rPr>
        <w:rFonts w:ascii="Symbol" w:hAnsi="Symbol" w:cs="Times New Roman"/>
      </w:rPr>
    </w:lvl>
    <w:lvl w:ilvl="3">
      <w:start w:val="1"/>
      <w:numFmt w:val="bullet"/>
      <w:lvlText w:val=""/>
      <w:lvlJc w:val="left"/>
      <w:pPr>
        <w:tabs>
          <w:tab w:val="num" w:pos="0"/>
        </w:tabs>
      </w:pPr>
      <w:rPr>
        <w:rFonts w:ascii="Symbol" w:hAnsi="Symbol"/>
      </w:rPr>
    </w:lvl>
    <w:lvl w:ilvl="4">
      <w:start w:val="1"/>
      <w:numFmt w:val="decimal"/>
      <w:lvlText w:val="%1.%2.%3.%4.%5."/>
      <w:lvlJc w:val="left"/>
      <w:pPr>
        <w:tabs>
          <w:tab w:val="num" w:pos="2520"/>
        </w:tabs>
        <w:ind w:left="2232" w:hanging="792"/>
      </w:pPr>
      <w:rPr>
        <w:rFonts w:ascii="Courier New" w:hAnsi="Courier New" w:cs="Times New Roman"/>
      </w:rPr>
    </w:lvl>
    <w:lvl w:ilvl="5">
      <w:start w:val="1"/>
      <w:numFmt w:val="decimal"/>
      <w:lvlText w:val="%1.%2.%3.%4.%5.%6."/>
      <w:lvlJc w:val="left"/>
      <w:pPr>
        <w:tabs>
          <w:tab w:val="num" w:pos="2880"/>
        </w:tabs>
        <w:ind w:left="2736" w:hanging="936"/>
      </w:pPr>
      <w:rPr>
        <w:rFonts w:ascii="Courier New" w:hAnsi="Courier New" w:cs="Times New Roman"/>
      </w:rPr>
    </w:lvl>
    <w:lvl w:ilvl="6">
      <w:start w:val="1"/>
      <w:numFmt w:val="decimal"/>
      <w:lvlText w:val="%1.%2.%3.%4.%5.%6.%7."/>
      <w:lvlJc w:val="left"/>
      <w:pPr>
        <w:tabs>
          <w:tab w:val="num" w:pos="3600"/>
        </w:tabs>
        <w:ind w:left="3240" w:hanging="1080"/>
      </w:pPr>
      <w:rPr>
        <w:rFonts w:ascii="Courier New" w:hAnsi="Courier New" w:cs="Times New Roman"/>
      </w:rPr>
    </w:lvl>
    <w:lvl w:ilvl="7">
      <w:start w:val="1"/>
      <w:numFmt w:val="decimal"/>
      <w:lvlText w:val="%1.%2.%3.%4.%5.%6.%7.%8."/>
      <w:lvlJc w:val="left"/>
      <w:pPr>
        <w:tabs>
          <w:tab w:val="num" w:pos="3960"/>
        </w:tabs>
        <w:ind w:left="3744" w:hanging="1224"/>
      </w:pPr>
      <w:rPr>
        <w:rFonts w:ascii="Courier New" w:hAnsi="Courier New" w:cs="Times New Roman"/>
      </w:rPr>
    </w:lvl>
    <w:lvl w:ilvl="8">
      <w:start w:val="1"/>
      <w:numFmt w:val="decimal"/>
      <w:lvlText w:val="%1.%2.%3.%4.%5.%6.%7.%8.%9."/>
      <w:lvlJc w:val="left"/>
      <w:pPr>
        <w:tabs>
          <w:tab w:val="num" w:pos="4680"/>
        </w:tabs>
        <w:ind w:left="4320" w:hanging="1440"/>
      </w:pPr>
      <w:rPr>
        <w:rFonts w:ascii="Courier New" w:hAnsi="Courier New" w:cs="Times New Roman"/>
      </w:rPr>
    </w:lvl>
  </w:abstractNum>
  <w:abstractNum w:abstractNumId="188">
    <w:nsid w:val="739D0FFA"/>
    <w:multiLevelType w:val="multilevel"/>
    <w:tmpl w:val="6F8E0116"/>
    <w:name w:val="WW8Num312"/>
    <w:lvl w:ilvl="0">
      <w:start w:val="1"/>
      <w:numFmt w:val="decimal"/>
      <w:lvlText w:val="%1."/>
      <w:lvlJc w:val="left"/>
      <w:pPr>
        <w:tabs>
          <w:tab w:val="num" w:pos="540"/>
        </w:tabs>
        <w:ind w:left="540" w:hanging="540"/>
      </w:pPr>
      <w:rPr>
        <w:rFonts w:ascii="Cambria" w:eastAsia="Times New Roman" w:hAnsi="Cambria" w:cs="Times New Roman" w:hint="default"/>
        <w:b/>
        <w:color w:val="000000"/>
      </w:rPr>
    </w:lvl>
    <w:lvl w:ilvl="1">
      <w:start w:val="2"/>
      <w:numFmt w:val="decimal"/>
      <w:lvlText w:val="%1.%2."/>
      <w:lvlJc w:val="left"/>
      <w:pPr>
        <w:tabs>
          <w:tab w:val="num" w:pos="540"/>
        </w:tabs>
        <w:ind w:left="540" w:hanging="540"/>
      </w:pPr>
      <w:rPr>
        <w:rFonts w:ascii="Symbol" w:hAnsi="Symbol" w:cs="Times New Roman" w:hint="default"/>
        <w:color w:val="000000"/>
      </w:rPr>
    </w:lvl>
    <w:lvl w:ilvl="2">
      <w:start w:val="1"/>
      <w:numFmt w:val="decimal"/>
      <w:lvlText w:val="%1.%2.%3."/>
      <w:lvlJc w:val="left"/>
      <w:pPr>
        <w:tabs>
          <w:tab w:val="num" w:pos="720"/>
        </w:tabs>
        <w:ind w:left="720" w:hanging="720"/>
      </w:pPr>
      <w:rPr>
        <w:rFonts w:ascii="Times New Roman" w:hAnsi="Times New Roman" w:cs="Times New Roman" w:hint="default"/>
        <w:color w:val="000000"/>
      </w:rPr>
    </w:lvl>
    <w:lvl w:ilvl="3">
      <w:start w:val="1"/>
      <w:numFmt w:val="decimal"/>
      <w:lvlText w:val="%1.%2.%3.%4."/>
      <w:lvlJc w:val="left"/>
      <w:pPr>
        <w:tabs>
          <w:tab w:val="num" w:pos="720"/>
        </w:tabs>
        <w:ind w:left="720" w:hanging="720"/>
      </w:pPr>
      <w:rPr>
        <w:rFonts w:ascii="Symbol" w:hAnsi="Symbol" w:cs="Times New Roman" w:hint="default"/>
        <w:color w:val="000000"/>
      </w:rPr>
    </w:lvl>
    <w:lvl w:ilvl="4">
      <w:start w:val="1"/>
      <w:numFmt w:val="decimal"/>
      <w:lvlText w:val="%1.%2.%3.%4.%5."/>
      <w:lvlJc w:val="left"/>
      <w:pPr>
        <w:tabs>
          <w:tab w:val="num" w:pos="1080"/>
        </w:tabs>
        <w:ind w:left="1080" w:hanging="1080"/>
      </w:pPr>
      <w:rPr>
        <w:rFonts w:ascii="Symbol" w:hAnsi="Symbol" w:cs="Times New Roman" w:hint="default"/>
        <w:color w:val="000000"/>
      </w:rPr>
    </w:lvl>
    <w:lvl w:ilvl="5">
      <w:start w:val="1"/>
      <w:numFmt w:val="decimal"/>
      <w:lvlText w:val="%1.%2.%3.%4.%5.%6."/>
      <w:lvlJc w:val="left"/>
      <w:pPr>
        <w:tabs>
          <w:tab w:val="num" w:pos="1080"/>
        </w:tabs>
        <w:ind w:left="1080" w:hanging="1080"/>
      </w:pPr>
      <w:rPr>
        <w:rFonts w:ascii="Symbol" w:hAnsi="Symbol" w:cs="Times New Roman" w:hint="default"/>
        <w:color w:val="000000"/>
      </w:rPr>
    </w:lvl>
    <w:lvl w:ilvl="6">
      <w:start w:val="1"/>
      <w:numFmt w:val="decimal"/>
      <w:lvlText w:val="%1.%2.%3.%4.%5.%6.%7."/>
      <w:lvlJc w:val="left"/>
      <w:pPr>
        <w:tabs>
          <w:tab w:val="num" w:pos="1440"/>
        </w:tabs>
        <w:ind w:left="1440" w:hanging="1440"/>
      </w:pPr>
      <w:rPr>
        <w:rFonts w:ascii="Symbol" w:hAnsi="Symbol" w:cs="Times New Roman" w:hint="default"/>
        <w:color w:val="000000"/>
      </w:rPr>
    </w:lvl>
    <w:lvl w:ilvl="7">
      <w:start w:val="1"/>
      <w:numFmt w:val="decimal"/>
      <w:lvlText w:val="%1.%2.%3.%4.%5.%6.%7.%8."/>
      <w:lvlJc w:val="left"/>
      <w:pPr>
        <w:tabs>
          <w:tab w:val="num" w:pos="1440"/>
        </w:tabs>
        <w:ind w:left="1440" w:hanging="1440"/>
      </w:pPr>
      <w:rPr>
        <w:rFonts w:ascii="Symbol" w:hAnsi="Symbol" w:cs="Times New Roman" w:hint="default"/>
        <w:color w:val="000000"/>
      </w:rPr>
    </w:lvl>
    <w:lvl w:ilvl="8">
      <w:start w:val="1"/>
      <w:numFmt w:val="decimal"/>
      <w:lvlText w:val="%1.%2.%3.%4.%5.%6.%7.%8.%9."/>
      <w:lvlJc w:val="left"/>
      <w:pPr>
        <w:tabs>
          <w:tab w:val="num" w:pos="1800"/>
        </w:tabs>
        <w:ind w:left="1800" w:hanging="1800"/>
      </w:pPr>
      <w:rPr>
        <w:rFonts w:ascii="Symbol" w:hAnsi="Symbol" w:cs="Times New Roman" w:hint="default"/>
        <w:color w:val="000000"/>
      </w:rPr>
    </w:lvl>
  </w:abstractNum>
  <w:abstractNum w:abstractNumId="189">
    <w:nsid w:val="74A24393"/>
    <w:multiLevelType w:val="hybridMultilevel"/>
    <w:tmpl w:val="041859D4"/>
    <w:lvl w:ilvl="0" w:tplc="9600E412">
      <w:start w:val="1"/>
      <w:numFmt w:val="decimal"/>
      <w:lvlText w:val="%1)"/>
      <w:lvlJc w:val="left"/>
      <w:pPr>
        <w:ind w:left="720" w:hanging="360"/>
      </w:pPr>
      <w:rPr>
        <w:rFonts w:ascii="Cambria" w:hAnsi="Cambria" w:cs="Times New Roman" w:hint="default"/>
        <w:b w:val="0"/>
      </w:rPr>
    </w:lvl>
    <w:lvl w:ilvl="1" w:tplc="C7EC4766">
      <w:start w:val="1"/>
      <w:numFmt w:val="decimal"/>
      <w:lvlText w:val="%2."/>
      <w:lvlJc w:val="left"/>
      <w:pPr>
        <w:ind w:left="1440" w:hanging="360"/>
      </w:pPr>
      <w:rPr>
        <w:rFonts w:cs="Times New Roman" w:hint="default"/>
      </w:rPr>
    </w:lvl>
    <w:lvl w:ilvl="2" w:tplc="4942E546">
      <w:start w:val="1"/>
      <w:numFmt w:val="upperRoman"/>
      <w:lvlText w:val="%3."/>
      <w:lvlJc w:val="left"/>
      <w:pPr>
        <w:ind w:left="2520" w:hanging="720"/>
      </w:pPr>
      <w:rPr>
        <w:rFonts w:cs="Times New Roman" w:hint="default"/>
      </w:rPr>
    </w:lvl>
    <w:lvl w:ilvl="3" w:tplc="6D0CCB20">
      <w:start w:val="1"/>
      <w:numFmt w:val="lowerLetter"/>
      <w:lvlText w:val="%4)"/>
      <w:lvlJc w:val="left"/>
      <w:pPr>
        <w:ind w:left="2880" w:hanging="360"/>
      </w:pPr>
      <w:rPr>
        <w:rFonts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7621112E"/>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1">
    <w:nsid w:val="77791CB9"/>
    <w:multiLevelType w:val="multilevel"/>
    <w:tmpl w:val="F374484A"/>
    <w:lvl w:ilvl="0">
      <w:start w:val="1"/>
      <w:numFmt w:val="decimal"/>
      <w:lvlText w:val="%1."/>
      <w:lvlJc w:val="left"/>
      <w:pPr>
        <w:ind w:left="720" w:hanging="360"/>
      </w:pPr>
      <w:rPr>
        <w:strike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2">
    <w:nsid w:val="78C61F90"/>
    <w:multiLevelType w:val="hybridMultilevel"/>
    <w:tmpl w:val="5A9EC2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79F56BA8"/>
    <w:multiLevelType w:val="hybridMultilevel"/>
    <w:tmpl w:val="3850C0F4"/>
    <w:lvl w:ilvl="0" w:tplc="9350C9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7A9043D2"/>
    <w:multiLevelType w:val="hybridMultilevel"/>
    <w:tmpl w:val="31B207CE"/>
    <w:name w:val="WW8Num1822"/>
    <w:lvl w:ilvl="0" w:tplc="DB501B3A">
      <w:start w:val="1"/>
      <w:numFmt w:val="decimal"/>
      <w:lvlText w:val="%1."/>
      <w:lvlJc w:val="left"/>
      <w:pPr>
        <w:tabs>
          <w:tab w:val="num" w:pos="2880"/>
        </w:tabs>
        <w:ind w:left="2880" w:hanging="360"/>
      </w:pPr>
      <w:rPr>
        <w:rFonts w:ascii="Cambria" w:eastAsia="Times New Roman" w:hAnsi="Cambria" w:cs="Times New Roman"/>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5">
    <w:nsid w:val="7B971EC4"/>
    <w:multiLevelType w:val="hybridMultilevel"/>
    <w:tmpl w:val="382E89C2"/>
    <w:lvl w:ilvl="0" w:tplc="4F4A4D92">
      <w:start w:val="1"/>
      <w:numFmt w:val="lowerLetter"/>
      <w:lvlText w:val="%1)"/>
      <w:lvlJc w:val="left"/>
      <w:pPr>
        <w:ind w:left="720" w:hanging="360"/>
      </w:pPr>
      <w:rPr>
        <w:rFonts w:ascii="Times New Roman" w:eastAsia="Times New Roman" w:hAnsi="Times New Roman"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7B9F4F31"/>
    <w:multiLevelType w:val="multilevel"/>
    <w:tmpl w:val="FC06406C"/>
    <w:lvl w:ilvl="0">
      <w:start w:val="1"/>
      <w:numFmt w:val="decimal"/>
      <w:lvlText w:val="%1."/>
      <w:lvlJc w:val="left"/>
      <w:pPr>
        <w:ind w:left="720"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7">
    <w:nsid w:val="7BF10DCB"/>
    <w:multiLevelType w:val="hybridMultilevel"/>
    <w:tmpl w:val="A7A623B0"/>
    <w:name w:val="WW8Num182"/>
    <w:lvl w:ilvl="0" w:tplc="31804C08">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360"/>
        </w:tabs>
        <w:ind w:left="-360" w:hanging="180"/>
      </w:pPr>
    </w:lvl>
    <w:lvl w:ilvl="3" w:tplc="0415000F" w:tentative="1">
      <w:start w:val="1"/>
      <w:numFmt w:val="decimal"/>
      <w:lvlText w:val="%4."/>
      <w:lvlJc w:val="left"/>
      <w:pPr>
        <w:tabs>
          <w:tab w:val="num" w:pos="360"/>
        </w:tabs>
        <w:ind w:left="360" w:hanging="360"/>
      </w:pPr>
    </w:lvl>
    <w:lvl w:ilvl="4" w:tplc="04150019" w:tentative="1">
      <w:start w:val="1"/>
      <w:numFmt w:val="lowerLetter"/>
      <w:lvlText w:val="%5."/>
      <w:lvlJc w:val="left"/>
      <w:pPr>
        <w:tabs>
          <w:tab w:val="num" w:pos="1080"/>
        </w:tabs>
        <w:ind w:left="1080" w:hanging="360"/>
      </w:pPr>
    </w:lvl>
    <w:lvl w:ilvl="5" w:tplc="0415001B" w:tentative="1">
      <w:start w:val="1"/>
      <w:numFmt w:val="lowerRoman"/>
      <w:lvlText w:val="%6."/>
      <w:lvlJc w:val="right"/>
      <w:pPr>
        <w:tabs>
          <w:tab w:val="num" w:pos="1800"/>
        </w:tabs>
        <w:ind w:left="1800" w:hanging="180"/>
      </w:pPr>
    </w:lvl>
    <w:lvl w:ilvl="6" w:tplc="0415000F" w:tentative="1">
      <w:start w:val="1"/>
      <w:numFmt w:val="decimal"/>
      <w:lvlText w:val="%7."/>
      <w:lvlJc w:val="left"/>
      <w:pPr>
        <w:tabs>
          <w:tab w:val="num" w:pos="2520"/>
        </w:tabs>
        <w:ind w:left="2520" w:hanging="360"/>
      </w:pPr>
    </w:lvl>
    <w:lvl w:ilvl="7" w:tplc="04150019" w:tentative="1">
      <w:start w:val="1"/>
      <w:numFmt w:val="lowerLetter"/>
      <w:lvlText w:val="%8."/>
      <w:lvlJc w:val="left"/>
      <w:pPr>
        <w:tabs>
          <w:tab w:val="num" w:pos="3240"/>
        </w:tabs>
        <w:ind w:left="3240" w:hanging="360"/>
      </w:pPr>
    </w:lvl>
    <w:lvl w:ilvl="8" w:tplc="0415001B" w:tentative="1">
      <w:start w:val="1"/>
      <w:numFmt w:val="lowerRoman"/>
      <w:lvlText w:val="%9."/>
      <w:lvlJc w:val="right"/>
      <w:pPr>
        <w:tabs>
          <w:tab w:val="num" w:pos="3960"/>
        </w:tabs>
        <w:ind w:left="3960" w:hanging="180"/>
      </w:pPr>
    </w:lvl>
  </w:abstractNum>
  <w:abstractNum w:abstractNumId="198">
    <w:nsid w:val="7C3965D3"/>
    <w:multiLevelType w:val="multilevel"/>
    <w:tmpl w:val="4EB8802A"/>
    <w:lvl w:ilvl="0">
      <w:start w:val="1"/>
      <w:numFmt w:val="decimal"/>
      <w:lvlText w:val="%1."/>
      <w:lvlJc w:val="left"/>
      <w:pPr>
        <w:ind w:left="360" w:hanging="360"/>
      </w:pPr>
      <w:rPr>
        <w:strike w:val="0"/>
      </w:rPr>
    </w:lvl>
    <w:lvl w:ilvl="1">
      <w:start w:val="1"/>
      <w:numFmt w:val="decimal"/>
      <w:isLgl/>
      <w:lvlText w:val="%1.%2."/>
      <w:lvlJc w:val="left"/>
      <w:pPr>
        <w:ind w:left="720" w:hanging="720"/>
      </w:pPr>
      <w:rPr>
        <w:rFonts w:hint="default"/>
        <w:strike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9">
    <w:nsid w:val="7C6F0006"/>
    <w:multiLevelType w:val="hybridMultilevel"/>
    <w:tmpl w:val="3620D1AC"/>
    <w:name w:val="WW8Num1004224323"/>
    <w:lvl w:ilvl="0" w:tplc="00000016">
      <w:start w:val="1"/>
      <w:numFmt w:val="decimal"/>
      <w:lvlText w:val="%1)"/>
      <w:lvlJc w:val="left"/>
      <w:pPr>
        <w:tabs>
          <w:tab w:val="num" w:pos="-218"/>
        </w:tabs>
        <w:ind w:left="502" w:hanging="360"/>
      </w:pPr>
      <w:rPr>
        <w:color w:val="auto"/>
      </w:rPr>
    </w:lvl>
    <w:lvl w:ilvl="1" w:tplc="04150019">
      <w:start w:val="1"/>
      <w:numFmt w:val="lowerLetter"/>
      <w:lvlText w:val="%2."/>
      <w:lvlJc w:val="left"/>
      <w:pPr>
        <w:tabs>
          <w:tab w:val="num" w:pos="1222"/>
        </w:tabs>
        <w:ind w:left="1222" w:hanging="360"/>
      </w:pPr>
    </w:lvl>
    <w:lvl w:ilvl="2" w:tplc="0415001B">
      <w:start w:val="1"/>
      <w:numFmt w:val="lowerRoman"/>
      <w:lvlText w:val="%3."/>
      <w:lvlJc w:val="right"/>
      <w:pPr>
        <w:tabs>
          <w:tab w:val="num" w:pos="1942"/>
        </w:tabs>
        <w:ind w:left="1942" w:hanging="180"/>
      </w:pPr>
    </w:lvl>
    <w:lvl w:ilvl="3" w:tplc="0415000F">
      <w:start w:val="1"/>
      <w:numFmt w:val="decimal"/>
      <w:lvlText w:val="%4."/>
      <w:lvlJc w:val="left"/>
      <w:pPr>
        <w:tabs>
          <w:tab w:val="num" w:pos="2662"/>
        </w:tabs>
        <w:ind w:left="2662" w:hanging="360"/>
      </w:pPr>
    </w:lvl>
    <w:lvl w:ilvl="4" w:tplc="04150019">
      <w:start w:val="1"/>
      <w:numFmt w:val="lowerLetter"/>
      <w:lvlText w:val="%5."/>
      <w:lvlJc w:val="left"/>
      <w:pPr>
        <w:tabs>
          <w:tab w:val="num" w:pos="3382"/>
        </w:tabs>
        <w:ind w:left="3382" w:hanging="360"/>
      </w:pPr>
    </w:lvl>
    <w:lvl w:ilvl="5" w:tplc="0415001B">
      <w:start w:val="1"/>
      <w:numFmt w:val="lowerRoman"/>
      <w:lvlText w:val="%6."/>
      <w:lvlJc w:val="right"/>
      <w:pPr>
        <w:tabs>
          <w:tab w:val="num" w:pos="4102"/>
        </w:tabs>
        <w:ind w:left="4102" w:hanging="180"/>
      </w:pPr>
    </w:lvl>
    <w:lvl w:ilvl="6" w:tplc="0415000F">
      <w:start w:val="1"/>
      <w:numFmt w:val="decimal"/>
      <w:lvlText w:val="%7."/>
      <w:lvlJc w:val="left"/>
      <w:pPr>
        <w:tabs>
          <w:tab w:val="num" w:pos="4822"/>
        </w:tabs>
        <w:ind w:left="4822" w:hanging="360"/>
      </w:pPr>
    </w:lvl>
    <w:lvl w:ilvl="7" w:tplc="04150019">
      <w:start w:val="1"/>
      <w:numFmt w:val="lowerLetter"/>
      <w:lvlText w:val="%8."/>
      <w:lvlJc w:val="left"/>
      <w:pPr>
        <w:tabs>
          <w:tab w:val="num" w:pos="5542"/>
        </w:tabs>
        <w:ind w:left="5542" w:hanging="360"/>
      </w:pPr>
    </w:lvl>
    <w:lvl w:ilvl="8" w:tplc="0415001B">
      <w:start w:val="1"/>
      <w:numFmt w:val="lowerRoman"/>
      <w:lvlText w:val="%9."/>
      <w:lvlJc w:val="right"/>
      <w:pPr>
        <w:tabs>
          <w:tab w:val="num" w:pos="6262"/>
        </w:tabs>
        <w:ind w:left="6262" w:hanging="180"/>
      </w:pPr>
    </w:lvl>
  </w:abstractNum>
  <w:abstractNum w:abstractNumId="200">
    <w:nsid w:val="7DC83175"/>
    <w:multiLevelType w:val="hybridMultilevel"/>
    <w:tmpl w:val="99F272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7DE0441E"/>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2">
    <w:nsid w:val="7EDD45C1"/>
    <w:multiLevelType w:val="hybridMultilevel"/>
    <w:tmpl w:val="46EEAD3A"/>
    <w:lvl w:ilvl="0" w:tplc="02C230F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7EFE2CDF"/>
    <w:multiLevelType w:val="multilevel"/>
    <w:tmpl w:val="5BA2C1E0"/>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rPr>
    </w:lvl>
    <w:lvl w:ilvl="3">
      <w:start w:val="1"/>
      <w:numFmt w:val="bullet"/>
      <w:lvlText w:val=""/>
      <w:lvlJc w:val="left"/>
      <w:pPr>
        <w:ind w:left="1728" w:hanging="648"/>
      </w:pPr>
      <w:rPr>
        <w:rFonts w:ascii="Symbol" w:hAnsi="Symbol" w:hint="default"/>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89"/>
  </w:num>
  <w:num w:numId="3">
    <w:abstractNumId w:val="90"/>
  </w:num>
  <w:num w:numId="4">
    <w:abstractNumId w:val="174"/>
  </w:num>
  <w:num w:numId="5">
    <w:abstractNumId w:val="132"/>
  </w:num>
  <w:num w:numId="6">
    <w:abstractNumId w:val="181"/>
  </w:num>
  <w:num w:numId="7">
    <w:abstractNumId w:val="175"/>
    <w:lvlOverride w:ilvl="0">
      <w:startOverride w:val="1"/>
    </w:lvlOverride>
  </w:num>
  <w:num w:numId="8">
    <w:abstractNumId w:val="163"/>
  </w:num>
  <w:num w:numId="9">
    <w:abstractNumId w:val="156"/>
  </w:num>
  <w:num w:numId="10">
    <w:abstractNumId w:val="192"/>
  </w:num>
  <w:num w:numId="11">
    <w:abstractNumId w:val="136"/>
  </w:num>
  <w:num w:numId="12">
    <w:abstractNumId w:val="126"/>
  </w:num>
  <w:num w:numId="13">
    <w:abstractNumId w:val="110"/>
  </w:num>
  <w:num w:numId="14">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2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3"/>
  </w:num>
  <w:num w:numId="29">
    <w:abstractNumId w:val="123"/>
  </w:num>
  <w:num w:numId="30">
    <w:abstractNumId w:val="182"/>
  </w:num>
  <w:num w:numId="31">
    <w:abstractNumId w:val="151"/>
  </w:num>
  <w:num w:numId="32">
    <w:abstractNumId w:val="180"/>
  </w:num>
  <w:num w:numId="33">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6"/>
  </w:num>
  <w:num w:numId="36">
    <w:abstractNumId w:val="143"/>
  </w:num>
  <w:num w:numId="37">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5"/>
  </w:num>
  <w:num w:numId="3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2"/>
  </w:num>
  <w:num w:numId="45">
    <w:abstractNumId w:val="129"/>
  </w:num>
  <w:num w:numId="46">
    <w:abstractNumId w:val="147"/>
  </w:num>
  <w:num w:numId="47">
    <w:abstractNumId w:val="1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9"/>
  </w:num>
  <w:num w:numId="50">
    <w:abstractNumId w:val="169"/>
  </w:num>
  <w:num w:numId="51">
    <w:abstractNumId w:val="142"/>
  </w:num>
  <w:num w:numId="52">
    <w:abstractNumId w:val="159"/>
  </w:num>
  <w:num w:numId="53">
    <w:abstractNumId w:val="152"/>
  </w:num>
  <w:num w:numId="54">
    <w:abstractNumId w:val="15"/>
  </w:num>
  <w:num w:numId="55">
    <w:abstractNumId w:val="39"/>
  </w:num>
  <w:num w:numId="56">
    <w:abstractNumId w:val="178"/>
  </w:num>
  <w:num w:numId="57">
    <w:abstractNumId w:val="166"/>
  </w:num>
  <w:num w:numId="58">
    <w:abstractNumId w:val="144"/>
  </w:num>
  <w:num w:numId="59">
    <w:abstractNumId w:val="198"/>
  </w:num>
  <w:num w:numId="60">
    <w:abstractNumId w:val="137"/>
  </w:num>
  <w:num w:numId="61">
    <w:abstractNumId w:val="185"/>
  </w:num>
  <w:num w:numId="62">
    <w:abstractNumId w:val="196"/>
  </w:num>
  <w:num w:numId="63">
    <w:abstractNumId w:val="184"/>
  </w:num>
  <w:num w:numId="64">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33"/>
  </w:num>
  <w:num w:numId="66">
    <w:abstractNumId w:val="189"/>
  </w:num>
  <w:num w:numId="67">
    <w:abstractNumId w:val="27"/>
  </w:num>
  <w:num w:numId="68">
    <w:abstractNumId w:val="191"/>
  </w:num>
  <w:num w:numId="69">
    <w:abstractNumId w:val="154"/>
  </w:num>
  <w:num w:numId="70">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2"/>
  </w:num>
  <w:num w:numId="72">
    <w:abstractNumId w:val="118"/>
  </w:num>
  <w:num w:numId="73">
    <w:abstractNumId w:val="128"/>
  </w:num>
  <w:num w:numId="74">
    <w:abstractNumId w:val="161"/>
  </w:num>
  <w:num w:numId="75">
    <w:abstractNumId w:val="111"/>
  </w:num>
  <w:num w:numId="76">
    <w:abstractNumId w:val="124"/>
  </w:num>
  <w:num w:numId="77">
    <w:abstractNumId w:val="177"/>
  </w:num>
  <w:num w:numId="78">
    <w:abstractNumId w:val="116"/>
  </w:num>
  <w:num w:numId="79">
    <w:abstractNumId w:val="121"/>
  </w:num>
  <w:num w:numId="80">
    <w:abstractNumId w:val="106"/>
  </w:num>
  <w:num w:numId="81">
    <w:abstractNumId w:val="164"/>
  </w:num>
  <w:num w:numId="82">
    <w:abstractNumId w:val="131"/>
  </w:num>
  <w:num w:numId="83">
    <w:abstractNumId w:val="135"/>
  </w:num>
  <w:num w:numId="84">
    <w:abstractNumId w:val="200"/>
  </w:num>
  <w:num w:numId="85">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7"/>
  </w:num>
  <w:num w:numId="87">
    <w:abstractNumId w:val="201"/>
  </w:num>
  <w:num w:numId="88">
    <w:abstractNumId w:val="158"/>
  </w:num>
  <w:num w:numId="89">
    <w:abstractNumId w:val="179"/>
  </w:num>
  <w:num w:numId="90">
    <w:abstractNumId w:val="176"/>
  </w:num>
  <w:num w:numId="91">
    <w:abstractNumId w:val="127"/>
  </w:num>
  <w:num w:numId="92">
    <w:abstractNumId w:val="172"/>
  </w:num>
  <w:num w:numId="93">
    <w:abstractNumId w:val="18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7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30"/>
  </w:num>
  <w:num w:numId="96">
    <w:abstractNumId w:val="183"/>
  </w:num>
  <w:num w:numId="97">
    <w:abstractNumId w:val="157"/>
  </w:num>
  <w:num w:numId="98">
    <w:abstractNumId w:val="91"/>
  </w:num>
  <w:num w:numId="99">
    <w:abstractNumId w:val="190"/>
  </w:num>
  <w:num w:numId="100">
    <w:abstractNumId w:val="122"/>
  </w:num>
  <w:num w:numId="101">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41"/>
  </w:num>
  <w:num w:numId="103">
    <w:abstractNumId w:val="115"/>
  </w:num>
  <w:num w:numId="104">
    <w:abstractNumId w:val="105"/>
  </w:num>
  <w:num w:numId="105">
    <w:abstractNumId w:val="138"/>
  </w:num>
  <w:num w:numId="106">
    <w:abstractNumId w:val="134"/>
  </w:num>
  <w:num w:numId="107">
    <w:abstractNumId w:val="100"/>
  </w:num>
  <w:num w:numId="108">
    <w:abstractNumId w:val="173"/>
  </w:num>
  <w:num w:numId="109">
    <w:abstractNumId w:val="113"/>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0000"/>
  <w:defaultTabStop w:val="255"/>
  <w:hyphenationZone w:val="425"/>
  <w:defaultTableStyle w:val="Normalny"/>
  <w:drawingGridHorizontalSpacing w:val="187"/>
  <w:drawingGridVerticalSpacing w:val="0"/>
  <w:displayHorizontalDrawingGridEvery w:val="0"/>
  <w:displayVerticalDrawingGridEvery w:val="0"/>
  <w:noPunctuationKerning/>
  <w:characterSpacingControl w:val="doNotCompress"/>
  <w:hdrShapeDefaults>
    <o:shapedefaults v:ext="edit" spidmax="5122"/>
  </w:hdrShapeDefaults>
  <w:footnotePr>
    <w:footnote w:id="-1"/>
    <w:footnote w:id="0"/>
  </w:footnotePr>
  <w:endnotePr>
    <w:endnote w:id="-1"/>
    <w:endnote w:id="0"/>
  </w:endnotePr>
  <w:compat/>
  <w:rsids>
    <w:rsidRoot w:val="008F3EAE"/>
    <w:rsid w:val="000043D1"/>
    <w:rsid w:val="00004C18"/>
    <w:rsid w:val="0000698F"/>
    <w:rsid w:val="00006D59"/>
    <w:rsid w:val="00006ED8"/>
    <w:rsid w:val="00007376"/>
    <w:rsid w:val="00007A9D"/>
    <w:rsid w:val="00014529"/>
    <w:rsid w:val="000166E1"/>
    <w:rsid w:val="0002149D"/>
    <w:rsid w:val="000227AF"/>
    <w:rsid w:val="00022FC4"/>
    <w:rsid w:val="00023C4B"/>
    <w:rsid w:val="00023CC4"/>
    <w:rsid w:val="00023FC5"/>
    <w:rsid w:val="00024E7D"/>
    <w:rsid w:val="00025CAA"/>
    <w:rsid w:val="00025DE8"/>
    <w:rsid w:val="00026A84"/>
    <w:rsid w:val="000271FC"/>
    <w:rsid w:val="0002770E"/>
    <w:rsid w:val="00027F36"/>
    <w:rsid w:val="000321E8"/>
    <w:rsid w:val="00032BEB"/>
    <w:rsid w:val="000334E7"/>
    <w:rsid w:val="00035691"/>
    <w:rsid w:val="00035EF0"/>
    <w:rsid w:val="000361AE"/>
    <w:rsid w:val="00036235"/>
    <w:rsid w:val="000365C0"/>
    <w:rsid w:val="000372DA"/>
    <w:rsid w:val="000374E3"/>
    <w:rsid w:val="00037D55"/>
    <w:rsid w:val="0004018D"/>
    <w:rsid w:val="000405FA"/>
    <w:rsid w:val="000415C7"/>
    <w:rsid w:val="0004427A"/>
    <w:rsid w:val="00045199"/>
    <w:rsid w:val="00045317"/>
    <w:rsid w:val="00045C16"/>
    <w:rsid w:val="00046ABA"/>
    <w:rsid w:val="00047D1F"/>
    <w:rsid w:val="000504E2"/>
    <w:rsid w:val="0005086A"/>
    <w:rsid w:val="00052446"/>
    <w:rsid w:val="00052A9A"/>
    <w:rsid w:val="00053697"/>
    <w:rsid w:val="00054536"/>
    <w:rsid w:val="00055C3C"/>
    <w:rsid w:val="00055C56"/>
    <w:rsid w:val="0005717B"/>
    <w:rsid w:val="000575FB"/>
    <w:rsid w:val="00057DCA"/>
    <w:rsid w:val="00060B8F"/>
    <w:rsid w:val="00061F79"/>
    <w:rsid w:val="00062270"/>
    <w:rsid w:val="00062FE0"/>
    <w:rsid w:val="00063991"/>
    <w:rsid w:val="0006469B"/>
    <w:rsid w:val="000646B5"/>
    <w:rsid w:val="00064EF0"/>
    <w:rsid w:val="000656D8"/>
    <w:rsid w:val="000659A6"/>
    <w:rsid w:val="000676E2"/>
    <w:rsid w:val="000700EA"/>
    <w:rsid w:val="0007062B"/>
    <w:rsid w:val="00072024"/>
    <w:rsid w:val="000721FC"/>
    <w:rsid w:val="00072B9B"/>
    <w:rsid w:val="00072EA4"/>
    <w:rsid w:val="0007492F"/>
    <w:rsid w:val="00075614"/>
    <w:rsid w:val="000758DD"/>
    <w:rsid w:val="0007591F"/>
    <w:rsid w:val="000765FC"/>
    <w:rsid w:val="000771ED"/>
    <w:rsid w:val="00077992"/>
    <w:rsid w:val="00080D84"/>
    <w:rsid w:val="000818E9"/>
    <w:rsid w:val="00081E00"/>
    <w:rsid w:val="00082C5C"/>
    <w:rsid w:val="0008305E"/>
    <w:rsid w:val="00083124"/>
    <w:rsid w:val="00083D17"/>
    <w:rsid w:val="00083F9B"/>
    <w:rsid w:val="000842D3"/>
    <w:rsid w:val="000856A2"/>
    <w:rsid w:val="00086B45"/>
    <w:rsid w:val="00086C27"/>
    <w:rsid w:val="00086CF3"/>
    <w:rsid w:val="00087C85"/>
    <w:rsid w:val="000913C6"/>
    <w:rsid w:val="00091E86"/>
    <w:rsid w:val="000932E2"/>
    <w:rsid w:val="00095696"/>
    <w:rsid w:val="00095916"/>
    <w:rsid w:val="00096CCE"/>
    <w:rsid w:val="00096FED"/>
    <w:rsid w:val="000978A5"/>
    <w:rsid w:val="00097B1E"/>
    <w:rsid w:val="000A2687"/>
    <w:rsid w:val="000A4BFD"/>
    <w:rsid w:val="000A4E23"/>
    <w:rsid w:val="000A53B7"/>
    <w:rsid w:val="000A57AA"/>
    <w:rsid w:val="000A6C34"/>
    <w:rsid w:val="000B0407"/>
    <w:rsid w:val="000B1180"/>
    <w:rsid w:val="000B1B9A"/>
    <w:rsid w:val="000B2D72"/>
    <w:rsid w:val="000B421F"/>
    <w:rsid w:val="000B43A2"/>
    <w:rsid w:val="000B4E13"/>
    <w:rsid w:val="000B51D7"/>
    <w:rsid w:val="000B5225"/>
    <w:rsid w:val="000B577E"/>
    <w:rsid w:val="000B646B"/>
    <w:rsid w:val="000B6B1A"/>
    <w:rsid w:val="000B725F"/>
    <w:rsid w:val="000C0887"/>
    <w:rsid w:val="000C1FA0"/>
    <w:rsid w:val="000C2EA4"/>
    <w:rsid w:val="000C317E"/>
    <w:rsid w:val="000C3455"/>
    <w:rsid w:val="000C4003"/>
    <w:rsid w:val="000C45E8"/>
    <w:rsid w:val="000C4812"/>
    <w:rsid w:val="000C5336"/>
    <w:rsid w:val="000C6B8D"/>
    <w:rsid w:val="000C7870"/>
    <w:rsid w:val="000D1348"/>
    <w:rsid w:val="000D1B5C"/>
    <w:rsid w:val="000D1C6D"/>
    <w:rsid w:val="000D1CE9"/>
    <w:rsid w:val="000D22CD"/>
    <w:rsid w:val="000D2E25"/>
    <w:rsid w:val="000D621B"/>
    <w:rsid w:val="000D6605"/>
    <w:rsid w:val="000E0EEF"/>
    <w:rsid w:val="000E1274"/>
    <w:rsid w:val="000E19C5"/>
    <w:rsid w:val="000E36C0"/>
    <w:rsid w:val="000E421C"/>
    <w:rsid w:val="000E62A7"/>
    <w:rsid w:val="000E63EE"/>
    <w:rsid w:val="000E66EE"/>
    <w:rsid w:val="000F027F"/>
    <w:rsid w:val="000F0832"/>
    <w:rsid w:val="000F0C80"/>
    <w:rsid w:val="000F1786"/>
    <w:rsid w:val="000F2261"/>
    <w:rsid w:val="000F260B"/>
    <w:rsid w:val="000F2AF4"/>
    <w:rsid w:val="000F2EB4"/>
    <w:rsid w:val="000F319F"/>
    <w:rsid w:val="000F3D81"/>
    <w:rsid w:val="000F4F41"/>
    <w:rsid w:val="000F516A"/>
    <w:rsid w:val="000F609C"/>
    <w:rsid w:val="000F63ED"/>
    <w:rsid w:val="000F6897"/>
    <w:rsid w:val="00100517"/>
    <w:rsid w:val="001005B4"/>
    <w:rsid w:val="001028AB"/>
    <w:rsid w:val="00102F71"/>
    <w:rsid w:val="001038AC"/>
    <w:rsid w:val="00104537"/>
    <w:rsid w:val="00106B91"/>
    <w:rsid w:val="0010711D"/>
    <w:rsid w:val="0010745A"/>
    <w:rsid w:val="001116EF"/>
    <w:rsid w:val="00111A8E"/>
    <w:rsid w:val="00111F1A"/>
    <w:rsid w:val="00111FDC"/>
    <w:rsid w:val="001147EF"/>
    <w:rsid w:val="00114FFB"/>
    <w:rsid w:val="00115484"/>
    <w:rsid w:val="001158E0"/>
    <w:rsid w:val="0011667C"/>
    <w:rsid w:val="00117143"/>
    <w:rsid w:val="00120BBC"/>
    <w:rsid w:val="001226CB"/>
    <w:rsid w:val="001253CF"/>
    <w:rsid w:val="0012683E"/>
    <w:rsid w:val="00126A3F"/>
    <w:rsid w:val="0012713E"/>
    <w:rsid w:val="0012716D"/>
    <w:rsid w:val="001272AB"/>
    <w:rsid w:val="001273CE"/>
    <w:rsid w:val="0013374B"/>
    <w:rsid w:val="00134E54"/>
    <w:rsid w:val="00135229"/>
    <w:rsid w:val="0013600F"/>
    <w:rsid w:val="0013704A"/>
    <w:rsid w:val="00137E4D"/>
    <w:rsid w:val="0014294D"/>
    <w:rsid w:val="001437D1"/>
    <w:rsid w:val="001440DB"/>
    <w:rsid w:val="00147DA0"/>
    <w:rsid w:val="0015040A"/>
    <w:rsid w:val="0015047C"/>
    <w:rsid w:val="00150480"/>
    <w:rsid w:val="00150808"/>
    <w:rsid w:val="00150D53"/>
    <w:rsid w:val="001514DB"/>
    <w:rsid w:val="00152005"/>
    <w:rsid w:val="00154694"/>
    <w:rsid w:val="0015520D"/>
    <w:rsid w:val="00155798"/>
    <w:rsid w:val="00155D5C"/>
    <w:rsid w:val="0015657D"/>
    <w:rsid w:val="0015723B"/>
    <w:rsid w:val="00161378"/>
    <w:rsid w:val="00161B05"/>
    <w:rsid w:val="00162291"/>
    <w:rsid w:val="0016325B"/>
    <w:rsid w:val="00163FAA"/>
    <w:rsid w:val="00164330"/>
    <w:rsid w:val="00164E0B"/>
    <w:rsid w:val="00165459"/>
    <w:rsid w:val="00165E2F"/>
    <w:rsid w:val="00166600"/>
    <w:rsid w:val="00166A70"/>
    <w:rsid w:val="001708AE"/>
    <w:rsid w:val="00170D0A"/>
    <w:rsid w:val="00171400"/>
    <w:rsid w:val="00172731"/>
    <w:rsid w:val="00172BF3"/>
    <w:rsid w:val="00173906"/>
    <w:rsid w:val="001739D6"/>
    <w:rsid w:val="001744AD"/>
    <w:rsid w:val="001769AA"/>
    <w:rsid w:val="00176C7B"/>
    <w:rsid w:val="001779D8"/>
    <w:rsid w:val="001804B1"/>
    <w:rsid w:val="001812A5"/>
    <w:rsid w:val="001819FA"/>
    <w:rsid w:val="001826E6"/>
    <w:rsid w:val="00182B95"/>
    <w:rsid w:val="001836E2"/>
    <w:rsid w:val="001845DC"/>
    <w:rsid w:val="00186C46"/>
    <w:rsid w:val="00186F04"/>
    <w:rsid w:val="00190234"/>
    <w:rsid w:val="0019176D"/>
    <w:rsid w:val="00192696"/>
    <w:rsid w:val="0019340C"/>
    <w:rsid w:val="001940A8"/>
    <w:rsid w:val="00194404"/>
    <w:rsid w:val="00194B12"/>
    <w:rsid w:val="001951F4"/>
    <w:rsid w:val="00196F5E"/>
    <w:rsid w:val="001976DD"/>
    <w:rsid w:val="001A04ED"/>
    <w:rsid w:val="001A1BE5"/>
    <w:rsid w:val="001A3E14"/>
    <w:rsid w:val="001A45A1"/>
    <w:rsid w:val="001A4B16"/>
    <w:rsid w:val="001A7147"/>
    <w:rsid w:val="001A770E"/>
    <w:rsid w:val="001B02F8"/>
    <w:rsid w:val="001B0D9A"/>
    <w:rsid w:val="001B12DF"/>
    <w:rsid w:val="001B1877"/>
    <w:rsid w:val="001B229C"/>
    <w:rsid w:val="001B252E"/>
    <w:rsid w:val="001B2B01"/>
    <w:rsid w:val="001B2F88"/>
    <w:rsid w:val="001B3194"/>
    <w:rsid w:val="001B4685"/>
    <w:rsid w:val="001B52CB"/>
    <w:rsid w:val="001B5A3B"/>
    <w:rsid w:val="001B68BB"/>
    <w:rsid w:val="001B7037"/>
    <w:rsid w:val="001C04E6"/>
    <w:rsid w:val="001C1B68"/>
    <w:rsid w:val="001C2F7A"/>
    <w:rsid w:val="001C3088"/>
    <w:rsid w:val="001C321E"/>
    <w:rsid w:val="001C3228"/>
    <w:rsid w:val="001C3680"/>
    <w:rsid w:val="001C3779"/>
    <w:rsid w:val="001C39DE"/>
    <w:rsid w:val="001C489A"/>
    <w:rsid w:val="001C529A"/>
    <w:rsid w:val="001C56CF"/>
    <w:rsid w:val="001C6170"/>
    <w:rsid w:val="001C636F"/>
    <w:rsid w:val="001C6AC6"/>
    <w:rsid w:val="001C70A7"/>
    <w:rsid w:val="001C71C1"/>
    <w:rsid w:val="001C7F93"/>
    <w:rsid w:val="001C7FDD"/>
    <w:rsid w:val="001D1EC0"/>
    <w:rsid w:val="001D21E1"/>
    <w:rsid w:val="001D227A"/>
    <w:rsid w:val="001D2A81"/>
    <w:rsid w:val="001D2D06"/>
    <w:rsid w:val="001D3538"/>
    <w:rsid w:val="001D4073"/>
    <w:rsid w:val="001D485E"/>
    <w:rsid w:val="001D4A07"/>
    <w:rsid w:val="001D4DE5"/>
    <w:rsid w:val="001D5BB0"/>
    <w:rsid w:val="001D603C"/>
    <w:rsid w:val="001D6284"/>
    <w:rsid w:val="001D775A"/>
    <w:rsid w:val="001D7A06"/>
    <w:rsid w:val="001D7CDE"/>
    <w:rsid w:val="001E00F4"/>
    <w:rsid w:val="001E01F3"/>
    <w:rsid w:val="001E16B1"/>
    <w:rsid w:val="001E24C4"/>
    <w:rsid w:val="001E5BCB"/>
    <w:rsid w:val="001E7A57"/>
    <w:rsid w:val="001F012D"/>
    <w:rsid w:val="001F3DB8"/>
    <w:rsid w:val="001F4124"/>
    <w:rsid w:val="001F41A2"/>
    <w:rsid w:val="001F50F4"/>
    <w:rsid w:val="001F5EEB"/>
    <w:rsid w:val="001F715F"/>
    <w:rsid w:val="001F76A4"/>
    <w:rsid w:val="001F7E43"/>
    <w:rsid w:val="002022A0"/>
    <w:rsid w:val="00202ADE"/>
    <w:rsid w:val="00203968"/>
    <w:rsid w:val="00204762"/>
    <w:rsid w:val="00204FE9"/>
    <w:rsid w:val="0020520D"/>
    <w:rsid w:val="0020778F"/>
    <w:rsid w:val="00210A31"/>
    <w:rsid w:val="00210E07"/>
    <w:rsid w:val="00212193"/>
    <w:rsid w:val="00212E73"/>
    <w:rsid w:val="00213F46"/>
    <w:rsid w:val="00213F67"/>
    <w:rsid w:val="0021403B"/>
    <w:rsid w:val="0021494D"/>
    <w:rsid w:val="0021644F"/>
    <w:rsid w:val="00216978"/>
    <w:rsid w:val="00216E4B"/>
    <w:rsid w:val="00217A60"/>
    <w:rsid w:val="002207D5"/>
    <w:rsid w:val="002216C9"/>
    <w:rsid w:val="002221A7"/>
    <w:rsid w:val="0022242F"/>
    <w:rsid w:val="00222885"/>
    <w:rsid w:val="00223AFB"/>
    <w:rsid w:val="00223F14"/>
    <w:rsid w:val="00224DD2"/>
    <w:rsid w:val="00225226"/>
    <w:rsid w:val="00225753"/>
    <w:rsid w:val="00225A69"/>
    <w:rsid w:val="00227646"/>
    <w:rsid w:val="002277A6"/>
    <w:rsid w:val="00234733"/>
    <w:rsid w:val="00234F58"/>
    <w:rsid w:val="00236002"/>
    <w:rsid w:val="00237799"/>
    <w:rsid w:val="00240CEF"/>
    <w:rsid w:val="00243373"/>
    <w:rsid w:val="00243F31"/>
    <w:rsid w:val="00244D13"/>
    <w:rsid w:val="00244EF6"/>
    <w:rsid w:val="002461D0"/>
    <w:rsid w:val="002471B6"/>
    <w:rsid w:val="00247338"/>
    <w:rsid w:val="002478ED"/>
    <w:rsid w:val="00250B0D"/>
    <w:rsid w:val="00252180"/>
    <w:rsid w:val="00252676"/>
    <w:rsid w:val="00252783"/>
    <w:rsid w:val="00253466"/>
    <w:rsid w:val="00253582"/>
    <w:rsid w:val="002540DC"/>
    <w:rsid w:val="002546CA"/>
    <w:rsid w:val="00256445"/>
    <w:rsid w:val="0025667C"/>
    <w:rsid w:val="00256E72"/>
    <w:rsid w:val="002576B4"/>
    <w:rsid w:val="00260CD2"/>
    <w:rsid w:val="00260D02"/>
    <w:rsid w:val="00260F62"/>
    <w:rsid w:val="00261114"/>
    <w:rsid w:val="002618DA"/>
    <w:rsid w:val="00262894"/>
    <w:rsid w:val="0026323B"/>
    <w:rsid w:val="00264655"/>
    <w:rsid w:val="00266432"/>
    <w:rsid w:val="00266538"/>
    <w:rsid w:val="00266593"/>
    <w:rsid w:val="00266901"/>
    <w:rsid w:val="002679C3"/>
    <w:rsid w:val="002700A0"/>
    <w:rsid w:val="00270190"/>
    <w:rsid w:val="0027103B"/>
    <w:rsid w:val="00271525"/>
    <w:rsid w:val="00274608"/>
    <w:rsid w:val="00275473"/>
    <w:rsid w:val="0027603A"/>
    <w:rsid w:val="00277EF9"/>
    <w:rsid w:val="00280191"/>
    <w:rsid w:val="00280E87"/>
    <w:rsid w:val="00281758"/>
    <w:rsid w:val="00282134"/>
    <w:rsid w:val="00283743"/>
    <w:rsid w:val="00284C25"/>
    <w:rsid w:val="002854CC"/>
    <w:rsid w:val="00285D72"/>
    <w:rsid w:val="00287C2A"/>
    <w:rsid w:val="00290452"/>
    <w:rsid w:val="00290522"/>
    <w:rsid w:val="0029181C"/>
    <w:rsid w:val="00291859"/>
    <w:rsid w:val="00291D0E"/>
    <w:rsid w:val="002927FA"/>
    <w:rsid w:val="00292FD0"/>
    <w:rsid w:val="002939A2"/>
    <w:rsid w:val="00294F1B"/>
    <w:rsid w:val="00295BCE"/>
    <w:rsid w:val="0029603B"/>
    <w:rsid w:val="00297440"/>
    <w:rsid w:val="002A02BA"/>
    <w:rsid w:val="002A06F2"/>
    <w:rsid w:val="002A15C2"/>
    <w:rsid w:val="002A2237"/>
    <w:rsid w:val="002A3257"/>
    <w:rsid w:val="002A3500"/>
    <w:rsid w:val="002A368C"/>
    <w:rsid w:val="002A6C14"/>
    <w:rsid w:val="002A71EB"/>
    <w:rsid w:val="002B0631"/>
    <w:rsid w:val="002B1C42"/>
    <w:rsid w:val="002B2E7F"/>
    <w:rsid w:val="002B6501"/>
    <w:rsid w:val="002C0E61"/>
    <w:rsid w:val="002C23E6"/>
    <w:rsid w:val="002C2508"/>
    <w:rsid w:val="002C30CC"/>
    <w:rsid w:val="002C4BEC"/>
    <w:rsid w:val="002C4F4F"/>
    <w:rsid w:val="002C548B"/>
    <w:rsid w:val="002C6F88"/>
    <w:rsid w:val="002D01C0"/>
    <w:rsid w:val="002D122D"/>
    <w:rsid w:val="002D13A1"/>
    <w:rsid w:val="002D236A"/>
    <w:rsid w:val="002D702C"/>
    <w:rsid w:val="002D73F9"/>
    <w:rsid w:val="002E107E"/>
    <w:rsid w:val="002E119C"/>
    <w:rsid w:val="002E2AE4"/>
    <w:rsid w:val="002E2CAD"/>
    <w:rsid w:val="002F1658"/>
    <w:rsid w:val="002F2E76"/>
    <w:rsid w:val="002F33E2"/>
    <w:rsid w:val="002F40D0"/>
    <w:rsid w:val="002F4268"/>
    <w:rsid w:val="002F4475"/>
    <w:rsid w:val="002F4D5A"/>
    <w:rsid w:val="002F6263"/>
    <w:rsid w:val="002F77CD"/>
    <w:rsid w:val="0030136E"/>
    <w:rsid w:val="00301CC2"/>
    <w:rsid w:val="00302722"/>
    <w:rsid w:val="00304679"/>
    <w:rsid w:val="003064D2"/>
    <w:rsid w:val="003078EE"/>
    <w:rsid w:val="00310219"/>
    <w:rsid w:val="00310D8D"/>
    <w:rsid w:val="003113A1"/>
    <w:rsid w:val="00312625"/>
    <w:rsid w:val="003127DE"/>
    <w:rsid w:val="00314B93"/>
    <w:rsid w:val="00317C33"/>
    <w:rsid w:val="00321351"/>
    <w:rsid w:val="00321C35"/>
    <w:rsid w:val="00324615"/>
    <w:rsid w:val="00326DCC"/>
    <w:rsid w:val="00327FBE"/>
    <w:rsid w:val="003307B5"/>
    <w:rsid w:val="00331579"/>
    <w:rsid w:val="00331A53"/>
    <w:rsid w:val="0033464C"/>
    <w:rsid w:val="00334CA0"/>
    <w:rsid w:val="0033581C"/>
    <w:rsid w:val="00340101"/>
    <w:rsid w:val="0034021B"/>
    <w:rsid w:val="003402AD"/>
    <w:rsid w:val="003446DA"/>
    <w:rsid w:val="003447A7"/>
    <w:rsid w:val="003466B3"/>
    <w:rsid w:val="00346776"/>
    <w:rsid w:val="003470CE"/>
    <w:rsid w:val="00347573"/>
    <w:rsid w:val="00350521"/>
    <w:rsid w:val="003512C1"/>
    <w:rsid w:val="0035209A"/>
    <w:rsid w:val="00352119"/>
    <w:rsid w:val="00352340"/>
    <w:rsid w:val="00352501"/>
    <w:rsid w:val="00352E5E"/>
    <w:rsid w:val="00355CAF"/>
    <w:rsid w:val="0035626A"/>
    <w:rsid w:val="003569A6"/>
    <w:rsid w:val="00356E9F"/>
    <w:rsid w:val="00357E1A"/>
    <w:rsid w:val="003606C7"/>
    <w:rsid w:val="003610C0"/>
    <w:rsid w:val="003629D8"/>
    <w:rsid w:val="0036514B"/>
    <w:rsid w:val="0036651E"/>
    <w:rsid w:val="003711F5"/>
    <w:rsid w:val="003712A0"/>
    <w:rsid w:val="00371542"/>
    <w:rsid w:val="00371B5E"/>
    <w:rsid w:val="00372759"/>
    <w:rsid w:val="003732E4"/>
    <w:rsid w:val="0037403C"/>
    <w:rsid w:val="00374150"/>
    <w:rsid w:val="00374EE0"/>
    <w:rsid w:val="00375D6F"/>
    <w:rsid w:val="003768EF"/>
    <w:rsid w:val="003777BF"/>
    <w:rsid w:val="00382468"/>
    <w:rsid w:val="00383235"/>
    <w:rsid w:val="00383FA9"/>
    <w:rsid w:val="0038491C"/>
    <w:rsid w:val="00384E3D"/>
    <w:rsid w:val="003879ED"/>
    <w:rsid w:val="0039007E"/>
    <w:rsid w:val="00391DD0"/>
    <w:rsid w:val="00392CB0"/>
    <w:rsid w:val="003930BC"/>
    <w:rsid w:val="003930FA"/>
    <w:rsid w:val="00394A4E"/>
    <w:rsid w:val="003961F8"/>
    <w:rsid w:val="00396235"/>
    <w:rsid w:val="003A1D84"/>
    <w:rsid w:val="003A1F9F"/>
    <w:rsid w:val="003A289D"/>
    <w:rsid w:val="003A600E"/>
    <w:rsid w:val="003A647D"/>
    <w:rsid w:val="003B075E"/>
    <w:rsid w:val="003B0DB0"/>
    <w:rsid w:val="003B22B1"/>
    <w:rsid w:val="003B2493"/>
    <w:rsid w:val="003B26AC"/>
    <w:rsid w:val="003B307B"/>
    <w:rsid w:val="003B496C"/>
    <w:rsid w:val="003B4B03"/>
    <w:rsid w:val="003B4CC6"/>
    <w:rsid w:val="003C19C0"/>
    <w:rsid w:val="003C35B0"/>
    <w:rsid w:val="003C6B24"/>
    <w:rsid w:val="003C7B02"/>
    <w:rsid w:val="003D0992"/>
    <w:rsid w:val="003D1816"/>
    <w:rsid w:val="003D1D56"/>
    <w:rsid w:val="003D2586"/>
    <w:rsid w:val="003D2FCF"/>
    <w:rsid w:val="003D4C5B"/>
    <w:rsid w:val="003D5B49"/>
    <w:rsid w:val="003D608C"/>
    <w:rsid w:val="003D6195"/>
    <w:rsid w:val="003E14A0"/>
    <w:rsid w:val="003E2140"/>
    <w:rsid w:val="003E24B7"/>
    <w:rsid w:val="003E27CD"/>
    <w:rsid w:val="003E35E2"/>
    <w:rsid w:val="003E4001"/>
    <w:rsid w:val="003E4CD3"/>
    <w:rsid w:val="003E560C"/>
    <w:rsid w:val="003E5CC9"/>
    <w:rsid w:val="003E5E17"/>
    <w:rsid w:val="003E600E"/>
    <w:rsid w:val="003E69CE"/>
    <w:rsid w:val="003E7E06"/>
    <w:rsid w:val="003F1258"/>
    <w:rsid w:val="003F195D"/>
    <w:rsid w:val="003F1ACF"/>
    <w:rsid w:val="003F1ADD"/>
    <w:rsid w:val="003F4ECB"/>
    <w:rsid w:val="00401066"/>
    <w:rsid w:val="00401645"/>
    <w:rsid w:val="00401C9C"/>
    <w:rsid w:val="00401D34"/>
    <w:rsid w:val="00402005"/>
    <w:rsid w:val="004027D1"/>
    <w:rsid w:val="00403423"/>
    <w:rsid w:val="00403C42"/>
    <w:rsid w:val="00403DFC"/>
    <w:rsid w:val="00403EF9"/>
    <w:rsid w:val="0040463D"/>
    <w:rsid w:val="00406128"/>
    <w:rsid w:val="00406CC3"/>
    <w:rsid w:val="004076D4"/>
    <w:rsid w:val="00410502"/>
    <w:rsid w:val="00410BEE"/>
    <w:rsid w:val="00410F53"/>
    <w:rsid w:val="00411060"/>
    <w:rsid w:val="0041115D"/>
    <w:rsid w:val="004125BE"/>
    <w:rsid w:val="0041400A"/>
    <w:rsid w:val="00414104"/>
    <w:rsid w:val="00414C1C"/>
    <w:rsid w:val="0041591F"/>
    <w:rsid w:val="00415C8B"/>
    <w:rsid w:val="004162BA"/>
    <w:rsid w:val="00416AFA"/>
    <w:rsid w:val="004178BC"/>
    <w:rsid w:val="00420A4E"/>
    <w:rsid w:val="00420C93"/>
    <w:rsid w:val="00420CBB"/>
    <w:rsid w:val="0042147A"/>
    <w:rsid w:val="00421FB0"/>
    <w:rsid w:val="004234F5"/>
    <w:rsid w:val="00425AD7"/>
    <w:rsid w:val="00425B61"/>
    <w:rsid w:val="004305D9"/>
    <w:rsid w:val="00432563"/>
    <w:rsid w:val="00432A1B"/>
    <w:rsid w:val="00432BE4"/>
    <w:rsid w:val="00432CD1"/>
    <w:rsid w:val="0043305D"/>
    <w:rsid w:val="00433534"/>
    <w:rsid w:val="00434542"/>
    <w:rsid w:val="00435792"/>
    <w:rsid w:val="0043674F"/>
    <w:rsid w:val="00436D98"/>
    <w:rsid w:val="0043724E"/>
    <w:rsid w:val="00437C64"/>
    <w:rsid w:val="00440EC1"/>
    <w:rsid w:val="00441B23"/>
    <w:rsid w:val="00442E56"/>
    <w:rsid w:val="004435DF"/>
    <w:rsid w:val="0044373C"/>
    <w:rsid w:val="00443DDA"/>
    <w:rsid w:val="00447972"/>
    <w:rsid w:val="00447F30"/>
    <w:rsid w:val="00450C55"/>
    <w:rsid w:val="00450D7B"/>
    <w:rsid w:val="00451619"/>
    <w:rsid w:val="0045338A"/>
    <w:rsid w:val="00457903"/>
    <w:rsid w:val="00460A6B"/>
    <w:rsid w:val="0046163E"/>
    <w:rsid w:val="0046165E"/>
    <w:rsid w:val="0046226F"/>
    <w:rsid w:val="00462A3A"/>
    <w:rsid w:val="00463306"/>
    <w:rsid w:val="004633FC"/>
    <w:rsid w:val="0046375E"/>
    <w:rsid w:val="00463C2D"/>
    <w:rsid w:val="004640F0"/>
    <w:rsid w:val="00465107"/>
    <w:rsid w:val="00465299"/>
    <w:rsid w:val="0047353E"/>
    <w:rsid w:val="00474156"/>
    <w:rsid w:val="00474493"/>
    <w:rsid w:val="00476423"/>
    <w:rsid w:val="00480266"/>
    <w:rsid w:val="00480CE2"/>
    <w:rsid w:val="004816D3"/>
    <w:rsid w:val="0048222E"/>
    <w:rsid w:val="004824AC"/>
    <w:rsid w:val="00483448"/>
    <w:rsid w:val="00483D37"/>
    <w:rsid w:val="00484838"/>
    <w:rsid w:val="0048726C"/>
    <w:rsid w:val="0048755F"/>
    <w:rsid w:val="0048783B"/>
    <w:rsid w:val="00487BD2"/>
    <w:rsid w:val="00490497"/>
    <w:rsid w:val="00490D13"/>
    <w:rsid w:val="00491B38"/>
    <w:rsid w:val="00493944"/>
    <w:rsid w:val="00493E48"/>
    <w:rsid w:val="004949F0"/>
    <w:rsid w:val="00497F14"/>
    <w:rsid w:val="004A1C33"/>
    <w:rsid w:val="004A2212"/>
    <w:rsid w:val="004A351B"/>
    <w:rsid w:val="004A4677"/>
    <w:rsid w:val="004A5978"/>
    <w:rsid w:val="004A65D0"/>
    <w:rsid w:val="004A72B9"/>
    <w:rsid w:val="004A78BB"/>
    <w:rsid w:val="004B04EF"/>
    <w:rsid w:val="004B0531"/>
    <w:rsid w:val="004B0B5B"/>
    <w:rsid w:val="004B10C2"/>
    <w:rsid w:val="004B1DE1"/>
    <w:rsid w:val="004B217B"/>
    <w:rsid w:val="004B33DB"/>
    <w:rsid w:val="004B3DFC"/>
    <w:rsid w:val="004B4DC5"/>
    <w:rsid w:val="004B4E90"/>
    <w:rsid w:val="004B5052"/>
    <w:rsid w:val="004B5BA8"/>
    <w:rsid w:val="004B5FB0"/>
    <w:rsid w:val="004B7620"/>
    <w:rsid w:val="004C0A28"/>
    <w:rsid w:val="004C19F3"/>
    <w:rsid w:val="004C2437"/>
    <w:rsid w:val="004C316F"/>
    <w:rsid w:val="004C4907"/>
    <w:rsid w:val="004C4DE8"/>
    <w:rsid w:val="004C5055"/>
    <w:rsid w:val="004C5150"/>
    <w:rsid w:val="004C54C7"/>
    <w:rsid w:val="004C6407"/>
    <w:rsid w:val="004C67AD"/>
    <w:rsid w:val="004C68A5"/>
    <w:rsid w:val="004C786C"/>
    <w:rsid w:val="004D061C"/>
    <w:rsid w:val="004D0B5D"/>
    <w:rsid w:val="004D1046"/>
    <w:rsid w:val="004D3BEF"/>
    <w:rsid w:val="004D5C46"/>
    <w:rsid w:val="004D7D97"/>
    <w:rsid w:val="004D7F52"/>
    <w:rsid w:val="004E136B"/>
    <w:rsid w:val="004E2D3E"/>
    <w:rsid w:val="004E3723"/>
    <w:rsid w:val="004E372B"/>
    <w:rsid w:val="004E393A"/>
    <w:rsid w:val="004E4064"/>
    <w:rsid w:val="004E4469"/>
    <w:rsid w:val="004E5A46"/>
    <w:rsid w:val="004F0B56"/>
    <w:rsid w:val="004F1C80"/>
    <w:rsid w:val="004F2F6D"/>
    <w:rsid w:val="004F396C"/>
    <w:rsid w:val="004F5A2F"/>
    <w:rsid w:val="004F6FC8"/>
    <w:rsid w:val="0050037D"/>
    <w:rsid w:val="00500EE5"/>
    <w:rsid w:val="00502345"/>
    <w:rsid w:val="0050271F"/>
    <w:rsid w:val="00505361"/>
    <w:rsid w:val="005065CD"/>
    <w:rsid w:val="00512266"/>
    <w:rsid w:val="00512747"/>
    <w:rsid w:val="00513244"/>
    <w:rsid w:val="005135F9"/>
    <w:rsid w:val="00513F73"/>
    <w:rsid w:val="00514C5A"/>
    <w:rsid w:val="00520842"/>
    <w:rsid w:val="00521EAD"/>
    <w:rsid w:val="00522644"/>
    <w:rsid w:val="00525A72"/>
    <w:rsid w:val="00525D16"/>
    <w:rsid w:val="00526A92"/>
    <w:rsid w:val="00526C2C"/>
    <w:rsid w:val="0052739F"/>
    <w:rsid w:val="00527686"/>
    <w:rsid w:val="00534166"/>
    <w:rsid w:val="00534ACC"/>
    <w:rsid w:val="0053612A"/>
    <w:rsid w:val="0053657A"/>
    <w:rsid w:val="00536C32"/>
    <w:rsid w:val="00537651"/>
    <w:rsid w:val="00541382"/>
    <w:rsid w:val="00542A7F"/>
    <w:rsid w:val="005445F2"/>
    <w:rsid w:val="00544BB9"/>
    <w:rsid w:val="00544DBD"/>
    <w:rsid w:val="00545057"/>
    <w:rsid w:val="00545E17"/>
    <w:rsid w:val="00546981"/>
    <w:rsid w:val="00547030"/>
    <w:rsid w:val="00547D60"/>
    <w:rsid w:val="00550878"/>
    <w:rsid w:val="0055320E"/>
    <w:rsid w:val="00553552"/>
    <w:rsid w:val="00555DE0"/>
    <w:rsid w:val="00562B45"/>
    <w:rsid w:val="00562E97"/>
    <w:rsid w:val="00563AB7"/>
    <w:rsid w:val="00563DA0"/>
    <w:rsid w:val="00563FA6"/>
    <w:rsid w:val="005644CC"/>
    <w:rsid w:val="00564A05"/>
    <w:rsid w:val="00564ABF"/>
    <w:rsid w:val="005658B7"/>
    <w:rsid w:val="00565A41"/>
    <w:rsid w:val="005661E6"/>
    <w:rsid w:val="005665AE"/>
    <w:rsid w:val="00566A25"/>
    <w:rsid w:val="00566B87"/>
    <w:rsid w:val="00567A61"/>
    <w:rsid w:val="00572299"/>
    <w:rsid w:val="00572800"/>
    <w:rsid w:val="00573454"/>
    <w:rsid w:val="005745EE"/>
    <w:rsid w:val="00575177"/>
    <w:rsid w:val="00576448"/>
    <w:rsid w:val="00580F41"/>
    <w:rsid w:val="00583468"/>
    <w:rsid w:val="00583CC7"/>
    <w:rsid w:val="0058686D"/>
    <w:rsid w:val="00586B89"/>
    <w:rsid w:val="00591B5A"/>
    <w:rsid w:val="0059293E"/>
    <w:rsid w:val="00595AAF"/>
    <w:rsid w:val="00595E94"/>
    <w:rsid w:val="00596733"/>
    <w:rsid w:val="00597599"/>
    <w:rsid w:val="005A001C"/>
    <w:rsid w:val="005A05FE"/>
    <w:rsid w:val="005A0C0E"/>
    <w:rsid w:val="005A0D6E"/>
    <w:rsid w:val="005A0EF5"/>
    <w:rsid w:val="005A14C6"/>
    <w:rsid w:val="005A1535"/>
    <w:rsid w:val="005A1848"/>
    <w:rsid w:val="005A29AF"/>
    <w:rsid w:val="005A4B69"/>
    <w:rsid w:val="005A4BF0"/>
    <w:rsid w:val="005A55BF"/>
    <w:rsid w:val="005A5C43"/>
    <w:rsid w:val="005A60BB"/>
    <w:rsid w:val="005A66C6"/>
    <w:rsid w:val="005A72DD"/>
    <w:rsid w:val="005A7D5E"/>
    <w:rsid w:val="005B0492"/>
    <w:rsid w:val="005B0A64"/>
    <w:rsid w:val="005B0FB3"/>
    <w:rsid w:val="005B2D28"/>
    <w:rsid w:val="005B369D"/>
    <w:rsid w:val="005B3D56"/>
    <w:rsid w:val="005B72DC"/>
    <w:rsid w:val="005B7D65"/>
    <w:rsid w:val="005C0398"/>
    <w:rsid w:val="005C09D6"/>
    <w:rsid w:val="005C2E85"/>
    <w:rsid w:val="005C3957"/>
    <w:rsid w:val="005C3F04"/>
    <w:rsid w:val="005C515F"/>
    <w:rsid w:val="005C5222"/>
    <w:rsid w:val="005C5C4B"/>
    <w:rsid w:val="005C733E"/>
    <w:rsid w:val="005D044A"/>
    <w:rsid w:val="005D07FD"/>
    <w:rsid w:val="005D1C7B"/>
    <w:rsid w:val="005D263C"/>
    <w:rsid w:val="005D3124"/>
    <w:rsid w:val="005D42C9"/>
    <w:rsid w:val="005D4886"/>
    <w:rsid w:val="005D52CB"/>
    <w:rsid w:val="005D5820"/>
    <w:rsid w:val="005D717F"/>
    <w:rsid w:val="005D7F1E"/>
    <w:rsid w:val="005E03D7"/>
    <w:rsid w:val="005E0E5B"/>
    <w:rsid w:val="005E1995"/>
    <w:rsid w:val="005E1A83"/>
    <w:rsid w:val="005E2190"/>
    <w:rsid w:val="005E4854"/>
    <w:rsid w:val="005E5E63"/>
    <w:rsid w:val="005E69AE"/>
    <w:rsid w:val="005E6A72"/>
    <w:rsid w:val="005E7423"/>
    <w:rsid w:val="005F05D9"/>
    <w:rsid w:val="005F1748"/>
    <w:rsid w:val="005F1DD5"/>
    <w:rsid w:val="005F391A"/>
    <w:rsid w:val="005F3BEC"/>
    <w:rsid w:val="005F4BC7"/>
    <w:rsid w:val="005F4D74"/>
    <w:rsid w:val="005F799C"/>
    <w:rsid w:val="006013C8"/>
    <w:rsid w:val="00601B13"/>
    <w:rsid w:val="00601D02"/>
    <w:rsid w:val="00605EFA"/>
    <w:rsid w:val="006062D5"/>
    <w:rsid w:val="00606B5F"/>
    <w:rsid w:val="006076D2"/>
    <w:rsid w:val="00607F3D"/>
    <w:rsid w:val="00610C1F"/>
    <w:rsid w:val="00612AA8"/>
    <w:rsid w:val="0061361C"/>
    <w:rsid w:val="00613E41"/>
    <w:rsid w:val="006142D4"/>
    <w:rsid w:val="00614A9D"/>
    <w:rsid w:val="00617E72"/>
    <w:rsid w:val="00620BE1"/>
    <w:rsid w:val="00621238"/>
    <w:rsid w:val="00622FB6"/>
    <w:rsid w:val="00623A3E"/>
    <w:rsid w:val="00626A91"/>
    <w:rsid w:val="00627439"/>
    <w:rsid w:val="006344FB"/>
    <w:rsid w:val="00634559"/>
    <w:rsid w:val="00635C83"/>
    <w:rsid w:val="00637A44"/>
    <w:rsid w:val="0064053E"/>
    <w:rsid w:val="00640A66"/>
    <w:rsid w:val="006415BA"/>
    <w:rsid w:val="00642710"/>
    <w:rsid w:val="00642900"/>
    <w:rsid w:val="0064291D"/>
    <w:rsid w:val="006454E4"/>
    <w:rsid w:val="0064625D"/>
    <w:rsid w:val="0064637E"/>
    <w:rsid w:val="00647252"/>
    <w:rsid w:val="00647BE6"/>
    <w:rsid w:val="00647D60"/>
    <w:rsid w:val="00647FF5"/>
    <w:rsid w:val="00650A98"/>
    <w:rsid w:val="006518F5"/>
    <w:rsid w:val="0065313D"/>
    <w:rsid w:val="00654D05"/>
    <w:rsid w:val="00655250"/>
    <w:rsid w:val="00655774"/>
    <w:rsid w:val="00655C3A"/>
    <w:rsid w:val="006560EA"/>
    <w:rsid w:val="006568D7"/>
    <w:rsid w:val="00656DE2"/>
    <w:rsid w:val="00657107"/>
    <w:rsid w:val="006575A5"/>
    <w:rsid w:val="00657694"/>
    <w:rsid w:val="00657C9C"/>
    <w:rsid w:val="0066293A"/>
    <w:rsid w:val="00663F23"/>
    <w:rsid w:val="006649C1"/>
    <w:rsid w:val="006649E5"/>
    <w:rsid w:val="00664E3A"/>
    <w:rsid w:val="00665860"/>
    <w:rsid w:val="0066723E"/>
    <w:rsid w:val="006673FD"/>
    <w:rsid w:val="006704B8"/>
    <w:rsid w:val="006717C6"/>
    <w:rsid w:val="00671958"/>
    <w:rsid w:val="00672695"/>
    <w:rsid w:val="00673701"/>
    <w:rsid w:val="00673B23"/>
    <w:rsid w:val="0067429E"/>
    <w:rsid w:val="006744B2"/>
    <w:rsid w:val="00675695"/>
    <w:rsid w:val="00676FA4"/>
    <w:rsid w:val="006830B5"/>
    <w:rsid w:val="0068434E"/>
    <w:rsid w:val="00685484"/>
    <w:rsid w:val="00685533"/>
    <w:rsid w:val="006869E7"/>
    <w:rsid w:val="00687778"/>
    <w:rsid w:val="00687B10"/>
    <w:rsid w:val="00690411"/>
    <w:rsid w:val="006920AC"/>
    <w:rsid w:val="006944A4"/>
    <w:rsid w:val="00694B8F"/>
    <w:rsid w:val="006A2170"/>
    <w:rsid w:val="006A6397"/>
    <w:rsid w:val="006A7D35"/>
    <w:rsid w:val="006B1FB2"/>
    <w:rsid w:val="006B237D"/>
    <w:rsid w:val="006B7336"/>
    <w:rsid w:val="006B7534"/>
    <w:rsid w:val="006C0329"/>
    <w:rsid w:val="006C23B1"/>
    <w:rsid w:val="006C2E10"/>
    <w:rsid w:val="006C34F4"/>
    <w:rsid w:val="006C48D7"/>
    <w:rsid w:val="006C4D84"/>
    <w:rsid w:val="006C677D"/>
    <w:rsid w:val="006C7188"/>
    <w:rsid w:val="006D0DE4"/>
    <w:rsid w:val="006D22E9"/>
    <w:rsid w:val="006D3FB5"/>
    <w:rsid w:val="006D4A66"/>
    <w:rsid w:val="006D501E"/>
    <w:rsid w:val="006D5155"/>
    <w:rsid w:val="006D61E9"/>
    <w:rsid w:val="006D6F36"/>
    <w:rsid w:val="006D7125"/>
    <w:rsid w:val="006D7722"/>
    <w:rsid w:val="006D7CCF"/>
    <w:rsid w:val="006E101F"/>
    <w:rsid w:val="006E1486"/>
    <w:rsid w:val="006E18E8"/>
    <w:rsid w:val="006E3B36"/>
    <w:rsid w:val="006E5DC3"/>
    <w:rsid w:val="006F1EC9"/>
    <w:rsid w:val="006F2B10"/>
    <w:rsid w:val="006F375F"/>
    <w:rsid w:val="006F59EB"/>
    <w:rsid w:val="006F6C4B"/>
    <w:rsid w:val="006F7ABE"/>
    <w:rsid w:val="00700130"/>
    <w:rsid w:val="00700668"/>
    <w:rsid w:val="00700808"/>
    <w:rsid w:val="00700FA7"/>
    <w:rsid w:val="00702253"/>
    <w:rsid w:val="007024E2"/>
    <w:rsid w:val="00703689"/>
    <w:rsid w:val="00703BD7"/>
    <w:rsid w:val="0070401E"/>
    <w:rsid w:val="00706C37"/>
    <w:rsid w:val="00706CBD"/>
    <w:rsid w:val="007079A0"/>
    <w:rsid w:val="0071000B"/>
    <w:rsid w:val="007110C3"/>
    <w:rsid w:val="0071159A"/>
    <w:rsid w:val="00712044"/>
    <w:rsid w:val="007128DC"/>
    <w:rsid w:val="00714A97"/>
    <w:rsid w:val="00720197"/>
    <w:rsid w:val="007220F2"/>
    <w:rsid w:val="00722813"/>
    <w:rsid w:val="00724F27"/>
    <w:rsid w:val="00725A70"/>
    <w:rsid w:val="00726CF3"/>
    <w:rsid w:val="00730B39"/>
    <w:rsid w:val="007351AA"/>
    <w:rsid w:val="00737D6B"/>
    <w:rsid w:val="00740635"/>
    <w:rsid w:val="007414F4"/>
    <w:rsid w:val="0074285E"/>
    <w:rsid w:val="00744221"/>
    <w:rsid w:val="0074468C"/>
    <w:rsid w:val="00744BBC"/>
    <w:rsid w:val="0074521E"/>
    <w:rsid w:val="00745BDA"/>
    <w:rsid w:val="007503DB"/>
    <w:rsid w:val="00751C48"/>
    <w:rsid w:val="00751D36"/>
    <w:rsid w:val="00753878"/>
    <w:rsid w:val="0075457A"/>
    <w:rsid w:val="00754A0E"/>
    <w:rsid w:val="00756417"/>
    <w:rsid w:val="00757D64"/>
    <w:rsid w:val="00760022"/>
    <w:rsid w:val="0076065E"/>
    <w:rsid w:val="00761DBC"/>
    <w:rsid w:val="007636A2"/>
    <w:rsid w:val="00764D2F"/>
    <w:rsid w:val="00770DD1"/>
    <w:rsid w:val="007710E4"/>
    <w:rsid w:val="00771C66"/>
    <w:rsid w:val="007738AA"/>
    <w:rsid w:val="007751E3"/>
    <w:rsid w:val="007763BE"/>
    <w:rsid w:val="007764A0"/>
    <w:rsid w:val="00776721"/>
    <w:rsid w:val="00776A2F"/>
    <w:rsid w:val="007772B0"/>
    <w:rsid w:val="007774FF"/>
    <w:rsid w:val="00777781"/>
    <w:rsid w:val="00780E2B"/>
    <w:rsid w:val="00781463"/>
    <w:rsid w:val="007816BE"/>
    <w:rsid w:val="0078212A"/>
    <w:rsid w:val="00782395"/>
    <w:rsid w:val="00783E0B"/>
    <w:rsid w:val="00783F06"/>
    <w:rsid w:val="007840C8"/>
    <w:rsid w:val="0078507B"/>
    <w:rsid w:val="00786582"/>
    <w:rsid w:val="0078710C"/>
    <w:rsid w:val="007872DA"/>
    <w:rsid w:val="007875F6"/>
    <w:rsid w:val="00787FDB"/>
    <w:rsid w:val="00791552"/>
    <w:rsid w:val="007925AE"/>
    <w:rsid w:val="00792609"/>
    <w:rsid w:val="00792793"/>
    <w:rsid w:val="0079323C"/>
    <w:rsid w:val="0079354F"/>
    <w:rsid w:val="00794AD3"/>
    <w:rsid w:val="007A072A"/>
    <w:rsid w:val="007A12F5"/>
    <w:rsid w:val="007A206A"/>
    <w:rsid w:val="007A4586"/>
    <w:rsid w:val="007A6BF9"/>
    <w:rsid w:val="007A7027"/>
    <w:rsid w:val="007B0BB7"/>
    <w:rsid w:val="007B0D0A"/>
    <w:rsid w:val="007B3482"/>
    <w:rsid w:val="007B353C"/>
    <w:rsid w:val="007B4E0F"/>
    <w:rsid w:val="007B6685"/>
    <w:rsid w:val="007B74CF"/>
    <w:rsid w:val="007B7821"/>
    <w:rsid w:val="007B785D"/>
    <w:rsid w:val="007B7BFB"/>
    <w:rsid w:val="007C26BA"/>
    <w:rsid w:val="007C27D5"/>
    <w:rsid w:val="007C2CB5"/>
    <w:rsid w:val="007C2DDC"/>
    <w:rsid w:val="007C48EE"/>
    <w:rsid w:val="007C5CD3"/>
    <w:rsid w:val="007C77AA"/>
    <w:rsid w:val="007D00AE"/>
    <w:rsid w:val="007D07FA"/>
    <w:rsid w:val="007D29AA"/>
    <w:rsid w:val="007D4DB8"/>
    <w:rsid w:val="007D556D"/>
    <w:rsid w:val="007D5D60"/>
    <w:rsid w:val="007D63F9"/>
    <w:rsid w:val="007D649D"/>
    <w:rsid w:val="007D7CE6"/>
    <w:rsid w:val="007E18BC"/>
    <w:rsid w:val="007E2220"/>
    <w:rsid w:val="007E2E81"/>
    <w:rsid w:val="007E2ED3"/>
    <w:rsid w:val="007E368C"/>
    <w:rsid w:val="007E3ADC"/>
    <w:rsid w:val="007E3BF1"/>
    <w:rsid w:val="007E44E7"/>
    <w:rsid w:val="007E7A47"/>
    <w:rsid w:val="007E7B53"/>
    <w:rsid w:val="007F19FB"/>
    <w:rsid w:val="007F295C"/>
    <w:rsid w:val="007F46BC"/>
    <w:rsid w:val="007F5EFE"/>
    <w:rsid w:val="007F6DC2"/>
    <w:rsid w:val="007F7C84"/>
    <w:rsid w:val="008016E3"/>
    <w:rsid w:val="00802014"/>
    <w:rsid w:val="008040BF"/>
    <w:rsid w:val="008055D5"/>
    <w:rsid w:val="0080580E"/>
    <w:rsid w:val="00806A86"/>
    <w:rsid w:val="00807CCF"/>
    <w:rsid w:val="00807FC7"/>
    <w:rsid w:val="00812ACF"/>
    <w:rsid w:val="0081363C"/>
    <w:rsid w:val="00813AB0"/>
    <w:rsid w:val="00813EB7"/>
    <w:rsid w:val="00813F3D"/>
    <w:rsid w:val="0081458C"/>
    <w:rsid w:val="00815217"/>
    <w:rsid w:val="008154B3"/>
    <w:rsid w:val="00815B46"/>
    <w:rsid w:val="00815DE6"/>
    <w:rsid w:val="008171EB"/>
    <w:rsid w:val="00820FA3"/>
    <w:rsid w:val="00821871"/>
    <w:rsid w:val="008218F9"/>
    <w:rsid w:val="00823C25"/>
    <w:rsid w:val="0082404A"/>
    <w:rsid w:val="0082461F"/>
    <w:rsid w:val="00824D6F"/>
    <w:rsid w:val="00825EA2"/>
    <w:rsid w:val="008262B6"/>
    <w:rsid w:val="008322F9"/>
    <w:rsid w:val="00832A2C"/>
    <w:rsid w:val="0083356C"/>
    <w:rsid w:val="00834E85"/>
    <w:rsid w:val="008357F3"/>
    <w:rsid w:val="00835A42"/>
    <w:rsid w:val="00836101"/>
    <w:rsid w:val="0083650F"/>
    <w:rsid w:val="0083672C"/>
    <w:rsid w:val="00836A55"/>
    <w:rsid w:val="00837902"/>
    <w:rsid w:val="00840AAF"/>
    <w:rsid w:val="00842395"/>
    <w:rsid w:val="0084423E"/>
    <w:rsid w:val="00845C97"/>
    <w:rsid w:val="008470B4"/>
    <w:rsid w:val="00847B85"/>
    <w:rsid w:val="008502E8"/>
    <w:rsid w:val="008504DB"/>
    <w:rsid w:val="00851C77"/>
    <w:rsid w:val="00853120"/>
    <w:rsid w:val="008532FC"/>
    <w:rsid w:val="0085393D"/>
    <w:rsid w:val="00853AC5"/>
    <w:rsid w:val="00853C10"/>
    <w:rsid w:val="00854717"/>
    <w:rsid w:val="00854BE9"/>
    <w:rsid w:val="00855E98"/>
    <w:rsid w:val="008568D9"/>
    <w:rsid w:val="00856AE5"/>
    <w:rsid w:val="00860588"/>
    <w:rsid w:val="00860EAC"/>
    <w:rsid w:val="008618C8"/>
    <w:rsid w:val="00861C47"/>
    <w:rsid w:val="0086202B"/>
    <w:rsid w:val="008623F5"/>
    <w:rsid w:val="00862517"/>
    <w:rsid w:val="008630F0"/>
    <w:rsid w:val="0086345C"/>
    <w:rsid w:val="0086448C"/>
    <w:rsid w:val="00866BB8"/>
    <w:rsid w:val="008718E1"/>
    <w:rsid w:val="0087274C"/>
    <w:rsid w:val="008727B2"/>
    <w:rsid w:val="00872C8D"/>
    <w:rsid w:val="00873ABF"/>
    <w:rsid w:val="00874205"/>
    <w:rsid w:val="00875C6A"/>
    <w:rsid w:val="00875DEB"/>
    <w:rsid w:val="008763E8"/>
    <w:rsid w:val="008767EB"/>
    <w:rsid w:val="008768D1"/>
    <w:rsid w:val="008801B7"/>
    <w:rsid w:val="008806F6"/>
    <w:rsid w:val="00880EA4"/>
    <w:rsid w:val="00881F1D"/>
    <w:rsid w:val="008826F7"/>
    <w:rsid w:val="00882FD9"/>
    <w:rsid w:val="00885129"/>
    <w:rsid w:val="00886478"/>
    <w:rsid w:val="00891593"/>
    <w:rsid w:val="008916A7"/>
    <w:rsid w:val="008925B6"/>
    <w:rsid w:val="00892F08"/>
    <w:rsid w:val="00893327"/>
    <w:rsid w:val="00893760"/>
    <w:rsid w:val="00893ABA"/>
    <w:rsid w:val="0089745A"/>
    <w:rsid w:val="008A1931"/>
    <w:rsid w:val="008A1A35"/>
    <w:rsid w:val="008A1A58"/>
    <w:rsid w:val="008A203E"/>
    <w:rsid w:val="008A5700"/>
    <w:rsid w:val="008A59E0"/>
    <w:rsid w:val="008B0CBD"/>
    <w:rsid w:val="008B19A3"/>
    <w:rsid w:val="008B1BE6"/>
    <w:rsid w:val="008B28AF"/>
    <w:rsid w:val="008B31AD"/>
    <w:rsid w:val="008B4EB9"/>
    <w:rsid w:val="008B5C39"/>
    <w:rsid w:val="008B72FA"/>
    <w:rsid w:val="008B7733"/>
    <w:rsid w:val="008C0020"/>
    <w:rsid w:val="008C109A"/>
    <w:rsid w:val="008C19CD"/>
    <w:rsid w:val="008C286E"/>
    <w:rsid w:val="008C2B02"/>
    <w:rsid w:val="008C2BF6"/>
    <w:rsid w:val="008C3154"/>
    <w:rsid w:val="008C350F"/>
    <w:rsid w:val="008C37B2"/>
    <w:rsid w:val="008C4AD9"/>
    <w:rsid w:val="008C5D30"/>
    <w:rsid w:val="008C6596"/>
    <w:rsid w:val="008C7AB6"/>
    <w:rsid w:val="008D0E04"/>
    <w:rsid w:val="008D19DD"/>
    <w:rsid w:val="008D23A8"/>
    <w:rsid w:val="008D3F87"/>
    <w:rsid w:val="008D42A1"/>
    <w:rsid w:val="008D5C8A"/>
    <w:rsid w:val="008D6BB3"/>
    <w:rsid w:val="008D7558"/>
    <w:rsid w:val="008D7DD0"/>
    <w:rsid w:val="008E08D5"/>
    <w:rsid w:val="008E2696"/>
    <w:rsid w:val="008E3168"/>
    <w:rsid w:val="008E422F"/>
    <w:rsid w:val="008E4BA9"/>
    <w:rsid w:val="008E51E8"/>
    <w:rsid w:val="008E52EE"/>
    <w:rsid w:val="008E5A09"/>
    <w:rsid w:val="008E6527"/>
    <w:rsid w:val="008E66A0"/>
    <w:rsid w:val="008E6F8E"/>
    <w:rsid w:val="008E70CA"/>
    <w:rsid w:val="008F229F"/>
    <w:rsid w:val="008F38D1"/>
    <w:rsid w:val="008F3EAE"/>
    <w:rsid w:val="008F422E"/>
    <w:rsid w:val="008F4258"/>
    <w:rsid w:val="008F4900"/>
    <w:rsid w:val="008F5B7A"/>
    <w:rsid w:val="008F616F"/>
    <w:rsid w:val="009002B2"/>
    <w:rsid w:val="00900706"/>
    <w:rsid w:val="00900999"/>
    <w:rsid w:val="00901D39"/>
    <w:rsid w:val="00903383"/>
    <w:rsid w:val="00904CAA"/>
    <w:rsid w:val="0090528E"/>
    <w:rsid w:val="00912789"/>
    <w:rsid w:val="00913F49"/>
    <w:rsid w:val="00914930"/>
    <w:rsid w:val="009150D8"/>
    <w:rsid w:val="009159AA"/>
    <w:rsid w:val="00915A9F"/>
    <w:rsid w:val="00915E7B"/>
    <w:rsid w:val="00917357"/>
    <w:rsid w:val="009175B1"/>
    <w:rsid w:val="009205D8"/>
    <w:rsid w:val="00920F95"/>
    <w:rsid w:val="0092119D"/>
    <w:rsid w:val="00921F94"/>
    <w:rsid w:val="00922AC0"/>
    <w:rsid w:val="00922AD5"/>
    <w:rsid w:val="00922E35"/>
    <w:rsid w:val="00923D5A"/>
    <w:rsid w:val="009245C8"/>
    <w:rsid w:val="0092592B"/>
    <w:rsid w:val="0092659A"/>
    <w:rsid w:val="00926EA3"/>
    <w:rsid w:val="009330DC"/>
    <w:rsid w:val="00933630"/>
    <w:rsid w:val="009336C9"/>
    <w:rsid w:val="00933CAE"/>
    <w:rsid w:val="0093514B"/>
    <w:rsid w:val="00935D31"/>
    <w:rsid w:val="0093690C"/>
    <w:rsid w:val="00936D56"/>
    <w:rsid w:val="0093729A"/>
    <w:rsid w:val="009379D5"/>
    <w:rsid w:val="00940316"/>
    <w:rsid w:val="009404D2"/>
    <w:rsid w:val="009412F0"/>
    <w:rsid w:val="00942AE6"/>
    <w:rsid w:val="00946040"/>
    <w:rsid w:val="00946771"/>
    <w:rsid w:val="00947896"/>
    <w:rsid w:val="00947C3A"/>
    <w:rsid w:val="00947C9A"/>
    <w:rsid w:val="009507C1"/>
    <w:rsid w:val="009508C2"/>
    <w:rsid w:val="00951478"/>
    <w:rsid w:val="009520A0"/>
    <w:rsid w:val="009524E7"/>
    <w:rsid w:val="0095323A"/>
    <w:rsid w:val="00953D05"/>
    <w:rsid w:val="0095473F"/>
    <w:rsid w:val="009550A5"/>
    <w:rsid w:val="00955F59"/>
    <w:rsid w:val="00956A02"/>
    <w:rsid w:val="00957288"/>
    <w:rsid w:val="009619C3"/>
    <w:rsid w:val="00962A6B"/>
    <w:rsid w:val="00964654"/>
    <w:rsid w:val="00965A5A"/>
    <w:rsid w:val="0096663E"/>
    <w:rsid w:val="00967A5E"/>
    <w:rsid w:val="00971D7F"/>
    <w:rsid w:val="00972A5B"/>
    <w:rsid w:val="00972E8B"/>
    <w:rsid w:val="0097307F"/>
    <w:rsid w:val="00975D61"/>
    <w:rsid w:val="0097660C"/>
    <w:rsid w:val="009771D5"/>
    <w:rsid w:val="0098030B"/>
    <w:rsid w:val="009808BD"/>
    <w:rsid w:val="0098136A"/>
    <w:rsid w:val="00982224"/>
    <w:rsid w:val="00983B37"/>
    <w:rsid w:val="00984E4C"/>
    <w:rsid w:val="009852B5"/>
    <w:rsid w:val="00985321"/>
    <w:rsid w:val="00985E93"/>
    <w:rsid w:val="00985F4D"/>
    <w:rsid w:val="0098630F"/>
    <w:rsid w:val="00986850"/>
    <w:rsid w:val="0099097C"/>
    <w:rsid w:val="00991E15"/>
    <w:rsid w:val="009930CA"/>
    <w:rsid w:val="00995053"/>
    <w:rsid w:val="009960DD"/>
    <w:rsid w:val="0099677E"/>
    <w:rsid w:val="00997279"/>
    <w:rsid w:val="00997BFF"/>
    <w:rsid w:val="009A04E4"/>
    <w:rsid w:val="009A0AEB"/>
    <w:rsid w:val="009A18B5"/>
    <w:rsid w:val="009A2BAA"/>
    <w:rsid w:val="009A3B78"/>
    <w:rsid w:val="009A3E6C"/>
    <w:rsid w:val="009A50C7"/>
    <w:rsid w:val="009A6DAE"/>
    <w:rsid w:val="009A7584"/>
    <w:rsid w:val="009B08F3"/>
    <w:rsid w:val="009B0F9D"/>
    <w:rsid w:val="009B344C"/>
    <w:rsid w:val="009B42B7"/>
    <w:rsid w:val="009B6114"/>
    <w:rsid w:val="009B61A8"/>
    <w:rsid w:val="009B6FC1"/>
    <w:rsid w:val="009C00DA"/>
    <w:rsid w:val="009C0AAF"/>
    <w:rsid w:val="009C2158"/>
    <w:rsid w:val="009C2A78"/>
    <w:rsid w:val="009C39F2"/>
    <w:rsid w:val="009C3CDD"/>
    <w:rsid w:val="009C42BC"/>
    <w:rsid w:val="009C4675"/>
    <w:rsid w:val="009C5F04"/>
    <w:rsid w:val="009C6253"/>
    <w:rsid w:val="009D149B"/>
    <w:rsid w:val="009D1FE8"/>
    <w:rsid w:val="009D498D"/>
    <w:rsid w:val="009D6568"/>
    <w:rsid w:val="009D7431"/>
    <w:rsid w:val="009D7C6A"/>
    <w:rsid w:val="009E1B5B"/>
    <w:rsid w:val="009E3706"/>
    <w:rsid w:val="009E494E"/>
    <w:rsid w:val="009E7762"/>
    <w:rsid w:val="009F21C0"/>
    <w:rsid w:val="009F29A7"/>
    <w:rsid w:val="009F2F28"/>
    <w:rsid w:val="009F5333"/>
    <w:rsid w:val="009F5411"/>
    <w:rsid w:val="009F64A4"/>
    <w:rsid w:val="009F73F3"/>
    <w:rsid w:val="00A000FD"/>
    <w:rsid w:val="00A001B2"/>
    <w:rsid w:val="00A003DA"/>
    <w:rsid w:val="00A00E8B"/>
    <w:rsid w:val="00A01F54"/>
    <w:rsid w:val="00A02221"/>
    <w:rsid w:val="00A02E21"/>
    <w:rsid w:val="00A035E9"/>
    <w:rsid w:val="00A03C1A"/>
    <w:rsid w:val="00A04C62"/>
    <w:rsid w:val="00A0537E"/>
    <w:rsid w:val="00A05B11"/>
    <w:rsid w:val="00A06BE2"/>
    <w:rsid w:val="00A07794"/>
    <w:rsid w:val="00A10BFB"/>
    <w:rsid w:val="00A113CA"/>
    <w:rsid w:val="00A13501"/>
    <w:rsid w:val="00A13F4B"/>
    <w:rsid w:val="00A14815"/>
    <w:rsid w:val="00A14917"/>
    <w:rsid w:val="00A1513C"/>
    <w:rsid w:val="00A1547A"/>
    <w:rsid w:val="00A20C16"/>
    <w:rsid w:val="00A215A8"/>
    <w:rsid w:val="00A2177B"/>
    <w:rsid w:val="00A21DF0"/>
    <w:rsid w:val="00A21FEC"/>
    <w:rsid w:val="00A221EB"/>
    <w:rsid w:val="00A24D78"/>
    <w:rsid w:val="00A25ECB"/>
    <w:rsid w:val="00A264DB"/>
    <w:rsid w:val="00A26B2A"/>
    <w:rsid w:val="00A3071A"/>
    <w:rsid w:val="00A30900"/>
    <w:rsid w:val="00A31360"/>
    <w:rsid w:val="00A32A5A"/>
    <w:rsid w:val="00A32F11"/>
    <w:rsid w:val="00A33B4D"/>
    <w:rsid w:val="00A34971"/>
    <w:rsid w:val="00A349AA"/>
    <w:rsid w:val="00A34A4E"/>
    <w:rsid w:val="00A35554"/>
    <w:rsid w:val="00A3639C"/>
    <w:rsid w:val="00A375E0"/>
    <w:rsid w:val="00A4037E"/>
    <w:rsid w:val="00A412AB"/>
    <w:rsid w:val="00A4325C"/>
    <w:rsid w:val="00A44333"/>
    <w:rsid w:val="00A4644C"/>
    <w:rsid w:val="00A47AE6"/>
    <w:rsid w:val="00A50CE6"/>
    <w:rsid w:val="00A50F7C"/>
    <w:rsid w:val="00A52049"/>
    <w:rsid w:val="00A5206D"/>
    <w:rsid w:val="00A5370C"/>
    <w:rsid w:val="00A5435D"/>
    <w:rsid w:val="00A544C9"/>
    <w:rsid w:val="00A5456A"/>
    <w:rsid w:val="00A54F41"/>
    <w:rsid w:val="00A5609D"/>
    <w:rsid w:val="00A609E4"/>
    <w:rsid w:val="00A61328"/>
    <w:rsid w:val="00A61377"/>
    <w:rsid w:val="00A6193F"/>
    <w:rsid w:val="00A61F6F"/>
    <w:rsid w:val="00A61F72"/>
    <w:rsid w:val="00A62804"/>
    <w:rsid w:val="00A62B76"/>
    <w:rsid w:val="00A63988"/>
    <w:rsid w:val="00A63A79"/>
    <w:rsid w:val="00A70789"/>
    <w:rsid w:val="00A70CAA"/>
    <w:rsid w:val="00A710DE"/>
    <w:rsid w:val="00A71422"/>
    <w:rsid w:val="00A726D8"/>
    <w:rsid w:val="00A730C1"/>
    <w:rsid w:val="00A742FF"/>
    <w:rsid w:val="00A751C2"/>
    <w:rsid w:val="00A7525B"/>
    <w:rsid w:val="00A75927"/>
    <w:rsid w:val="00A7618D"/>
    <w:rsid w:val="00A76C94"/>
    <w:rsid w:val="00A77CB0"/>
    <w:rsid w:val="00A80A1C"/>
    <w:rsid w:val="00A80C2E"/>
    <w:rsid w:val="00A820F0"/>
    <w:rsid w:val="00A83394"/>
    <w:rsid w:val="00A83C49"/>
    <w:rsid w:val="00A840E9"/>
    <w:rsid w:val="00A8627D"/>
    <w:rsid w:val="00A86375"/>
    <w:rsid w:val="00A86DD2"/>
    <w:rsid w:val="00A87147"/>
    <w:rsid w:val="00A9313C"/>
    <w:rsid w:val="00A94AEF"/>
    <w:rsid w:val="00A94FCB"/>
    <w:rsid w:val="00A9522E"/>
    <w:rsid w:val="00AA00B0"/>
    <w:rsid w:val="00AA0FEC"/>
    <w:rsid w:val="00AA1174"/>
    <w:rsid w:val="00AA123A"/>
    <w:rsid w:val="00AA3C35"/>
    <w:rsid w:val="00AA48B7"/>
    <w:rsid w:val="00AA54E1"/>
    <w:rsid w:val="00AA6D0A"/>
    <w:rsid w:val="00AB017B"/>
    <w:rsid w:val="00AB153F"/>
    <w:rsid w:val="00AB2286"/>
    <w:rsid w:val="00AB3732"/>
    <w:rsid w:val="00AB3C13"/>
    <w:rsid w:val="00AB3F5B"/>
    <w:rsid w:val="00AB4BD6"/>
    <w:rsid w:val="00AB5D9D"/>
    <w:rsid w:val="00AB6161"/>
    <w:rsid w:val="00AC4A92"/>
    <w:rsid w:val="00AC52EC"/>
    <w:rsid w:val="00AC5AFE"/>
    <w:rsid w:val="00AC5CD6"/>
    <w:rsid w:val="00AC5D9B"/>
    <w:rsid w:val="00AC653E"/>
    <w:rsid w:val="00AC7EF7"/>
    <w:rsid w:val="00AD04A9"/>
    <w:rsid w:val="00AD2C16"/>
    <w:rsid w:val="00AD370E"/>
    <w:rsid w:val="00AD519D"/>
    <w:rsid w:val="00AD776B"/>
    <w:rsid w:val="00AD7C4A"/>
    <w:rsid w:val="00AD7D72"/>
    <w:rsid w:val="00AD7E67"/>
    <w:rsid w:val="00AE24B5"/>
    <w:rsid w:val="00AE3665"/>
    <w:rsid w:val="00AE3979"/>
    <w:rsid w:val="00AE5960"/>
    <w:rsid w:val="00AE5F82"/>
    <w:rsid w:val="00AE6700"/>
    <w:rsid w:val="00AE6D4E"/>
    <w:rsid w:val="00AF1A0A"/>
    <w:rsid w:val="00AF2F40"/>
    <w:rsid w:val="00AF58BE"/>
    <w:rsid w:val="00B01D23"/>
    <w:rsid w:val="00B0407D"/>
    <w:rsid w:val="00B05BD3"/>
    <w:rsid w:val="00B07170"/>
    <w:rsid w:val="00B0762E"/>
    <w:rsid w:val="00B10276"/>
    <w:rsid w:val="00B10FC5"/>
    <w:rsid w:val="00B127C2"/>
    <w:rsid w:val="00B13C81"/>
    <w:rsid w:val="00B13CA0"/>
    <w:rsid w:val="00B16C76"/>
    <w:rsid w:val="00B170EC"/>
    <w:rsid w:val="00B20A00"/>
    <w:rsid w:val="00B21310"/>
    <w:rsid w:val="00B22670"/>
    <w:rsid w:val="00B22B84"/>
    <w:rsid w:val="00B22C10"/>
    <w:rsid w:val="00B231A4"/>
    <w:rsid w:val="00B23F0D"/>
    <w:rsid w:val="00B251D0"/>
    <w:rsid w:val="00B254DC"/>
    <w:rsid w:val="00B32489"/>
    <w:rsid w:val="00B32DAB"/>
    <w:rsid w:val="00B340E9"/>
    <w:rsid w:val="00B343DD"/>
    <w:rsid w:val="00B34993"/>
    <w:rsid w:val="00B351C1"/>
    <w:rsid w:val="00B35FBF"/>
    <w:rsid w:val="00B36001"/>
    <w:rsid w:val="00B36359"/>
    <w:rsid w:val="00B375A8"/>
    <w:rsid w:val="00B40B47"/>
    <w:rsid w:val="00B40BB4"/>
    <w:rsid w:val="00B41C09"/>
    <w:rsid w:val="00B42572"/>
    <w:rsid w:val="00B448ED"/>
    <w:rsid w:val="00B45BF5"/>
    <w:rsid w:val="00B45D28"/>
    <w:rsid w:val="00B466EE"/>
    <w:rsid w:val="00B472DD"/>
    <w:rsid w:val="00B477AA"/>
    <w:rsid w:val="00B51049"/>
    <w:rsid w:val="00B51918"/>
    <w:rsid w:val="00B51ECF"/>
    <w:rsid w:val="00B51F8C"/>
    <w:rsid w:val="00B521E2"/>
    <w:rsid w:val="00B5256F"/>
    <w:rsid w:val="00B5333D"/>
    <w:rsid w:val="00B5542C"/>
    <w:rsid w:val="00B5576B"/>
    <w:rsid w:val="00B56F05"/>
    <w:rsid w:val="00B5745A"/>
    <w:rsid w:val="00B574F6"/>
    <w:rsid w:val="00B612EB"/>
    <w:rsid w:val="00B61764"/>
    <w:rsid w:val="00B64CE1"/>
    <w:rsid w:val="00B6514F"/>
    <w:rsid w:val="00B66012"/>
    <w:rsid w:val="00B67C10"/>
    <w:rsid w:val="00B70431"/>
    <w:rsid w:val="00B71455"/>
    <w:rsid w:val="00B71846"/>
    <w:rsid w:val="00B73A2F"/>
    <w:rsid w:val="00B73EFE"/>
    <w:rsid w:val="00B768AC"/>
    <w:rsid w:val="00B816D1"/>
    <w:rsid w:val="00B8385E"/>
    <w:rsid w:val="00B83B48"/>
    <w:rsid w:val="00B85088"/>
    <w:rsid w:val="00B856C2"/>
    <w:rsid w:val="00B86381"/>
    <w:rsid w:val="00B87428"/>
    <w:rsid w:val="00B90208"/>
    <w:rsid w:val="00B90286"/>
    <w:rsid w:val="00B9084F"/>
    <w:rsid w:val="00B934DC"/>
    <w:rsid w:val="00B93554"/>
    <w:rsid w:val="00B936C0"/>
    <w:rsid w:val="00B94549"/>
    <w:rsid w:val="00B95DC4"/>
    <w:rsid w:val="00B9628D"/>
    <w:rsid w:val="00B969FD"/>
    <w:rsid w:val="00B96F92"/>
    <w:rsid w:val="00BA22F5"/>
    <w:rsid w:val="00BA620B"/>
    <w:rsid w:val="00BA7A94"/>
    <w:rsid w:val="00BB0BBD"/>
    <w:rsid w:val="00BB1857"/>
    <w:rsid w:val="00BB260C"/>
    <w:rsid w:val="00BB5DDE"/>
    <w:rsid w:val="00BB5DE0"/>
    <w:rsid w:val="00BB616F"/>
    <w:rsid w:val="00BB6D20"/>
    <w:rsid w:val="00BC040F"/>
    <w:rsid w:val="00BC0FDB"/>
    <w:rsid w:val="00BC1CE6"/>
    <w:rsid w:val="00BC34C7"/>
    <w:rsid w:val="00BC5D65"/>
    <w:rsid w:val="00BC61A2"/>
    <w:rsid w:val="00BC6236"/>
    <w:rsid w:val="00BD1F6A"/>
    <w:rsid w:val="00BD2903"/>
    <w:rsid w:val="00BD2B1B"/>
    <w:rsid w:val="00BD3CDC"/>
    <w:rsid w:val="00BD5F94"/>
    <w:rsid w:val="00BD7730"/>
    <w:rsid w:val="00BE1774"/>
    <w:rsid w:val="00BE26D7"/>
    <w:rsid w:val="00BE381F"/>
    <w:rsid w:val="00BE58A9"/>
    <w:rsid w:val="00BF318A"/>
    <w:rsid w:val="00BF59F0"/>
    <w:rsid w:val="00BF73DB"/>
    <w:rsid w:val="00C005E6"/>
    <w:rsid w:val="00C01F71"/>
    <w:rsid w:val="00C02CB1"/>
    <w:rsid w:val="00C02E4A"/>
    <w:rsid w:val="00C0326F"/>
    <w:rsid w:val="00C04B89"/>
    <w:rsid w:val="00C04D03"/>
    <w:rsid w:val="00C056FF"/>
    <w:rsid w:val="00C05D2A"/>
    <w:rsid w:val="00C066C6"/>
    <w:rsid w:val="00C079CF"/>
    <w:rsid w:val="00C10CD1"/>
    <w:rsid w:val="00C12A6D"/>
    <w:rsid w:val="00C133D4"/>
    <w:rsid w:val="00C13C11"/>
    <w:rsid w:val="00C151D6"/>
    <w:rsid w:val="00C15887"/>
    <w:rsid w:val="00C16063"/>
    <w:rsid w:val="00C17AC9"/>
    <w:rsid w:val="00C218E6"/>
    <w:rsid w:val="00C21EF9"/>
    <w:rsid w:val="00C2200A"/>
    <w:rsid w:val="00C23782"/>
    <w:rsid w:val="00C23F42"/>
    <w:rsid w:val="00C247F8"/>
    <w:rsid w:val="00C25AF6"/>
    <w:rsid w:val="00C27240"/>
    <w:rsid w:val="00C27E71"/>
    <w:rsid w:val="00C3065F"/>
    <w:rsid w:val="00C31B62"/>
    <w:rsid w:val="00C32EF6"/>
    <w:rsid w:val="00C32F85"/>
    <w:rsid w:val="00C33CBC"/>
    <w:rsid w:val="00C34525"/>
    <w:rsid w:val="00C34CD9"/>
    <w:rsid w:val="00C36651"/>
    <w:rsid w:val="00C37194"/>
    <w:rsid w:val="00C410EE"/>
    <w:rsid w:val="00C416CB"/>
    <w:rsid w:val="00C41AD1"/>
    <w:rsid w:val="00C41B66"/>
    <w:rsid w:val="00C420F1"/>
    <w:rsid w:val="00C42FFA"/>
    <w:rsid w:val="00C4411F"/>
    <w:rsid w:val="00C44BE0"/>
    <w:rsid w:val="00C44F9B"/>
    <w:rsid w:val="00C45980"/>
    <w:rsid w:val="00C45D26"/>
    <w:rsid w:val="00C500B2"/>
    <w:rsid w:val="00C5269E"/>
    <w:rsid w:val="00C5286E"/>
    <w:rsid w:val="00C52AD2"/>
    <w:rsid w:val="00C53870"/>
    <w:rsid w:val="00C539D5"/>
    <w:rsid w:val="00C53BD7"/>
    <w:rsid w:val="00C53E11"/>
    <w:rsid w:val="00C53F63"/>
    <w:rsid w:val="00C540AB"/>
    <w:rsid w:val="00C54991"/>
    <w:rsid w:val="00C55030"/>
    <w:rsid w:val="00C562E3"/>
    <w:rsid w:val="00C56C0D"/>
    <w:rsid w:val="00C61556"/>
    <w:rsid w:val="00C63357"/>
    <w:rsid w:val="00C634D3"/>
    <w:rsid w:val="00C63521"/>
    <w:rsid w:val="00C64B14"/>
    <w:rsid w:val="00C65959"/>
    <w:rsid w:val="00C663C4"/>
    <w:rsid w:val="00C66B3B"/>
    <w:rsid w:val="00C67B81"/>
    <w:rsid w:val="00C67FFB"/>
    <w:rsid w:val="00C70229"/>
    <w:rsid w:val="00C72972"/>
    <w:rsid w:val="00C73E5F"/>
    <w:rsid w:val="00C74342"/>
    <w:rsid w:val="00C75AFA"/>
    <w:rsid w:val="00C75E9E"/>
    <w:rsid w:val="00C76C89"/>
    <w:rsid w:val="00C811BC"/>
    <w:rsid w:val="00C849D2"/>
    <w:rsid w:val="00C84F8E"/>
    <w:rsid w:val="00C8503D"/>
    <w:rsid w:val="00C864D7"/>
    <w:rsid w:val="00C911C0"/>
    <w:rsid w:val="00C931FC"/>
    <w:rsid w:val="00C93601"/>
    <w:rsid w:val="00C94242"/>
    <w:rsid w:val="00C94B54"/>
    <w:rsid w:val="00C94B9E"/>
    <w:rsid w:val="00C95207"/>
    <w:rsid w:val="00C9649F"/>
    <w:rsid w:val="00C97255"/>
    <w:rsid w:val="00CA05CA"/>
    <w:rsid w:val="00CA18B9"/>
    <w:rsid w:val="00CA2201"/>
    <w:rsid w:val="00CA2346"/>
    <w:rsid w:val="00CA2358"/>
    <w:rsid w:val="00CA3C95"/>
    <w:rsid w:val="00CA4769"/>
    <w:rsid w:val="00CA4CD8"/>
    <w:rsid w:val="00CA562E"/>
    <w:rsid w:val="00CA5782"/>
    <w:rsid w:val="00CB0500"/>
    <w:rsid w:val="00CB3745"/>
    <w:rsid w:val="00CB5C19"/>
    <w:rsid w:val="00CB5E2B"/>
    <w:rsid w:val="00CB6EBE"/>
    <w:rsid w:val="00CB7B7D"/>
    <w:rsid w:val="00CB7F72"/>
    <w:rsid w:val="00CC021C"/>
    <w:rsid w:val="00CC3242"/>
    <w:rsid w:val="00CC3D66"/>
    <w:rsid w:val="00CC3F45"/>
    <w:rsid w:val="00CC4EC5"/>
    <w:rsid w:val="00CC789C"/>
    <w:rsid w:val="00CC7D70"/>
    <w:rsid w:val="00CD0F55"/>
    <w:rsid w:val="00CD32CA"/>
    <w:rsid w:val="00CD33E8"/>
    <w:rsid w:val="00CD414C"/>
    <w:rsid w:val="00CD6398"/>
    <w:rsid w:val="00CD79C7"/>
    <w:rsid w:val="00CD7A82"/>
    <w:rsid w:val="00CE21E2"/>
    <w:rsid w:val="00CE3831"/>
    <w:rsid w:val="00CE5102"/>
    <w:rsid w:val="00CE532A"/>
    <w:rsid w:val="00CE538F"/>
    <w:rsid w:val="00CE54A6"/>
    <w:rsid w:val="00CE58A7"/>
    <w:rsid w:val="00CE5DCD"/>
    <w:rsid w:val="00CF0751"/>
    <w:rsid w:val="00CF12DD"/>
    <w:rsid w:val="00CF2A57"/>
    <w:rsid w:val="00CF3DA2"/>
    <w:rsid w:val="00CF3E84"/>
    <w:rsid w:val="00CF3F9F"/>
    <w:rsid w:val="00CF40BB"/>
    <w:rsid w:val="00CF5CF1"/>
    <w:rsid w:val="00CF613A"/>
    <w:rsid w:val="00CF668B"/>
    <w:rsid w:val="00CF6918"/>
    <w:rsid w:val="00D0042B"/>
    <w:rsid w:val="00D03467"/>
    <w:rsid w:val="00D04463"/>
    <w:rsid w:val="00D045F3"/>
    <w:rsid w:val="00D05C1D"/>
    <w:rsid w:val="00D06BC2"/>
    <w:rsid w:val="00D1151F"/>
    <w:rsid w:val="00D11706"/>
    <w:rsid w:val="00D11884"/>
    <w:rsid w:val="00D1594E"/>
    <w:rsid w:val="00D15F55"/>
    <w:rsid w:val="00D20C35"/>
    <w:rsid w:val="00D236D4"/>
    <w:rsid w:val="00D23CAB"/>
    <w:rsid w:val="00D25384"/>
    <w:rsid w:val="00D26977"/>
    <w:rsid w:val="00D26BAA"/>
    <w:rsid w:val="00D27A03"/>
    <w:rsid w:val="00D37660"/>
    <w:rsid w:val="00D37C75"/>
    <w:rsid w:val="00D4091F"/>
    <w:rsid w:val="00D40BDD"/>
    <w:rsid w:val="00D40FDD"/>
    <w:rsid w:val="00D41136"/>
    <w:rsid w:val="00D414A9"/>
    <w:rsid w:val="00D41EF8"/>
    <w:rsid w:val="00D42D00"/>
    <w:rsid w:val="00D439F9"/>
    <w:rsid w:val="00D45022"/>
    <w:rsid w:val="00D5543D"/>
    <w:rsid w:val="00D55696"/>
    <w:rsid w:val="00D55BB7"/>
    <w:rsid w:val="00D56FF4"/>
    <w:rsid w:val="00D57674"/>
    <w:rsid w:val="00D577BA"/>
    <w:rsid w:val="00D579CC"/>
    <w:rsid w:val="00D607DA"/>
    <w:rsid w:val="00D61382"/>
    <w:rsid w:val="00D61CCF"/>
    <w:rsid w:val="00D63469"/>
    <w:rsid w:val="00D64870"/>
    <w:rsid w:val="00D64959"/>
    <w:rsid w:val="00D64E8E"/>
    <w:rsid w:val="00D650C7"/>
    <w:rsid w:val="00D66A8E"/>
    <w:rsid w:val="00D67CF9"/>
    <w:rsid w:val="00D71874"/>
    <w:rsid w:val="00D718F9"/>
    <w:rsid w:val="00D7221D"/>
    <w:rsid w:val="00D740C8"/>
    <w:rsid w:val="00D74E57"/>
    <w:rsid w:val="00D760A0"/>
    <w:rsid w:val="00D76450"/>
    <w:rsid w:val="00D8287B"/>
    <w:rsid w:val="00D82B6E"/>
    <w:rsid w:val="00D83C3A"/>
    <w:rsid w:val="00D84D04"/>
    <w:rsid w:val="00D877CA"/>
    <w:rsid w:val="00D90C6E"/>
    <w:rsid w:val="00D9183C"/>
    <w:rsid w:val="00D91933"/>
    <w:rsid w:val="00D92932"/>
    <w:rsid w:val="00D93119"/>
    <w:rsid w:val="00D9401B"/>
    <w:rsid w:val="00D95CB6"/>
    <w:rsid w:val="00D966EF"/>
    <w:rsid w:val="00D974F8"/>
    <w:rsid w:val="00DA0215"/>
    <w:rsid w:val="00DA3B62"/>
    <w:rsid w:val="00DA43AC"/>
    <w:rsid w:val="00DA4F94"/>
    <w:rsid w:val="00DA4FA6"/>
    <w:rsid w:val="00DA54EC"/>
    <w:rsid w:val="00DA5E2B"/>
    <w:rsid w:val="00DB0A31"/>
    <w:rsid w:val="00DB100C"/>
    <w:rsid w:val="00DB125C"/>
    <w:rsid w:val="00DB222E"/>
    <w:rsid w:val="00DB2B62"/>
    <w:rsid w:val="00DB4157"/>
    <w:rsid w:val="00DB4DDA"/>
    <w:rsid w:val="00DB5A42"/>
    <w:rsid w:val="00DC11B5"/>
    <w:rsid w:val="00DC12D4"/>
    <w:rsid w:val="00DC2683"/>
    <w:rsid w:val="00DC33B3"/>
    <w:rsid w:val="00DC422C"/>
    <w:rsid w:val="00DC540E"/>
    <w:rsid w:val="00DC7E5B"/>
    <w:rsid w:val="00DD07E9"/>
    <w:rsid w:val="00DD26C9"/>
    <w:rsid w:val="00DD2968"/>
    <w:rsid w:val="00DD2A94"/>
    <w:rsid w:val="00DD4B1E"/>
    <w:rsid w:val="00DD5153"/>
    <w:rsid w:val="00DD5C25"/>
    <w:rsid w:val="00DD63C6"/>
    <w:rsid w:val="00DD675F"/>
    <w:rsid w:val="00DD6C31"/>
    <w:rsid w:val="00DD6EB3"/>
    <w:rsid w:val="00DE1F56"/>
    <w:rsid w:val="00DE3B20"/>
    <w:rsid w:val="00DE4FAC"/>
    <w:rsid w:val="00DE52A1"/>
    <w:rsid w:val="00DE6CA5"/>
    <w:rsid w:val="00DE7276"/>
    <w:rsid w:val="00DE7873"/>
    <w:rsid w:val="00DF0096"/>
    <w:rsid w:val="00DF1BCF"/>
    <w:rsid w:val="00DF21B2"/>
    <w:rsid w:val="00DF2622"/>
    <w:rsid w:val="00DF4510"/>
    <w:rsid w:val="00DF57D0"/>
    <w:rsid w:val="00DF60D2"/>
    <w:rsid w:val="00E012A6"/>
    <w:rsid w:val="00E01E18"/>
    <w:rsid w:val="00E04B07"/>
    <w:rsid w:val="00E04CA9"/>
    <w:rsid w:val="00E053F3"/>
    <w:rsid w:val="00E0569F"/>
    <w:rsid w:val="00E05738"/>
    <w:rsid w:val="00E05CCF"/>
    <w:rsid w:val="00E06BBE"/>
    <w:rsid w:val="00E07396"/>
    <w:rsid w:val="00E076E9"/>
    <w:rsid w:val="00E07D06"/>
    <w:rsid w:val="00E10221"/>
    <w:rsid w:val="00E12376"/>
    <w:rsid w:val="00E123FA"/>
    <w:rsid w:val="00E128DC"/>
    <w:rsid w:val="00E12993"/>
    <w:rsid w:val="00E13559"/>
    <w:rsid w:val="00E171AD"/>
    <w:rsid w:val="00E17648"/>
    <w:rsid w:val="00E17C4D"/>
    <w:rsid w:val="00E17D9B"/>
    <w:rsid w:val="00E201F5"/>
    <w:rsid w:val="00E203DF"/>
    <w:rsid w:val="00E20A25"/>
    <w:rsid w:val="00E20C56"/>
    <w:rsid w:val="00E22072"/>
    <w:rsid w:val="00E22185"/>
    <w:rsid w:val="00E23765"/>
    <w:rsid w:val="00E23769"/>
    <w:rsid w:val="00E237E8"/>
    <w:rsid w:val="00E24433"/>
    <w:rsid w:val="00E245E6"/>
    <w:rsid w:val="00E257D4"/>
    <w:rsid w:val="00E26530"/>
    <w:rsid w:val="00E2657C"/>
    <w:rsid w:val="00E26C09"/>
    <w:rsid w:val="00E27E90"/>
    <w:rsid w:val="00E326C5"/>
    <w:rsid w:val="00E33E77"/>
    <w:rsid w:val="00E3449C"/>
    <w:rsid w:val="00E35094"/>
    <w:rsid w:val="00E37831"/>
    <w:rsid w:val="00E37994"/>
    <w:rsid w:val="00E40A7B"/>
    <w:rsid w:val="00E4218A"/>
    <w:rsid w:val="00E421B9"/>
    <w:rsid w:val="00E43709"/>
    <w:rsid w:val="00E44A70"/>
    <w:rsid w:val="00E46C7B"/>
    <w:rsid w:val="00E478B8"/>
    <w:rsid w:val="00E509DC"/>
    <w:rsid w:val="00E50DFF"/>
    <w:rsid w:val="00E516A5"/>
    <w:rsid w:val="00E516B1"/>
    <w:rsid w:val="00E5400E"/>
    <w:rsid w:val="00E55CDD"/>
    <w:rsid w:val="00E56B05"/>
    <w:rsid w:val="00E56F2A"/>
    <w:rsid w:val="00E6011A"/>
    <w:rsid w:val="00E63D48"/>
    <w:rsid w:val="00E64BA5"/>
    <w:rsid w:val="00E665A3"/>
    <w:rsid w:val="00E666AD"/>
    <w:rsid w:val="00E667FB"/>
    <w:rsid w:val="00E67698"/>
    <w:rsid w:val="00E67C85"/>
    <w:rsid w:val="00E719FD"/>
    <w:rsid w:val="00E738F9"/>
    <w:rsid w:val="00E73A76"/>
    <w:rsid w:val="00E74037"/>
    <w:rsid w:val="00E80185"/>
    <w:rsid w:val="00E805B4"/>
    <w:rsid w:val="00E81050"/>
    <w:rsid w:val="00E81321"/>
    <w:rsid w:val="00E81B49"/>
    <w:rsid w:val="00E81ECE"/>
    <w:rsid w:val="00E82079"/>
    <w:rsid w:val="00E823ED"/>
    <w:rsid w:val="00E82E2D"/>
    <w:rsid w:val="00E83AF6"/>
    <w:rsid w:val="00E84109"/>
    <w:rsid w:val="00E84CD6"/>
    <w:rsid w:val="00E868FA"/>
    <w:rsid w:val="00E879A7"/>
    <w:rsid w:val="00E90C02"/>
    <w:rsid w:val="00E90D7B"/>
    <w:rsid w:val="00E9190E"/>
    <w:rsid w:val="00E91A4F"/>
    <w:rsid w:val="00E91D2F"/>
    <w:rsid w:val="00E938A0"/>
    <w:rsid w:val="00E93D03"/>
    <w:rsid w:val="00E9564C"/>
    <w:rsid w:val="00E9672B"/>
    <w:rsid w:val="00EA0883"/>
    <w:rsid w:val="00EA1492"/>
    <w:rsid w:val="00EA1D04"/>
    <w:rsid w:val="00EA2A87"/>
    <w:rsid w:val="00EA5BD7"/>
    <w:rsid w:val="00EA69D1"/>
    <w:rsid w:val="00EA7DB0"/>
    <w:rsid w:val="00EA7ED1"/>
    <w:rsid w:val="00EB00E5"/>
    <w:rsid w:val="00EB142B"/>
    <w:rsid w:val="00EB3285"/>
    <w:rsid w:val="00EB3CE4"/>
    <w:rsid w:val="00EB4049"/>
    <w:rsid w:val="00EB4A1B"/>
    <w:rsid w:val="00EB561E"/>
    <w:rsid w:val="00EB625C"/>
    <w:rsid w:val="00EB64E9"/>
    <w:rsid w:val="00EB6BA9"/>
    <w:rsid w:val="00EB788D"/>
    <w:rsid w:val="00EB7EE0"/>
    <w:rsid w:val="00EC09D2"/>
    <w:rsid w:val="00EC0BBD"/>
    <w:rsid w:val="00EC1C8E"/>
    <w:rsid w:val="00EC2D23"/>
    <w:rsid w:val="00EC3190"/>
    <w:rsid w:val="00EC397E"/>
    <w:rsid w:val="00EC3D7D"/>
    <w:rsid w:val="00EC43F6"/>
    <w:rsid w:val="00EC59BE"/>
    <w:rsid w:val="00EC5F5B"/>
    <w:rsid w:val="00EC67D8"/>
    <w:rsid w:val="00EC6CAF"/>
    <w:rsid w:val="00EC7953"/>
    <w:rsid w:val="00EC7E01"/>
    <w:rsid w:val="00ED0FBF"/>
    <w:rsid w:val="00ED280E"/>
    <w:rsid w:val="00ED2E48"/>
    <w:rsid w:val="00ED382B"/>
    <w:rsid w:val="00ED3919"/>
    <w:rsid w:val="00ED39CB"/>
    <w:rsid w:val="00ED3D14"/>
    <w:rsid w:val="00ED531E"/>
    <w:rsid w:val="00ED7364"/>
    <w:rsid w:val="00EE0265"/>
    <w:rsid w:val="00EE1384"/>
    <w:rsid w:val="00EE1E85"/>
    <w:rsid w:val="00EE2812"/>
    <w:rsid w:val="00EE371D"/>
    <w:rsid w:val="00EE44DB"/>
    <w:rsid w:val="00EF27E3"/>
    <w:rsid w:val="00EF68DE"/>
    <w:rsid w:val="00EF7320"/>
    <w:rsid w:val="00EF7EBC"/>
    <w:rsid w:val="00F0194E"/>
    <w:rsid w:val="00F025DC"/>
    <w:rsid w:val="00F03AAA"/>
    <w:rsid w:val="00F041F4"/>
    <w:rsid w:val="00F04250"/>
    <w:rsid w:val="00F05B54"/>
    <w:rsid w:val="00F0631A"/>
    <w:rsid w:val="00F11359"/>
    <w:rsid w:val="00F1239B"/>
    <w:rsid w:val="00F14023"/>
    <w:rsid w:val="00F1432D"/>
    <w:rsid w:val="00F16D40"/>
    <w:rsid w:val="00F20145"/>
    <w:rsid w:val="00F20B34"/>
    <w:rsid w:val="00F21585"/>
    <w:rsid w:val="00F215CD"/>
    <w:rsid w:val="00F2193C"/>
    <w:rsid w:val="00F227B7"/>
    <w:rsid w:val="00F23A86"/>
    <w:rsid w:val="00F24213"/>
    <w:rsid w:val="00F2606A"/>
    <w:rsid w:val="00F266C5"/>
    <w:rsid w:val="00F2725A"/>
    <w:rsid w:val="00F2756C"/>
    <w:rsid w:val="00F3046C"/>
    <w:rsid w:val="00F30C5A"/>
    <w:rsid w:val="00F322E7"/>
    <w:rsid w:val="00F32542"/>
    <w:rsid w:val="00F33365"/>
    <w:rsid w:val="00F348BC"/>
    <w:rsid w:val="00F34EAE"/>
    <w:rsid w:val="00F35447"/>
    <w:rsid w:val="00F35E8A"/>
    <w:rsid w:val="00F3607E"/>
    <w:rsid w:val="00F3711A"/>
    <w:rsid w:val="00F4007A"/>
    <w:rsid w:val="00F41EAD"/>
    <w:rsid w:val="00F42972"/>
    <w:rsid w:val="00F43B9E"/>
    <w:rsid w:val="00F43CEC"/>
    <w:rsid w:val="00F45517"/>
    <w:rsid w:val="00F4619D"/>
    <w:rsid w:val="00F46855"/>
    <w:rsid w:val="00F46FE6"/>
    <w:rsid w:val="00F476B8"/>
    <w:rsid w:val="00F518F9"/>
    <w:rsid w:val="00F51C6F"/>
    <w:rsid w:val="00F52230"/>
    <w:rsid w:val="00F5280A"/>
    <w:rsid w:val="00F53C18"/>
    <w:rsid w:val="00F5418A"/>
    <w:rsid w:val="00F54C93"/>
    <w:rsid w:val="00F55514"/>
    <w:rsid w:val="00F55530"/>
    <w:rsid w:val="00F55DEE"/>
    <w:rsid w:val="00F57067"/>
    <w:rsid w:val="00F61324"/>
    <w:rsid w:val="00F6331C"/>
    <w:rsid w:val="00F63573"/>
    <w:rsid w:val="00F63A78"/>
    <w:rsid w:val="00F64C21"/>
    <w:rsid w:val="00F662AD"/>
    <w:rsid w:val="00F70965"/>
    <w:rsid w:val="00F70EE6"/>
    <w:rsid w:val="00F71027"/>
    <w:rsid w:val="00F71183"/>
    <w:rsid w:val="00F714ED"/>
    <w:rsid w:val="00F72155"/>
    <w:rsid w:val="00F72859"/>
    <w:rsid w:val="00F73490"/>
    <w:rsid w:val="00F73CAE"/>
    <w:rsid w:val="00F7571F"/>
    <w:rsid w:val="00F771BF"/>
    <w:rsid w:val="00F77336"/>
    <w:rsid w:val="00F77E26"/>
    <w:rsid w:val="00F8071F"/>
    <w:rsid w:val="00F80A15"/>
    <w:rsid w:val="00F80C85"/>
    <w:rsid w:val="00F82D7F"/>
    <w:rsid w:val="00F8389F"/>
    <w:rsid w:val="00F843E0"/>
    <w:rsid w:val="00F85EB8"/>
    <w:rsid w:val="00F86911"/>
    <w:rsid w:val="00F87F88"/>
    <w:rsid w:val="00F90582"/>
    <w:rsid w:val="00F9153A"/>
    <w:rsid w:val="00F93EB1"/>
    <w:rsid w:val="00F9401D"/>
    <w:rsid w:val="00F94043"/>
    <w:rsid w:val="00F940C2"/>
    <w:rsid w:val="00F943C5"/>
    <w:rsid w:val="00F963C5"/>
    <w:rsid w:val="00F964FF"/>
    <w:rsid w:val="00F97D36"/>
    <w:rsid w:val="00F97FD3"/>
    <w:rsid w:val="00FA25BC"/>
    <w:rsid w:val="00FA3600"/>
    <w:rsid w:val="00FA38F1"/>
    <w:rsid w:val="00FA40F7"/>
    <w:rsid w:val="00FA488B"/>
    <w:rsid w:val="00FA5FB1"/>
    <w:rsid w:val="00FA6D47"/>
    <w:rsid w:val="00FA6F17"/>
    <w:rsid w:val="00FA7344"/>
    <w:rsid w:val="00FA7C41"/>
    <w:rsid w:val="00FB1909"/>
    <w:rsid w:val="00FB1B36"/>
    <w:rsid w:val="00FB231C"/>
    <w:rsid w:val="00FB33D8"/>
    <w:rsid w:val="00FB3A7F"/>
    <w:rsid w:val="00FB51E5"/>
    <w:rsid w:val="00FB5D31"/>
    <w:rsid w:val="00FB5F4D"/>
    <w:rsid w:val="00FB6ED9"/>
    <w:rsid w:val="00FC0AB1"/>
    <w:rsid w:val="00FC13F0"/>
    <w:rsid w:val="00FC412A"/>
    <w:rsid w:val="00FC4493"/>
    <w:rsid w:val="00FC4668"/>
    <w:rsid w:val="00FC4E35"/>
    <w:rsid w:val="00FC590E"/>
    <w:rsid w:val="00FC60B9"/>
    <w:rsid w:val="00FC74D7"/>
    <w:rsid w:val="00FC7D18"/>
    <w:rsid w:val="00FD054E"/>
    <w:rsid w:val="00FD125D"/>
    <w:rsid w:val="00FD17B2"/>
    <w:rsid w:val="00FD2DAC"/>
    <w:rsid w:val="00FD3CC4"/>
    <w:rsid w:val="00FD482C"/>
    <w:rsid w:val="00FD484E"/>
    <w:rsid w:val="00FD581F"/>
    <w:rsid w:val="00FD5A0C"/>
    <w:rsid w:val="00FD6512"/>
    <w:rsid w:val="00FD6800"/>
    <w:rsid w:val="00FE088E"/>
    <w:rsid w:val="00FE16BC"/>
    <w:rsid w:val="00FE359B"/>
    <w:rsid w:val="00FE3D8C"/>
    <w:rsid w:val="00FE570F"/>
    <w:rsid w:val="00FE5DE9"/>
    <w:rsid w:val="00FE6B73"/>
    <w:rsid w:val="00FE6BD8"/>
    <w:rsid w:val="00FF1354"/>
    <w:rsid w:val="00FF165C"/>
    <w:rsid w:val="00FF2DFE"/>
    <w:rsid w:val="00FF328F"/>
    <w:rsid w:val="00FF3A96"/>
    <w:rsid w:val="00FF3ED1"/>
    <w:rsid w:val="00FF4579"/>
    <w:rsid w:val="00FF68EA"/>
    <w:rsid w:val="00FF72FE"/>
    <w:rsid w:val="00FF74A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endnote reference" w:uiPriority="0"/>
    <w:lsdException w:name="List" w:uiPriority="0"/>
    <w:lsdException w:name="List Bullet" w:uiPriority="0"/>
    <w:lsdException w:name="List 2" w:uiPriority="0"/>
    <w:lsdException w:name="List Bullet 2" w:uiPriority="0"/>
    <w:lsdException w:name="Title" w:semiHidden="0" w:unhideWhenUsed="0" w:qFormat="1"/>
    <w:lsdException w:name="Default Paragraph Font" w:uiPriority="1"/>
    <w:lsdException w:name="Body Text Indent" w:uiPriority="0"/>
    <w:lsdException w:name="List Continue"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74D7"/>
    <w:pPr>
      <w:suppressAutoHyphens/>
    </w:pPr>
    <w:rPr>
      <w:sz w:val="24"/>
      <w:szCs w:val="24"/>
      <w:lang w:eastAsia="ar-SA"/>
    </w:rPr>
  </w:style>
  <w:style w:type="paragraph" w:styleId="Nagwek1">
    <w:name w:val="heading 1"/>
    <w:basedOn w:val="Normalny"/>
    <w:next w:val="Normalny"/>
    <w:link w:val="Nagwek1Znak"/>
    <w:uiPriority w:val="9"/>
    <w:qFormat/>
    <w:rsid w:val="001E24C4"/>
    <w:pPr>
      <w:keepNext/>
      <w:numPr>
        <w:numId w:val="1"/>
      </w:numPr>
      <w:spacing w:before="240" w:after="60"/>
      <w:outlineLvl w:val="0"/>
    </w:pPr>
    <w:rPr>
      <w:rFonts w:ascii="Arial" w:hAnsi="Arial" w:cs="Arial"/>
      <w:b/>
      <w:bCs/>
      <w:kern w:val="1"/>
      <w:sz w:val="32"/>
      <w:szCs w:val="32"/>
    </w:rPr>
  </w:style>
  <w:style w:type="paragraph" w:styleId="Nagwek2">
    <w:name w:val="heading 2"/>
    <w:basedOn w:val="Normalny"/>
    <w:next w:val="Normalny"/>
    <w:link w:val="Nagwek2Znak"/>
    <w:uiPriority w:val="9"/>
    <w:qFormat/>
    <w:rsid w:val="001E24C4"/>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1E24C4"/>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1E24C4"/>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1E24C4"/>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1E24C4"/>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1E24C4"/>
    <w:pPr>
      <w:numPr>
        <w:ilvl w:val="6"/>
        <w:numId w:val="1"/>
      </w:numPr>
      <w:spacing w:before="240" w:after="60"/>
      <w:outlineLvl w:val="6"/>
    </w:pPr>
  </w:style>
  <w:style w:type="paragraph" w:styleId="Nagwek8">
    <w:name w:val="heading 8"/>
    <w:basedOn w:val="Normalny"/>
    <w:next w:val="Normalny"/>
    <w:link w:val="Nagwek8Znak"/>
    <w:qFormat/>
    <w:rsid w:val="001E24C4"/>
    <w:pPr>
      <w:numPr>
        <w:ilvl w:val="7"/>
        <w:numId w:val="1"/>
      </w:numPr>
      <w:spacing w:before="240" w:after="60"/>
      <w:outlineLvl w:val="7"/>
    </w:pPr>
    <w:rPr>
      <w:i/>
      <w:iCs/>
    </w:rPr>
  </w:style>
  <w:style w:type="paragraph" w:styleId="Nagwek9">
    <w:name w:val="heading 9"/>
    <w:basedOn w:val="Normalny"/>
    <w:next w:val="Normalny"/>
    <w:link w:val="Nagwek9Znak"/>
    <w:qFormat/>
    <w:rsid w:val="001E24C4"/>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9C5F04"/>
    <w:rPr>
      <w:rFonts w:ascii="Arial" w:hAnsi="Arial" w:cs="Arial"/>
      <w:b/>
      <w:bCs/>
      <w:kern w:val="1"/>
      <w:sz w:val="32"/>
      <w:szCs w:val="32"/>
      <w:lang w:eastAsia="ar-SA"/>
    </w:rPr>
  </w:style>
  <w:style w:type="character" w:customStyle="1" w:styleId="Nagwek2Znak">
    <w:name w:val="Nagłówek 2 Znak"/>
    <w:link w:val="Nagwek2"/>
    <w:uiPriority w:val="9"/>
    <w:locked/>
    <w:rsid w:val="009C5F04"/>
    <w:rPr>
      <w:rFonts w:ascii="Arial" w:hAnsi="Arial" w:cs="Arial"/>
      <w:b/>
      <w:bCs/>
      <w:i/>
      <w:iCs/>
      <w:sz w:val="28"/>
      <w:szCs w:val="28"/>
      <w:lang w:eastAsia="ar-SA"/>
    </w:rPr>
  </w:style>
  <w:style w:type="character" w:customStyle="1" w:styleId="Nagwek3Znak">
    <w:name w:val="Nagłówek 3 Znak"/>
    <w:link w:val="Nagwek3"/>
    <w:uiPriority w:val="9"/>
    <w:locked/>
    <w:rsid w:val="009C5F04"/>
    <w:rPr>
      <w:rFonts w:ascii="Arial" w:hAnsi="Arial" w:cs="Arial"/>
      <w:b/>
      <w:bCs/>
      <w:sz w:val="26"/>
      <w:szCs w:val="26"/>
      <w:lang w:eastAsia="ar-SA"/>
    </w:rPr>
  </w:style>
  <w:style w:type="character" w:customStyle="1" w:styleId="Nagwek4Znak">
    <w:name w:val="Nagłówek 4 Znak"/>
    <w:link w:val="Nagwek4"/>
    <w:locked/>
    <w:rsid w:val="009C5F04"/>
    <w:rPr>
      <w:b/>
      <w:bCs/>
      <w:sz w:val="28"/>
      <w:szCs w:val="28"/>
      <w:lang w:eastAsia="ar-SA"/>
    </w:rPr>
  </w:style>
  <w:style w:type="character" w:customStyle="1" w:styleId="Nagwek5Znak">
    <w:name w:val="Nagłówek 5 Znak"/>
    <w:link w:val="Nagwek5"/>
    <w:locked/>
    <w:rsid w:val="009C5F04"/>
    <w:rPr>
      <w:b/>
      <w:bCs/>
      <w:i/>
      <w:iCs/>
      <w:sz w:val="26"/>
      <w:szCs w:val="26"/>
      <w:lang w:eastAsia="ar-SA"/>
    </w:rPr>
  </w:style>
  <w:style w:type="character" w:customStyle="1" w:styleId="Nagwek6Znak">
    <w:name w:val="Nagłówek 6 Znak"/>
    <w:link w:val="Nagwek6"/>
    <w:locked/>
    <w:rsid w:val="009C5F04"/>
    <w:rPr>
      <w:b/>
      <w:bCs/>
      <w:sz w:val="22"/>
      <w:szCs w:val="22"/>
      <w:lang w:eastAsia="ar-SA"/>
    </w:rPr>
  </w:style>
  <w:style w:type="character" w:customStyle="1" w:styleId="Nagwek7Znak">
    <w:name w:val="Nagłówek 7 Znak"/>
    <w:link w:val="Nagwek7"/>
    <w:locked/>
    <w:rsid w:val="009C5F04"/>
    <w:rPr>
      <w:sz w:val="24"/>
      <w:szCs w:val="24"/>
      <w:lang w:eastAsia="ar-SA"/>
    </w:rPr>
  </w:style>
  <w:style w:type="character" w:customStyle="1" w:styleId="Nagwek8Znak">
    <w:name w:val="Nagłówek 8 Znak"/>
    <w:link w:val="Nagwek8"/>
    <w:locked/>
    <w:rsid w:val="009C5F04"/>
    <w:rPr>
      <w:i/>
      <w:iCs/>
      <w:sz w:val="24"/>
      <w:szCs w:val="24"/>
      <w:lang w:eastAsia="ar-SA"/>
    </w:rPr>
  </w:style>
  <w:style w:type="character" w:customStyle="1" w:styleId="Nagwek9Znak">
    <w:name w:val="Nagłówek 9 Znak"/>
    <w:link w:val="Nagwek9"/>
    <w:locked/>
    <w:rsid w:val="009C5F04"/>
    <w:rPr>
      <w:rFonts w:ascii="Arial" w:hAnsi="Arial" w:cs="Arial"/>
      <w:sz w:val="22"/>
      <w:szCs w:val="22"/>
      <w:lang w:eastAsia="ar-SA"/>
    </w:rPr>
  </w:style>
  <w:style w:type="character" w:customStyle="1" w:styleId="WW8Num1z0">
    <w:name w:val="WW8Num1z0"/>
    <w:rsid w:val="001E24C4"/>
    <w:rPr>
      <w:b/>
      <w:color w:val="000000"/>
    </w:rPr>
  </w:style>
  <w:style w:type="character" w:customStyle="1" w:styleId="WW8Num1z1">
    <w:name w:val="WW8Num1z1"/>
    <w:rsid w:val="001E24C4"/>
    <w:rPr>
      <w:b/>
    </w:rPr>
  </w:style>
  <w:style w:type="character" w:customStyle="1" w:styleId="WW8Num2z0">
    <w:name w:val="WW8Num2z0"/>
    <w:rsid w:val="001E24C4"/>
    <w:rPr>
      <w:b/>
      <w:color w:val="000000"/>
    </w:rPr>
  </w:style>
  <w:style w:type="character" w:customStyle="1" w:styleId="WW8Num3z0">
    <w:name w:val="WW8Num3z0"/>
    <w:rsid w:val="001E24C4"/>
    <w:rPr>
      <w:rFonts w:ascii="Symbol" w:hAnsi="Symbol"/>
      <w:sz w:val="12"/>
    </w:rPr>
  </w:style>
  <w:style w:type="character" w:customStyle="1" w:styleId="WW8Num4z0">
    <w:name w:val="WW8Num4z0"/>
    <w:rsid w:val="001E24C4"/>
    <w:rPr>
      <w:rFonts w:ascii="Times New Roman" w:eastAsia="Times New Roman" w:hAnsi="Times New Roman" w:cs="Times New Roman"/>
      <w:color w:val="000000"/>
    </w:rPr>
  </w:style>
  <w:style w:type="character" w:customStyle="1" w:styleId="WW8Num5z0">
    <w:name w:val="WW8Num5z0"/>
    <w:rsid w:val="001E24C4"/>
    <w:rPr>
      <w:rFonts w:ascii="Arial" w:hAnsi="Arial"/>
      <w:sz w:val="24"/>
    </w:rPr>
  </w:style>
  <w:style w:type="character" w:customStyle="1" w:styleId="WW8Num6z0">
    <w:name w:val="WW8Num6z0"/>
    <w:rsid w:val="001E24C4"/>
    <w:rPr>
      <w:rFonts w:ascii="Symbol" w:hAnsi="Symbol"/>
    </w:rPr>
  </w:style>
  <w:style w:type="character" w:customStyle="1" w:styleId="WW8Num7z0">
    <w:name w:val="WW8Num7z0"/>
    <w:rsid w:val="001E24C4"/>
    <w:rPr>
      <w:rFonts w:ascii="Symbol" w:hAnsi="Symbol"/>
    </w:rPr>
  </w:style>
  <w:style w:type="character" w:customStyle="1" w:styleId="WW8Num7z1">
    <w:name w:val="WW8Num7z1"/>
    <w:rsid w:val="001E24C4"/>
    <w:rPr>
      <w:b/>
    </w:rPr>
  </w:style>
  <w:style w:type="character" w:customStyle="1" w:styleId="WW8Num8z0">
    <w:name w:val="WW8Num8z0"/>
    <w:rsid w:val="001E24C4"/>
    <w:rPr>
      <w:b/>
    </w:rPr>
  </w:style>
  <w:style w:type="character" w:customStyle="1" w:styleId="WW8Num9z0">
    <w:name w:val="WW8Num9z0"/>
    <w:rsid w:val="001E24C4"/>
    <w:rPr>
      <w:rFonts w:ascii="Times New Roman" w:eastAsia="Times New Roman" w:hAnsi="Times New Roman" w:cs="Times New Roman"/>
      <w:b w:val="0"/>
    </w:rPr>
  </w:style>
  <w:style w:type="character" w:customStyle="1" w:styleId="WW8Num11z0">
    <w:name w:val="WW8Num11z0"/>
    <w:rsid w:val="001E24C4"/>
    <w:rPr>
      <w:rFonts w:ascii="Symbol" w:hAnsi="Symbol"/>
      <w:color w:val="auto"/>
    </w:rPr>
  </w:style>
  <w:style w:type="character" w:customStyle="1" w:styleId="WW8Num12z0">
    <w:name w:val="WW8Num12z0"/>
    <w:rsid w:val="001E24C4"/>
    <w:rPr>
      <w:rFonts w:ascii="Symbol" w:hAnsi="Symbol"/>
      <w:b/>
    </w:rPr>
  </w:style>
  <w:style w:type="character" w:customStyle="1" w:styleId="WW8Num14z0">
    <w:name w:val="WW8Num14z0"/>
    <w:rsid w:val="001E24C4"/>
    <w:rPr>
      <w:rFonts w:ascii="Symbol" w:hAnsi="Symbol"/>
    </w:rPr>
  </w:style>
  <w:style w:type="character" w:customStyle="1" w:styleId="WW8Num15z0">
    <w:name w:val="WW8Num15z0"/>
    <w:rsid w:val="001E24C4"/>
    <w:rPr>
      <w:rFonts w:ascii="Symbol" w:hAnsi="Symbol"/>
    </w:rPr>
  </w:style>
  <w:style w:type="character" w:customStyle="1" w:styleId="WW8Num16z0">
    <w:name w:val="WW8Num16z0"/>
    <w:rsid w:val="001E24C4"/>
    <w:rPr>
      <w:rFonts w:ascii="Symbol" w:hAnsi="Symbol"/>
      <w:b w:val="0"/>
    </w:rPr>
  </w:style>
  <w:style w:type="character" w:customStyle="1" w:styleId="WW8Num17z0">
    <w:name w:val="WW8Num17z0"/>
    <w:rsid w:val="001E24C4"/>
    <w:rPr>
      <w:rFonts w:ascii="Symbol" w:hAnsi="Symbol"/>
      <w:color w:val="auto"/>
    </w:rPr>
  </w:style>
  <w:style w:type="character" w:customStyle="1" w:styleId="WW8Num18z0">
    <w:name w:val="WW8Num18z0"/>
    <w:rsid w:val="001E24C4"/>
    <w:rPr>
      <w:rFonts w:ascii="Times New Roman" w:eastAsia="Times New Roman" w:hAnsi="Times New Roman" w:cs="Times New Roman"/>
    </w:rPr>
  </w:style>
  <w:style w:type="character" w:customStyle="1" w:styleId="WW8Num19z0">
    <w:name w:val="WW8Num19z0"/>
    <w:rsid w:val="001E24C4"/>
    <w:rPr>
      <w:rFonts w:ascii="Symbol" w:hAnsi="Symbol"/>
    </w:rPr>
  </w:style>
  <w:style w:type="character" w:customStyle="1" w:styleId="WW8Num20z0">
    <w:name w:val="WW8Num20z0"/>
    <w:rsid w:val="001E24C4"/>
    <w:rPr>
      <w:rFonts w:ascii="Symbol" w:hAnsi="Symbol"/>
    </w:rPr>
  </w:style>
  <w:style w:type="character" w:customStyle="1" w:styleId="WW8Num21z0">
    <w:name w:val="WW8Num21z0"/>
    <w:rsid w:val="001E24C4"/>
    <w:rPr>
      <w:rFonts w:ascii="Symbol" w:hAnsi="Symbol"/>
    </w:rPr>
  </w:style>
  <w:style w:type="character" w:customStyle="1" w:styleId="WW8Num22z0">
    <w:name w:val="WW8Num22z0"/>
    <w:rsid w:val="001E24C4"/>
    <w:rPr>
      <w:rFonts w:ascii="Symbol" w:hAnsi="Symbol"/>
      <w:b/>
    </w:rPr>
  </w:style>
  <w:style w:type="character" w:customStyle="1" w:styleId="WW8Num22z1">
    <w:name w:val="WW8Num22z1"/>
    <w:rsid w:val="001E24C4"/>
    <w:rPr>
      <w:b/>
    </w:rPr>
  </w:style>
  <w:style w:type="character" w:customStyle="1" w:styleId="WW8Num22z4">
    <w:name w:val="WW8Num22z4"/>
    <w:rsid w:val="001E24C4"/>
    <w:rPr>
      <w:b w:val="0"/>
    </w:rPr>
  </w:style>
  <w:style w:type="character" w:customStyle="1" w:styleId="WW8Num23z0">
    <w:name w:val="WW8Num23z0"/>
    <w:rsid w:val="001E24C4"/>
    <w:rPr>
      <w:rFonts w:cs="Times New Roman"/>
      <w:b/>
      <w:bCs/>
    </w:rPr>
  </w:style>
  <w:style w:type="character" w:customStyle="1" w:styleId="WW8Num23z2">
    <w:name w:val="WW8Num23z2"/>
    <w:rsid w:val="001E24C4"/>
    <w:rPr>
      <w:rFonts w:cs="Times New Roman"/>
    </w:rPr>
  </w:style>
  <w:style w:type="character" w:customStyle="1" w:styleId="WW8Num24z0">
    <w:name w:val="WW8Num24z0"/>
    <w:rsid w:val="001E24C4"/>
    <w:rPr>
      <w:rFonts w:ascii="Times New Roman" w:eastAsia="Times New Roman" w:hAnsi="Times New Roman" w:cs="Times New Roman"/>
      <w:b w:val="0"/>
      <w:bCs/>
    </w:rPr>
  </w:style>
  <w:style w:type="character" w:customStyle="1" w:styleId="WW8Num24z1">
    <w:name w:val="WW8Num24z1"/>
    <w:rsid w:val="001E24C4"/>
    <w:rPr>
      <w:rFonts w:cs="Times New Roman"/>
    </w:rPr>
  </w:style>
  <w:style w:type="character" w:customStyle="1" w:styleId="WW8Num24z2">
    <w:name w:val="WW8Num24z2"/>
    <w:rsid w:val="001E24C4"/>
    <w:rPr>
      <w:rFonts w:cs="Times New Roman"/>
      <w:b/>
      <w:bCs/>
    </w:rPr>
  </w:style>
  <w:style w:type="character" w:customStyle="1" w:styleId="WW8Num24z3">
    <w:name w:val="WW8Num24z3"/>
    <w:rsid w:val="001E24C4"/>
    <w:rPr>
      <w:rFonts w:ascii="Symbol" w:hAnsi="Symbol"/>
      <w:b/>
    </w:rPr>
  </w:style>
  <w:style w:type="character" w:customStyle="1" w:styleId="WW8Num25z0">
    <w:name w:val="WW8Num25z0"/>
    <w:rsid w:val="001E24C4"/>
    <w:rPr>
      <w:b/>
    </w:rPr>
  </w:style>
  <w:style w:type="character" w:customStyle="1" w:styleId="WW8Num27z0">
    <w:name w:val="WW8Num27z0"/>
    <w:rsid w:val="001E24C4"/>
    <w:rPr>
      <w:b/>
    </w:rPr>
  </w:style>
  <w:style w:type="character" w:customStyle="1" w:styleId="WW8Num27z3">
    <w:name w:val="WW8Num27z3"/>
    <w:rsid w:val="001E24C4"/>
    <w:rPr>
      <w:u w:val="single"/>
    </w:rPr>
  </w:style>
  <w:style w:type="character" w:customStyle="1" w:styleId="WW8Num28z0">
    <w:name w:val="WW8Num28z0"/>
    <w:rsid w:val="001E24C4"/>
    <w:rPr>
      <w:b w:val="0"/>
    </w:rPr>
  </w:style>
  <w:style w:type="character" w:customStyle="1" w:styleId="WW8Num29z0">
    <w:name w:val="WW8Num29z0"/>
    <w:rsid w:val="001E24C4"/>
    <w:rPr>
      <w:b/>
    </w:rPr>
  </w:style>
  <w:style w:type="character" w:customStyle="1" w:styleId="WW8Num30z0">
    <w:name w:val="WW8Num30z0"/>
    <w:rsid w:val="001E24C4"/>
    <w:rPr>
      <w:b w:val="0"/>
    </w:rPr>
  </w:style>
  <w:style w:type="character" w:customStyle="1" w:styleId="WW8Num32z0">
    <w:name w:val="WW8Num32z0"/>
    <w:rsid w:val="001E24C4"/>
    <w:rPr>
      <w:rFonts w:ascii="Symbol" w:hAnsi="Symbol"/>
    </w:rPr>
  </w:style>
  <w:style w:type="character" w:customStyle="1" w:styleId="WW8Num32z1">
    <w:name w:val="WW8Num32z1"/>
    <w:rsid w:val="001E24C4"/>
    <w:rPr>
      <w:rFonts w:ascii="Courier New" w:hAnsi="Courier New" w:cs="Courier New"/>
    </w:rPr>
  </w:style>
  <w:style w:type="character" w:customStyle="1" w:styleId="WW8Num32z2">
    <w:name w:val="WW8Num32z2"/>
    <w:rsid w:val="001E24C4"/>
    <w:rPr>
      <w:rFonts w:ascii="Wingdings" w:hAnsi="Wingdings"/>
    </w:rPr>
  </w:style>
  <w:style w:type="character" w:customStyle="1" w:styleId="WW8Num33z0">
    <w:name w:val="WW8Num33z0"/>
    <w:rsid w:val="001E24C4"/>
    <w:rPr>
      <w:b w:val="0"/>
    </w:rPr>
  </w:style>
  <w:style w:type="character" w:customStyle="1" w:styleId="WW8Num33z2">
    <w:name w:val="WW8Num33z2"/>
    <w:rsid w:val="001E24C4"/>
    <w:rPr>
      <w:b/>
    </w:rPr>
  </w:style>
  <w:style w:type="character" w:customStyle="1" w:styleId="WW8Num33z3">
    <w:name w:val="WW8Num33z3"/>
    <w:rsid w:val="001E24C4"/>
    <w:rPr>
      <w:u w:val="single"/>
    </w:rPr>
  </w:style>
  <w:style w:type="character" w:customStyle="1" w:styleId="WW8Num34z0">
    <w:name w:val="WW8Num34z0"/>
    <w:rsid w:val="001E24C4"/>
    <w:rPr>
      <w:b/>
      <w:i w:val="0"/>
      <w:color w:val="auto"/>
    </w:rPr>
  </w:style>
  <w:style w:type="character" w:customStyle="1" w:styleId="WW8Num34z1">
    <w:name w:val="WW8Num34z1"/>
    <w:rsid w:val="001E24C4"/>
    <w:rPr>
      <w:rFonts w:ascii="Symbol" w:hAnsi="Symbol"/>
      <w:b w:val="0"/>
    </w:rPr>
  </w:style>
  <w:style w:type="character" w:customStyle="1" w:styleId="WW8Num35z0">
    <w:name w:val="WW8Num35z0"/>
    <w:rsid w:val="001E24C4"/>
    <w:rPr>
      <w:color w:val="auto"/>
    </w:rPr>
  </w:style>
  <w:style w:type="character" w:customStyle="1" w:styleId="WW8Num37z0">
    <w:name w:val="WW8Num37z0"/>
    <w:rsid w:val="001E24C4"/>
    <w:rPr>
      <w:rFonts w:eastAsia="Times New Roman"/>
    </w:rPr>
  </w:style>
  <w:style w:type="character" w:customStyle="1" w:styleId="WW8Num39z0">
    <w:name w:val="WW8Num39z0"/>
    <w:rsid w:val="001E24C4"/>
    <w:rPr>
      <w:b w:val="0"/>
    </w:rPr>
  </w:style>
  <w:style w:type="character" w:customStyle="1" w:styleId="WW8Num41z0">
    <w:name w:val="WW8Num41z0"/>
    <w:rsid w:val="001E24C4"/>
    <w:rPr>
      <w:b w:val="0"/>
    </w:rPr>
  </w:style>
  <w:style w:type="character" w:customStyle="1" w:styleId="WW8Num42z0">
    <w:name w:val="WW8Num42z0"/>
    <w:rsid w:val="001E24C4"/>
    <w:rPr>
      <w:b/>
      <w:color w:val="auto"/>
    </w:rPr>
  </w:style>
  <w:style w:type="character" w:customStyle="1" w:styleId="WW8Num42z1">
    <w:name w:val="WW8Num42z1"/>
    <w:rsid w:val="001E24C4"/>
    <w:rPr>
      <w:b/>
    </w:rPr>
  </w:style>
  <w:style w:type="character" w:customStyle="1" w:styleId="WW8Num45z0">
    <w:name w:val="WW8Num45z0"/>
    <w:rsid w:val="001E24C4"/>
    <w:rPr>
      <w:rFonts w:ascii="Symbol" w:hAnsi="Symbol"/>
    </w:rPr>
  </w:style>
  <w:style w:type="character" w:customStyle="1" w:styleId="WW8Num46z0">
    <w:name w:val="WW8Num46z0"/>
    <w:rsid w:val="001E24C4"/>
    <w:rPr>
      <w:rFonts w:ascii="Symbol" w:hAnsi="Symbol"/>
    </w:rPr>
  </w:style>
  <w:style w:type="character" w:customStyle="1" w:styleId="WW8Num46z2">
    <w:name w:val="WW8Num46z2"/>
    <w:rsid w:val="001E24C4"/>
    <w:rPr>
      <w:rFonts w:ascii="Wingdings" w:hAnsi="Wingdings"/>
    </w:rPr>
  </w:style>
  <w:style w:type="character" w:customStyle="1" w:styleId="WW8Num46z4">
    <w:name w:val="WW8Num46z4"/>
    <w:rsid w:val="001E24C4"/>
    <w:rPr>
      <w:rFonts w:ascii="Courier New" w:hAnsi="Courier New" w:cs="Courier New"/>
    </w:rPr>
  </w:style>
  <w:style w:type="character" w:customStyle="1" w:styleId="WW8Num47z0">
    <w:name w:val="WW8Num47z0"/>
    <w:rsid w:val="001E24C4"/>
    <w:rPr>
      <w:rFonts w:ascii="Symbol" w:hAnsi="Symbol"/>
    </w:rPr>
  </w:style>
  <w:style w:type="character" w:customStyle="1" w:styleId="WW8Num47z1">
    <w:name w:val="WW8Num47z1"/>
    <w:rsid w:val="001E24C4"/>
    <w:rPr>
      <w:rFonts w:ascii="Courier New" w:hAnsi="Courier New" w:cs="Courier New"/>
    </w:rPr>
  </w:style>
  <w:style w:type="character" w:customStyle="1" w:styleId="WW8Num47z2">
    <w:name w:val="WW8Num47z2"/>
    <w:rsid w:val="001E24C4"/>
    <w:rPr>
      <w:rFonts w:ascii="Wingdings" w:hAnsi="Wingdings"/>
    </w:rPr>
  </w:style>
  <w:style w:type="character" w:customStyle="1" w:styleId="WW8Num48z0">
    <w:name w:val="WW8Num48z0"/>
    <w:rsid w:val="001E24C4"/>
    <w:rPr>
      <w:rFonts w:ascii="Symbol" w:hAnsi="Symbol"/>
      <w:color w:val="auto"/>
    </w:rPr>
  </w:style>
  <w:style w:type="character" w:customStyle="1" w:styleId="WW8Num49z0">
    <w:name w:val="WW8Num49z0"/>
    <w:rsid w:val="001E24C4"/>
    <w:rPr>
      <w:b w:val="0"/>
    </w:rPr>
  </w:style>
  <w:style w:type="character" w:customStyle="1" w:styleId="WW8Num50z0">
    <w:name w:val="WW8Num50z0"/>
    <w:rsid w:val="001E24C4"/>
    <w:rPr>
      <w:rFonts w:ascii="Symbol" w:hAnsi="Symbol"/>
    </w:rPr>
  </w:style>
  <w:style w:type="character" w:customStyle="1" w:styleId="WW8Num50z1">
    <w:name w:val="WW8Num50z1"/>
    <w:rsid w:val="001E24C4"/>
    <w:rPr>
      <w:rFonts w:ascii="Courier New" w:hAnsi="Courier New" w:cs="Courier New"/>
    </w:rPr>
  </w:style>
  <w:style w:type="character" w:customStyle="1" w:styleId="WW8Num50z2">
    <w:name w:val="WW8Num50z2"/>
    <w:rsid w:val="001E24C4"/>
    <w:rPr>
      <w:rFonts w:ascii="Wingdings" w:hAnsi="Wingdings"/>
    </w:rPr>
  </w:style>
  <w:style w:type="character" w:customStyle="1" w:styleId="WW8Num51z0">
    <w:name w:val="WW8Num51z0"/>
    <w:rsid w:val="001E24C4"/>
    <w:rPr>
      <w:rFonts w:ascii="Symbol" w:hAnsi="Symbol"/>
    </w:rPr>
  </w:style>
  <w:style w:type="character" w:customStyle="1" w:styleId="WW8Num51z1">
    <w:name w:val="WW8Num51z1"/>
    <w:rsid w:val="001E24C4"/>
    <w:rPr>
      <w:rFonts w:ascii="Courier New" w:hAnsi="Courier New" w:cs="Courier New"/>
    </w:rPr>
  </w:style>
  <w:style w:type="character" w:customStyle="1" w:styleId="WW8Num51z2">
    <w:name w:val="WW8Num51z2"/>
    <w:rsid w:val="001E24C4"/>
    <w:rPr>
      <w:rFonts w:ascii="Wingdings" w:hAnsi="Wingdings"/>
    </w:rPr>
  </w:style>
  <w:style w:type="character" w:customStyle="1" w:styleId="WW8Num52z0">
    <w:name w:val="WW8Num52z0"/>
    <w:rsid w:val="001E24C4"/>
    <w:rPr>
      <w:rFonts w:ascii="Symbol" w:hAnsi="Symbol"/>
    </w:rPr>
  </w:style>
  <w:style w:type="character" w:customStyle="1" w:styleId="WW8Num52z1">
    <w:name w:val="WW8Num52z1"/>
    <w:rsid w:val="001E24C4"/>
    <w:rPr>
      <w:rFonts w:ascii="Courier New" w:hAnsi="Courier New" w:cs="Courier New"/>
    </w:rPr>
  </w:style>
  <w:style w:type="character" w:customStyle="1" w:styleId="WW8Num52z2">
    <w:name w:val="WW8Num52z2"/>
    <w:rsid w:val="001E24C4"/>
    <w:rPr>
      <w:rFonts w:ascii="Wingdings" w:hAnsi="Wingdings"/>
    </w:rPr>
  </w:style>
  <w:style w:type="character" w:customStyle="1" w:styleId="WW8Num53z1">
    <w:name w:val="WW8Num53z1"/>
    <w:rsid w:val="001E24C4"/>
    <w:rPr>
      <w:b w:val="0"/>
    </w:rPr>
  </w:style>
  <w:style w:type="character" w:customStyle="1" w:styleId="WW8Num53z2">
    <w:name w:val="WW8Num53z2"/>
    <w:rsid w:val="001E24C4"/>
    <w:rPr>
      <w:b w:val="0"/>
      <w:color w:val="auto"/>
    </w:rPr>
  </w:style>
  <w:style w:type="character" w:customStyle="1" w:styleId="WW8Num54z0">
    <w:name w:val="WW8Num54z0"/>
    <w:rsid w:val="001E24C4"/>
    <w:rPr>
      <w:rFonts w:ascii="Symbol" w:hAnsi="Symbol"/>
      <w:color w:val="auto"/>
    </w:rPr>
  </w:style>
  <w:style w:type="character" w:customStyle="1" w:styleId="WW8Num54z1">
    <w:name w:val="WW8Num54z1"/>
    <w:rsid w:val="001E24C4"/>
    <w:rPr>
      <w:rFonts w:ascii="Courier New" w:hAnsi="Courier New" w:cs="Courier New"/>
    </w:rPr>
  </w:style>
  <w:style w:type="character" w:customStyle="1" w:styleId="WW8Num54z2">
    <w:name w:val="WW8Num54z2"/>
    <w:rsid w:val="001E24C4"/>
    <w:rPr>
      <w:rFonts w:ascii="Wingdings" w:hAnsi="Wingdings"/>
    </w:rPr>
  </w:style>
  <w:style w:type="character" w:customStyle="1" w:styleId="WW8Num54z3">
    <w:name w:val="WW8Num54z3"/>
    <w:rsid w:val="001E24C4"/>
    <w:rPr>
      <w:rFonts w:ascii="Symbol" w:hAnsi="Symbol"/>
    </w:rPr>
  </w:style>
  <w:style w:type="character" w:customStyle="1" w:styleId="WW8Num55z1">
    <w:name w:val="WW8Num55z1"/>
    <w:rsid w:val="001E24C4"/>
    <w:rPr>
      <w:rFonts w:ascii="Times New Roman" w:hAnsi="Times New Roman" w:cs="Times New Roman"/>
      <w:b w:val="0"/>
      <w:i w:val="0"/>
      <w:sz w:val="28"/>
      <w:u w:val="none"/>
    </w:rPr>
  </w:style>
  <w:style w:type="character" w:customStyle="1" w:styleId="WW8Num59z0">
    <w:name w:val="WW8Num59z0"/>
    <w:rsid w:val="001E24C4"/>
    <w:rPr>
      <w:b/>
    </w:rPr>
  </w:style>
  <w:style w:type="character" w:customStyle="1" w:styleId="WW8Num59z1">
    <w:name w:val="WW8Num59z1"/>
    <w:rsid w:val="001E24C4"/>
    <w:rPr>
      <w:b/>
      <w:color w:val="auto"/>
    </w:rPr>
  </w:style>
  <w:style w:type="character" w:customStyle="1" w:styleId="WW8Num60z0">
    <w:name w:val="WW8Num60z0"/>
    <w:rsid w:val="001E24C4"/>
    <w:rPr>
      <w:rFonts w:ascii="Symbol" w:hAnsi="Symbol"/>
    </w:rPr>
  </w:style>
  <w:style w:type="character" w:customStyle="1" w:styleId="WW8Num60z1">
    <w:name w:val="WW8Num60z1"/>
    <w:rsid w:val="001E24C4"/>
    <w:rPr>
      <w:rFonts w:ascii="Courier New" w:hAnsi="Courier New" w:cs="Courier New"/>
    </w:rPr>
  </w:style>
  <w:style w:type="character" w:customStyle="1" w:styleId="WW8Num60z2">
    <w:name w:val="WW8Num60z2"/>
    <w:rsid w:val="001E24C4"/>
    <w:rPr>
      <w:rFonts w:ascii="Wingdings" w:hAnsi="Wingdings"/>
    </w:rPr>
  </w:style>
  <w:style w:type="character" w:customStyle="1" w:styleId="WW8Num61z0">
    <w:name w:val="WW8Num61z0"/>
    <w:rsid w:val="001E24C4"/>
    <w:rPr>
      <w:b w:val="0"/>
    </w:rPr>
  </w:style>
  <w:style w:type="character" w:customStyle="1" w:styleId="WW8Num62z0">
    <w:name w:val="WW8Num62z0"/>
    <w:rsid w:val="001E24C4"/>
    <w:rPr>
      <w:rFonts w:ascii="Symbol" w:hAnsi="Symbol"/>
    </w:rPr>
  </w:style>
  <w:style w:type="character" w:customStyle="1" w:styleId="WW8Num62z1">
    <w:name w:val="WW8Num62z1"/>
    <w:rsid w:val="001E24C4"/>
    <w:rPr>
      <w:rFonts w:ascii="Courier New" w:hAnsi="Courier New" w:cs="Courier New"/>
    </w:rPr>
  </w:style>
  <w:style w:type="character" w:customStyle="1" w:styleId="WW8Num62z2">
    <w:name w:val="WW8Num62z2"/>
    <w:rsid w:val="001E24C4"/>
    <w:rPr>
      <w:rFonts w:ascii="Wingdings" w:hAnsi="Wingdings"/>
    </w:rPr>
  </w:style>
  <w:style w:type="character" w:customStyle="1" w:styleId="WW8Num63z0">
    <w:name w:val="WW8Num63z0"/>
    <w:rsid w:val="001E24C4"/>
    <w:rPr>
      <w:rFonts w:ascii="Symbol" w:hAnsi="Symbol"/>
      <w:color w:val="auto"/>
    </w:rPr>
  </w:style>
  <w:style w:type="character" w:customStyle="1" w:styleId="WW8Num64z0">
    <w:name w:val="WW8Num64z0"/>
    <w:rsid w:val="001E24C4"/>
    <w:rPr>
      <w:rFonts w:ascii="Symbol" w:hAnsi="Symbol"/>
      <w:b/>
      <w:color w:val="auto"/>
    </w:rPr>
  </w:style>
  <w:style w:type="character" w:customStyle="1" w:styleId="WW8Num65z0">
    <w:name w:val="WW8Num65z0"/>
    <w:rsid w:val="001E24C4"/>
    <w:rPr>
      <w:rFonts w:ascii="Symbol" w:hAnsi="Symbol"/>
    </w:rPr>
  </w:style>
  <w:style w:type="character" w:customStyle="1" w:styleId="WW8Num65z1">
    <w:name w:val="WW8Num65z1"/>
    <w:rsid w:val="001E24C4"/>
    <w:rPr>
      <w:rFonts w:ascii="Courier New" w:hAnsi="Courier New" w:cs="Courier New"/>
    </w:rPr>
  </w:style>
  <w:style w:type="character" w:customStyle="1" w:styleId="WW8Num65z2">
    <w:name w:val="WW8Num65z2"/>
    <w:rsid w:val="001E24C4"/>
    <w:rPr>
      <w:rFonts w:ascii="Wingdings" w:hAnsi="Wingdings"/>
    </w:rPr>
  </w:style>
  <w:style w:type="character" w:customStyle="1" w:styleId="WW8Num66z0">
    <w:name w:val="WW8Num66z0"/>
    <w:rsid w:val="001E24C4"/>
    <w:rPr>
      <w:rFonts w:ascii="Symbol" w:hAnsi="Symbol"/>
    </w:rPr>
  </w:style>
  <w:style w:type="character" w:customStyle="1" w:styleId="WW8Num66z1">
    <w:name w:val="WW8Num66z1"/>
    <w:rsid w:val="001E24C4"/>
    <w:rPr>
      <w:rFonts w:ascii="Courier New" w:hAnsi="Courier New" w:cs="Courier New"/>
    </w:rPr>
  </w:style>
  <w:style w:type="character" w:customStyle="1" w:styleId="WW8Num66z2">
    <w:name w:val="WW8Num66z2"/>
    <w:rsid w:val="001E24C4"/>
    <w:rPr>
      <w:rFonts w:ascii="Wingdings" w:hAnsi="Wingdings"/>
    </w:rPr>
  </w:style>
  <w:style w:type="character" w:customStyle="1" w:styleId="WW8Num68z0">
    <w:name w:val="WW8Num68z0"/>
    <w:rsid w:val="001E24C4"/>
    <w:rPr>
      <w:rFonts w:ascii="Symbol" w:hAnsi="Symbol"/>
      <w:color w:val="auto"/>
    </w:rPr>
  </w:style>
  <w:style w:type="character" w:customStyle="1" w:styleId="WW8Num68z1">
    <w:name w:val="WW8Num68z1"/>
    <w:rsid w:val="001E24C4"/>
    <w:rPr>
      <w:rFonts w:ascii="Symbol" w:hAnsi="Symbol"/>
    </w:rPr>
  </w:style>
  <w:style w:type="character" w:customStyle="1" w:styleId="WW8Num68z2">
    <w:name w:val="WW8Num68z2"/>
    <w:rsid w:val="001E24C4"/>
    <w:rPr>
      <w:rFonts w:ascii="Wingdings" w:hAnsi="Wingdings"/>
    </w:rPr>
  </w:style>
  <w:style w:type="character" w:customStyle="1" w:styleId="WW8Num68z4">
    <w:name w:val="WW8Num68z4"/>
    <w:rsid w:val="001E24C4"/>
    <w:rPr>
      <w:rFonts w:ascii="Courier New" w:hAnsi="Courier New" w:cs="Courier New"/>
    </w:rPr>
  </w:style>
  <w:style w:type="character" w:customStyle="1" w:styleId="WW8Num69z0">
    <w:name w:val="WW8Num69z0"/>
    <w:rsid w:val="001E24C4"/>
    <w:rPr>
      <w:rFonts w:ascii="Symbol" w:hAnsi="Symbol"/>
    </w:rPr>
  </w:style>
  <w:style w:type="character" w:customStyle="1" w:styleId="WW8Num69z2">
    <w:name w:val="WW8Num69z2"/>
    <w:rsid w:val="001E24C4"/>
    <w:rPr>
      <w:rFonts w:ascii="Wingdings" w:hAnsi="Wingdings"/>
    </w:rPr>
  </w:style>
  <w:style w:type="character" w:customStyle="1" w:styleId="WW8Num69z4">
    <w:name w:val="WW8Num69z4"/>
    <w:rsid w:val="001E24C4"/>
    <w:rPr>
      <w:rFonts w:ascii="Courier New" w:hAnsi="Courier New" w:cs="Courier New"/>
    </w:rPr>
  </w:style>
  <w:style w:type="character" w:customStyle="1" w:styleId="WW8Num70z0">
    <w:name w:val="WW8Num70z0"/>
    <w:rsid w:val="001E24C4"/>
    <w:rPr>
      <w:rFonts w:ascii="Symbol" w:hAnsi="Symbol"/>
    </w:rPr>
  </w:style>
  <w:style w:type="character" w:customStyle="1" w:styleId="WW8Num70z1">
    <w:name w:val="WW8Num70z1"/>
    <w:rsid w:val="001E24C4"/>
    <w:rPr>
      <w:rFonts w:ascii="Courier New" w:hAnsi="Courier New" w:cs="Courier New"/>
    </w:rPr>
  </w:style>
  <w:style w:type="character" w:customStyle="1" w:styleId="WW8Num70z2">
    <w:name w:val="WW8Num70z2"/>
    <w:rsid w:val="001E24C4"/>
    <w:rPr>
      <w:rFonts w:ascii="Wingdings" w:hAnsi="Wingdings"/>
    </w:rPr>
  </w:style>
  <w:style w:type="character" w:customStyle="1" w:styleId="WW8Num71z0">
    <w:name w:val="WW8Num71z0"/>
    <w:rsid w:val="001E24C4"/>
    <w:rPr>
      <w:b/>
      <w:color w:val="auto"/>
    </w:rPr>
  </w:style>
  <w:style w:type="character" w:customStyle="1" w:styleId="WW8Num71z1">
    <w:name w:val="WW8Num71z1"/>
    <w:rsid w:val="001E24C4"/>
    <w:rPr>
      <w:b/>
    </w:rPr>
  </w:style>
  <w:style w:type="character" w:customStyle="1" w:styleId="WW8Num73z0">
    <w:name w:val="WW8Num73z0"/>
    <w:rsid w:val="001E24C4"/>
    <w:rPr>
      <w:rFonts w:ascii="Symbol" w:hAnsi="Symbol"/>
    </w:rPr>
  </w:style>
  <w:style w:type="character" w:customStyle="1" w:styleId="WW8Num73z1">
    <w:name w:val="WW8Num73z1"/>
    <w:rsid w:val="001E24C4"/>
    <w:rPr>
      <w:rFonts w:ascii="Courier New" w:hAnsi="Courier New" w:cs="Courier New"/>
    </w:rPr>
  </w:style>
  <w:style w:type="character" w:customStyle="1" w:styleId="WW8Num73z2">
    <w:name w:val="WW8Num73z2"/>
    <w:rsid w:val="001E24C4"/>
    <w:rPr>
      <w:rFonts w:ascii="Wingdings" w:hAnsi="Wingdings"/>
    </w:rPr>
  </w:style>
  <w:style w:type="character" w:customStyle="1" w:styleId="WW8Num74z0">
    <w:name w:val="WW8Num74z0"/>
    <w:rsid w:val="001E24C4"/>
    <w:rPr>
      <w:b/>
    </w:rPr>
  </w:style>
  <w:style w:type="character" w:customStyle="1" w:styleId="WW8Num76z0">
    <w:name w:val="WW8Num76z0"/>
    <w:rsid w:val="001E24C4"/>
    <w:rPr>
      <w:b/>
    </w:rPr>
  </w:style>
  <w:style w:type="character" w:customStyle="1" w:styleId="WW8Num76z3">
    <w:name w:val="WW8Num76z3"/>
    <w:rsid w:val="001E24C4"/>
    <w:rPr>
      <w:u w:val="single"/>
    </w:rPr>
  </w:style>
  <w:style w:type="character" w:customStyle="1" w:styleId="WW8Num78z0">
    <w:name w:val="WW8Num78z0"/>
    <w:rsid w:val="001E24C4"/>
    <w:rPr>
      <w:rFonts w:ascii="Symbol" w:hAnsi="Symbol"/>
    </w:rPr>
  </w:style>
  <w:style w:type="character" w:customStyle="1" w:styleId="WW8Num78z1">
    <w:name w:val="WW8Num78z1"/>
    <w:rsid w:val="001E24C4"/>
    <w:rPr>
      <w:rFonts w:ascii="Courier New" w:hAnsi="Courier New" w:cs="Courier New"/>
    </w:rPr>
  </w:style>
  <w:style w:type="character" w:customStyle="1" w:styleId="WW8Num78z2">
    <w:name w:val="WW8Num78z2"/>
    <w:rsid w:val="001E24C4"/>
    <w:rPr>
      <w:rFonts w:ascii="Wingdings" w:hAnsi="Wingdings"/>
    </w:rPr>
  </w:style>
  <w:style w:type="character" w:customStyle="1" w:styleId="WW8Num81z0">
    <w:name w:val="WW8Num81z0"/>
    <w:rsid w:val="001E24C4"/>
    <w:rPr>
      <w:rFonts w:ascii="Times New Roman" w:eastAsia="Times New Roman" w:hAnsi="Times New Roman" w:cs="Times New Roman"/>
    </w:rPr>
  </w:style>
  <w:style w:type="character" w:customStyle="1" w:styleId="WW8Num81z1">
    <w:name w:val="WW8Num81z1"/>
    <w:rsid w:val="001E24C4"/>
    <w:rPr>
      <w:rFonts w:ascii="Courier New" w:hAnsi="Courier New" w:cs="Courier New"/>
    </w:rPr>
  </w:style>
  <w:style w:type="character" w:customStyle="1" w:styleId="WW8Num81z2">
    <w:name w:val="WW8Num81z2"/>
    <w:rsid w:val="001E24C4"/>
    <w:rPr>
      <w:rFonts w:ascii="Wingdings" w:hAnsi="Wingdings"/>
    </w:rPr>
  </w:style>
  <w:style w:type="character" w:customStyle="1" w:styleId="WW8Num81z3">
    <w:name w:val="WW8Num81z3"/>
    <w:rsid w:val="001E24C4"/>
    <w:rPr>
      <w:rFonts w:ascii="Symbol" w:hAnsi="Symbol"/>
    </w:rPr>
  </w:style>
  <w:style w:type="character" w:customStyle="1" w:styleId="WW8Num82z0">
    <w:name w:val="WW8Num82z0"/>
    <w:rsid w:val="001E24C4"/>
    <w:rPr>
      <w:b/>
    </w:rPr>
  </w:style>
  <w:style w:type="character" w:customStyle="1" w:styleId="WW8Num82z3">
    <w:name w:val="WW8Num82z3"/>
    <w:rsid w:val="001E24C4"/>
    <w:rPr>
      <w:u w:val="single"/>
    </w:rPr>
  </w:style>
  <w:style w:type="character" w:customStyle="1" w:styleId="WW8Num83z0">
    <w:name w:val="WW8Num83z0"/>
    <w:rsid w:val="001E24C4"/>
    <w:rPr>
      <w:rFonts w:ascii="Symbol" w:hAnsi="Symbol"/>
    </w:rPr>
  </w:style>
  <w:style w:type="character" w:customStyle="1" w:styleId="WW8Num83z2">
    <w:name w:val="WW8Num83z2"/>
    <w:rsid w:val="001E24C4"/>
    <w:rPr>
      <w:rFonts w:ascii="Wingdings" w:hAnsi="Wingdings"/>
    </w:rPr>
  </w:style>
  <w:style w:type="character" w:customStyle="1" w:styleId="WW8Num83z4">
    <w:name w:val="WW8Num83z4"/>
    <w:rsid w:val="001E24C4"/>
    <w:rPr>
      <w:rFonts w:ascii="Courier New" w:hAnsi="Courier New" w:cs="Courier New"/>
    </w:rPr>
  </w:style>
  <w:style w:type="character" w:customStyle="1" w:styleId="WW8Num84z0">
    <w:name w:val="WW8Num84z0"/>
    <w:rsid w:val="001E24C4"/>
    <w:rPr>
      <w:b/>
    </w:rPr>
  </w:style>
  <w:style w:type="character" w:customStyle="1" w:styleId="WW8Num84z1">
    <w:name w:val="WW8Num84z1"/>
    <w:rsid w:val="001E24C4"/>
    <w:rPr>
      <w:b/>
      <w:color w:val="auto"/>
    </w:rPr>
  </w:style>
  <w:style w:type="character" w:customStyle="1" w:styleId="WW8Num86z0">
    <w:name w:val="WW8Num86z0"/>
    <w:rsid w:val="001E24C4"/>
    <w:rPr>
      <w:rFonts w:ascii="Symbol" w:hAnsi="Symbol"/>
    </w:rPr>
  </w:style>
  <w:style w:type="character" w:customStyle="1" w:styleId="WW8Num86z1">
    <w:name w:val="WW8Num86z1"/>
    <w:rsid w:val="001E24C4"/>
    <w:rPr>
      <w:rFonts w:ascii="Courier New" w:hAnsi="Courier New" w:cs="Courier New"/>
    </w:rPr>
  </w:style>
  <w:style w:type="character" w:customStyle="1" w:styleId="WW8Num86z2">
    <w:name w:val="WW8Num86z2"/>
    <w:rsid w:val="001E24C4"/>
    <w:rPr>
      <w:rFonts w:ascii="Wingdings" w:hAnsi="Wingdings"/>
    </w:rPr>
  </w:style>
  <w:style w:type="character" w:customStyle="1" w:styleId="WW8Num87z0">
    <w:name w:val="WW8Num87z0"/>
    <w:rsid w:val="001E24C4"/>
    <w:rPr>
      <w:b/>
    </w:rPr>
  </w:style>
  <w:style w:type="character" w:customStyle="1" w:styleId="WW8Num88z0">
    <w:name w:val="WW8Num88z0"/>
    <w:rsid w:val="001E24C4"/>
    <w:rPr>
      <w:b w:val="0"/>
    </w:rPr>
  </w:style>
  <w:style w:type="character" w:customStyle="1" w:styleId="WW8Num89z0">
    <w:name w:val="WW8Num89z0"/>
    <w:rsid w:val="001E24C4"/>
    <w:rPr>
      <w:b/>
    </w:rPr>
  </w:style>
  <w:style w:type="character" w:customStyle="1" w:styleId="WW8Num91z0">
    <w:name w:val="WW8Num91z0"/>
    <w:rsid w:val="001E24C4"/>
    <w:rPr>
      <w:b/>
    </w:rPr>
  </w:style>
  <w:style w:type="character" w:customStyle="1" w:styleId="WW8Num92z0">
    <w:name w:val="WW8Num92z0"/>
    <w:rsid w:val="001E24C4"/>
    <w:rPr>
      <w:rFonts w:ascii="Symbol" w:hAnsi="Symbol"/>
    </w:rPr>
  </w:style>
  <w:style w:type="character" w:customStyle="1" w:styleId="WW8Num92z1">
    <w:name w:val="WW8Num92z1"/>
    <w:rsid w:val="001E24C4"/>
    <w:rPr>
      <w:rFonts w:ascii="Courier New" w:hAnsi="Courier New" w:cs="Courier New"/>
    </w:rPr>
  </w:style>
  <w:style w:type="character" w:customStyle="1" w:styleId="WW8Num92z2">
    <w:name w:val="WW8Num92z2"/>
    <w:rsid w:val="001E24C4"/>
    <w:rPr>
      <w:rFonts w:ascii="Wingdings" w:hAnsi="Wingdings"/>
    </w:rPr>
  </w:style>
  <w:style w:type="character" w:customStyle="1" w:styleId="WW8Num93z0">
    <w:name w:val="WW8Num93z0"/>
    <w:rsid w:val="001E24C4"/>
    <w:rPr>
      <w:rFonts w:ascii="Symbol" w:hAnsi="Symbol"/>
    </w:rPr>
  </w:style>
  <w:style w:type="character" w:customStyle="1" w:styleId="WW8Num94z0">
    <w:name w:val="WW8Num94z0"/>
    <w:rsid w:val="001E24C4"/>
    <w:rPr>
      <w:rFonts w:ascii="Symbol" w:hAnsi="Symbol"/>
      <w:b/>
    </w:rPr>
  </w:style>
  <w:style w:type="character" w:customStyle="1" w:styleId="WW8Num94z1">
    <w:name w:val="WW8Num94z1"/>
    <w:rsid w:val="001E24C4"/>
    <w:rPr>
      <w:b/>
    </w:rPr>
  </w:style>
  <w:style w:type="character" w:customStyle="1" w:styleId="WW8Num94z2">
    <w:name w:val="WW8Num94z2"/>
    <w:rsid w:val="001E24C4"/>
    <w:rPr>
      <w:rFonts w:ascii="Times New Roman" w:eastAsia="Times New Roman" w:hAnsi="Times New Roman" w:cs="Times New Roman"/>
    </w:rPr>
  </w:style>
  <w:style w:type="character" w:customStyle="1" w:styleId="WW8Num95z0">
    <w:name w:val="WW8Num95z0"/>
    <w:rsid w:val="001E24C4"/>
    <w:rPr>
      <w:rFonts w:ascii="Symbol" w:hAnsi="Symbol"/>
    </w:rPr>
  </w:style>
  <w:style w:type="character" w:customStyle="1" w:styleId="WW8Num95z1">
    <w:name w:val="WW8Num95z1"/>
    <w:rsid w:val="001E24C4"/>
    <w:rPr>
      <w:rFonts w:ascii="Courier New" w:hAnsi="Courier New" w:cs="Courier New"/>
    </w:rPr>
  </w:style>
  <w:style w:type="character" w:customStyle="1" w:styleId="WW8Num95z2">
    <w:name w:val="WW8Num95z2"/>
    <w:rsid w:val="001E24C4"/>
    <w:rPr>
      <w:rFonts w:ascii="Wingdings" w:hAnsi="Wingdings"/>
    </w:rPr>
  </w:style>
  <w:style w:type="character" w:customStyle="1" w:styleId="WW8Num96z0">
    <w:name w:val="WW8Num96z0"/>
    <w:rsid w:val="001E24C4"/>
    <w:rPr>
      <w:rFonts w:ascii="Symbol" w:hAnsi="Symbol"/>
    </w:rPr>
  </w:style>
  <w:style w:type="character" w:customStyle="1" w:styleId="WW8Num96z1">
    <w:name w:val="WW8Num96z1"/>
    <w:rsid w:val="001E24C4"/>
    <w:rPr>
      <w:rFonts w:ascii="Courier New" w:hAnsi="Courier New" w:cs="Courier New"/>
    </w:rPr>
  </w:style>
  <w:style w:type="character" w:customStyle="1" w:styleId="WW8Num96z2">
    <w:name w:val="WW8Num96z2"/>
    <w:rsid w:val="001E24C4"/>
    <w:rPr>
      <w:rFonts w:ascii="Wingdings" w:hAnsi="Wingdings"/>
    </w:rPr>
  </w:style>
  <w:style w:type="character" w:customStyle="1" w:styleId="WW8Num97z0">
    <w:name w:val="WW8Num97z0"/>
    <w:rsid w:val="001E24C4"/>
    <w:rPr>
      <w:b/>
    </w:rPr>
  </w:style>
  <w:style w:type="character" w:customStyle="1" w:styleId="WW8Num97z1">
    <w:name w:val="WW8Num97z1"/>
    <w:rsid w:val="001E24C4"/>
    <w:rPr>
      <w:b/>
      <w:i w:val="0"/>
      <w:sz w:val="24"/>
      <w:szCs w:val="24"/>
    </w:rPr>
  </w:style>
  <w:style w:type="character" w:customStyle="1" w:styleId="WW8Num98z0">
    <w:name w:val="WW8Num98z0"/>
    <w:rsid w:val="001E24C4"/>
    <w:rPr>
      <w:b/>
    </w:rPr>
  </w:style>
  <w:style w:type="character" w:customStyle="1" w:styleId="WW8Num98z3">
    <w:name w:val="WW8Num98z3"/>
    <w:rsid w:val="001E24C4"/>
    <w:rPr>
      <w:u w:val="single"/>
    </w:rPr>
  </w:style>
  <w:style w:type="character" w:customStyle="1" w:styleId="WW8Num99z1">
    <w:name w:val="WW8Num99z1"/>
    <w:rsid w:val="001E24C4"/>
    <w:rPr>
      <w:rFonts w:ascii="Symbol" w:hAnsi="Symbol"/>
    </w:rPr>
  </w:style>
  <w:style w:type="character" w:customStyle="1" w:styleId="WW8Num99z3">
    <w:name w:val="WW8Num99z3"/>
    <w:rsid w:val="001E24C4"/>
    <w:rPr>
      <w:b/>
    </w:rPr>
  </w:style>
  <w:style w:type="character" w:customStyle="1" w:styleId="WW8Num100z0">
    <w:name w:val="WW8Num100z0"/>
    <w:rsid w:val="001E24C4"/>
    <w:rPr>
      <w:b w:val="0"/>
    </w:rPr>
  </w:style>
  <w:style w:type="character" w:customStyle="1" w:styleId="WW8Num101z0">
    <w:name w:val="WW8Num101z0"/>
    <w:rsid w:val="001E24C4"/>
    <w:rPr>
      <w:b/>
    </w:rPr>
  </w:style>
  <w:style w:type="character" w:customStyle="1" w:styleId="WW8Num103z0">
    <w:name w:val="WW8Num103z0"/>
    <w:rsid w:val="001E24C4"/>
    <w:rPr>
      <w:b/>
    </w:rPr>
  </w:style>
  <w:style w:type="character" w:customStyle="1" w:styleId="WW8Num104z0">
    <w:name w:val="WW8Num104z0"/>
    <w:rsid w:val="001E24C4"/>
    <w:rPr>
      <w:b/>
    </w:rPr>
  </w:style>
  <w:style w:type="character" w:customStyle="1" w:styleId="WW8Num104z1">
    <w:name w:val="WW8Num104z1"/>
    <w:rsid w:val="001E24C4"/>
    <w:rPr>
      <w:b/>
      <w:color w:val="auto"/>
    </w:rPr>
  </w:style>
  <w:style w:type="character" w:customStyle="1" w:styleId="WW8Num104z2">
    <w:name w:val="WW8Num104z2"/>
    <w:rsid w:val="001E24C4"/>
    <w:rPr>
      <w:color w:val="3333FF"/>
    </w:rPr>
  </w:style>
  <w:style w:type="character" w:customStyle="1" w:styleId="WW8Num107z0">
    <w:name w:val="WW8Num107z0"/>
    <w:rsid w:val="001E24C4"/>
    <w:rPr>
      <w:b/>
    </w:rPr>
  </w:style>
  <w:style w:type="character" w:customStyle="1" w:styleId="WW8Num109z0">
    <w:name w:val="WW8Num109z0"/>
    <w:rsid w:val="001E24C4"/>
    <w:rPr>
      <w:rFonts w:ascii="Times New Roman" w:eastAsia="Times New Roman" w:hAnsi="Times New Roman" w:cs="Times New Roman"/>
    </w:rPr>
  </w:style>
  <w:style w:type="character" w:customStyle="1" w:styleId="Domylnaczcionkaakapitu1">
    <w:name w:val="Domyślna czcionka akapitu1"/>
    <w:rsid w:val="001E24C4"/>
  </w:style>
  <w:style w:type="character" w:styleId="Hipercze">
    <w:name w:val="Hyperlink"/>
    <w:uiPriority w:val="99"/>
    <w:rsid w:val="001E24C4"/>
    <w:rPr>
      <w:color w:val="0000FF"/>
      <w:u w:val="single"/>
    </w:rPr>
  </w:style>
  <w:style w:type="character" w:styleId="Numerstrony">
    <w:name w:val="page number"/>
    <w:basedOn w:val="Domylnaczcionkaakapitu1"/>
    <w:rsid w:val="001E24C4"/>
  </w:style>
  <w:style w:type="character" w:customStyle="1" w:styleId="zielony101">
    <w:name w:val="zielony101"/>
    <w:rsid w:val="001E24C4"/>
    <w:rPr>
      <w:rFonts w:ascii="Arial" w:hAnsi="Arial" w:cs="Arial"/>
      <w:b/>
      <w:bCs/>
      <w:color w:val="000000"/>
      <w:sz w:val="18"/>
      <w:szCs w:val="18"/>
    </w:rPr>
  </w:style>
  <w:style w:type="character" w:customStyle="1" w:styleId="bodyplaingrey1">
    <w:name w:val="bodyplaingrey1"/>
    <w:rsid w:val="001E24C4"/>
    <w:rPr>
      <w:rFonts w:ascii="Verdana" w:hAnsi="Verdana"/>
      <w:b w:val="0"/>
      <w:bCs w:val="0"/>
      <w:i w:val="0"/>
      <w:iCs w:val="0"/>
      <w:color w:val="999999"/>
      <w:sz w:val="18"/>
      <w:szCs w:val="18"/>
    </w:rPr>
  </w:style>
  <w:style w:type="character" w:styleId="UyteHipercze">
    <w:name w:val="FollowedHyperlink"/>
    <w:uiPriority w:val="99"/>
    <w:rsid w:val="001E24C4"/>
    <w:rPr>
      <w:color w:val="800080"/>
      <w:u w:val="single"/>
    </w:rPr>
  </w:style>
  <w:style w:type="character" w:customStyle="1" w:styleId="zielony10">
    <w:name w:val="zielony10"/>
    <w:basedOn w:val="Domylnaczcionkaakapitu1"/>
    <w:rsid w:val="001E24C4"/>
  </w:style>
  <w:style w:type="character" w:styleId="Pogrubienie">
    <w:name w:val="Strong"/>
    <w:qFormat/>
    <w:rsid w:val="001E24C4"/>
    <w:rPr>
      <w:b/>
      <w:bCs/>
    </w:rPr>
  </w:style>
  <w:style w:type="character" w:customStyle="1" w:styleId="WW8Num15z1">
    <w:name w:val="WW8Num15z1"/>
    <w:rsid w:val="001E24C4"/>
    <w:rPr>
      <w:rFonts w:ascii="Courier New" w:hAnsi="Courier New" w:cs="Courier New"/>
    </w:rPr>
  </w:style>
  <w:style w:type="character" w:customStyle="1" w:styleId="StopkaZnak">
    <w:name w:val="Stopka Znak"/>
    <w:uiPriority w:val="99"/>
    <w:rsid w:val="001E24C4"/>
    <w:rPr>
      <w:sz w:val="24"/>
      <w:szCs w:val="24"/>
    </w:rPr>
  </w:style>
  <w:style w:type="paragraph" w:customStyle="1" w:styleId="Nagwek10">
    <w:name w:val="Nagłówek1"/>
    <w:basedOn w:val="Normalny"/>
    <w:next w:val="Tekstpodstawowy"/>
    <w:rsid w:val="001E24C4"/>
    <w:pPr>
      <w:keepNext/>
      <w:spacing w:before="240" w:after="120"/>
    </w:pPr>
    <w:rPr>
      <w:rFonts w:ascii="Arial" w:eastAsia="Microsoft YaHei" w:hAnsi="Arial" w:cs="Mangal"/>
      <w:sz w:val="28"/>
      <w:szCs w:val="28"/>
    </w:rPr>
  </w:style>
  <w:style w:type="paragraph" w:styleId="Tekstpodstawowy">
    <w:name w:val="Body Text"/>
    <w:basedOn w:val="Normalny"/>
    <w:link w:val="TekstpodstawowyZnak"/>
    <w:uiPriority w:val="99"/>
    <w:rsid w:val="001E24C4"/>
    <w:pPr>
      <w:widowControl w:val="0"/>
      <w:overflowPunct w:val="0"/>
      <w:autoSpaceDE w:val="0"/>
      <w:spacing w:after="120"/>
      <w:textAlignment w:val="baseline"/>
    </w:pPr>
    <w:rPr>
      <w:sz w:val="26"/>
      <w:szCs w:val="20"/>
    </w:rPr>
  </w:style>
  <w:style w:type="character" w:customStyle="1" w:styleId="TekstpodstawowyZnak">
    <w:name w:val="Tekst podstawowy Znak"/>
    <w:link w:val="Tekstpodstawowy"/>
    <w:uiPriority w:val="99"/>
    <w:locked/>
    <w:rsid w:val="009C5F04"/>
    <w:rPr>
      <w:sz w:val="26"/>
      <w:lang w:eastAsia="ar-SA"/>
    </w:rPr>
  </w:style>
  <w:style w:type="paragraph" w:styleId="Lista">
    <w:name w:val="List"/>
    <w:basedOn w:val="Normalny"/>
    <w:rsid w:val="001E24C4"/>
    <w:pPr>
      <w:widowControl w:val="0"/>
      <w:overflowPunct w:val="0"/>
      <w:autoSpaceDE w:val="0"/>
      <w:ind w:left="283" w:hanging="283"/>
      <w:textAlignment w:val="baseline"/>
    </w:pPr>
    <w:rPr>
      <w:sz w:val="26"/>
      <w:szCs w:val="20"/>
    </w:rPr>
  </w:style>
  <w:style w:type="paragraph" w:customStyle="1" w:styleId="Podpis1">
    <w:name w:val="Podpis1"/>
    <w:basedOn w:val="Normalny"/>
    <w:rsid w:val="001E24C4"/>
    <w:pPr>
      <w:suppressLineNumbers/>
      <w:spacing w:before="120" w:after="120"/>
    </w:pPr>
    <w:rPr>
      <w:rFonts w:cs="Mangal"/>
      <w:i/>
      <w:iCs/>
    </w:rPr>
  </w:style>
  <w:style w:type="paragraph" w:customStyle="1" w:styleId="Indeks">
    <w:name w:val="Indeks"/>
    <w:basedOn w:val="Normalny"/>
    <w:rsid w:val="001E24C4"/>
    <w:pPr>
      <w:suppressLineNumbers/>
    </w:pPr>
    <w:rPr>
      <w:rFonts w:cs="Mangal"/>
    </w:rPr>
  </w:style>
  <w:style w:type="paragraph" w:styleId="Stopka">
    <w:name w:val="footer"/>
    <w:basedOn w:val="Normalny"/>
    <w:uiPriority w:val="99"/>
    <w:rsid w:val="001E24C4"/>
    <w:pPr>
      <w:tabs>
        <w:tab w:val="center" w:pos="4536"/>
        <w:tab w:val="right" w:pos="9072"/>
      </w:tabs>
    </w:pPr>
    <w:rPr>
      <w:lang/>
    </w:rPr>
  </w:style>
  <w:style w:type="paragraph" w:customStyle="1" w:styleId="Legenda1">
    <w:name w:val="Legenda1"/>
    <w:basedOn w:val="Normalny"/>
    <w:next w:val="Normalny"/>
    <w:rsid w:val="001E24C4"/>
    <w:pPr>
      <w:spacing w:before="120" w:after="120"/>
    </w:pPr>
    <w:rPr>
      <w:b/>
      <w:bCs/>
      <w:sz w:val="20"/>
      <w:szCs w:val="20"/>
    </w:rPr>
  </w:style>
  <w:style w:type="paragraph" w:customStyle="1" w:styleId="ZnakZnakZnak">
    <w:name w:val="Znak Znak Znak"/>
    <w:basedOn w:val="Normalny"/>
    <w:uiPriority w:val="99"/>
    <w:rsid w:val="001E24C4"/>
    <w:rPr>
      <w:rFonts w:ascii="Arial" w:hAnsi="Arial" w:cs="Arial"/>
    </w:rPr>
  </w:style>
  <w:style w:type="paragraph" w:customStyle="1" w:styleId="ZnakZnakZnakZnakZnakZnakZnakZnak1ZnakZnakZnakZnakZnakZnakZnakZnakZnakZnakZnakZnakZnakZnakZnakZnakZnakZnakZnakZnak">
    <w:name w:val="Znak Znak Znak Znak Znak Znak Znak Znak1 Znak Znak Znak Znak Znak Znak Znak Znak Znak Znak Znak Znak Znak Znak Znak Znak Znak Znak Znak Znak"/>
    <w:basedOn w:val="Normalny"/>
    <w:rsid w:val="001E24C4"/>
    <w:rPr>
      <w:rFonts w:ascii="Arial" w:hAnsi="Arial" w:cs="Arial"/>
    </w:rPr>
  </w:style>
  <w:style w:type="paragraph" w:customStyle="1" w:styleId="ZnakZnakZnakZnakZnakZnakZnak">
    <w:name w:val="Znak Znak Znak Znak Znak Znak Znak"/>
    <w:basedOn w:val="Normalny"/>
    <w:rsid w:val="001E24C4"/>
    <w:rPr>
      <w:rFonts w:ascii="Arial" w:hAnsi="Arial" w:cs="Arial"/>
    </w:rPr>
  </w:style>
  <w:style w:type="paragraph" w:styleId="Nagwek">
    <w:name w:val="header"/>
    <w:aliases w:val="Nagłówek strony nieparzystej,Nagłówek strony"/>
    <w:basedOn w:val="Normalny"/>
    <w:link w:val="NagwekZnak"/>
    <w:uiPriority w:val="99"/>
    <w:rsid w:val="001E24C4"/>
    <w:pPr>
      <w:tabs>
        <w:tab w:val="center" w:pos="4536"/>
        <w:tab w:val="right" w:pos="9072"/>
      </w:tabs>
    </w:pPr>
  </w:style>
  <w:style w:type="character" w:customStyle="1" w:styleId="NagwekZnak">
    <w:name w:val="Nagłówek Znak"/>
    <w:aliases w:val="Nagłówek strony nieparzystej Znak,Nagłówek strony Znak"/>
    <w:link w:val="Nagwek"/>
    <w:uiPriority w:val="99"/>
    <w:locked/>
    <w:rsid w:val="009C5F04"/>
    <w:rPr>
      <w:sz w:val="24"/>
      <w:szCs w:val="24"/>
      <w:lang w:eastAsia="ar-SA"/>
    </w:rPr>
  </w:style>
  <w:style w:type="paragraph" w:customStyle="1" w:styleId="Znak">
    <w:name w:val="Znak"/>
    <w:basedOn w:val="Normalny"/>
    <w:rsid w:val="001E24C4"/>
    <w:rPr>
      <w:rFonts w:ascii="Arial" w:hAnsi="Arial" w:cs="Arial"/>
    </w:rPr>
  </w:style>
  <w:style w:type="paragraph" w:customStyle="1" w:styleId="ZnakZnakZnakZnakZnakZnakZnakZnakZnakZnakZnakZnakZnakZnakZnakZnak">
    <w:name w:val="Znak Znak Znak Znak Znak Znak Znak Znak Znak Znak Znak Znak Znak Znak Znak Znak"/>
    <w:basedOn w:val="Normalny"/>
    <w:rsid w:val="001E24C4"/>
    <w:rPr>
      <w:rFonts w:ascii="Arial" w:hAnsi="Arial" w:cs="Arial"/>
    </w:rPr>
  </w:style>
  <w:style w:type="paragraph" w:customStyle="1" w:styleId="BodyText23">
    <w:name w:val="Body Text 23"/>
    <w:basedOn w:val="Normalny"/>
    <w:uiPriority w:val="99"/>
    <w:rsid w:val="001E24C4"/>
    <w:pPr>
      <w:widowControl w:val="0"/>
      <w:overflowPunct w:val="0"/>
      <w:autoSpaceDE w:val="0"/>
      <w:jc w:val="both"/>
      <w:textAlignment w:val="baseline"/>
    </w:pPr>
    <w:rPr>
      <w:sz w:val="26"/>
      <w:szCs w:val="20"/>
    </w:rPr>
  </w:style>
  <w:style w:type="paragraph" w:customStyle="1" w:styleId="ZnakZnakZnakZnakZnakZnak">
    <w:name w:val="Znak Znak Znak Znak Znak Znak"/>
    <w:basedOn w:val="Normalny"/>
    <w:rsid w:val="001E24C4"/>
    <w:rPr>
      <w:rFonts w:ascii="Arial" w:hAnsi="Arial" w:cs="Arial"/>
    </w:rPr>
  </w:style>
  <w:style w:type="paragraph" w:customStyle="1" w:styleId="ZnakZnakZnakZnakZnakZnak1">
    <w:name w:val="Znak Znak Znak Znak Znak Znak1"/>
    <w:basedOn w:val="Normalny"/>
    <w:rsid w:val="001E24C4"/>
    <w:rPr>
      <w:rFonts w:ascii="Arial" w:hAnsi="Arial" w:cs="Arial"/>
    </w:rPr>
  </w:style>
  <w:style w:type="paragraph" w:styleId="Tytu">
    <w:name w:val="Title"/>
    <w:basedOn w:val="Normalny"/>
    <w:next w:val="Podtytu"/>
    <w:link w:val="TytuZnak"/>
    <w:uiPriority w:val="99"/>
    <w:qFormat/>
    <w:rsid w:val="001E24C4"/>
    <w:pPr>
      <w:widowControl w:val="0"/>
      <w:overflowPunct w:val="0"/>
      <w:autoSpaceDE w:val="0"/>
      <w:jc w:val="center"/>
      <w:textAlignment w:val="baseline"/>
    </w:pPr>
    <w:rPr>
      <w:b/>
      <w:sz w:val="26"/>
      <w:szCs w:val="20"/>
    </w:rPr>
  </w:style>
  <w:style w:type="paragraph" w:styleId="Podtytu">
    <w:name w:val="Subtitle"/>
    <w:basedOn w:val="Nagwek10"/>
    <w:next w:val="Tekstpodstawowy"/>
    <w:link w:val="PodtytuZnak"/>
    <w:uiPriority w:val="99"/>
    <w:qFormat/>
    <w:rsid w:val="001E24C4"/>
    <w:pPr>
      <w:jc w:val="center"/>
    </w:pPr>
    <w:rPr>
      <w:i/>
      <w:iCs/>
    </w:rPr>
  </w:style>
  <w:style w:type="character" w:customStyle="1" w:styleId="PodtytuZnak">
    <w:name w:val="Podtytuł Znak"/>
    <w:link w:val="Podtytu"/>
    <w:uiPriority w:val="99"/>
    <w:locked/>
    <w:rsid w:val="009C5F04"/>
    <w:rPr>
      <w:rFonts w:ascii="Arial" w:eastAsia="Microsoft YaHei" w:hAnsi="Arial" w:cs="Mangal"/>
      <w:i/>
      <w:iCs/>
      <w:sz w:val="28"/>
      <w:szCs w:val="28"/>
      <w:lang w:eastAsia="ar-SA"/>
    </w:rPr>
  </w:style>
  <w:style w:type="character" w:customStyle="1" w:styleId="TytuZnak">
    <w:name w:val="Tytuł Znak"/>
    <w:link w:val="Tytu"/>
    <w:uiPriority w:val="99"/>
    <w:locked/>
    <w:rsid w:val="009C5F04"/>
    <w:rPr>
      <w:b/>
      <w:sz w:val="26"/>
      <w:lang w:eastAsia="ar-SA"/>
    </w:rPr>
  </w:style>
  <w:style w:type="paragraph" w:customStyle="1" w:styleId="BodyText24">
    <w:name w:val="Body Text 24"/>
    <w:basedOn w:val="Normalny"/>
    <w:uiPriority w:val="99"/>
    <w:rsid w:val="001E24C4"/>
    <w:pPr>
      <w:widowControl w:val="0"/>
      <w:overflowPunct w:val="0"/>
      <w:autoSpaceDE w:val="0"/>
      <w:ind w:left="360"/>
      <w:textAlignment w:val="baseline"/>
    </w:pPr>
    <w:rPr>
      <w:sz w:val="28"/>
      <w:szCs w:val="20"/>
    </w:rPr>
  </w:style>
  <w:style w:type="paragraph" w:customStyle="1" w:styleId="NormalnyWeb1">
    <w:name w:val="Normalny (Web)1"/>
    <w:basedOn w:val="Normalny"/>
    <w:rsid w:val="001E24C4"/>
    <w:pPr>
      <w:overflowPunct w:val="0"/>
      <w:autoSpaceDE w:val="0"/>
      <w:spacing w:before="100" w:after="100"/>
      <w:textAlignment w:val="baseline"/>
    </w:pPr>
    <w:rPr>
      <w:szCs w:val="20"/>
    </w:rPr>
  </w:style>
  <w:style w:type="paragraph" w:customStyle="1" w:styleId="Tekstpodstawowy31">
    <w:name w:val="Tekst podstawowy 31"/>
    <w:basedOn w:val="Normalny"/>
    <w:rsid w:val="001E24C4"/>
    <w:pPr>
      <w:spacing w:after="120"/>
    </w:pPr>
    <w:rPr>
      <w:sz w:val="16"/>
      <w:szCs w:val="16"/>
    </w:rPr>
  </w:style>
  <w:style w:type="paragraph" w:customStyle="1" w:styleId="Tekstpodstawowy21">
    <w:name w:val="Tekst podstawowy 21"/>
    <w:basedOn w:val="Normalny"/>
    <w:rsid w:val="001E24C4"/>
    <w:pPr>
      <w:widowControl w:val="0"/>
      <w:tabs>
        <w:tab w:val="left" w:pos="709"/>
      </w:tabs>
      <w:overflowPunct w:val="0"/>
      <w:autoSpaceDE w:val="0"/>
      <w:ind w:left="709" w:hanging="709"/>
      <w:jc w:val="both"/>
      <w:textAlignment w:val="baseline"/>
    </w:pPr>
    <w:rPr>
      <w:sz w:val="26"/>
      <w:szCs w:val="20"/>
    </w:rPr>
  </w:style>
  <w:style w:type="paragraph" w:customStyle="1" w:styleId="Tekstpodstawowywcity21">
    <w:name w:val="Tekst podstawowy wcięty 21"/>
    <w:basedOn w:val="Normalny"/>
    <w:rsid w:val="001E24C4"/>
    <w:pPr>
      <w:widowControl w:val="0"/>
      <w:overflowPunct w:val="0"/>
      <w:autoSpaceDE w:val="0"/>
      <w:ind w:left="567" w:hanging="567"/>
      <w:jc w:val="both"/>
      <w:textAlignment w:val="baseline"/>
    </w:pPr>
    <w:rPr>
      <w:sz w:val="26"/>
      <w:szCs w:val="20"/>
    </w:rPr>
  </w:style>
  <w:style w:type="paragraph" w:customStyle="1" w:styleId="Lista21">
    <w:name w:val="Lista 21"/>
    <w:basedOn w:val="Normalny"/>
    <w:rsid w:val="001E24C4"/>
    <w:pPr>
      <w:widowControl w:val="0"/>
      <w:overflowPunct w:val="0"/>
      <w:autoSpaceDE w:val="0"/>
      <w:ind w:left="566" w:hanging="283"/>
      <w:textAlignment w:val="baseline"/>
    </w:pPr>
    <w:rPr>
      <w:sz w:val="26"/>
      <w:szCs w:val="20"/>
    </w:rPr>
  </w:style>
  <w:style w:type="paragraph" w:customStyle="1" w:styleId="Listapunktowana1">
    <w:name w:val="Lista punktowana1"/>
    <w:basedOn w:val="Normalny"/>
    <w:rsid w:val="001E24C4"/>
    <w:pPr>
      <w:widowControl w:val="0"/>
      <w:numPr>
        <w:numId w:val="2"/>
      </w:numPr>
      <w:overflowPunct w:val="0"/>
      <w:autoSpaceDE w:val="0"/>
      <w:textAlignment w:val="baseline"/>
    </w:pPr>
    <w:rPr>
      <w:sz w:val="26"/>
      <w:szCs w:val="20"/>
    </w:rPr>
  </w:style>
  <w:style w:type="paragraph" w:customStyle="1" w:styleId="Listapunktowana21">
    <w:name w:val="Lista punktowana 21"/>
    <w:basedOn w:val="Normalny"/>
    <w:rsid w:val="001E24C4"/>
    <w:pPr>
      <w:widowControl w:val="0"/>
      <w:numPr>
        <w:numId w:val="3"/>
      </w:numPr>
      <w:overflowPunct w:val="0"/>
      <w:autoSpaceDE w:val="0"/>
      <w:ind w:left="566"/>
      <w:textAlignment w:val="baseline"/>
    </w:pPr>
    <w:rPr>
      <w:sz w:val="26"/>
      <w:szCs w:val="20"/>
    </w:rPr>
  </w:style>
  <w:style w:type="paragraph" w:customStyle="1" w:styleId="Lista-kontynuacja1">
    <w:name w:val="Lista - kontynuacja1"/>
    <w:basedOn w:val="Normalny"/>
    <w:rsid w:val="001E24C4"/>
    <w:pPr>
      <w:widowControl w:val="0"/>
      <w:overflowPunct w:val="0"/>
      <w:autoSpaceDE w:val="0"/>
      <w:spacing w:after="120"/>
      <w:ind w:left="283"/>
      <w:textAlignment w:val="baseline"/>
    </w:pPr>
    <w:rPr>
      <w:sz w:val="26"/>
      <w:szCs w:val="20"/>
    </w:rPr>
  </w:style>
  <w:style w:type="paragraph" w:customStyle="1" w:styleId="BodyText25">
    <w:name w:val="Body Text 25"/>
    <w:basedOn w:val="Normalny"/>
    <w:rsid w:val="001E24C4"/>
    <w:pPr>
      <w:widowControl w:val="0"/>
      <w:overflowPunct w:val="0"/>
      <w:autoSpaceDE w:val="0"/>
      <w:spacing w:after="120"/>
      <w:ind w:left="283"/>
      <w:textAlignment w:val="baseline"/>
    </w:pPr>
    <w:rPr>
      <w:sz w:val="26"/>
      <w:szCs w:val="20"/>
    </w:rPr>
  </w:style>
  <w:style w:type="paragraph" w:customStyle="1" w:styleId="Tekstpodstawowy4">
    <w:name w:val="Tekst podstawowy 4"/>
    <w:basedOn w:val="BodyText25"/>
    <w:rsid w:val="001E24C4"/>
  </w:style>
  <w:style w:type="paragraph" w:customStyle="1" w:styleId="Tekstpodstawowywcity31">
    <w:name w:val="Tekst podstawowy wcięty 31"/>
    <w:basedOn w:val="Normalny"/>
    <w:rsid w:val="001E24C4"/>
    <w:pPr>
      <w:overflowPunct w:val="0"/>
      <w:autoSpaceDE w:val="0"/>
      <w:ind w:left="1985" w:hanging="1985"/>
      <w:textAlignment w:val="baseline"/>
    </w:pPr>
    <w:rPr>
      <w:szCs w:val="20"/>
    </w:rPr>
  </w:style>
  <w:style w:type="paragraph" w:customStyle="1" w:styleId="Tekstpodstawowy32">
    <w:name w:val="Tekst podstawowy 32"/>
    <w:basedOn w:val="Normalny"/>
    <w:rsid w:val="001E24C4"/>
    <w:pPr>
      <w:overflowPunct w:val="0"/>
      <w:autoSpaceDE w:val="0"/>
      <w:jc w:val="both"/>
      <w:textAlignment w:val="baseline"/>
    </w:pPr>
    <w:rPr>
      <w:b/>
      <w:i/>
      <w:szCs w:val="20"/>
    </w:rPr>
  </w:style>
  <w:style w:type="paragraph" w:customStyle="1" w:styleId="BodyText31">
    <w:name w:val="Body Text 31"/>
    <w:basedOn w:val="Normalny"/>
    <w:rsid w:val="001E24C4"/>
    <w:pPr>
      <w:widowControl w:val="0"/>
      <w:overflowPunct w:val="0"/>
      <w:autoSpaceDE w:val="0"/>
      <w:jc w:val="both"/>
      <w:textAlignment w:val="baseline"/>
    </w:pPr>
    <w:rPr>
      <w:sz w:val="28"/>
      <w:szCs w:val="20"/>
    </w:rPr>
  </w:style>
  <w:style w:type="paragraph" w:customStyle="1" w:styleId="BodyText22">
    <w:name w:val="Body Text 22"/>
    <w:basedOn w:val="Normalny"/>
    <w:rsid w:val="001E24C4"/>
    <w:pPr>
      <w:widowControl w:val="0"/>
      <w:overflowPunct w:val="0"/>
      <w:autoSpaceDE w:val="0"/>
      <w:textAlignment w:val="baseline"/>
    </w:pPr>
    <w:rPr>
      <w:sz w:val="28"/>
      <w:szCs w:val="20"/>
    </w:rPr>
  </w:style>
  <w:style w:type="paragraph" w:customStyle="1" w:styleId="BodyTextIndent22">
    <w:name w:val="Body Text Indent 22"/>
    <w:basedOn w:val="Normalny"/>
    <w:rsid w:val="001E24C4"/>
    <w:pPr>
      <w:overflowPunct w:val="0"/>
      <w:autoSpaceDE w:val="0"/>
      <w:ind w:left="284" w:hanging="284"/>
      <w:jc w:val="both"/>
      <w:textAlignment w:val="baseline"/>
    </w:pPr>
    <w:rPr>
      <w:szCs w:val="20"/>
    </w:rPr>
  </w:style>
  <w:style w:type="paragraph" w:customStyle="1" w:styleId="BodyTextIndent31">
    <w:name w:val="Body Text Indent 31"/>
    <w:basedOn w:val="Normalny"/>
    <w:rsid w:val="001E24C4"/>
    <w:pPr>
      <w:widowControl w:val="0"/>
      <w:tabs>
        <w:tab w:val="left" w:pos="720"/>
      </w:tabs>
      <w:overflowPunct w:val="0"/>
      <w:autoSpaceDE w:val="0"/>
      <w:ind w:left="360"/>
      <w:jc w:val="both"/>
      <w:textAlignment w:val="baseline"/>
    </w:pPr>
    <w:rPr>
      <w:sz w:val="26"/>
      <w:szCs w:val="20"/>
    </w:rPr>
  </w:style>
  <w:style w:type="paragraph" w:customStyle="1" w:styleId="BodyText21">
    <w:name w:val="Body Text 21"/>
    <w:basedOn w:val="Normalny"/>
    <w:rsid w:val="001E24C4"/>
    <w:pPr>
      <w:widowControl w:val="0"/>
      <w:overflowPunct w:val="0"/>
      <w:autoSpaceDE w:val="0"/>
      <w:ind w:left="567" w:hanging="283"/>
      <w:textAlignment w:val="baseline"/>
    </w:pPr>
    <w:rPr>
      <w:sz w:val="26"/>
      <w:szCs w:val="20"/>
    </w:rPr>
  </w:style>
  <w:style w:type="paragraph" w:customStyle="1" w:styleId="BodyTextIndent21">
    <w:name w:val="Body Text Indent 21"/>
    <w:basedOn w:val="Normalny"/>
    <w:rsid w:val="001E24C4"/>
    <w:pPr>
      <w:widowControl w:val="0"/>
      <w:overflowPunct w:val="0"/>
      <w:autoSpaceDE w:val="0"/>
      <w:ind w:left="567" w:hanging="283"/>
      <w:jc w:val="both"/>
      <w:textAlignment w:val="baseline"/>
    </w:pPr>
    <w:rPr>
      <w:sz w:val="26"/>
      <w:szCs w:val="20"/>
    </w:rPr>
  </w:style>
  <w:style w:type="paragraph" w:customStyle="1" w:styleId="Tekstkomentarza2">
    <w:name w:val="Tekst komentarza2"/>
    <w:basedOn w:val="Normalny"/>
    <w:rsid w:val="001E24C4"/>
    <w:pPr>
      <w:widowControl w:val="0"/>
      <w:overflowPunct w:val="0"/>
      <w:autoSpaceDE w:val="0"/>
      <w:textAlignment w:val="baseline"/>
    </w:pPr>
    <w:rPr>
      <w:sz w:val="20"/>
      <w:szCs w:val="20"/>
    </w:rPr>
  </w:style>
  <w:style w:type="paragraph" w:customStyle="1" w:styleId="Tekstpodstawowy22">
    <w:name w:val="Tekst podstawowy 22"/>
    <w:basedOn w:val="Normalny"/>
    <w:rsid w:val="001E24C4"/>
    <w:pPr>
      <w:widowControl w:val="0"/>
      <w:tabs>
        <w:tab w:val="left" w:pos="720"/>
      </w:tabs>
      <w:overflowPunct w:val="0"/>
      <w:autoSpaceDE w:val="0"/>
      <w:jc w:val="both"/>
      <w:textAlignment w:val="baseline"/>
    </w:pPr>
    <w:rPr>
      <w:color w:val="FF0000"/>
      <w:sz w:val="26"/>
      <w:szCs w:val="20"/>
    </w:rPr>
  </w:style>
  <w:style w:type="paragraph" w:customStyle="1" w:styleId="Tekstpodstawowywcity210">
    <w:name w:val="Tekst podstawowy wcięty 21"/>
    <w:basedOn w:val="Normalny"/>
    <w:rsid w:val="001E24C4"/>
    <w:pPr>
      <w:widowControl w:val="0"/>
      <w:overflowPunct w:val="0"/>
      <w:autoSpaceDE w:val="0"/>
      <w:spacing w:after="120" w:line="480" w:lineRule="auto"/>
      <w:ind w:left="283"/>
      <w:textAlignment w:val="baseline"/>
    </w:pPr>
    <w:rPr>
      <w:sz w:val="26"/>
      <w:szCs w:val="20"/>
    </w:rPr>
  </w:style>
  <w:style w:type="paragraph" w:styleId="Tekstpodstawowywcity">
    <w:name w:val="Body Text Indent"/>
    <w:basedOn w:val="Normalny"/>
    <w:link w:val="TekstpodstawowywcityZnak"/>
    <w:rsid w:val="001E24C4"/>
    <w:pPr>
      <w:widowControl w:val="0"/>
      <w:overflowPunct w:val="0"/>
      <w:autoSpaceDE w:val="0"/>
      <w:spacing w:after="120"/>
      <w:ind w:left="283"/>
      <w:textAlignment w:val="baseline"/>
    </w:pPr>
    <w:rPr>
      <w:sz w:val="26"/>
      <w:szCs w:val="20"/>
    </w:rPr>
  </w:style>
  <w:style w:type="character" w:customStyle="1" w:styleId="TekstpodstawowywcityZnak">
    <w:name w:val="Tekst podstawowy wcięty Znak"/>
    <w:link w:val="Tekstpodstawowywcity"/>
    <w:locked/>
    <w:rsid w:val="009C5F04"/>
    <w:rPr>
      <w:sz w:val="26"/>
      <w:lang w:eastAsia="ar-SA"/>
    </w:rPr>
  </w:style>
  <w:style w:type="paragraph" w:customStyle="1" w:styleId="Tekstpodstawowywcity32">
    <w:name w:val="Tekst podstawowy wcięty 32"/>
    <w:basedOn w:val="Normalny"/>
    <w:rsid w:val="001E24C4"/>
    <w:pPr>
      <w:widowControl w:val="0"/>
      <w:tabs>
        <w:tab w:val="left" w:pos="720"/>
      </w:tabs>
      <w:overflowPunct w:val="0"/>
      <w:autoSpaceDE w:val="0"/>
      <w:ind w:left="360"/>
      <w:textAlignment w:val="baseline"/>
    </w:pPr>
    <w:rPr>
      <w:szCs w:val="20"/>
    </w:rPr>
  </w:style>
  <w:style w:type="paragraph" w:customStyle="1" w:styleId="3">
    <w:name w:val="3"/>
    <w:basedOn w:val="Normalny"/>
    <w:next w:val="Nagwek"/>
    <w:rsid w:val="001E24C4"/>
    <w:pPr>
      <w:tabs>
        <w:tab w:val="center" w:pos="4536"/>
        <w:tab w:val="right" w:pos="9072"/>
      </w:tabs>
      <w:overflowPunct w:val="0"/>
      <w:autoSpaceDE w:val="0"/>
      <w:textAlignment w:val="baseline"/>
    </w:pPr>
    <w:rPr>
      <w:rFonts w:ascii="Arial Narrow" w:hAnsi="Arial Narrow"/>
      <w:sz w:val="22"/>
      <w:szCs w:val="20"/>
    </w:rPr>
  </w:style>
  <w:style w:type="paragraph" w:customStyle="1" w:styleId="2">
    <w:name w:val="2"/>
    <w:basedOn w:val="Normalny"/>
    <w:next w:val="Nagwek"/>
    <w:rsid w:val="001E24C4"/>
    <w:pPr>
      <w:tabs>
        <w:tab w:val="center" w:pos="4536"/>
        <w:tab w:val="right" w:pos="9072"/>
      </w:tabs>
    </w:pPr>
  </w:style>
  <w:style w:type="paragraph" w:customStyle="1" w:styleId="xl24">
    <w:name w:val="xl24"/>
    <w:basedOn w:val="Normalny"/>
    <w:rsid w:val="001E24C4"/>
    <w:pPr>
      <w:pBdr>
        <w:top w:val="single" w:sz="4" w:space="0" w:color="000000"/>
        <w:left w:val="single" w:sz="4" w:space="0" w:color="000000"/>
        <w:bottom w:val="single" w:sz="4" w:space="0" w:color="000000"/>
        <w:right w:val="single" w:sz="4" w:space="0" w:color="000000"/>
      </w:pBdr>
      <w:spacing w:before="280" w:after="280"/>
      <w:jc w:val="center"/>
    </w:pPr>
    <w:rPr>
      <w:rFonts w:ascii="Arial Unicode MS" w:eastAsia="Arial Unicode MS" w:hAnsi="Arial Unicode MS" w:cs="Arial Unicode MS"/>
    </w:rPr>
  </w:style>
  <w:style w:type="paragraph" w:customStyle="1" w:styleId="xl25">
    <w:name w:val="xl25"/>
    <w:basedOn w:val="Normalny"/>
    <w:rsid w:val="001E24C4"/>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Unicode MS"/>
      <w:b/>
      <w:bCs/>
    </w:rPr>
  </w:style>
  <w:style w:type="paragraph" w:customStyle="1" w:styleId="xl26">
    <w:name w:val="xl26"/>
    <w:basedOn w:val="Normalny"/>
    <w:rsid w:val="001E24C4"/>
    <w:pPr>
      <w:pBdr>
        <w:top w:val="single" w:sz="4" w:space="0" w:color="000000"/>
        <w:left w:val="single" w:sz="4" w:space="0" w:color="000000"/>
        <w:bottom w:val="single" w:sz="4" w:space="0" w:color="000000"/>
        <w:right w:val="single" w:sz="4" w:space="0" w:color="000000"/>
      </w:pBdr>
      <w:spacing w:before="280" w:after="280"/>
      <w:jc w:val="right"/>
    </w:pPr>
    <w:rPr>
      <w:rFonts w:ascii="Arial Unicode MS" w:eastAsia="Arial Unicode MS" w:hAnsi="Arial Unicode MS" w:cs="Arial Unicode MS"/>
    </w:rPr>
  </w:style>
  <w:style w:type="paragraph" w:customStyle="1" w:styleId="xl27">
    <w:name w:val="xl27"/>
    <w:basedOn w:val="Normalny"/>
    <w:rsid w:val="001E24C4"/>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b/>
      <w:bCs/>
      <w:color w:val="FF0000"/>
    </w:rPr>
  </w:style>
  <w:style w:type="paragraph" w:customStyle="1" w:styleId="xl28">
    <w:name w:val="xl28"/>
    <w:basedOn w:val="Normalny"/>
    <w:rsid w:val="001E24C4"/>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Unicode MS"/>
      <w:color w:val="FF0000"/>
    </w:rPr>
  </w:style>
  <w:style w:type="paragraph" w:customStyle="1" w:styleId="xl29">
    <w:name w:val="xl29"/>
    <w:basedOn w:val="Normalny"/>
    <w:rsid w:val="001E24C4"/>
    <w:pPr>
      <w:pBdr>
        <w:top w:val="single" w:sz="4" w:space="0" w:color="000000"/>
        <w:left w:val="single" w:sz="4" w:space="0" w:color="000000"/>
        <w:bottom w:val="single" w:sz="4" w:space="0" w:color="000000"/>
        <w:right w:val="single" w:sz="4" w:space="0" w:color="000000"/>
      </w:pBdr>
      <w:spacing w:before="280" w:after="280"/>
      <w:jc w:val="right"/>
    </w:pPr>
    <w:rPr>
      <w:rFonts w:ascii="Arial" w:eastAsia="Arial Unicode MS" w:hAnsi="Arial" w:cs="Arial Unicode MS"/>
      <w:color w:val="FF0000"/>
    </w:rPr>
  </w:style>
  <w:style w:type="paragraph" w:customStyle="1" w:styleId="xl30">
    <w:name w:val="xl30"/>
    <w:basedOn w:val="Normalny"/>
    <w:rsid w:val="001E24C4"/>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color w:val="FF0000"/>
    </w:rPr>
  </w:style>
  <w:style w:type="paragraph" w:styleId="Tekstdymka">
    <w:name w:val="Balloon Text"/>
    <w:basedOn w:val="Normalny"/>
    <w:link w:val="TekstdymkaZnak"/>
    <w:uiPriority w:val="99"/>
    <w:rsid w:val="001E24C4"/>
    <w:rPr>
      <w:rFonts w:ascii="Tahoma" w:hAnsi="Tahoma" w:cs="Tahoma"/>
      <w:sz w:val="16"/>
      <w:szCs w:val="16"/>
    </w:rPr>
  </w:style>
  <w:style w:type="character" w:customStyle="1" w:styleId="TekstdymkaZnak">
    <w:name w:val="Tekst dymka Znak"/>
    <w:link w:val="Tekstdymka"/>
    <w:uiPriority w:val="99"/>
    <w:locked/>
    <w:rsid w:val="009C5F04"/>
    <w:rPr>
      <w:rFonts w:ascii="Tahoma" w:hAnsi="Tahoma" w:cs="Tahoma"/>
      <w:sz w:val="16"/>
      <w:szCs w:val="16"/>
      <w:lang w:eastAsia="ar-SA"/>
    </w:rPr>
  </w:style>
  <w:style w:type="paragraph" w:customStyle="1" w:styleId="WW-Tekstpodstawowy3">
    <w:name w:val="WW-Tekst podstawowy 3"/>
    <w:basedOn w:val="Normalny"/>
    <w:rsid w:val="001E24C4"/>
    <w:pPr>
      <w:widowControl w:val="0"/>
      <w:overflowPunct w:val="0"/>
      <w:autoSpaceDE w:val="0"/>
      <w:jc w:val="both"/>
      <w:textAlignment w:val="baseline"/>
    </w:pPr>
    <w:rPr>
      <w:szCs w:val="20"/>
    </w:rPr>
  </w:style>
  <w:style w:type="paragraph" w:customStyle="1" w:styleId="Zwykytekst1">
    <w:name w:val="Zwykły tekst1"/>
    <w:basedOn w:val="Normalny"/>
    <w:rsid w:val="001E24C4"/>
    <w:rPr>
      <w:rFonts w:ascii="Courier New" w:hAnsi="Courier New"/>
      <w:sz w:val="20"/>
      <w:szCs w:val="20"/>
    </w:rPr>
  </w:style>
  <w:style w:type="paragraph" w:styleId="Tekstprzypisukocowego">
    <w:name w:val="endnote text"/>
    <w:basedOn w:val="Normalny"/>
    <w:link w:val="TekstprzypisukocowegoZnak"/>
    <w:uiPriority w:val="99"/>
    <w:rsid w:val="001E24C4"/>
    <w:rPr>
      <w:sz w:val="20"/>
      <w:szCs w:val="20"/>
    </w:rPr>
  </w:style>
  <w:style w:type="character" w:customStyle="1" w:styleId="TekstprzypisukocowegoZnak">
    <w:name w:val="Tekst przypisu końcowego Znak"/>
    <w:link w:val="Tekstprzypisukocowego"/>
    <w:uiPriority w:val="99"/>
    <w:locked/>
    <w:rsid w:val="009C5F04"/>
    <w:rPr>
      <w:lang w:eastAsia="ar-SA"/>
    </w:rPr>
  </w:style>
  <w:style w:type="paragraph" w:styleId="Tematkomentarza">
    <w:name w:val="annotation subject"/>
    <w:basedOn w:val="Tekstkomentarza2"/>
    <w:next w:val="Tekstkomentarza2"/>
    <w:link w:val="TematkomentarzaZnak"/>
    <w:uiPriority w:val="99"/>
    <w:rsid w:val="001E24C4"/>
    <w:pPr>
      <w:widowControl/>
      <w:overflowPunct/>
      <w:autoSpaceDE/>
      <w:textAlignment w:val="auto"/>
    </w:pPr>
    <w:rPr>
      <w:b/>
      <w:bCs/>
    </w:rPr>
  </w:style>
  <w:style w:type="character" w:customStyle="1" w:styleId="TematkomentarzaZnak">
    <w:name w:val="Temat komentarza Znak"/>
    <w:link w:val="Tematkomentarza"/>
    <w:uiPriority w:val="99"/>
    <w:locked/>
    <w:rsid w:val="009C5F04"/>
    <w:rPr>
      <w:b/>
      <w:bCs/>
      <w:lang w:eastAsia="ar-SA"/>
    </w:rPr>
  </w:style>
  <w:style w:type="paragraph" w:customStyle="1" w:styleId="WW-Domylnie">
    <w:name w:val="WW-Domyślnie"/>
    <w:rsid w:val="001E24C4"/>
    <w:pPr>
      <w:widowControl w:val="0"/>
      <w:suppressAutoHyphens/>
      <w:overflowPunct w:val="0"/>
      <w:autoSpaceDE w:val="0"/>
      <w:textAlignment w:val="baseline"/>
    </w:pPr>
    <w:rPr>
      <w:rFonts w:eastAsia="Arial"/>
      <w:sz w:val="26"/>
      <w:szCs w:val="26"/>
      <w:lang w:eastAsia="ar-SA"/>
    </w:rPr>
  </w:style>
  <w:style w:type="paragraph" w:customStyle="1" w:styleId="WW-NormalnyWeb">
    <w:name w:val="WW-Normalny (Web)"/>
    <w:basedOn w:val="WW-Domylnie"/>
    <w:rsid w:val="001E24C4"/>
    <w:pPr>
      <w:overflowPunct/>
      <w:autoSpaceDE/>
      <w:spacing w:before="100" w:after="100"/>
      <w:textAlignment w:val="auto"/>
    </w:pPr>
    <w:rPr>
      <w:sz w:val="24"/>
      <w:szCs w:val="24"/>
    </w:rPr>
  </w:style>
  <w:style w:type="paragraph" w:customStyle="1" w:styleId="xl31">
    <w:name w:val="xl31"/>
    <w:basedOn w:val="Normalny"/>
    <w:rsid w:val="001E24C4"/>
    <w:pPr>
      <w:spacing w:before="280" w:after="280"/>
      <w:jc w:val="right"/>
      <w:textAlignment w:val="center"/>
    </w:pPr>
    <w:rPr>
      <w:rFonts w:ascii="Arial" w:hAnsi="Arial" w:cs="Arial"/>
      <w:b/>
      <w:bCs/>
    </w:rPr>
  </w:style>
  <w:style w:type="paragraph" w:customStyle="1" w:styleId="xl32">
    <w:name w:val="xl32"/>
    <w:basedOn w:val="Normalny"/>
    <w:rsid w:val="001E24C4"/>
    <w:pPr>
      <w:spacing w:before="280" w:after="280"/>
      <w:textAlignment w:val="center"/>
    </w:pPr>
    <w:rPr>
      <w:rFonts w:ascii="Arial" w:hAnsi="Arial" w:cs="Arial"/>
      <w:b/>
      <w:bCs/>
      <w:color w:val="000080"/>
    </w:rPr>
  </w:style>
  <w:style w:type="paragraph" w:customStyle="1" w:styleId="xl33">
    <w:name w:val="xl33"/>
    <w:basedOn w:val="Normalny"/>
    <w:rsid w:val="001E24C4"/>
    <w:pPr>
      <w:spacing w:before="280" w:after="280"/>
      <w:jc w:val="right"/>
    </w:pPr>
  </w:style>
  <w:style w:type="paragraph" w:customStyle="1" w:styleId="xl34">
    <w:name w:val="xl34"/>
    <w:basedOn w:val="Normalny"/>
    <w:rsid w:val="001E24C4"/>
    <w:pPr>
      <w:pBdr>
        <w:top w:val="double" w:sz="1" w:space="0" w:color="000000"/>
        <w:left w:val="double" w:sz="1"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5">
    <w:name w:val="xl35"/>
    <w:basedOn w:val="Normalny"/>
    <w:rsid w:val="001E24C4"/>
    <w:pPr>
      <w:pBdr>
        <w:top w:val="double" w:sz="1"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6">
    <w:name w:val="xl36"/>
    <w:basedOn w:val="Normalny"/>
    <w:rsid w:val="001E24C4"/>
    <w:pPr>
      <w:pBdr>
        <w:top w:val="double" w:sz="1"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7">
    <w:name w:val="xl37"/>
    <w:basedOn w:val="Normalny"/>
    <w:rsid w:val="001E24C4"/>
    <w:pPr>
      <w:pBdr>
        <w:top w:val="double" w:sz="1" w:space="0" w:color="000000"/>
        <w:left w:val="single" w:sz="4" w:space="0" w:color="000000"/>
        <w:bottom w:val="single" w:sz="4" w:space="0" w:color="000000"/>
        <w:right w:val="double" w:sz="1" w:space="0" w:color="000000"/>
      </w:pBdr>
      <w:spacing w:before="280" w:after="280"/>
      <w:jc w:val="center"/>
      <w:textAlignment w:val="center"/>
    </w:pPr>
    <w:rPr>
      <w:rFonts w:ascii="Arial" w:hAnsi="Arial" w:cs="Arial"/>
      <w:b/>
      <w:bCs/>
    </w:rPr>
  </w:style>
  <w:style w:type="paragraph" w:customStyle="1" w:styleId="xl38">
    <w:name w:val="xl38"/>
    <w:basedOn w:val="Normalny"/>
    <w:rsid w:val="001E24C4"/>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rPr>
  </w:style>
  <w:style w:type="paragraph" w:customStyle="1" w:styleId="xl39">
    <w:name w:val="xl39"/>
    <w:basedOn w:val="Normalny"/>
    <w:rsid w:val="001E24C4"/>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40">
    <w:name w:val="xl40"/>
    <w:basedOn w:val="Normalny"/>
    <w:rsid w:val="001E24C4"/>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41">
    <w:name w:val="xl41"/>
    <w:basedOn w:val="Normalny"/>
    <w:rsid w:val="001E24C4"/>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rPr>
  </w:style>
  <w:style w:type="paragraph" w:customStyle="1" w:styleId="xl42">
    <w:name w:val="xl42"/>
    <w:basedOn w:val="Normalny"/>
    <w:rsid w:val="001E24C4"/>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customStyle="1" w:styleId="xl43">
    <w:name w:val="xl43"/>
    <w:basedOn w:val="Normalny"/>
    <w:rsid w:val="001E24C4"/>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rPr>
  </w:style>
  <w:style w:type="paragraph" w:customStyle="1" w:styleId="xl44">
    <w:name w:val="xl44"/>
    <w:basedOn w:val="Normalny"/>
    <w:rsid w:val="001E24C4"/>
    <w:pPr>
      <w:pBdr>
        <w:top w:val="single" w:sz="4" w:space="0" w:color="000000"/>
        <w:left w:val="single" w:sz="4" w:space="0" w:color="000000"/>
        <w:bottom w:val="double" w:sz="1" w:space="0" w:color="000000"/>
        <w:right w:val="double" w:sz="1" w:space="0" w:color="000000"/>
      </w:pBdr>
      <w:spacing w:before="280" w:after="280"/>
      <w:jc w:val="right"/>
      <w:textAlignment w:val="center"/>
    </w:pPr>
    <w:rPr>
      <w:rFonts w:ascii="Arial" w:hAnsi="Arial" w:cs="Arial"/>
      <w:b/>
      <w:bCs/>
    </w:rPr>
  </w:style>
  <w:style w:type="paragraph" w:customStyle="1" w:styleId="xl45">
    <w:name w:val="xl45"/>
    <w:basedOn w:val="Normalny"/>
    <w:rsid w:val="001E24C4"/>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8000"/>
    </w:rPr>
  </w:style>
  <w:style w:type="paragraph" w:customStyle="1" w:styleId="xl46">
    <w:name w:val="xl46"/>
    <w:basedOn w:val="Normalny"/>
    <w:rsid w:val="001E24C4"/>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customStyle="1" w:styleId="xl47">
    <w:name w:val="xl47"/>
    <w:basedOn w:val="Normalny"/>
    <w:rsid w:val="001E24C4"/>
    <w:pPr>
      <w:spacing w:before="280" w:after="280"/>
      <w:textAlignment w:val="center"/>
    </w:pPr>
    <w:rPr>
      <w:rFonts w:ascii="Arial" w:hAnsi="Arial" w:cs="Arial"/>
      <w:b/>
      <w:bCs/>
      <w:color w:val="008000"/>
    </w:rPr>
  </w:style>
  <w:style w:type="paragraph" w:customStyle="1" w:styleId="xl48">
    <w:name w:val="xl48"/>
    <w:basedOn w:val="Normalny"/>
    <w:rsid w:val="001E24C4"/>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0080"/>
    </w:rPr>
  </w:style>
  <w:style w:type="paragraph" w:customStyle="1" w:styleId="xl49">
    <w:name w:val="xl49"/>
    <w:basedOn w:val="Normalny"/>
    <w:rsid w:val="001E24C4"/>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customStyle="1" w:styleId="xl50">
    <w:name w:val="xl50"/>
    <w:basedOn w:val="Normalny"/>
    <w:rsid w:val="001E24C4"/>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customStyle="1" w:styleId="xl51">
    <w:name w:val="xl51"/>
    <w:basedOn w:val="Normalny"/>
    <w:rsid w:val="001E24C4"/>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color w:val="000080"/>
    </w:rPr>
  </w:style>
  <w:style w:type="paragraph" w:customStyle="1" w:styleId="xl52">
    <w:name w:val="xl52"/>
    <w:basedOn w:val="Normalny"/>
    <w:rsid w:val="001E24C4"/>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53">
    <w:name w:val="xl53"/>
    <w:basedOn w:val="Normalny"/>
    <w:rsid w:val="001E24C4"/>
    <w:pPr>
      <w:spacing w:before="280" w:after="280"/>
      <w:jc w:val="center"/>
      <w:textAlignment w:val="center"/>
    </w:pPr>
    <w:rPr>
      <w:rFonts w:ascii="Arial" w:hAnsi="Arial" w:cs="Arial"/>
      <w:b/>
      <w:bCs/>
    </w:rPr>
  </w:style>
  <w:style w:type="paragraph" w:customStyle="1" w:styleId="xl54">
    <w:name w:val="xl54"/>
    <w:basedOn w:val="Normalny"/>
    <w:rsid w:val="001E24C4"/>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rPr>
  </w:style>
  <w:style w:type="paragraph" w:customStyle="1" w:styleId="xl55">
    <w:name w:val="xl55"/>
    <w:basedOn w:val="Normalny"/>
    <w:rsid w:val="001E24C4"/>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rPr>
  </w:style>
  <w:style w:type="paragraph" w:customStyle="1" w:styleId="xl56">
    <w:name w:val="xl56"/>
    <w:basedOn w:val="Normalny"/>
    <w:rsid w:val="001E24C4"/>
    <w:pPr>
      <w:pBdr>
        <w:left w:val="double" w:sz="1" w:space="0" w:color="000000"/>
      </w:pBdr>
      <w:spacing w:before="280" w:after="280"/>
      <w:jc w:val="center"/>
      <w:textAlignment w:val="center"/>
    </w:pPr>
    <w:rPr>
      <w:rFonts w:ascii="Arial" w:hAnsi="Arial" w:cs="Arial"/>
      <w:b/>
      <w:bCs/>
    </w:rPr>
  </w:style>
  <w:style w:type="paragraph" w:customStyle="1" w:styleId="xl57">
    <w:name w:val="xl57"/>
    <w:basedOn w:val="Normalny"/>
    <w:rsid w:val="001E24C4"/>
    <w:pPr>
      <w:pBdr>
        <w:left w:val="double" w:sz="1" w:space="0" w:color="000000"/>
      </w:pBdr>
      <w:spacing w:before="280" w:after="280"/>
      <w:jc w:val="right"/>
      <w:textAlignment w:val="center"/>
    </w:pPr>
    <w:rPr>
      <w:rFonts w:ascii="Arial" w:hAnsi="Arial" w:cs="Arial"/>
    </w:rPr>
  </w:style>
  <w:style w:type="paragraph" w:customStyle="1" w:styleId="xl58">
    <w:name w:val="xl58"/>
    <w:basedOn w:val="Normalny"/>
    <w:rsid w:val="001E24C4"/>
    <w:pPr>
      <w:shd w:val="clear" w:color="auto" w:fill="FFFF00"/>
      <w:spacing w:before="280" w:after="280"/>
      <w:jc w:val="right"/>
      <w:textAlignment w:val="center"/>
    </w:pPr>
    <w:rPr>
      <w:rFonts w:ascii="Arial" w:hAnsi="Arial" w:cs="Arial"/>
    </w:rPr>
  </w:style>
  <w:style w:type="paragraph" w:customStyle="1" w:styleId="xl59">
    <w:name w:val="xl59"/>
    <w:basedOn w:val="Normalny"/>
    <w:rsid w:val="001E24C4"/>
    <w:pPr>
      <w:spacing w:before="280" w:after="280"/>
      <w:textAlignment w:val="center"/>
    </w:pPr>
    <w:rPr>
      <w:rFonts w:ascii="Arial" w:hAnsi="Arial" w:cs="Arial"/>
    </w:rPr>
  </w:style>
  <w:style w:type="paragraph" w:customStyle="1" w:styleId="xl60">
    <w:name w:val="xl60"/>
    <w:basedOn w:val="Normalny"/>
    <w:rsid w:val="001E24C4"/>
    <w:pPr>
      <w:spacing w:before="280" w:after="280"/>
      <w:jc w:val="right"/>
      <w:textAlignment w:val="center"/>
    </w:pPr>
    <w:rPr>
      <w:rFonts w:ascii="Arial" w:hAnsi="Arial" w:cs="Arial"/>
      <w:i/>
      <w:iCs/>
    </w:rPr>
  </w:style>
  <w:style w:type="paragraph" w:customStyle="1" w:styleId="xl61">
    <w:name w:val="xl61"/>
    <w:basedOn w:val="Normalny"/>
    <w:rsid w:val="001E24C4"/>
    <w:pPr>
      <w:pBdr>
        <w:top w:val="single" w:sz="4" w:space="0" w:color="000000"/>
        <w:left w:val="double" w:sz="1"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62">
    <w:name w:val="xl62"/>
    <w:basedOn w:val="Normalny"/>
    <w:rsid w:val="001E24C4"/>
    <w:pPr>
      <w:pBdr>
        <w:top w:val="single" w:sz="4" w:space="0" w:color="000000"/>
        <w:left w:val="double" w:sz="1" w:space="0" w:color="000000"/>
        <w:bottom w:val="double" w:sz="1" w:space="0" w:color="000000"/>
        <w:right w:val="single" w:sz="4" w:space="0" w:color="000000"/>
      </w:pBdr>
      <w:spacing w:before="280" w:after="280"/>
      <w:jc w:val="right"/>
      <w:textAlignment w:val="center"/>
    </w:pPr>
    <w:rPr>
      <w:rFonts w:ascii="Arial" w:hAnsi="Arial" w:cs="Arial"/>
    </w:rPr>
  </w:style>
  <w:style w:type="paragraph" w:customStyle="1" w:styleId="xl63">
    <w:name w:val="xl63"/>
    <w:basedOn w:val="Normalny"/>
    <w:rsid w:val="001E24C4"/>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64">
    <w:name w:val="xl64"/>
    <w:basedOn w:val="Normalny"/>
    <w:rsid w:val="001E24C4"/>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color w:val="000080"/>
    </w:rPr>
  </w:style>
  <w:style w:type="paragraph" w:customStyle="1" w:styleId="xl65">
    <w:name w:val="xl65"/>
    <w:basedOn w:val="Normalny"/>
    <w:rsid w:val="001E24C4"/>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customStyle="1" w:styleId="xl66">
    <w:name w:val="xl66"/>
    <w:basedOn w:val="Normalny"/>
    <w:rsid w:val="001E24C4"/>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8000"/>
    </w:rPr>
  </w:style>
  <w:style w:type="paragraph" w:customStyle="1" w:styleId="xl67">
    <w:name w:val="xl67"/>
    <w:basedOn w:val="Normalny"/>
    <w:rsid w:val="001E24C4"/>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68">
    <w:name w:val="xl68"/>
    <w:basedOn w:val="Normalny"/>
    <w:rsid w:val="001E24C4"/>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rPr>
  </w:style>
  <w:style w:type="paragraph" w:customStyle="1" w:styleId="xl69">
    <w:name w:val="xl69"/>
    <w:basedOn w:val="Normalny"/>
    <w:rsid w:val="001E24C4"/>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color w:val="008000"/>
    </w:rPr>
  </w:style>
  <w:style w:type="paragraph" w:customStyle="1" w:styleId="xl70">
    <w:name w:val="xl70"/>
    <w:basedOn w:val="Normalny"/>
    <w:rsid w:val="001E24C4"/>
    <w:pPr>
      <w:shd w:val="clear" w:color="auto" w:fill="FF99CC"/>
      <w:spacing w:before="280" w:after="280"/>
      <w:jc w:val="right"/>
      <w:textAlignment w:val="center"/>
    </w:pPr>
    <w:rPr>
      <w:rFonts w:ascii="Arial" w:hAnsi="Arial" w:cs="Arial"/>
    </w:rPr>
  </w:style>
  <w:style w:type="paragraph" w:customStyle="1" w:styleId="xl71">
    <w:name w:val="xl71"/>
    <w:basedOn w:val="Normalny"/>
    <w:rsid w:val="001E24C4"/>
    <w:pPr>
      <w:shd w:val="clear" w:color="auto" w:fill="FF99CC"/>
      <w:spacing w:before="280" w:after="280"/>
      <w:textAlignment w:val="center"/>
    </w:pPr>
    <w:rPr>
      <w:rFonts w:ascii="Arial" w:hAnsi="Arial" w:cs="Arial"/>
      <w:b/>
      <w:bCs/>
    </w:rPr>
  </w:style>
  <w:style w:type="paragraph" w:customStyle="1" w:styleId="xl72">
    <w:name w:val="xl72"/>
    <w:basedOn w:val="Normalny"/>
    <w:rsid w:val="001E24C4"/>
    <w:pPr>
      <w:shd w:val="clear" w:color="auto" w:fill="FF99CC"/>
      <w:spacing w:before="280" w:after="280"/>
      <w:jc w:val="right"/>
      <w:textAlignment w:val="center"/>
    </w:pPr>
    <w:rPr>
      <w:rFonts w:ascii="Arial" w:hAnsi="Arial" w:cs="Arial"/>
    </w:rPr>
  </w:style>
  <w:style w:type="paragraph" w:customStyle="1" w:styleId="xl73">
    <w:name w:val="xl73"/>
    <w:basedOn w:val="Normalny"/>
    <w:rsid w:val="001E24C4"/>
    <w:pPr>
      <w:shd w:val="clear" w:color="auto" w:fill="FF99CC"/>
      <w:spacing w:before="280" w:after="280"/>
      <w:jc w:val="right"/>
      <w:textAlignment w:val="center"/>
    </w:pPr>
    <w:rPr>
      <w:rFonts w:ascii="Arial" w:hAnsi="Arial" w:cs="Arial"/>
      <w:b/>
      <w:bCs/>
    </w:rPr>
  </w:style>
  <w:style w:type="paragraph" w:customStyle="1" w:styleId="xl74">
    <w:name w:val="xl74"/>
    <w:basedOn w:val="Normalny"/>
    <w:rsid w:val="001E24C4"/>
    <w:pPr>
      <w:pBdr>
        <w:top w:val="double" w:sz="1"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75">
    <w:name w:val="xl75"/>
    <w:basedOn w:val="Normalny"/>
    <w:rsid w:val="001E24C4"/>
    <w:pPr>
      <w:pBdr>
        <w:top w:val="double" w:sz="1"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76">
    <w:name w:val="xl76"/>
    <w:basedOn w:val="Normalny"/>
    <w:rsid w:val="001E24C4"/>
    <w:pPr>
      <w:pBdr>
        <w:top w:val="double" w:sz="1"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77">
    <w:name w:val="xl77"/>
    <w:basedOn w:val="Normalny"/>
    <w:rsid w:val="001E24C4"/>
    <w:pPr>
      <w:pBdr>
        <w:top w:val="double" w:sz="1"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78">
    <w:name w:val="xl78"/>
    <w:basedOn w:val="Normalny"/>
    <w:rsid w:val="001E24C4"/>
    <w:pPr>
      <w:pBdr>
        <w:top w:val="double" w:sz="1"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customStyle="1" w:styleId="xl79">
    <w:name w:val="xl79"/>
    <w:basedOn w:val="Normalny"/>
    <w:rsid w:val="001E24C4"/>
    <w:pPr>
      <w:pBdr>
        <w:top w:val="single" w:sz="4"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0">
    <w:name w:val="xl80"/>
    <w:basedOn w:val="Normalny"/>
    <w:rsid w:val="001E24C4"/>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81">
    <w:name w:val="xl81"/>
    <w:basedOn w:val="Normalny"/>
    <w:rsid w:val="001E24C4"/>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82">
    <w:name w:val="xl82"/>
    <w:basedOn w:val="Normalny"/>
    <w:rsid w:val="001E24C4"/>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3">
    <w:name w:val="xl83"/>
    <w:basedOn w:val="Normalny"/>
    <w:rsid w:val="001E24C4"/>
    <w:pPr>
      <w:pBdr>
        <w:top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84">
    <w:name w:val="xl84"/>
    <w:basedOn w:val="Normalny"/>
    <w:rsid w:val="001E24C4"/>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85">
    <w:name w:val="xl85"/>
    <w:basedOn w:val="Normalny"/>
    <w:rsid w:val="001E24C4"/>
    <w:pPr>
      <w:pBdr>
        <w:top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customStyle="1" w:styleId="xl86">
    <w:name w:val="xl86"/>
    <w:basedOn w:val="Normalny"/>
    <w:rsid w:val="001E24C4"/>
    <w:pPr>
      <w:pBdr>
        <w:top w:val="single" w:sz="4" w:space="0" w:color="000000"/>
        <w:left w:val="double" w:sz="1"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7">
    <w:name w:val="xl87"/>
    <w:basedOn w:val="Normalny"/>
    <w:rsid w:val="001E24C4"/>
    <w:pPr>
      <w:pBdr>
        <w:top w:val="single" w:sz="4" w:space="0" w:color="000000"/>
        <w:left w:val="single" w:sz="4" w:space="0" w:color="000000"/>
        <w:bottom w:val="double" w:sz="1" w:space="0" w:color="000000"/>
        <w:right w:val="single" w:sz="4" w:space="0" w:color="000000"/>
      </w:pBdr>
      <w:shd w:val="clear" w:color="auto" w:fill="FF99CC"/>
      <w:spacing w:before="280" w:after="280"/>
      <w:textAlignment w:val="center"/>
    </w:pPr>
    <w:rPr>
      <w:rFonts w:ascii="Arial" w:hAnsi="Arial" w:cs="Arial"/>
    </w:rPr>
  </w:style>
  <w:style w:type="paragraph" w:customStyle="1" w:styleId="xl88">
    <w:name w:val="xl88"/>
    <w:basedOn w:val="Normalny"/>
    <w:rsid w:val="001E24C4"/>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9">
    <w:name w:val="xl89"/>
    <w:basedOn w:val="Normalny"/>
    <w:rsid w:val="001E24C4"/>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rPr>
  </w:style>
  <w:style w:type="paragraph" w:customStyle="1" w:styleId="xl90">
    <w:name w:val="xl90"/>
    <w:basedOn w:val="Normalny"/>
    <w:rsid w:val="001E24C4"/>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91">
    <w:name w:val="xl91"/>
    <w:basedOn w:val="Normalny"/>
    <w:rsid w:val="001E24C4"/>
    <w:pPr>
      <w:pBdr>
        <w:top w:val="single" w:sz="4" w:space="0" w:color="000000"/>
        <w:bottom w:val="double" w:sz="1" w:space="0" w:color="000000"/>
      </w:pBdr>
      <w:shd w:val="clear" w:color="auto" w:fill="FF99CC"/>
      <w:spacing w:before="280" w:after="280"/>
      <w:jc w:val="right"/>
      <w:textAlignment w:val="center"/>
    </w:pPr>
    <w:rPr>
      <w:rFonts w:ascii="Arial" w:hAnsi="Arial" w:cs="Arial"/>
      <w:b/>
      <w:bCs/>
    </w:rPr>
  </w:style>
  <w:style w:type="paragraph" w:customStyle="1" w:styleId="xl92">
    <w:name w:val="xl92"/>
    <w:basedOn w:val="Normalny"/>
    <w:rsid w:val="001E24C4"/>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93">
    <w:name w:val="xl93"/>
    <w:basedOn w:val="Normalny"/>
    <w:rsid w:val="001E24C4"/>
    <w:pPr>
      <w:shd w:val="clear" w:color="auto" w:fill="FF99CC"/>
      <w:spacing w:before="280" w:after="280"/>
      <w:jc w:val="center"/>
      <w:textAlignment w:val="center"/>
    </w:pPr>
    <w:rPr>
      <w:rFonts w:ascii="Arial" w:hAnsi="Arial" w:cs="Arial"/>
      <w:b/>
      <w:bCs/>
    </w:rPr>
  </w:style>
  <w:style w:type="paragraph" w:customStyle="1" w:styleId="xl94">
    <w:name w:val="xl94"/>
    <w:basedOn w:val="Normalny"/>
    <w:rsid w:val="001E24C4"/>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95">
    <w:name w:val="xl95"/>
    <w:basedOn w:val="Normalny"/>
    <w:rsid w:val="001E24C4"/>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96">
    <w:name w:val="xl96"/>
    <w:basedOn w:val="Normalny"/>
    <w:rsid w:val="001E24C4"/>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97">
    <w:name w:val="xl97"/>
    <w:basedOn w:val="Normalny"/>
    <w:rsid w:val="001E24C4"/>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rPr>
  </w:style>
  <w:style w:type="paragraph" w:customStyle="1" w:styleId="xl98">
    <w:name w:val="xl98"/>
    <w:basedOn w:val="Normalny"/>
    <w:rsid w:val="001E24C4"/>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99">
    <w:name w:val="xl99"/>
    <w:basedOn w:val="Normalny"/>
    <w:rsid w:val="001E24C4"/>
    <w:pPr>
      <w:pBdr>
        <w:top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100">
    <w:name w:val="xl100"/>
    <w:basedOn w:val="Normalny"/>
    <w:rsid w:val="001E24C4"/>
    <w:pPr>
      <w:pBdr>
        <w:top w:val="double" w:sz="1"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01">
    <w:name w:val="xl101"/>
    <w:basedOn w:val="Normalny"/>
    <w:rsid w:val="001E24C4"/>
    <w:pPr>
      <w:pBdr>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02">
    <w:name w:val="xl102"/>
    <w:basedOn w:val="Normalny"/>
    <w:rsid w:val="001E24C4"/>
    <w:pPr>
      <w:pBdr>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03">
    <w:name w:val="xl103"/>
    <w:basedOn w:val="Normalny"/>
    <w:rsid w:val="001E24C4"/>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04">
    <w:name w:val="xl104"/>
    <w:basedOn w:val="Normalny"/>
    <w:rsid w:val="001E24C4"/>
    <w:pPr>
      <w:pBdr>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105">
    <w:name w:val="xl105"/>
    <w:basedOn w:val="Normalny"/>
    <w:rsid w:val="001E24C4"/>
    <w:pPr>
      <w:pBdr>
        <w:top w:val="double" w:sz="1"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customStyle="1" w:styleId="xl106">
    <w:name w:val="xl106"/>
    <w:basedOn w:val="Normalny"/>
    <w:rsid w:val="001E24C4"/>
    <w:pPr>
      <w:pBdr>
        <w:top w:val="single" w:sz="4" w:space="0" w:color="000000"/>
        <w:left w:val="single" w:sz="4" w:space="0" w:color="000000"/>
        <w:bottom w:val="double" w:sz="1"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07">
    <w:name w:val="xl107"/>
    <w:basedOn w:val="Normalny"/>
    <w:rsid w:val="001E24C4"/>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customStyle="1" w:styleId="xl108">
    <w:name w:val="xl108"/>
    <w:basedOn w:val="Normalny"/>
    <w:rsid w:val="001E24C4"/>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b/>
      <w:bCs/>
    </w:rPr>
  </w:style>
  <w:style w:type="paragraph" w:customStyle="1" w:styleId="xl109">
    <w:name w:val="xl109"/>
    <w:basedOn w:val="Normalny"/>
    <w:rsid w:val="001E24C4"/>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10">
    <w:name w:val="xl110"/>
    <w:basedOn w:val="Normalny"/>
    <w:rsid w:val="001E24C4"/>
    <w:pPr>
      <w:pBdr>
        <w:top w:val="single" w:sz="4" w:space="0" w:color="000000"/>
        <w:left w:val="single" w:sz="4" w:space="0" w:color="000000"/>
        <w:bottom w:val="double" w:sz="1" w:space="0" w:color="000000"/>
        <w:right w:val="single" w:sz="4" w:space="0" w:color="000000"/>
      </w:pBdr>
      <w:shd w:val="clear" w:color="auto" w:fill="FF99CC"/>
      <w:spacing w:before="280" w:after="280"/>
      <w:textAlignment w:val="center"/>
    </w:pPr>
    <w:rPr>
      <w:rFonts w:ascii="Arial" w:hAnsi="Arial" w:cs="Arial"/>
    </w:rPr>
  </w:style>
  <w:style w:type="paragraph" w:customStyle="1" w:styleId="xl111">
    <w:name w:val="xl111"/>
    <w:basedOn w:val="Normalny"/>
    <w:rsid w:val="001E24C4"/>
    <w:pPr>
      <w:shd w:val="clear" w:color="auto" w:fill="FF99CC"/>
      <w:spacing w:before="280" w:after="280"/>
      <w:textAlignment w:val="center"/>
    </w:pPr>
    <w:rPr>
      <w:rFonts w:ascii="Arial" w:hAnsi="Arial" w:cs="Arial"/>
      <w:b/>
      <w:bCs/>
    </w:rPr>
  </w:style>
  <w:style w:type="paragraph" w:customStyle="1" w:styleId="xl112">
    <w:name w:val="xl112"/>
    <w:basedOn w:val="Normalny"/>
    <w:rsid w:val="001E24C4"/>
    <w:pPr>
      <w:pBdr>
        <w:top w:val="single" w:sz="4"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13">
    <w:name w:val="xl113"/>
    <w:basedOn w:val="Normalny"/>
    <w:rsid w:val="001E24C4"/>
    <w:pPr>
      <w:pBdr>
        <w:top w:val="single" w:sz="4" w:space="0" w:color="000000"/>
        <w:left w:val="single" w:sz="4" w:space="0" w:color="000000"/>
        <w:bottom w:val="double" w:sz="1"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14">
    <w:name w:val="xl114"/>
    <w:basedOn w:val="Normalny"/>
    <w:rsid w:val="001E24C4"/>
    <w:pPr>
      <w:pBdr>
        <w:top w:val="single" w:sz="4"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rPr>
  </w:style>
  <w:style w:type="paragraph" w:customStyle="1" w:styleId="xl115">
    <w:name w:val="xl115"/>
    <w:basedOn w:val="Normalny"/>
    <w:rsid w:val="001E24C4"/>
    <w:pPr>
      <w:pBdr>
        <w:top w:val="single" w:sz="4" w:space="0" w:color="000000"/>
        <w:left w:val="single" w:sz="4" w:space="0" w:color="000000"/>
        <w:bottom w:val="single" w:sz="4" w:space="0" w:color="000000"/>
        <w:right w:val="double" w:sz="1" w:space="0" w:color="000000"/>
      </w:pBdr>
      <w:shd w:val="clear" w:color="auto" w:fill="FF99CC"/>
      <w:spacing w:before="280" w:after="280"/>
      <w:textAlignment w:val="center"/>
    </w:pPr>
    <w:rPr>
      <w:rFonts w:ascii="Arial" w:hAnsi="Arial" w:cs="Arial"/>
    </w:rPr>
  </w:style>
  <w:style w:type="paragraph" w:customStyle="1" w:styleId="xl116">
    <w:name w:val="xl116"/>
    <w:basedOn w:val="Normalny"/>
    <w:rsid w:val="001E24C4"/>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b/>
      <w:bCs/>
    </w:rPr>
  </w:style>
  <w:style w:type="paragraph" w:customStyle="1" w:styleId="xl117">
    <w:name w:val="xl117"/>
    <w:basedOn w:val="Normalny"/>
    <w:rsid w:val="001E24C4"/>
    <w:pPr>
      <w:pBdr>
        <w:top w:val="single" w:sz="4" w:space="0" w:color="000000"/>
        <w:left w:val="single" w:sz="4" w:space="0" w:color="000000"/>
        <w:bottom w:val="double" w:sz="1" w:space="0" w:color="000000"/>
        <w:right w:val="double" w:sz="1" w:space="0" w:color="000000"/>
      </w:pBdr>
      <w:shd w:val="clear" w:color="auto" w:fill="FF99CC"/>
      <w:spacing w:before="280" w:after="280"/>
      <w:jc w:val="right"/>
      <w:textAlignment w:val="center"/>
    </w:pPr>
    <w:rPr>
      <w:rFonts w:ascii="Arial" w:hAnsi="Arial" w:cs="Arial"/>
      <w:b/>
      <w:bCs/>
    </w:rPr>
  </w:style>
  <w:style w:type="paragraph" w:customStyle="1" w:styleId="xl118">
    <w:name w:val="xl118"/>
    <w:basedOn w:val="Normalny"/>
    <w:rsid w:val="001E24C4"/>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color w:val="FF0000"/>
    </w:rPr>
  </w:style>
  <w:style w:type="paragraph" w:customStyle="1" w:styleId="xl119">
    <w:name w:val="xl119"/>
    <w:basedOn w:val="Normalny"/>
    <w:rsid w:val="001E24C4"/>
    <w:pPr>
      <w:pBdr>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0">
    <w:name w:val="xl120"/>
    <w:basedOn w:val="Normalny"/>
    <w:rsid w:val="001E24C4"/>
    <w:pPr>
      <w:pBdr>
        <w:top w:val="single" w:sz="4" w:space="0" w:color="000000"/>
        <w:left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21">
    <w:name w:val="xl121"/>
    <w:basedOn w:val="Normalny"/>
    <w:rsid w:val="001E24C4"/>
    <w:pPr>
      <w:pBdr>
        <w:top w:val="single" w:sz="4" w:space="0" w:color="000000"/>
        <w:left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2">
    <w:name w:val="xl122"/>
    <w:basedOn w:val="Normalny"/>
    <w:rsid w:val="001E24C4"/>
    <w:pPr>
      <w:pBdr>
        <w:top w:val="double" w:sz="1" w:space="0" w:color="000000"/>
        <w:left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123">
    <w:name w:val="xl123"/>
    <w:basedOn w:val="Normalny"/>
    <w:rsid w:val="001E24C4"/>
    <w:pPr>
      <w:pBdr>
        <w:top w:val="double" w:sz="1" w:space="0" w:color="000000"/>
        <w:left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124">
    <w:name w:val="xl124"/>
    <w:basedOn w:val="Normalny"/>
    <w:rsid w:val="001E24C4"/>
    <w:pPr>
      <w:pBdr>
        <w:top w:val="double" w:sz="1"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25">
    <w:name w:val="xl125"/>
    <w:basedOn w:val="Normalny"/>
    <w:rsid w:val="001E24C4"/>
    <w:pPr>
      <w:pBdr>
        <w:top w:val="double" w:sz="1"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26">
    <w:name w:val="xl126"/>
    <w:basedOn w:val="Normalny"/>
    <w:rsid w:val="001E24C4"/>
    <w:pPr>
      <w:pBdr>
        <w:top w:val="double" w:sz="1"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7">
    <w:name w:val="xl127"/>
    <w:basedOn w:val="Normalny"/>
    <w:rsid w:val="001E24C4"/>
    <w:pPr>
      <w:pBdr>
        <w:left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28">
    <w:name w:val="xl128"/>
    <w:basedOn w:val="Normalny"/>
    <w:rsid w:val="001E24C4"/>
    <w:pPr>
      <w:pBdr>
        <w:top w:val="single" w:sz="4" w:space="0" w:color="000000"/>
        <w:left w:val="single" w:sz="4" w:space="0" w:color="000000"/>
        <w:bottom w:val="single" w:sz="4" w:space="0" w:color="000000"/>
        <w:right w:val="single" w:sz="4" w:space="0" w:color="000000"/>
      </w:pBdr>
      <w:shd w:val="clear" w:color="auto" w:fill="99CC00"/>
      <w:spacing w:before="280" w:after="280"/>
      <w:textAlignment w:val="center"/>
    </w:pPr>
    <w:rPr>
      <w:rFonts w:ascii="Arial" w:hAnsi="Arial" w:cs="Arial"/>
    </w:rPr>
  </w:style>
  <w:style w:type="paragraph" w:customStyle="1" w:styleId="xl129">
    <w:name w:val="xl129"/>
    <w:basedOn w:val="Normalny"/>
    <w:rsid w:val="001E24C4"/>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customStyle="1" w:styleId="xl130">
    <w:name w:val="xl130"/>
    <w:basedOn w:val="Normalny"/>
    <w:rsid w:val="001E24C4"/>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customStyle="1" w:styleId="xl131">
    <w:name w:val="xl131"/>
    <w:basedOn w:val="Normalny"/>
    <w:rsid w:val="001E24C4"/>
    <w:pPr>
      <w:pBdr>
        <w:top w:val="single" w:sz="4" w:space="0" w:color="000000"/>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2">
    <w:name w:val="xl132"/>
    <w:basedOn w:val="Normalny"/>
    <w:rsid w:val="001E24C4"/>
    <w:pPr>
      <w:pBdr>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3">
    <w:name w:val="xl133"/>
    <w:basedOn w:val="Normalny"/>
    <w:rsid w:val="001E24C4"/>
    <w:pPr>
      <w:pBdr>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4">
    <w:name w:val="xl134"/>
    <w:basedOn w:val="Normalny"/>
    <w:rsid w:val="001E24C4"/>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customStyle="1" w:styleId="xl135">
    <w:name w:val="xl135"/>
    <w:basedOn w:val="Normalny"/>
    <w:rsid w:val="001E24C4"/>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color w:val="008000"/>
    </w:rPr>
  </w:style>
  <w:style w:type="paragraph" w:customStyle="1" w:styleId="xl136">
    <w:name w:val="xl136"/>
    <w:basedOn w:val="Normalny"/>
    <w:rsid w:val="001E24C4"/>
    <w:pPr>
      <w:pBdr>
        <w:top w:val="single" w:sz="4" w:space="0" w:color="000000"/>
        <w:left w:val="double" w:sz="1"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customStyle="1" w:styleId="xl137">
    <w:name w:val="xl137"/>
    <w:basedOn w:val="Normalny"/>
    <w:rsid w:val="001E24C4"/>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b/>
      <w:bCs/>
      <w:color w:val="000080"/>
    </w:rPr>
  </w:style>
  <w:style w:type="paragraph" w:customStyle="1" w:styleId="xl138">
    <w:name w:val="xl138"/>
    <w:basedOn w:val="Normalny"/>
    <w:rsid w:val="001E24C4"/>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customStyle="1" w:styleId="xl139">
    <w:name w:val="xl139"/>
    <w:basedOn w:val="Normalny"/>
    <w:rsid w:val="001E24C4"/>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b/>
      <w:bCs/>
      <w:color w:val="000080"/>
    </w:rPr>
  </w:style>
  <w:style w:type="paragraph" w:customStyle="1" w:styleId="xl140">
    <w:name w:val="xl140"/>
    <w:basedOn w:val="Normalny"/>
    <w:rsid w:val="001E24C4"/>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customStyle="1" w:styleId="xl141">
    <w:name w:val="xl141"/>
    <w:basedOn w:val="Normalny"/>
    <w:rsid w:val="001E24C4"/>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rPr>
  </w:style>
  <w:style w:type="paragraph" w:customStyle="1" w:styleId="xl142">
    <w:name w:val="xl142"/>
    <w:basedOn w:val="Normalny"/>
    <w:rsid w:val="001E24C4"/>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customStyle="1" w:styleId="xl143">
    <w:name w:val="xl143"/>
    <w:basedOn w:val="Normalny"/>
    <w:rsid w:val="001E24C4"/>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color w:val="FF0000"/>
    </w:rPr>
  </w:style>
  <w:style w:type="paragraph" w:customStyle="1" w:styleId="xl144">
    <w:name w:val="xl144"/>
    <w:basedOn w:val="Normalny"/>
    <w:rsid w:val="001E24C4"/>
    <w:pPr>
      <w:pBdr>
        <w:top w:val="single" w:sz="4" w:space="0" w:color="000000"/>
        <w:left w:val="single" w:sz="4" w:space="0" w:color="000000"/>
        <w:bottom w:val="single" w:sz="4" w:space="0" w:color="000000"/>
        <w:right w:val="double" w:sz="1" w:space="0" w:color="000000"/>
      </w:pBdr>
      <w:spacing w:before="280" w:after="280"/>
      <w:jc w:val="center"/>
      <w:textAlignment w:val="center"/>
    </w:pPr>
    <w:rPr>
      <w:rFonts w:ascii="Arial" w:hAnsi="Arial" w:cs="Arial"/>
      <w:b/>
      <w:bCs/>
      <w:color w:val="FF0000"/>
    </w:rPr>
  </w:style>
  <w:style w:type="paragraph" w:customStyle="1" w:styleId="xl145">
    <w:name w:val="xl145"/>
    <w:basedOn w:val="Normalny"/>
    <w:rsid w:val="001E24C4"/>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rPr>
  </w:style>
  <w:style w:type="paragraph" w:customStyle="1" w:styleId="xl146">
    <w:name w:val="xl146"/>
    <w:basedOn w:val="Normalny"/>
    <w:rsid w:val="001E24C4"/>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b/>
      <w:bCs/>
    </w:rPr>
  </w:style>
  <w:style w:type="paragraph" w:customStyle="1" w:styleId="xl147">
    <w:name w:val="xl147"/>
    <w:basedOn w:val="Normalny"/>
    <w:rsid w:val="001E24C4"/>
    <w:pPr>
      <w:pBdr>
        <w:top w:val="single" w:sz="4" w:space="0" w:color="000000"/>
        <w:left w:val="double" w:sz="1"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48">
    <w:name w:val="xl148"/>
    <w:basedOn w:val="Normalny"/>
    <w:rsid w:val="001E24C4"/>
    <w:pPr>
      <w:pBdr>
        <w:top w:val="single" w:sz="4" w:space="0" w:color="000000"/>
        <w:left w:val="single" w:sz="4" w:space="0" w:color="000000"/>
        <w:bottom w:val="single" w:sz="4" w:space="0" w:color="000000"/>
        <w:right w:val="single" w:sz="4" w:space="0" w:color="000000"/>
      </w:pBdr>
      <w:shd w:val="clear" w:color="auto" w:fill="800080"/>
      <w:spacing w:before="280" w:after="280"/>
      <w:textAlignment w:val="center"/>
    </w:pPr>
    <w:rPr>
      <w:rFonts w:ascii="Arial" w:hAnsi="Arial" w:cs="Arial"/>
    </w:rPr>
  </w:style>
  <w:style w:type="paragraph" w:customStyle="1" w:styleId="xl149">
    <w:name w:val="xl149"/>
    <w:basedOn w:val="Normalny"/>
    <w:rsid w:val="001E24C4"/>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50">
    <w:name w:val="xl150"/>
    <w:basedOn w:val="Normalny"/>
    <w:rsid w:val="001E24C4"/>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51">
    <w:name w:val="xl151"/>
    <w:basedOn w:val="Normalny"/>
    <w:rsid w:val="001E24C4"/>
    <w:pPr>
      <w:pBdr>
        <w:top w:val="single" w:sz="4" w:space="0" w:color="000000"/>
        <w:left w:val="single" w:sz="4" w:space="0" w:color="000000"/>
        <w:bottom w:val="single" w:sz="4" w:space="0" w:color="000000"/>
        <w:right w:val="double" w:sz="1" w:space="0" w:color="000000"/>
      </w:pBdr>
      <w:shd w:val="clear" w:color="auto" w:fill="800080"/>
      <w:spacing w:before="280" w:after="280"/>
      <w:jc w:val="right"/>
      <w:textAlignment w:val="center"/>
    </w:pPr>
    <w:rPr>
      <w:rFonts w:ascii="Arial" w:hAnsi="Arial" w:cs="Arial"/>
      <w:b/>
      <w:bCs/>
    </w:rPr>
  </w:style>
  <w:style w:type="paragraph" w:customStyle="1" w:styleId="xl152">
    <w:name w:val="xl152"/>
    <w:basedOn w:val="Normalny"/>
    <w:rsid w:val="001E24C4"/>
    <w:pPr>
      <w:pBdr>
        <w:top w:val="single" w:sz="4" w:space="0" w:color="000000"/>
        <w:left w:val="single" w:sz="4" w:space="0" w:color="000000"/>
        <w:bottom w:val="double" w:sz="1" w:space="0" w:color="000000"/>
        <w:right w:val="single" w:sz="4" w:space="0" w:color="000000"/>
      </w:pBdr>
      <w:spacing w:before="280" w:after="280"/>
      <w:textAlignment w:val="center"/>
    </w:pPr>
    <w:rPr>
      <w:rFonts w:ascii="Arial" w:hAnsi="Arial" w:cs="Arial"/>
      <w:b/>
      <w:bCs/>
      <w:color w:val="000080"/>
    </w:rPr>
  </w:style>
  <w:style w:type="paragraph" w:customStyle="1" w:styleId="xl153">
    <w:name w:val="xl153"/>
    <w:basedOn w:val="Normalny"/>
    <w:rsid w:val="001E24C4"/>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color w:val="000080"/>
    </w:rPr>
  </w:style>
  <w:style w:type="paragraph" w:customStyle="1" w:styleId="xl154">
    <w:name w:val="xl154"/>
    <w:basedOn w:val="Normalny"/>
    <w:rsid w:val="001E24C4"/>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color w:val="000080"/>
    </w:rPr>
  </w:style>
  <w:style w:type="paragraph" w:customStyle="1" w:styleId="xl155">
    <w:name w:val="xl155"/>
    <w:basedOn w:val="Normalny"/>
    <w:rsid w:val="001E24C4"/>
    <w:pPr>
      <w:pBdr>
        <w:top w:val="single" w:sz="4" w:space="0" w:color="000000"/>
        <w:left w:val="single" w:sz="4" w:space="0" w:color="000000"/>
        <w:bottom w:val="double" w:sz="1"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156">
    <w:name w:val="xl156"/>
    <w:basedOn w:val="Normalny"/>
    <w:rsid w:val="001E24C4"/>
    <w:pPr>
      <w:pBdr>
        <w:top w:val="single" w:sz="4" w:space="0" w:color="000000"/>
        <w:left w:val="single" w:sz="4" w:space="0" w:color="000000"/>
        <w:bottom w:val="double" w:sz="1" w:space="0" w:color="000000"/>
        <w:right w:val="double" w:sz="1" w:space="0" w:color="000000"/>
      </w:pBdr>
      <w:shd w:val="clear" w:color="auto" w:fill="FFFF00"/>
      <w:spacing w:before="280" w:after="280"/>
      <w:jc w:val="right"/>
      <w:textAlignment w:val="center"/>
    </w:pPr>
    <w:rPr>
      <w:rFonts w:ascii="Arial" w:hAnsi="Arial" w:cs="Arial"/>
      <w:b/>
      <w:bCs/>
      <w:color w:val="000080"/>
    </w:rPr>
  </w:style>
  <w:style w:type="paragraph" w:customStyle="1" w:styleId="xl157">
    <w:name w:val="xl157"/>
    <w:basedOn w:val="Normalny"/>
    <w:rsid w:val="001E24C4"/>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rPr>
  </w:style>
  <w:style w:type="paragraph" w:customStyle="1" w:styleId="xl158">
    <w:name w:val="xl158"/>
    <w:basedOn w:val="Normalny"/>
    <w:rsid w:val="001E24C4"/>
    <w:pPr>
      <w:spacing w:before="280" w:after="280"/>
      <w:jc w:val="right"/>
      <w:textAlignment w:val="center"/>
    </w:pPr>
    <w:rPr>
      <w:rFonts w:ascii="Arial" w:hAnsi="Arial" w:cs="Arial"/>
      <w:b/>
      <w:bCs/>
      <w:color w:val="000080"/>
    </w:rPr>
  </w:style>
  <w:style w:type="paragraph" w:customStyle="1" w:styleId="xl159">
    <w:name w:val="xl159"/>
    <w:basedOn w:val="Normalny"/>
    <w:rsid w:val="001E24C4"/>
    <w:pPr>
      <w:spacing w:before="280" w:after="280"/>
      <w:jc w:val="right"/>
      <w:textAlignment w:val="center"/>
    </w:pPr>
    <w:rPr>
      <w:rFonts w:ascii="Arial" w:hAnsi="Arial" w:cs="Arial"/>
      <w:b/>
      <w:bCs/>
      <w:color w:val="000080"/>
    </w:rPr>
  </w:style>
  <w:style w:type="paragraph" w:customStyle="1" w:styleId="xl160">
    <w:name w:val="xl160"/>
    <w:basedOn w:val="Normalny"/>
    <w:rsid w:val="001E24C4"/>
    <w:pPr>
      <w:shd w:val="clear" w:color="auto" w:fill="FFFF00"/>
      <w:spacing w:before="280" w:after="280"/>
      <w:jc w:val="right"/>
      <w:textAlignment w:val="center"/>
    </w:pPr>
    <w:rPr>
      <w:rFonts w:ascii="Arial" w:hAnsi="Arial" w:cs="Arial"/>
      <w:b/>
      <w:bCs/>
      <w:color w:val="000080"/>
    </w:rPr>
  </w:style>
  <w:style w:type="paragraph" w:customStyle="1" w:styleId="Default">
    <w:name w:val="Default"/>
    <w:rsid w:val="001E24C4"/>
    <w:pPr>
      <w:widowControl w:val="0"/>
      <w:suppressAutoHyphens/>
      <w:autoSpaceDE w:val="0"/>
    </w:pPr>
    <w:rPr>
      <w:rFonts w:eastAsia="Arial"/>
      <w:color w:val="000000"/>
      <w:sz w:val="24"/>
      <w:szCs w:val="24"/>
      <w:lang w:eastAsia="ar-SA"/>
    </w:rPr>
  </w:style>
  <w:style w:type="paragraph" w:customStyle="1" w:styleId="CM39">
    <w:name w:val="CM39"/>
    <w:basedOn w:val="Default"/>
    <w:next w:val="Default"/>
    <w:rsid w:val="001E24C4"/>
    <w:pPr>
      <w:spacing w:after="230"/>
    </w:pPr>
    <w:rPr>
      <w:color w:val="auto"/>
    </w:rPr>
  </w:style>
  <w:style w:type="paragraph" w:customStyle="1" w:styleId="CM43">
    <w:name w:val="CM43"/>
    <w:basedOn w:val="Default"/>
    <w:next w:val="Default"/>
    <w:rsid w:val="001E24C4"/>
    <w:pPr>
      <w:spacing w:after="308"/>
    </w:pPr>
    <w:rPr>
      <w:color w:val="auto"/>
    </w:rPr>
  </w:style>
  <w:style w:type="paragraph" w:customStyle="1" w:styleId="CM3">
    <w:name w:val="CM3"/>
    <w:basedOn w:val="Default"/>
    <w:next w:val="Default"/>
    <w:rsid w:val="001E24C4"/>
    <w:pPr>
      <w:spacing w:line="223" w:lineRule="atLeast"/>
    </w:pPr>
    <w:rPr>
      <w:color w:val="auto"/>
    </w:rPr>
  </w:style>
  <w:style w:type="paragraph" w:customStyle="1" w:styleId="WW-Tekstpodstawowywcity2">
    <w:name w:val="WW-Tekst podstawowy wcięty 2"/>
    <w:basedOn w:val="Normalny"/>
    <w:rsid w:val="001E24C4"/>
    <w:pPr>
      <w:autoSpaceDE w:val="0"/>
      <w:ind w:left="400" w:hanging="420"/>
      <w:jc w:val="both"/>
    </w:pPr>
    <w:rPr>
      <w:sz w:val="20"/>
    </w:rPr>
  </w:style>
  <w:style w:type="paragraph" w:styleId="Tekstprzypisudolnego">
    <w:name w:val="footnote text"/>
    <w:basedOn w:val="Normalny"/>
    <w:link w:val="TekstprzypisudolnegoZnak"/>
    <w:uiPriority w:val="99"/>
    <w:rsid w:val="001E24C4"/>
    <w:pPr>
      <w:widowControl w:val="0"/>
    </w:pPr>
    <w:rPr>
      <w:rFonts w:ascii="Arial" w:hAnsi="Arial"/>
      <w:sz w:val="20"/>
      <w:szCs w:val="20"/>
    </w:rPr>
  </w:style>
  <w:style w:type="character" w:customStyle="1" w:styleId="TekstprzypisudolnegoZnak">
    <w:name w:val="Tekst przypisu dolnego Znak"/>
    <w:link w:val="Tekstprzypisudolnego"/>
    <w:uiPriority w:val="99"/>
    <w:locked/>
    <w:rsid w:val="009C5F04"/>
    <w:rPr>
      <w:rFonts w:ascii="Arial" w:hAnsi="Arial"/>
      <w:lang w:eastAsia="ar-SA"/>
    </w:rPr>
  </w:style>
  <w:style w:type="paragraph" w:customStyle="1" w:styleId="tyt">
    <w:name w:val="tyt"/>
    <w:basedOn w:val="Normalny"/>
    <w:rsid w:val="001E24C4"/>
    <w:pPr>
      <w:keepNext/>
      <w:spacing w:before="60" w:after="60"/>
      <w:jc w:val="center"/>
    </w:pPr>
    <w:rPr>
      <w:b/>
      <w:szCs w:val="20"/>
    </w:rPr>
  </w:style>
  <w:style w:type="paragraph" w:customStyle="1" w:styleId="standard">
    <w:name w:val="standard"/>
    <w:basedOn w:val="Normalny"/>
    <w:rsid w:val="001E24C4"/>
    <w:pPr>
      <w:tabs>
        <w:tab w:val="left" w:pos="567"/>
      </w:tabs>
      <w:spacing w:line="360" w:lineRule="auto"/>
      <w:jc w:val="both"/>
    </w:pPr>
    <w:rPr>
      <w:rFonts w:ascii="Arial" w:hAnsi="Arial" w:cs="Tahoma"/>
      <w:sz w:val="22"/>
      <w:szCs w:val="20"/>
    </w:rPr>
  </w:style>
  <w:style w:type="paragraph" w:customStyle="1" w:styleId="ZnakZnakZnakZnakZnakZnakZnakZnakZnakZnakZnakZnak">
    <w:name w:val="Znak Znak Znak Znak Znak Znak Znak Znak Znak Znak Znak Znak"/>
    <w:basedOn w:val="Normalny"/>
    <w:rsid w:val="001E24C4"/>
    <w:rPr>
      <w:rFonts w:ascii="Arial" w:hAnsi="Arial" w:cs="Arial"/>
    </w:rPr>
  </w:style>
  <w:style w:type="paragraph" w:customStyle="1" w:styleId="Tekstpodstawowy210">
    <w:name w:val="Tekst podstawowy 21"/>
    <w:basedOn w:val="Normalny"/>
    <w:rsid w:val="001E24C4"/>
    <w:pPr>
      <w:widowControl w:val="0"/>
      <w:tabs>
        <w:tab w:val="left" w:pos="709"/>
      </w:tabs>
      <w:overflowPunct w:val="0"/>
      <w:autoSpaceDE w:val="0"/>
      <w:ind w:left="709" w:hanging="709"/>
      <w:jc w:val="both"/>
      <w:textAlignment w:val="baseline"/>
    </w:pPr>
    <w:rPr>
      <w:sz w:val="26"/>
      <w:szCs w:val="26"/>
    </w:rPr>
  </w:style>
  <w:style w:type="paragraph" w:customStyle="1" w:styleId="Tekstpodstawowywcity310">
    <w:name w:val="Tekst podstawowy wcięty 31"/>
    <w:basedOn w:val="Normalny"/>
    <w:rsid w:val="001E24C4"/>
    <w:pPr>
      <w:ind w:left="340" w:hanging="340"/>
    </w:pPr>
    <w:rPr>
      <w:rFonts w:cs="Lucida Sans Unicode"/>
      <w:szCs w:val="20"/>
    </w:rPr>
  </w:style>
  <w:style w:type="paragraph" w:customStyle="1" w:styleId="ZnakZnakZnak1ZnakZnakZnakZnak">
    <w:name w:val="Znak Znak Znak1 Znak Znak Znak Znak"/>
    <w:basedOn w:val="Normalny"/>
    <w:rsid w:val="001E24C4"/>
    <w:rPr>
      <w:rFonts w:ascii="Arial" w:hAnsi="Arial" w:cs="Arial"/>
      <w:sz w:val="20"/>
      <w:szCs w:val="20"/>
    </w:rPr>
  </w:style>
  <w:style w:type="paragraph" w:customStyle="1" w:styleId="ZnakZnakZnakZnakZnakZnakZnakZnakZnakZnak">
    <w:name w:val="Znak Znak Znak Znak Znak Znak Znak Znak Znak Znak"/>
    <w:basedOn w:val="Normalny"/>
    <w:rsid w:val="001E24C4"/>
    <w:rPr>
      <w:rFonts w:ascii="Arial" w:hAnsi="Arial" w:cs="Arial"/>
    </w:rPr>
  </w:style>
  <w:style w:type="paragraph" w:customStyle="1" w:styleId="ust">
    <w:name w:val="ust"/>
    <w:rsid w:val="001E24C4"/>
    <w:pPr>
      <w:widowControl w:val="0"/>
      <w:suppressAutoHyphens/>
      <w:spacing w:before="60" w:after="60"/>
      <w:ind w:left="426" w:hanging="284"/>
      <w:jc w:val="both"/>
    </w:pPr>
    <w:rPr>
      <w:rFonts w:eastAsia="Arial" w:cs="Arial Unicode MS"/>
      <w:sz w:val="24"/>
      <w:szCs w:val="24"/>
      <w:lang w:eastAsia="ar-SA"/>
    </w:rPr>
  </w:style>
  <w:style w:type="paragraph" w:customStyle="1" w:styleId="pkt">
    <w:name w:val="pkt"/>
    <w:basedOn w:val="Normalny"/>
    <w:rsid w:val="001E24C4"/>
    <w:pPr>
      <w:widowControl w:val="0"/>
      <w:spacing w:before="60" w:after="60"/>
      <w:ind w:left="851" w:hanging="295"/>
      <w:jc w:val="both"/>
    </w:pPr>
    <w:rPr>
      <w:rFonts w:cs="Arial Unicode MS"/>
      <w:color w:val="000000"/>
    </w:rPr>
  </w:style>
  <w:style w:type="paragraph" w:customStyle="1" w:styleId="WW-Tekstkomentarza">
    <w:name w:val="WW-Tekst komentarza"/>
    <w:basedOn w:val="Normalny"/>
    <w:rsid w:val="001E24C4"/>
    <w:pPr>
      <w:widowControl w:val="0"/>
      <w:overflowPunct w:val="0"/>
      <w:autoSpaceDE w:val="0"/>
      <w:textAlignment w:val="baseline"/>
    </w:pPr>
    <w:rPr>
      <w:sz w:val="20"/>
      <w:szCs w:val="20"/>
    </w:rPr>
  </w:style>
  <w:style w:type="paragraph" w:customStyle="1" w:styleId="Tekstkomentarza1">
    <w:name w:val="Tekst komentarza1"/>
    <w:basedOn w:val="Normalny"/>
    <w:rsid w:val="001E24C4"/>
    <w:pPr>
      <w:widowControl w:val="0"/>
      <w:overflowPunct w:val="0"/>
      <w:autoSpaceDE w:val="0"/>
    </w:pPr>
    <w:rPr>
      <w:sz w:val="20"/>
      <w:szCs w:val="20"/>
    </w:rPr>
  </w:style>
  <w:style w:type="paragraph" w:customStyle="1" w:styleId="Tekstpodstawowy23">
    <w:name w:val="Tekst podstawowy 23"/>
    <w:basedOn w:val="Normalny"/>
    <w:rsid w:val="001E24C4"/>
    <w:pPr>
      <w:widowControl w:val="0"/>
      <w:tabs>
        <w:tab w:val="left" w:pos="709"/>
      </w:tabs>
      <w:overflowPunct w:val="0"/>
      <w:autoSpaceDE w:val="0"/>
      <w:ind w:left="709" w:hanging="709"/>
      <w:jc w:val="both"/>
      <w:textAlignment w:val="baseline"/>
    </w:pPr>
    <w:rPr>
      <w:sz w:val="26"/>
      <w:szCs w:val="20"/>
    </w:rPr>
  </w:style>
  <w:style w:type="paragraph" w:customStyle="1" w:styleId="ZnakZnakZnakZnakZnakZnakZnakZnakZnak">
    <w:name w:val="Znak Znak Znak Znak Znak Znak Znak Znak Znak"/>
    <w:basedOn w:val="Normalny"/>
    <w:rsid w:val="001E24C4"/>
    <w:rPr>
      <w:rFonts w:ascii="Arial" w:hAnsi="Arial" w:cs="Arial"/>
    </w:rPr>
  </w:style>
  <w:style w:type="paragraph" w:customStyle="1" w:styleId="ZnakZnakZnakZnakZnakZnakZnakZnakZnakZnakZnakZnak1ZnakZnakZnakZnakZnakZnak">
    <w:name w:val="Znak Znak Znak Znak Znak Znak Znak Znak Znak Znak Znak Znak1 Znak Znak Znak Znak Znak Znak"/>
    <w:basedOn w:val="Normalny"/>
    <w:rsid w:val="001E24C4"/>
    <w:rPr>
      <w:rFonts w:ascii="Arial" w:hAnsi="Arial" w:cs="Arial"/>
    </w:rPr>
  </w:style>
  <w:style w:type="paragraph" w:customStyle="1" w:styleId="BodyText26">
    <w:name w:val="Body Text 26"/>
    <w:basedOn w:val="Normalny"/>
    <w:uiPriority w:val="99"/>
    <w:rsid w:val="001E24C4"/>
    <w:pPr>
      <w:widowControl w:val="0"/>
      <w:tabs>
        <w:tab w:val="left" w:pos="709"/>
      </w:tabs>
      <w:overflowPunct w:val="0"/>
      <w:autoSpaceDE w:val="0"/>
      <w:ind w:left="709" w:hanging="709"/>
      <w:jc w:val="both"/>
      <w:textAlignment w:val="baseline"/>
    </w:pPr>
    <w:rPr>
      <w:sz w:val="26"/>
      <w:szCs w:val="26"/>
    </w:rPr>
  </w:style>
  <w:style w:type="paragraph" w:styleId="Akapitzlist">
    <w:name w:val="List Paragraph"/>
    <w:basedOn w:val="Normalny"/>
    <w:uiPriority w:val="34"/>
    <w:qFormat/>
    <w:rsid w:val="001E24C4"/>
    <w:pPr>
      <w:ind w:left="708"/>
    </w:pPr>
  </w:style>
  <w:style w:type="paragraph" w:customStyle="1" w:styleId="ZnakZnakZnakZnakZnakZnakZnakZnakZnakZnakZnakZnakZnakZnakZnakZnakZnakZnakZnakZnak">
    <w:name w:val="Znak Znak Znak Znak Znak Znak Znak Znak Znak Znak Znak Znak Znak Znak Znak Znak Znak Znak Znak Znak"/>
    <w:basedOn w:val="Normalny"/>
    <w:rsid w:val="001E24C4"/>
    <w:rPr>
      <w:rFonts w:ascii="Arial" w:hAnsi="Arial" w:cs="Arial"/>
    </w:rPr>
  </w:style>
  <w:style w:type="paragraph" w:customStyle="1" w:styleId="ZnakZnakZnakZnakZnakZnakZnakZnak">
    <w:name w:val="Znak Znak Znak Znak Znak Znak Znak Znak"/>
    <w:basedOn w:val="Normalny"/>
    <w:rsid w:val="001E24C4"/>
    <w:rPr>
      <w:rFonts w:ascii="Arial" w:hAnsi="Arial" w:cs="Arial"/>
    </w:rPr>
  </w:style>
  <w:style w:type="paragraph" w:customStyle="1" w:styleId="Zawartotabeli">
    <w:name w:val="Zawartość tabeli"/>
    <w:basedOn w:val="Normalny"/>
    <w:rsid w:val="001E24C4"/>
    <w:pPr>
      <w:suppressLineNumbers/>
    </w:pPr>
  </w:style>
  <w:style w:type="paragraph" w:customStyle="1" w:styleId="Nagwektabeli">
    <w:name w:val="Nagłówek tabeli"/>
    <w:basedOn w:val="Zawartotabeli"/>
    <w:rsid w:val="001E24C4"/>
    <w:pPr>
      <w:jc w:val="center"/>
    </w:pPr>
    <w:rPr>
      <w:b/>
      <w:bCs/>
    </w:rPr>
  </w:style>
  <w:style w:type="character" w:customStyle="1" w:styleId="WW8Num2z1">
    <w:name w:val="WW8Num2z1"/>
    <w:rsid w:val="00A0537E"/>
    <w:rPr>
      <w:rFonts w:cs="Times New Roman"/>
      <w:b/>
      <w:bCs/>
    </w:rPr>
  </w:style>
  <w:style w:type="character" w:customStyle="1" w:styleId="WW8Num10z0">
    <w:name w:val="WW8Num10z0"/>
    <w:rsid w:val="00A0537E"/>
    <w:rPr>
      <w:rFonts w:ascii="Symbol" w:hAnsi="Symbol"/>
    </w:rPr>
  </w:style>
  <w:style w:type="character" w:customStyle="1" w:styleId="WW8Num10z1">
    <w:name w:val="WW8Num10z1"/>
    <w:rsid w:val="00A0537E"/>
    <w:rPr>
      <w:rFonts w:ascii="Courier New" w:hAnsi="Courier New"/>
    </w:rPr>
  </w:style>
  <w:style w:type="character" w:customStyle="1" w:styleId="WW8Num11z1">
    <w:name w:val="WW8Num11z1"/>
    <w:rsid w:val="00A0537E"/>
    <w:rPr>
      <w:rFonts w:ascii="Courier New" w:hAnsi="Courier New" w:cs="Courier New"/>
    </w:rPr>
  </w:style>
  <w:style w:type="character" w:customStyle="1" w:styleId="WW8Num11z3">
    <w:name w:val="WW8Num11z3"/>
    <w:rsid w:val="00A0537E"/>
    <w:rPr>
      <w:rFonts w:ascii="Symbol" w:hAnsi="Symbol"/>
      <w:b/>
    </w:rPr>
  </w:style>
  <w:style w:type="character" w:customStyle="1" w:styleId="WW8Num13z0">
    <w:name w:val="WW8Num13z0"/>
    <w:rsid w:val="00A0537E"/>
    <w:rPr>
      <w:rFonts w:ascii="Times New Roman" w:hAnsi="Times New Roman"/>
    </w:rPr>
  </w:style>
  <w:style w:type="character" w:customStyle="1" w:styleId="WW8Num14z1">
    <w:name w:val="WW8Num14z1"/>
    <w:rsid w:val="00A0537E"/>
    <w:rPr>
      <w:rFonts w:ascii="Symbol" w:hAnsi="Symbol"/>
    </w:rPr>
  </w:style>
  <w:style w:type="character" w:customStyle="1" w:styleId="WW8Num14z3">
    <w:name w:val="WW8Num14z3"/>
    <w:rsid w:val="00A0537E"/>
    <w:rPr>
      <w:rFonts w:cs="Times New Roman"/>
    </w:rPr>
  </w:style>
  <w:style w:type="character" w:customStyle="1" w:styleId="WW8Num15z3">
    <w:name w:val="WW8Num15z3"/>
    <w:rsid w:val="00A0537E"/>
    <w:rPr>
      <w:rFonts w:cs="Times New Roman"/>
    </w:rPr>
  </w:style>
  <w:style w:type="character" w:customStyle="1" w:styleId="WW8Num15z4">
    <w:name w:val="WW8Num15z4"/>
    <w:rsid w:val="00A0537E"/>
    <w:rPr>
      <w:rFonts w:ascii="Courier New" w:hAnsi="Courier New"/>
    </w:rPr>
  </w:style>
  <w:style w:type="character" w:customStyle="1" w:styleId="WW8Num16z1">
    <w:name w:val="WW8Num16z1"/>
    <w:rsid w:val="00A0537E"/>
    <w:rPr>
      <w:rFonts w:ascii="Symbol" w:hAnsi="Symbol"/>
    </w:rPr>
  </w:style>
  <w:style w:type="character" w:customStyle="1" w:styleId="WW8Num17z1">
    <w:name w:val="WW8Num17z1"/>
    <w:rsid w:val="00A0537E"/>
    <w:rPr>
      <w:rFonts w:ascii="Courier New" w:hAnsi="Courier New"/>
    </w:rPr>
  </w:style>
  <w:style w:type="character" w:customStyle="1" w:styleId="WW8Num20z1">
    <w:name w:val="WW8Num20z1"/>
    <w:rsid w:val="00A0537E"/>
    <w:rPr>
      <w:rFonts w:ascii="Courier New" w:hAnsi="Courier New"/>
    </w:rPr>
  </w:style>
  <w:style w:type="character" w:customStyle="1" w:styleId="WW8Num23z1">
    <w:name w:val="WW8Num23z1"/>
    <w:rsid w:val="00A0537E"/>
    <w:rPr>
      <w:rFonts w:ascii="Times New Roman" w:hAnsi="Times New Roman"/>
      <w:sz w:val="28"/>
      <w:u w:val="none"/>
    </w:rPr>
  </w:style>
  <w:style w:type="character" w:customStyle="1" w:styleId="WW8Num23z4">
    <w:name w:val="WW8Num23z4"/>
    <w:rsid w:val="00A0537E"/>
    <w:rPr>
      <w:rFonts w:cs="Times New Roman"/>
    </w:rPr>
  </w:style>
  <w:style w:type="character" w:customStyle="1" w:styleId="WW8Num25z1">
    <w:name w:val="WW8Num25z1"/>
    <w:rsid w:val="00A0537E"/>
    <w:rPr>
      <w:rFonts w:ascii="Courier New" w:hAnsi="Courier New"/>
    </w:rPr>
  </w:style>
  <w:style w:type="character" w:customStyle="1" w:styleId="WW8Num25z3">
    <w:name w:val="WW8Num25z3"/>
    <w:rsid w:val="00A0537E"/>
    <w:rPr>
      <w:rFonts w:ascii="Symbol" w:hAnsi="Symbol"/>
      <w:b/>
    </w:rPr>
  </w:style>
  <w:style w:type="character" w:customStyle="1" w:styleId="WW8Num26z0">
    <w:name w:val="WW8Num26z0"/>
    <w:rsid w:val="00A0537E"/>
    <w:rPr>
      <w:b/>
    </w:rPr>
  </w:style>
  <w:style w:type="character" w:customStyle="1" w:styleId="WW8Num28z1">
    <w:name w:val="WW8Num28z1"/>
    <w:rsid w:val="00A0537E"/>
    <w:rPr>
      <w:rFonts w:ascii="Courier New" w:hAnsi="Courier New"/>
    </w:rPr>
  </w:style>
  <w:style w:type="character" w:customStyle="1" w:styleId="WW8Num28z2">
    <w:name w:val="WW8Num28z2"/>
    <w:rsid w:val="00A0537E"/>
    <w:rPr>
      <w:rFonts w:ascii="Wingdings" w:hAnsi="Wingdings"/>
    </w:rPr>
  </w:style>
  <w:style w:type="character" w:customStyle="1" w:styleId="WW8Num31z0">
    <w:name w:val="WW8Num31z0"/>
    <w:rsid w:val="00A0537E"/>
    <w:rPr>
      <w:rFonts w:ascii="Symbol" w:hAnsi="Symbol"/>
      <w:color w:val="000000"/>
    </w:rPr>
  </w:style>
  <w:style w:type="character" w:customStyle="1" w:styleId="WW8Num36z0">
    <w:name w:val="WW8Num36z0"/>
    <w:rsid w:val="00A0537E"/>
    <w:rPr>
      <w:rFonts w:ascii="Symbol" w:hAnsi="Symbol"/>
      <w:b/>
    </w:rPr>
  </w:style>
  <w:style w:type="character" w:customStyle="1" w:styleId="WW8Num38z0">
    <w:name w:val="WW8Num38z0"/>
    <w:rsid w:val="00A0537E"/>
    <w:rPr>
      <w:rFonts w:eastAsia="Times New Roman"/>
      <w:b/>
    </w:rPr>
  </w:style>
  <w:style w:type="character" w:customStyle="1" w:styleId="WW8Num39z1">
    <w:name w:val="WW8Num39z1"/>
    <w:rsid w:val="00A0537E"/>
    <w:rPr>
      <w:rFonts w:cs="Times New Roman"/>
      <w:b/>
      <w:bCs/>
    </w:rPr>
  </w:style>
  <w:style w:type="character" w:customStyle="1" w:styleId="WW8Num39z3">
    <w:name w:val="WW8Num39z3"/>
    <w:rsid w:val="00A0537E"/>
    <w:rPr>
      <w:rFonts w:ascii="Symbol" w:hAnsi="Symbol"/>
      <w:b/>
    </w:rPr>
  </w:style>
  <w:style w:type="character" w:customStyle="1" w:styleId="WW8Num40z0">
    <w:name w:val="WW8Num40z0"/>
    <w:rsid w:val="00A0537E"/>
    <w:rPr>
      <w:b/>
      <w:color w:val="000000"/>
    </w:rPr>
  </w:style>
  <w:style w:type="character" w:customStyle="1" w:styleId="WW8Num43z0">
    <w:name w:val="WW8Num43z0"/>
    <w:rsid w:val="00A0537E"/>
    <w:rPr>
      <w:b/>
    </w:rPr>
  </w:style>
  <w:style w:type="character" w:customStyle="1" w:styleId="WW8Num44z0">
    <w:name w:val="WW8Num44z0"/>
    <w:rsid w:val="00A0537E"/>
    <w:rPr>
      <w:b/>
    </w:rPr>
  </w:style>
  <w:style w:type="character" w:customStyle="1" w:styleId="WW8Num48z1">
    <w:name w:val="WW8Num48z1"/>
    <w:rsid w:val="00A0537E"/>
    <w:rPr>
      <w:b/>
    </w:rPr>
  </w:style>
  <w:style w:type="character" w:customStyle="1" w:styleId="WW8Num49z1">
    <w:name w:val="WW8Num49z1"/>
    <w:rsid w:val="00A0537E"/>
    <w:rPr>
      <w:rFonts w:ascii="Courier New" w:hAnsi="Courier New"/>
    </w:rPr>
  </w:style>
  <w:style w:type="character" w:customStyle="1" w:styleId="WW8Num49z3">
    <w:name w:val="WW8Num49z3"/>
    <w:rsid w:val="00A0537E"/>
    <w:rPr>
      <w:rFonts w:ascii="Symbol" w:hAnsi="Symbol"/>
      <w:b/>
    </w:rPr>
  </w:style>
  <w:style w:type="character" w:customStyle="1" w:styleId="WW8Num53z0">
    <w:name w:val="WW8Num53z0"/>
    <w:rsid w:val="00A0537E"/>
    <w:rPr>
      <w:rFonts w:ascii="Symbol" w:hAnsi="Symbol"/>
      <w:b/>
    </w:rPr>
  </w:style>
  <w:style w:type="character" w:customStyle="1" w:styleId="WW8Num55z0">
    <w:name w:val="WW8Num55z0"/>
    <w:rsid w:val="00A0537E"/>
    <w:rPr>
      <w:b/>
    </w:rPr>
  </w:style>
  <w:style w:type="character" w:customStyle="1" w:styleId="WW8Num56z0">
    <w:name w:val="WW8Num56z0"/>
    <w:rsid w:val="00A0537E"/>
    <w:rPr>
      <w:b/>
    </w:rPr>
  </w:style>
  <w:style w:type="character" w:customStyle="1" w:styleId="WW8Num56z2">
    <w:name w:val="WW8Num56z2"/>
    <w:rsid w:val="00A0537E"/>
    <w:rPr>
      <w:rFonts w:ascii="Wingdings" w:hAnsi="Wingdings"/>
    </w:rPr>
  </w:style>
  <w:style w:type="character" w:customStyle="1" w:styleId="WW8Num56z4">
    <w:name w:val="WW8Num56z4"/>
    <w:rsid w:val="00A0537E"/>
    <w:rPr>
      <w:rFonts w:ascii="Courier New" w:hAnsi="Courier New"/>
    </w:rPr>
  </w:style>
  <w:style w:type="character" w:customStyle="1" w:styleId="WW8Num57z0">
    <w:name w:val="WW8Num57z0"/>
    <w:rsid w:val="00A0537E"/>
    <w:rPr>
      <w:b/>
    </w:rPr>
  </w:style>
  <w:style w:type="character" w:customStyle="1" w:styleId="WW8Num58z0">
    <w:name w:val="WW8Num58z0"/>
    <w:rsid w:val="00A0537E"/>
    <w:rPr>
      <w:b/>
    </w:rPr>
  </w:style>
  <w:style w:type="character" w:customStyle="1" w:styleId="WW8Num58z2">
    <w:name w:val="WW8Num58z2"/>
    <w:rsid w:val="00A0537E"/>
    <w:rPr>
      <w:rFonts w:cs="Times New Roman"/>
    </w:rPr>
  </w:style>
  <w:style w:type="character" w:customStyle="1" w:styleId="WW8Num59z3">
    <w:name w:val="WW8Num59z3"/>
    <w:rsid w:val="00A0537E"/>
    <w:rPr>
      <w:rFonts w:ascii="Symbol" w:hAnsi="Symbol"/>
      <w:b/>
    </w:rPr>
  </w:style>
  <w:style w:type="character" w:customStyle="1" w:styleId="WW8Num64z1">
    <w:name w:val="WW8Num64z1"/>
    <w:rsid w:val="00A0537E"/>
    <w:rPr>
      <w:rFonts w:ascii="Courier New" w:hAnsi="Courier New"/>
    </w:rPr>
  </w:style>
  <w:style w:type="character" w:customStyle="1" w:styleId="WW8Num66z3">
    <w:name w:val="WW8Num66z3"/>
    <w:rsid w:val="00A0537E"/>
    <w:rPr>
      <w:rFonts w:cs="Times New Roman"/>
    </w:rPr>
  </w:style>
  <w:style w:type="character" w:customStyle="1" w:styleId="WW8Num67z0">
    <w:name w:val="WW8Num67z0"/>
    <w:rsid w:val="00A0537E"/>
    <w:rPr>
      <w:b/>
    </w:rPr>
  </w:style>
  <w:style w:type="character" w:customStyle="1" w:styleId="WW8Num68z3">
    <w:name w:val="WW8Num68z3"/>
    <w:rsid w:val="00A0537E"/>
    <w:rPr>
      <w:rFonts w:ascii="Symbol" w:hAnsi="Symbol"/>
      <w:b/>
    </w:rPr>
  </w:style>
  <w:style w:type="character" w:customStyle="1" w:styleId="WW8Num69z1">
    <w:name w:val="WW8Num69z1"/>
    <w:rsid w:val="00A0537E"/>
    <w:rPr>
      <w:rFonts w:ascii="Courier New" w:hAnsi="Courier New"/>
    </w:rPr>
  </w:style>
  <w:style w:type="character" w:customStyle="1" w:styleId="WW8Num69z3">
    <w:name w:val="WW8Num69z3"/>
    <w:rsid w:val="00A0537E"/>
    <w:rPr>
      <w:rFonts w:ascii="Symbol" w:hAnsi="Symbol"/>
      <w:b/>
    </w:rPr>
  </w:style>
  <w:style w:type="character" w:customStyle="1" w:styleId="WW8Num70z3">
    <w:name w:val="WW8Num70z3"/>
    <w:rsid w:val="00A0537E"/>
    <w:rPr>
      <w:rFonts w:ascii="Symbol" w:hAnsi="Symbol"/>
      <w:b/>
    </w:rPr>
  </w:style>
  <w:style w:type="character" w:customStyle="1" w:styleId="WW8Num72z0">
    <w:name w:val="WW8Num72z0"/>
    <w:rsid w:val="00A0537E"/>
    <w:rPr>
      <w:rFonts w:ascii="Symbol" w:hAnsi="Symbol"/>
    </w:rPr>
  </w:style>
  <w:style w:type="character" w:customStyle="1" w:styleId="WW8Num75z0">
    <w:name w:val="WW8Num75z0"/>
    <w:rsid w:val="00A0537E"/>
    <w:rPr>
      <w:rFonts w:ascii="Symbol" w:hAnsi="Symbol"/>
    </w:rPr>
  </w:style>
  <w:style w:type="character" w:customStyle="1" w:styleId="WW8Num75z4">
    <w:name w:val="WW8Num75z4"/>
    <w:rsid w:val="00A0537E"/>
    <w:rPr>
      <w:rFonts w:cs="Times New Roman"/>
    </w:rPr>
  </w:style>
  <w:style w:type="character" w:customStyle="1" w:styleId="WW8Num77z0">
    <w:name w:val="WW8Num77z0"/>
    <w:rsid w:val="00A0537E"/>
    <w:rPr>
      <w:rFonts w:ascii="Symbol" w:hAnsi="Symbol"/>
    </w:rPr>
  </w:style>
  <w:style w:type="character" w:customStyle="1" w:styleId="WW8Num77z4">
    <w:name w:val="WW8Num77z4"/>
    <w:rsid w:val="00A0537E"/>
    <w:rPr>
      <w:rFonts w:cs="Times New Roman"/>
    </w:rPr>
  </w:style>
  <w:style w:type="character" w:customStyle="1" w:styleId="WW8Num78z4">
    <w:name w:val="WW8Num78z4"/>
    <w:rsid w:val="00A0537E"/>
    <w:rPr>
      <w:rFonts w:cs="Times New Roman"/>
    </w:rPr>
  </w:style>
  <w:style w:type="character" w:customStyle="1" w:styleId="WW8Num79z0">
    <w:name w:val="WW8Num79z0"/>
    <w:rsid w:val="00A0537E"/>
    <w:rPr>
      <w:b/>
    </w:rPr>
  </w:style>
  <w:style w:type="character" w:customStyle="1" w:styleId="WW8Num80z0">
    <w:name w:val="WW8Num80z0"/>
    <w:rsid w:val="00A0537E"/>
    <w:rPr>
      <w:rFonts w:ascii="Symbol" w:hAnsi="Symbol"/>
    </w:rPr>
  </w:style>
  <w:style w:type="character" w:customStyle="1" w:styleId="WW8Num85z0">
    <w:name w:val="WW8Num85z0"/>
    <w:rsid w:val="00A0537E"/>
    <w:rPr>
      <w:rFonts w:cs="Times New Roman"/>
      <w:b w:val="0"/>
      <w:bCs w:val="0"/>
    </w:rPr>
  </w:style>
  <w:style w:type="character" w:customStyle="1" w:styleId="WW8Num85z3">
    <w:name w:val="WW8Num85z3"/>
    <w:rsid w:val="00A0537E"/>
    <w:rPr>
      <w:rFonts w:ascii="Symbol" w:hAnsi="Symbol"/>
      <w:b/>
    </w:rPr>
  </w:style>
  <w:style w:type="character" w:customStyle="1" w:styleId="WW8Num88z2">
    <w:name w:val="WW8Num88z2"/>
    <w:rsid w:val="00A0537E"/>
    <w:rPr>
      <w:rFonts w:cs="Times New Roman"/>
    </w:rPr>
  </w:style>
  <w:style w:type="character" w:customStyle="1" w:styleId="WW8Num89z1">
    <w:name w:val="WW8Num89z1"/>
    <w:rsid w:val="00A0537E"/>
    <w:rPr>
      <w:rFonts w:ascii="Symbol" w:hAnsi="Symbol"/>
      <w:b w:val="0"/>
    </w:rPr>
  </w:style>
  <w:style w:type="character" w:customStyle="1" w:styleId="WW8Num90z0">
    <w:name w:val="WW8Num90z0"/>
    <w:rsid w:val="00A0537E"/>
    <w:rPr>
      <w:rFonts w:cs="Times New Roman"/>
      <w:b w:val="0"/>
      <w:bCs w:val="0"/>
    </w:rPr>
  </w:style>
  <w:style w:type="character" w:customStyle="1" w:styleId="WW8Num91z1">
    <w:name w:val="WW8Num91z1"/>
    <w:rsid w:val="00A0537E"/>
    <w:rPr>
      <w:rFonts w:cs="Times New Roman"/>
    </w:rPr>
  </w:style>
  <w:style w:type="character" w:customStyle="1" w:styleId="WW8Num99z0">
    <w:name w:val="WW8Num99z0"/>
    <w:rsid w:val="00A0537E"/>
    <w:rPr>
      <w:rFonts w:cs="Times New Roman"/>
      <w:b/>
      <w:bCs/>
    </w:rPr>
  </w:style>
  <w:style w:type="character" w:customStyle="1" w:styleId="WW8Num100z3">
    <w:name w:val="WW8Num100z3"/>
    <w:rsid w:val="00A0537E"/>
    <w:rPr>
      <w:rFonts w:cs="Times New Roman"/>
      <w:u w:val="single"/>
    </w:rPr>
  </w:style>
  <w:style w:type="character" w:customStyle="1" w:styleId="WW8Num100z4">
    <w:name w:val="WW8Num100z4"/>
    <w:rsid w:val="00A0537E"/>
    <w:rPr>
      <w:rFonts w:cs="Times New Roman"/>
    </w:rPr>
  </w:style>
  <w:style w:type="character" w:customStyle="1" w:styleId="WW8Num101z1">
    <w:name w:val="WW8Num101z1"/>
    <w:rsid w:val="00A0537E"/>
    <w:rPr>
      <w:rFonts w:cs="Times New Roman"/>
    </w:rPr>
  </w:style>
  <w:style w:type="character" w:customStyle="1" w:styleId="WW8Num102z0">
    <w:name w:val="WW8Num102z0"/>
    <w:rsid w:val="00A0537E"/>
    <w:rPr>
      <w:rFonts w:cs="Times New Roman"/>
    </w:rPr>
  </w:style>
  <w:style w:type="character" w:customStyle="1" w:styleId="WW8Num106z0">
    <w:name w:val="WW8Num106z0"/>
    <w:rsid w:val="00A0537E"/>
    <w:rPr>
      <w:rFonts w:cs="Times New Roman"/>
    </w:rPr>
  </w:style>
  <w:style w:type="character" w:customStyle="1" w:styleId="WW8Num107z2">
    <w:name w:val="WW8Num107z2"/>
    <w:rsid w:val="00A0537E"/>
    <w:rPr>
      <w:rFonts w:cs="Times New Roman"/>
    </w:rPr>
  </w:style>
  <w:style w:type="character" w:customStyle="1" w:styleId="WW8Num108z0">
    <w:name w:val="WW8Num108z0"/>
    <w:rsid w:val="00A0537E"/>
    <w:rPr>
      <w:rFonts w:ascii="Symbol" w:hAnsi="Symbol"/>
    </w:rPr>
  </w:style>
  <w:style w:type="character" w:customStyle="1" w:styleId="WW8Num110z0">
    <w:name w:val="WW8Num110z0"/>
    <w:rsid w:val="00A0537E"/>
    <w:rPr>
      <w:rFonts w:cs="Times New Roman"/>
      <w:b/>
      <w:bCs/>
    </w:rPr>
  </w:style>
  <w:style w:type="character" w:customStyle="1" w:styleId="WW8Num110z1">
    <w:name w:val="WW8Num110z1"/>
    <w:rsid w:val="00A0537E"/>
    <w:rPr>
      <w:rFonts w:cs="Times New Roman"/>
    </w:rPr>
  </w:style>
  <w:style w:type="character" w:customStyle="1" w:styleId="WW8Num110z3">
    <w:name w:val="WW8Num110z3"/>
    <w:rsid w:val="00A0537E"/>
    <w:rPr>
      <w:rFonts w:ascii="Symbol" w:hAnsi="Symbol"/>
      <w:b/>
    </w:rPr>
  </w:style>
  <w:style w:type="character" w:customStyle="1" w:styleId="WW8Num111z0">
    <w:name w:val="WW8Num111z0"/>
    <w:rsid w:val="00A0537E"/>
    <w:rPr>
      <w:rFonts w:ascii="Symbol" w:hAnsi="Symbol"/>
    </w:rPr>
  </w:style>
  <w:style w:type="character" w:customStyle="1" w:styleId="WW8Num111z1">
    <w:name w:val="WW8Num111z1"/>
    <w:rsid w:val="00A0537E"/>
    <w:rPr>
      <w:rFonts w:ascii="Courier New" w:hAnsi="Courier New"/>
    </w:rPr>
  </w:style>
  <w:style w:type="character" w:customStyle="1" w:styleId="WW8Num112z0">
    <w:name w:val="WW8Num112z0"/>
    <w:rsid w:val="00A0537E"/>
    <w:rPr>
      <w:rFonts w:cs="Times New Roman"/>
      <w:b/>
      <w:bCs/>
    </w:rPr>
  </w:style>
  <w:style w:type="character" w:customStyle="1" w:styleId="WW8Num113z0">
    <w:name w:val="WW8Num113z0"/>
    <w:rsid w:val="00A0537E"/>
    <w:rPr>
      <w:rFonts w:ascii="Symbol" w:hAnsi="Symbol"/>
      <w:color w:val="000000"/>
    </w:rPr>
  </w:style>
  <w:style w:type="character" w:customStyle="1" w:styleId="WW8Num113z1">
    <w:name w:val="WW8Num113z1"/>
    <w:rsid w:val="00A0537E"/>
    <w:rPr>
      <w:rFonts w:cs="Times New Roman"/>
    </w:rPr>
  </w:style>
  <w:style w:type="character" w:customStyle="1" w:styleId="Absatz-Standardschriftart">
    <w:name w:val="Absatz-Standardschriftart"/>
    <w:uiPriority w:val="99"/>
    <w:rsid w:val="00A0537E"/>
  </w:style>
  <w:style w:type="character" w:customStyle="1" w:styleId="WW-Absatz-Standardschriftart">
    <w:name w:val="WW-Absatz-Standardschriftart"/>
    <w:rsid w:val="00A0537E"/>
  </w:style>
  <w:style w:type="character" w:customStyle="1" w:styleId="WW-Absatz-Standardschriftart1">
    <w:name w:val="WW-Absatz-Standardschriftart1"/>
    <w:rsid w:val="00A0537E"/>
  </w:style>
  <w:style w:type="character" w:customStyle="1" w:styleId="WW-Absatz-Standardschriftart11">
    <w:name w:val="WW-Absatz-Standardschriftart11"/>
    <w:rsid w:val="00A0537E"/>
  </w:style>
  <w:style w:type="character" w:customStyle="1" w:styleId="WW-Absatz-Standardschriftart111">
    <w:name w:val="WW-Absatz-Standardschriftart111"/>
    <w:rsid w:val="00A0537E"/>
  </w:style>
  <w:style w:type="character" w:customStyle="1" w:styleId="WW-Absatz-Standardschriftart1111">
    <w:name w:val="WW-Absatz-Standardschriftart1111"/>
    <w:rsid w:val="00A0537E"/>
  </w:style>
  <w:style w:type="character" w:customStyle="1" w:styleId="WW-Absatz-Standardschriftart11111">
    <w:name w:val="WW-Absatz-Standardschriftart11111"/>
    <w:rsid w:val="00A0537E"/>
  </w:style>
  <w:style w:type="character" w:customStyle="1" w:styleId="WW-Absatz-Standardschriftart111111">
    <w:name w:val="WW-Absatz-Standardschriftart111111"/>
    <w:rsid w:val="00A0537E"/>
  </w:style>
  <w:style w:type="character" w:customStyle="1" w:styleId="WW-Absatz-Standardschriftart1111111">
    <w:name w:val="WW-Absatz-Standardschriftart1111111"/>
    <w:rsid w:val="00A0537E"/>
  </w:style>
  <w:style w:type="character" w:customStyle="1" w:styleId="WW-Absatz-Standardschriftart11111111">
    <w:name w:val="WW-Absatz-Standardschriftart11111111"/>
    <w:rsid w:val="00A0537E"/>
  </w:style>
  <w:style w:type="character" w:customStyle="1" w:styleId="WW-Absatz-Standardschriftart111111111">
    <w:name w:val="WW-Absatz-Standardschriftart111111111"/>
    <w:rsid w:val="00A0537E"/>
  </w:style>
  <w:style w:type="character" w:customStyle="1" w:styleId="WW-Absatz-Standardschriftart1111111111">
    <w:name w:val="WW-Absatz-Standardschriftart1111111111"/>
    <w:rsid w:val="00A0537E"/>
  </w:style>
  <w:style w:type="character" w:customStyle="1" w:styleId="WW-Absatz-Standardschriftart11111111111">
    <w:name w:val="WW-Absatz-Standardschriftart11111111111"/>
    <w:rsid w:val="00A0537E"/>
  </w:style>
  <w:style w:type="character" w:customStyle="1" w:styleId="WW-Absatz-Standardschriftart111111111111">
    <w:name w:val="WW-Absatz-Standardschriftart111111111111"/>
    <w:rsid w:val="00A0537E"/>
  </w:style>
  <w:style w:type="character" w:customStyle="1" w:styleId="WW-Absatz-Standardschriftart1111111111111">
    <w:name w:val="WW-Absatz-Standardschriftart1111111111111"/>
    <w:rsid w:val="00A0537E"/>
  </w:style>
  <w:style w:type="character" w:customStyle="1" w:styleId="WW-Absatz-Standardschriftart11111111111111">
    <w:name w:val="WW-Absatz-Standardschriftart11111111111111"/>
    <w:rsid w:val="00A0537E"/>
  </w:style>
  <w:style w:type="character" w:customStyle="1" w:styleId="WW-Absatz-Standardschriftart111111111111111">
    <w:name w:val="WW-Absatz-Standardschriftart111111111111111"/>
    <w:rsid w:val="00A0537E"/>
  </w:style>
  <w:style w:type="character" w:customStyle="1" w:styleId="WW-Absatz-Standardschriftart1111111111111111">
    <w:name w:val="WW-Absatz-Standardschriftart1111111111111111"/>
    <w:rsid w:val="00A0537E"/>
  </w:style>
  <w:style w:type="character" w:customStyle="1" w:styleId="WW-Absatz-Standardschriftart11111111111111111">
    <w:name w:val="WW-Absatz-Standardschriftart11111111111111111"/>
    <w:rsid w:val="00A0537E"/>
  </w:style>
  <w:style w:type="character" w:customStyle="1" w:styleId="WW-Absatz-Standardschriftart111111111111111111">
    <w:name w:val="WW-Absatz-Standardschriftart111111111111111111"/>
    <w:rsid w:val="00A0537E"/>
  </w:style>
  <w:style w:type="character" w:customStyle="1" w:styleId="WW-Absatz-Standardschriftart1111111111111111111">
    <w:name w:val="WW-Absatz-Standardschriftart1111111111111111111"/>
    <w:rsid w:val="00A0537E"/>
  </w:style>
  <w:style w:type="character" w:customStyle="1" w:styleId="WW-Absatz-Standardschriftart11111111111111111111">
    <w:name w:val="WW-Absatz-Standardschriftart11111111111111111111"/>
    <w:rsid w:val="00A0537E"/>
  </w:style>
  <w:style w:type="character" w:customStyle="1" w:styleId="WW-Absatz-Standardschriftart111111111111111111111">
    <w:name w:val="WW-Absatz-Standardschriftart111111111111111111111"/>
    <w:rsid w:val="00A0537E"/>
  </w:style>
  <w:style w:type="character" w:customStyle="1" w:styleId="WW8Num16z3">
    <w:name w:val="WW8Num16z3"/>
    <w:rsid w:val="00A0537E"/>
    <w:rPr>
      <w:rFonts w:ascii="Symbol" w:hAnsi="Symbol"/>
    </w:rPr>
  </w:style>
  <w:style w:type="character" w:customStyle="1" w:styleId="WW-Absatz-Standardschriftart1111111111111111111111">
    <w:name w:val="WW-Absatz-Standardschriftart1111111111111111111111"/>
    <w:rsid w:val="00A0537E"/>
  </w:style>
  <w:style w:type="character" w:customStyle="1" w:styleId="WW8Num20z3">
    <w:name w:val="WW8Num20z3"/>
    <w:rsid w:val="00A0537E"/>
    <w:rPr>
      <w:rFonts w:ascii="Symbol" w:hAnsi="Symbol"/>
    </w:rPr>
  </w:style>
  <w:style w:type="character" w:customStyle="1" w:styleId="WW8Num32z3">
    <w:name w:val="WW8Num32z3"/>
    <w:rsid w:val="00A0537E"/>
    <w:rPr>
      <w:rFonts w:ascii="Symbol" w:hAnsi="Symbol"/>
      <w:b/>
    </w:rPr>
  </w:style>
  <w:style w:type="character" w:customStyle="1" w:styleId="WW8Num64z3">
    <w:name w:val="WW8Num64z3"/>
    <w:rsid w:val="00A0537E"/>
    <w:rPr>
      <w:rFonts w:ascii="Symbol" w:hAnsi="Symbol"/>
    </w:rPr>
  </w:style>
  <w:style w:type="character" w:customStyle="1" w:styleId="WW8Num77z3">
    <w:name w:val="WW8Num77z3"/>
    <w:rsid w:val="00A0537E"/>
    <w:rPr>
      <w:rFonts w:ascii="Symbol" w:hAnsi="Symbol"/>
    </w:rPr>
  </w:style>
  <w:style w:type="character" w:customStyle="1" w:styleId="WW8Num79z2">
    <w:name w:val="WW8Num79z2"/>
    <w:rsid w:val="00A0537E"/>
  </w:style>
  <w:style w:type="character" w:customStyle="1" w:styleId="WW8Num98z4">
    <w:name w:val="WW8Num98z4"/>
    <w:rsid w:val="00A0537E"/>
    <w:rPr>
      <w:rFonts w:cs="Times New Roman"/>
    </w:rPr>
  </w:style>
  <w:style w:type="character" w:customStyle="1" w:styleId="WW-Absatz-Standardschriftart11111111111111111111111">
    <w:name w:val="WW-Absatz-Standardschriftart11111111111111111111111"/>
    <w:rsid w:val="00A0537E"/>
  </w:style>
  <w:style w:type="character" w:customStyle="1" w:styleId="WW8Num6z1">
    <w:name w:val="WW8Num6z1"/>
    <w:rsid w:val="00A0537E"/>
    <w:rPr>
      <w:rFonts w:ascii="Times New Roman" w:hAnsi="Times New Roman"/>
      <w:sz w:val="28"/>
      <w:u w:val="none"/>
    </w:rPr>
  </w:style>
  <w:style w:type="character" w:customStyle="1" w:styleId="WW8Num12z1">
    <w:name w:val="WW8Num12z1"/>
    <w:rsid w:val="00A0537E"/>
    <w:rPr>
      <w:rFonts w:ascii="Courier New" w:hAnsi="Courier New"/>
    </w:rPr>
  </w:style>
  <w:style w:type="character" w:customStyle="1" w:styleId="WW8Num12z3">
    <w:name w:val="WW8Num12z3"/>
    <w:rsid w:val="00A0537E"/>
    <w:rPr>
      <w:rFonts w:ascii="Symbol" w:hAnsi="Symbol"/>
      <w:b/>
    </w:rPr>
  </w:style>
  <w:style w:type="character" w:customStyle="1" w:styleId="WW8Num16z4">
    <w:name w:val="WW8Num16z4"/>
    <w:rsid w:val="00A0537E"/>
    <w:rPr>
      <w:rFonts w:cs="Times New Roman"/>
    </w:rPr>
  </w:style>
  <w:style w:type="character" w:customStyle="1" w:styleId="WW8Num18z1">
    <w:name w:val="WW8Num18z1"/>
    <w:rsid w:val="00A0537E"/>
    <w:rPr>
      <w:b/>
    </w:rPr>
  </w:style>
  <w:style w:type="character" w:customStyle="1" w:styleId="WW8Num21z1">
    <w:name w:val="WW8Num21z1"/>
    <w:rsid w:val="00A0537E"/>
    <w:rPr>
      <w:rFonts w:ascii="Times New Roman" w:hAnsi="Times New Roman"/>
      <w:sz w:val="28"/>
      <w:u w:val="none"/>
    </w:rPr>
  </w:style>
  <w:style w:type="character" w:customStyle="1" w:styleId="WW8Num21z3">
    <w:name w:val="WW8Num21z3"/>
    <w:rsid w:val="00A0537E"/>
    <w:rPr>
      <w:rFonts w:ascii="Symbol" w:hAnsi="Symbol"/>
    </w:rPr>
  </w:style>
  <w:style w:type="character" w:customStyle="1" w:styleId="WW8Num24z4">
    <w:name w:val="WW8Num24z4"/>
    <w:rsid w:val="00A0537E"/>
    <w:rPr>
      <w:rFonts w:cs="Times New Roman"/>
    </w:rPr>
  </w:style>
  <w:style w:type="character" w:customStyle="1" w:styleId="WW8Num26z1">
    <w:name w:val="WW8Num26z1"/>
    <w:rsid w:val="00A0537E"/>
    <w:rPr>
      <w:rFonts w:cs="Times New Roman"/>
      <w:b/>
      <w:bCs/>
      <w:color w:val="000000"/>
    </w:rPr>
  </w:style>
  <w:style w:type="character" w:customStyle="1" w:styleId="WW8Num29z1">
    <w:name w:val="WW8Num29z1"/>
    <w:rsid w:val="00A0537E"/>
    <w:rPr>
      <w:rFonts w:ascii="Courier New" w:hAnsi="Courier New"/>
    </w:rPr>
  </w:style>
  <w:style w:type="character" w:customStyle="1" w:styleId="WW8Num29z2">
    <w:name w:val="WW8Num29z2"/>
    <w:rsid w:val="00A0537E"/>
    <w:rPr>
      <w:rFonts w:ascii="Wingdings" w:hAnsi="Wingdings"/>
    </w:rPr>
  </w:style>
  <w:style w:type="character" w:customStyle="1" w:styleId="WW8Num33z1">
    <w:name w:val="WW8Num33z1"/>
    <w:rsid w:val="00A0537E"/>
    <w:rPr>
      <w:rFonts w:cs="Times New Roman"/>
    </w:rPr>
  </w:style>
  <w:style w:type="character" w:customStyle="1" w:styleId="WW8Num35z1">
    <w:name w:val="WW8Num35z1"/>
    <w:rsid w:val="00A0537E"/>
    <w:rPr>
      <w:rFonts w:ascii="Courier New" w:hAnsi="Courier New"/>
    </w:rPr>
  </w:style>
  <w:style w:type="character" w:customStyle="1" w:styleId="WW8Num40z1">
    <w:name w:val="WW8Num40z1"/>
    <w:rsid w:val="00A0537E"/>
    <w:rPr>
      <w:b/>
    </w:rPr>
  </w:style>
  <w:style w:type="character" w:customStyle="1" w:styleId="WW8Num40z3">
    <w:name w:val="WW8Num40z3"/>
    <w:rsid w:val="00A0537E"/>
    <w:rPr>
      <w:rFonts w:ascii="Symbol" w:hAnsi="Symbol"/>
      <w:b/>
    </w:rPr>
  </w:style>
  <w:style w:type="character" w:customStyle="1" w:styleId="WW8Num43z1">
    <w:name w:val="WW8Num43z1"/>
    <w:rsid w:val="00A0537E"/>
    <w:rPr>
      <w:b/>
      <w:color w:val="000000"/>
    </w:rPr>
  </w:style>
  <w:style w:type="character" w:customStyle="1" w:styleId="WW8Num50z3">
    <w:name w:val="WW8Num50z3"/>
    <w:rsid w:val="00A0537E"/>
    <w:rPr>
      <w:rFonts w:ascii="Symbol" w:hAnsi="Symbol"/>
      <w:b/>
    </w:rPr>
  </w:style>
  <w:style w:type="character" w:customStyle="1" w:styleId="WW8Num57z2">
    <w:name w:val="WW8Num57z2"/>
    <w:rsid w:val="00A0537E"/>
    <w:rPr>
      <w:rFonts w:ascii="Wingdings" w:hAnsi="Wingdings"/>
    </w:rPr>
  </w:style>
  <w:style w:type="character" w:customStyle="1" w:styleId="WW8Num57z4">
    <w:name w:val="WW8Num57z4"/>
    <w:rsid w:val="00A0537E"/>
    <w:rPr>
      <w:rFonts w:ascii="Courier New" w:hAnsi="Courier New"/>
    </w:rPr>
  </w:style>
  <w:style w:type="character" w:customStyle="1" w:styleId="WW8Num59z2">
    <w:name w:val="WW8Num59z2"/>
    <w:rsid w:val="00A0537E"/>
    <w:rPr>
      <w:rFonts w:cs="Times New Roman"/>
    </w:rPr>
  </w:style>
  <w:style w:type="character" w:customStyle="1" w:styleId="WW8Num60z3">
    <w:name w:val="WW8Num60z3"/>
    <w:rsid w:val="00A0537E"/>
    <w:rPr>
      <w:rFonts w:ascii="Symbol" w:hAnsi="Symbol"/>
      <w:b/>
    </w:rPr>
  </w:style>
  <w:style w:type="character" w:customStyle="1" w:styleId="WW8Num65z3">
    <w:name w:val="WW8Num65z3"/>
    <w:rsid w:val="00A0537E"/>
    <w:rPr>
      <w:rFonts w:ascii="Symbol" w:hAnsi="Symbol"/>
      <w:b/>
    </w:rPr>
  </w:style>
  <w:style w:type="character" w:customStyle="1" w:styleId="WW8Num67z3">
    <w:name w:val="WW8Num67z3"/>
    <w:rsid w:val="00A0537E"/>
    <w:rPr>
      <w:rFonts w:cs="Times New Roman"/>
    </w:rPr>
  </w:style>
  <w:style w:type="character" w:customStyle="1" w:styleId="WW8Num71z3">
    <w:name w:val="WW8Num71z3"/>
    <w:rsid w:val="00A0537E"/>
    <w:rPr>
      <w:b/>
    </w:rPr>
  </w:style>
  <w:style w:type="character" w:customStyle="1" w:styleId="WW8Num76z4">
    <w:name w:val="WW8Num76z4"/>
    <w:rsid w:val="00A0537E"/>
    <w:rPr>
      <w:rFonts w:cs="Times New Roman"/>
    </w:rPr>
  </w:style>
  <w:style w:type="character" w:customStyle="1" w:styleId="WW8Num78z3">
    <w:name w:val="WW8Num78z3"/>
    <w:rsid w:val="00A0537E"/>
    <w:rPr>
      <w:rFonts w:ascii="Symbol" w:hAnsi="Symbol"/>
    </w:rPr>
  </w:style>
  <w:style w:type="character" w:customStyle="1" w:styleId="WW8Num79z4">
    <w:name w:val="WW8Num79z4"/>
    <w:rsid w:val="00A0537E"/>
    <w:rPr>
      <w:rFonts w:ascii="Courier New" w:hAnsi="Courier New"/>
    </w:rPr>
  </w:style>
  <w:style w:type="character" w:customStyle="1" w:styleId="WW8Num80z2">
    <w:name w:val="WW8Num80z2"/>
    <w:rsid w:val="00A0537E"/>
    <w:rPr>
      <w:rFonts w:ascii="Wingdings" w:hAnsi="Wingdings"/>
    </w:rPr>
  </w:style>
  <w:style w:type="character" w:customStyle="1" w:styleId="WW8Num82z1">
    <w:name w:val="WW8Num82z1"/>
    <w:rsid w:val="00A0537E"/>
    <w:rPr>
      <w:rFonts w:ascii="Courier New" w:hAnsi="Courier New"/>
    </w:rPr>
  </w:style>
  <w:style w:type="character" w:customStyle="1" w:styleId="WW8Num86z3">
    <w:name w:val="WW8Num86z3"/>
    <w:rsid w:val="00A0537E"/>
    <w:rPr>
      <w:rFonts w:ascii="Symbol" w:hAnsi="Symbol"/>
      <w:b/>
    </w:rPr>
  </w:style>
  <w:style w:type="character" w:customStyle="1" w:styleId="WW8Num89z2">
    <w:name w:val="WW8Num89z2"/>
    <w:rsid w:val="00A0537E"/>
    <w:rPr>
      <w:rFonts w:cs="Times New Roman"/>
    </w:rPr>
  </w:style>
  <w:style w:type="character" w:customStyle="1" w:styleId="WW8Num90z1">
    <w:name w:val="WW8Num90z1"/>
    <w:rsid w:val="00A0537E"/>
    <w:rPr>
      <w:rFonts w:cs="Times New Roman"/>
    </w:rPr>
  </w:style>
  <w:style w:type="character" w:customStyle="1" w:styleId="WW8Num99z4">
    <w:name w:val="WW8Num99z4"/>
    <w:rsid w:val="00A0537E"/>
    <w:rPr>
      <w:rFonts w:cs="Times New Roman"/>
    </w:rPr>
  </w:style>
  <w:style w:type="character" w:customStyle="1" w:styleId="WW8Num101z3">
    <w:name w:val="WW8Num101z3"/>
    <w:rsid w:val="00A0537E"/>
    <w:rPr>
      <w:rFonts w:cs="Times New Roman"/>
      <w:u w:val="single"/>
    </w:rPr>
  </w:style>
  <w:style w:type="character" w:customStyle="1" w:styleId="WW8Num101z4">
    <w:name w:val="WW8Num101z4"/>
    <w:rsid w:val="00A0537E"/>
    <w:rPr>
      <w:rFonts w:cs="Times New Roman"/>
    </w:rPr>
  </w:style>
  <w:style w:type="character" w:customStyle="1" w:styleId="WW8Num102z1">
    <w:name w:val="WW8Num102z1"/>
    <w:rsid w:val="00A0537E"/>
    <w:rPr>
      <w:rFonts w:ascii="Times New Roman" w:hAnsi="Times New Roman" w:cs="Times New Roman"/>
      <w:b w:val="0"/>
      <w:bCs w:val="0"/>
      <w:i w:val="0"/>
      <w:iCs w:val="0"/>
      <w:sz w:val="28"/>
      <w:szCs w:val="28"/>
      <w:u w:val="none"/>
    </w:rPr>
  </w:style>
  <w:style w:type="character" w:customStyle="1" w:styleId="WW8Num105z0">
    <w:name w:val="WW8Num105z0"/>
    <w:rsid w:val="00A0537E"/>
    <w:rPr>
      <w:rFonts w:cs="Times New Roman"/>
    </w:rPr>
  </w:style>
  <w:style w:type="character" w:customStyle="1" w:styleId="WW8Num108z2">
    <w:name w:val="WW8Num108z2"/>
    <w:rsid w:val="00A0537E"/>
    <w:rPr>
      <w:rFonts w:ascii="Wingdings" w:hAnsi="Wingdings"/>
    </w:rPr>
  </w:style>
  <w:style w:type="character" w:customStyle="1" w:styleId="WW8Num111z3">
    <w:name w:val="WW8Num111z3"/>
    <w:rsid w:val="00A0537E"/>
    <w:rPr>
      <w:rFonts w:ascii="Symbol" w:hAnsi="Symbol"/>
      <w:b/>
    </w:rPr>
  </w:style>
  <w:style w:type="character" w:customStyle="1" w:styleId="WW8Num112z1">
    <w:name w:val="WW8Num112z1"/>
    <w:rsid w:val="00A0537E"/>
    <w:rPr>
      <w:rFonts w:cs="Times New Roman"/>
      <w:b/>
      <w:bCs/>
      <w:color w:val="000000"/>
    </w:rPr>
  </w:style>
  <w:style w:type="character" w:customStyle="1" w:styleId="WW8Num114z0">
    <w:name w:val="WW8Num114z0"/>
    <w:rsid w:val="00A0537E"/>
    <w:rPr>
      <w:rFonts w:ascii="Symbol" w:hAnsi="Symbol"/>
    </w:rPr>
  </w:style>
  <w:style w:type="character" w:customStyle="1" w:styleId="WW8Num114z1">
    <w:name w:val="WW8Num114z1"/>
    <w:rsid w:val="00A0537E"/>
    <w:rPr>
      <w:rFonts w:ascii="Courier New" w:hAnsi="Courier New"/>
    </w:rPr>
  </w:style>
  <w:style w:type="character" w:customStyle="1" w:styleId="WW-Absatz-Standardschriftart111111111111111111111111">
    <w:name w:val="WW-Absatz-Standardschriftart111111111111111111111111"/>
    <w:rsid w:val="00A0537E"/>
  </w:style>
  <w:style w:type="character" w:customStyle="1" w:styleId="WW8Num8z1">
    <w:name w:val="WW8Num8z1"/>
    <w:rsid w:val="00A0537E"/>
    <w:rPr>
      <w:rFonts w:ascii="Symbol" w:hAnsi="Symbol"/>
    </w:rPr>
  </w:style>
  <w:style w:type="character" w:customStyle="1" w:styleId="WW8Num8z2">
    <w:name w:val="WW8Num8z2"/>
    <w:rsid w:val="00A0537E"/>
    <w:rPr>
      <w:rFonts w:cs="Times New Roman"/>
    </w:rPr>
  </w:style>
  <w:style w:type="character" w:customStyle="1" w:styleId="WW8Num9z2">
    <w:name w:val="WW8Num9z2"/>
    <w:rsid w:val="00A0537E"/>
    <w:rPr>
      <w:rFonts w:ascii="Wingdings" w:hAnsi="Wingdings"/>
    </w:rPr>
  </w:style>
  <w:style w:type="character" w:customStyle="1" w:styleId="WW8Num9z4">
    <w:name w:val="WW8Num9z4"/>
    <w:rsid w:val="00A0537E"/>
    <w:rPr>
      <w:rFonts w:ascii="Courier New" w:hAnsi="Courier New"/>
    </w:rPr>
  </w:style>
  <w:style w:type="character" w:customStyle="1" w:styleId="WW8Num21z2">
    <w:name w:val="WW8Num21z2"/>
    <w:rsid w:val="00A0537E"/>
    <w:rPr>
      <w:rFonts w:cs="Times New Roman"/>
    </w:rPr>
  </w:style>
  <w:style w:type="character" w:customStyle="1" w:styleId="WW8Num35z4">
    <w:name w:val="WW8Num35z4"/>
    <w:rsid w:val="00A0537E"/>
    <w:rPr>
      <w:rFonts w:ascii="Courier New" w:hAnsi="Courier New"/>
    </w:rPr>
  </w:style>
  <w:style w:type="character" w:customStyle="1" w:styleId="WW8Num35z5">
    <w:name w:val="WW8Num35z5"/>
    <w:rsid w:val="00A0537E"/>
    <w:rPr>
      <w:rFonts w:ascii="Wingdings" w:hAnsi="Wingdings"/>
    </w:rPr>
  </w:style>
  <w:style w:type="character" w:customStyle="1" w:styleId="WW8Num38z1">
    <w:name w:val="WW8Num38z1"/>
    <w:rsid w:val="00A0537E"/>
    <w:rPr>
      <w:rFonts w:cs="Times New Roman"/>
      <w:b/>
      <w:bCs/>
    </w:rPr>
  </w:style>
  <w:style w:type="character" w:customStyle="1" w:styleId="WW8Num38z2">
    <w:name w:val="WW8Num38z2"/>
    <w:rsid w:val="00A0537E"/>
    <w:rPr>
      <w:rFonts w:cs="Times New Roman"/>
    </w:rPr>
  </w:style>
  <w:style w:type="character" w:customStyle="1" w:styleId="WW8Num39z2">
    <w:name w:val="WW8Num39z2"/>
    <w:rsid w:val="00A0537E"/>
    <w:rPr>
      <w:rFonts w:cs="Times New Roman"/>
      <w:b/>
      <w:bCs/>
      <w:color w:val="000000"/>
    </w:rPr>
  </w:style>
  <w:style w:type="character" w:customStyle="1" w:styleId="WW8Num39z4">
    <w:name w:val="WW8Num39z4"/>
    <w:rsid w:val="00A0537E"/>
    <w:rPr>
      <w:rFonts w:ascii="Courier New" w:hAnsi="Courier New"/>
    </w:rPr>
  </w:style>
  <w:style w:type="character" w:customStyle="1" w:styleId="WW8Num39z5">
    <w:name w:val="WW8Num39z5"/>
    <w:rsid w:val="00A0537E"/>
    <w:rPr>
      <w:rFonts w:ascii="Wingdings" w:hAnsi="Wingdings"/>
    </w:rPr>
  </w:style>
  <w:style w:type="character" w:customStyle="1" w:styleId="WW8Num44z1">
    <w:name w:val="WW8Num44z1"/>
    <w:rsid w:val="00A0537E"/>
    <w:rPr>
      <w:rFonts w:cs="Times New Roman"/>
      <w:b/>
      <w:bCs/>
    </w:rPr>
  </w:style>
  <w:style w:type="character" w:customStyle="1" w:styleId="WW8Num44z2">
    <w:name w:val="WW8Num44z2"/>
    <w:rsid w:val="00A0537E"/>
    <w:rPr>
      <w:rFonts w:cs="Times New Roman"/>
    </w:rPr>
  </w:style>
  <w:style w:type="character" w:customStyle="1" w:styleId="WW8Num45z1">
    <w:name w:val="WW8Num45z1"/>
    <w:rsid w:val="00A0537E"/>
    <w:rPr>
      <w:rFonts w:ascii="Courier New" w:hAnsi="Courier New"/>
    </w:rPr>
  </w:style>
  <w:style w:type="character" w:customStyle="1" w:styleId="WW8Num45z3">
    <w:name w:val="WW8Num45z3"/>
    <w:rsid w:val="00A0537E"/>
    <w:rPr>
      <w:rFonts w:cs="Times New Roman"/>
      <w:b/>
      <w:bCs/>
    </w:rPr>
  </w:style>
  <w:style w:type="character" w:customStyle="1" w:styleId="WW8Num67z1">
    <w:name w:val="WW8Num67z1"/>
    <w:rsid w:val="00A0537E"/>
    <w:rPr>
      <w:rFonts w:ascii="Courier New" w:hAnsi="Courier New" w:cs="Courier New"/>
    </w:rPr>
  </w:style>
  <w:style w:type="character" w:customStyle="1" w:styleId="WW8Num73z3">
    <w:name w:val="WW8Num73z3"/>
    <w:rsid w:val="00A0537E"/>
    <w:rPr>
      <w:rFonts w:cs="Times New Roman"/>
    </w:rPr>
  </w:style>
  <w:style w:type="character" w:customStyle="1" w:styleId="WW8Num74z3">
    <w:name w:val="WW8Num74z3"/>
    <w:rsid w:val="00A0537E"/>
    <w:rPr>
      <w:rFonts w:ascii="Symbol" w:hAnsi="Symbol"/>
    </w:rPr>
  </w:style>
  <w:style w:type="character" w:customStyle="1" w:styleId="WW8Num74z4">
    <w:name w:val="WW8Num74z4"/>
    <w:rsid w:val="00A0537E"/>
    <w:rPr>
      <w:rFonts w:cs="Times New Roman"/>
    </w:rPr>
  </w:style>
  <w:style w:type="character" w:customStyle="1" w:styleId="WW8Num75z1">
    <w:name w:val="WW8Num75z1"/>
    <w:rsid w:val="00A0537E"/>
    <w:rPr>
      <w:rFonts w:ascii="Courier New" w:hAnsi="Courier New"/>
    </w:rPr>
  </w:style>
  <w:style w:type="character" w:customStyle="1" w:styleId="WW8Num75z3">
    <w:name w:val="WW8Num75z3"/>
    <w:rsid w:val="00A0537E"/>
    <w:rPr>
      <w:rFonts w:ascii="Symbol" w:hAnsi="Symbol"/>
    </w:rPr>
  </w:style>
  <w:style w:type="character" w:customStyle="1" w:styleId="WW8Num76z1">
    <w:name w:val="WW8Num76z1"/>
    <w:rsid w:val="00A0537E"/>
    <w:rPr>
      <w:b/>
    </w:rPr>
  </w:style>
  <w:style w:type="character" w:customStyle="1" w:styleId="WW8Num77z1">
    <w:name w:val="WW8Num77z1"/>
    <w:rsid w:val="00A0537E"/>
    <w:rPr>
      <w:b/>
    </w:rPr>
  </w:style>
  <w:style w:type="character" w:customStyle="1" w:styleId="WW8Num79z1">
    <w:name w:val="WW8Num79z1"/>
    <w:rsid w:val="00A0537E"/>
    <w:rPr>
      <w:rFonts w:ascii="Courier New" w:hAnsi="Courier New"/>
    </w:rPr>
  </w:style>
  <w:style w:type="character" w:customStyle="1" w:styleId="WW8Num79z3">
    <w:name w:val="WW8Num79z3"/>
    <w:rsid w:val="00A0537E"/>
    <w:rPr>
      <w:rFonts w:ascii="Symbol" w:hAnsi="Symbol"/>
    </w:rPr>
  </w:style>
  <w:style w:type="character" w:customStyle="1" w:styleId="WW8Num82z4">
    <w:name w:val="WW8Num82z4"/>
    <w:rsid w:val="00A0537E"/>
    <w:rPr>
      <w:rFonts w:cs="Times New Roman"/>
    </w:rPr>
  </w:style>
  <w:style w:type="character" w:customStyle="1" w:styleId="WW8Num83z1">
    <w:name w:val="WW8Num83z1"/>
    <w:rsid w:val="00A0537E"/>
    <w:rPr>
      <w:rFonts w:ascii="Courier New" w:hAnsi="Courier New"/>
    </w:rPr>
  </w:style>
  <w:style w:type="character" w:customStyle="1" w:styleId="WW8Num84z3">
    <w:name w:val="WW8Num84z3"/>
    <w:rsid w:val="00A0537E"/>
    <w:rPr>
      <w:rFonts w:ascii="Symbol" w:hAnsi="Symbol"/>
    </w:rPr>
  </w:style>
  <w:style w:type="character" w:customStyle="1" w:styleId="WW8Num85z1">
    <w:name w:val="WW8Num85z1"/>
    <w:rsid w:val="00A0537E"/>
    <w:rPr>
      <w:rFonts w:cs="Times New Roman"/>
    </w:rPr>
  </w:style>
  <w:style w:type="character" w:customStyle="1" w:styleId="WW8Num87z1">
    <w:name w:val="WW8Num87z1"/>
    <w:rsid w:val="00A0537E"/>
    <w:rPr>
      <w:rFonts w:cs="Times New Roman"/>
      <w:b/>
      <w:bCs/>
    </w:rPr>
  </w:style>
  <w:style w:type="character" w:customStyle="1" w:styleId="WW8Num87z2">
    <w:name w:val="WW8Num87z2"/>
    <w:rsid w:val="00A0537E"/>
    <w:rPr>
      <w:rFonts w:cs="Times New Roman"/>
    </w:rPr>
  </w:style>
  <w:style w:type="character" w:customStyle="1" w:styleId="WW8Num88z1">
    <w:name w:val="WW8Num88z1"/>
    <w:rsid w:val="00A0537E"/>
    <w:rPr>
      <w:rFonts w:cs="Times New Roman"/>
    </w:rPr>
  </w:style>
  <w:style w:type="character" w:customStyle="1" w:styleId="WW8Num92z3">
    <w:name w:val="WW8Num92z3"/>
    <w:rsid w:val="00A0537E"/>
    <w:rPr>
      <w:rFonts w:ascii="Symbol" w:hAnsi="Symbol"/>
      <w:b/>
    </w:rPr>
  </w:style>
  <w:style w:type="character" w:customStyle="1" w:styleId="WW8Num96z3">
    <w:name w:val="WW8Num96z3"/>
    <w:rsid w:val="00A0537E"/>
    <w:rPr>
      <w:rFonts w:ascii="Symbol" w:hAnsi="Symbol"/>
    </w:rPr>
  </w:style>
  <w:style w:type="character" w:customStyle="1" w:styleId="WW8Num97z2">
    <w:name w:val="WW8Num97z2"/>
    <w:rsid w:val="00A0537E"/>
    <w:rPr>
      <w:rFonts w:ascii="Wingdings" w:hAnsi="Wingdings"/>
    </w:rPr>
  </w:style>
  <w:style w:type="character" w:customStyle="1" w:styleId="WW8Num100z1">
    <w:name w:val="WW8Num100z1"/>
    <w:rsid w:val="00A0537E"/>
    <w:rPr>
      <w:rFonts w:cs="Times New Roman"/>
    </w:rPr>
  </w:style>
  <w:style w:type="character" w:customStyle="1" w:styleId="WW8Num107z1">
    <w:name w:val="WW8Num107z1"/>
    <w:rsid w:val="00A0537E"/>
    <w:rPr>
      <w:rFonts w:cs="Times New Roman"/>
      <w:b/>
      <w:bCs/>
      <w:color w:val="000000"/>
    </w:rPr>
  </w:style>
  <w:style w:type="character" w:customStyle="1" w:styleId="WW8Num108z1">
    <w:name w:val="WW8Num108z1"/>
    <w:rsid w:val="00A0537E"/>
    <w:rPr>
      <w:rFonts w:ascii="Courier New" w:hAnsi="Courier New"/>
    </w:rPr>
  </w:style>
  <w:style w:type="character" w:customStyle="1" w:styleId="WW8Num109z1">
    <w:name w:val="WW8Num109z1"/>
    <w:rsid w:val="00A0537E"/>
    <w:rPr>
      <w:rFonts w:cs="Times New Roman"/>
      <w:b/>
      <w:bCs/>
      <w:color w:val="000000"/>
    </w:rPr>
  </w:style>
  <w:style w:type="character" w:customStyle="1" w:styleId="WW8Num111z2">
    <w:name w:val="WW8Num111z2"/>
    <w:rsid w:val="00A0537E"/>
    <w:rPr>
      <w:rFonts w:ascii="Wingdings" w:hAnsi="Wingdings"/>
    </w:rPr>
  </w:style>
  <w:style w:type="character" w:customStyle="1" w:styleId="WW8Num112z2">
    <w:name w:val="WW8Num112z2"/>
    <w:rsid w:val="00A0537E"/>
    <w:rPr>
      <w:rFonts w:cs="Times New Roman"/>
    </w:rPr>
  </w:style>
  <w:style w:type="character" w:customStyle="1" w:styleId="WW8Num113z2">
    <w:name w:val="WW8Num113z2"/>
    <w:rsid w:val="00A0537E"/>
    <w:rPr>
      <w:rFonts w:cs="Times New Roman"/>
      <w:color w:val="000000"/>
    </w:rPr>
  </w:style>
  <w:style w:type="character" w:customStyle="1" w:styleId="WW8Num114z2">
    <w:name w:val="WW8Num114z2"/>
    <w:rsid w:val="00A0537E"/>
    <w:rPr>
      <w:rFonts w:ascii="Wingdings" w:hAnsi="Wingdings"/>
    </w:rPr>
  </w:style>
  <w:style w:type="character" w:customStyle="1" w:styleId="WW8Num115z0">
    <w:name w:val="WW8Num115z0"/>
    <w:rsid w:val="00A0537E"/>
    <w:rPr>
      <w:rFonts w:cs="Times New Roman"/>
    </w:rPr>
  </w:style>
  <w:style w:type="character" w:customStyle="1" w:styleId="WW8Num116z0">
    <w:name w:val="WW8Num116z0"/>
    <w:rsid w:val="00A0537E"/>
    <w:rPr>
      <w:rFonts w:ascii="Symbol" w:hAnsi="Symbol"/>
      <w:color w:val="000000"/>
    </w:rPr>
  </w:style>
  <w:style w:type="character" w:customStyle="1" w:styleId="WW8Num116z1">
    <w:name w:val="WW8Num116z1"/>
    <w:rsid w:val="00A0537E"/>
    <w:rPr>
      <w:rFonts w:ascii="Symbol" w:hAnsi="Symbol"/>
    </w:rPr>
  </w:style>
  <w:style w:type="character" w:customStyle="1" w:styleId="WW8Num116z2">
    <w:name w:val="WW8Num116z2"/>
    <w:rsid w:val="00A0537E"/>
    <w:rPr>
      <w:rFonts w:ascii="Wingdings" w:hAnsi="Wingdings"/>
    </w:rPr>
  </w:style>
  <w:style w:type="character" w:customStyle="1" w:styleId="WW8Num116z4">
    <w:name w:val="WW8Num116z4"/>
    <w:rsid w:val="00A0537E"/>
    <w:rPr>
      <w:rFonts w:ascii="Courier New" w:hAnsi="Courier New"/>
    </w:rPr>
  </w:style>
  <w:style w:type="character" w:customStyle="1" w:styleId="WW8Num117z0">
    <w:name w:val="WW8Num117z0"/>
    <w:rsid w:val="00A0537E"/>
    <w:rPr>
      <w:rFonts w:ascii="Symbol" w:hAnsi="Symbol"/>
    </w:rPr>
  </w:style>
  <w:style w:type="character" w:customStyle="1" w:styleId="WW8Num117z2">
    <w:name w:val="WW8Num117z2"/>
    <w:rsid w:val="00A0537E"/>
    <w:rPr>
      <w:rFonts w:ascii="Wingdings" w:hAnsi="Wingdings"/>
    </w:rPr>
  </w:style>
  <w:style w:type="character" w:customStyle="1" w:styleId="WW8Num117z4">
    <w:name w:val="WW8Num117z4"/>
    <w:rsid w:val="00A0537E"/>
    <w:rPr>
      <w:rFonts w:ascii="Courier New" w:hAnsi="Courier New"/>
    </w:rPr>
  </w:style>
  <w:style w:type="character" w:customStyle="1" w:styleId="WW8Num118z0">
    <w:name w:val="WW8Num118z0"/>
    <w:rsid w:val="00A0537E"/>
    <w:rPr>
      <w:rFonts w:ascii="Symbol" w:hAnsi="Symbol"/>
    </w:rPr>
  </w:style>
  <w:style w:type="character" w:customStyle="1" w:styleId="WW8Num118z1">
    <w:name w:val="WW8Num118z1"/>
    <w:rsid w:val="00A0537E"/>
    <w:rPr>
      <w:rFonts w:ascii="Courier New" w:hAnsi="Courier New"/>
    </w:rPr>
  </w:style>
  <w:style w:type="character" w:customStyle="1" w:styleId="WW8Num118z2">
    <w:name w:val="WW8Num118z2"/>
    <w:rsid w:val="00A0537E"/>
    <w:rPr>
      <w:rFonts w:ascii="Wingdings" w:hAnsi="Wingdings"/>
    </w:rPr>
  </w:style>
  <w:style w:type="character" w:customStyle="1" w:styleId="WW8Num119z0">
    <w:name w:val="WW8Num119z0"/>
    <w:rsid w:val="00A0537E"/>
    <w:rPr>
      <w:rFonts w:ascii="Symbol" w:hAnsi="Symbol"/>
    </w:rPr>
  </w:style>
  <w:style w:type="character" w:customStyle="1" w:styleId="WW8Num119z1">
    <w:name w:val="WW8Num119z1"/>
    <w:rsid w:val="00A0537E"/>
    <w:rPr>
      <w:rFonts w:cs="Times New Roman"/>
    </w:rPr>
  </w:style>
  <w:style w:type="character" w:customStyle="1" w:styleId="WW8Num120z0">
    <w:name w:val="WW8Num120z0"/>
    <w:rsid w:val="00A0537E"/>
    <w:rPr>
      <w:rFonts w:cs="Times New Roman"/>
      <w:b/>
      <w:bCs/>
    </w:rPr>
  </w:style>
  <w:style w:type="character" w:customStyle="1" w:styleId="WW8Num120z2">
    <w:name w:val="WW8Num120z2"/>
    <w:rsid w:val="00A0537E"/>
    <w:rPr>
      <w:rFonts w:cs="Times New Roman"/>
    </w:rPr>
  </w:style>
  <w:style w:type="character" w:customStyle="1" w:styleId="WW8Num121z0">
    <w:name w:val="WW8Num121z0"/>
    <w:rsid w:val="00A0537E"/>
    <w:rPr>
      <w:rFonts w:cs="Times New Roman"/>
      <w:b/>
      <w:bCs/>
    </w:rPr>
  </w:style>
  <w:style w:type="character" w:customStyle="1" w:styleId="WW8Num121z1">
    <w:name w:val="WW8Num121z1"/>
    <w:rsid w:val="00A0537E"/>
    <w:rPr>
      <w:rFonts w:cs="Times New Roman"/>
    </w:rPr>
  </w:style>
  <w:style w:type="character" w:customStyle="1" w:styleId="WW8Num121z3">
    <w:name w:val="WW8Num121z3"/>
    <w:rsid w:val="00A0537E"/>
    <w:rPr>
      <w:rFonts w:ascii="Symbol" w:hAnsi="Symbol"/>
      <w:b/>
    </w:rPr>
  </w:style>
  <w:style w:type="character" w:customStyle="1" w:styleId="WW8Num122z0">
    <w:name w:val="WW8Num122z0"/>
    <w:rsid w:val="00A0537E"/>
    <w:rPr>
      <w:rFonts w:cs="Times New Roman"/>
    </w:rPr>
  </w:style>
  <w:style w:type="character" w:customStyle="1" w:styleId="WW8Num123z0">
    <w:name w:val="WW8Num123z0"/>
    <w:rsid w:val="00A0537E"/>
    <w:rPr>
      <w:rFonts w:ascii="Symbol" w:hAnsi="Symbol"/>
    </w:rPr>
  </w:style>
  <w:style w:type="character" w:customStyle="1" w:styleId="WW8Num123z1">
    <w:name w:val="WW8Num123z1"/>
    <w:rsid w:val="00A0537E"/>
    <w:rPr>
      <w:rFonts w:ascii="Courier New" w:hAnsi="Courier New"/>
    </w:rPr>
  </w:style>
  <w:style w:type="character" w:customStyle="1" w:styleId="WW8Num123z2">
    <w:name w:val="WW8Num123z2"/>
    <w:rsid w:val="00A0537E"/>
    <w:rPr>
      <w:rFonts w:ascii="Wingdings" w:hAnsi="Wingdings"/>
    </w:rPr>
  </w:style>
  <w:style w:type="character" w:customStyle="1" w:styleId="WW8Num124z0">
    <w:name w:val="WW8Num124z0"/>
    <w:rsid w:val="00A0537E"/>
    <w:rPr>
      <w:b w:val="0"/>
    </w:rPr>
  </w:style>
  <w:style w:type="character" w:customStyle="1" w:styleId="WW8Num125z0">
    <w:name w:val="WW8Num125z0"/>
    <w:rsid w:val="00A0537E"/>
    <w:rPr>
      <w:rFonts w:ascii="Symbol" w:hAnsi="Symbol"/>
    </w:rPr>
  </w:style>
  <w:style w:type="character" w:customStyle="1" w:styleId="WW8Num125z1">
    <w:name w:val="WW8Num125z1"/>
    <w:rsid w:val="00A0537E"/>
    <w:rPr>
      <w:rFonts w:ascii="Courier New" w:hAnsi="Courier New"/>
    </w:rPr>
  </w:style>
  <w:style w:type="character" w:customStyle="1" w:styleId="WW8Num125z2">
    <w:name w:val="WW8Num125z2"/>
    <w:rsid w:val="00A0537E"/>
    <w:rPr>
      <w:rFonts w:ascii="Wingdings" w:hAnsi="Wingdings"/>
    </w:rPr>
  </w:style>
  <w:style w:type="character" w:customStyle="1" w:styleId="WW8Num126z0">
    <w:name w:val="WW8Num126z0"/>
    <w:rsid w:val="00A0537E"/>
    <w:rPr>
      <w:rFonts w:cs="Times New Roman"/>
      <w:b/>
      <w:bCs/>
    </w:rPr>
  </w:style>
  <w:style w:type="character" w:customStyle="1" w:styleId="WW8Num126z1">
    <w:name w:val="WW8Num126z1"/>
    <w:rsid w:val="00A0537E"/>
    <w:rPr>
      <w:rFonts w:cs="Times New Roman"/>
    </w:rPr>
  </w:style>
  <w:style w:type="character" w:customStyle="1" w:styleId="WW8Num126z3">
    <w:name w:val="WW8Num126z3"/>
    <w:rsid w:val="00A0537E"/>
    <w:rPr>
      <w:rFonts w:ascii="Symbol" w:hAnsi="Symbol"/>
      <w:b/>
    </w:rPr>
  </w:style>
  <w:style w:type="character" w:customStyle="1" w:styleId="WW8Num127z0">
    <w:name w:val="WW8Num127z0"/>
    <w:rsid w:val="00A0537E"/>
    <w:rPr>
      <w:rFonts w:cs="Times New Roman"/>
    </w:rPr>
  </w:style>
  <w:style w:type="character" w:customStyle="1" w:styleId="WW8Num128z0">
    <w:name w:val="WW8Num128z0"/>
    <w:rsid w:val="00A0537E"/>
    <w:rPr>
      <w:rFonts w:cs="Times New Roman"/>
      <w:b/>
      <w:bCs/>
    </w:rPr>
  </w:style>
  <w:style w:type="character" w:customStyle="1" w:styleId="WW8Num128z3">
    <w:name w:val="WW8Num128z3"/>
    <w:rsid w:val="00A0537E"/>
    <w:rPr>
      <w:rFonts w:cs="Times New Roman"/>
    </w:rPr>
  </w:style>
  <w:style w:type="character" w:customStyle="1" w:styleId="WW8Num129z0">
    <w:name w:val="WW8Num129z0"/>
    <w:rsid w:val="00A0537E"/>
    <w:rPr>
      <w:rFonts w:cs="Times New Roman"/>
    </w:rPr>
  </w:style>
  <w:style w:type="character" w:customStyle="1" w:styleId="WW8Num130z0">
    <w:name w:val="WW8Num130z0"/>
    <w:rsid w:val="00A0537E"/>
    <w:rPr>
      <w:rFonts w:cs="Times New Roman"/>
      <w:b/>
      <w:bCs/>
    </w:rPr>
  </w:style>
  <w:style w:type="character" w:customStyle="1" w:styleId="WW8Num130z3">
    <w:name w:val="WW8Num130z3"/>
    <w:rsid w:val="00A0537E"/>
    <w:rPr>
      <w:rFonts w:cs="Times New Roman"/>
      <w:u w:val="single"/>
    </w:rPr>
  </w:style>
  <w:style w:type="character" w:customStyle="1" w:styleId="WW8Num130z4">
    <w:name w:val="WW8Num130z4"/>
    <w:rsid w:val="00A0537E"/>
    <w:rPr>
      <w:rFonts w:cs="Times New Roman"/>
    </w:rPr>
  </w:style>
  <w:style w:type="character" w:customStyle="1" w:styleId="WW8Num131z0">
    <w:name w:val="WW8Num131z0"/>
    <w:rsid w:val="00A0537E"/>
    <w:rPr>
      <w:rFonts w:cs="Times New Roman"/>
      <w:b/>
      <w:bCs/>
    </w:rPr>
  </w:style>
  <w:style w:type="character" w:customStyle="1" w:styleId="WW8Num131z1">
    <w:name w:val="WW8Num131z1"/>
    <w:rsid w:val="00A0537E"/>
    <w:rPr>
      <w:rFonts w:cs="Times New Roman"/>
    </w:rPr>
  </w:style>
  <w:style w:type="character" w:customStyle="1" w:styleId="WW8Num131z3">
    <w:name w:val="WW8Num131z3"/>
    <w:rsid w:val="00A0537E"/>
    <w:rPr>
      <w:rFonts w:ascii="Symbol" w:hAnsi="Symbol"/>
      <w:b/>
    </w:rPr>
  </w:style>
  <w:style w:type="character" w:customStyle="1" w:styleId="WW8Num132z0">
    <w:name w:val="WW8Num132z0"/>
    <w:rsid w:val="00A0537E"/>
    <w:rPr>
      <w:rFonts w:cs="Times New Roman"/>
      <w:b/>
      <w:bCs/>
    </w:rPr>
  </w:style>
  <w:style w:type="character" w:customStyle="1" w:styleId="WW8Num132z1">
    <w:name w:val="WW8Num132z1"/>
    <w:rsid w:val="00A0537E"/>
    <w:rPr>
      <w:rFonts w:cs="Times New Roman"/>
    </w:rPr>
  </w:style>
  <w:style w:type="character" w:customStyle="1" w:styleId="WW8Num132z3">
    <w:name w:val="WW8Num132z3"/>
    <w:rsid w:val="00A0537E"/>
    <w:rPr>
      <w:rFonts w:ascii="Symbol" w:hAnsi="Symbol"/>
      <w:b/>
    </w:rPr>
  </w:style>
  <w:style w:type="character" w:customStyle="1" w:styleId="WW8Num133z0">
    <w:name w:val="WW8Num133z0"/>
    <w:rsid w:val="00A0537E"/>
    <w:rPr>
      <w:rFonts w:ascii="Symbol" w:hAnsi="Symbol"/>
    </w:rPr>
  </w:style>
  <w:style w:type="character" w:customStyle="1" w:styleId="WW8Num133z1">
    <w:name w:val="WW8Num133z1"/>
    <w:rsid w:val="00A0537E"/>
    <w:rPr>
      <w:rFonts w:ascii="Courier New" w:hAnsi="Courier New"/>
    </w:rPr>
  </w:style>
  <w:style w:type="character" w:customStyle="1" w:styleId="WW8Num133z2">
    <w:name w:val="WW8Num133z2"/>
    <w:rsid w:val="00A0537E"/>
    <w:rPr>
      <w:rFonts w:ascii="Wingdings" w:hAnsi="Wingdings"/>
    </w:rPr>
  </w:style>
  <w:style w:type="character" w:customStyle="1" w:styleId="WW8Num134z0">
    <w:name w:val="WW8Num134z0"/>
    <w:rsid w:val="00A0537E"/>
    <w:rPr>
      <w:rFonts w:cs="Times New Roman"/>
    </w:rPr>
  </w:style>
  <w:style w:type="character" w:customStyle="1" w:styleId="WW8Num136z0">
    <w:name w:val="WW8Num136z0"/>
    <w:rsid w:val="00A0537E"/>
    <w:rPr>
      <w:rFonts w:cs="Times New Roman"/>
    </w:rPr>
  </w:style>
  <w:style w:type="character" w:customStyle="1" w:styleId="WW8Num137z0">
    <w:name w:val="WW8Num137z0"/>
    <w:rsid w:val="00A0537E"/>
    <w:rPr>
      <w:rFonts w:cs="Times New Roman"/>
      <w:b/>
      <w:bCs/>
    </w:rPr>
  </w:style>
  <w:style w:type="character" w:customStyle="1" w:styleId="WW8Num137z3">
    <w:name w:val="WW8Num137z3"/>
    <w:rsid w:val="00A0537E"/>
    <w:rPr>
      <w:rFonts w:cs="Times New Roman"/>
      <w:u w:val="single"/>
    </w:rPr>
  </w:style>
  <w:style w:type="character" w:customStyle="1" w:styleId="WW8Num137z4">
    <w:name w:val="WW8Num137z4"/>
    <w:rsid w:val="00A0537E"/>
    <w:rPr>
      <w:rFonts w:cs="Times New Roman"/>
    </w:rPr>
  </w:style>
  <w:style w:type="character" w:customStyle="1" w:styleId="WW8Num138z0">
    <w:name w:val="WW8Num138z0"/>
    <w:rsid w:val="00A0537E"/>
    <w:rPr>
      <w:b w:val="0"/>
    </w:rPr>
  </w:style>
  <w:style w:type="character" w:customStyle="1" w:styleId="WW8Num139z0">
    <w:name w:val="WW8Num139z0"/>
    <w:rsid w:val="00A0537E"/>
    <w:rPr>
      <w:rFonts w:cs="Times New Roman"/>
      <w:b/>
      <w:bCs/>
    </w:rPr>
  </w:style>
  <w:style w:type="character" w:customStyle="1" w:styleId="WW8Num139z3">
    <w:name w:val="WW8Num139z3"/>
    <w:rsid w:val="00A0537E"/>
    <w:rPr>
      <w:rFonts w:cs="Times New Roman"/>
      <w:u w:val="single"/>
    </w:rPr>
  </w:style>
  <w:style w:type="character" w:customStyle="1" w:styleId="WW8Num139z4">
    <w:name w:val="WW8Num139z4"/>
    <w:rsid w:val="00A0537E"/>
    <w:rPr>
      <w:rFonts w:cs="Times New Roman"/>
    </w:rPr>
  </w:style>
  <w:style w:type="character" w:customStyle="1" w:styleId="WW8Num140z0">
    <w:name w:val="WW8Num140z0"/>
    <w:rsid w:val="00A0537E"/>
    <w:rPr>
      <w:rFonts w:ascii="Symbol" w:hAnsi="Symbol"/>
    </w:rPr>
  </w:style>
  <w:style w:type="character" w:customStyle="1" w:styleId="WW8Num140z2">
    <w:name w:val="WW8Num140z2"/>
    <w:rsid w:val="00A0537E"/>
    <w:rPr>
      <w:rFonts w:ascii="Wingdings" w:hAnsi="Wingdings"/>
    </w:rPr>
  </w:style>
  <w:style w:type="character" w:customStyle="1" w:styleId="WW8Num140z4">
    <w:name w:val="WW8Num140z4"/>
    <w:rsid w:val="00A0537E"/>
    <w:rPr>
      <w:rFonts w:ascii="Courier New" w:hAnsi="Courier New"/>
    </w:rPr>
  </w:style>
  <w:style w:type="character" w:customStyle="1" w:styleId="WW8Num141z0">
    <w:name w:val="WW8Num141z0"/>
    <w:rsid w:val="00A0537E"/>
    <w:rPr>
      <w:rFonts w:cs="Times New Roman"/>
      <w:b/>
      <w:bCs/>
    </w:rPr>
  </w:style>
  <w:style w:type="character" w:customStyle="1" w:styleId="WW8Num141z2">
    <w:name w:val="WW8Num141z2"/>
    <w:rsid w:val="00A0537E"/>
    <w:rPr>
      <w:rFonts w:cs="Times New Roman"/>
    </w:rPr>
  </w:style>
  <w:style w:type="character" w:customStyle="1" w:styleId="WW8Num142z0">
    <w:name w:val="WW8Num142z0"/>
    <w:rsid w:val="00A0537E"/>
    <w:rPr>
      <w:rFonts w:cs="Times New Roman"/>
      <w:b/>
      <w:bCs/>
    </w:rPr>
  </w:style>
  <w:style w:type="character" w:customStyle="1" w:styleId="WW8Num142z1">
    <w:name w:val="WW8Num142z1"/>
    <w:rsid w:val="00A0537E"/>
    <w:rPr>
      <w:rFonts w:cs="Times New Roman"/>
    </w:rPr>
  </w:style>
  <w:style w:type="character" w:customStyle="1" w:styleId="WW8Num143z0">
    <w:name w:val="WW8Num143z0"/>
    <w:rsid w:val="00A0537E"/>
    <w:rPr>
      <w:rFonts w:cs="Times New Roman"/>
      <w:b/>
      <w:bCs/>
    </w:rPr>
  </w:style>
  <w:style w:type="character" w:customStyle="1" w:styleId="WW8Num143z1">
    <w:name w:val="WW8Num143z1"/>
    <w:rsid w:val="00A0537E"/>
    <w:rPr>
      <w:rFonts w:cs="Times New Roman"/>
    </w:rPr>
  </w:style>
  <w:style w:type="character" w:customStyle="1" w:styleId="WW8Num143z3">
    <w:name w:val="WW8Num143z3"/>
    <w:rsid w:val="00A0537E"/>
    <w:rPr>
      <w:rFonts w:ascii="Symbol" w:hAnsi="Symbol"/>
      <w:b/>
    </w:rPr>
  </w:style>
  <w:style w:type="character" w:customStyle="1" w:styleId="WW8Num144z0">
    <w:name w:val="WW8Num144z0"/>
    <w:rsid w:val="00A0537E"/>
    <w:rPr>
      <w:rFonts w:cs="Times New Roman"/>
    </w:rPr>
  </w:style>
  <w:style w:type="character" w:customStyle="1" w:styleId="WW8Num145z0">
    <w:name w:val="WW8Num145z0"/>
    <w:rsid w:val="00A0537E"/>
    <w:rPr>
      <w:rFonts w:cs="Times New Roman"/>
    </w:rPr>
  </w:style>
  <w:style w:type="character" w:customStyle="1" w:styleId="WW8Num146z0">
    <w:name w:val="WW8Num146z0"/>
    <w:rsid w:val="00A0537E"/>
    <w:rPr>
      <w:rFonts w:ascii="Symbol" w:hAnsi="Symbol"/>
    </w:rPr>
  </w:style>
  <w:style w:type="character" w:customStyle="1" w:styleId="WW8Num146z1">
    <w:name w:val="WW8Num146z1"/>
    <w:rsid w:val="00A0537E"/>
    <w:rPr>
      <w:rFonts w:ascii="Courier New" w:hAnsi="Courier New"/>
    </w:rPr>
  </w:style>
  <w:style w:type="character" w:customStyle="1" w:styleId="WW8Num146z2">
    <w:name w:val="WW8Num146z2"/>
    <w:rsid w:val="00A0537E"/>
    <w:rPr>
      <w:rFonts w:ascii="Wingdings" w:hAnsi="Wingdings"/>
    </w:rPr>
  </w:style>
  <w:style w:type="character" w:customStyle="1" w:styleId="WW8Num148z0">
    <w:name w:val="WW8Num148z0"/>
    <w:rsid w:val="00A0537E"/>
    <w:rPr>
      <w:rFonts w:cs="Times New Roman"/>
      <w:b/>
      <w:bCs/>
    </w:rPr>
  </w:style>
  <w:style w:type="character" w:customStyle="1" w:styleId="WW8Num148z1">
    <w:name w:val="WW8Num148z1"/>
    <w:rsid w:val="00A0537E"/>
    <w:rPr>
      <w:rFonts w:cs="Times New Roman"/>
    </w:rPr>
  </w:style>
  <w:style w:type="character" w:customStyle="1" w:styleId="WW8Num148z3">
    <w:name w:val="WW8Num148z3"/>
    <w:rsid w:val="00A0537E"/>
    <w:rPr>
      <w:rFonts w:ascii="Symbol" w:hAnsi="Symbol"/>
      <w:b/>
    </w:rPr>
  </w:style>
  <w:style w:type="character" w:customStyle="1" w:styleId="WW8Num149z0">
    <w:name w:val="WW8Num149z0"/>
    <w:rsid w:val="00A0537E"/>
    <w:rPr>
      <w:rFonts w:cs="Times New Roman"/>
      <w:b/>
      <w:bCs/>
    </w:rPr>
  </w:style>
  <w:style w:type="character" w:customStyle="1" w:styleId="WW8Num150z0">
    <w:name w:val="WW8Num150z0"/>
    <w:rsid w:val="00A0537E"/>
    <w:rPr>
      <w:b w:val="0"/>
    </w:rPr>
  </w:style>
  <w:style w:type="character" w:customStyle="1" w:styleId="WW8Num151z0">
    <w:name w:val="WW8Num151z0"/>
    <w:rsid w:val="00A0537E"/>
    <w:rPr>
      <w:rFonts w:cs="Times New Roman"/>
      <w:b/>
      <w:bCs/>
    </w:rPr>
  </w:style>
  <w:style w:type="character" w:customStyle="1" w:styleId="WW8Num151z2">
    <w:name w:val="WW8Num151z2"/>
    <w:rsid w:val="00A0537E"/>
    <w:rPr>
      <w:rFonts w:cs="Times New Roman"/>
    </w:rPr>
  </w:style>
  <w:style w:type="character" w:customStyle="1" w:styleId="WW8Num152z0">
    <w:name w:val="WW8Num152z0"/>
    <w:rsid w:val="00A0537E"/>
    <w:rPr>
      <w:rFonts w:cs="Times New Roman"/>
      <w:b/>
      <w:bCs/>
    </w:rPr>
  </w:style>
  <w:style w:type="character" w:customStyle="1" w:styleId="WW8Num152z1">
    <w:name w:val="WW8Num152z1"/>
    <w:rsid w:val="00A0537E"/>
    <w:rPr>
      <w:rFonts w:cs="Times New Roman"/>
    </w:rPr>
  </w:style>
  <w:style w:type="character" w:customStyle="1" w:styleId="WW8Num153z0">
    <w:name w:val="WW8Num153z0"/>
    <w:rsid w:val="00A0537E"/>
    <w:rPr>
      <w:rFonts w:ascii="Symbol" w:hAnsi="Symbol"/>
    </w:rPr>
  </w:style>
  <w:style w:type="character" w:customStyle="1" w:styleId="WW8Num153z1">
    <w:name w:val="WW8Num153z1"/>
    <w:rsid w:val="00A0537E"/>
    <w:rPr>
      <w:rFonts w:ascii="Courier New" w:hAnsi="Courier New"/>
    </w:rPr>
  </w:style>
  <w:style w:type="character" w:customStyle="1" w:styleId="WW8Num153z2">
    <w:name w:val="WW8Num153z2"/>
    <w:rsid w:val="00A0537E"/>
    <w:rPr>
      <w:rFonts w:ascii="Wingdings" w:hAnsi="Wingdings"/>
    </w:rPr>
  </w:style>
  <w:style w:type="character" w:customStyle="1" w:styleId="WW8Num154z0">
    <w:name w:val="WW8Num154z0"/>
    <w:rsid w:val="00A0537E"/>
    <w:rPr>
      <w:rFonts w:ascii="Symbol" w:hAnsi="Symbol"/>
      <w:b/>
    </w:rPr>
  </w:style>
  <w:style w:type="character" w:customStyle="1" w:styleId="WW8Num154z1">
    <w:name w:val="WW8Num154z1"/>
    <w:rsid w:val="00A0537E"/>
    <w:rPr>
      <w:rFonts w:cs="Times New Roman"/>
      <w:b/>
      <w:bCs/>
    </w:rPr>
  </w:style>
  <w:style w:type="character" w:customStyle="1" w:styleId="WW8Num154z2">
    <w:name w:val="WW8Num154z2"/>
    <w:rsid w:val="00A0537E"/>
    <w:rPr>
      <w:rFonts w:cs="Times New Roman"/>
    </w:rPr>
  </w:style>
  <w:style w:type="character" w:customStyle="1" w:styleId="WW8Num155z0">
    <w:name w:val="WW8Num155z0"/>
    <w:rsid w:val="00A0537E"/>
    <w:rPr>
      <w:rFonts w:ascii="Symbol" w:hAnsi="Symbol"/>
      <w:b w:val="0"/>
    </w:rPr>
  </w:style>
  <w:style w:type="character" w:customStyle="1" w:styleId="WW8Num155z1">
    <w:name w:val="WW8Num155z1"/>
    <w:rsid w:val="00A0537E"/>
    <w:rPr>
      <w:rFonts w:ascii="Courier New" w:hAnsi="Courier New"/>
    </w:rPr>
  </w:style>
  <w:style w:type="character" w:customStyle="1" w:styleId="WW8Num155z2">
    <w:name w:val="WW8Num155z2"/>
    <w:rsid w:val="00A0537E"/>
    <w:rPr>
      <w:rFonts w:ascii="Wingdings" w:hAnsi="Wingdings"/>
    </w:rPr>
  </w:style>
  <w:style w:type="character" w:customStyle="1" w:styleId="WW8Num155z3">
    <w:name w:val="WW8Num155z3"/>
    <w:rsid w:val="00A0537E"/>
    <w:rPr>
      <w:rFonts w:ascii="Symbol" w:hAnsi="Symbol"/>
    </w:rPr>
  </w:style>
  <w:style w:type="character" w:customStyle="1" w:styleId="WW8Num156z0">
    <w:name w:val="WW8Num156z0"/>
    <w:rsid w:val="00A0537E"/>
    <w:rPr>
      <w:rFonts w:cs="Times New Roman"/>
      <w:b/>
      <w:bCs/>
    </w:rPr>
  </w:style>
  <w:style w:type="character" w:customStyle="1" w:styleId="WW8Num157z0">
    <w:name w:val="WW8Num157z0"/>
    <w:rsid w:val="00A0537E"/>
    <w:rPr>
      <w:rFonts w:ascii="Symbol" w:hAnsi="Symbol"/>
    </w:rPr>
  </w:style>
  <w:style w:type="character" w:customStyle="1" w:styleId="WW8Num157z1">
    <w:name w:val="WW8Num157z1"/>
    <w:rsid w:val="00A0537E"/>
    <w:rPr>
      <w:rFonts w:ascii="Courier New" w:hAnsi="Courier New"/>
    </w:rPr>
  </w:style>
  <w:style w:type="character" w:customStyle="1" w:styleId="WW8Num157z2">
    <w:name w:val="WW8Num157z2"/>
    <w:rsid w:val="00A0537E"/>
    <w:rPr>
      <w:rFonts w:ascii="Wingdings" w:hAnsi="Wingdings"/>
    </w:rPr>
  </w:style>
  <w:style w:type="character" w:customStyle="1" w:styleId="WW8Num158z0">
    <w:name w:val="WW8Num158z0"/>
    <w:rsid w:val="00A0537E"/>
    <w:rPr>
      <w:rFonts w:cs="Times New Roman"/>
      <w:b/>
      <w:bCs/>
    </w:rPr>
  </w:style>
  <w:style w:type="character" w:customStyle="1" w:styleId="WW8Num158z2">
    <w:name w:val="WW8Num158z2"/>
    <w:rsid w:val="00A0537E"/>
    <w:rPr>
      <w:rFonts w:cs="Times New Roman"/>
    </w:rPr>
  </w:style>
  <w:style w:type="character" w:customStyle="1" w:styleId="WW8Num159z0">
    <w:name w:val="WW8Num159z0"/>
    <w:rsid w:val="00A0537E"/>
    <w:rPr>
      <w:rFonts w:cs="Times New Roman"/>
      <w:b/>
      <w:bCs/>
    </w:rPr>
  </w:style>
  <w:style w:type="character" w:customStyle="1" w:styleId="WW8Num159z1">
    <w:name w:val="WW8Num159z1"/>
    <w:rsid w:val="00A0537E"/>
    <w:rPr>
      <w:rFonts w:cs="Times New Roman"/>
      <w:b/>
      <w:bCs/>
      <w:i w:val="0"/>
      <w:iCs w:val="0"/>
      <w:sz w:val="24"/>
      <w:szCs w:val="24"/>
    </w:rPr>
  </w:style>
  <w:style w:type="character" w:customStyle="1" w:styleId="WW8Num159z2">
    <w:name w:val="WW8Num159z2"/>
    <w:rsid w:val="00A0537E"/>
    <w:rPr>
      <w:rFonts w:cs="Times New Roman"/>
    </w:rPr>
  </w:style>
  <w:style w:type="character" w:customStyle="1" w:styleId="WW8Num161z0">
    <w:name w:val="WW8Num161z0"/>
    <w:rsid w:val="00A0537E"/>
    <w:rPr>
      <w:b/>
    </w:rPr>
  </w:style>
  <w:style w:type="character" w:customStyle="1" w:styleId="WW8Num162z0">
    <w:name w:val="WW8Num162z0"/>
    <w:rsid w:val="00A0537E"/>
    <w:rPr>
      <w:rFonts w:cs="Times New Roman"/>
      <w:b/>
      <w:bCs/>
    </w:rPr>
  </w:style>
  <w:style w:type="character" w:customStyle="1" w:styleId="WW8Num162z3">
    <w:name w:val="WW8Num162z3"/>
    <w:rsid w:val="00A0537E"/>
    <w:rPr>
      <w:rFonts w:cs="Times New Roman"/>
      <w:u w:val="single"/>
    </w:rPr>
  </w:style>
  <w:style w:type="character" w:customStyle="1" w:styleId="WW8Num162z4">
    <w:name w:val="WW8Num162z4"/>
    <w:rsid w:val="00A0537E"/>
    <w:rPr>
      <w:rFonts w:cs="Times New Roman"/>
    </w:rPr>
  </w:style>
  <w:style w:type="character" w:customStyle="1" w:styleId="WW8Num163z0">
    <w:name w:val="WW8Num163z0"/>
    <w:rsid w:val="00A0537E"/>
    <w:rPr>
      <w:rFonts w:cs="Times New Roman"/>
    </w:rPr>
  </w:style>
  <w:style w:type="character" w:customStyle="1" w:styleId="WW8Num164z0">
    <w:name w:val="WW8Num164z0"/>
    <w:rsid w:val="00A0537E"/>
    <w:rPr>
      <w:rFonts w:cs="Times New Roman"/>
      <w:b/>
      <w:bCs/>
    </w:rPr>
  </w:style>
  <w:style w:type="character" w:customStyle="1" w:styleId="WW8Num164z3">
    <w:name w:val="WW8Num164z3"/>
    <w:rsid w:val="00A0537E"/>
    <w:rPr>
      <w:rFonts w:cs="Times New Roman"/>
      <w:u w:val="single"/>
    </w:rPr>
  </w:style>
  <w:style w:type="character" w:customStyle="1" w:styleId="WW8Num164z4">
    <w:name w:val="WW8Num164z4"/>
    <w:rsid w:val="00A0537E"/>
    <w:rPr>
      <w:rFonts w:cs="Times New Roman"/>
    </w:rPr>
  </w:style>
  <w:style w:type="character" w:customStyle="1" w:styleId="WW8Num165z0">
    <w:name w:val="WW8Num165z0"/>
    <w:rsid w:val="00A0537E"/>
    <w:rPr>
      <w:rFonts w:cs="Times New Roman"/>
      <w:b/>
      <w:bCs/>
    </w:rPr>
  </w:style>
  <w:style w:type="character" w:customStyle="1" w:styleId="WW8Num165z1">
    <w:name w:val="WW8Num165z1"/>
    <w:rsid w:val="00A0537E"/>
    <w:rPr>
      <w:rFonts w:cs="Times New Roman"/>
    </w:rPr>
  </w:style>
  <w:style w:type="character" w:customStyle="1" w:styleId="WW8Num166z0">
    <w:name w:val="WW8Num166z0"/>
    <w:rsid w:val="00A0537E"/>
    <w:rPr>
      <w:rFonts w:cs="Times New Roman"/>
    </w:rPr>
  </w:style>
  <w:style w:type="character" w:customStyle="1" w:styleId="WW8Num167z0">
    <w:name w:val="WW8Num167z0"/>
    <w:rsid w:val="00A0537E"/>
    <w:rPr>
      <w:rFonts w:cs="Times New Roman"/>
      <w:b/>
      <w:bCs/>
    </w:rPr>
  </w:style>
  <w:style w:type="character" w:customStyle="1" w:styleId="WW8Num168z0">
    <w:name w:val="WW8Num168z0"/>
    <w:rsid w:val="00A0537E"/>
    <w:rPr>
      <w:rFonts w:ascii="Symbol" w:hAnsi="Symbol"/>
    </w:rPr>
  </w:style>
  <w:style w:type="character" w:customStyle="1" w:styleId="WW8Num168z1">
    <w:name w:val="WW8Num168z1"/>
    <w:rsid w:val="00A0537E"/>
    <w:rPr>
      <w:rFonts w:ascii="Courier New" w:hAnsi="Courier New"/>
    </w:rPr>
  </w:style>
  <w:style w:type="character" w:customStyle="1" w:styleId="WW8Num168z2">
    <w:name w:val="WW8Num168z2"/>
    <w:rsid w:val="00A0537E"/>
    <w:rPr>
      <w:rFonts w:ascii="Wingdings" w:hAnsi="Wingdings"/>
    </w:rPr>
  </w:style>
  <w:style w:type="character" w:customStyle="1" w:styleId="WW8Num170z0">
    <w:name w:val="WW8Num170z0"/>
    <w:rsid w:val="00A0537E"/>
    <w:rPr>
      <w:rFonts w:ascii="Symbol" w:hAnsi="Symbol"/>
    </w:rPr>
  </w:style>
  <w:style w:type="character" w:customStyle="1" w:styleId="WW8Num170z1">
    <w:name w:val="WW8Num170z1"/>
    <w:rsid w:val="00A0537E"/>
    <w:rPr>
      <w:rFonts w:ascii="Courier New" w:hAnsi="Courier New"/>
    </w:rPr>
  </w:style>
  <w:style w:type="character" w:customStyle="1" w:styleId="WW8Num170z2">
    <w:name w:val="WW8Num170z2"/>
    <w:rsid w:val="00A0537E"/>
    <w:rPr>
      <w:rFonts w:ascii="Wingdings" w:hAnsi="Wingdings"/>
    </w:rPr>
  </w:style>
  <w:style w:type="character" w:customStyle="1" w:styleId="WW8Num171z0">
    <w:name w:val="WW8Num171z0"/>
    <w:rsid w:val="00A0537E"/>
    <w:rPr>
      <w:rFonts w:cs="Times New Roman"/>
      <w:b/>
      <w:bCs/>
    </w:rPr>
  </w:style>
  <w:style w:type="character" w:customStyle="1" w:styleId="WW8Num171z2">
    <w:name w:val="WW8Num171z2"/>
    <w:rsid w:val="00A0537E"/>
    <w:rPr>
      <w:rFonts w:cs="Times New Roman"/>
    </w:rPr>
  </w:style>
  <w:style w:type="character" w:customStyle="1" w:styleId="WW8Num172z0">
    <w:name w:val="WW8Num172z0"/>
    <w:rsid w:val="00A0537E"/>
    <w:rPr>
      <w:b w:val="0"/>
    </w:rPr>
  </w:style>
  <w:style w:type="character" w:customStyle="1" w:styleId="WW8Num173z0">
    <w:name w:val="WW8Num173z0"/>
    <w:rsid w:val="00A0537E"/>
    <w:rPr>
      <w:b w:val="0"/>
      <w:color w:val="000000"/>
    </w:rPr>
  </w:style>
  <w:style w:type="character" w:customStyle="1" w:styleId="WW8Num174z0">
    <w:name w:val="WW8Num174z0"/>
    <w:rsid w:val="00A0537E"/>
    <w:rPr>
      <w:rFonts w:cs="Times New Roman"/>
      <w:b/>
      <w:bCs/>
    </w:rPr>
  </w:style>
  <w:style w:type="character" w:customStyle="1" w:styleId="WW8Num174z1">
    <w:name w:val="WW8Num174z1"/>
    <w:rsid w:val="00A0537E"/>
    <w:rPr>
      <w:rFonts w:cs="Times New Roman"/>
    </w:rPr>
  </w:style>
  <w:style w:type="character" w:customStyle="1" w:styleId="WW8Num174z3">
    <w:name w:val="WW8Num174z3"/>
    <w:rsid w:val="00A0537E"/>
    <w:rPr>
      <w:rFonts w:ascii="Symbol" w:hAnsi="Symbol"/>
      <w:b/>
    </w:rPr>
  </w:style>
  <w:style w:type="character" w:customStyle="1" w:styleId="WW8NumSt76z0">
    <w:name w:val="WW8NumSt76z0"/>
    <w:rsid w:val="00A0537E"/>
    <w:rPr>
      <w:rFonts w:cs="Times New Roman"/>
    </w:rPr>
  </w:style>
  <w:style w:type="character" w:customStyle="1" w:styleId="Domylnaczcionkaakapitu3">
    <w:name w:val="Domyślna czcionka akapitu3"/>
    <w:rsid w:val="00A0537E"/>
  </w:style>
  <w:style w:type="character" w:customStyle="1" w:styleId="ZnakZnak24">
    <w:name w:val="Znak Znak24"/>
    <w:rsid w:val="00A0537E"/>
    <w:rPr>
      <w:rFonts w:ascii="Arial" w:hAnsi="Arial" w:cs="Arial"/>
      <w:b/>
      <w:bCs/>
      <w:kern w:val="1"/>
      <w:sz w:val="32"/>
      <w:szCs w:val="32"/>
      <w:lang w:val="pl-PL" w:eastAsia="ar-SA" w:bidi="ar-SA"/>
    </w:rPr>
  </w:style>
  <w:style w:type="character" w:customStyle="1" w:styleId="ZnakZnak23">
    <w:name w:val="Znak Znak23"/>
    <w:rsid w:val="00A0537E"/>
    <w:rPr>
      <w:rFonts w:ascii="Arial" w:hAnsi="Arial" w:cs="Arial"/>
      <w:b/>
      <w:bCs/>
      <w:i/>
      <w:iCs/>
      <w:sz w:val="28"/>
      <w:szCs w:val="28"/>
      <w:lang w:val="pl-PL" w:eastAsia="ar-SA" w:bidi="ar-SA"/>
    </w:rPr>
  </w:style>
  <w:style w:type="character" w:customStyle="1" w:styleId="ZnakZnak22">
    <w:name w:val="Znak Znak22"/>
    <w:rsid w:val="00A0537E"/>
    <w:rPr>
      <w:rFonts w:ascii="Arial" w:hAnsi="Arial" w:cs="Arial"/>
      <w:b/>
      <w:bCs/>
      <w:sz w:val="26"/>
      <w:szCs w:val="26"/>
      <w:lang w:val="pl-PL" w:eastAsia="ar-SA" w:bidi="ar-SA"/>
    </w:rPr>
  </w:style>
  <w:style w:type="character" w:customStyle="1" w:styleId="ZnakZnak21">
    <w:name w:val="Znak Znak21"/>
    <w:rsid w:val="00A0537E"/>
    <w:rPr>
      <w:b/>
      <w:bCs/>
      <w:sz w:val="28"/>
      <w:szCs w:val="28"/>
      <w:lang w:val="pl-PL" w:eastAsia="ar-SA" w:bidi="ar-SA"/>
    </w:rPr>
  </w:style>
  <w:style w:type="character" w:customStyle="1" w:styleId="ZnakZnak20">
    <w:name w:val="Znak Znak20"/>
    <w:rsid w:val="00A0537E"/>
    <w:rPr>
      <w:b/>
      <w:bCs/>
      <w:i/>
      <w:iCs/>
      <w:sz w:val="26"/>
      <w:szCs w:val="26"/>
      <w:lang w:val="pl-PL" w:eastAsia="ar-SA" w:bidi="ar-SA"/>
    </w:rPr>
  </w:style>
  <w:style w:type="character" w:customStyle="1" w:styleId="ZnakZnak19">
    <w:name w:val="Znak Znak19"/>
    <w:rsid w:val="00A0537E"/>
    <w:rPr>
      <w:b/>
      <w:bCs/>
      <w:sz w:val="22"/>
      <w:szCs w:val="22"/>
      <w:lang w:val="pl-PL" w:eastAsia="ar-SA" w:bidi="ar-SA"/>
    </w:rPr>
  </w:style>
  <w:style w:type="character" w:customStyle="1" w:styleId="ZnakZnak18">
    <w:name w:val="Znak Znak18"/>
    <w:rsid w:val="00A0537E"/>
    <w:rPr>
      <w:sz w:val="24"/>
      <w:szCs w:val="24"/>
      <w:lang w:val="pl-PL" w:eastAsia="ar-SA" w:bidi="ar-SA"/>
    </w:rPr>
  </w:style>
  <w:style w:type="character" w:customStyle="1" w:styleId="ZnakZnak17">
    <w:name w:val="Znak Znak17"/>
    <w:rsid w:val="00A0537E"/>
    <w:rPr>
      <w:i/>
      <w:iCs/>
      <w:sz w:val="24"/>
      <w:szCs w:val="24"/>
      <w:lang w:val="pl-PL" w:eastAsia="ar-SA" w:bidi="ar-SA"/>
    </w:rPr>
  </w:style>
  <w:style w:type="character" w:customStyle="1" w:styleId="ZnakZnak16">
    <w:name w:val="Znak Znak16"/>
    <w:rsid w:val="00A0537E"/>
    <w:rPr>
      <w:rFonts w:ascii="Arial" w:hAnsi="Arial" w:cs="Arial"/>
      <w:sz w:val="22"/>
      <w:szCs w:val="22"/>
      <w:lang w:val="pl-PL" w:eastAsia="ar-SA" w:bidi="ar-SA"/>
    </w:rPr>
  </w:style>
  <w:style w:type="character" w:customStyle="1" w:styleId="ZnakZnak15">
    <w:name w:val="Znak Znak15"/>
    <w:rsid w:val="00A0537E"/>
    <w:rPr>
      <w:rFonts w:cs="Times New Roman"/>
      <w:sz w:val="24"/>
      <w:szCs w:val="24"/>
    </w:rPr>
  </w:style>
  <w:style w:type="character" w:customStyle="1" w:styleId="ZnakZnak14">
    <w:name w:val="Znak Znak14"/>
    <w:rsid w:val="00A0537E"/>
    <w:rPr>
      <w:rFonts w:cs="Times New Roman"/>
      <w:sz w:val="24"/>
      <w:szCs w:val="24"/>
    </w:rPr>
  </w:style>
  <w:style w:type="character" w:customStyle="1" w:styleId="ZnakZnak13">
    <w:name w:val="Znak Znak13"/>
    <w:rsid w:val="00A0537E"/>
    <w:rPr>
      <w:rFonts w:ascii="Cambria" w:hAnsi="Cambria" w:cs="Cambria"/>
      <w:b/>
      <w:bCs/>
      <w:kern w:val="1"/>
      <w:sz w:val="32"/>
      <w:szCs w:val="32"/>
    </w:rPr>
  </w:style>
  <w:style w:type="character" w:customStyle="1" w:styleId="ZnakZnak12">
    <w:name w:val="Znak Znak12"/>
    <w:rsid w:val="00A0537E"/>
    <w:rPr>
      <w:rFonts w:cs="Times New Roman"/>
      <w:sz w:val="24"/>
      <w:szCs w:val="24"/>
    </w:rPr>
  </w:style>
  <w:style w:type="character" w:customStyle="1" w:styleId="ZnakZnak11">
    <w:name w:val="Znak Znak11"/>
    <w:rsid w:val="00A0537E"/>
    <w:rPr>
      <w:rFonts w:cs="Times New Roman"/>
      <w:sz w:val="16"/>
      <w:szCs w:val="16"/>
    </w:rPr>
  </w:style>
  <w:style w:type="character" w:customStyle="1" w:styleId="ZnakZnak10">
    <w:name w:val="Znak Znak10"/>
    <w:rsid w:val="00A0537E"/>
    <w:rPr>
      <w:rFonts w:cs="Times New Roman"/>
    </w:rPr>
  </w:style>
  <w:style w:type="character" w:customStyle="1" w:styleId="ZnakZnak9">
    <w:name w:val="Znak Znak9"/>
    <w:rsid w:val="00A0537E"/>
    <w:rPr>
      <w:rFonts w:cs="Times New Roman"/>
      <w:sz w:val="24"/>
      <w:szCs w:val="24"/>
    </w:rPr>
  </w:style>
  <w:style w:type="character" w:customStyle="1" w:styleId="ZnakZnak8">
    <w:name w:val="Znak Znak8"/>
    <w:rsid w:val="00A0537E"/>
    <w:rPr>
      <w:rFonts w:cs="Times New Roman"/>
      <w:sz w:val="24"/>
      <w:szCs w:val="24"/>
    </w:rPr>
  </w:style>
  <w:style w:type="character" w:customStyle="1" w:styleId="ZnakZnak7">
    <w:name w:val="Znak Znak7"/>
    <w:rsid w:val="00A0537E"/>
    <w:rPr>
      <w:rFonts w:cs="Times New Roman"/>
      <w:sz w:val="24"/>
      <w:szCs w:val="24"/>
    </w:rPr>
  </w:style>
  <w:style w:type="character" w:customStyle="1" w:styleId="ZnakZnak6">
    <w:name w:val="Znak Znak6"/>
    <w:rsid w:val="00A0537E"/>
    <w:rPr>
      <w:rFonts w:cs="Times New Roman"/>
      <w:sz w:val="16"/>
      <w:szCs w:val="16"/>
    </w:rPr>
  </w:style>
  <w:style w:type="character" w:customStyle="1" w:styleId="ZnakZnak5">
    <w:name w:val="Znak Znak5"/>
    <w:rsid w:val="00A0537E"/>
    <w:rPr>
      <w:rFonts w:cs="Times New Roman"/>
      <w:sz w:val="2"/>
      <w:szCs w:val="2"/>
    </w:rPr>
  </w:style>
  <w:style w:type="character" w:customStyle="1" w:styleId="ZnakZnak4">
    <w:name w:val="Znak Znak4"/>
    <w:rsid w:val="00A0537E"/>
    <w:rPr>
      <w:rFonts w:ascii="Courier New" w:hAnsi="Courier New" w:cs="Courier New"/>
    </w:rPr>
  </w:style>
  <w:style w:type="character" w:customStyle="1" w:styleId="ZnakZnak3">
    <w:name w:val="Znak Znak3"/>
    <w:rsid w:val="00A0537E"/>
    <w:rPr>
      <w:rFonts w:cs="Times New Roman"/>
    </w:rPr>
  </w:style>
  <w:style w:type="character" w:customStyle="1" w:styleId="ZnakZnak2">
    <w:name w:val="Znak Znak2"/>
    <w:rsid w:val="00A0537E"/>
    <w:rPr>
      <w:rFonts w:cs="Times New Roman"/>
      <w:b/>
      <w:bCs/>
    </w:rPr>
  </w:style>
  <w:style w:type="character" w:customStyle="1" w:styleId="ZnakZnak1">
    <w:name w:val="Znak Znak1"/>
    <w:rsid w:val="00A0537E"/>
    <w:rPr>
      <w:rFonts w:cs="Times New Roman"/>
    </w:rPr>
  </w:style>
  <w:style w:type="character" w:customStyle="1" w:styleId="WW8Num13z1">
    <w:name w:val="WW8Num13z1"/>
    <w:rsid w:val="00A0537E"/>
    <w:rPr>
      <w:rFonts w:ascii="Courier New" w:hAnsi="Courier New"/>
    </w:rPr>
  </w:style>
  <w:style w:type="character" w:customStyle="1" w:styleId="WW8Num15z2">
    <w:name w:val="WW8Num15z2"/>
    <w:rsid w:val="00A0537E"/>
    <w:rPr>
      <w:rFonts w:ascii="Wingdings" w:hAnsi="Wingdings"/>
    </w:rPr>
  </w:style>
  <w:style w:type="character" w:customStyle="1" w:styleId="WW8Num27z1">
    <w:name w:val="WW8Num27z1"/>
    <w:rsid w:val="00A0537E"/>
    <w:rPr>
      <w:b/>
    </w:rPr>
  </w:style>
  <w:style w:type="character" w:customStyle="1" w:styleId="WW8Num36z1">
    <w:name w:val="WW8Num36z1"/>
    <w:rsid w:val="00A0537E"/>
    <w:rPr>
      <w:b/>
      <w:color w:val="000000"/>
    </w:rPr>
  </w:style>
  <w:style w:type="character" w:customStyle="1" w:styleId="WW8Num50z4">
    <w:name w:val="WW8Num50z4"/>
    <w:rsid w:val="00A0537E"/>
    <w:rPr>
      <w:rFonts w:ascii="Courier New" w:hAnsi="Courier New"/>
    </w:rPr>
  </w:style>
  <w:style w:type="character" w:customStyle="1" w:styleId="WW8Num50z5">
    <w:name w:val="WW8Num50z5"/>
    <w:rsid w:val="00A0537E"/>
    <w:rPr>
      <w:rFonts w:ascii="Wingdings" w:hAnsi="Wingdings"/>
    </w:rPr>
  </w:style>
  <w:style w:type="character" w:customStyle="1" w:styleId="WW8Num55z2">
    <w:name w:val="WW8Num55z2"/>
    <w:rsid w:val="00A0537E"/>
    <w:rPr>
      <w:b/>
      <w:color w:val="000000"/>
    </w:rPr>
  </w:style>
  <w:style w:type="character" w:customStyle="1" w:styleId="WW8Num55z4">
    <w:name w:val="WW8Num55z4"/>
    <w:rsid w:val="00A0537E"/>
    <w:rPr>
      <w:rFonts w:ascii="Courier New" w:hAnsi="Courier New"/>
    </w:rPr>
  </w:style>
  <w:style w:type="character" w:customStyle="1" w:styleId="WW8Num55z5">
    <w:name w:val="WW8Num55z5"/>
    <w:rsid w:val="00A0537E"/>
    <w:rPr>
      <w:rFonts w:ascii="Wingdings" w:hAnsi="Wingdings"/>
    </w:rPr>
  </w:style>
  <w:style w:type="character" w:customStyle="1" w:styleId="WW8Num58z1">
    <w:name w:val="WW8Num58z1"/>
    <w:rsid w:val="00A0537E"/>
    <w:rPr>
      <w:b/>
    </w:rPr>
  </w:style>
  <w:style w:type="character" w:customStyle="1" w:styleId="WW8Num61z1">
    <w:name w:val="WW8Num61z1"/>
    <w:rsid w:val="00A0537E"/>
    <w:rPr>
      <w:rFonts w:ascii="Symbol" w:hAnsi="Symbol"/>
    </w:rPr>
  </w:style>
  <w:style w:type="character" w:customStyle="1" w:styleId="WW8Num61z3">
    <w:name w:val="WW8Num61z3"/>
    <w:rsid w:val="00A0537E"/>
    <w:rPr>
      <w:b/>
    </w:rPr>
  </w:style>
  <w:style w:type="character" w:customStyle="1" w:styleId="WW8Num72z1">
    <w:name w:val="WW8Num72z1"/>
    <w:rsid w:val="00A0537E"/>
    <w:rPr>
      <w:rFonts w:ascii="Courier New" w:hAnsi="Courier New"/>
    </w:rPr>
  </w:style>
  <w:style w:type="character" w:customStyle="1" w:styleId="WW8Num72z2">
    <w:name w:val="WW8Num72z2"/>
    <w:rsid w:val="00A0537E"/>
    <w:rPr>
      <w:rFonts w:ascii="Wingdings" w:hAnsi="Wingdings"/>
    </w:rPr>
  </w:style>
  <w:style w:type="character" w:customStyle="1" w:styleId="WW8Num72z3">
    <w:name w:val="WW8Num72z3"/>
    <w:rsid w:val="00A0537E"/>
    <w:rPr>
      <w:rFonts w:ascii="Symbol" w:hAnsi="Symbol"/>
    </w:rPr>
  </w:style>
  <w:style w:type="character" w:customStyle="1" w:styleId="WW8Num74z1">
    <w:name w:val="WW8Num74z1"/>
    <w:rsid w:val="00A0537E"/>
    <w:rPr>
      <w:rFonts w:ascii="Courier New" w:hAnsi="Courier New"/>
    </w:rPr>
  </w:style>
  <w:style w:type="character" w:customStyle="1" w:styleId="WW8Num74z2">
    <w:name w:val="WW8Num74z2"/>
    <w:rsid w:val="00A0537E"/>
    <w:rPr>
      <w:rFonts w:ascii="Wingdings" w:hAnsi="Wingdings"/>
    </w:rPr>
  </w:style>
  <w:style w:type="character" w:customStyle="1" w:styleId="WW8Num75z2">
    <w:name w:val="WW8Num75z2"/>
    <w:rsid w:val="00A0537E"/>
    <w:rPr>
      <w:rFonts w:ascii="Wingdings" w:hAnsi="Wingdings"/>
    </w:rPr>
  </w:style>
  <w:style w:type="character" w:customStyle="1" w:styleId="WW8Num76z2">
    <w:name w:val="WW8Num76z2"/>
    <w:rsid w:val="00A0537E"/>
    <w:rPr>
      <w:rFonts w:ascii="Wingdings" w:hAnsi="Wingdings"/>
    </w:rPr>
  </w:style>
  <w:style w:type="character" w:customStyle="1" w:styleId="WW8Num77z2">
    <w:name w:val="WW8Num77z2"/>
    <w:rsid w:val="00A0537E"/>
    <w:rPr>
      <w:rFonts w:ascii="Wingdings" w:hAnsi="Wingdings"/>
    </w:rPr>
  </w:style>
  <w:style w:type="character" w:customStyle="1" w:styleId="WW8Num80z1">
    <w:name w:val="WW8Num80z1"/>
    <w:rsid w:val="00A0537E"/>
    <w:rPr>
      <w:rFonts w:ascii="Courier New" w:hAnsi="Courier New"/>
    </w:rPr>
  </w:style>
  <w:style w:type="character" w:customStyle="1" w:styleId="WW8Num80z3">
    <w:name w:val="WW8Num80z3"/>
    <w:rsid w:val="00A0537E"/>
    <w:rPr>
      <w:rFonts w:ascii="Symbol" w:hAnsi="Symbol"/>
    </w:rPr>
  </w:style>
  <w:style w:type="character" w:customStyle="1" w:styleId="WW8Num82z2">
    <w:name w:val="WW8Num82z2"/>
    <w:rsid w:val="00A0537E"/>
    <w:rPr>
      <w:rFonts w:ascii="Wingdings" w:hAnsi="Wingdings"/>
    </w:rPr>
  </w:style>
  <w:style w:type="character" w:customStyle="1" w:styleId="WW8Num83z3">
    <w:name w:val="WW8Num83z3"/>
    <w:rsid w:val="00A0537E"/>
    <w:rPr>
      <w:rFonts w:ascii="Symbol" w:hAnsi="Symbol"/>
    </w:rPr>
  </w:style>
  <w:style w:type="character" w:customStyle="1" w:styleId="WW8Num84z2">
    <w:name w:val="WW8Num84z2"/>
    <w:rsid w:val="00A0537E"/>
    <w:rPr>
      <w:rFonts w:ascii="Wingdings" w:hAnsi="Wingdings"/>
    </w:rPr>
  </w:style>
  <w:style w:type="character" w:customStyle="1" w:styleId="Domylnaczcionkaakapitu2">
    <w:name w:val="Domyślna czcionka akapitu2"/>
    <w:rsid w:val="00A0537E"/>
  </w:style>
  <w:style w:type="character" w:customStyle="1" w:styleId="WW8Num7z2">
    <w:name w:val="WW8Num7z2"/>
    <w:rsid w:val="00A0537E"/>
    <w:rPr>
      <w:rFonts w:ascii="Wingdings" w:hAnsi="Wingdings"/>
    </w:rPr>
  </w:style>
  <w:style w:type="character" w:customStyle="1" w:styleId="WW8Num7z3">
    <w:name w:val="WW8Num7z3"/>
    <w:rsid w:val="00A0537E"/>
    <w:rPr>
      <w:rFonts w:ascii="Symbol" w:hAnsi="Symbol"/>
    </w:rPr>
  </w:style>
  <w:style w:type="character" w:customStyle="1" w:styleId="WW8Num10z2">
    <w:name w:val="WW8Num10z2"/>
    <w:rsid w:val="00A0537E"/>
    <w:rPr>
      <w:rFonts w:ascii="Wingdings" w:hAnsi="Wingdings"/>
    </w:rPr>
  </w:style>
  <w:style w:type="character" w:customStyle="1" w:styleId="WW8Num13z2">
    <w:name w:val="WW8Num13z2"/>
    <w:rsid w:val="00A0537E"/>
    <w:rPr>
      <w:rFonts w:ascii="Wingdings" w:hAnsi="Wingdings"/>
    </w:rPr>
  </w:style>
  <w:style w:type="character" w:customStyle="1" w:styleId="WW8Num13z3">
    <w:name w:val="WW8Num13z3"/>
    <w:rsid w:val="00A0537E"/>
    <w:rPr>
      <w:rFonts w:ascii="Symbol" w:hAnsi="Symbol"/>
    </w:rPr>
  </w:style>
  <w:style w:type="character" w:customStyle="1" w:styleId="WW8Num17z2">
    <w:name w:val="WW8Num17z2"/>
    <w:rsid w:val="00A0537E"/>
    <w:rPr>
      <w:rFonts w:ascii="Wingdings" w:hAnsi="Wingdings"/>
    </w:rPr>
  </w:style>
  <w:style w:type="character" w:customStyle="1" w:styleId="WW8Num18z2">
    <w:name w:val="WW8Num18z2"/>
    <w:rsid w:val="00A0537E"/>
    <w:rPr>
      <w:rFonts w:ascii="Wingdings" w:hAnsi="Wingdings"/>
    </w:rPr>
  </w:style>
  <w:style w:type="character" w:customStyle="1" w:styleId="WW8Num18z4">
    <w:name w:val="WW8Num18z4"/>
    <w:rsid w:val="00A0537E"/>
    <w:rPr>
      <w:rFonts w:ascii="Courier New" w:hAnsi="Courier New"/>
    </w:rPr>
  </w:style>
  <w:style w:type="character" w:customStyle="1" w:styleId="WW8Num20z2">
    <w:name w:val="WW8Num20z2"/>
    <w:rsid w:val="00A0537E"/>
    <w:rPr>
      <w:rFonts w:ascii="Wingdings" w:hAnsi="Wingdings"/>
    </w:rPr>
  </w:style>
  <w:style w:type="character" w:customStyle="1" w:styleId="WW8Num25z2">
    <w:name w:val="WW8Num25z2"/>
    <w:rsid w:val="00A0537E"/>
    <w:rPr>
      <w:rFonts w:ascii="Wingdings" w:hAnsi="Wingdings"/>
    </w:rPr>
  </w:style>
  <w:style w:type="character" w:customStyle="1" w:styleId="WW8Num30z1">
    <w:name w:val="WW8Num30z1"/>
    <w:rsid w:val="00A0537E"/>
    <w:rPr>
      <w:rFonts w:ascii="Courier New" w:hAnsi="Courier New"/>
    </w:rPr>
  </w:style>
  <w:style w:type="character" w:customStyle="1" w:styleId="WW8Num30z2">
    <w:name w:val="WW8Num30z2"/>
    <w:rsid w:val="00A0537E"/>
    <w:rPr>
      <w:rFonts w:ascii="Wingdings" w:hAnsi="Wingdings"/>
    </w:rPr>
  </w:style>
  <w:style w:type="character" w:customStyle="1" w:styleId="WW8Num31z1">
    <w:name w:val="WW8Num31z1"/>
    <w:rsid w:val="00A0537E"/>
    <w:rPr>
      <w:b/>
    </w:rPr>
  </w:style>
  <w:style w:type="character" w:customStyle="1" w:styleId="WW8Num34z2">
    <w:name w:val="WW8Num34z2"/>
    <w:rsid w:val="00A0537E"/>
    <w:rPr>
      <w:rFonts w:ascii="Wingdings" w:hAnsi="Wingdings"/>
    </w:rPr>
  </w:style>
  <w:style w:type="character" w:customStyle="1" w:styleId="WW8Num34z4">
    <w:name w:val="WW8Num34z4"/>
    <w:rsid w:val="00A0537E"/>
    <w:rPr>
      <w:rFonts w:ascii="Courier New" w:hAnsi="Courier New"/>
    </w:rPr>
  </w:style>
  <w:style w:type="character" w:customStyle="1" w:styleId="WW8Num35z2">
    <w:name w:val="WW8Num35z2"/>
    <w:rsid w:val="00A0537E"/>
    <w:rPr>
      <w:rFonts w:ascii="Wingdings" w:hAnsi="Wingdings"/>
    </w:rPr>
  </w:style>
  <w:style w:type="character" w:customStyle="1" w:styleId="WW8Num37z1">
    <w:name w:val="WW8Num37z1"/>
    <w:rsid w:val="00A0537E"/>
    <w:rPr>
      <w:rFonts w:ascii="Courier New" w:hAnsi="Courier New"/>
    </w:rPr>
  </w:style>
  <w:style w:type="character" w:customStyle="1" w:styleId="WW8Num37z2">
    <w:name w:val="WW8Num37z2"/>
    <w:rsid w:val="00A0537E"/>
    <w:rPr>
      <w:rFonts w:ascii="Wingdings" w:hAnsi="Wingdings"/>
    </w:rPr>
  </w:style>
  <w:style w:type="character" w:customStyle="1" w:styleId="WW8Num45z2">
    <w:name w:val="WW8Num45z2"/>
    <w:rsid w:val="00A0537E"/>
    <w:rPr>
      <w:rFonts w:ascii="Wingdings" w:hAnsi="Wingdings"/>
    </w:rPr>
  </w:style>
  <w:style w:type="character" w:customStyle="1" w:styleId="WW8Num49z2">
    <w:name w:val="WW8Num49z2"/>
    <w:rsid w:val="00A0537E"/>
    <w:rPr>
      <w:rFonts w:ascii="Wingdings" w:hAnsi="Wingdings"/>
    </w:rPr>
  </w:style>
  <w:style w:type="character" w:customStyle="1" w:styleId="WW8Num60z4">
    <w:name w:val="WW8Num60z4"/>
    <w:rsid w:val="00A0537E"/>
    <w:rPr>
      <w:rFonts w:ascii="Courier New" w:hAnsi="Courier New"/>
    </w:rPr>
  </w:style>
  <w:style w:type="character" w:customStyle="1" w:styleId="WW8Num60z5">
    <w:name w:val="WW8Num60z5"/>
    <w:rsid w:val="00A0537E"/>
    <w:rPr>
      <w:rFonts w:ascii="Wingdings" w:hAnsi="Wingdings"/>
    </w:rPr>
  </w:style>
  <w:style w:type="character" w:customStyle="1" w:styleId="WW8Num63z1">
    <w:name w:val="WW8Num63z1"/>
    <w:rsid w:val="00A0537E"/>
    <w:rPr>
      <w:b/>
    </w:rPr>
  </w:style>
  <w:style w:type="character" w:customStyle="1" w:styleId="WW8Num64z2">
    <w:name w:val="WW8Num64z2"/>
    <w:rsid w:val="00A0537E"/>
    <w:rPr>
      <w:rFonts w:ascii="Wingdings" w:hAnsi="Wingdings"/>
    </w:rPr>
  </w:style>
  <w:style w:type="character" w:customStyle="1" w:styleId="WW8Num65z4">
    <w:name w:val="WW8Num65z4"/>
    <w:rsid w:val="00A0537E"/>
    <w:rPr>
      <w:rFonts w:ascii="Courier New" w:hAnsi="Courier New"/>
    </w:rPr>
  </w:style>
  <w:style w:type="character" w:customStyle="1" w:styleId="WW8Num65z5">
    <w:name w:val="WW8Num65z5"/>
    <w:rsid w:val="00A0537E"/>
    <w:rPr>
      <w:rFonts w:ascii="Wingdings" w:hAnsi="Wingdings"/>
    </w:rPr>
  </w:style>
  <w:style w:type="character" w:customStyle="1" w:styleId="WW8NumSt3z0">
    <w:name w:val="WW8NumSt3z0"/>
    <w:rsid w:val="00A0537E"/>
    <w:rPr>
      <w:rFonts w:ascii="Symbol" w:hAnsi="Symbol"/>
    </w:rPr>
  </w:style>
  <w:style w:type="character" w:customStyle="1" w:styleId="WW8NumSt4z0">
    <w:name w:val="WW8NumSt4z0"/>
    <w:rsid w:val="00A0537E"/>
    <w:rPr>
      <w:rFonts w:ascii="Symbol" w:hAnsi="Symbol"/>
    </w:rPr>
  </w:style>
  <w:style w:type="character" w:customStyle="1" w:styleId="WW8NumSt4z1">
    <w:name w:val="WW8NumSt4z1"/>
    <w:rsid w:val="00A0537E"/>
    <w:rPr>
      <w:rFonts w:ascii="Courier New" w:hAnsi="Courier New"/>
    </w:rPr>
  </w:style>
  <w:style w:type="character" w:customStyle="1" w:styleId="WW8NumSt4z2">
    <w:name w:val="WW8NumSt4z2"/>
    <w:rsid w:val="00A0537E"/>
    <w:rPr>
      <w:rFonts w:ascii="Wingdings" w:hAnsi="Wingdings"/>
    </w:rPr>
  </w:style>
  <w:style w:type="character" w:customStyle="1" w:styleId="Znakiprzypiswkocowych">
    <w:name w:val="Znaki przypisów końcowych"/>
    <w:rsid w:val="00A0537E"/>
    <w:rPr>
      <w:rFonts w:cs="Times New Roman"/>
      <w:vertAlign w:val="superscript"/>
    </w:rPr>
  </w:style>
  <w:style w:type="character" w:customStyle="1" w:styleId="Odwoaniedokomentarza1">
    <w:name w:val="Odwołanie do komentarza1"/>
    <w:rsid w:val="00A0537E"/>
    <w:rPr>
      <w:rFonts w:cs="Times New Roman"/>
      <w:sz w:val="16"/>
      <w:szCs w:val="16"/>
    </w:rPr>
  </w:style>
  <w:style w:type="character" w:customStyle="1" w:styleId="ZnakZnak">
    <w:name w:val="Znak Znak"/>
    <w:rsid w:val="00A0537E"/>
    <w:rPr>
      <w:rFonts w:ascii="Cambria" w:hAnsi="Cambria" w:cs="Cambria"/>
      <w:sz w:val="24"/>
      <w:szCs w:val="24"/>
    </w:rPr>
  </w:style>
  <w:style w:type="character" w:customStyle="1" w:styleId="Odwoanieprzypisukocowego1">
    <w:name w:val="Odwołanie przypisu końcowego1"/>
    <w:rsid w:val="00A0537E"/>
    <w:rPr>
      <w:vertAlign w:val="superscript"/>
    </w:rPr>
  </w:style>
  <w:style w:type="character" w:customStyle="1" w:styleId="Znakinumeracji">
    <w:name w:val="Znaki numeracji"/>
    <w:rsid w:val="00A0537E"/>
  </w:style>
  <w:style w:type="paragraph" w:customStyle="1" w:styleId="Nagwek30">
    <w:name w:val="Nagłówek3"/>
    <w:basedOn w:val="Normalny"/>
    <w:next w:val="Tekstpodstawowy"/>
    <w:rsid w:val="00A0537E"/>
    <w:pPr>
      <w:keepNext/>
      <w:spacing w:before="240" w:after="120"/>
    </w:pPr>
    <w:rPr>
      <w:rFonts w:ascii="Arial" w:eastAsia="SimSun" w:hAnsi="Arial" w:cs="Mangal"/>
      <w:sz w:val="28"/>
      <w:szCs w:val="28"/>
    </w:rPr>
  </w:style>
  <w:style w:type="paragraph" w:customStyle="1" w:styleId="Podpis3">
    <w:name w:val="Podpis3"/>
    <w:basedOn w:val="Normalny"/>
    <w:rsid w:val="00A0537E"/>
    <w:pPr>
      <w:suppressLineNumbers/>
      <w:spacing w:before="120" w:after="120"/>
    </w:pPr>
    <w:rPr>
      <w:rFonts w:cs="Mangal"/>
      <w:i/>
      <w:iCs/>
    </w:rPr>
  </w:style>
  <w:style w:type="paragraph" w:customStyle="1" w:styleId="ZnakZnakZnakZnakZnakZnakZnakZnakZnakZnakZnakZnakZnakZnakZnakZnakZnakZnak">
    <w:name w:val="Znak Znak Znak Znak Znak Znak Znak Znak Znak Znak Znak Znak Znak Znak Znak Znak Znak Znak"/>
    <w:basedOn w:val="Normalny"/>
    <w:rsid w:val="00A0537E"/>
    <w:rPr>
      <w:rFonts w:ascii="Arial" w:hAnsi="Arial" w:cs="Arial"/>
    </w:rPr>
  </w:style>
  <w:style w:type="paragraph" w:customStyle="1" w:styleId="ZnakZnakZnakZnakZnakZnakZnakZnak1ZnakZnakZnakZnakZnakZnakZnakZnakZnakZnakZnakZnakZnakZnakZnakZnakZnakZnakZnakZnak0">
    <w:name w:val="Znak Znak Znak Znak Znak Znak Znak Znak1 Znak Znak Znak Znak Znak Znak Znak Znak Znak Znak Znak Znak Znak Znak Znak Znak Znak Znak Znak Znak"/>
    <w:basedOn w:val="Normalny"/>
    <w:rsid w:val="00A0537E"/>
    <w:rPr>
      <w:rFonts w:ascii="Arial" w:hAnsi="Arial" w:cs="Arial"/>
    </w:rPr>
  </w:style>
  <w:style w:type="paragraph" w:customStyle="1" w:styleId="ZnakZnakZnakZnakZnakZnakZnak0">
    <w:name w:val="Znak Znak Znak Znak Znak Znak Znak"/>
    <w:basedOn w:val="Normalny"/>
    <w:rsid w:val="00A0537E"/>
    <w:rPr>
      <w:rFonts w:ascii="Arial" w:hAnsi="Arial" w:cs="Arial"/>
    </w:rPr>
  </w:style>
  <w:style w:type="paragraph" w:customStyle="1" w:styleId="Znak0">
    <w:name w:val="Znak"/>
    <w:basedOn w:val="Normalny"/>
    <w:rsid w:val="00A0537E"/>
    <w:rPr>
      <w:rFonts w:ascii="Arial" w:hAnsi="Arial" w:cs="Arial"/>
    </w:rPr>
  </w:style>
  <w:style w:type="paragraph" w:customStyle="1" w:styleId="ZnakZnakZnakZnakZnakZnakZnakZnakZnakZnakZnakZnakZnakZnakZnakZnak0">
    <w:name w:val="Znak Znak Znak Znak Znak Znak Znak Znak Znak Znak Znak Znak Znak Znak Znak Znak"/>
    <w:basedOn w:val="Normalny"/>
    <w:rsid w:val="00A0537E"/>
    <w:rPr>
      <w:rFonts w:ascii="Arial" w:hAnsi="Arial" w:cs="Arial"/>
    </w:rPr>
  </w:style>
  <w:style w:type="paragraph" w:customStyle="1" w:styleId="ZnakZnakZnakZnakZnakZnak0">
    <w:name w:val="Znak Znak Znak Znak Znak Znak"/>
    <w:basedOn w:val="Normalny"/>
    <w:rsid w:val="00A0537E"/>
    <w:rPr>
      <w:rFonts w:ascii="Arial" w:hAnsi="Arial" w:cs="Arial"/>
    </w:rPr>
  </w:style>
  <w:style w:type="paragraph" w:customStyle="1" w:styleId="ZnakZnakZnakZnakZnakZnak10">
    <w:name w:val="Znak Znak Znak Znak Znak Znak1"/>
    <w:basedOn w:val="Normalny"/>
    <w:rsid w:val="00A0537E"/>
    <w:rPr>
      <w:rFonts w:ascii="Arial" w:hAnsi="Arial" w:cs="Arial"/>
    </w:rPr>
  </w:style>
  <w:style w:type="paragraph" w:customStyle="1" w:styleId="NormalWeb1">
    <w:name w:val="Normal (Web)1"/>
    <w:basedOn w:val="Normalny"/>
    <w:rsid w:val="00A0537E"/>
    <w:pPr>
      <w:overflowPunct w:val="0"/>
      <w:autoSpaceDE w:val="0"/>
      <w:spacing w:before="100" w:after="100"/>
      <w:textAlignment w:val="baseline"/>
    </w:pPr>
  </w:style>
  <w:style w:type="paragraph" w:customStyle="1" w:styleId="Tekstpodstawowy33">
    <w:name w:val="Tekst podstawowy 33"/>
    <w:basedOn w:val="Normalny"/>
    <w:rsid w:val="00A0537E"/>
    <w:pPr>
      <w:overflowPunct w:val="0"/>
      <w:autoSpaceDE w:val="0"/>
      <w:jc w:val="both"/>
      <w:textAlignment w:val="baseline"/>
    </w:pPr>
    <w:rPr>
      <w:b/>
      <w:bCs/>
      <w:i/>
      <w:iCs/>
    </w:rPr>
  </w:style>
  <w:style w:type="paragraph" w:customStyle="1" w:styleId="BodyTextIndent23">
    <w:name w:val="Body Text Indent 23"/>
    <w:basedOn w:val="Normalny"/>
    <w:rsid w:val="00A0537E"/>
    <w:pPr>
      <w:widowControl w:val="0"/>
      <w:overflowPunct w:val="0"/>
      <w:autoSpaceDE w:val="0"/>
      <w:ind w:left="567" w:hanging="567"/>
      <w:jc w:val="both"/>
      <w:textAlignment w:val="baseline"/>
    </w:pPr>
    <w:rPr>
      <w:sz w:val="26"/>
      <w:szCs w:val="26"/>
    </w:rPr>
  </w:style>
  <w:style w:type="paragraph" w:customStyle="1" w:styleId="Lista23">
    <w:name w:val="Lista 23"/>
    <w:basedOn w:val="Normalny"/>
    <w:rsid w:val="00A0537E"/>
    <w:pPr>
      <w:widowControl w:val="0"/>
      <w:overflowPunct w:val="0"/>
      <w:autoSpaceDE w:val="0"/>
      <w:ind w:left="566" w:hanging="283"/>
      <w:textAlignment w:val="baseline"/>
    </w:pPr>
    <w:rPr>
      <w:sz w:val="26"/>
      <w:szCs w:val="26"/>
    </w:rPr>
  </w:style>
  <w:style w:type="paragraph" w:customStyle="1" w:styleId="Listapunktowana3">
    <w:name w:val="Lista punktowana3"/>
    <w:basedOn w:val="Normalny"/>
    <w:rsid w:val="00A0537E"/>
    <w:pPr>
      <w:widowControl w:val="0"/>
      <w:overflowPunct w:val="0"/>
      <w:autoSpaceDE w:val="0"/>
      <w:ind w:left="283" w:hanging="283"/>
      <w:textAlignment w:val="baseline"/>
    </w:pPr>
    <w:rPr>
      <w:sz w:val="26"/>
      <w:szCs w:val="26"/>
    </w:rPr>
  </w:style>
  <w:style w:type="paragraph" w:customStyle="1" w:styleId="Listapunktowana23">
    <w:name w:val="Lista punktowana 23"/>
    <w:basedOn w:val="Normalny"/>
    <w:rsid w:val="00A0537E"/>
    <w:pPr>
      <w:widowControl w:val="0"/>
      <w:overflowPunct w:val="0"/>
      <w:autoSpaceDE w:val="0"/>
      <w:ind w:left="566" w:hanging="283"/>
      <w:textAlignment w:val="baseline"/>
    </w:pPr>
    <w:rPr>
      <w:sz w:val="26"/>
      <w:szCs w:val="26"/>
    </w:rPr>
  </w:style>
  <w:style w:type="paragraph" w:customStyle="1" w:styleId="Lista-kontynuacja3">
    <w:name w:val="Lista - kontynuacja3"/>
    <w:basedOn w:val="Normalny"/>
    <w:rsid w:val="00A0537E"/>
    <w:pPr>
      <w:widowControl w:val="0"/>
      <w:overflowPunct w:val="0"/>
      <w:autoSpaceDE w:val="0"/>
      <w:spacing w:after="120"/>
      <w:ind w:left="283"/>
      <w:textAlignment w:val="baseline"/>
    </w:pPr>
    <w:rPr>
      <w:sz w:val="26"/>
      <w:szCs w:val="26"/>
    </w:rPr>
  </w:style>
  <w:style w:type="paragraph" w:customStyle="1" w:styleId="BodyTextIndent32">
    <w:name w:val="Body Text Indent 32"/>
    <w:basedOn w:val="Normalny"/>
    <w:rsid w:val="00A0537E"/>
    <w:pPr>
      <w:overflowPunct w:val="0"/>
      <w:autoSpaceDE w:val="0"/>
      <w:ind w:left="1985" w:hanging="1985"/>
      <w:textAlignment w:val="baseline"/>
    </w:pPr>
  </w:style>
  <w:style w:type="paragraph" w:customStyle="1" w:styleId="BodyText32">
    <w:name w:val="Body Text 32"/>
    <w:basedOn w:val="Normalny"/>
    <w:rsid w:val="00A0537E"/>
    <w:pPr>
      <w:overflowPunct w:val="0"/>
      <w:autoSpaceDE w:val="0"/>
      <w:jc w:val="both"/>
      <w:textAlignment w:val="baseline"/>
    </w:pPr>
    <w:rPr>
      <w:b/>
      <w:bCs/>
      <w:i/>
      <w:iCs/>
    </w:rPr>
  </w:style>
  <w:style w:type="paragraph" w:customStyle="1" w:styleId="Tekstkomentarza3">
    <w:name w:val="Tekst komentarza3"/>
    <w:basedOn w:val="Normalny"/>
    <w:rsid w:val="00A0537E"/>
    <w:pPr>
      <w:widowControl w:val="0"/>
      <w:overflowPunct w:val="0"/>
      <w:autoSpaceDE w:val="0"/>
      <w:textAlignment w:val="baseline"/>
    </w:pPr>
    <w:rPr>
      <w:sz w:val="20"/>
      <w:szCs w:val="20"/>
    </w:rPr>
  </w:style>
  <w:style w:type="paragraph" w:customStyle="1" w:styleId="Tekstpodstawowywcity23">
    <w:name w:val="Tekst podstawowy wcięty 23"/>
    <w:basedOn w:val="Normalny"/>
    <w:rsid w:val="00A0537E"/>
    <w:pPr>
      <w:widowControl w:val="0"/>
      <w:overflowPunct w:val="0"/>
      <w:autoSpaceDE w:val="0"/>
      <w:ind w:left="567" w:hanging="567"/>
      <w:jc w:val="both"/>
      <w:textAlignment w:val="baseline"/>
    </w:pPr>
    <w:rPr>
      <w:sz w:val="26"/>
      <w:szCs w:val="26"/>
    </w:rPr>
  </w:style>
  <w:style w:type="paragraph" w:customStyle="1" w:styleId="Tekstpodstawowywcity34">
    <w:name w:val="Tekst podstawowy wcięty 34"/>
    <w:basedOn w:val="Normalny"/>
    <w:rsid w:val="00A0537E"/>
    <w:pPr>
      <w:overflowPunct w:val="0"/>
      <w:autoSpaceDE w:val="0"/>
      <w:ind w:left="1985" w:hanging="1985"/>
      <w:textAlignment w:val="baseline"/>
    </w:pPr>
  </w:style>
  <w:style w:type="paragraph" w:customStyle="1" w:styleId="Zwykytekst3">
    <w:name w:val="Zwykły tekst3"/>
    <w:basedOn w:val="Normalny"/>
    <w:rsid w:val="00A0537E"/>
    <w:rPr>
      <w:rFonts w:ascii="Courier New" w:hAnsi="Courier New" w:cs="Courier New"/>
      <w:sz w:val="20"/>
      <w:szCs w:val="20"/>
    </w:rPr>
  </w:style>
  <w:style w:type="paragraph" w:customStyle="1" w:styleId="ZnakZnakZnakZnakZnakZnakZnakZnakZnakZnakZnakZnak0">
    <w:name w:val="Znak Znak Znak Znak Znak Znak Znak Znak Znak Znak Znak Znak"/>
    <w:basedOn w:val="Normalny"/>
    <w:rsid w:val="00A0537E"/>
    <w:rPr>
      <w:rFonts w:ascii="Arial" w:hAnsi="Arial" w:cs="Arial"/>
    </w:rPr>
  </w:style>
  <w:style w:type="paragraph" w:customStyle="1" w:styleId="ZnakZnakZnak1ZnakZnakZnakZnak0">
    <w:name w:val="Znak Znak Znak1 Znak Znak Znak Znak"/>
    <w:basedOn w:val="Normalny"/>
    <w:rsid w:val="00A0537E"/>
    <w:rPr>
      <w:rFonts w:ascii="Arial" w:hAnsi="Arial" w:cs="Arial"/>
      <w:sz w:val="20"/>
      <w:szCs w:val="20"/>
    </w:rPr>
  </w:style>
  <w:style w:type="paragraph" w:customStyle="1" w:styleId="ZnakZnakZnakZnakZnakZnakZnakZnakZnakZnak0">
    <w:name w:val="Znak Znak Znak Znak Znak Znak Znak Znak Znak Znak"/>
    <w:basedOn w:val="Normalny"/>
    <w:rsid w:val="00A0537E"/>
    <w:rPr>
      <w:rFonts w:ascii="Arial" w:hAnsi="Arial" w:cs="Arial"/>
    </w:rPr>
  </w:style>
  <w:style w:type="paragraph" w:customStyle="1" w:styleId="Nagwek20">
    <w:name w:val="Nagłówek2"/>
    <w:basedOn w:val="Normalny"/>
    <w:next w:val="Tekstpodstawowy"/>
    <w:rsid w:val="00A0537E"/>
    <w:pPr>
      <w:keepNext/>
      <w:spacing w:before="240" w:after="120"/>
    </w:pPr>
    <w:rPr>
      <w:rFonts w:ascii="Arial" w:eastAsia="MS Mincho" w:hAnsi="Arial" w:cs="Arial"/>
      <w:sz w:val="28"/>
      <w:szCs w:val="28"/>
    </w:rPr>
  </w:style>
  <w:style w:type="paragraph" w:customStyle="1" w:styleId="Podpis2">
    <w:name w:val="Podpis2"/>
    <w:basedOn w:val="Normalny"/>
    <w:rsid w:val="00A0537E"/>
    <w:pPr>
      <w:suppressLineNumbers/>
      <w:spacing w:before="120" w:after="120"/>
    </w:pPr>
    <w:rPr>
      <w:i/>
      <w:iCs/>
    </w:rPr>
  </w:style>
  <w:style w:type="paragraph" w:customStyle="1" w:styleId="WW-Domylnie1">
    <w:name w:val="WW-Domyślnie1"/>
    <w:rsid w:val="00A0537E"/>
    <w:pPr>
      <w:widowControl w:val="0"/>
      <w:suppressAutoHyphens/>
      <w:overflowPunct w:val="0"/>
      <w:autoSpaceDE w:val="0"/>
      <w:textAlignment w:val="baseline"/>
    </w:pPr>
    <w:rPr>
      <w:rFonts w:eastAsia="Arial"/>
      <w:sz w:val="26"/>
      <w:szCs w:val="26"/>
      <w:lang w:eastAsia="ar-SA"/>
    </w:rPr>
  </w:style>
  <w:style w:type="paragraph" w:customStyle="1" w:styleId="Tekstpodstawowy320">
    <w:name w:val="Tekst podstawowy 32"/>
    <w:basedOn w:val="Normalny"/>
    <w:rsid w:val="00A0537E"/>
    <w:pPr>
      <w:spacing w:after="120"/>
    </w:pPr>
    <w:rPr>
      <w:sz w:val="16"/>
      <w:szCs w:val="16"/>
    </w:rPr>
  </w:style>
  <w:style w:type="paragraph" w:customStyle="1" w:styleId="Lista22">
    <w:name w:val="Lista 22"/>
    <w:basedOn w:val="Normalny"/>
    <w:rsid w:val="00A0537E"/>
    <w:pPr>
      <w:widowControl w:val="0"/>
      <w:overflowPunct w:val="0"/>
      <w:autoSpaceDE w:val="0"/>
      <w:ind w:left="566" w:hanging="283"/>
      <w:textAlignment w:val="baseline"/>
    </w:pPr>
    <w:rPr>
      <w:sz w:val="26"/>
      <w:szCs w:val="26"/>
    </w:rPr>
  </w:style>
  <w:style w:type="paragraph" w:customStyle="1" w:styleId="Listapunktowana2">
    <w:name w:val="Lista punktowana2"/>
    <w:basedOn w:val="Normalny"/>
    <w:rsid w:val="00A0537E"/>
    <w:pPr>
      <w:widowControl w:val="0"/>
      <w:overflowPunct w:val="0"/>
      <w:autoSpaceDE w:val="0"/>
      <w:ind w:left="283" w:hanging="283"/>
      <w:textAlignment w:val="baseline"/>
    </w:pPr>
    <w:rPr>
      <w:sz w:val="26"/>
      <w:szCs w:val="26"/>
    </w:rPr>
  </w:style>
  <w:style w:type="paragraph" w:customStyle="1" w:styleId="Listapunktowana22">
    <w:name w:val="Lista punktowana 22"/>
    <w:basedOn w:val="Normalny"/>
    <w:rsid w:val="00A0537E"/>
    <w:pPr>
      <w:widowControl w:val="0"/>
      <w:overflowPunct w:val="0"/>
      <w:autoSpaceDE w:val="0"/>
      <w:ind w:left="566" w:hanging="283"/>
      <w:textAlignment w:val="baseline"/>
    </w:pPr>
    <w:rPr>
      <w:sz w:val="26"/>
      <w:szCs w:val="26"/>
    </w:rPr>
  </w:style>
  <w:style w:type="paragraph" w:customStyle="1" w:styleId="Lista-kontynuacja2">
    <w:name w:val="Lista - kontynuacja2"/>
    <w:basedOn w:val="Normalny"/>
    <w:rsid w:val="00A0537E"/>
    <w:pPr>
      <w:widowControl w:val="0"/>
      <w:overflowPunct w:val="0"/>
      <w:autoSpaceDE w:val="0"/>
      <w:spacing w:after="120"/>
      <w:ind w:left="283"/>
      <w:textAlignment w:val="baseline"/>
    </w:pPr>
    <w:rPr>
      <w:sz w:val="26"/>
      <w:szCs w:val="26"/>
    </w:rPr>
  </w:style>
  <w:style w:type="paragraph" w:customStyle="1" w:styleId="Tekstpodstawowywcity22">
    <w:name w:val="Tekst podstawowy wcięty 22"/>
    <w:basedOn w:val="Normalny"/>
    <w:rsid w:val="00A0537E"/>
    <w:pPr>
      <w:widowControl w:val="0"/>
      <w:overflowPunct w:val="0"/>
      <w:autoSpaceDE w:val="0"/>
      <w:spacing w:after="120" w:line="480" w:lineRule="auto"/>
      <w:ind w:left="283"/>
      <w:textAlignment w:val="baseline"/>
    </w:pPr>
    <w:rPr>
      <w:sz w:val="26"/>
      <w:szCs w:val="26"/>
    </w:rPr>
  </w:style>
  <w:style w:type="paragraph" w:customStyle="1" w:styleId="Tekstpodstawowywcity33">
    <w:name w:val="Tekst podstawowy wcięty 33"/>
    <w:basedOn w:val="Normalny"/>
    <w:rsid w:val="00A0537E"/>
    <w:pPr>
      <w:widowControl w:val="0"/>
      <w:tabs>
        <w:tab w:val="left" w:pos="720"/>
      </w:tabs>
      <w:overflowPunct w:val="0"/>
      <w:autoSpaceDE w:val="0"/>
      <w:ind w:left="360"/>
      <w:textAlignment w:val="baseline"/>
    </w:pPr>
  </w:style>
  <w:style w:type="paragraph" w:customStyle="1" w:styleId="Zwykytekst2">
    <w:name w:val="Zwykły tekst2"/>
    <w:basedOn w:val="Normalny"/>
    <w:rsid w:val="00A0537E"/>
    <w:rPr>
      <w:rFonts w:ascii="Courier New" w:hAnsi="Courier New" w:cs="Courier New"/>
      <w:sz w:val="20"/>
      <w:szCs w:val="20"/>
    </w:rPr>
  </w:style>
  <w:style w:type="paragraph" w:customStyle="1" w:styleId="WW-Domylnie11">
    <w:name w:val="WW-Domyślnie11"/>
    <w:rsid w:val="00A0537E"/>
    <w:pPr>
      <w:widowControl w:val="0"/>
      <w:suppressAutoHyphens/>
      <w:overflowPunct w:val="0"/>
      <w:autoSpaceDE w:val="0"/>
      <w:textAlignment w:val="baseline"/>
    </w:pPr>
    <w:rPr>
      <w:rFonts w:eastAsia="Arial"/>
      <w:sz w:val="26"/>
      <w:szCs w:val="26"/>
      <w:lang w:eastAsia="ar-SA"/>
    </w:rPr>
  </w:style>
  <w:style w:type="paragraph" w:customStyle="1" w:styleId="CharCharChar1ZnakZnakZnak1Znak">
    <w:name w:val="Char Char Char1 Znak Znak Znak1 Znak"/>
    <w:aliases w:val="Char Char Char1 Znak Znak Znak Znak Znak Znak Znak"/>
    <w:basedOn w:val="Normalny"/>
    <w:rsid w:val="00A0537E"/>
    <w:pPr>
      <w:spacing w:after="160" w:line="240" w:lineRule="exact"/>
    </w:pPr>
    <w:rPr>
      <w:rFonts w:ascii="Tahoma" w:hAnsi="Tahoma" w:cs="Tahoma"/>
      <w:sz w:val="20"/>
      <w:szCs w:val="20"/>
      <w:lang w:val="en-US"/>
    </w:rPr>
  </w:style>
  <w:style w:type="paragraph" w:customStyle="1" w:styleId="ZnakZnakZnakZnakZnakZnakZnakZnakZnakZnakZnakZnakZnakZnakZnak">
    <w:name w:val="Znak Znak Znak Znak Znak Znak Znak Znak Znak Znak Znak Znak Znak Znak Znak"/>
    <w:basedOn w:val="Normalny"/>
    <w:rsid w:val="00A0537E"/>
    <w:rPr>
      <w:rFonts w:ascii="Arial" w:hAnsi="Arial" w:cs="Arial"/>
    </w:rPr>
  </w:style>
  <w:style w:type="paragraph" w:customStyle="1" w:styleId="ZnakZnakZnakZnakZnakZnakZnakZnakZnakZnakZnakZnak1ZnakZnakZnakZnakZnakZnakZnakZnakZnakZnakZnakZnakZnakZnakZnak">
    <w:name w:val="Znak Znak Znak Znak Znak Znak Znak Znak Znak Znak Znak Znak1 Znak Znak Znak Znak Znak Znak Znak Znak Znak Znak Znak Znak Znak Znak Znak"/>
    <w:basedOn w:val="Normalny"/>
    <w:rsid w:val="00A0537E"/>
    <w:rPr>
      <w:rFonts w:ascii="Arial" w:hAnsi="Arial" w:cs="Arial"/>
    </w:rPr>
  </w:style>
  <w:style w:type="paragraph" w:styleId="NormalnyWeb">
    <w:name w:val="Normal (Web)"/>
    <w:basedOn w:val="Normalny"/>
    <w:rsid w:val="00A0537E"/>
    <w:pPr>
      <w:overflowPunct w:val="0"/>
      <w:autoSpaceDE w:val="0"/>
      <w:spacing w:before="100" w:after="100"/>
      <w:textAlignment w:val="baseline"/>
    </w:pPr>
  </w:style>
  <w:style w:type="paragraph" w:customStyle="1" w:styleId="ZnakZnakZnakZnakZnakZnak2">
    <w:name w:val="Znak Znak Znak Znak Znak Znak2"/>
    <w:basedOn w:val="Normalny"/>
    <w:rsid w:val="00A0537E"/>
    <w:rPr>
      <w:rFonts w:ascii="Arial" w:hAnsi="Arial" w:cs="Arial"/>
    </w:rPr>
  </w:style>
  <w:style w:type="paragraph" w:customStyle="1" w:styleId="Akapitzlist1">
    <w:name w:val="Akapit z listą1"/>
    <w:basedOn w:val="Normalny"/>
    <w:rsid w:val="00A0537E"/>
    <w:pPr>
      <w:spacing w:after="200" w:line="276" w:lineRule="auto"/>
      <w:ind w:left="720"/>
    </w:pPr>
    <w:rPr>
      <w:rFonts w:ascii="Calibri" w:hAnsi="Calibri"/>
      <w:sz w:val="22"/>
      <w:szCs w:val="22"/>
    </w:rPr>
  </w:style>
  <w:style w:type="paragraph" w:customStyle="1" w:styleId="Zawartoramki">
    <w:name w:val="Zawartość ramki"/>
    <w:basedOn w:val="Tekstpodstawowy"/>
    <w:rsid w:val="00A0537E"/>
    <w:rPr>
      <w:szCs w:val="26"/>
    </w:rPr>
  </w:style>
  <w:style w:type="table" w:styleId="Tabela-Siatka">
    <w:name w:val="Table Grid"/>
    <w:basedOn w:val="Standardowy"/>
    <w:uiPriority w:val="99"/>
    <w:rsid w:val="006D6F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
    <w:name w:val="Znak Znak Znak Znak Znak"/>
    <w:basedOn w:val="Normalny"/>
    <w:rsid w:val="00F5280A"/>
    <w:pPr>
      <w:suppressAutoHyphens w:val="0"/>
    </w:pPr>
    <w:rPr>
      <w:rFonts w:ascii="Arial" w:hAnsi="Arial" w:cs="Arial"/>
      <w:lang w:eastAsia="pl-PL"/>
    </w:rPr>
  </w:style>
  <w:style w:type="paragraph" w:customStyle="1" w:styleId="Standard0">
    <w:name w:val="Standard"/>
    <w:uiPriority w:val="99"/>
    <w:rsid w:val="00972E8B"/>
    <w:pPr>
      <w:widowControl w:val="0"/>
      <w:suppressAutoHyphens/>
      <w:autoSpaceDN w:val="0"/>
      <w:textAlignment w:val="baseline"/>
    </w:pPr>
    <w:rPr>
      <w:rFonts w:eastAsia="Lucida Sans Unicode" w:cs="Mangal"/>
      <w:kern w:val="3"/>
      <w:sz w:val="24"/>
      <w:szCs w:val="24"/>
      <w:lang w:eastAsia="zh-CN" w:bidi="hi-IN"/>
    </w:rPr>
  </w:style>
  <w:style w:type="character" w:customStyle="1" w:styleId="ZnakZnak240">
    <w:name w:val="Znak Znak24"/>
    <w:uiPriority w:val="99"/>
    <w:rsid w:val="009C5F04"/>
    <w:rPr>
      <w:rFonts w:ascii="Arial" w:hAnsi="Arial"/>
      <w:b/>
      <w:kern w:val="1"/>
      <w:sz w:val="32"/>
      <w:lang w:val="pl-PL" w:eastAsia="ar-SA" w:bidi="ar-SA"/>
    </w:rPr>
  </w:style>
  <w:style w:type="character" w:customStyle="1" w:styleId="ZnakZnak230">
    <w:name w:val="Znak Znak23"/>
    <w:uiPriority w:val="99"/>
    <w:rsid w:val="009C5F04"/>
    <w:rPr>
      <w:rFonts w:ascii="Arial" w:hAnsi="Arial"/>
      <w:b/>
      <w:i/>
      <w:sz w:val="28"/>
      <w:lang w:val="pl-PL" w:eastAsia="ar-SA" w:bidi="ar-SA"/>
    </w:rPr>
  </w:style>
  <w:style w:type="character" w:customStyle="1" w:styleId="ZnakZnak220">
    <w:name w:val="Znak Znak22"/>
    <w:uiPriority w:val="99"/>
    <w:rsid w:val="009C5F04"/>
    <w:rPr>
      <w:rFonts w:ascii="Arial" w:hAnsi="Arial"/>
      <w:b/>
      <w:sz w:val="26"/>
      <w:lang w:val="pl-PL" w:eastAsia="ar-SA" w:bidi="ar-SA"/>
    </w:rPr>
  </w:style>
  <w:style w:type="character" w:customStyle="1" w:styleId="ZnakZnak210">
    <w:name w:val="Znak Znak21"/>
    <w:uiPriority w:val="99"/>
    <w:rsid w:val="009C5F04"/>
    <w:rPr>
      <w:b/>
      <w:sz w:val="28"/>
      <w:lang w:val="pl-PL" w:eastAsia="ar-SA" w:bidi="ar-SA"/>
    </w:rPr>
  </w:style>
  <w:style w:type="character" w:customStyle="1" w:styleId="ZnakZnak200">
    <w:name w:val="Znak Znak20"/>
    <w:uiPriority w:val="99"/>
    <w:rsid w:val="009C5F04"/>
    <w:rPr>
      <w:b/>
      <w:i/>
      <w:sz w:val="26"/>
      <w:lang w:val="pl-PL" w:eastAsia="ar-SA" w:bidi="ar-SA"/>
    </w:rPr>
  </w:style>
  <w:style w:type="character" w:customStyle="1" w:styleId="ZnakZnak190">
    <w:name w:val="Znak Znak19"/>
    <w:uiPriority w:val="99"/>
    <w:rsid w:val="009C5F04"/>
    <w:rPr>
      <w:b/>
      <w:sz w:val="22"/>
      <w:lang w:val="pl-PL" w:eastAsia="ar-SA" w:bidi="ar-SA"/>
    </w:rPr>
  </w:style>
  <w:style w:type="character" w:customStyle="1" w:styleId="ZnakZnak180">
    <w:name w:val="Znak Znak18"/>
    <w:uiPriority w:val="99"/>
    <w:rsid w:val="009C5F04"/>
    <w:rPr>
      <w:sz w:val="24"/>
      <w:lang w:val="pl-PL" w:eastAsia="ar-SA" w:bidi="ar-SA"/>
    </w:rPr>
  </w:style>
  <w:style w:type="character" w:customStyle="1" w:styleId="ZnakZnak170">
    <w:name w:val="Znak Znak17"/>
    <w:uiPriority w:val="99"/>
    <w:rsid w:val="009C5F04"/>
    <w:rPr>
      <w:i/>
      <w:sz w:val="24"/>
      <w:lang w:val="pl-PL" w:eastAsia="ar-SA" w:bidi="ar-SA"/>
    </w:rPr>
  </w:style>
  <w:style w:type="character" w:customStyle="1" w:styleId="ZnakZnak160">
    <w:name w:val="Znak Znak16"/>
    <w:uiPriority w:val="99"/>
    <w:rsid w:val="009C5F04"/>
    <w:rPr>
      <w:rFonts w:ascii="Arial" w:hAnsi="Arial"/>
      <w:sz w:val="22"/>
      <w:lang w:val="pl-PL" w:eastAsia="ar-SA" w:bidi="ar-SA"/>
    </w:rPr>
  </w:style>
  <w:style w:type="character" w:customStyle="1" w:styleId="ZnakZnak150">
    <w:name w:val="Znak Znak15"/>
    <w:uiPriority w:val="99"/>
    <w:rsid w:val="009C5F04"/>
    <w:rPr>
      <w:sz w:val="24"/>
    </w:rPr>
  </w:style>
  <w:style w:type="character" w:customStyle="1" w:styleId="ZnakZnak140">
    <w:name w:val="Znak Znak14"/>
    <w:uiPriority w:val="99"/>
    <w:rsid w:val="009C5F04"/>
    <w:rPr>
      <w:sz w:val="24"/>
    </w:rPr>
  </w:style>
  <w:style w:type="character" w:customStyle="1" w:styleId="ZnakZnak130">
    <w:name w:val="Znak Znak13"/>
    <w:uiPriority w:val="99"/>
    <w:rsid w:val="009C5F04"/>
    <w:rPr>
      <w:rFonts w:ascii="Cambria" w:hAnsi="Cambria"/>
      <w:b/>
      <w:kern w:val="1"/>
      <w:sz w:val="32"/>
    </w:rPr>
  </w:style>
  <w:style w:type="character" w:customStyle="1" w:styleId="ZnakZnak120">
    <w:name w:val="Znak Znak12"/>
    <w:uiPriority w:val="99"/>
    <w:rsid w:val="009C5F04"/>
    <w:rPr>
      <w:sz w:val="24"/>
    </w:rPr>
  </w:style>
  <w:style w:type="character" w:customStyle="1" w:styleId="ZnakZnak110">
    <w:name w:val="Znak Znak11"/>
    <w:uiPriority w:val="99"/>
    <w:rsid w:val="009C5F04"/>
    <w:rPr>
      <w:sz w:val="16"/>
    </w:rPr>
  </w:style>
  <w:style w:type="character" w:customStyle="1" w:styleId="ZnakZnak100">
    <w:name w:val="Znak Znak10"/>
    <w:uiPriority w:val="99"/>
    <w:rsid w:val="009C5F04"/>
  </w:style>
  <w:style w:type="character" w:customStyle="1" w:styleId="ZnakZnak90">
    <w:name w:val="Znak Znak9"/>
    <w:uiPriority w:val="99"/>
    <w:rsid w:val="009C5F04"/>
    <w:rPr>
      <w:sz w:val="24"/>
    </w:rPr>
  </w:style>
  <w:style w:type="character" w:customStyle="1" w:styleId="ZnakZnak80">
    <w:name w:val="Znak Znak8"/>
    <w:uiPriority w:val="99"/>
    <w:rsid w:val="009C5F04"/>
    <w:rPr>
      <w:sz w:val="24"/>
    </w:rPr>
  </w:style>
  <w:style w:type="character" w:customStyle="1" w:styleId="ZnakZnak70">
    <w:name w:val="Znak Znak7"/>
    <w:uiPriority w:val="99"/>
    <w:rsid w:val="009C5F04"/>
    <w:rPr>
      <w:sz w:val="24"/>
    </w:rPr>
  </w:style>
  <w:style w:type="character" w:customStyle="1" w:styleId="ZnakZnak60">
    <w:name w:val="Znak Znak6"/>
    <w:uiPriority w:val="99"/>
    <w:rsid w:val="009C5F04"/>
    <w:rPr>
      <w:sz w:val="16"/>
    </w:rPr>
  </w:style>
  <w:style w:type="character" w:customStyle="1" w:styleId="ZnakZnak50">
    <w:name w:val="Znak Znak5"/>
    <w:uiPriority w:val="99"/>
    <w:rsid w:val="009C5F04"/>
    <w:rPr>
      <w:sz w:val="2"/>
    </w:rPr>
  </w:style>
  <w:style w:type="character" w:customStyle="1" w:styleId="ZnakZnak40">
    <w:name w:val="Znak Znak4"/>
    <w:uiPriority w:val="99"/>
    <w:rsid w:val="009C5F04"/>
    <w:rPr>
      <w:rFonts w:ascii="Courier New" w:hAnsi="Courier New"/>
    </w:rPr>
  </w:style>
  <w:style w:type="character" w:customStyle="1" w:styleId="ZnakZnak30">
    <w:name w:val="Znak Znak3"/>
    <w:uiPriority w:val="99"/>
    <w:rsid w:val="009C5F04"/>
  </w:style>
  <w:style w:type="character" w:customStyle="1" w:styleId="ZnakZnak25">
    <w:name w:val="Znak Znak2"/>
    <w:uiPriority w:val="99"/>
    <w:rsid w:val="009C5F04"/>
    <w:rPr>
      <w:b/>
    </w:rPr>
  </w:style>
  <w:style w:type="character" w:customStyle="1" w:styleId="ZnakZnak1a">
    <w:name w:val="Znak Znak1"/>
    <w:uiPriority w:val="99"/>
    <w:rsid w:val="009C5F04"/>
  </w:style>
  <w:style w:type="character" w:customStyle="1" w:styleId="ZnakZnak0">
    <w:name w:val="Znak Znak"/>
    <w:uiPriority w:val="99"/>
    <w:rsid w:val="009C5F04"/>
    <w:rPr>
      <w:rFonts w:ascii="Cambria" w:hAnsi="Cambria"/>
      <w:sz w:val="24"/>
    </w:rPr>
  </w:style>
  <w:style w:type="paragraph" w:styleId="Tekstkomentarza">
    <w:name w:val="annotation text"/>
    <w:basedOn w:val="Normalny"/>
    <w:link w:val="TekstkomentarzaZnak"/>
    <w:semiHidden/>
    <w:rsid w:val="009C5F04"/>
    <w:rPr>
      <w:rFonts w:eastAsia="Calibri"/>
      <w:sz w:val="20"/>
      <w:szCs w:val="20"/>
      <w:lang/>
    </w:rPr>
  </w:style>
  <w:style w:type="character" w:customStyle="1" w:styleId="TekstkomentarzaZnak">
    <w:name w:val="Tekst komentarza Znak"/>
    <w:link w:val="Tekstkomentarza"/>
    <w:semiHidden/>
    <w:rsid w:val="009C5F04"/>
    <w:rPr>
      <w:rFonts w:eastAsia="Calibri"/>
      <w:lang w:eastAsia="ar-SA"/>
    </w:rPr>
  </w:style>
  <w:style w:type="paragraph" w:customStyle="1" w:styleId="Akapitzlist10">
    <w:name w:val="Akapit z listą1"/>
    <w:basedOn w:val="Normalny"/>
    <w:uiPriority w:val="99"/>
    <w:rsid w:val="009C5F04"/>
    <w:pPr>
      <w:spacing w:after="200" w:line="276" w:lineRule="auto"/>
      <w:ind w:left="720"/>
    </w:pPr>
    <w:rPr>
      <w:rFonts w:ascii="Calibri" w:hAnsi="Calibri"/>
      <w:sz w:val="22"/>
      <w:szCs w:val="22"/>
    </w:rPr>
  </w:style>
  <w:style w:type="paragraph" w:customStyle="1" w:styleId="NormalnyWeb10">
    <w:name w:val="Normalny (Web)1"/>
    <w:basedOn w:val="Normalny"/>
    <w:uiPriority w:val="99"/>
    <w:rsid w:val="009C5F04"/>
    <w:pPr>
      <w:overflowPunct w:val="0"/>
      <w:autoSpaceDE w:val="0"/>
      <w:spacing w:before="100" w:after="100"/>
      <w:textAlignment w:val="baseline"/>
    </w:pPr>
    <w:rPr>
      <w:szCs w:val="20"/>
    </w:rPr>
  </w:style>
  <w:style w:type="paragraph" w:customStyle="1" w:styleId="Tekstpodstawowy24">
    <w:name w:val="Tekst podstawowy 24"/>
    <w:basedOn w:val="Normalny"/>
    <w:uiPriority w:val="99"/>
    <w:rsid w:val="009C5F04"/>
    <w:pPr>
      <w:widowControl w:val="0"/>
      <w:tabs>
        <w:tab w:val="left" w:pos="709"/>
      </w:tabs>
      <w:overflowPunct w:val="0"/>
      <w:autoSpaceDE w:val="0"/>
      <w:ind w:left="709" w:hanging="709"/>
      <w:jc w:val="both"/>
      <w:textAlignment w:val="baseline"/>
    </w:pPr>
    <w:rPr>
      <w:sz w:val="26"/>
      <w:szCs w:val="20"/>
    </w:rPr>
  </w:style>
  <w:style w:type="paragraph" w:customStyle="1" w:styleId="Tekstpodstawowy25">
    <w:name w:val="Tekst podstawowy 25"/>
    <w:basedOn w:val="Normalny"/>
    <w:uiPriority w:val="99"/>
    <w:rsid w:val="009C5F04"/>
    <w:pPr>
      <w:widowControl w:val="0"/>
      <w:suppressAutoHyphens w:val="0"/>
      <w:jc w:val="center"/>
    </w:pPr>
    <w:rPr>
      <w:rFonts w:ascii="Arial" w:hAnsi="Arial"/>
      <w:sz w:val="26"/>
      <w:szCs w:val="20"/>
      <w:lang w:eastAsia="pl-PL"/>
    </w:rPr>
  </w:style>
  <w:style w:type="paragraph" w:customStyle="1" w:styleId="BodyText27">
    <w:name w:val="Body Text 27"/>
    <w:basedOn w:val="Normalny"/>
    <w:uiPriority w:val="99"/>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
    <w:name w:val="Znak Znak Znak Znak Znak Znak Znak Znak Znak1 Znak Znak Znak Znak Znak Znak Znak Znak Znak Znak Znak Znak Znak Znak Znak Znak Znak Znak"/>
    <w:basedOn w:val="Normalny"/>
    <w:uiPriority w:val="99"/>
    <w:rsid w:val="009C5F04"/>
    <w:rPr>
      <w:rFonts w:ascii="Arial" w:hAnsi="Arial" w:cs="Arial"/>
      <w:sz w:val="20"/>
      <w:szCs w:val="20"/>
    </w:rPr>
  </w:style>
  <w:style w:type="paragraph" w:customStyle="1" w:styleId="Tekstpodstawowy26">
    <w:name w:val="Tekst podstawowy 26"/>
    <w:basedOn w:val="Normalny"/>
    <w:uiPriority w:val="99"/>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1">
    <w:name w:val="Znak Znak Znak Znak Znak Znak Znak Znak Znak1 Znak Znak Znak Znak Znak Znak Znak Znak Znak Znak Znak Znak Znak Znak Znak Znak Znak Znak1"/>
    <w:basedOn w:val="Normalny"/>
    <w:uiPriority w:val="99"/>
    <w:rsid w:val="009C5F04"/>
    <w:rPr>
      <w:rFonts w:ascii="Arial" w:hAnsi="Arial" w:cs="Arial"/>
      <w:sz w:val="20"/>
      <w:szCs w:val="20"/>
    </w:rPr>
  </w:style>
  <w:style w:type="paragraph" w:customStyle="1" w:styleId="Tekstpodstawowy27">
    <w:name w:val="Tekst podstawowy 27"/>
    <w:basedOn w:val="Normalny"/>
    <w:uiPriority w:val="99"/>
    <w:rsid w:val="009C5F04"/>
    <w:pPr>
      <w:widowControl w:val="0"/>
      <w:suppressAutoHyphens w:val="0"/>
      <w:jc w:val="center"/>
    </w:pPr>
    <w:rPr>
      <w:rFonts w:ascii="Arial" w:hAnsi="Arial"/>
      <w:sz w:val="26"/>
      <w:szCs w:val="20"/>
      <w:lang w:eastAsia="pl-PL"/>
    </w:rPr>
  </w:style>
  <w:style w:type="character" w:customStyle="1" w:styleId="apple-converted-space">
    <w:name w:val="apple-converted-space"/>
    <w:rsid w:val="009C5F04"/>
    <w:rPr>
      <w:rFonts w:cs="Times New Roman"/>
    </w:rPr>
  </w:style>
  <w:style w:type="character" w:styleId="Uwydatnienie">
    <w:name w:val="Emphasis"/>
    <w:qFormat/>
    <w:rsid w:val="009C5F04"/>
    <w:rPr>
      <w:rFonts w:cs="Times New Roman"/>
      <w:i/>
      <w:iCs/>
    </w:rPr>
  </w:style>
  <w:style w:type="paragraph" w:styleId="Tekstpodstawowy2">
    <w:name w:val="Body Text 2"/>
    <w:basedOn w:val="Normalny"/>
    <w:link w:val="Tekstpodstawowy2Znak"/>
    <w:rsid w:val="009C5F04"/>
    <w:pPr>
      <w:widowControl w:val="0"/>
      <w:suppressAutoHyphens w:val="0"/>
      <w:jc w:val="center"/>
    </w:pPr>
    <w:rPr>
      <w:rFonts w:eastAsia="Calibri"/>
      <w:lang/>
    </w:rPr>
  </w:style>
  <w:style w:type="character" w:customStyle="1" w:styleId="Tekstpodstawowy2Znak">
    <w:name w:val="Tekst podstawowy 2 Znak"/>
    <w:link w:val="Tekstpodstawowy2"/>
    <w:rsid w:val="009C5F04"/>
    <w:rPr>
      <w:rFonts w:eastAsia="Calibri"/>
      <w:sz w:val="24"/>
      <w:szCs w:val="24"/>
      <w:lang w:eastAsia="ar-SA"/>
    </w:rPr>
  </w:style>
  <w:style w:type="paragraph" w:customStyle="1" w:styleId="Akapitzlist2">
    <w:name w:val="Akapit z listą2"/>
    <w:basedOn w:val="Normalny"/>
    <w:uiPriority w:val="99"/>
    <w:rsid w:val="009C5F04"/>
    <w:pPr>
      <w:ind w:left="720"/>
      <w:contextualSpacing/>
    </w:pPr>
    <w:rPr>
      <w:rFonts w:eastAsia="Calibri"/>
    </w:rPr>
  </w:style>
  <w:style w:type="paragraph" w:customStyle="1" w:styleId="WW-Tekstpodstawowy21">
    <w:name w:val="WW-Tekst podstawowy 21"/>
    <w:basedOn w:val="Normalny"/>
    <w:uiPriority w:val="99"/>
    <w:rsid w:val="009C5F04"/>
    <w:pPr>
      <w:widowControl w:val="0"/>
      <w:jc w:val="both"/>
    </w:pPr>
    <w:rPr>
      <w:rFonts w:ascii="Arial" w:eastAsia="Calibri" w:hAnsi="Arial"/>
      <w:szCs w:val="20"/>
    </w:rPr>
  </w:style>
  <w:style w:type="paragraph" w:styleId="Tekstpodstawowywcity2">
    <w:name w:val="Body Text Indent 2"/>
    <w:basedOn w:val="Normalny"/>
    <w:link w:val="Tekstpodstawowywcity2Znak"/>
    <w:rsid w:val="009C5F04"/>
    <w:pPr>
      <w:spacing w:after="120" w:line="480" w:lineRule="auto"/>
      <w:ind w:left="283"/>
    </w:pPr>
    <w:rPr>
      <w:rFonts w:eastAsia="Calibri"/>
      <w:lang/>
    </w:rPr>
  </w:style>
  <w:style w:type="character" w:customStyle="1" w:styleId="Tekstpodstawowywcity2Znak">
    <w:name w:val="Tekst podstawowy wcięty 2 Znak"/>
    <w:link w:val="Tekstpodstawowywcity2"/>
    <w:rsid w:val="009C5F04"/>
    <w:rPr>
      <w:rFonts w:eastAsia="Calibri"/>
      <w:sz w:val="24"/>
      <w:szCs w:val="24"/>
      <w:lang w:eastAsia="ar-SA"/>
    </w:rPr>
  </w:style>
  <w:style w:type="paragraph" w:customStyle="1" w:styleId="ZnakZnakZnakZnakZnakZnakZnakZnakZnak1ZnakZnakZnakZnakZnakZnakZnakZnakZnakZnakZnakZnakZnakZnakZnakZnakZnakZnakZnakZnak">
    <w:name w:val="Znak Znak Znak Znak Znak Znak Znak Znak Znak1 Znak Znak Znak Znak Znak Znak Znak Znak Znak Znak Znak Znak Znak Znak Znak Znak Znak Znak Znak Znak"/>
    <w:basedOn w:val="Normalny"/>
    <w:rsid w:val="009C5F04"/>
    <w:rPr>
      <w:rFonts w:ascii="Arial" w:eastAsia="Calibri" w:hAnsi="Arial" w:cs="Arial"/>
      <w:sz w:val="20"/>
      <w:szCs w:val="20"/>
    </w:rPr>
  </w:style>
  <w:style w:type="paragraph" w:customStyle="1" w:styleId="ZnakZnakZnakZnakZnakZnakZnakZnakZnak1ZnakZnakZnakZnakZnakZnakZnakZnakZnakZnakZnakZnakZnakZnakZnakZnakZnakZnakZnakZnak1">
    <w:name w:val="Znak Znak Znak Znak Znak Znak Znak Znak Znak1 Znak Znak Znak Znak Znak Znak Znak Znak Znak Znak Znak Znak Znak Znak Znak Znak Znak Znak Znak Znak1"/>
    <w:basedOn w:val="Normalny"/>
    <w:uiPriority w:val="99"/>
    <w:rsid w:val="009C5F04"/>
    <w:rPr>
      <w:rFonts w:ascii="Arial" w:eastAsia="Calibri" w:hAnsi="Arial" w:cs="Arial"/>
      <w:sz w:val="20"/>
      <w:szCs w:val="20"/>
    </w:rPr>
  </w:style>
  <w:style w:type="paragraph" w:customStyle="1" w:styleId="Tekstpodstawowy28">
    <w:name w:val="Tekst podstawowy 28"/>
    <w:basedOn w:val="Normalny"/>
    <w:uiPriority w:val="99"/>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ZnakZnakZnak">
    <w:name w:val="Znak Znak Znak Znak Znak Znak Znak Znak Znak1 Znak Znak Znak Znak Znak Znak Znak Znak Znak Znak Znak Znak Znak Znak Znak Znak Znak Znak Znak Znak Znak"/>
    <w:basedOn w:val="Normalny"/>
    <w:uiPriority w:val="99"/>
    <w:rsid w:val="009C5F04"/>
    <w:pPr>
      <w:suppressAutoHyphens w:val="0"/>
    </w:pPr>
    <w:rPr>
      <w:rFonts w:ascii="Arial" w:hAnsi="Arial" w:cs="Arial"/>
      <w:lang w:eastAsia="pl-PL"/>
    </w:rPr>
  </w:style>
  <w:style w:type="paragraph" w:customStyle="1" w:styleId="font5">
    <w:name w:val="font5"/>
    <w:basedOn w:val="Normalny"/>
    <w:rsid w:val="009C5F04"/>
    <w:pPr>
      <w:suppressAutoHyphens w:val="0"/>
      <w:spacing w:before="100" w:beforeAutospacing="1" w:after="100" w:afterAutospacing="1"/>
    </w:pPr>
    <w:rPr>
      <w:rFonts w:ascii="Tahoma" w:hAnsi="Tahoma" w:cs="Tahoma"/>
      <w:color w:val="000000"/>
      <w:sz w:val="18"/>
      <w:szCs w:val="18"/>
      <w:lang w:eastAsia="pl-PL"/>
    </w:rPr>
  </w:style>
  <w:style w:type="paragraph" w:customStyle="1" w:styleId="font6">
    <w:name w:val="font6"/>
    <w:basedOn w:val="Normalny"/>
    <w:uiPriority w:val="99"/>
    <w:rsid w:val="009C5F04"/>
    <w:pPr>
      <w:suppressAutoHyphens w:val="0"/>
      <w:spacing w:before="100" w:beforeAutospacing="1" w:after="100" w:afterAutospacing="1"/>
    </w:pPr>
    <w:rPr>
      <w:rFonts w:ascii="Tahoma" w:hAnsi="Tahoma" w:cs="Tahoma"/>
      <w:b/>
      <w:bCs/>
      <w:color w:val="000000"/>
      <w:sz w:val="18"/>
      <w:szCs w:val="18"/>
      <w:lang w:eastAsia="pl-PL"/>
    </w:rPr>
  </w:style>
  <w:style w:type="paragraph" w:customStyle="1" w:styleId="xl161">
    <w:name w:val="xl161"/>
    <w:basedOn w:val="Normalny"/>
    <w:rsid w:val="009C5F04"/>
    <w:pPr>
      <w:shd w:val="clear" w:color="auto" w:fill="FFCC99"/>
      <w:suppressAutoHyphens w:val="0"/>
      <w:spacing w:before="100" w:beforeAutospacing="1" w:after="100" w:afterAutospacing="1"/>
      <w:textAlignment w:val="center"/>
    </w:pPr>
    <w:rPr>
      <w:b/>
      <w:bCs/>
      <w:lang w:eastAsia="pl-PL"/>
    </w:rPr>
  </w:style>
  <w:style w:type="paragraph" w:customStyle="1" w:styleId="xl162">
    <w:name w:val="xl162"/>
    <w:basedOn w:val="Normalny"/>
    <w:rsid w:val="009C5F04"/>
    <w:pPr>
      <w:pBdr>
        <w:top w:val="double" w:sz="6" w:space="0" w:color="auto"/>
        <w:bottom w:val="double" w:sz="6" w:space="0" w:color="auto"/>
      </w:pBdr>
      <w:shd w:val="clear" w:color="auto" w:fill="FFCC99"/>
      <w:suppressAutoHyphens w:val="0"/>
      <w:spacing w:before="100" w:beforeAutospacing="1" w:after="100" w:afterAutospacing="1"/>
      <w:textAlignment w:val="center"/>
    </w:pPr>
    <w:rPr>
      <w:rFonts w:ascii="Arial" w:hAnsi="Arial" w:cs="Arial"/>
      <w:sz w:val="20"/>
      <w:szCs w:val="20"/>
      <w:lang w:eastAsia="pl-PL"/>
    </w:rPr>
  </w:style>
  <w:style w:type="paragraph" w:customStyle="1" w:styleId="xl163">
    <w:name w:val="xl163"/>
    <w:basedOn w:val="Normalny"/>
    <w:rsid w:val="009C5F04"/>
    <w:pPr>
      <w:pBdr>
        <w:top w:val="double" w:sz="6" w:space="0" w:color="auto"/>
        <w:bottom w:val="double" w:sz="6" w:space="0" w:color="auto"/>
      </w:pBdr>
      <w:shd w:val="clear" w:color="auto" w:fill="FFCC99"/>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164">
    <w:name w:val="xl164"/>
    <w:basedOn w:val="Normalny"/>
    <w:rsid w:val="009C5F04"/>
    <w:pPr>
      <w:pBdr>
        <w:top w:val="double" w:sz="6" w:space="0" w:color="auto"/>
        <w:bottom w:val="double" w:sz="6" w:space="0" w:color="auto"/>
        <w:right w:val="double" w:sz="6" w:space="0" w:color="auto"/>
      </w:pBdr>
      <w:shd w:val="clear" w:color="auto" w:fill="FFCC99"/>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165">
    <w:name w:val="xl165"/>
    <w:basedOn w:val="Normalny"/>
    <w:rsid w:val="009C5F04"/>
    <w:pPr>
      <w:pBdr>
        <w:top w:val="double" w:sz="6" w:space="0" w:color="auto"/>
        <w:bottom w:val="double" w:sz="6" w:space="0" w:color="auto"/>
      </w:pBdr>
      <w:shd w:val="clear" w:color="auto" w:fill="FFCC99"/>
      <w:suppressAutoHyphens w:val="0"/>
      <w:spacing w:before="100" w:beforeAutospacing="1" w:after="100" w:afterAutospacing="1"/>
      <w:textAlignment w:val="center"/>
    </w:pPr>
    <w:rPr>
      <w:rFonts w:ascii="Arial" w:hAnsi="Arial" w:cs="Arial"/>
      <w:b/>
      <w:bCs/>
      <w:sz w:val="20"/>
      <w:szCs w:val="20"/>
      <w:lang w:eastAsia="pl-PL"/>
    </w:rPr>
  </w:style>
  <w:style w:type="paragraph" w:customStyle="1" w:styleId="xl166">
    <w:name w:val="xl166"/>
    <w:basedOn w:val="Normalny"/>
    <w:rsid w:val="009C5F04"/>
    <w:pPr>
      <w:suppressAutoHyphens w:val="0"/>
      <w:spacing w:before="100" w:beforeAutospacing="1" w:after="100" w:afterAutospacing="1"/>
      <w:jc w:val="right"/>
      <w:textAlignment w:val="center"/>
    </w:pPr>
    <w:rPr>
      <w:rFonts w:ascii="Arial" w:hAnsi="Arial" w:cs="Arial"/>
      <w:color w:val="FF0000"/>
      <w:sz w:val="20"/>
      <w:szCs w:val="20"/>
      <w:lang w:eastAsia="pl-PL"/>
    </w:rPr>
  </w:style>
  <w:style w:type="paragraph" w:customStyle="1" w:styleId="xl167">
    <w:name w:val="xl167"/>
    <w:basedOn w:val="Normalny"/>
    <w:rsid w:val="009C5F04"/>
    <w:pPr>
      <w:suppressAutoHyphens w:val="0"/>
      <w:spacing w:before="100" w:beforeAutospacing="1" w:after="100" w:afterAutospacing="1"/>
      <w:jc w:val="center"/>
      <w:textAlignment w:val="center"/>
    </w:pPr>
    <w:rPr>
      <w:rFonts w:ascii="Arial" w:hAnsi="Arial" w:cs="Arial"/>
      <w:color w:val="FF0000"/>
      <w:sz w:val="20"/>
      <w:szCs w:val="20"/>
      <w:lang w:eastAsia="pl-PL"/>
    </w:rPr>
  </w:style>
  <w:style w:type="paragraph" w:customStyle="1" w:styleId="xl168">
    <w:name w:val="xl168"/>
    <w:basedOn w:val="Normalny"/>
    <w:rsid w:val="009C5F04"/>
    <w:pPr>
      <w:pBdr>
        <w:top w:val="double" w:sz="6" w:space="0" w:color="auto"/>
      </w:pBdr>
      <w:shd w:val="clear" w:color="auto" w:fill="FFFFFF"/>
      <w:suppressAutoHyphens w:val="0"/>
      <w:spacing w:before="100" w:beforeAutospacing="1" w:after="100" w:afterAutospacing="1"/>
      <w:textAlignment w:val="center"/>
    </w:pPr>
    <w:rPr>
      <w:rFonts w:ascii="Arial" w:hAnsi="Arial" w:cs="Arial"/>
      <w:b/>
      <w:bCs/>
      <w:color w:val="FF0000"/>
      <w:sz w:val="20"/>
      <w:szCs w:val="20"/>
      <w:lang w:eastAsia="pl-PL"/>
    </w:rPr>
  </w:style>
  <w:style w:type="paragraph" w:customStyle="1" w:styleId="xl169">
    <w:name w:val="xl169"/>
    <w:basedOn w:val="Normalny"/>
    <w:rsid w:val="009C5F04"/>
    <w:pPr>
      <w:pBdr>
        <w:top w:val="double" w:sz="6" w:space="0" w:color="auto"/>
      </w:pBdr>
      <w:suppressAutoHyphens w:val="0"/>
      <w:spacing w:before="100" w:beforeAutospacing="1" w:after="100" w:afterAutospacing="1"/>
      <w:textAlignment w:val="center"/>
    </w:pPr>
    <w:rPr>
      <w:rFonts w:ascii="Arial" w:hAnsi="Arial" w:cs="Arial"/>
      <w:b/>
      <w:bCs/>
      <w:color w:val="FF0000"/>
      <w:sz w:val="20"/>
      <w:szCs w:val="20"/>
      <w:lang w:eastAsia="pl-PL"/>
    </w:rPr>
  </w:style>
  <w:style w:type="paragraph" w:customStyle="1" w:styleId="xl170">
    <w:name w:val="xl170"/>
    <w:basedOn w:val="Normalny"/>
    <w:rsid w:val="009C5F04"/>
    <w:pPr>
      <w:pBdr>
        <w:bottom w:val="double" w:sz="6" w:space="0" w:color="auto"/>
      </w:pBdr>
      <w:suppressAutoHyphens w:val="0"/>
      <w:spacing w:before="100" w:beforeAutospacing="1" w:after="100" w:afterAutospacing="1"/>
    </w:pPr>
    <w:rPr>
      <w:rFonts w:ascii="Arial" w:hAnsi="Arial" w:cs="Arial"/>
      <w:sz w:val="20"/>
      <w:szCs w:val="20"/>
      <w:lang w:eastAsia="pl-PL"/>
    </w:rPr>
  </w:style>
  <w:style w:type="paragraph" w:customStyle="1" w:styleId="xl171">
    <w:name w:val="xl171"/>
    <w:basedOn w:val="Normalny"/>
    <w:rsid w:val="009C5F04"/>
    <w:pPr>
      <w:pBdr>
        <w:top w:val="double" w:sz="6" w:space="0" w:color="auto"/>
      </w:pBdr>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72">
    <w:name w:val="xl172"/>
    <w:basedOn w:val="Normalny"/>
    <w:rsid w:val="009C5F04"/>
    <w:pP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73">
    <w:name w:val="xl173"/>
    <w:basedOn w:val="Normalny"/>
    <w:rsid w:val="009C5F04"/>
    <w:pPr>
      <w:pBdr>
        <w:top w:val="double" w:sz="6" w:space="0" w:color="auto"/>
        <w:left w:val="double" w:sz="6" w:space="0" w:color="auto"/>
        <w:bottom w:val="double" w:sz="6" w:space="0" w:color="auto"/>
        <w:right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74">
    <w:name w:val="xl174"/>
    <w:basedOn w:val="Normalny"/>
    <w:rsid w:val="009C5F04"/>
    <w:pPr>
      <w:pBdr>
        <w:left w:val="single" w:sz="8" w:space="0" w:color="auto"/>
        <w:bottom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75">
    <w:name w:val="xl175"/>
    <w:basedOn w:val="Normalny"/>
    <w:rsid w:val="009C5F04"/>
    <w:pPr>
      <w:pBdr>
        <w:top w:val="single" w:sz="8" w:space="0" w:color="auto"/>
        <w:left w:val="double" w:sz="6" w:space="0" w:color="auto"/>
        <w:bottom w:val="double" w:sz="6" w:space="0" w:color="auto"/>
        <w:right w:val="double" w:sz="6" w:space="0" w:color="auto"/>
      </w:pBdr>
      <w:shd w:val="clear" w:color="auto" w:fill="99CC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76">
    <w:name w:val="xl176"/>
    <w:basedOn w:val="Normalny"/>
    <w:rsid w:val="009C5F04"/>
    <w:pPr>
      <w:pBdr>
        <w:top w:val="single" w:sz="4" w:space="0" w:color="auto"/>
        <w:left w:val="double" w:sz="6" w:space="0" w:color="auto"/>
        <w:bottom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7">
    <w:name w:val="xl177"/>
    <w:basedOn w:val="Normalny"/>
    <w:rsid w:val="009C5F04"/>
    <w:pPr>
      <w:pBdr>
        <w:top w:val="single" w:sz="4" w:space="0" w:color="auto"/>
        <w:bottom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8">
    <w:name w:val="xl178"/>
    <w:basedOn w:val="Normalny"/>
    <w:rsid w:val="009C5F04"/>
    <w:pPr>
      <w:pBdr>
        <w:top w:val="single" w:sz="4" w:space="0" w:color="auto"/>
        <w:bottom w:val="double" w:sz="6"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9">
    <w:name w:val="xl179"/>
    <w:basedOn w:val="Normalny"/>
    <w:rsid w:val="009C5F04"/>
    <w:pPr>
      <w:pBdr>
        <w:top w:val="double" w:sz="6" w:space="0" w:color="auto"/>
        <w:left w:val="double" w:sz="6" w:space="0" w:color="auto"/>
        <w:bottom w:val="single" w:sz="4"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0">
    <w:name w:val="xl180"/>
    <w:basedOn w:val="Normalny"/>
    <w:rsid w:val="009C5F04"/>
    <w:pPr>
      <w:pBdr>
        <w:top w:val="double" w:sz="6" w:space="0" w:color="auto"/>
        <w:bottom w:val="single" w:sz="4"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1">
    <w:name w:val="xl181"/>
    <w:basedOn w:val="Normalny"/>
    <w:rsid w:val="009C5F04"/>
    <w:pPr>
      <w:pBdr>
        <w:top w:val="double" w:sz="6" w:space="0" w:color="auto"/>
        <w:bottom w:val="single" w:sz="4"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2">
    <w:name w:val="xl182"/>
    <w:basedOn w:val="Normalny"/>
    <w:rsid w:val="009C5F04"/>
    <w:pPr>
      <w:pBdr>
        <w:top w:val="double" w:sz="6" w:space="0" w:color="auto"/>
        <w:left w:val="double" w:sz="6" w:space="0" w:color="auto"/>
        <w:bottom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3">
    <w:name w:val="xl183"/>
    <w:basedOn w:val="Normalny"/>
    <w:rsid w:val="009C5F04"/>
    <w:pPr>
      <w:pBdr>
        <w:top w:val="double" w:sz="6" w:space="0" w:color="auto"/>
        <w:bottom w:val="double" w:sz="6" w:space="0" w:color="auto"/>
        <w:right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4">
    <w:name w:val="xl184"/>
    <w:basedOn w:val="Normalny"/>
    <w:rsid w:val="009C5F04"/>
    <w:pPr>
      <w:pBdr>
        <w:top w:val="double" w:sz="6" w:space="0" w:color="auto"/>
        <w:left w:val="double" w:sz="6" w:space="0" w:color="auto"/>
        <w:bottom w:val="single" w:sz="8"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5">
    <w:name w:val="xl185"/>
    <w:basedOn w:val="Normalny"/>
    <w:rsid w:val="009C5F04"/>
    <w:pPr>
      <w:pBdr>
        <w:top w:val="double" w:sz="6" w:space="0" w:color="auto"/>
        <w:bottom w:val="single" w:sz="8"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6">
    <w:name w:val="xl186"/>
    <w:basedOn w:val="Normalny"/>
    <w:rsid w:val="009C5F04"/>
    <w:pPr>
      <w:pBdr>
        <w:top w:val="double" w:sz="6" w:space="0" w:color="auto"/>
        <w:bottom w:val="single" w:sz="8" w:space="0" w:color="auto"/>
        <w:right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7">
    <w:name w:val="xl187"/>
    <w:basedOn w:val="Normalny"/>
    <w:rsid w:val="009C5F04"/>
    <w:pPr>
      <w:pBdr>
        <w:top w:val="double" w:sz="6"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88">
    <w:name w:val="xl188"/>
    <w:basedOn w:val="Normalny"/>
    <w:rsid w:val="009C5F04"/>
    <w:pPr>
      <w:pBdr>
        <w:top w:val="single" w:sz="4"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89">
    <w:name w:val="xl189"/>
    <w:basedOn w:val="Normalny"/>
    <w:rsid w:val="009C5F04"/>
    <w:pPr>
      <w:pBdr>
        <w:top w:val="single" w:sz="4" w:space="0" w:color="auto"/>
        <w:left w:val="double" w:sz="6"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0">
    <w:name w:val="xl190"/>
    <w:basedOn w:val="Normalny"/>
    <w:rsid w:val="009C5F04"/>
    <w:pPr>
      <w:pBdr>
        <w:left w:val="double" w:sz="6" w:space="0" w:color="auto"/>
        <w:right w:val="double" w:sz="6" w:space="0" w:color="auto"/>
      </w:pBdr>
      <w:shd w:val="clear" w:color="auto" w:fill="99CC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1">
    <w:name w:val="xl191"/>
    <w:basedOn w:val="Normalny"/>
    <w:rsid w:val="009C5F04"/>
    <w:pPr>
      <w:pBdr>
        <w:top w:val="double" w:sz="6" w:space="0" w:color="auto"/>
        <w:left w:val="double" w:sz="6" w:space="0" w:color="auto"/>
        <w:bottom w:val="single" w:sz="8"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92">
    <w:name w:val="xl192"/>
    <w:basedOn w:val="Normalny"/>
    <w:rsid w:val="009C5F04"/>
    <w:pPr>
      <w:pBdr>
        <w:top w:val="double" w:sz="6" w:space="0" w:color="auto"/>
        <w:left w:val="double" w:sz="6" w:space="0" w:color="auto"/>
        <w:bottom w:val="single" w:sz="8"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3">
    <w:name w:val="xl193"/>
    <w:basedOn w:val="Normalny"/>
    <w:rsid w:val="009C5F04"/>
    <w:pPr>
      <w:pBdr>
        <w:top w:val="double" w:sz="6"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4">
    <w:name w:val="xl194"/>
    <w:basedOn w:val="Normalny"/>
    <w:rsid w:val="009C5F04"/>
    <w:pPr>
      <w:pBdr>
        <w:top w:val="single" w:sz="4" w:space="0" w:color="auto"/>
        <w:left w:val="double" w:sz="6" w:space="0" w:color="auto"/>
        <w:bottom w:val="single" w:sz="8"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5">
    <w:name w:val="xl195"/>
    <w:basedOn w:val="Normalny"/>
    <w:rsid w:val="009C5F04"/>
    <w:pPr>
      <w:pBdr>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6">
    <w:name w:val="xl196"/>
    <w:basedOn w:val="Normalny"/>
    <w:rsid w:val="009C5F04"/>
    <w:pPr>
      <w:pBdr>
        <w:top w:val="double" w:sz="6" w:space="0" w:color="auto"/>
        <w:bottom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97">
    <w:name w:val="xl197"/>
    <w:basedOn w:val="Normalny"/>
    <w:rsid w:val="009C5F04"/>
    <w:pPr>
      <w:pBdr>
        <w:top w:val="double" w:sz="6" w:space="0" w:color="auto"/>
        <w:left w:val="double" w:sz="6" w:space="0" w:color="auto"/>
        <w:bottom w:val="double" w:sz="6" w:space="0" w:color="auto"/>
        <w:right w:val="double" w:sz="6" w:space="0" w:color="auto"/>
      </w:pBdr>
      <w:shd w:val="clear" w:color="auto" w:fill="000000"/>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98">
    <w:name w:val="xl198"/>
    <w:basedOn w:val="Normalny"/>
    <w:rsid w:val="009C5F04"/>
    <w:pPr>
      <w:pBdr>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99">
    <w:name w:val="xl199"/>
    <w:basedOn w:val="Normalny"/>
    <w:rsid w:val="009C5F04"/>
    <w:pPr>
      <w:pBdr>
        <w:top w:val="single" w:sz="4"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0">
    <w:name w:val="xl200"/>
    <w:basedOn w:val="Normalny"/>
    <w:rsid w:val="009C5F04"/>
    <w:pPr>
      <w:pBdr>
        <w:top w:val="single" w:sz="4" w:space="0" w:color="auto"/>
        <w:left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1">
    <w:name w:val="xl201"/>
    <w:basedOn w:val="Normalny"/>
    <w:rsid w:val="009C5F04"/>
    <w:pPr>
      <w:pBdr>
        <w:top w:val="single" w:sz="4"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2">
    <w:name w:val="xl202"/>
    <w:basedOn w:val="Normalny"/>
    <w:rsid w:val="009C5F04"/>
    <w:pPr>
      <w:pBdr>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3">
    <w:name w:val="xl203"/>
    <w:basedOn w:val="Normalny"/>
    <w:rsid w:val="009C5F04"/>
    <w:pP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4">
    <w:name w:val="xl204"/>
    <w:basedOn w:val="Normalny"/>
    <w:rsid w:val="009C5F04"/>
    <w:pPr>
      <w:shd w:val="clear" w:color="auto" w:fill="000000"/>
      <w:suppressAutoHyphens w:val="0"/>
      <w:spacing w:before="100" w:beforeAutospacing="1" w:after="100" w:afterAutospacing="1"/>
    </w:pPr>
    <w:rPr>
      <w:rFonts w:ascii="Arial" w:hAnsi="Arial" w:cs="Arial"/>
      <w:sz w:val="20"/>
      <w:szCs w:val="20"/>
      <w:lang w:eastAsia="pl-PL"/>
    </w:rPr>
  </w:style>
  <w:style w:type="paragraph" w:customStyle="1" w:styleId="xl205">
    <w:name w:val="xl205"/>
    <w:basedOn w:val="Normalny"/>
    <w:rsid w:val="009C5F04"/>
    <w:pPr>
      <w:pBdr>
        <w:top w:val="double" w:sz="6" w:space="0" w:color="auto"/>
        <w:bottom w:val="single" w:sz="8"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6">
    <w:name w:val="xl206"/>
    <w:basedOn w:val="Normalny"/>
    <w:rsid w:val="009C5F04"/>
    <w:pPr>
      <w:pBdr>
        <w:top w:val="double" w:sz="6"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7">
    <w:name w:val="xl207"/>
    <w:basedOn w:val="Normalny"/>
    <w:rsid w:val="009C5F04"/>
    <w:pPr>
      <w:pBdr>
        <w:top w:val="single" w:sz="4"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pPr>
    <w:rPr>
      <w:rFonts w:ascii="Arial" w:hAnsi="Arial" w:cs="Arial"/>
      <w:sz w:val="20"/>
      <w:szCs w:val="20"/>
      <w:lang w:eastAsia="pl-PL"/>
    </w:rPr>
  </w:style>
  <w:style w:type="paragraph" w:customStyle="1" w:styleId="xl208">
    <w:name w:val="xl208"/>
    <w:basedOn w:val="Normalny"/>
    <w:rsid w:val="009C5F04"/>
    <w:pPr>
      <w:pBdr>
        <w:top w:val="double" w:sz="6" w:space="0" w:color="auto"/>
        <w:bottom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9">
    <w:name w:val="xl209"/>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0">
    <w:name w:val="xl210"/>
    <w:basedOn w:val="Normalny"/>
    <w:rsid w:val="009C5F04"/>
    <w:pPr>
      <w:pBdr>
        <w:top w:val="single" w:sz="4"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1">
    <w:name w:val="xl211"/>
    <w:basedOn w:val="Normalny"/>
    <w:rsid w:val="009C5F04"/>
    <w:pPr>
      <w:pBdr>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2">
    <w:name w:val="xl212"/>
    <w:basedOn w:val="Normalny"/>
    <w:rsid w:val="009C5F04"/>
    <w:pPr>
      <w:pBdr>
        <w:top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3">
    <w:name w:val="xl213"/>
    <w:basedOn w:val="Normalny"/>
    <w:rsid w:val="009C5F04"/>
    <w:pP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4">
    <w:name w:val="xl214"/>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5">
    <w:name w:val="xl215"/>
    <w:basedOn w:val="Normalny"/>
    <w:rsid w:val="009C5F04"/>
    <w:pPr>
      <w:pBdr>
        <w:top w:val="single" w:sz="8" w:space="0" w:color="auto"/>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6">
    <w:name w:val="xl216"/>
    <w:basedOn w:val="Normalny"/>
    <w:rsid w:val="009C5F04"/>
    <w:pPr>
      <w:pBdr>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7">
    <w:name w:val="xl217"/>
    <w:basedOn w:val="Normalny"/>
    <w:rsid w:val="009C5F04"/>
    <w:pPr>
      <w:pBdr>
        <w:bottom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8">
    <w:name w:val="xl218"/>
    <w:basedOn w:val="Normalny"/>
    <w:rsid w:val="009C5F04"/>
    <w:pPr>
      <w:pBdr>
        <w:top w:val="double" w:sz="6" w:space="0" w:color="auto"/>
        <w:bottom w:val="single" w:sz="4"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9">
    <w:name w:val="xl219"/>
    <w:basedOn w:val="Normalny"/>
    <w:rsid w:val="009C5F04"/>
    <w:pPr>
      <w:pBdr>
        <w:top w:val="single" w:sz="4" w:space="0" w:color="auto"/>
        <w:bottom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20">
    <w:name w:val="xl220"/>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1">
    <w:name w:val="xl221"/>
    <w:basedOn w:val="Normalny"/>
    <w:rsid w:val="009C5F04"/>
    <w:pPr>
      <w:shd w:val="clear" w:color="auto" w:fill="000000"/>
      <w:suppressAutoHyphens w:val="0"/>
      <w:spacing w:before="100" w:beforeAutospacing="1" w:after="100" w:afterAutospacing="1"/>
      <w:jc w:val="right"/>
      <w:textAlignment w:val="center"/>
    </w:pPr>
    <w:rPr>
      <w:rFonts w:ascii="Arial" w:hAnsi="Arial" w:cs="Arial"/>
      <w:color w:val="FF0000"/>
      <w:sz w:val="20"/>
      <w:szCs w:val="20"/>
      <w:lang w:eastAsia="pl-PL"/>
    </w:rPr>
  </w:style>
  <w:style w:type="paragraph" w:customStyle="1" w:styleId="xl222">
    <w:name w:val="xl222"/>
    <w:basedOn w:val="Normalny"/>
    <w:rsid w:val="009C5F04"/>
    <w:pPr>
      <w:pBdr>
        <w:top w:val="double" w:sz="6" w:space="0" w:color="auto"/>
        <w:bottom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223">
    <w:name w:val="xl223"/>
    <w:basedOn w:val="Normalny"/>
    <w:rsid w:val="009C5F04"/>
    <w:pPr>
      <w:pBdr>
        <w:top w:val="double" w:sz="6" w:space="0" w:color="auto"/>
        <w:bottom w:val="double" w:sz="6" w:space="0" w:color="auto"/>
        <w:right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224">
    <w:name w:val="xl224"/>
    <w:basedOn w:val="Normalny"/>
    <w:rsid w:val="009C5F04"/>
    <w:pPr>
      <w:pBdr>
        <w:top w:val="double" w:sz="6" w:space="0" w:color="auto"/>
        <w:left w:val="double" w:sz="6"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5">
    <w:name w:val="xl225"/>
    <w:basedOn w:val="Normalny"/>
    <w:rsid w:val="009C5F04"/>
    <w:pPr>
      <w:pBdr>
        <w:left w:val="double" w:sz="6" w:space="0" w:color="auto"/>
        <w:bottom w:val="single" w:sz="8"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6">
    <w:name w:val="xl226"/>
    <w:basedOn w:val="Normalny"/>
    <w:rsid w:val="009C5F04"/>
    <w:pPr>
      <w:pBdr>
        <w:top w:val="double" w:sz="6" w:space="0" w:color="auto"/>
        <w:left w:val="double" w:sz="6" w:space="0" w:color="auto"/>
        <w:right w:val="double" w:sz="6" w:space="0" w:color="auto"/>
      </w:pBdr>
      <w:shd w:val="clear" w:color="auto" w:fill="FFFF00"/>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227">
    <w:name w:val="xl227"/>
    <w:basedOn w:val="Normalny"/>
    <w:rsid w:val="009C5F04"/>
    <w:pPr>
      <w:pBdr>
        <w:left w:val="double" w:sz="6" w:space="0" w:color="auto"/>
        <w:bottom w:val="single" w:sz="8" w:space="0" w:color="auto"/>
        <w:right w:val="double" w:sz="6" w:space="0" w:color="auto"/>
      </w:pBdr>
      <w:shd w:val="clear" w:color="auto" w:fill="FFFF00"/>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ZnakZnakZnakZnakZnakZnakZnakZnakZnak1ZnakZnakZnakZnakZnakZnakZnakZnakZnakZnakZnakZnakZnakZnakZnakZnakZnakZnakZnakZnak0">
    <w:name w:val="Znak Znak Znak Znak Znak Znak Znak Znak Znak1 Znak Znak Znak Znak Znak Znak Znak Znak Znak Znak Znak Znak Znak Znak Znak Znak Znak Znak Znak Znak"/>
    <w:basedOn w:val="Normalny"/>
    <w:uiPriority w:val="99"/>
    <w:rsid w:val="009C5F04"/>
    <w:pPr>
      <w:suppressAutoHyphens w:val="0"/>
    </w:pPr>
    <w:rPr>
      <w:rFonts w:ascii="Arial" w:hAnsi="Arial" w:cs="Arial"/>
      <w:lang w:eastAsia="pl-PL"/>
    </w:rPr>
  </w:style>
  <w:style w:type="paragraph" w:customStyle="1" w:styleId="ZnakZnakZnakZnakZnakZnakZnakZnakZnakZnakZnak">
    <w:name w:val="Znak Znak Znak Znak Znak Znak Znak Znak Znak Znak Znak"/>
    <w:basedOn w:val="Normalny"/>
    <w:rsid w:val="00A61377"/>
    <w:pPr>
      <w:suppressAutoHyphens w:val="0"/>
    </w:pPr>
    <w:rPr>
      <w:rFonts w:ascii="Arial" w:hAnsi="Arial" w:cs="Arial"/>
      <w:lang w:eastAsia="pl-PL"/>
    </w:rPr>
  </w:style>
  <w:style w:type="character" w:customStyle="1" w:styleId="NagwekstronynieparzystejZnakZnak">
    <w:name w:val="Nagłówek strony nieparzystej Znak Znak"/>
    <w:uiPriority w:val="99"/>
    <w:locked/>
    <w:rsid w:val="00B10FC5"/>
    <w:rPr>
      <w:rFonts w:ascii="Arial" w:eastAsia="SimSun" w:hAnsi="Arial" w:cs="Mangal"/>
      <w:sz w:val="28"/>
      <w:szCs w:val="28"/>
      <w:lang w:eastAsia="ar-SA" w:bidi="ar-SA"/>
    </w:rPr>
  </w:style>
  <w:style w:type="paragraph" w:customStyle="1" w:styleId="Bezodstpw1">
    <w:name w:val="Bez odstępów1"/>
    <w:uiPriority w:val="99"/>
    <w:rsid w:val="00B10FC5"/>
    <w:rPr>
      <w:rFonts w:ascii="Calibri" w:hAnsi="Calibri" w:cs="Calibri"/>
      <w:sz w:val="22"/>
      <w:szCs w:val="22"/>
      <w:lang w:eastAsia="en-US"/>
    </w:rPr>
  </w:style>
  <w:style w:type="character" w:customStyle="1" w:styleId="TitleChar">
    <w:name w:val="Title Char"/>
    <w:locked/>
    <w:rsid w:val="00B10FC5"/>
    <w:rPr>
      <w:rFonts w:ascii="Times New Roman" w:hAnsi="Times New Roman" w:cs="Times New Roman"/>
      <w:b/>
      <w:bCs/>
      <w:sz w:val="28"/>
      <w:szCs w:val="28"/>
      <w:lang w:eastAsia="en-US"/>
    </w:rPr>
  </w:style>
  <w:style w:type="paragraph" w:styleId="Tekstpodstawowy3">
    <w:name w:val="Body Text 3"/>
    <w:basedOn w:val="Normalny"/>
    <w:link w:val="Tekstpodstawowy3Znak"/>
    <w:rsid w:val="00B10FC5"/>
    <w:pPr>
      <w:spacing w:after="120"/>
    </w:pPr>
    <w:rPr>
      <w:sz w:val="16"/>
      <w:szCs w:val="16"/>
    </w:rPr>
  </w:style>
  <w:style w:type="character" w:customStyle="1" w:styleId="Tekstpodstawowy3Znak">
    <w:name w:val="Tekst podstawowy 3 Znak"/>
    <w:link w:val="Tekstpodstawowy3"/>
    <w:rsid w:val="00B10FC5"/>
    <w:rPr>
      <w:sz w:val="16"/>
      <w:szCs w:val="16"/>
      <w:lang w:eastAsia="ar-SA"/>
    </w:rPr>
  </w:style>
  <w:style w:type="paragraph" w:customStyle="1" w:styleId="ZLITUSTzmustliter">
    <w:name w:val="Z_LIT/UST(§) – zm. ust. (§) literą"/>
    <w:basedOn w:val="Normalny"/>
    <w:uiPriority w:val="46"/>
    <w:qFormat/>
    <w:rsid w:val="00983B37"/>
    <w:pPr>
      <w:autoSpaceDE w:val="0"/>
      <w:autoSpaceDN w:val="0"/>
      <w:adjustRightInd w:val="0"/>
      <w:spacing w:line="360" w:lineRule="auto"/>
      <w:ind w:left="987" w:firstLine="510"/>
      <w:jc w:val="both"/>
    </w:pPr>
    <w:rPr>
      <w:rFonts w:ascii="Times" w:hAnsi="Times" w:cs="Arial"/>
      <w:bCs/>
      <w:szCs w:val="20"/>
      <w:lang w:eastAsia="pl-PL"/>
    </w:rPr>
  </w:style>
  <w:style w:type="character" w:styleId="Odwoanieprzypisudolnego">
    <w:name w:val="footnote reference"/>
    <w:uiPriority w:val="99"/>
    <w:semiHidden/>
    <w:rsid w:val="006B1FB2"/>
    <w:rPr>
      <w:rFonts w:cs="Times New Roman"/>
      <w:vertAlign w:val="superscript"/>
    </w:rPr>
  </w:style>
  <w:style w:type="paragraph" w:customStyle="1" w:styleId="ZTIRPKTzmpkttiret">
    <w:name w:val="Z_TIR/PKT – zm. pkt tiret"/>
    <w:basedOn w:val="Normalny"/>
    <w:uiPriority w:val="56"/>
    <w:qFormat/>
    <w:rsid w:val="006B1FB2"/>
    <w:pPr>
      <w:suppressAutoHyphens w:val="0"/>
      <w:spacing w:line="360" w:lineRule="auto"/>
      <w:ind w:left="1893" w:hanging="510"/>
      <w:jc w:val="both"/>
    </w:pPr>
    <w:rPr>
      <w:rFonts w:ascii="Times" w:hAnsi="Times" w:cs="Arial"/>
      <w:bCs/>
      <w:szCs w:val="20"/>
      <w:lang w:eastAsia="pl-PL"/>
    </w:rPr>
  </w:style>
  <w:style w:type="paragraph" w:customStyle="1" w:styleId="ZTIRLITwPKTzmlitwpkttiret">
    <w:name w:val="Z_TIR/LIT_w_PKT – zm. lit. w pkt tiret"/>
    <w:basedOn w:val="Normalny"/>
    <w:uiPriority w:val="57"/>
    <w:qFormat/>
    <w:rsid w:val="006B1FB2"/>
    <w:pPr>
      <w:suppressAutoHyphens w:val="0"/>
      <w:spacing w:line="360" w:lineRule="auto"/>
      <w:ind w:left="2336" w:hanging="476"/>
      <w:jc w:val="both"/>
    </w:pPr>
    <w:rPr>
      <w:rFonts w:ascii="Times" w:hAnsi="Times" w:cs="Arial"/>
      <w:bCs/>
      <w:szCs w:val="20"/>
      <w:lang w:eastAsia="pl-PL"/>
    </w:rPr>
  </w:style>
  <w:style w:type="paragraph" w:customStyle="1" w:styleId="ZTIRCZWSPLITwPKTzmczciwsplitwpkttiret">
    <w:name w:val="Z_TIR/CZ_WSP_LIT_w_PKT – zm. części wsp. lit. w pkt tiret"/>
    <w:basedOn w:val="Normalny"/>
    <w:uiPriority w:val="59"/>
    <w:qFormat/>
    <w:rsid w:val="006B1FB2"/>
    <w:pPr>
      <w:suppressAutoHyphens w:val="0"/>
      <w:spacing w:line="360" w:lineRule="auto"/>
      <w:ind w:left="1860"/>
      <w:jc w:val="both"/>
    </w:pPr>
    <w:rPr>
      <w:rFonts w:ascii="Times" w:hAnsi="Times" w:cs="Arial"/>
      <w:bCs/>
      <w:lang w:eastAsia="pl-PL"/>
    </w:rPr>
  </w:style>
  <w:style w:type="paragraph" w:customStyle="1" w:styleId="ODNONIKtreodnonika">
    <w:name w:val="ODNOŚNIK – treść odnośnika"/>
    <w:uiPriority w:val="19"/>
    <w:qFormat/>
    <w:rsid w:val="006B1FB2"/>
    <w:pPr>
      <w:ind w:left="284" w:hanging="284"/>
      <w:jc w:val="both"/>
    </w:pPr>
    <w:rPr>
      <w:rFonts w:cs="Arial"/>
    </w:rPr>
  </w:style>
  <w:style w:type="character" w:customStyle="1" w:styleId="IGindeksgrny">
    <w:name w:val="_IG_ – indeks górny"/>
    <w:uiPriority w:val="2"/>
    <w:qFormat/>
    <w:rsid w:val="006B1FB2"/>
    <w:rPr>
      <w:b w:val="0"/>
      <w:i w:val="0"/>
      <w:vanish w:val="0"/>
      <w:spacing w:val="0"/>
      <w:vertAlign w:val="superscript"/>
    </w:rPr>
  </w:style>
  <w:style w:type="character" w:customStyle="1" w:styleId="Kkursywa">
    <w:name w:val="_K_ – kursywa"/>
    <w:uiPriority w:val="1"/>
    <w:qFormat/>
    <w:rsid w:val="006B1FB2"/>
    <w:rPr>
      <w:i/>
    </w:rPr>
  </w:style>
  <w:style w:type="paragraph" w:customStyle="1" w:styleId="Tiret0">
    <w:name w:val="Tiret 0"/>
    <w:basedOn w:val="Normalny"/>
    <w:rsid w:val="0078507B"/>
    <w:pPr>
      <w:numPr>
        <w:numId w:val="7"/>
      </w:numPr>
      <w:suppressAutoHyphens w:val="0"/>
      <w:spacing w:before="120" w:after="120"/>
      <w:jc w:val="both"/>
    </w:pPr>
    <w:rPr>
      <w:rFonts w:eastAsia="Calibri"/>
      <w:szCs w:val="22"/>
      <w:lang w:eastAsia="en-GB"/>
    </w:rPr>
  </w:style>
  <w:style w:type="character" w:styleId="Odwoaniedokomentarza">
    <w:name w:val="annotation reference"/>
    <w:uiPriority w:val="99"/>
    <w:semiHidden/>
    <w:unhideWhenUsed/>
    <w:rsid w:val="003629D8"/>
    <w:rPr>
      <w:sz w:val="16"/>
      <w:szCs w:val="16"/>
    </w:rPr>
  </w:style>
  <w:style w:type="paragraph" w:styleId="Nagwekspisutreci">
    <w:name w:val="TOC Heading"/>
    <w:basedOn w:val="Nagwek1"/>
    <w:next w:val="Normalny"/>
    <w:uiPriority w:val="39"/>
    <w:unhideWhenUsed/>
    <w:qFormat/>
    <w:rsid w:val="00885129"/>
    <w:pPr>
      <w:keepLines/>
      <w:numPr>
        <w:numId w:val="0"/>
      </w:numPr>
      <w:suppressAutoHyphens w:val="0"/>
      <w:spacing w:before="480" w:after="0" w:line="276" w:lineRule="auto"/>
      <w:outlineLvl w:val="9"/>
    </w:pPr>
    <w:rPr>
      <w:rFonts w:ascii="Cambria" w:hAnsi="Cambria" w:cs="Times New Roman"/>
      <w:color w:val="365F91"/>
      <w:kern w:val="0"/>
      <w:sz w:val="28"/>
      <w:szCs w:val="28"/>
      <w:lang w:eastAsia="pl-PL"/>
    </w:rPr>
  </w:style>
  <w:style w:type="paragraph" w:styleId="Spistreci1">
    <w:name w:val="toc 1"/>
    <w:basedOn w:val="Normalny"/>
    <w:next w:val="Normalny"/>
    <w:link w:val="Spistreci1Znak"/>
    <w:autoRedefine/>
    <w:uiPriority w:val="39"/>
    <w:unhideWhenUsed/>
    <w:qFormat/>
    <w:rsid w:val="00885129"/>
  </w:style>
  <w:style w:type="paragraph" w:styleId="Spistreci2">
    <w:name w:val="toc 2"/>
    <w:basedOn w:val="Normalny"/>
    <w:next w:val="Normalny"/>
    <w:autoRedefine/>
    <w:uiPriority w:val="39"/>
    <w:unhideWhenUsed/>
    <w:qFormat/>
    <w:rsid w:val="00885129"/>
    <w:pPr>
      <w:ind w:left="240"/>
    </w:pPr>
  </w:style>
  <w:style w:type="paragraph" w:styleId="Spistreci3">
    <w:name w:val="toc 3"/>
    <w:basedOn w:val="Normalny"/>
    <w:next w:val="Normalny"/>
    <w:autoRedefine/>
    <w:uiPriority w:val="39"/>
    <w:unhideWhenUsed/>
    <w:qFormat/>
    <w:rsid w:val="00885129"/>
    <w:pPr>
      <w:ind w:left="480"/>
    </w:pPr>
  </w:style>
  <w:style w:type="paragraph" w:styleId="Spistreci4">
    <w:name w:val="toc 4"/>
    <w:basedOn w:val="Normalny"/>
    <w:next w:val="Normalny"/>
    <w:autoRedefine/>
    <w:uiPriority w:val="39"/>
    <w:unhideWhenUsed/>
    <w:rsid w:val="00885129"/>
    <w:pPr>
      <w:suppressAutoHyphens w:val="0"/>
      <w:spacing w:after="100" w:line="276" w:lineRule="auto"/>
      <w:ind w:left="660"/>
    </w:pPr>
    <w:rPr>
      <w:rFonts w:ascii="Calibri" w:hAnsi="Calibri"/>
      <w:sz w:val="22"/>
      <w:szCs w:val="22"/>
      <w:lang w:eastAsia="pl-PL"/>
    </w:rPr>
  </w:style>
  <w:style w:type="paragraph" w:styleId="Spistreci5">
    <w:name w:val="toc 5"/>
    <w:basedOn w:val="Normalny"/>
    <w:next w:val="Normalny"/>
    <w:autoRedefine/>
    <w:uiPriority w:val="39"/>
    <w:unhideWhenUsed/>
    <w:rsid w:val="00885129"/>
    <w:pPr>
      <w:suppressAutoHyphens w:val="0"/>
      <w:spacing w:after="100" w:line="276" w:lineRule="auto"/>
      <w:ind w:left="880"/>
    </w:pPr>
    <w:rPr>
      <w:rFonts w:ascii="Calibri" w:hAnsi="Calibri"/>
      <w:sz w:val="22"/>
      <w:szCs w:val="22"/>
      <w:lang w:eastAsia="pl-PL"/>
    </w:rPr>
  </w:style>
  <w:style w:type="paragraph" w:styleId="Spistreci6">
    <w:name w:val="toc 6"/>
    <w:basedOn w:val="Normalny"/>
    <w:next w:val="Normalny"/>
    <w:autoRedefine/>
    <w:uiPriority w:val="39"/>
    <w:unhideWhenUsed/>
    <w:rsid w:val="00885129"/>
    <w:pPr>
      <w:suppressAutoHyphens w:val="0"/>
      <w:spacing w:after="100" w:line="276" w:lineRule="auto"/>
      <w:ind w:left="1100"/>
    </w:pPr>
    <w:rPr>
      <w:rFonts w:ascii="Calibri" w:hAnsi="Calibri"/>
      <w:sz w:val="22"/>
      <w:szCs w:val="22"/>
      <w:lang w:eastAsia="pl-PL"/>
    </w:rPr>
  </w:style>
  <w:style w:type="paragraph" w:styleId="Spistreci7">
    <w:name w:val="toc 7"/>
    <w:basedOn w:val="Normalny"/>
    <w:next w:val="Normalny"/>
    <w:autoRedefine/>
    <w:uiPriority w:val="39"/>
    <w:unhideWhenUsed/>
    <w:rsid w:val="00885129"/>
    <w:pPr>
      <w:suppressAutoHyphens w:val="0"/>
      <w:spacing w:after="100" w:line="276" w:lineRule="auto"/>
      <w:ind w:left="1320"/>
    </w:pPr>
    <w:rPr>
      <w:rFonts w:ascii="Calibri" w:hAnsi="Calibri"/>
      <w:sz w:val="22"/>
      <w:szCs w:val="22"/>
      <w:lang w:eastAsia="pl-PL"/>
    </w:rPr>
  </w:style>
  <w:style w:type="paragraph" w:styleId="Spistreci8">
    <w:name w:val="toc 8"/>
    <w:basedOn w:val="Normalny"/>
    <w:next w:val="Normalny"/>
    <w:autoRedefine/>
    <w:uiPriority w:val="39"/>
    <w:unhideWhenUsed/>
    <w:rsid w:val="00885129"/>
    <w:pPr>
      <w:suppressAutoHyphens w:val="0"/>
      <w:spacing w:after="100" w:line="276" w:lineRule="auto"/>
      <w:ind w:left="1540"/>
    </w:pPr>
    <w:rPr>
      <w:rFonts w:ascii="Calibri" w:hAnsi="Calibri"/>
      <w:sz w:val="22"/>
      <w:szCs w:val="22"/>
      <w:lang w:eastAsia="pl-PL"/>
    </w:rPr>
  </w:style>
  <w:style w:type="paragraph" w:styleId="Spistreci9">
    <w:name w:val="toc 9"/>
    <w:basedOn w:val="Normalny"/>
    <w:next w:val="Normalny"/>
    <w:autoRedefine/>
    <w:uiPriority w:val="39"/>
    <w:unhideWhenUsed/>
    <w:rsid w:val="00885129"/>
    <w:pPr>
      <w:suppressAutoHyphens w:val="0"/>
      <w:spacing w:after="100" w:line="276" w:lineRule="auto"/>
      <w:ind w:left="1760"/>
    </w:pPr>
    <w:rPr>
      <w:rFonts w:ascii="Calibri" w:hAnsi="Calibri"/>
      <w:sz w:val="22"/>
      <w:szCs w:val="22"/>
      <w:lang w:eastAsia="pl-PL"/>
    </w:rPr>
  </w:style>
  <w:style w:type="paragraph" w:customStyle="1" w:styleId="Akapitzlist3">
    <w:name w:val="Akapit z listą3"/>
    <w:basedOn w:val="Normalny"/>
    <w:uiPriority w:val="99"/>
    <w:rsid w:val="00832A2C"/>
    <w:pPr>
      <w:suppressAutoHyphens w:val="0"/>
      <w:spacing w:after="200" w:line="276" w:lineRule="auto"/>
      <w:ind w:left="720"/>
      <w:contextualSpacing/>
    </w:pPr>
    <w:rPr>
      <w:rFonts w:ascii="Calibri" w:hAnsi="Calibri"/>
      <w:sz w:val="22"/>
      <w:szCs w:val="22"/>
      <w:lang w:eastAsia="en-US"/>
    </w:rPr>
  </w:style>
  <w:style w:type="character" w:customStyle="1" w:styleId="ZnakZnak201">
    <w:name w:val="Znak Znak201"/>
    <w:uiPriority w:val="99"/>
    <w:rsid w:val="0050037D"/>
    <w:rPr>
      <w:b/>
      <w:i/>
      <w:sz w:val="26"/>
      <w:lang w:val="pl-PL" w:eastAsia="ar-SA" w:bidi="ar-SA"/>
    </w:rPr>
  </w:style>
  <w:style w:type="character" w:customStyle="1" w:styleId="ZnakZnak191">
    <w:name w:val="Znak Znak191"/>
    <w:uiPriority w:val="99"/>
    <w:rsid w:val="0050037D"/>
    <w:rPr>
      <w:b/>
      <w:sz w:val="22"/>
      <w:lang w:val="pl-PL" w:eastAsia="ar-SA" w:bidi="ar-SA"/>
    </w:rPr>
  </w:style>
  <w:style w:type="character" w:customStyle="1" w:styleId="ZnakZnak181">
    <w:name w:val="Znak Znak181"/>
    <w:uiPriority w:val="99"/>
    <w:rsid w:val="0050037D"/>
    <w:rPr>
      <w:sz w:val="24"/>
      <w:lang w:val="pl-PL" w:eastAsia="ar-SA" w:bidi="ar-SA"/>
    </w:rPr>
  </w:style>
  <w:style w:type="character" w:customStyle="1" w:styleId="ZnakZnak171">
    <w:name w:val="Znak Znak171"/>
    <w:uiPriority w:val="99"/>
    <w:rsid w:val="0050037D"/>
    <w:rPr>
      <w:i/>
      <w:sz w:val="24"/>
      <w:lang w:val="pl-PL" w:eastAsia="ar-SA" w:bidi="ar-SA"/>
    </w:rPr>
  </w:style>
  <w:style w:type="character" w:customStyle="1" w:styleId="ZnakZnak161">
    <w:name w:val="Znak Znak161"/>
    <w:uiPriority w:val="99"/>
    <w:rsid w:val="0050037D"/>
    <w:rPr>
      <w:rFonts w:ascii="Arial" w:hAnsi="Arial"/>
      <w:sz w:val="22"/>
      <w:lang w:val="pl-PL" w:eastAsia="ar-SA" w:bidi="ar-SA"/>
    </w:rPr>
  </w:style>
  <w:style w:type="character" w:customStyle="1" w:styleId="ZnakZnak151">
    <w:name w:val="Znak Znak151"/>
    <w:uiPriority w:val="99"/>
    <w:rsid w:val="0050037D"/>
    <w:rPr>
      <w:sz w:val="24"/>
    </w:rPr>
  </w:style>
  <w:style w:type="character" w:customStyle="1" w:styleId="ZnakZnak141">
    <w:name w:val="Znak Znak141"/>
    <w:uiPriority w:val="99"/>
    <w:rsid w:val="0050037D"/>
    <w:rPr>
      <w:sz w:val="24"/>
    </w:rPr>
  </w:style>
  <w:style w:type="character" w:customStyle="1" w:styleId="ZnakZnak131">
    <w:name w:val="Znak Znak131"/>
    <w:uiPriority w:val="99"/>
    <w:rsid w:val="0050037D"/>
    <w:rPr>
      <w:rFonts w:ascii="Cambria" w:hAnsi="Cambria"/>
      <w:b/>
      <w:kern w:val="1"/>
      <w:sz w:val="32"/>
    </w:rPr>
  </w:style>
  <w:style w:type="character" w:customStyle="1" w:styleId="ZnakZnak121">
    <w:name w:val="Znak Znak121"/>
    <w:uiPriority w:val="99"/>
    <w:rsid w:val="0050037D"/>
    <w:rPr>
      <w:sz w:val="24"/>
    </w:rPr>
  </w:style>
  <w:style w:type="character" w:customStyle="1" w:styleId="ZnakZnak111">
    <w:name w:val="Znak Znak111"/>
    <w:uiPriority w:val="99"/>
    <w:locked/>
    <w:rsid w:val="0050037D"/>
    <w:rPr>
      <w:rFonts w:ascii="Times New Roman" w:hAnsi="Times New Roman"/>
      <w:sz w:val="26"/>
      <w:lang w:eastAsia="ar-SA" w:bidi="ar-SA"/>
    </w:rPr>
  </w:style>
  <w:style w:type="character" w:customStyle="1" w:styleId="ZnakZnak101">
    <w:name w:val="Znak Znak101"/>
    <w:uiPriority w:val="99"/>
    <w:locked/>
    <w:rsid w:val="0050037D"/>
    <w:rPr>
      <w:rFonts w:ascii="Times New Roman" w:hAnsi="Times New Roman"/>
      <w:sz w:val="24"/>
      <w:lang w:eastAsia="ar-SA" w:bidi="ar-SA"/>
    </w:rPr>
  </w:style>
  <w:style w:type="character" w:customStyle="1" w:styleId="ZnakZnak81">
    <w:name w:val="Znak Znak81"/>
    <w:uiPriority w:val="99"/>
    <w:locked/>
    <w:rsid w:val="0050037D"/>
    <w:rPr>
      <w:rFonts w:ascii="Arial" w:hAnsi="Arial"/>
      <w:i/>
      <w:sz w:val="28"/>
      <w:lang w:eastAsia="ar-SA" w:bidi="ar-SA"/>
    </w:rPr>
  </w:style>
  <w:style w:type="character" w:customStyle="1" w:styleId="ZnakZnak91">
    <w:name w:val="Znak Znak91"/>
    <w:uiPriority w:val="99"/>
    <w:locked/>
    <w:rsid w:val="0050037D"/>
    <w:rPr>
      <w:rFonts w:ascii="Times New Roman" w:hAnsi="Times New Roman"/>
      <w:b/>
      <w:sz w:val="26"/>
      <w:lang w:eastAsia="ar-SA" w:bidi="ar-SA"/>
    </w:rPr>
  </w:style>
  <w:style w:type="character" w:customStyle="1" w:styleId="ZnakZnak71">
    <w:name w:val="Znak Znak71"/>
    <w:uiPriority w:val="99"/>
    <w:locked/>
    <w:rsid w:val="0050037D"/>
    <w:rPr>
      <w:rFonts w:ascii="Times New Roman" w:hAnsi="Times New Roman"/>
      <w:sz w:val="26"/>
      <w:lang w:eastAsia="ar-SA" w:bidi="ar-SA"/>
    </w:rPr>
  </w:style>
  <w:style w:type="character" w:customStyle="1" w:styleId="ZnakZnak61">
    <w:name w:val="Znak Znak61"/>
    <w:uiPriority w:val="99"/>
    <w:locked/>
    <w:rsid w:val="0050037D"/>
    <w:rPr>
      <w:rFonts w:ascii="Tahoma" w:hAnsi="Tahoma"/>
      <w:sz w:val="16"/>
      <w:lang w:eastAsia="ar-SA" w:bidi="ar-SA"/>
    </w:rPr>
  </w:style>
  <w:style w:type="character" w:customStyle="1" w:styleId="ZnakZnak51">
    <w:name w:val="Znak Znak51"/>
    <w:uiPriority w:val="99"/>
    <w:locked/>
    <w:rsid w:val="0050037D"/>
    <w:rPr>
      <w:rFonts w:ascii="Times New Roman" w:hAnsi="Times New Roman"/>
      <w:sz w:val="20"/>
      <w:lang w:eastAsia="ar-SA" w:bidi="ar-SA"/>
    </w:rPr>
  </w:style>
  <w:style w:type="character" w:customStyle="1" w:styleId="ZnakZnak41">
    <w:name w:val="Znak Znak41"/>
    <w:uiPriority w:val="99"/>
    <w:semiHidden/>
    <w:locked/>
    <w:rsid w:val="0050037D"/>
    <w:rPr>
      <w:rFonts w:ascii="Times New Roman" w:hAnsi="Times New Roman"/>
      <w:sz w:val="20"/>
      <w:lang w:eastAsia="ar-SA" w:bidi="ar-SA"/>
    </w:rPr>
  </w:style>
  <w:style w:type="character" w:customStyle="1" w:styleId="ZnakZnak31">
    <w:name w:val="Znak Znak31"/>
    <w:uiPriority w:val="99"/>
    <w:locked/>
    <w:rsid w:val="0050037D"/>
    <w:rPr>
      <w:rFonts w:ascii="Times New Roman" w:hAnsi="Times New Roman"/>
      <w:b/>
      <w:sz w:val="20"/>
      <w:lang w:eastAsia="ar-SA" w:bidi="ar-SA"/>
    </w:rPr>
  </w:style>
  <w:style w:type="character" w:customStyle="1" w:styleId="ZnakZnak26">
    <w:name w:val="Znak Znak26"/>
    <w:uiPriority w:val="99"/>
    <w:locked/>
    <w:rsid w:val="0050037D"/>
    <w:rPr>
      <w:rFonts w:ascii="Arial" w:hAnsi="Arial"/>
      <w:sz w:val="20"/>
      <w:lang w:eastAsia="ar-SA" w:bidi="ar-SA"/>
    </w:rPr>
  </w:style>
  <w:style w:type="character" w:customStyle="1" w:styleId="ZnakZnak1100">
    <w:name w:val="Znak Znak110"/>
    <w:uiPriority w:val="99"/>
    <w:semiHidden/>
    <w:locked/>
    <w:rsid w:val="0050037D"/>
    <w:rPr>
      <w:rFonts w:ascii="Times New Roman" w:hAnsi="Times New Roman"/>
      <w:sz w:val="24"/>
      <w:lang w:eastAsia="ar-SA" w:bidi="ar-SA"/>
    </w:rPr>
  </w:style>
  <w:style w:type="character" w:customStyle="1" w:styleId="ZnakZnak250">
    <w:name w:val="Znak Znak25"/>
    <w:uiPriority w:val="99"/>
    <w:semiHidden/>
    <w:locked/>
    <w:rsid w:val="0050037D"/>
    <w:rPr>
      <w:rFonts w:ascii="Times New Roman" w:hAnsi="Times New Roman"/>
      <w:sz w:val="24"/>
      <w:lang w:eastAsia="ar-SA" w:bidi="ar-SA"/>
    </w:rPr>
  </w:style>
  <w:style w:type="paragraph" w:customStyle="1" w:styleId="ZnakZnakZnak1ZnakZnakZnakZnak1">
    <w:name w:val="Znak Znak Znak1 Znak Znak Znak Znak1"/>
    <w:basedOn w:val="Normalny"/>
    <w:uiPriority w:val="99"/>
    <w:rsid w:val="0050037D"/>
    <w:pPr>
      <w:suppressAutoHyphens w:val="0"/>
    </w:pPr>
    <w:rPr>
      <w:rFonts w:ascii="Arial" w:hAnsi="Arial" w:cs="Arial"/>
      <w:lang w:eastAsia="pl-PL"/>
    </w:rPr>
  </w:style>
  <w:style w:type="paragraph" w:customStyle="1" w:styleId="ZnakZnakZnakZnakZnakZnakZnakZnakZnak1ZnakZnakZnakZnakZnakZnakZnakZnakZnakZnakZnakZnakZnakZnakZnakZnakZnakZnakZnakZnak2">
    <w:name w:val="Znak Znak Znak Znak Znak Znak Znak Znak Znak1 Znak Znak Znak Znak Znak Znak Znak Znak Znak Znak Znak Znak Znak Znak Znak Znak Znak Znak Znak Znak2"/>
    <w:basedOn w:val="Normalny"/>
    <w:uiPriority w:val="99"/>
    <w:rsid w:val="0050037D"/>
    <w:pPr>
      <w:suppressAutoHyphens w:val="0"/>
    </w:pPr>
    <w:rPr>
      <w:rFonts w:ascii="Arial" w:hAnsi="Arial" w:cs="Arial"/>
      <w:lang w:eastAsia="pl-PL"/>
    </w:rPr>
  </w:style>
  <w:style w:type="paragraph" w:customStyle="1" w:styleId="Tekstpodstawowy29">
    <w:name w:val="Tekst podstawowy 29"/>
    <w:basedOn w:val="Normalny"/>
    <w:uiPriority w:val="99"/>
    <w:rsid w:val="0050037D"/>
    <w:pPr>
      <w:widowControl w:val="0"/>
      <w:suppressAutoHyphens w:val="0"/>
      <w:overflowPunct w:val="0"/>
      <w:autoSpaceDE w:val="0"/>
      <w:autoSpaceDN w:val="0"/>
      <w:adjustRightInd w:val="0"/>
      <w:textAlignment w:val="baseline"/>
    </w:pPr>
    <w:rPr>
      <w:szCs w:val="20"/>
      <w:lang w:eastAsia="pl-PL"/>
    </w:rPr>
  </w:style>
  <w:style w:type="paragraph" w:customStyle="1" w:styleId="text">
    <w:name w:val="text"/>
    <w:uiPriority w:val="99"/>
    <w:rsid w:val="0050037D"/>
    <w:pPr>
      <w:widowControl w:val="0"/>
      <w:snapToGrid w:val="0"/>
      <w:spacing w:before="240" w:line="240" w:lineRule="atLeast"/>
      <w:jc w:val="both"/>
    </w:pPr>
    <w:rPr>
      <w:rFonts w:ascii="Arial" w:hAnsi="Arial"/>
      <w:sz w:val="24"/>
      <w:lang w:val="cs-CZ"/>
    </w:rPr>
  </w:style>
  <w:style w:type="table" w:customStyle="1" w:styleId="Tabela-Siatka1">
    <w:name w:val="Tabela - Siatka1"/>
    <w:basedOn w:val="Standardowy"/>
    <w:next w:val="Tabela-Siatka"/>
    <w:uiPriority w:val="59"/>
    <w:rsid w:val="0050037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ny">
    <w:name w:val="Normany"/>
    <w:basedOn w:val="BodyText23"/>
    <w:uiPriority w:val="99"/>
    <w:rsid w:val="0050037D"/>
    <w:pPr>
      <w:numPr>
        <w:numId w:val="90"/>
      </w:numPr>
      <w:tabs>
        <w:tab w:val="left" w:pos="0"/>
        <w:tab w:val="left" w:pos="180"/>
      </w:tabs>
    </w:pPr>
    <w:rPr>
      <w:sz w:val="24"/>
      <w:szCs w:val="24"/>
    </w:rPr>
  </w:style>
  <w:style w:type="paragraph" w:customStyle="1" w:styleId="Akapitzlist4">
    <w:name w:val="Akapit z listą4"/>
    <w:basedOn w:val="Normalny"/>
    <w:uiPriority w:val="99"/>
    <w:rsid w:val="0050037D"/>
    <w:pPr>
      <w:suppressAutoHyphens w:val="0"/>
      <w:ind w:left="720"/>
      <w:contextualSpacing/>
    </w:pPr>
    <w:rPr>
      <w:rFonts w:eastAsia="Calibri"/>
      <w:lang w:eastAsia="pl-PL"/>
    </w:rPr>
  </w:style>
  <w:style w:type="paragraph" w:customStyle="1" w:styleId="Tekstpodstawowy2100">
    <w:name w:val="Tekst podstawowy 210"/>
    <w:basedOn w:val="Normalny"/>
    <w:uiPriority w:val="99"/>
    <w:rsid w:val="0050037D"/>
    <w:pPr>
      <w:widowControl w:val="0"/>
      <w:suppressAutoHyphens w:val="0"/>
      <w:jc w:val="center"/>
    </w:pPr>
    <w:rPr>
      <w:rFonts w:ascii="Arial" w:hAnsi="Arial"/>
      <w:sz w:val="26"/>
      <w:szCs w:val="20"/>
      <w:lang w:eastAsia="pl-PL"/>
    </w:rPr>
  </w:style>
  <w:style w:type="character" w:styleId="Tekstzastpczy">
    <w:name w:val="Placeholder Text"/>
    <w:uiPriority w:val="99"/>
    <w:semiHidden/>
    <w:rsid w:val="0050037D"/>
    <w:rPr>
      <w:rFonts w:cs="Times New Roman"/>
      <w:color w:val="808080"/>
    </w:rPr>
  </w:style>
  <w:style w:type="paragraph" w:customStyle="1" w:styleId="Textbody">
    <w:name w:val="Text body"/>
    <w:basedOn w:val="Normalny"/>
    <w:rsid w:val="0050037D"/>
    <w:pPr>
      <w:widowControl w:val="0"/>
      <w:autoSpaceDN w:val="0"/>
      <w:spacing w:after="120"/>
    </w:pPr>
    <w:rPr>
      <w:rFonts w:eastAsia="Arial Unicode MS" w:cs="Mangal"/>
      <w:kern w:val="3"/>
      <w:lang w:eastAsia="zh-CN" w:bidi="hi-IN"/>
    </w:rPr>
  </w:style>
  <w:style w:type="paragraph" w:customStyle="1" w:styleId="NormalnyWeb2">
    <w:name w:val="Normalny (Web)2"/>
    <w:basedOn w:val="Normalny"/>
    <w:rsid w:val="0050037D"/>
    <w:pPr>
      <w:overflowPunct w:val="0"/>
      <w:autoSpaceDE w:val="0"/>
      <w:spacing w:before="100" w:after="100"/>
      <w:textAlignment w:val="baseline"/>
    </w:pPr>
    <w:rPr>
      <w:szCs w:val="20"/>
    </w:rPr>
  </w:style>
  <w:style w:type="paragraph" w:customStyle="1" w:styleId="Akapitzlist5">
    <w:name w:val="Akapit z listą5"/>
    <w:basedOn w:val="Normalny"/>
    <w:rsid w:val="0050037D"/>
    <w:pPr>
      <w:ind w:left="708"/>
    </w:pPr>
    <w:rPr>
      <w:rFonts w:eastAsia="Calibri"/>
    </w:rPr>
  </w:style>
  <w:style w:type="paragraph" w:customStyle="1" w:styleId="ZnakZnakZnak0">
    <w:name w:val="Znak Znak Znak"/>
    <w:basedOn w:val="Normalny"/>
    <w:rsid w:val="0050037D"/>
    <w:rPr>
      <w:rFonts w:ascii="Arial" w:hAnsi="Arial" w:cs="Arial"/>
    </w:rPr>
  </w:style>
  <w:style w:type="paragraph" w:customStyle="1" w:styleId="ZnakZnakZnakZnakZnakZnakZnakZnak1ZnakZnakZnakZnakZnakZnakZnakZnakZnakZnakZnakZnakZnakZnakZnakZnakZnakZnakZnakZnak1">
    <w:name w:val="Znak Znak Znak Znak Znak Znak Znak Znak1 Znak Znak Znak Znak Znak Znak Znak Znak Znak Znak Znak Znak Znak Znak Znak Znak Znak Znak Znak Znak"/>
    <w:basedOn w:val="Normalny"/>
    <w:rsid w:val="0050037D"/>
    <w:rPr>
      <w:rFonts w:ascii="Arial" w:hAnsi="Arial" w:cs="Arial"/>
    </w:rPr>
  </w:style>
  <w:style w:type="paragraph" w:customStyle="1" w:styleId="ZnakZnakZnakZnakZnakZnakZnak1">
    <w:name w:val="Znak Znak Znak Znak Znak Znak Znak"/>
    <w:basedOn w:val="Normalny"/>
    <w:rsid w:val="0050037D"/>
    <w:rPr>
      <w:rFonts w:ascii="Arial" w:hAnsi="Arial" w:cs="Arial"/>
    </w:rPr>
  </w:style>
  <w:style w:type="paragraph" w:customStyle="1" w:styleId="Znak1">
    <w:name w:val="Znak"/>
    <w:basedOn w:val="Normalny"/>
    <w:rsid w:val="0050037D"/>
    <w:rPr>
      <w:rFonts w:ascii="Arial" w:hAnsi="Arial" w:cs="Arial"/>
    </w:rPr>
  </w:style>
  <w:style w:type="paragraph" w:customStyle="1" w:styleId="ZnakZnakZnakZnakZnakZnakZnakZnakZnakZnakZnakZnakZnakZnakZnakZnak1">
    <w:name w:val="Znak Znak Znak Znak Znak Znak Znak Znak Znak Znak Znak Znak Znak Znak Znak Znak"/>
    <w:basedOn w:val="Normalny"/>
    <w:rsid w:val="0050037D"/>
    <w:rPr>
      <w:rFonts w:ascii="Arial" w:hAnsi="Arial" w:cs="Arial"/>
    </w:rPr>
  </w:style>
  <w:style w:type="paragraph" w:customStyle="1" w:styleId="ZnakZnakZnakZnakZnakZnak3">
    <w:name w:val="Znak Znak Znak Znak Znak Znak"/>
    <w:basedOn w:val="Normalny"/>
    <w:rsid w:val="0050037D"/>
    <w:rPr>
      <w:rFonts w:ascii="Arial" w:hAnsi="Arial" w:cs="Arial"/>
    </w:rPr>
  </w:style>
  <w:style w:type="paragraph" w:customStyle="1" w:styleId="ZnakZnakZnakZnakZnakZnak11">
    <w:name w:val="Znak Znak Znak Znak Znak Znak1"/>
    <w:basedOn w:val="Normalny"/>
    <w:rsid w:val="0050037D"/>
    <w:rPr>
      <w:rFonts w:ascii="Arial" w:hAnsi="Arial" w:cs="Arial"/>
    </w:rPr>
  </w:style>
  <w:style w:type="paragraph" w:customStyle="1" w:styleId="Tekstpodstawowy211">
    <w:name w:val="Tekst podstawowy 211"/>
    <w:basedOn w:val="Normalny"/>
    <w:rsid w:val="0050037D"/>
    <w:pPr>
      <w:widowControl w:val="0"/>
      <w:tabs>
        <w:tab w:val="left" w:pos="709"/>
      </w:tabs>
      <w:overflowPunct w:val="0"/>
      <w:autoSpaceDE w:val="0"/>
      <w:ind w:left="709" w:hanging="709"/>
      <w:jc w:val="both"/>
      <w:textAlignment w:val="baseline"/>
    </w:pPr>
    <w:rPr>
      <w:sz w:val="26"/>
      <w:szCs w:val="20"/>
    </w:rPr>
  </w:style>
  <w:style w:type="paragraph" w:customStyle="1" w:styleId="Tekstpodstawowywcity24">
    <w:name w:val="Tekst podstawowy wcięty 24"/>
    <w:basedOn w:val="Normalny"/>
    <w:rsid w:val="0050037D"/>
    <w:pPr>
      <w:widowControl w:val="0"/>
      <w:overflowPunct w:val="0"/>
      <w:autoSpaceDE w:val="0"/>
      <w:ind w:left="567" w:hanging="567"/>
      <w:jc w:val="both"/>
      <w:textAlignment w:val="baseline"/>
    </w:pPr>
    <w:rPr>
      <w:sz w:val="26"/>
      <w:szCs w:val="20"/>
    </w:rPr>
  </w:style>
  <w:style w:type="paragraph" w:customStyle="1" w:styleId="Tekstpodstawowywcity35">
    <w:name w:val="Tekst podstawowy wcięty 35"/>
    <w:basedOn w:val="Normalny"/>
    <w:rsid w:val="0050037D"/>
    <w:pPr>
      <w:overflowPunct w:val="0"/>
      <w:autoSpaceDE w:val="0"/>
      <w:ind w:left="1985" w:hanging="1985"/>
      <w:textAlignment w:val="baseline"/>
    </w:pPr>
    <w:rPr>
      <w:szCs w:val="20"/>
    </w:rPr>
  </w:style>
  <w:style w:type="paragraph" w:customStyle="1" w:styleId="Tekstpodstawowy34">
    <w:name w:val="Tekst podstawowy 34"/>
    <w:basedOn w:val="Normalny"/>
    <w:rsid w:val="0050037D"/>
    <w:pPr>
      <w:overflowPunct w:val="0"/>
      <w:autoSpaceDE w:val="0"/>
      <w:jc w:val="both"/>
      <w:textAlignment w:val="baseline"/>
    </w:pPr>
    <w:rPr>
      <w:b/>
      <w:i/>
      <w:szCs w:val="20"/>
    </w:rPr>
  </w:style>
  <w:style w:type="paragraph" w:customStyle="1" w:styleId="ZnakZnakZnakZnakZnakZnakZnakZnakZnakZnakZnakZnak1">
    <w:name w:val="Znak Znak Znak Znak Znak Znak Znak Znak Znak Znak Znak Znak"/>
    <w:basedOn w:val="Normalny"/>
    <w:rsid w:val="0050037D"/>
    <w:rPr>
      <w:rFonts w:ascii="Arial" w:hAnsi="Arial" w:cs="Arial"/>
    </w:rPr>
  </w:style>
  <w:style w:type="paragraph" w:customStyle="1" w:styleId="ZnakZnakZnak1ZnakZnakZnakZnak2">
    <w:name w:val="Znak Znak Znak1 Znak Znak Znak Znak"/>
    <w:basedOn w:val="Normalny"/>
    <w:rsid w:val="0050037D"/>
    <w:rPr>
      <w:rFonts w:ascii="Arial" w:hAnsi="Arial" w:cs="Arial"/>
      <w:sz w:val="20"/>
      <w:szCs w:val="20"/>
    </w:rPr>
  </w:style>
  <w:style w:type="paragraph" w:customStyle="1" w:styleId="ZnakZnakZnakZnakZnakZnakZnakZnakZnakZnak1">
    <w:name w:val="Znak Znak Znak Znak Znak Znak Znak Znak Znak Znak"/>
    <w:basedOn w:val="Normalny"/>
    <w:rsid w:val="0050037D"/>
    <w:rPr>
      <w:rFonts w:ascii="Arial" w:hAnsi="Arial" w:cs="Arial"/>
    </w:rPr>
  </w:style>
  <w:style w:type="paragraph" w:customStyle="1" w:styleId="ZnakZnakZnakZnakZnakZnakZnakZnakZnak0">
    <w:name w:val="Znak Znak Znak Znak Znak Znak Znak Znak Znak"/>
    <w:basedOn w:val="Normalny"/>
    <w:rsid w:val="0050037D"/>
    <w:rPr>
      <w:rFonts w:ascii="Arial" w:hAnsi="Arial" w:cs="Arial"/>
    </w:rPr>
  </w:style>
  <w:style w:type="paragraph" w:customStyle="1" w:styleId="ZnakZnakZnakZnakZnakZnakZnakZnakZnakZnakZnakZnak1ZnakZnakZnakZnakZnakZnak0">
    <w:name w:val="Znak Znak Znak Znak Znak Znak Znak Znak Znak Znak Znak Znak1 Znak Znak Znak Znak Znak Znak"/>
    <w:basedOn w:val="Normalny"/>
    <w:rsid w:val="0050037D"/>
    <w:rPr>
      <w:rFonts w:ascii="Arial" w:hAnsi="Arial" w:cs="Arial"/>
    </w:rPr>
  </w:style>
  <w:style w:type="paragraph" w:customStyle="1" w:styleId="ZnakZnakZnakZnakZnakZnakZnakZnakZnakZnakZnakZnakZnakZnakZnakZnakZnakZnakZnakZnak0">
    <w:name w:val="Znak Znak Znak Znak Znak Znak Znak Znak Znak Znak Znak Znak Znak Znak Znak Znak Znak Znak Znak Znak"/>
    <w:basedOn w:val="Normalny"/>
    <w:rsid w:val="0050037D"/>
    <w:rPr>
      <w:rFonts w:ascii="Arial" w:hAnsi="Arial" w:cs="Arial"/>
    </w:rPr>
  </w:style>
  <w:style w:type="paragraph" w:customStyle="1" w:styleId="ZnakZnakZnakZnakZnakZnakZnakZnak0">
    <w:name w:val="Znak Znak Znak Znak Znak Znak Znak Znak"/>
    <w:basedOn w:val="Normalny"/>
    <w:rsid w:val="0050037D"/>
    <w:rPr>
      <w:rFonts w:ascii="Arial" w:hAnsi="Arial" w:cs="Arial"/>
    </w:rPr>
  </w:style>
  <w:style w:type="character" w:customStyle="1" w:styleId="ZnakZnak241">
    <w:name w:val="Znak Znak24"/>
    <w:rsid w:val="0050037D"/>
    <w:rPr>
      <w:rFonts w:ascii="Arial" w:hAnsi="Arial" w:cs="Arial"/>
      <w:b/>
      <w:bCs/>
      <w:kern w:val="1"/>
      <w:sz w:val="32"/>
      <w:szCs w:val="32"/>
      <w:lang w:val="pl-PL" w:eastAsia="ar-SA" w:bidi="ar-SA"/>
    </w:rPr>
  </w:style>
  <w:style w:type="character" w:customStyle="1" w:styleId="ZnakZnak231">
    <w:name w:val="Znak Znak23"/>
    <w:rsid w:val="0050037D"/>
    <w:rPr>
      <w:rFonts w:ascii="Arial" w:hAnsi="Arial" w:cs="Arial"/>
      <w:b/>
      <w:bCs/>
      <w:i/>
      <w:iCs/>
      <w:sz w:val="28"/>
      <w:szCs w:val="28"/>
      <w:lang w:val="pl-PL" w:eastAsia="ar-SA" w:bidi="ar-SA"/>
    </w:rPr>
  </w:style>
  <w:style w:type="character" w:customStyle="1" w:styleId="ZnakZnak221">
    <w:name w:val="Znak Znak22"/>
    <w:rsid w:val="0050037D"/>
    <w:rPr>
      <w:rFonts w:ascii="Arial" w:hAnsi="Arial" w:cs="Arial"/>
      <w:b/>
      <w:bCs/>
      <w:sz w:val="26"/>
      <w:szCs w:val="26"/>
      <w:lang w:val="pl-PL" w:eastAsia="ar-SA" w:bidi="ar-SA"/>
    </w:rPr>
  </w:style>
  <w:style w:type="character" w:customStyle="1" w:styleId="ZnakZnak211">
    <w:name w:val="Znak Znak21"/>
    <w:rsid w:val="0050037D"/>
    <w:rPr>
      <w:b/>
      <w:bCs/>
      <w:sz w:val="28"/>
      <w:szCs w:val="28"/>
      <w:lang w:val="pl-PL" w:eastAsia="ar-SA" w:bidi="ar-SA"/>
    </w:rPr>
  </w:style>
  <w:style w:type="character" w:customStyle="1" w:styleId="ZnakZnak202">
    <w:name w:val="Znak Znak20"/>
    <w:rsid w:val="0050037D"/>
    <w:rPr>
      <w:b/>
      <w:bCs/>
      <w:i/>
      <w:iCs/>
      <w:sz w:val="26"/>
      <w:szCs w:val="26"/>
      <w:lang w:val="pl-PL" w:eastAsia="ar-SA" w:bidi="ar-SA"/>
    </w:rPr>
  </w:style>
  <w:style w:type="character" w:customStyle="1" w:styleId="ZnakZnak192">
    <w:name w:val="Znak Znak19"/>
    <w:rsid w:val="0050037D"/>
    <w:rPr>
      <w:b/>
      <w:bCs/>
      <w:sz w:val="22"/>
      <w:szCs w:val="22"/>
      <w:lang w:val="pl-PL" w:eastAsia="ar-SA" w:bidi="ar-SA"/>
    </w:rPr>
  </w:style>
  <w:style w:type="character" w:customStyle="1" w:styleId="ZnakZnak182">
    <w:name w:val="Znak Znak18"/>
    <w:rsid w:val="0050037D"/>
    <w:rPr>
      <w:sz w:val="24"/>
      <w:szCs w:val="24"/>
      <w:lang w:val="pl-PL" w:eastAsia="ar-SA" w:bidi="ar-SA"/>
    </w:rPr>
  </w:style>
  <w:style w:type="character" w:customStyle="1" w:styleId="ZnakZnak172">
    <w:name w:val="Znak Znak17"/>
    <w:rsid w:val="0050037D"/>
    <w:rPr>
      <w:i/>
      <w:iCs/>
      <w:sz w:val="24"/>
      <w:szCs w:val="24"/>
      <w:lang w:val="pl-PL" w:eastAsia="ar-SA" w:bidi="ar-SA"/>
    </w:rPr>
  </w:style>
  <w:style w:type="character" w:customStyle="1" w:styleId="ZnakZnak162">
    <w:name w:val="Znak Znak16"/>
    <w:rsid w:val="0050037D"/>
    <w:rPr>
      <w:rFonts w:ascii="Arial" w:hAnsi="Arial" w:cs="Arial"/>
      <w:sz w:val="22"/>
      <w:szCs w:val="22"/>
      <w:lang w:val="pl-PL" w:eastAsia="ar-SA" w:bidi="ar-SA"/>
    </w:rPr>
  </w:style>
  <w:style w:type="character" w:customStyle="1" w:styleId="ZnakZnak152">
    <w:name w:val="Znak Znak15"/>
    <w:rsid w:val="0050037D"/>
    <w:rPr>
      <w:rFonts w:cs="Times New Roman"/>
      <w:sz w:val="24"/>
      <w:szCs w:val="24"/>
    </w:rPr>
  </w:style>
  <w:style w:type="character" w:customStyle="1" w:styleId="ZnakZnak142">
    <w:name w:val="Znak Znak14"/>
    <w:rsid w:val="0050037D"/>
    <w:rPr>
      <w:rFonts w:cs="Times New Roman"/>
      <w:sz w:val="24"/>
      <w:szCs w:val="24"/>
    </w:rPr>
  </w:style>
  <w:style w:type="character" w:customStyle="1" w:styleId="ZnakZnak132">
    <w:name w:val="Znak Znak13"/>
    <w:rsid w:val="0050037D"/>
    <w:rPr>
      <w:rFonts w:ascii="Cambria" w:hAnsi="Cambria" w:cs="Cambria"/>
      <w:b/>
      <w:bCs/>
      <w:kern w:val="1"/>
      <w:sz w:val="32"/>
      <w:szCs w:val="32"/>
    </w:rPr>
  </w:style>
  <w:style w:type="character" w:customStyle="1" w:styleId="ZnakZnak122">
    <w:name w:val="Znak Znak12"/>
    <w:rsid w:val="0050037D"/>
    <w:rPr>
      <w:rFonts w:cs="Times New Roman"/>
      <w:sz w:val="24"/>
      <w:szCs w:val="24"/>
    </w:rPr>
  </w:style>
  <w:style w:type="character" w:customStyle="1" w:styleId="ZnakZnak112">
    <w:name w:val="Znak Znak11"/>
    <w:rsid w:val="0050037D"/>
    <w:rPr>
      <w:rFonts w:cs="Times New Roman"/>
      <w:sz w:val="16"/>
      <w:szCs w:val="16"/>
    </w:rPr>
  </w:style>
  <w:style w:type="character" w:customStyle="1" w:styleId="ZnakZnak102">
    <w:name w:val="Znak Znak10"/>
    <w:rsid w:val="0050037D"/>
    <w:rPr>
      <w:rFonts w:cs="Times New Roman"/>
    </w:rPr>
  </w:style>
  <w:style w:type="character" w:customStyle="1" w:styleId="ZnakZnak92">
    <w:name w:val="Znak Znak9"/>
    <w:rsid w:val="0050037D"/>
    <w:rPr>
      <w:rFonts w:cs="Times New Roman"/>
      <w:sz w:val="24"/>
      <w:szCs w:val="24"/>
    </w:rPr>
  </w:style>
  <w:style w:type="character" w:customStyle="1" w:styleId="ZnakZnak82">
    <w:name w:val="Znak Znak8"/>
    <w:rsid w:val="0050037D"/>
    <w:rPr>
      <w:rFonts w:cs="Times New Roman"/>
      <w:sz w:val="24"/>
      <w:szCs w:val="24"/>
    </w:rPr>
  </w:style>
  <w:style w:type="character" w:customStyle="1" w:styleId="ZnakZnak72">
    <w:name w:val="Znak Znak7"/>
    <w:rsid w:val="0050037D"/>
    <w:rPr>
      <w:rFonts w:cs="Times New Roman"/>
      <w:sz w:val="24"/>
      <w:szCs w:val="24"/>
    </w:rPr>
  </w:style>
  <w:style w:type="character" w:customStyle="1" w:styleId="ZnakZnak62">
    <w:name w:val="Znak Znak6"/>
    <w:rsid w:val="0050037D"/>
    <w:rPr>
      <w:rFonts w:cs="Times New Roman"/>
      <w:sz w:val="16"/>
      <w:szCs w:val="16"/>
    </w:rPr>
  </w:style>
  <w:style w:type="character" w:customStyle="1" w:styleId="ZnakZnak52">
    <w:name w:val="Znak Znak5"/>
    <w:rsid w:val="0050037D"/>
    <w:rPr>
      <w:rFonts w:cs="Times New Roman"/>
      <w:sz w:val="2"/>
      <w:szCs w:val="2"/>
    </w:rPr>
  </w:style>
  <w:style w:type="character" w:customStyle="1" w:styleId="ZnakZnak42">
    <w:name w:val="Znak Znak4"/>
    <w:rsid w:val="0050037D"/>
    <w:rPr>
      <w:rFonts w:ascii="Courier New" w:hAnsi="Courier New" w:cs="Courier New"/>
    </w:rPr>
  </w:style>
  <w:style w:type="character" w:customStyle="1" w:styleId="ZnakZnak32">
    <w:name w:val="Znak Znak3"/>
    <w:rsid w:val="0050037D"/>
    <w:rPr>
      <w:rFonts w:cs="Times New Roman"/>
    </w:rPr>
  </w:style>
  <w:style w:type="character" w:customStyle="1" w:styleId="ZnakZnak27">
    <w:name w:val="Znak Znak2"/>
    <w:rsid w:val="0050037D"/>
    <w:rPr>
      <w:rFonts w:cs="Times New Roman"/>
      <w:b/>
      <w:bCs/>
    </w:rPr>
  </w:style>
  <w:style w:type="character" w:customStyle="1" w:styleId="ZnakZnak1b">
    <w:name w:val="Znak Znak1"/>
    <w:rsid w:val="0050037D"/>
    <w:rPr>
      <w:rFonts w:cs="Times New Roman"/>
    </w:rPr>
  </w:style>
  <w:style w:type="character" w:customStyle="1" w:styleId="ZnakZnaka">
    <w:name w:val="Znak Znak"/>
    <w:rsid w:val="0050037D"/>
    <w:rPr>
      <w:rFonts w:ascii="Cambria" w:hAnsi="Cambria" w:cs="Cambria"/>
      <w:sz w:val="24"/>
      <w:szCs w:val="24"/>
    </w:rPr>
  </w:style>
  <w:style w:type="table" w:customStyle="1" w:styleId="Tabela-Siatka11">
    <w:name w:val="Tabela - Siatka11"/>
    <w:basedOn w:val="Standardowy"/>
    <w:next w:val="Tabela-Siatka"/>
    <w:uiPriority w:val="59"/>
    <w:rsid w:val="005003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
    <w:name w:val="Bez listy1"/>
    <w:next w:val="Bezlisty"/>
    <w:semiHidden/>
    <w:rsid w:val="0050037D"/>
  </w:style>
  <w:style w:type="paragraph" w:styleId="Legenda">
    <w:name w:val="caption"/>
    <w:basedOn w:val="Normalny"/>
    <w:next w:val="Normalny"/>
    <w:qFormat/>
    <w:rsid w:val="0050037D"/>
    <w:pPr>
      <w:suppressAutoHyphens w:val="0"/>
      <w:spacing w:before="120" w:after="120"/>
    </w:pPr>
    <w:rPr>
      <w:b/>
      <w:bCs/>
      <w:sz w:val="20"/>
      <w:szCs w:val="20"/>
      <w:lang w:eastAsia="pl-PL"/>
    </w:rPr>
  </w:style>
  <w:style w:type="paragraph" w:styleId="Lista2">
    <w:name w:val="List 2"/>
    <w:basedOn w:val="Normalny"/>
    <w:rsid w:val="0050037D"/>
    <w:pPr>
      <w:widowControl w:val="0"/>
      <w:suppressAutoHyphens w:val="0"/>
      <w:overflowPunct w:val="0"/>
      <w:autoSpaceDE w:val="0"/>
      <w:autoSpaceDN w:val="0"/>
      <w:adjustRightInd w:val="0"/>
      <w:ind w:left="566" w:hanging="283"/>
      <w:textAlignment w:val="baseline"/>
    </w:pPr>
    <w:rPr>
      <w:sz w:val="26"/>
      <w:szCs w:val="26"/>
      <w:lang w:eastAsia="pl-PL"/>
    </w:rPr>
  </w:style>
  <w:style w:type="paragraph" w:styleId="Listapunktowana">
    <w:name w:val="List Bullet"/>
    <w:basedOn w:val="Normalny"/>
    <w:rsid w:val="0050037D"/>
    <w:pPr>
      <w:widowControl w:val="0"/>
      <w:suppressAutoHyphens w:val="0"/>
      <w:overflowPunct w:val="0"/>
      <w:autoSpaceDE w:val="0"/>
      <w:autoSpaceDN w:val="0"/>
      <w:adjustRightInd w:val="0"/>
      <w:ind w:left="283" w:hanging="283"/>
      <w:textAlignment w:val="baseline"/>
    </w:pPr>
    <w:rPr>
      <w:sz w:val="26"/>
      <w:szCs w:val="26"/>
      <w:lang w:eastAsia="pl-PL"/>
    </w:rPr>
  </w:style>
  <w:style w:type="paragraph" w:styleId="Listapunktowana20">
    <w:name w:val="List Bullet 2"/>
    <w:basedOn w:val="Normalny"/>
    <w:rsid w:val="0050037D"/>
    <w:pPr>
      <w:widowControl w:val="0"/>
      <w:suppressAutoHyphens w:val="0"/>
      <w:overflowPunct w:val="0"/>
      <w:autoSpaceDE w:val="0"/>
      <w:autoSpaceDN w:val="0"/>
      <w:adjustRightInd w:val="0"/>
      <w:ind w:left="566" w:hanging="283"/>
      <w:textAlignment w:val="baseline"/>
    </w:pPr>
    <w:rPr>
      <w:sz w:val="26"/>
      <w:szCs w:val="26"/>
      <w:lang w:eastAsia="pl-PL"/>
    </w:rPr>
  </w:style>
  <w:style w:type="paragraph" w:styleId="Lista-kontynuacja">
    <w:name w:val="List Continue"/>
    <w:basedOn w:val="Normalny"/>
    <w:rsid w:val="0050037D"/>
    <w:pPr>
      <w:widowControl w:val="0"/>
      <w:suppressAutoHyphens w:val="0"/>
      <w:overflowPunct w:val="0"/>
      <w:autoSpaceDE w:val="0"/>
      <w:autoSpaceDN w:val="0"/>
      <w:adjustRightInd w:val="0"/>
      <w:spacing w:after="120"/>
      <w:ind w:left="283"/>
      <w:textAlignment w:val="baseline"/>
    </w:pPr>
    <w:rPr>
      <w:sz w:val="26"/>
      <w:szCs w:val="26"/>
      <w:lang w:eastAsia="pl-PL"/>
    </w:rPr>
  </w:style>
  <w:style w:type="paragraph" w:styleId="Tekstpodstawowywcity3">
    <w:name w:val="Body Text Indent 3"/>
    <w:basedOn w:val="Normalny"/>
    <w:link w:val="Tekstpodstawowywcity3Znak"/>
    <w:rsid w:val="0050037D"/>
    <w:pPr>
      <w:suppressAutoHyphens w:val="0"/>
      <w:overflowPunct w:val="0"/>
      <w:autoSpaceDE w:val="0"/>
      <w:autoSpaceDN w:val="0"/>
      <w:adjustRightInd w:val="0"/>
      <w:ind w:left="1985" w:hanging="1985"/>
      <w:textAlignment w:val="baseline"/>
    </w:pPr>
    <w:rPr>
      <w:lang/>
    </w:rPr>
  </w:style>
  <w:style w:type="character" w:customStyle="1" w:styleId="Tekstpodstawowywcity3Znak">
    <w:name w:val="Tekst podstawowy wcięty 3 Znak"/>
    <w:basedOn w:val="Domylnaczcionkaakapitu"/>
    <w:link w:val="Tekstpodstawowywcity3"/>
    <w:rsid w:val="0050037D"/>
    <w:rPr>
      <w:sz w:val="24"/>
      <w:szCs w:val="24"/>
      <w:lang/>
    </w:rPr>
  </w:style>
  <w:style w:type="paragraph" w:styleId="Zwykytekst">
    <w:name w:val="Plain Text"/>
    <w:basedOn w:val="Normalny"/>
    <w:link w:val="ZwykytekstZnak"/>
    <w:rsid w:val="0050037D"/>
    <w:pPr>
      <w:suppressAutoHyphens w:val="0"/>
    </w:pPr>
    <w:rPr>
      <w:rFonts w:ascii="Courier New" w:hAnsi="Courier New"/>
      <w:sz w:val="20"/>
      <w:szCs w:val="20"/>
      <w:lang/>
    </w:rPr>
  </w:style>
  <w:style w:type="character" w:customStyle="1" w:styleId="ZwykytekstZnak">
    <w:name w:val="Zwykły tekst Znak"/>
    <w:basedOn w:val="Domylnaczcionkaakapitu"/>
    <w:link w:val="Zwykytekst"/>
    <w:rsid w:val="0050037D"/>
    <w:rPr>
      <w:rFonts w:ascii="Courier New" w:hAnsi="Courier New"/>
      <w:lang/>
    </w:rPr>
  </w:style>
  <w:style w:type="paragraph" w:customStyle="1" w:styleId="Domylnie">
    <w:name w:val="Domyślnie"/>
    <w:rsid w:val="0050037D"/>
    <w:pPr>
      <w:widowControl w:val="0"/>
      <w:overflowPunct w:val="0"/>
      <w:autoSpaceDE w:val="0"/>
      <w:autoSpaceDN w:val="0"/>
      <w:adjustRightInd w:val="0"/>
      <w:textAlignment w:val="baseline"/>
    </w:pPr>
    <w:rPr>
      <w:sz w:val="26"/>
      <w:szCs w:val="26"/>
    </w:rPr>
  </w:style>
  <w:style w:type="character" w:styleId="Odwoanieprzypisukocowego">
    <w:name w:val="endnote reference"/>
    <w:semiHidden/>
    <w:rsid w:val="0050037D"/>
    <w:rPr>
      <w:vertAlign w:val="superscript"/>
    </w:rPr>
  </w:style>
  <w:style w:type="numbering" w:customStyle="1" w:styleId="Bezlisty2">
    <w:name w:val="Bez listy2"/>
    <w:next w:val="Bezlisty"/>
    <w:semiHidden/>
    <w:rsid w:val="0050037D"/>
  </w:style>
  <w:style w:type="paragraph" w:customStyle="1" w:styleId="ZnakZnakZnakZnakZnakZnakZnakZnakZnakZnakZnakZnakZnakZnakZnak1ZnakZnakZnakZnak">
    <w:name w:val="Znak Znak Znak Znak Znak Znak Znak Znak Znak Znak Znak Znak Znak Znak Znak1 Znak Znak Znak Znak"/>
    <w:basedOn w:val="Normalny"/>
    <w:rsid w:val="0050037D"/>
    <w:pPr>
      <w:suppressAutoHyphens w:val="0"/>
    </w:pPr>
    <w:rPr>
      <w:rFonts w:ascii="Arial" w:hAnsi="Arial" w:cs="Arial"/>
      <w:lang w:eastAsia="pl-PL"/>
    </w:rPr>
  </w:style>
  <w:style w:type="paragraph" w:customStyle="1" w:styleId="xl228">
    <w:name w:val="xl228"/>
    <w:basedOn w:val="Normalny"/>
    <w:rsid w:val="0050037D"/>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Narrow" w:hAnsi="Arial Narrow"/>
      <w:sz w:val="20"/>
      <w:szCs w:val="20"/>
      <w:lang w:eastAsia="pl-PL"/>
    </w:rPr>
  </w:style>
  <w:style w:type="paragraph" w:customStyle="1" w:styleId="xl229">
    <w:name w:val="xl229"/>
    <w:basedOn w:val="Normalny"/>
    <w:rsid w:val="0050037D"/>
    <w:pPr>
      <w:pBdr>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Narrow" w:hAnsi="Arial Narrow"/>
      <w:sz w:val="20"/>
      <w:szCs w:val="20"/>
      <w:lang w:eastAsia="pl-PL"/>
    </w:rPr>
  </w:style>
  <w:style w:type="paragraph" w:customStyle="1" w:styleId="xl230">
    <w:name w:val="xl230"/>
    <w:basedOn w:val="Normalny"/>
    <w:rsid w:val="0050037D"/>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Narrow" w:hAnsi="Arial Narrow"/>
      <w:sz w:val="20"/>
      <w:szCs w:val="20"/>
      <w:lang w:eastAsia="pl-PL"/>
    </w:rPr>
  </w:style>
  <w:style w:type="paragraph" w:customStyle="1" w:styleId="xl231">
    <w:name w:val="xl231"/>
    <w:basedOn w:val="Normalny"/>
    <w:rsid w:val="0050037D"/>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Narrow" w:hAnsi="Arial Narrow"/>
      <w:sz w:val="20"/>
      <w:szCs w:val="20"/>
      <w:lang w:eastAsia="pl-PL"/>
    </w:rPr>
  </w:style>
  <w:style w:type="paragraph" w:customStyle="1" w:styleId="xl232">
    <w:name w:val="xl232"/>
    <w:basedOn w:val="Normalny"/>
    <w:rsid w:val="0050037D"/>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Narrow" w:hAnsi="Arial Narrow"/>
      <w:sz w:val="20"/>
      <w:szCs w:val="20"/>
      <w:lang w:eastAsia="pl-PL"/>
    </w:rPr>
  </w:style>
  <w:style w:type="paragraph" w:customStyle="1" w:styleId="xl233">
    <w:name w:val="xl233"/>
    <w:basedOn w:val="Normalny"/>
    <w:rsid w:val="0050037D"/>
    <w:pPr>
      <w:pBdr>
        <w:left w:val="single" w:sz="4" w:space="0" w:color="000000"/>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Narrow" w:hAnsi="Arial Narrow"/>
      <w:sz w:val="20"/>
      <w:szCs w:val="20"/>
      <w:lang w:eastAsia="pl-PL"/>
    </w:rPr>
  </w:style>
  <w:style w:type="paragraph" w:customStyle="1" w:styleId="xl234">
    <w:name w:val="xl234"/>
    <w:basedOn w:val="Normalny"/>
    <w:rsid w:val="0050037D"/>
    <w:pPr>
      <w:pBdr>
        <w:left w:val="single" w:sz="4" w:space="0" w:color="auto"/>
        <w:right w:val="single" w:sz="4" w:space="0" w:color="auto"/>
      </w:pBdr>
      <w:shd w:val="clear" w:color="9999FF" w:fill="C0C0C0"/>
      <w:suppressAutoHyphens w:val="0"/>
      <w:spacing w:before="100" w:beforeAutospacing="1" w:after="100" w:afterAutospacing="1"/>
      <w:jc w:val="center"/>
      <w:textAlignment w:val="center"/>
    </w:pPr>
    <w:rPr>
      <w:rFonts w:ascii="Arial Narrow" w:hAnsi="Arial Narrow"/>
      <w:b/>
      <w:bCs/>
      <w:sz w:val="20"/>
      <w:szCs w:val="20"/>
      <w:lang w:eastAsia="pl-PL"/>
    </w:rPr>
  </w:style>
  <w:style w:type="paragraph" w:customStyle="1" w:styleId="xl235">
    <w:name w:val="xl235"/>
    <w:basedOn w:val="Normalny"/>
    <w:rsid w:val="0050037D"/>
    <w:pPr>
      <w:pBdr>
        <w:left w:val="single" w:sz="4" w:space="0" w:color="000000"/>
        <w:bottom w:val="single" w:sz="4" w:space="0" w:color="auto"/>
        <w:right w:val="single" w:sz="4" w:space="0" w:color="000000"/>
      </w:pBdr>
      <w:shd w:val="clear" w:color="000000" w:fill="FFFFFF"/>
      <w:suppressAutoHyphens w:val="0"/>
      <w:spacing w:before="100" w:beforeAutospacing="1" w:after="100" w:afterAutospacing="1"/>
      <w:jc w:val="center"/>
      <w:textAlignment w:val="center"/>
    </w:pPr>
    <w:rPr>
      <w:rFonts w:ascii="Arial Narrow" w:hAnsi="Arial Narrow"/>
      <w:sz w:val="20"/>
      <w:szCs w:val="20"/>
      <w:lang w:eastAsia="pl-PL"/>
    </w:rPr>
  </w:style>
  <w:style w:type="paragraph" w:customStyle="1" w:styleId="xl236">
    <w:name w:val="xl236"/>
    <w:basedOn w:val="Normalny"/>
    <w:rsid w:val="0050037D"/>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Narrow" w:hAnsi="Arial Narrow"/>
      <w:sz w:val="20"/>
      <w:szCs w:val="20"/>
      <w:lang w:eastAsia="pl-PL"/>
    </w:rPr>
  </w:style>
  <w:style w:type="paragraph" w:customStyle="1" w:styleId="xl237">
    <w:name w:val="xl237"/>
    <w:basedOn w:val="Normalny"/>
    <w:rsid w:val="0050037D"/>
    <w:pPr>
      <w:pBdr>
        <w:right w:val="single" w:sz="4" w:space="0" w:color="auto"/>
      </w:pBdr>
      <w:shd w:val="clear" w:color="000000" w:fill="FFFFFF"/>
      <w:suppressAutoHyphens w:val="0"/>
      <w:spacing w:before="100" w:beforeAutospacing="1" w:after="100" w:afterAutospacing="1"/>
      <w:jc w:val="center"/>
      <w:textAlignment w:val="center"/>
    </w:pPr>
    <w:rPr>
      <w:rFonts w:ascii="Arial Narrow" w:hAnsi="Arial Narrow"/>
      <w:sz w:val="20"/>
      <w:szCs w:val="20"/>
      <w:lang w:eastAsia="pl-PL"/>
    </w:rPr>
  </w:style>
  <w:style w:type="paragraph" w:customStyle="1" w:styleId="xl238">
    <w:name w:val="xl238"/>
    <w:basedOn w:val="Normalny"/>
    <w:rsid w:val="0050037D"/>
    <w:pPr>
      <w:pBdr>
        <w:top w:val="single" w:sz="4" w:space="0" w:color="auto"/>
        <w:left w:val="single" w:sz="4" w:space="0" w:color="auto"/>
        <w:right w:val="single" w:sz="4" w:space="0" w:color="auto"/>
      </w:pBdr>
      <w:shd w:val="clear" w:color="000000" w:fill="99CC00"/>
      <w:suppressAutoHyphens w:val="0"/>
      <w:spacing w:before="100" w:beforeAutospacing="1" w:after="100" w:afterAutospacing="1"/>
      <w:jc w:val="center"/>
    </w:pPr>
    <w:rPr>
      <w:rFonts w:ascii="Arial Narrow" w:hAnsi="Arial Narrow"/>
      <w:sz w:val="20"/>
      <w:szCs w:val="20"/>
      <w:lang w:eastAsia="pl-PL"/>
    </w:rPr>
  </w:style>
  <w:style w:type="paragraph" w:customStyle="1" w:styleId="xl239">
    <w:name w:val="xl239"/>
    <w:basedOn w:val="Normalny"/>
    <w:rsid w:val="0050037D"/>
    <w:pPr>
      <w:pBdr>
        <w:top w:val="single" w:sz="4" w:space="0" w:color="auto"/>
        <w:left w:val="single" w:sz="4" w:space="0" w:color="auto"/>
        <w:bottom w:val="single" w:sz="8" w:space="0" w:color="auto"/>
        <w:right w:val="single" w:sz="4" w:space="0" w:color="auto"/>
      </w:pBdr>
      <w:shd w:val="clear" w:color="000000" w:fill="99CC00"/>
      <w:suppressAutoHyphens w:val="0"/>
      <w:spacing w:before="100" w:beforeAutospacing="1" w:after="100" w:afterAutospacing="1"/>
      <w:jc w:val="center"/>
    </w:pPr>
    <w:rPr>
      <w:rFonts w:ascii="Arial Narrow" w:hAnsi="Arial Narrow"/>
      <w:sz w:val="20"/>
      <w:szCs w:val="20"/>
      <w:lang w:eastAsia="pl-PL"/>
    </w:rPr>
  </w:style>
  <w:style w:type="character" w:customStyle="1" w:styleId="pojedynczapozycja">
    <w:name w:val="pojedyncza_pozycja"/>
    <w:basedOn w:val="Domylnaczcionkaakapitu"/>
    <w:rsid w:val="0050037D"/>
  </w:style>
  <w:style w:type="character" w:customStyle="1" w:styleId="Spistreci1Znak">
    <w:name w:val="Spis treści 1 Znak"/>
    <w:link w:val="Spistreci1"/>
    <w:uiPriority w:val="39"/>
    <w:rsid w:val="0050037D"/>
    <w:rPr>
      <w:sz w:val="24"/>
      <w:szCs w:val="24"/>
      <w:lang w:eastAsia="ar-SA"/>
    </w:rPr>
  </w:style>
  <w:style w:type="character" w:customStyle="1" w:styleId="Heading7Char">
    <w:name w:val="Heading 7 Char"/>
    <w:locked/>
    <w:rsid w:val="0050037D"/>
    <w:rPr>
      <w:rFonts w:ascii="Cambria" w:hAnsi="Cambria" w:cs="Times New Roman"/>
      <w:i/>
      <w:iCs/>
      <w:color w:val="404040"/>
    </w:rPr>
  </w:style>
  <w:style w:type="table" w:customStyle="1" w:styleId="Tabela-Siatka2">
    <w:name w:val="Tabela - Siatka2"/>
    <w:basedOn w:val="Standardowy"/>
    <w:next w:val="Tabela-Siatka"/>
    <w:uiPriority w:val="59"/>
    <w:rsid w:val="0050037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ZnakZnak1ZnakZnakZnakZnakZnakZnakZnakZnakZnakZnakZnakZnakZnakZnakZnakZnakZnakZnakZnakZnakZnak0">
    <w:name w:val="Znak Znak Znak Znak Znak Znak Znak Znak Znak1 Znak Znak Znak Znak Znak Znak Znak Znak Znak Znak Znak Znak Znak Znak Znak Znak Znak Znak Znak Znak Znak"/>
    <w:basedOn w:val="Normalny"/>
    <w:rsid w:val="0050037D"/>
    <w:pPr>
      <w:suppressAutoHyphens w:val="0"/>
    </w:pPr>
    <w:rPr>
      <w:rFonts w:ascii="Arial" w:hAnsi="Arial" w:cs="Arial"/>
      <w:lang w:eastAsia="pl-PL"/>
    </w:rPr>
  </w:style>
  <w:style w:type="numbering" w:customStyle="1" w:styleId="Bezlisty3">
    <w:name w:val="Bez listy3"/>
    <w:next w:val="Bezlisty"/>
    <w:uiPriority w:val="99"/>
    <w:semiHidden/>
    <w:unhideWhenUsed/>
    <w:rsid w:val="0050037D"/>
  </w:style>
  <w:style w:type="table" w:customStyle="1" w:styleId="Tabela-Siatka3">
    <w:name w:val="Tabela - Siatka3"/>
    <w:basedOn w:val="Standardowy"/>
    <w:next w:val="Tabela-Siatka"/>
    <w:uiPriority w:val="59"/>
    <w:rsid w:val="0050037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
    <w:name w:val="Bez listy11"/>
    <w:next w:val="Bezlisty"/>
    <w:semiHidden/>
    <w:rsid w:val="0050037D"/>
  </w:style>
  <w:style w:type="numbering" w:customStyle="1" w:styleId="Bezlisty21">
    <w:name w:val="Bez listy21"/>
    <w:next w:val="Bezlisty"/>
    <w:semiHidden/>
    <w:rsid w:val="0050037D"/>
  </w:style>
  <w:style w:type="table" w:customStyle="1" w:styleId="Tabela-Siatka21">
    <w:name w:val="Tabela - Siatka21"/>
    <w:basedOn w:val="Standardowy"/>
    <w:next w:val="Tabela-Siatka"/>
    <w:uiPriority w:val="59"/>
    <w:rsid w:val="0050037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ojedynczapozycjawidth-50p">
    <w:name w:val="pojedyncza_pozycja width-50p"/>
    <w:rsid w:val="0050037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endnote reference" w:uiPriority="0"/>
    <w:lsdException w:name="List" w:uiPriority="0"/>
    <w:lsdException w:name="List Bullet" w:uiPriority="0"/>
    <w:lsdException w:name="List 2" w:uiPriority="0"/>
    <w:lsdException w:name="List Bullet 2" w:uiPriority="0"/>
    <w:lsdException w:name="Title" w:semiHidden="0" w:unhideWhenUsed="0" w:qFormat="1"/>
    <w:lsdException w:name="Default Paragraph Font" w:uiPriority="1"/>
    <w:lsdException w:name="Body Text Indent" w:uiPriority="0"/>
    <w:lsdException w:name="List Continue"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74D7"/>
    <w:pPr>
      <w:suppressAutoHyphens/>
    </w:pPr>
    <w:rPr>
      <w:sz w:val="24"/>
      <w:szCs w:val="24"/>
      <w:lang w:eastAsia="ar-SA"/>
    </w:rPr>
  </w:style>
  <w:style w:type="paragraph" w:styleId="Nagwek1">
    <w:name w:val="heading 1"/>
    <w:basedOn w:val="Normalny"/>
    <w:next w:val="Normalny"/>
    <w:link w:val="Nagwek1Znak"/>
    <w:uiPriority w:val="9"/>
    <w:qFormat/>
    <w:pPr>
      <w:keepNext/>
      <w:numPr>
        <w:numId w:val="1"/>
      </w:numPr>
      <w:spacing w:before="240" w:after="60"/>
      <w:outlineLvl w:val="0"/>
    </w:pPr>
    <w:rPr>
      <w:rFonts w:ascii="Arial" w:hAnsi="Arial" w:cs="Arial"/>
      <w:b/>
      <w:bCs/>
      <w:kern w:val="1"/>
      <w:sz w:val="32"/>
      <w:szCs w:val="32"/>
    </w:rPr>
  </w:style>
  <w:style w:type="paragraph" w:styleId="Nagwek2">
    <w:name w:val="heading 2"/>
    <w:basedOn w:val="Normalny"/>
    <w:next w:val="Normalny"/>
    <w:link w:val="Nagwek2Znak"/>
    <w:uiPriority w:val="9"/>
    <w:qFormat/>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9C5F04"/>
    <w:rPr>
      <w:rFonts w:ascii="Arial" w:hAnsi="Arial" w:cs="Arial"/>
      <w:b/>
      <w:bCs/>
      <w:kern w:val="1"/>
      <w:sz w:val="32"/>
      <w:szCs w:val="32"/>
      <w:lang w:eastAsia="ar-SA"/>
    </w:rPr>
  </w:style>
  <w:style w:type="character" w:customStyle="1" w:styleId="Nagwek2Znak">
    <w:name w:val="Nagłówek 2 Znak"/>
    <w:link w:val="Nagwek2"/>
    <w:uiPriority w:val="9"/>
    <w:locked/>
    <w:rsid w:val="009C5F04"/>
    <w:rPr>
      <w:rFonts w:ascii="Arial" w:hAnsi="Arial" w:cs="Arial"/>
      <w:b/>
      <w:bCs/>
      <w:i/>
      <w:iCs/>
      <w:sz w:val="28"/>
      <w:szCs w:val="28"/>
      <w:lang w:eastAsia="ar-SA"/>
    </w:rPr>
  </w:style>
  <w:style w:type="character" w:customStyle="1" w:styleId="Nagwek3Znak">
    <w:name w:val="Nagłówek 3 Znak"/>
    <w:link w:val="Nagwek3"/>
    <w:uiPriority w:val="9"/>
    <w:locked/>
    <w:rsid w:val="009C5F04"/>
    <w:rPr>
      <w:rFonts w:ascii="Arial" w:hAnsi="Arial" w:cs="Arial"/>
      <w:b/>
      <w:bCs/>
      <w:sz w:val="26"/>
      <w:szCs w:val="26"/>
      <w:lang w:eastAsia="ar-SA"/>
    </w:rPr>
  </w:style>
  <w:style w:type="character" w:customStyle="1" w:styleId="Nagwek4Znak">
    <w:name w:val="Nagłówek 4 Znak"/>
    <w:link w:val="Nagwek4"/>
    <w:locked/>
    <w:rsid w:val="009C5F04"/>
    <w:rPr>
      <w:b/>
      <w:bCs/>
      <w:sz w:val="28"/>
      <w:szCs w:val="28"/>
      <w:lang w:eastAsia="ar-SA"/>
    </w:rPr>
  </w:style>
  <w:style w:type="character" w:customStyle="1" w:styleId="Nagwek5Znak">
    <w:name w:val="Nagłówek 5 Znak"/>
    <w:link w:val="Nagwek5"/>
    <w:locked/>
    <w:rsid w:val="009C5F04"/>
    <w:rPr>
      <w:b/>
      <w:bCs/>
      <w:i/>
      <w:iCs/>
      <w:sz w:val="26"/>
      <w:szCs w:val="26"/>
      <w:lang w:eastAsia="ar-SA"/>
    </w:rPr>
  </w:style>
  <w:style w:type="character" w:customStyle="1" w:styleId="Nagwek6Znak">
    <w:name w:val="Nagłówek 6 Znak"/>
    <w:link w:val="Nagwek6"/>
    <w:locked/>
    <w:rsid w:val="009C5F04"/>
    <w:rPr>
      <w:b/>
      <w:bCs/>
      <w:sz w:val="22"/>
      <w:szCs w:val="22"/>
      <w:lang w:eastAsia="ar-SA"/>
    </w:rPr>
  </w:style>
  <w:style w:type="character" w:customStyle="1" w:styleId="Nagwek7Znak">
    <w:name w:val="Nagłówek 7 Znak"/>
    <w:link w:val="Nagwek7"/>
    <w:locked/>
    <w:rsid w:val="009C5F04"/>
    <w:rPr>
      <w:sz w:val="24"/>
      <w:szCs w:val="24"/>
      <w:lang w:eastAsia="ar-SA"/>
    </w:rPr>
  </w:style>
  <w:style w:type="character" w:customStyle="1" w:styleId="Nagwek8Znak">
    <w:name w:val="Nagłówek 8 Znak"/>
    <w:link w:val="Nagwek8"/>
    <w:locked/>
    <w:rsid w:val="009C5F04"/>
    <w:rPr>
      <w:i/>
      <w:iCs/>
      <w:sz w:val="24"/>
      <w:szCs w:val="24"/>
      <w:lang w:eastAsia="ar-SA"/>
    </w:rPr>
  </w:style>
  <w:style w:type="character" w:customStyle="1" w:styleId="Nagwek9Znak">
    <w:name w:val="Nagłówek 9 Znak"/>
    <w:link w:val="Nagwek9"/>
    <w:locked/>
    <w:rsid w:val="009C5F04"/>
    <w:rPr>
      <w:rFonts w:ascii="Arial" w:hAnsi="Arial" w:cs="Arial"/>
      <w:sz w:val="22"/>
      <w:szCs w:val="22"/>
      <w:lang w:eastAsia="ar-SA"/>
    </w:rPr>
  </w:style>
  <w:style w:type="character" w:customStyle="1" w:styleId="WW8Num1z0">
    <w:name w:val="WW8Num1z0"/>
    <w:rPr>
      <w:b/>
      <w:color w:val="000000"/>
    </w:rPr>
  </w:style>
  <w:style w:type="character" w:customStyle="1" w:styleId="WW8Num1z1">
    <w:name w:val="WW8Num1z1"/>
    <w:rPr>
      <w:b/>
    </w:rPr>
  </w:style>
  <w:style w:type="character" w:customStyle="1" w:styleId="WW8Num2z0">
    <w:name w:val="WW8Num2z0"/>
    <w:rPr>
      <w:b/>
      <w:color w:val="000000"/>
    </w:rPr>
  </w:style>
  <w:style w:type="character" w:customStyle="1" w:styleId="WW8Num3z0">
    <w:name w:val="WW8Num3z0"/>
    <w:rPr>
      <w:rFonts w:ascii="Symbol" w:hAnsi="Symbol"/>
      <w:sz w:val="12"/>
    </w:rPr>
  </w:style>
  <w:style w:type="character" w:customStyle="1" w:styleId="WW8Num4z0">
    <w:name w:val="WW8Num4z0"/>
    <w:rPr>
      <w:rFonts w:ascii="Times New Roman" w:eastAsia="Times New Roman" w:hAnsi="Times New Roman" w:cs="Times New Roman"/>
      <w:color w:val="000000"/>
    </w:rPr>
  </w:style>
  <w:style w:type="character" w:customStyle="1" w:styleId="WW8Num5z0">
    <w:name w:val="WW8Num5z0"/>
    <w:rPr>
      <w:rFonts w:ascii="Arial" w:hAnsi="Arial"/>
      <w:sz w:val="24"/>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7z1">
    <w:name w:val="WW8Num7z1"/>
    <w:rPr>
      <w:b/>
    </w:rPr>
  </w:style>
  <w:style w:type="character" w:customStyle="1" w:styleId="WW8Num8z0">
    <w:name w:val="WW8Num8z0"/>
    <w:rPr>
      <w:b/>
    </w:rPr>
  </w:style>
  <w:style w:type="character" w:customStyle="1" w:styleId="WW8Num9z0">
    <w:name w:val="WW8Num9z0"/>
    <w:rPr>
      <w:rFonts w:ascii="Times New Roman" w:eastAsia="Times New Roman" w:hAnsi="Times New Roman" w:cs="Times New Roman"/>
      <w:b w:val="0"/>
    </w:rPr>
  </w:style>
  <w:style w:type="character" w:customStyle="1" w:styleId="WW8Num11z0">
    <w:name w:val="WW8Num11z0"/>
    <w:rPr>
      <w:rFonts w:ascii="Symbol" w:hAnsi="Symbol"/>
      <w:color w:val="auto"/>
    </w:rPr>
  </w:style>
  <w:style w:type="character" w:customStyle="1" w:styleId="WW8Num12z0">
    <w:name w:val="WW8Num12z0"/>
    <w:rPr>
      <w:rFonts w:ascii="Symbol" w:hAnsi="Symbol"/>
      <w:b/>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b w:val="0"/>
    </w:rPr>
  </w:style>
  <w:style w:type="character" w:customStyle="1" w:styleId="WW8Num17z0">
    <w:name w:val="WW8Num17z0"/>
    <w:rPr>
      <w:rFonts w:ascii="Symbol" w:hAnsi="Symbol"/>
      <w:color w:val="auto"/>
    </w:rPr>
  </w:style>
  <w:style w:type="character" w:customStyle="1" w:styleId="WW8Num18z0">
    <w:name w:val="WW8Num18z0"/>
    <w:rPr>
      <w:rFonts w:ascii="Times New Roman" w:eastAsia="Times New Roman" w:hAnsi="Times New Roman" w:cs="Times New Roman"/>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b/>
    </w:rPr>
  </w:style>
  <w:style w:type="character" w:customStyle="1" w:styleId="WW8Num22z1">
    <w:name w:val="WW8Num22z1"/>
    <w:rPr>
      <w:b/>
    </w:rPr>
  </w:style>
  <w:style w:type="character" w:customStyle="1" w:styleId="WW8Num22z4">
    <w:name w:val="WW8Num22z4"/>
    <w:rPr>
      <w:b w:val="0"/>
    </w:rPr>
  </w:style>
  <w:style w:type="character" w:customStyle="1" w:styleId="WW8Num23z0">
    <w:name w:val="WW8Num23z0"/>
    <w:rPr>
      <w:rFonts w:cs="Times New Roman"/>
      <w:b/>
      <w:bCs/>
    </w:rPr>
  </w:style>
  <w:style w:type="character" w:customStyle="1" w:styleId="WW8Num23z2">
    <w:name w:val="WW8Num23z2"/>
    <w:rPr>
      <w:rFonts w:cs="Times New Roman"/>
    </w:rPr>
  </w:style>
  <w:style w:type="character" w:customStyle="1" w:styleId="WW8Num24z0">
    <w:name w:val="WW8Num24z0"/>
    <w:rPr>
      <w:rFonts w:ascii="Times New Roman" w:eastAsia="Times New Roman" w:hAnsi="Times New Roman" w:cs="Times New Roman"/>
      <w:b w:val="0"/>
      <w:bCs/>
    </w:rPr>
  </w:style>
  <w:style w:type="character" w:customStyle="1" w:styleId="WW8Num24z1">
    <w:name w:val="WW8Num24z1"/>
    <w:rPr>
      <w:rFonts w:cs="Times New Roman"/>
    </w:rPr>
  </w:style>
  <w:style w:type="character" w:customStyle="1" w:styleId="WW8Num24z2">
    <w:name w:val="WW8Num24z2"/>
    <w:rPr>
      <w:rFonts w:cs="Times New Roman"/>
      <w:b/>
      <w:bCs/>
    </w:rPr>
  </w:style>
  <w:style w:type="character" w:customStyle="1" w:styleId="WW8Num24z3">
    <w:name w:val="WW8Num24z3"/>
    <w:rPr>
      <w:rFonts w:ascii="Symbol" w:hAnsi="Symbol"/>
      <w:b/>
    </w:rPr>
  </w:style>
  <w:style w:type="character" w:customStyle="1" w:styleId="WW8Num25z0">
    <w:name w:val="WW8Num25z0"/>
    <w:rPr>
      <w:b/>
    </w:rPr>
  </w:style>
  <w:style w:type="character" w:customStyle="1" w:styleId="WW8Num27z0">
    <w:name w:val="WW8Num27z0"/>
    <w:rPr>
      <w:b/>
    </w:rPr>
  </w:style>
  <w:style w:type="character" w:customStyle="1" w:styleId="WW8Num27z3">
    <w:name w:val="WW8Num27z3"/>
    <w:rPr>
      <w:u w:val="single"/>
    </w:rPr>
  </w:style>
  <w:style w:type="character" w:customStyle="1" w:styleId="WW8Num28z0">
    <w:name w:val="WW8Num28z0"/>
    <w:rPr>
      <w:b w:val="0"/>
    </w:rPr>
  </w:style>
  <w:style w:type="character" w:customStyle="1" w:styleId="WW8Num29z0">
    <w:name w:val="WW8Num29z0"/>
    <w:rPr>
      <w:b/>
    </w:rPr>
  </w:style>
  <w:style w:type="character" w:customStyle="1" w:styleId="WW8Num30z0">
    <w:name w:val="WW8Num30z0"/>
    <w:rPr>
      <w:b w:val="0"/>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b w:val="0"/>
    </w:rPr>
  </w:style>
  <w:style w:type="character" w:customStyle="1" w:styleId="WW8Num33z2">
    <w:name w:val="WW8Num33z2"/>
    <w:rPr>
      <w:b/>
    </w:rPr>
  </w:style>
  <w:style w:type="character" w:customStyle="1" w:styleId="WW8Num33z3">
    <w:name w:val="WW8Num33z3"/>
    <w:rPr>
      <w:u w:val="single"/>
    </w:rPr>
  </w:style>
  <w:style w:type="character" w:customStyle="1" w:styleId="WW8Num34z0">
    <w:name w:val="WW8Num34z0"/>
    <w:rPr>
      <w:b/>
      <w:i w:val="0"/>
      <w:color w:val="auto"/>
    </w:rPr>
  </w:style>
  <w:style w:type="character" w:customStyle="1" w:styleId="WW8Num34z1">
    <w:name w:val="WW8Num34z1"/>
    <w:rPr>
      <w:rFonts w:ascii="Symbol" w:hAnsi="Symbol"/>
      <w:b w:val="0"/>
    </w:rPr>
  </w:style>
  <w:style w:type="character" w:customStyle="1" w:styleId="WW8Num35z0">
    <w:name w:val="WW8Num35z0"/>
    <w:rPr>
      <w:color w:val="auto"/>
    </w:rPr>
  </w:style>
  <w:style w:type="character" w:customStyle="1" w:styleId="WW8Num37z0">
    <w:name w:val="WW8Num37z0"/>
    <w:rPr>
      <w:rFonts w:eastAsia="Times New Roman"/>
    </w:rPr>
  </w:style>
  <w:style w:type="character" w:customStyle="1" w:styleId="WW8Num39z0">
    <w:name w:val="WW8Num39z0"/>
    <w:rPr>
      <w:b w:val="0"/>
    </w:rPr>
  </w:style>
  <w:style w:type="character" w:customStyle="1" w:styleId="WW8Num41z0">
    <w:name w:val="WW8Num41z0"/>
    <w:rPr>
      <w:b w:val="0"/>
    </w:rPr>
  </w:style>
  <w:style w:type="character" w:customStyle="1" w:styleId="WW8Num42z0">
    <w:name w:val="WW8Num42z0"/>
    <w:rPr>
      <w:b/>
      <w:color w:val="auto"/>
    </w:rPr>
  </w:style>
  <w:style w:type="character" w:customStyle="1" w:styleId="WW8Num42z1">
    <w:name w:val="WW8Num42z1"/>
    <w:rPr>
      <w:b/>
    </w:rPr>
  </w:style>
  <w:style w:type="character" w:customStyle="1" w:styleId="WW8Num45z0">
    <w:name w:val="WW8Num45z0"/>
    <w:rPr>
      <w:rFonts w:ascii="Symbol" w:hAnsi="Symbol"/>
    </w:rPr>
  </w:style>
  <w:style w:type="character" w:customStyle="1" w:styleId="WW8Num46z0">
    <w:name w:val="WW8Num46z0"/>
    <w:rPr>
      <w:rFonts w:ascii="Symbol" w:hAnsi="Symbol"/>
    </w:rPr>
  </w:style>
  <w:style w:type="character" w:customStyle="1" w:styleId="WW8Num46z2">
    <w:name w:val="WW8Num46z2"/>
    <w:rPr>
      <w:rFonts w:ascii="Wingdings" w:hAnsi="Wingdings"/>
    </w:rPr>
  </w:style>
  <w:style w:type="character" w:customStyle="1" w:styleId="WW8Num46z4">
    <w:name w:val="WW8Num46z4"/>
    <w:rPr>
      <w:rFonts w:ascii="Courier New" w:hAnsi="Courier New" w:cs="Courier New"/>
    </w:rPr>
  </w:style>
  <w:style w:type="character" w:customStyle="1" w:styleId="WW8Num47z0">
    <w:name w:val="WW8Num47z0"/>
    <w:rPr>
      <w:rFonts w:ascii="Symbol" w:hAnsi="Symbol"/>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rPr>
  </w:style>
  <w:style w:type="character" w:customStyle="1" w:styleId="WW8Num48z0">
    <w:name w:val="WW8Num48z0"/>
    <w:rPr>
      <w:rFonts w:ascii="Symbol" w:hAnsi="Symbol"/>
      <w:color w:val="auto"/>
    </w:rPr>
  </w:style>
  <w:style w:type="character" w:customStyle="1" w:styleId="WW8Num49z0">
    <w:name w:val="WW8Num49z0"/>
    <w:rPr>
      <w:b w:val="0"/>
    </w:rPr>
  </w:style>
  <w:style w:type="character" w:customStyle="1" w:styleId="WW8Num50z0">
    <w:name w:val="WW8Num50z0"/>
    <w:rPr>
      <w:rFonts w:ascii="Symbol" w:hAnsi="Symbol"/>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rPr>
  </w:style>
  <w:style w:type="character" w:customStyle="1" w:styleId="WW8Num51z0">
    <w:name w:val="WW8Num51z0"/>
    <w:rPr>
      <w:rFonts w:ascii="Symbol" w:hAnsi="Symbol"/>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rPr>
  </w:style>
  <w:style w:type="character" w:customStyle="1" w:styleId="WW8Num52z0">
    <w:name w:val="WW8Num52z0"/>
    <w:rPr>
      <w:rFonts w:ascii="Symbol" w:hAnsi="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3z1">
    <w:name w:val="WW8Num53z1"/>
    <w:rPr>
      <w:b w:val="0"/>
    </w:rPr>
  </w:style>
  <w:style w:type="character" w:customStyle="1" w:styleId="WW8Num53z2">
    <w:name w:val="WW8Num53z2"/>
    <w:rPr>
      <w:b w:val="0"/>
      <w:color w:val="auto"/>
    </w:rPr>
  </w:style>
  <w:style w:type="character" w:customStyle="1" w:styleId="WW8Num54z0">
    <w:name w:val="WW8Num54z0"/>
    <w:rPr>
      <w:rFonts w:ascii="Symbol" w:hAnsi="Symbol"/>
      <w:color w:val="auto"/>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1">
    <w:name w:val="WW8Num55z1"/>
    <w:rPr>
      <w:rFonts w:ascii="Times New Roman" w:hAnsi="Times New Roman" w:cs="Times New Roman"/>
      <w:b w:val="0"/>
      <w:i w:val="0"/>
      <w:sz w:val="28"/>
      <w:u w:val="none"/>
    </w:rPr>
  </w:style>
  <w:style w:type="character" w:customStyle="1" w:styleId="WW8Num59z0">
    <w:name w:val="WW8Num59z0"/>
    <w:rPr>
      <w:b/>
    </w:rPr>
  </w:style>
  <w:style w:type="character" w:customStyle="1" w:styleId="WW8Num59z1">
    <w:name w:val="WW8Num59z1"/>
    <w:rPr>
      <w:b/>
      <w:color w:val="auto"/>
    </w:rPr>
  </w:style>
  <w:style w:type="character" w:customStyle="1" w:styleId="WW8Num60z0">
    <w:name w:val="WW8Num60z0"/>
    <w:rPr>
      <w:rFonts w:ascii="Symbol" w:hAnsi="Symbol"/>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rPr>
  </w:style>
  <w:style w:type="character" w:customStyle="1" w:styleId="WW8Num61z0">
    <w:name w:val="WW8Num61z0"/>
    <w:rPr>
      <w:b w:val="0"/>
    </w:rPr>
  </w:style>
  <w:style w:type="character" w:customStyle="1" w:styleId="WW8Num62z0">
    <w:name w:val="WW8Num62z0"/>
    <w:rPr>
      <w:rFonts w:ascii="Symbol" w:hAnsi="Symbol"/>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rPr>
  </w:style>
  <w:style w:type="character" w:customStyle="1" w:styleId="WW8Num63z0">
    <w:name w:val="WW8Num63z0"/>
    <w:rPr>
      <w:rFonts w:ascii="Symbol" w:hAnsi="Symbol"/>
      <w:color w:val="auto"/>
    </w:rPr>
  </w:style>
  <w:style w:type="character" w:customStyle="1" w:styleId="WW8Num64z0">
    <w:name w:val="WW8Num64z0"/>
    <w:rPr>
      <w:rFonts w:ascii="Symbol" w:hAnsi="Symbol"/>
      <w:b/>
      <w:color w:val="auto"/>
    </w:rPr>
  </w:style>
  <w:style w:type="character" w:customStyle="1" w:styleId="WW8Num65z0">
    <w:name w:val="WW8Num65z0"/>
    <w:rPr>
      <w:rFonts w:ascii="Symbol" w:hAnsi="Symbol"/>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rPr>
  </w:style>
  <w:style w:type="character" w:customStyle="1" w:styleId="WW8Num66z0">
    <w:name w:val="WW8Num66z0"/>
    <w:rPr>
      <w:rFonts w:ascii="Symbol" w:hAnsi="Symbol"/>
    </w:rPr>
  </w:style>
  <w:style w:type="character" w:customStyle="1" w:styleId="WW8Num66z1">
    <w:name w:val="WW8Num66z1"/>
    <w:rPr>
      <w:rFonts w:ascii="Courier New" w:hAnsi="Courier New" w:cs="Courier New"/>
    </w:rPr>
  </w:style>
  <w:style w:type="character" w:customStyle="1" w:styleId="WW8Num66z2">
    <w:name w:val="WW8Num66z2"/>
    <w:rPr>
      <w:rFonts w:ascii="Wingdings" w:hAnsi="Wingdings"/>
    </w:rPr>
  </w:style>
  <w:style w:type="character" w:customStyle="1" w:styleId="WW8Num68z0">
    <w:name w:val="WW8Num68z0"/>
    <w:rPr>
      <w:rFonts w:ascii="Symbol" w:hAnsi="Symbol"/>
      <w:color w:val="auto"/>
    </w:rPr>
  </w:style>
  <w:style w:type="character" w:customStyle="1" w:styleId="WW8Num68z1">
    <w:name w:val="WW8Num68z1"/>
    <w:rPr>
      <w:rFonts w:ascii="Symbol" w:hAnsi="Symbol"/>
    </w:rPr>
  </w:style>
  <w:style w:type="character" w:customStyle="1" w:styleId="WW8Num68z2">
    <w:name w:val="WW8Num68z2"/>
    <w:rPr>
      <w:rFonts w:ascii="Wingdings" w:hAnsi="Wingdings"/>
    </w:rPr>
  </w:style>
  <w:style w:type="character" w:customStyle="1" w:styleId="WW8Num68z4">
    <w:name w:val="WW8Num68z4"/>
    <w:rPr>
      <w:rFonts w:ascii="Courier New" w:hAnsi="Courier New" w:cs="Courier New"/>
    </w:rPr>
  </w:style>
  <w:style w:type="character" w:customStyle="1" w:styleId="WW8Num69z0">
    <w:name w:val="WW8Num69z0"/>
    <w:rPr>
      <w:rFonts w:ascii="Symbol" w:hAnsi="Symbol"/>
    </w:rPr>
  </w:style>
  <w:style w:type="character" w:customStyle="1" w:styleId="WW8Num69z2">
    <w:name w:val="WW8Num69z2"/>
    <w:rPr>
      <w:rFonts w:ascii="Wingdings" w:hAnsi="Wingdings"/>
    </w:rPr>
  </w:style>
  <w:style w:type="character" w:customStyle="1" w:styleId="WW8Num69z4">
    <w:name w:val="WW8Num69z4"/>
    <w:rPr>
      <w:rFonts w:ascii="Courier New" w:hAnsi="Courier New" w:cs="Courier New"/>
    </w:rPr>
  </w:style>
  <w:style w:type="character" w:customStyle="1" w:styleId="WW8Num70z0">
    <w:name w:val="WW8Num70z0"/>
    <w:rPr>
      <w:rFonts w:ascii="Symbol" w:hAnsi="Symbol"/>
    </w:rPr>
  </w:style>
  <w:style w:type="character" w:customStyle="1" w:styleId="WW8Num70z1">
    <w:name w:val="WW8Num70z1"/>
    <w:rPr>
      <w:rFonts w:ascii="Courier New" w:hAnsi="Courier New" w:cs="Courier New"/>
    </w:rPr>
  </w:style>
  <w:style w:type="character" w:customStyle="1" w:styleId="WW8Num70z2">
    <w:name w:val="WW8Num70z2"/>
    <w:rPr>
      <w:rFonts w:ascii="Wingdings" w:hAnsi="Wingdings"/>
    </w:rPr>
  </w:style>
  <w:style w:type="character" w:customStyle="1" w:styleId="WW8Num71z0">
    <w:name w:val="WW8Num71z0"/>
    <w:rPr>
      <w:b/>
      <w:color w:val="auto"/>
    </w:rPr>
  </w:style>
  <w:style w:type="character" w:customStyle="1" w:styleId="WW8Num71z1">
    <w:name w:val="WW8Num71z1"/>
    <w:rPr>
      <w:b/>
    </w:rPr>
  </w:style>
  <w:style w:type="character" w:customStyle="1" w:styleId="WW8Num73z0">
    <w:name w:val="WW8Num73z0"/>
    <w:rPr>
      <w:rFonts w:ascii="Symbol" w:hAnsi="Symbol"/>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rPr>
  </w:style>
  <w:style w:type="character" w:customStyle="1" w:styleId="WW8Num74z0">
    <w:name w:val="WW8Num74z0"/>
    <w:rPr>
      <w:b/>
    </w:rPr>
  </w:style>
  <w:style w:type="character" w:customStyle="1" w:styleId="WW8Num76z0">
    <w:name w:val="WW8Num76z0"/>
    <w:rPr>
      <w:b/>
    </w:rPr>
  </w:style>
  <w:style w:type="character" w:customStyle="1" w:styleId="WW8Num76z3">
    <w:name w:val="WW8Num76z3"/>
    <w:rPr>
      <w:u w:val="single"/>
    </w:rPr>
  </w:style>
  <w:style w:type="character" w:customStyle="1" w:styleId="WW8Num78z0">
    <w:name w:val="WW8Num78z0"/>
    <w:rPr>
      <w:rFonts w:ascii="Symbol" w:hAnsi="Symbol"/>
    </w:rPr>
  </w:style>
  <w:style w:type="character" w:customStyle="1" w:styleId="WW8Num78z1">
    <w:name w:val="WW8Num78z1"/>
    <w:rPr>
      <w:rFonts w:ascii="Courier New" w:hAnsi="Courier New" w:cs="Courier New"/>
    </w:rPr>
  </w:style>
  <w:style w:type="character" w:customStyle="1" w:styleId="WW8Num78z2">
    <w:name w:val="WW8Num78z2"/>
    <w:rPr>
      <w:rFonts w:ascii="Wingdings" w:hAnsi="Wingdings"/>
    </w:rPr>
  </w:style>
  <w:style w:type="character" w:customStyle="1" w:styleId="WW8Num81z0">
    <w:name w:val="WW8Num81z0"/>
    <w:rPr>
      <w:rFonts w:ascii="Times New Roman" w:eastAsia="Times New Roman" w:hAnsi="Times New Roman" w:cs="Times New Roman"/>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rPr>
  </w:style>
  <w:style w:type="character" w:customStyle="1" w:styleId="WW8Num81z3">
    <w:name w:val="WW8Num81z3"/>
    <w:rPr>
      <w:rFonts w:ascii="Symbol" w:hAnsi="Symbol"/>
    </w:rPr>
  </w:style>
  <w:style w:type="character" w:customStyle="1" w:styleId="WW8Num82z0">
    <w:name w:val="WW8Num82z0"/>
    <w:rPr>
      <w:b/>
    </w:rPr>
  </w:style>
  <w:style w:type="character" w:customStyle="1" w:styleId="WW8Num82z3">
    <w:name w:val="WW8Num82z3"/>
    <w:rPr>
      <w:u w:val="single"/>
    </w:rPr>
  </w:style>
  <w:style w:type="character" w:customStyle="1" w:styleId="WW8Num83z0">
    <w:name w:val="WW8Num83z0"/>
    <w:rPr>
      <w:rFonts w:ascii="Symbol" w:hAnsi="Symbol"/>
    </w:rPr>
  </w:style>
  <w:style w:type="character" w:customStyle="1" w:styleId="WW8Num83z2">
    <w:name w:val="WW8Num83z2"/>
    <w:rPr>
      <w:rFonts w:ascii="Wingdings" w:hAnsi="Wingdings"/>
    </w:rPr>
  </w:style>
  <w:style w:type="character" w:customStyle="1" w:styleId="WW8Num83z4">
    <w:name w:val="WW8Num83z4"/>
    <w:rPr>
      <w:rFonts w:ascii="Courier New" w:hAnsi="Courier New" w:cs="Courier New"/>
    </w:rPr>
  </w:style>
  <w:style w:type="character" w:customStyle="1" w:styleId="WW8Num84z0">
    <w:name w:val="WW8Num84z0"/>
    <w:rPr>
      <w:b/>
    </w:rPr>
  </w:style>
  <w:style w:type="character" w:customStyle="1" w:styleId="WW8Num84z1">
    <w:name w:val="WW8Num84z1"/>
    <w:rPr>
      <w:b/>
      <w:color w:val="auto"/>
    </w:rPr>
  </w:style>
  <w:style w:type="character" w:customStyle="1" w:styleId="WW8Num86z0">
    <w:name w:val="WW8Num86z0"/>
    <w:rPr>
      <w:rFonts w:ascii="Symbol" w:hAnsi="Symbol"/>
    </w:rPr>
  </w:style>
  <w:style w:type="character" w:customStyle="1" w:styleId="WW8Num86z1">
    <w:name w:val="WW8Num86z1"/>
    <w:rPr>
      <w:rFonts w:ascii="Courier New" w:hAnsi="Courier New" w:cs="Courier New"/>
    </w:rPr>
  </w:style>
  <w:style w:type="character" w:customStyle="1" w:styleId="WW8Num86z2">
    <w:name w:val="WW8Num86z2"/>
    <w:rPr>
      <w:rFonts w:ascii="Wingdings" w:hAnsi="Wingdings"/>
    </w:rPr>
  </w:style>
  <w:style w:type="character" w:customStyle="1" w:styleId="WW8Num87z0">
    <w:name w:val="WW8Num87z0"/>
    <w:rPr>
      <w:b/>
    </w:rPr>
  </w:style>
  <w:style w:type="character" w:customStyle="1" w:styleId="WW8Num88z0">
    <w:name w:val="WW8Num88z0"/>
    <w:rPr>
      <w:b w:val="0"/>
    </w:rPr>
  </w:style>
  <w:style w:type="character" w:customStyle="1" w:styleId="WW8Num89z0">
    <w:name w:val="WW8Num89z0"/>
    <w:rPr>
      <w:b/>
    </w:rPr>
  </w:style>
  <w:style w:type="character" w:customStyle="1" w:styleId="WW8Num91z0">
    <w:name w:val="WW8Num91z0"/>
    <w:rPr>
      <w:b/>
    </w:rPr>
  </w:style>
  <w:style w:type="character" w:customStyle="1" w:styleId="WW8Num92z0">
    <w:name w:val="WW8Num92z0"/>
    <w:rPr>
      <w:rFonts w:ascii="Symbol" w:hAnsi="Symbol"/>
    </w:rPr>
  </w:style>
  <w:style w:type="character" w:customStyle="1" w:styleId="WW8Num92z1">
    <w:name w:val="WW8Num92z1"/>
    <w:rPr>
      <w:rFonts w:ascii="Courier New" w:hAnsi="Courier New" w:cs="Courier New"/>
    </w:rPr>
  </w:style>
  <w:style w:type="character" w:customStyle="1" w:styleId="WW8Num92z2">
    <w:name w:val="WW8Num92z2"/>
    <w:rPr>
      <w:rFonts w:ascii="Wingdings" w:hAnsi="Wingdings"/>
    </w:rPr>
  </w:style>
  <w:style w:type="character" w:customStyle="1" w:styleId="WW8Num93z0">
    <w:name w:val="WW8Num93z0"/>
    <w:rPr>
      <w:rFonts w:ascii="Symbol" w:hAnsi="Symbol"/>
    </w:rPr>
  </w:style>
  <w:style w:type="character" w:customStyle="1" w:styleId="WW8Num94z0">
    <w:name w:val="WW8Num94z0"/>
    <w:rPr>
      <w:rFonts w:ascii="Symbol" w:hAnsi="Symbol"/>
      <w:b/>
    </w:rPr>
  </w:style>
  <w:style w:type="character" w:customStyle="1" w:styleId="WW8Num94z1">
    <w:name w:val="WW8Num94z1"/>
    <w:rPr>
      <w:b/>
    </w:rPr>
  </w:style>
  <w:style w:type="character" w:customStyle="1" w:styleId="WW8Num94z2">
    <w:name w:val="WW8Num94z2"/>
    <w:rPr>
      <w:rFonts w:ascii="Times New Roman" w:eastAsia="Times New Roman" w:hAnsi="Times New Roman" w:cs="Times New Roman"/>
    </w:rPr>
  </w:style>
  <w:style w:type="character" w:customStyle="1" w:styleId="WW8Num95z0">
    <w:name w:val="WW8Num95z0"/>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6z0">
    <w:name w:val="WW8Num96z0"/>
    <w:rPr>
      <w:rFonts w:ascii="Symbol" w:hAnsi="Symbol"/>
    </w:rPr>
  </w:style>
  <w:style w:type="character" w:customStyle="1" w:styleId="WW8Num96z1">
    <w:name w:val="WW8Num96z1"/>
    <w:rPr>
      <w:rFonts w:ascii="Courier New" w:hAnsi="Courier New" w:cs="Courier New"/>
    </w:rPr>
  </w:style>
  <w:style w:type="character" w:customStyle="1" w:styleId="WW8Num96z2">
    <w:name w:val="WW8Num96z2"/>
    <w:rPr>
      <w:rFonts w:ascii="Wingdings" w:hAnsi="Wingdings"/>
    </w:rPr>
  </w:style>
  <w:style w:type="character" w:customStyle="1" w:styleId="WW8Num97z0">
    <w:name w:val="WW8Num97z0"/>
    <w:rPr>
      <w:b/>
    </w:rPr>
  </w:style>
  <w:style w:type="character" w:customStyle="1" w:styleId="WW8Num97z1">
    <w:name w:val="WW8Num97z1"/>
    <w:rPr>
      <w:b/>
      <w:i w:val="0"/>
      <w:sz w:val="24"/>
      <w:szCs w:val="24"/>
    </w:rPr>
  </w:style>
  <w:style w:type="character" w:customStyle="1" w:styleId="WW8Num98z0">
    <w:name w:val="WW8Num98z0"/>
    <w:rPr>
      <w:b/>
    </w:rPr>
  </w:style>
  <w:style w:type="character" w:customStyle="1" w:styleId="WW8Num98z3">
    <w:name w:val="WW8Num98z3"/>
    <w:rPr>
      <w:u w:val="single"/>
    </w:rPr>
  </w:style>
  <w:style w:type="character" w:customStyle="1" w:styleId="WW8Num99z1">
    <w:name w:val="WW8Num99z1"/>
    <w:rPr>
      <w:rFonts w:ascii="Symbol" w:hAnsi="Symbol"/>
    </w:rPr>
  </w:style>
  <w:style w:type="character" w:customStyle="1" w:styleId="WW8Num99z3">
    <w:name w:val="WW8Num99z3"/>
    <w:rPr>
      <w:b/>
    </w:rPr>
  </w:style>
  <w:style w:type="character" w:customStyle="1" w:styleId="WW8Num100z0">
    <w:name w:val="WW8Num100z0"/>
    <w:rPr>
      <w:b w:val="0"/>
    </w:rPr>
  </w:style>
  <w:style w:type="character" w:customStyle="1" w:styleId="WW8Num101z0">
    <w:name w:val="WW8Num101z0"/>
    <w:rPr>
      <w:b/>
    </w:rPr>
  </w:style>
  <w:style w:type="character" w:customStyle="1" w:styleId="WW8Num103z0">
    <w:name w:val="WW8Num103z0"/>
    <w:rPr>
      <w:b/>
    </w:rPr>
  </w:style>
  <w:style w:type="character" w:customStyle="1" w:styleId="WW8Num104z0">
    <w:name w:val="WW8Num104z0"/>
    <w:rPr>
      <w:b/>
    </w:rPr>
  </w:style>
  <w:style w:type="character" w:customStyle="1" w:styleId="WW8Num104z1">
    <w:name w:val="WW8Num104z1"/>
    <w:rPr>
      <w:b/>
      <w:color w:val="auto"/>
    </w:rPr>
  </w:style>
  <w:style w:type="character" w:customStyle="1" w:styleId="WW8Num104z2">
    <w:name w:val="WW8Num104z2"/>
    <w:rPr>
      <w:color w:val="3333FF"/>
    </w:rPr>
  </w:style>
  <w:style w:type="character" w:customStyle="1" w:styleId="WW8Num107z0">
    <w:name w:val="WW8Num107z0"/>
    <w:rPr>
      <w:b/>
    </w:rPr>
  </w:style>
  <w:style w:type="character" w:customStyle="1" w:styleId="WW8Num109z0">
    <w:name w:val="WW8Num109z0"/>
    <w:rPr>
      <w:rFonts w:ascii="Times New Roman" w:eastAsia="Times New Roman" w:hAnsi="Times New Roman" w:cs="Times New Roman"/>
    </w:rPr>
  </w:style>
  <w:style w:type="character" w:customStyle="1" w:styleId="Domylnaczcionkaakapitu1">
    <w:name w:val="Domyślna czcionka akapitu1"/>
  </w:style>
  <w:style w:type="character" w:styleId="Hipercze">
    <w:name w:val="Hyperlink"/>
    <w:uiPriority w:val="99"/>
    <w:rPr>
      <w:color w:val="0000FF"/>
      <w:u w:val="single"/>
    </w:rPr>
  </w:style>
  <w:style w:type="character" w:styleId="Numerstrony">
    <w:name w:val="page number"/>
    <w:basedOn w:val="Domylnaczcionkaakapitu1"/>
  </w:style>
  <w:style w:type="character" w:customStyle="1" w:styleId="zielony101">
    <w:name w:val="zielony101"/>
    <w:rPr>
      <w:rFonts w:ascii="Arial" w:hAnsi="Arial" w:cs="Arial"/>
      <w:b/>
      <w:bCs/>
      <w:color w:val="000000"/>
      <w:sz w:val="18"/>
      <w:szCs w:val="18"/>
    </w:rPr>
  </w:style>
  <w:style w:type="character" w:customStyle="1" w:styleId="bodyplaingrey1">
    <w:name w:val="bodyplaingrey1"/>
    <w:rPr>
      <w:rFonts w:ascii="Verdana" w:hAnsi="Verdana"/>
      <w:b w:val="0"/>
      <w:bCs w:val="0"/>
      <w:i w:val="0"/>
      <w:iCs w:val="0"/>
      <w:color w:val="999999"/>
      <w:sz w:val="18"/>
      <w:szCs w:val="18"/>
    </w:rPr>
  </w:style>
  <w:style w:type="character" w:styleId="UyteHipercze">
    <w:name w:val="FollowedHyperlink"/>
    <w:uiPriority w:val="99"/>
    <w:rPr>
      <w:color w:val="800080"/>
      <w:u w:val="single"/>
    </w:rPr>
  </w:style>
  <w:style w:type="character" w:customStyle="1" w:styleId="zielony10">
    <w:name w:val="zielony10"/>
    <w:basedOn w:val="Domylnaczcionkaakapitu1"/>
  </w:style>
  <w:style w:type="character" w:styleId="Pogrubienie">
    <w:name w:val="Strong"/>
    <w:qFormat/>
    <w:rPr>
      <w:b/>
      <w:bCs/>
    </w:rPr>
  </w:style>
  <w:style w:type="character" w:customStyle="1" w:styleId="WW8Num15z1">
    <w:name w:val="WW8Num15z1"/>
    <w:rPr>
      <w:rFonts w:ascii="Courier New" w:hAnsi="Courier New" w:cs="Courier New"/>
    </w:rPr>
  </w:style>
  <w:style w:type="character" w:customStyle="1" w:styleId="StopkaZnak">
    <w:name w:val="Stopka Znak"/>
    <w:uiPriority w:val="99"/>
    <w:rPr>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
    <w:uiPriority w:val="99"/>
    <w:pPr>
      <w:widowControl w:val="0"/>
      <w:overflowPunct w:val="0"/>
      <w:autoSpaceDE w:val="0"/>
      <w:spacing w:after="120"/>
      <w:textAlignment w:val="baseline"/>
    </w:pPr>
    <w:rPr>
      <w:sz w:val="26"/>
      <w:szCs w:val="20"/>
    </w:rPr>
  </w:style>
  <w:style w:type="character" w:customStyle="1" w:styleId="TekstpodstawowyZnak">
    <w:name w:val="Tekst podstawowy Znak"/>
    <w:link w:val="Tekstpodstawowy"/>
    <w:uiPriority w:val="99"/>
    <w:locked/>
    <w:rsid w:val="009C5F04"/>
    <w:rPr>
      <w:sz w:val="26"/>
      <w:lang w:eastAsia="ar-SA"/>
    </w:rPr>
  </w:style>
  <w:style w:type="paragraph" w:styleId="Lista">
    <w:name w:val="List"/>
    <w:basedOn w:val="Normalny"/>
    <w:pPr>
      <w:widowControl w:val="0"/>
      <w:overflowPunct w:val="0"/>
      <w:autoSpaceDE w:val="0"/>
      <w:ind w:left="283" w:hanging="283"/>
      <w:textAlignment w:val="baseline"/>
    </w:pPr>
    <w:rPr>
      <w:sz w:val="26"/>
      <w:szCs w:val="20"/>
    </w:rPr>
  </w:style>
  <w:style w:type="paragraph" w:customStyle="1" w:styleId="Podpis1">
    <w:name w:val="Podpis1"/>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Stopka">
    <w:name w:val="footer"/>
    <w:basedOn w:val="Normalny"/>
    <w:uiPriority w:val="99"/>
    <w:pPr>
      <w:tabs>
        <w:tab w:val="center" w:pos="4536"/>
        <w:tab w:val="right" w:pos="9072"/>
      </w:tabs>
    </w:pPr>
    <w:rPr>
      <w:lang w:val="x-none"/>
    </w:rPr>
  </w:style>
  <w:style w:type="paragraph" w:customStyle="1" w:styleId="Legenda1">
    <w:name w:val="Legenda1"/>
    <w:basedOn w:val="Normalny"/>
    <w:next w:val="Normalny"/>
    <w:pPr>
      <w:spacing w:before="120" w:after="120"/>
    </w:pPr>
    <w:rPr>
      <w:b/>
      <w:bCs/>
      <w:sz w:val="20"/>
      <w:szCs w:val="20"/>
    </w:rPr>
  </w:style>
  <w:style w:type="paragraph" w:customStyle="1" w:styleId="ZnakZnakZnak">
    <w:name w:val="Znak Znak Znak"/>
    <w:basedOn w:val="Normalny"/>
    <w:uiPriority w:val="99"/>
    <w:rPr>
      <w:rFonts w:ascii="Arial" w:hAnsi="Arial" w:cs="Arial"/>
    </w:rPr>
  </w:style>
  <w:style w:type="paragraph" w:customStyle="1" w:styleId="ZnakZnakZnakZnakZnakZnakZnakZnak1ZnakZnakZnakZnakZnakZnakZnakZnakZnakZnakZnakZnakZnakZnakZnakZnakZnakZnakZnakZnak">
    <w:name w:val="Znak Znak Znak Znak Znak Znak Znak Znak1 Znak Znak Znak Znak Znak Znak Znak Znak Znak Znak Znak Znak Znak Znak Znak Znak Znak Znak Znak Znak"/>
    <w:basedOn w:val="Normalny"/>
    <w:rPr>
      <w:rFonts w:ascii="Arial" w:hAnsi="Arial" w:cs="Arial"/>
    </w:rPr>
  </w:style>
  <w:style w:type="paragraph" w:customStyle="1" w:styleId="ZnakZnakZnakZnakZnakZnakZnak">
    <w:name w:val="Znak Znak Znak Znak Znak Znak Znak"/>
    <w:basedOn w:val="Normalny"/>
    <w:rPr>
      <w:rFonts w:ascii="Arial" w:hAnsi="Arial" w:cs="Arial"/>
    </w:rPr>
  </w:style>
  <w:style w:type="paragraph" w:styleId="Nagwek">
    <w:name w:val="header"/>
    <w:aliases w:val="Nagłówek strony nieparzystej,Nagłówek strony"/>
    <w:basedOn w:val="Normalny"/>
    <w:link w:val="NagwekZnak"/>
    <w:uiPriority w:val="99"/>
    <w:pPr>
      <w:tabs>
        <w:tab w:val="center" w:pos="4536"/>
        <w:tab w:val="right" w:pos="9072"/>
      </w:tabs>
    </w:pPr>
  </w:style>
  <w:style w:type="character" w:customStyle="1" w:styleId="NagwekZnak">
    <w:name w:val="Nagłówek Znak"/>
    <w:aliases w:val="Nagłówek strony nieparzystej Znak,Nagłówek strony Znak"/>
    <w:link w:val="Nagwek"/>
    <w:uiPriority w:val="99"/>
    <w:locked/>
    <w:rsid w:val="009C5F04"/>
    <w:rPr>
      <w:sz w:val="24"/>
      <w:szCs w:val="24"/>
      <w:lang w:eastAsia="ar-SA"/>
    </w:rPr>
  </w:style>
  <w:style w:type="paragraph" w:customStyle="1" w:styleId="Znak">
    <w:name w:val="Znak"/>
    <w:basedOn w:val="Normalny"/>
    <w:rPr>
      <w:rFonts w:ascii="Arial" w:hAnsi="Arial" w:cs="Arial"/>
    </w:rPr>
  </w:style>
  <w:style w:type="paragraph" w:customStyle="1" w:styleId="ZnakZnakZnakZnakZnakZnakZnakZnakZnakZnakZnakZnakZnakZnakZnakZnak">
    <w:name w:val="Znak Znak Znak Znak Znak Znak Znak Znak Znak Znak Znak Znak Znak Znak Znak Znak"/>
    <w:basedOn w:val="Normalny"/>
    <w:rPr>
      <w:rFonts w:ascii="Arial" w:hAnsi="Arial" w:cs="Arial"/>
    </w:rPr>
  </w:style>
  <w:style w:type="paragraph" w:customStyle="1" w:styleId="BodyText23">
    <w:name w:val="Body Text 23"/>
    <w:basedOn w:val="Normalny"/>
    <w:uiPriority w:val="99"/>
    <w:pPr>
      <w:widowControl w:val="0"/>
      <w:overflowPunct w:val="0"/>
      <w:autoSpaceDE w:val="0"/>
      <w:jc w:val="both"/>
      <w:textAlignment w:val="baseline"/>
    </w:pPr>
    <w:rPr>
      <w:sz w:val="26"/>
      <w:szCs w:val="20"/>
    </w:rPr>
  </w:style>
  <w:style w:type="paragraph" w:customStyle="1" w:styleId="ZnakZnakZnakZnakZnakZnak">
    <w:name w:val="Znak Znak Znak Znak Znak Znak"/>
    <w:basedOn w:val="Normalny"/>
    <w:rPr>
      <w:rFonts w:ascii="Arial" w:hAnsi="Arial" w:cs="Arial"/>
    </w:rPr>
  </w:style>
  <w:style w:type="paragraph" w:customStyle="1" w:styleId="ZnakZnakZnakZnakZnakZnak1">
    <w:name w:val="Znak Znak Znak Znak Znak Znak1"/>
    <w:basedOn w:val="Normalny"/>
    <w:rPr>
      <w:rFonts w:ascii="Arial" w:hAnsi="Arial" w:cs="Arial"/>
    </w:rPr>
  </w:style>
  <w:style w:type="paragraph" w:styleId="Tytu">
    <w:name w:val="Title"/>
    <w:basedOn w:val="Normalny"/>
    <w:next w:val="Podtytu"/>
    <w:link w:val="TytuZnak"/>
    <w:uiPriority w:val="99"/>
    <w:qFormat/>
    <w:pPr>
      <w:widowControl w:val="0"/>
      <w:overflowPunct w:val="0"/>
      <w:autoSpaceDE w:val="0"/>
      <w:jc w:val="center"/>
      <w:textAlignment w:val="baseline"/>
    </w:pPr>
    <w:rPr>
      <w:b/>
      <w:sz w:val="26"/>
      <w:szCs w:val="20"/>
    </w:rPr>
  </w:style>
  <w:style w:type="paragraph" w:styleId="Podtytu">
    <w:name w:val="Subtitle"/>
    <w:basedOn w:val="Nagwek10"/>
    <w:next w:val="Tekstpodstawowy"/>
    <w:link w:val="PodtytuZnak"/>
    <w:uiPriority w:val="99"/>
    <w:qFormat/>
    <w:pPr>
      <w:jc w:val="center"/>
    </w:pPr>
    <w:rPr>
      <w:i/>
      <w:iCs/>
    </w:rPr>
  </w:style>
  <w:style w:type="character" w:customStyle="1" w:styleId="PodtytuZnak">
    <w:name w:val="Podtytuł Znak"/>
    <w:link w:val="Podtytu"/>
    <w:uiPriority w:val="99"/>
    <w:locked/>
    <w:rsid w:val="009C5F04"/>
    <w:rPr>
      <w:rFonts w:ascii="Arial" w:eastAsia="Microsoft YaHei" w:hAnsi="Arial" w:cs="Mangal"/>
      <w:i/>
      <w:iCs/>
      <w:sz w:val="28"/>
      <w:szCs w:val="28"/>
      <w:lang w:eastAsia="ar-SA"/>
    </w:rPr>
  </w:style>
  <w:style w:type="character" w:customStyle="1" w:styleId="TytuZnak">
    <w:name w:val="Tytuł Znak"/>
    <w:link w:val="Tytu"/>
    <w:uiPriority w:val="99"/>
    <w:locked/>
    <w:rsid w:val="009C5F04"/>
    <w:rPr>
      <w:b/>
      <w:sz w:val="26"/>
      <w:lang w:eastAsia="ar-SA"/>
    </w:rPr>
  </w:style>
  <w:style w:type="paragraph" w:customStyle="1" w:styleId="BodyText24">
    <w:name w:val="Body Text 24"/>
    <w:basedOn w:val="Normalny"/>
    <w:uiPriority w:val="99"/>
    <w:pPr>
      <w:widowControl w:val="0"/>
      <w:overflowPunct w:val="0"/>
      <w:autoSpaceDE w:val="0"/>
      <w:ind w:left="360"/>
      <w:textAlignment w:val="baseline"/>
    </w:pPr>
    <w:rPr>
      <w:sz w:val="28"/>
      <w:szCs w:val="20"/>
    </w:rPr>
  </w:style>
  <w:style w:type="paragraph" w:customStyle="1" w:styleId="NormalnyWeb1">
    <w:name w:val="Normalny (Web)1"/>
    <w:basedOn w:val="Normalny"/>
    <w:pPr>
      <w:overflowPunct w:val="0"/>
      <w:autoSpaceDE w:val="0"/>
      <w:spacing w:before="100" w:after="100"/>
      <w:textAlignment w:val="baseline"/>
    </w:pPr>
    <w:rPr>
      <w:szCs w:val="20"/>
    </w:rPr>
  </w:style>
  <w:style w:type="paragraph" w:customStyle="1" w:styleId="Tekstpodstawowy31">
    <w:name w:val="Tekst podstawowy 31"/>
    <w:basedOn w:val="Normalny"/>
    <w:pPr>
      <w:spacing w:after="120"/>
    </w:pPr>
    <w:rPr>
      <w:sz w:val="16"/>
      <w:szCs w:val="16"/>
    </w:rPr>
  </w:style>
  <w:style w:type="paragraph" w:customStyle="1" w:styleId="Tekstpodstawowy21">
    <w:name w:val="Tekst podstawowy 21"/>
    <w:basedOn w:val="Normalny"/>
    <w:pPr>
      <w:widowControl w:val="0"/>
      <w:tabs>
        <w:tab w:val="left" w:pos="709"/>
      </w:tabs>
      <w:overflowPunct w:val="0"/>
      <w:autoSpaceDE w:val="0"/>
      <w:ind w:left="709" w:hanging="709"/>
      <w:jc w:val="both"/>
      <w:textAlignment w:val="baseline"/>
    </w:pPr>
    <w:rPr>
      <w:sz w:val="26"/>
      <w:szCs w:val="20"/>
    </w:rPr>
  </w:style>
  <w:style w:type="paragraph" w:customStyle="1" w:styleId="Tekstpodstawowywcity21">
    <w:name w:val="Tekst podstawowy wcięty 21"/>
    <w:basedOn w:val="Normalny"/>
    <w:pPr>
      <w:widowControl w:val="0"/>
      <w:overflowPunct w:val="0"/>
      <w:autoSpaceDE w:val="0"/>
      <w:ind w:left="567" w:hanging="567"/>
      <w:jc w:val="both"/>
      <w:textAlignment w:val="baseline"/>
    </w:pPr>
    <w:rPr>
      <w:sz w:val="26"/>
      <w:szCs w:val="20"/>
    </w:rPr>
  </w:style>
  <w:style w:type="paragraph" w:customStyle="1" w:styleId="Lista21">
    <w:name w:val="Lista 21"/>
    <w:basedOn w:val="Normalny"/>
    <w:pPr>
      <w:widowControl w:val="0"/>
      <w:overflowPunct w:val="0"/>
      <w:autoSpaceDE w:val="0"/>
      <w:ind w:left="566" w:hanging="283"/>
      <w:textAlignment w:val="baseline"/>
    </w:pPr>
    <w:rPr>
      <w:sz w:val="26"/>
      <w:szCs w:val="20"/>
    </w:rPr>
  </w:style>
  <w:style w:type="paragraph" w:customStyle="1" w:styleId="Listapunktowana1">
    <w:name w:val="Lista punktowana1"/>
    <w:basedOn w:val="Normalny"/>
    <w:pPr>
      <w:widowControl w:val="0"/>
      <w:numPr>
        <w:numId w:val="2"/>
      </w:numPr>
      <w:overflowPunct w:val="0"/>
      <w:autoSpaceDE w:val="0"/>
      <w:textAlignment w:val="baseline"/>
    </w:pPr>
    <w:rPr>
      <w:sz w:val="26"/>
      <w:szCs w:val="20"/>
    </w:rPr>
  </w:style>
  <w:style w:type="paragraph" w:customStyle="1" w:styleId="Listapunktowana21">
    <w:name w:val="Lista punktowana 21"/>
    <w:basedOn w:val="Normalny"/>
    <w:pPr>
      <w:widowControl w:val="0"/>
      <w:numPr>
        <w:numId w:val="3"/>
      </w:numPr>
      <w:overflowPunct w:val="0"/>
      <w:autoSpaceDE w:val="0"/>
      <w:ind w:left="566"/>
      <w:textAlignment w:val="baseline"/>
    </w:pPr>
    <w:rPr>
      <w:sz w:val="26"/>
      <w:szCs w:val="20"/>
    </w:rPr>
  </w:style>
  <w:style w:type="paragraph" w:customStyle="1" w:styleId="Lista-kontynuacja1">
    <w:name w:val="Lista - kontynuacja1"/>
    <w:basedOn w:val="Normalny"/>
    <w:pPr>
      <w:widowControl w:val="0"/>
      <w:overflowPunct w:val="0"/>
      <w:autoSpaceDE w:val="0"/>
      <w:spacing w:after="120"/>
      <w:ind w:left="283"/>
      <w:textAlignment w:val="baseline"/>
    </w:pPr>
    <w:rPr>
      <w:sz w:val="26"/>
      <w:szCs w:val="20"/>
    </w:rPr>
  </w:style>
  <w:style w:type="paragraph" w:customStyle="1" w:styleId="BodyText25">
    <w:name w:val="Body Text 25"/>
    <w:basedOn w:val="Normalny"/>
    <w:pPr>
      <w:widowControl w:val="0"/>
      <w:overflowPunct w:val="0"/>
      <w:autoSpaceDE w:val="0"/>
      <w:spacing w:after="120"/>
      <w:ind w:left="283"/>
      <w:textAlignment w:val="baseline"/>
    </w:pPr>
    <w:rPr>
      <w:sz w:val="26"/>
      <w:szCs w:val="20"/>
    </w:rPr>
  </w:style>
  <w:style w:type="paragraph" w:customStyle="1" w:styleId="Tekstpodstawowy4">
    <w:name w:val="Tekst podstawowy 4"/>
    <w:basedOn w:val="BodyText25"/>
  </w:style>
  <w:style w:type="paragraph" w:customStyle="1" w:styleId="Tekstpodstawowywcity31">
    <w:name w:val="Tekst podstawowy wcięty 31"/>
    <w:basedOn w:val="Normalny"/>
    <w:pPr>
      <w:overflowPunct w:val="0"/>
      <w:autoSpaceDE w:val="0"/>
      <w:ind w:left="1985" w:hanging="1985"/>
      <w:textAlignment w:val="baseline"/>
    </w:pPr>
    <w:rPr>
      <w:szCs w:val="20"/>
    </w:rPr>
  </w:style>
  <w:style w:type="paragraph" w:customStyle="1" w:styleId="Tekstpodstawowy32">
    <w:name w:val="Tekst podstawowy 32"/>
    <w:basedOn w:val="Normalny"/>
    <w:pPr>
      <w:overflowPunct w:val="0"/>
      <w:autoSpaceDE w:val="0"/>
      <w:jc w:val="both"/>
      <w:textAlignment w:val="baseline"/>
    </w:pPr>
    <w:rPr>
      <w:b/>
      <w:i/>
      <w:szCs w:val="20"/>
    </w:rPr>
  </w:style>
  <w:style w:type="paragraph" w:customStyle="1" w:styleId="BodyText31">
    <w:name w:val="Body Text 31"/>
    <w:basedOn w:val="Normalny"/>
    <w:pPr>
      <w:widowControl w:val="0"/>
      <w:overflowPunct w:val="0"/>
      <w:autoSpaceDE w:val="0"/>
      <w:jc w:val="both"/>
      <w:textAlignment w:val="baseline"/>
    </w:pPr>
    <w:rPr>
      <w:sz w:val="28"/>
      <w:szCs w:val="20"/>
    </w:rPr>
  </w:style>
  <w:style w:type="paragraph" w:customStyle="1" w:styleId="BodyText22">
    <w:name w:val="Body Text 22"/>
    <w:basedOn w:val="Normalny"/>
    <w:pPr>
      <w:widowControl w:val="0"/>
      <w:overflowPunct w:val="0"/>
      <w:autoSpaceDE w:val="0"/>
      <w:textAlignment w:val="baseline"/>
    </w:pPr>
    <w:rPr>
      <w:sz w:val="28"/>
      <w:szCs w:val="20"/>
    </w:rPr>
  </w:style>
  <w:style w:type="paragraph" w:customStyle="1" w:styleId="BodyTextIndent22">
    <w:name w:val="Body Text Indent 22"/>
    <w:basedOn w:val="Normalny"/>
    <w:pPr>
      <w:overflowPunct w:val="0"/>
      <w:autoSpaceDE w:val="0"/>
      <w:ind w:left="284" w:hanging="284"/>
      <w:jc w:val="both"/>
      <w:textAlignment w:val="baseline"/>
    </w:pPr>
    <w:rPr>
      <w:szCs w:val="20"/>
    </w:rPr>
  </w:style>
  <w:style w:type="paragraph" w:customStyle="1" w:styleId="BodyTextIndent31">
    <w:name w:val="Body Text Indent 31"/>
    <w:basedOn w:val="Normalny"/>
    <w:pPr>
      <w:widowControl w:val="0"/>
      <w:tabs>
        <w:tab w:val="left" w:pos="720"/>
      </w:tabs>
      <w:overflowPunct w:val="0"/>
      <w:autoSpaceDE w:val="0"/>
      <w:ind w:left="360"/>
      <w:jc w:val="both"/>
      <w:textAlignment w:val="baseline"/>
    </w:pPr>
    <w:rPr>
      <w:sz w:val="26"/>
      <w:szCs w:val="20"/>
    </w:rPr>
  </w:style>
  <w:style w:type="paragraph" w:customStyle="1" w:styleId="BodyText21">
    <w:name w:val="Body Text 21"/>
    <w:basedOn w:val="Normalny"/>
    <w:pPr>
      <w:widowControl w:val="0"/>
      <w:overflowPunct w:val="0"/>
      <w:autoSpaceDE w:val="0"/>
      <w:ind w:left="567" w:hanging="283"/>
      <w:textAlignment w:val="baseline"/>
    </w:pPr>
    <w:rPr>
      <w:sz w:val="26"/>
      <w:szCs w:val="20"/>
    </w:rPr>
  </w:style>
  <w:style w:type="paragraph" w:customStyle="1" w:styleId="BodyTextIndent21">
    <w:name w:val="Body Text Indent 21"/>
    <w:basedOn w:val="Normalny"/>
    <w:pPr>
      <w:widowControl w:val="0"/>
      <w:overflowPunct w:val="0"/>
      <w:autoSpaceDE w:val="0"/>
      <w:ind w:left="567" w:hanging="283"/>
      <w:jc w:val="both"/>
      <w:textAlignment w:val="baseline"/>
    </w:pPr>
    <w:rPr>
      <w:sz w:val="26"/>
      <w:szCs w:val="20"/>
    </w:rPr>
  </w:style>
  <w:style w:type="paragraph" w:customStyle="1" w:styleId="Tekstkomentarza2">
    <w:name w:val="Tekst komentarza2"/>
    <w:basedOn w:val="Normalny"/>
    <w:pPr>
      <w:widowControl w:val="0"/>
      <w:overflowPunct w:val="0"/>
      <w:autoSpaceDE w:val="0"/>
      <w:textAlignment w:val="baseline"/>
    </w:pPr>
    <w:rPr>
      <w:sz w:val="20"/>
      <w:szCs w:val="20"/>
    </w:rPr>
  </w:style>
  <w:style w:type="paragraph" w:customStyle="1" w:styleId="Tekstpodstawowy22">
    <w:name w:val="Tekst podstawowy 22"/>
    <w:basedOn w:val="Normalny"/>
    <w:pPr>
      <w:widowControl w:val="0"/>
      <w:tabs>
        <w:tab w:val="left" w:pos="720"/>
      </w:tabs>
      <w:overflowPunct w:val="0"/>
      <w:autoSpaceDE w:val="0"/>
      <w:jc w:val="both"/>
      <w:textAlignment w:val="baseline"/>
    </w:pPr>
    <w:rPr>
      <w:color w:val="FF0000"/>
      <w:sz w:val="26"/>
      <w:szCs w:val="20"/>
    </w:rPr>
  </w:style>
  <w:style w:type="paragraph" w:customStyle="1" w:styleId="Tekstpodstawowywcity210">
    <w:name w:val="Tekst podstawowy wcięty 21"/>
    <w:basedOn w:val="Normalny"/>
    <w:pPr>
      <w:widowControl w:val="0"/>
      <w:overflowPunct w:val="0"/>
      <w:autoSpaceDE w:val="0"/>
      <w:spacing w:after="120" w:line="480" w:lineRule="auto"/>
      <w:ind w:left="283"/>
      <w:textAlignment w:val="baseline"/>
    </w:pPr>
    <w:rPr>
      <w:sz w:val="26"/>
      <w:szCs w:val="20"/>
    </w:rPr>
  </w:style>
  <w:style w:type="paragraph" w:styleId="Tekstpodstawowywcity">
    <w:name w:val="Body Text Indent"/>
    <w:basedOn w:val="Normalny"/>
    <w:link w:val="TekstpodstawowywcityZnak"/>
    <w:pPr>
      <w:widowControl w:val="0"/>
      <w:overflowPunct w:val="0"/>
      <w:autoSpaceDE w:val="0"/>
      <w:spacing w:after="120"/>
      <w:ind w:left="283"/>
      <w:textAlignment w:val="baseline"/>
    </w:pPr>
    <w:rPr>
      <w:sz w:val="26"/>
      <w:szCs w:val="20"/>
    </w:rPr>
  </w:style>
  <w:style w:type="character" w:customStyle="1" w:styleId="TekstpodstawowywcityZnak">
    <w:name w:val="Tekst podstawowy wcięty Znak"/>
    <w:link w:val="Tekstpodstawowywcity"/>
    <w:locked/>
    <w:rsid w:val="009C5F04"/>
    <w:rPr>
      <w:sz w:val="26"/>
      <w:lang w:eastAsia="ar-SA"/>
    </w:rPr>
  </w:style>
  <w:style w:type="paragraph" w:customStyle="1" w:styleId="Tekstpodstawowywcity32">
    <w:name w:val="Tekst podstawowy wcięty 32"/>
    <w:basedOn w:val="Normalny"/>
    <w:pPr>
      <w:widowControl w:val="0"/>
      <w:tabs>
        <w:tab w:val="left" w:pos="720"/>
      </w:tabs>
      <w:overflowPunct w:val="0"/>
      <w:autoSpaceDE w:val="0"/>
      <w:ind w:left="360"/>
      <w:textAlignment w:val="baseline"/>
    </w:pPr>
    <w:rPr>
      <w:szCs w:val="20"/>
    </w:rPr>
  </w:style>
  <w:style w:type="paragraph" w:customStyle="1" w:styleId="3">
    <w:name w:val="3"/>
    <w:basedOn w:val="Normalny"/>
    <w:next w:val="Nagwek"/>
    <w:pPr>
      <w:tabs>
        <w:tab w:val="center" w:pos="4536"/>
        <w:tab w:val="right" w:pos="9072"/>
      </w:tabs>
      <w:overflowPunct w:val="0"/>
      <w:autoSpaceDE w:val="0"/>
      <w:textAlignment w:val="baseline"/>
    </w:pPr>
    <w:rPr>
      <w:rFonts w:ascii="Arial Narrow" w:hAnsi="Arial Narrow"/>
      <w:sz w:val="22"/>
      <w:szCs w:val="20"/>
    </w:rPr>
  </w:style>
  <w:style w:type="paragraph" w:customStyle="1" w:styleId="2">
    <w:name w:val="2"/>
    <w:basedOn w:val="Normalny"/>
    <w:next w:val="Nagwek"/>
    <w:pPr>
      <w:tabs>
        <w:tab w:val="center" w:pos="4536"/>
        <w:tab w:val="right" w:pos="9072"/>
      </w:tabs>
    </w:pPr>
  </w:style>
  <w:style w:type="paragraph" w:customStyle="1" w:styleId="xl24">
    <w:name w:val="xl24"/>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Arial Unicode MS" w:eastAsia="Arial Unicode MS" w:hAnsi="Arial Unicode MS" w:cs="Arial Unicode MS"/>
    </w:rPr>
  </w:style>
  <w:style w:type="paragraph" w:customStyle="1" w:styleId="xl25">
    <w:name w:val="xl25"/>
    <w:basedOn w:val="Normalny"/>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Unicode MS"/>
      <w:b/>
      <w:bCs/>
    </w:rPr>
  </w:style>
  <w:style w:type="paragraph" w:customStyle="1" w:styleId="xl26">
    <w:name w:val="xl26"/>
    <w:basedOn w:val="Normalny"/>
    <w:pPr>
      <w:pBdr>
        <w:top w:val="single" w:sz="4" w:space="0" w:color="000000"/>
        <w:left w:val="single" w:sz="4" w:space="0" w:color="000000"/>
        <w:bottom w:val="single" w:sz="4" w:space="0" w:color="000000"/>
        <w:right w:val="single" w:sz="4" w:space="0" w:color="000000"/>
      </w:pBdr>
      <w:spacing w:before="280" w:after="280"/>
      <w:jc w:val="right"/>
    </w:pPr>
    <w:rPr>
      <w:rFonts w:ascii="Arial Unicode MS" w:eastAsia="Arial Unicode MS" w:hAnsi="Arial Unicode MS" w:cs="Arial Unicode MS"/>
    </w:rPr>
  </w:style>
  <w:style w:type="paragraph" w:customStyle="1" w:styleId="xl27">
    <w:name w:val="xl27"/>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b/>
      <w:bCs/>
      <w:color w:val="FF0000"/>
    </w:rPr>
  </w:style>
  <w:style w:type="paragraph" w:customStyle="1" w:styleId="xl28">
    <w:name w:val="xl28"/>
    <w:basedOn w:val="Normalny"/>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Unicode MS"/>
      <w:color w:val="FF0000"/>
    </w:rPr>
  </w:style>
  <w:style w:type="paragraph" w:customStyle="1" w:styleId="xl29">
    <w:name w:val="xl29"/>
    <w:basedOn w:val="Normalny"/>
    <w:pPr>
      <w:pBdr>
        <w:top w:val="single" w:sz="4" w:space="0" w:color="000000"/>
        <w:left w:val="single" w:sz="4" w:space="0" w:color="000000"/>
        <w:bottom w:val="single" w:sz="4" w:space="0" w:color="000000"/>
        <w:right w:val="single" w:sz="4" w:space="0" w:color="000000"/>
      </w:pBdr>
      <w:spacing w:before="280" w:after="280"/>
      <w:jc w:val="right"/>
    </w:pPr>
    <w:rPr>
      <w:rFonts w:ascii="Arial" w:eastAsia="Arial Unicode MS" w:hAnsi="Arial" w:cs="Arial Unicode MS"/>
      <w:color w:val="FF0000"/>
    </w:rPr>
  </w:style>
  <w:style w:type="paragraph" w:customStyle="1" w:styleId="xl30">
    <w:name w:val="xl30"/>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color w:val="FF0000"/>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link w:val="Tekstdymka"/>
    <w:uiPriority w:val="99"/>
    <w:locked/>
    <w:rsid w:val="009C5F04"/>
    <w:rPr>
      <w:rFonts w:ascii="Tahoma" w:hAnsi="Tahoma" w:cs="Tahoma"/>
      <w:sz w:val="16"/>
      <w:szCs w:val="16"/>
      <w:lang w:eastAsia="ar-SA"/>
    </w:rPr>
  </w:style>
  <w:style w:type="paragraph" w:customStyle="1" w:styleId="WW-Tekstpodstawowy3">
    <w:name w:val="WW-Tekst podstawowy 3"/>
    <w:basedOn w:val="Normalny"/>
    <w:pPr>
      <w:widowControl w:val="0"/>
      <w:overflowPunct w:val="0"/>
      <w:autoSpaceDE w:val="0"/>
      <w:jc w:val="both"/>
      <w:textAlignment w:val="baseline"/>
    </w:pPr>
    <w:rPr>
      <w:szCs w:val="20"/>
    </w:rPr>
  </w:style>
  <w:style w:type="paragraph" w:customStyle="1" w:styleId="Zwykytekst1">
    <w:name w:val="Zwykły tekst1"/>
    <w:basedOn w:val="Normalny"/>
    <w:rPr>
      <w:rFonts w:ascii="Courier New" w:hAnsi="Courier New"/>
      <w:sz w:val="20"/>
      <w:szCs w:val="20"/>
    </w:rPr>
  </w:style>
  <w:style w:type="paragraph" w:styleId="Tekstprzypisukocowego">
    <w:name w:val="endnote text"/>
    <w:basedOn w:val="Normalny"/>
    <w:link w:val="TekstprzypisukocowegoZnak"/>
    <w:uiPriority w:val="99"/>
    <w:rPr>
      <w:sz w:val="20"/>
      <w:szCs w:val="20"/>
    </w:rPr>
  </w:style>
  <w:style w:type="character" w:customStyle="1" w:styleId="TekstprzypisukocowegoZnak">
    <w:name w:val="Tekst przypisu końcowego Znak"/>
    <w:link w:val="Tekstprzypisukocowego"/>
    <w:uiPriority w:val="99"/>
    <w:locked/>
    <w:rsid w:val="009C5F04"/>
    <w:rPr>
      <w:lang w:eastAsia="ar-SA"/>
    </w:rPr>
  </w:style>
  <w:style w:type="paragraph" w:styleId="Tematkomentarza">
    <w:name w:val="annotation subject"/>
    <w:basedOn w:val="Tekstkomentarza2"/>
    <w:next w:val="Tekstkomentarza2"/>
    <w:link w:val="TematkomentarzaZnak"/>
    <w:uiPriority w:val="99"/>
    <w:pPr>
      <w:widowControl/>
      <w:overflowPunct/>
      <w:autoSpaceDE/>
      <w:textAlignment w:val="auto"/>
    </w:pPr>
    <w:rPr>
      <w:b/>
      <w:bCs/>
    </w:rPr>
  </w:style>
  <w:style w:type="character" w:customStyle="1" w:styleId="TematkomentarzaZnak">
    <w:name w:val="Temat komentarza Znak"/>
    <w:link w:val="Tematkomentarza"/>
    <w:uiPriority w:val="99"/>
    <w:locked/>
    <w:rsid w:val="009C5F04"/>
    <w:rPr>
      <w:b/>
      <w:bCs/>
      <w:lang w:eastAsia="ar-SA"/>
    </w:rPr>
  </w:style>
  <w:style w:type="paragraph" w:customStyle="1" w:styleId="WW-Domylnie">
    <w:name w:val="WW-Domyślnie"/>
    <w:pPr>
      <w:widowControl w:val="0"/>
      <w:suppressAutoHyphens/>
      <w:overflowPunct w:val="0"/>
      <w:autoSpaceDE w:val="0"/>
      <w:textAlignment w:val="baseline"/>
    </w:pPr>
    <w:rPr>
      <w:rFonts w:eastAsia="Arial"/>
      <w:sz w:val="26"/>
      <w:szCs w:val="26"/>
      <w:lang w:eastAsia="ar-SA"/>
    </w:rPr>
  </w:style>
  <w:style w:type="paragraph" w:customStyle="1" w:styleId="WW-NormalnyWeb">
    <w:name w:val="WW-Normalny (Web)"/>
    <w:basedOn w:val="WW-Domylnie"/>
    <w:pPr>
      <w:overflowPunct/>
      <w:autoSpaceDE/>
      <w:spacing w:before="100" w:after="100"/>
      <w:textAlignment w:val="auto"/>
    </w:pPr>
    <w:rPr>
      <w:sz w:val="24"/>
      <w:szCs w:val="24"/>
    </w:rPr>
  </w:style>
  <w:style w:type="paragraph" w:customStyle="1" w:styleId="xl31">
    <w:name w:val="xl31"/>
    <w:basedOn w:val="Normalny"/>
    <w:pPr>
      <w:spacing w:before="280" w:after="280"/>
      <w:jc w:val="right"/>
      <w:textAlignment w:val="center"/>
    </w:pPr>
    <w:rPr>
      <w:rFonts w:ascii="Arial" w:hAnsi="Arial" w:cs="Arial"/>
      <w:b/>
      <w:bCs/>
    </w:rPr>
  </w:style>
  <w:style w:type="paragraph" w:customStyle="1" w:styleId="xl32">
    <w:name w:val="xl32"/>
    <w:basedOn w:val="Normalny"/>
    <w:pPr>
      <w:spacing w:before="280" w:after="280"/>
      <w:textAlignment w:val="center"/>
    </w:pPr>
    <w:rPr>
      <w:rFonts w:ascii="Arial" w:hAnsi="Arial" w:cs="Arial"/>
      <w:b/>
      <w:bCs/>
      <w:color w:val="000080"/>
    </w:rPr>
  </w:style>
  <w:style w:type="paragraph" w:customStyle="1" w:styleId="xl33">
    <w:name w:val="xl33"/>
    <w:basedOn w:val="Normalny"/>
    <w:pPr>
      <w:spacing w:before="280" w:after="280"/>
      <w:jc w:val="right"/>
    </w:pPr>
  </w:style>
  <w:style w:type="paragraph" w:customStyle="1" w:styleId="xl34">
    <w:name w:val="xl34"/>
    <w:basedOn w:val="Normalny"/>
    <w:pPr>
      <w:pBdr>
        <w:top w:val="double" w:sz="1" w:space="0" w:color="000000"/>
        <w:left w:val="double" w:sz="1"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5">
    <w:name w:val="xl35"/>
    <w:basedOn w:val="Normalny"/>
    <w:pPr>
      <w:pBdr>
        <w:top w:val="double" w:sz="1"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6">
    <w:name w:val="xl36"/>
    <w:basedOn w:val="Normalny"/>
    <w:pPr>
      <w:pBdr>
        <w:top w:val="double" w:sz="1"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7">
    <w:name w:val="xl37"/>
    <w:basedOn w:val="Normalny"/>
    <w:pPr>
      <w:pBdr>
        <w:top w:val="double" w:sz="1" w:space="0" w:color="000000"/>
        <w:left w:val="single" w:sz="4" w:space="0" w:color="000000"/>
        <w:bottom w:val="single" w:sz="4" w:space="0" w:color="000000"/>
        <w:right w:val="double" w:sz="1" w:space="0" w:color="000000"/>
      </w:pBdr>
      <w:spacing w:before="280" w:after="280"/>
      <w:jc w:val="center"/>
      <w:textAlignment w:val="center"/>
    </w:pPr>
    <w:rPr>
      <w:rFonts w:ascii="Arial" w:hAnsi="Arial" w:cs="Arial"/>
      <w:b/>
      <w:bCs/>
    </w:rPr>
  </w:style>
  <w:style w:type="paragraph" w:customStyle="1" w:styleId="xl38">
    <w:name w:val="xl38"/>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rPr>
  </w:style>
  <w:style w:type="paragraph" w:customStyle="1" w:styleId="xl39">
    <w:name w:val="xl39"/>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40">
    <w:name w:val="xl40"/>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41">
    <w:name w:val="xl41"/>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rPr>
  </w:style>
  <w:style w:type="paragraph" w:customStyle="1" w:styleId="xl42">
    <w:name w:val="xl42"/>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customStyle="1" w:styleId="xl43">
    <w:name w:val="xl43"/>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rPr>
  </w:style>
  <w:style w:type="paragraph" w:customStyle="1" w:styleId="xl44">
    <w:name w:val="xl44"/>
    <w:basedOn w:val="Normalny"/>
    <w:pPr>
      <w:pBdr>
        <w:top w:val="single" w:sz="4" w:space="0" w:color="000000"/>
        <w:left w:val="single" w:sz="4" w:space="0" w:color="000000"/>
        <w:bottom w:val="double" w:sz="1" w:space="0" w:color="000000"/>
        <w:right w:val="double" w:sz="1" w:space="0" w:color="000000"/>
      </w:pBdr>
      <w:spacing w:before="280" w:after="280"/>
      <w:jc w:val="right"/>
      <w:textAlignment w:val="center"/>
    </w:pPr>
    <w:rPr>
      <w:rFonts w:ascii="Arial" w:hAnsi="Arial" w:cs="Arial"/>
      <w:b/>
      <w:bCs/>
    </w:rPr>
  </w:style>
  <w:style w:type="paragraph" w:customStyle="1" w:styleId="xl45">
    <w:name w:val="xl45"/>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8000"/>
    </w:rPr>
  </w:style>
  <w:style w:type="paragraph" w:customStyle="1" w:styleId="xl46">
    <w:name w:val="xl46"/>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customStyle="1" w:styleId="xl47">
    <w:name w:val="xl47"/>
    <w:basedOn w:val="Normalny"/>
    <w:pPr>
      <w:spacing w:before="280" w:after="280"/>
      <w:textAlignment w:val="center"/>
    </w:pPr>
    <w:rPr>
      <w:rFonts w:ascii="Arial" w:hAnsi="Arial" w:cs="Arial"/>
      <w:b/>
      <w:bCs/>
      <w:color w:val="008000"/>
    </w:rPr>
  </w:style>
  <w:style w:type="paragraph" w:customStyle="1" w:styleId="xl48">
    <w:name w:val="xl48"/>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0080"/>
    </w:rPr>
  </w:style>
  <w:style w:type="paragraph" w:customStyle="1" w:styleId="xl49">
    <w:name w:val="xl49"/>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customStyle="1" w:styleId="xl50">
    <w:name w:val="xl50"/>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customStyle="1" w:styleId="xl51">
    <w:name w:val="xl51"/>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color w:val="000080"/>
    </w:rPr>
  </w:style>
  <w:style w:type="paragraph" w:customStyle="1" w:styleId="xl52">
    <w:name w:val="xl52"/>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53">
    <w:name w:val="xl53"/>
    <w:basedOn w:val="Normalny"/>
    <w:pPr>
      <w:spacing w:before="280" w:after="280"/>
      <w:jc w:val="center"/>
      <w:textAlignment w:val="center"/>
    </w:pPr>
    <w:rPr>
      <w:rFonts w:ascii="Arial" w:hAnsi="Arial" w:cs="Arial"/>
      <w:b/>
      <w:bCs/>
    </w:rPr>
  </w:style>
  <w:style w:type="paragraph" w:customStyle="1" w:styleId="xl54">
    <w:name w:val="xl54"/>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rPr>
  </w:style>
  <w:style w:type="paragraph" w:customStyle="1" w:styleId="xl55">
    <w:name w:val="xl55"/>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rPr>
  </w:style>
  <w:style w:type="paragraph" w:customStyle="1" w:styleId="xl56">
    <w:name w:val="xl56"/>
    <w:basedOn w:val="Normalny"/>
    <w:pPr>
      <w:pBdr>
        <w:left w:val="double" w:sz="1" w:space="0" w:color="000000"/>
      </w:pBdr>
      <w:spacing w:before="280" w:after="280"/>
      <w:jc w:val="center"/>
      <w:textAlignment w:val="center"/>
    </w:pPr>
    <w:rPr>
      <w:rFonts w:ascii="Arial" w:hAnsi="Arial" w:cs="Arial"/>
      <w:b/>
      <w:bCs/>
    </w:rPr>
  </w:style>
  <w:style w:type="paragraph" w:customStyle="1" w:styleId="xl57">
    <w:name w:val="xl57"/>
    <w:basedOn w:val="Normalny"/>
    <w:pPr>
      <w:pBdr>
        <w:left w:val="double" w:sz="1" w:space="0" w:color="000000"/>
      </w:pBdr>
      <w:spacing w:before="280" w:after="280"/>
      <w:jc w:val="right"/>
      <w:textAlignment w:val="center"/>
    </w:pPr>
    <w:rPr>
      <w:rFonts w:ascii="Arial" w:hAnsi="Arial" w:cs="Arial"/>
    </w:rPr>
  </w:style>
  <w:style w:type="paragraph" w:customStyle="1" w:styleId="xl58">
    <w:name w:val="xl58"/>
    <w:basedOn w:val="Normalny"/>
    <w:pPr>
      <w:shd w:val="clear" w:color="auto" w:fill="FFFF00"/>
      <w:spacing w:before="280" w:after="280"/>
      <w:jc w:val="right"/>
      <w:textAlignment w:val="center"/>
    </w:pPr>
    <w:rPr>
      <w:rFonts w:ascii="Arial" w:hAnsi="Arial" w:cs="Arial"/>
    </w:rPr>
  </w:style>
  <w:style w:type="paragraph" w:customStyle="1" w:styleId="xl59">
    <w:name w:val="xl59"/>
    <w:basedOn w:val="Normalny"/>
    <w:pPr>
      <w:spacing w:before="280" w:after="280"/>
      <w:textAlignment w:val="center"/>
    </w:pPr>
    <w:rPr>
      <w:rFonts w:ascii="Arial" w:hAnsi="Arial" w:cs="Arial"/>
    </w:rPr>
  </w:style>
  <w:style w:type="paragraph" w:customStyle="1" w:styleId="xl60">
    <w:name w:val="xl60"/>
    <w:basedOn w:val="Normalny"/>
    <w:pPr>
      <w:spacing w:before="280" w:after="280"/>
      <w:jc w:val="right"/>
      <w:textAlignment w:val="center"/>
    </w:pPr>
    <w:rPr>
      <w:rFonts w:ascii="Arial" w:hAnsi="Arial" w:cs="Arial"/>
      <w:i/>
      <w:iCs/>
    </w:rPr>
  </w:style>
  <w:style w:type="paragraph" w:customStyle="1" w:styleId="xl61">
    <w:name w:val="xl61"/>
    <w:basedOn w:val="Normalny"/>
    <w:pPr>
      <w:pBdr>
        <w:top w:val="single" w:sz="4" w:space="0" w:color="000000"/>
        <w:left w:val="double" w:sz="1"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62">
    <w:name w:val="xl62"/>
    <w:basedOn w:val="Normalny"/>
    <w:pPr>
      <w:pBdr>
        <w:top w:val="single" w:sz="4" w:space="0" w:color="000000"/>
        <w:left w:val="double" w:sz="1" w:space="0" w:color="000000"/>
        <w:bottom w:val="double" w:sz="1" w:space="0" w:color="000000"/>
        <w:right w:val="single" w:sz="4" w:space="0" w:color="000000"/>
      </w:pBdr>
      <w:spacing w:before="280" w:after="280"/>
      <w:jc w:val="right"/>
      <w:textAlignment w:val="center"/>
    </w:pPr>
    <w:rPr>
      <w:rFonts w:ascii="Arial" w:hAnsi="Arial" w:cs="Arial"/>
    </w:rPr>
  </w:style>
  <w:style w:type="paragraph" w:customStyle="1" w:styleId="xl63">
    <w:name w:val="xl63"/>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64">
    <w:name w:val="xl64"/>
    <w:basedOn w:val="Normalny"/>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color w:val="000080"/>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8000"/>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68">
    <w:name w:val="xl68"/>
    <w:basedOn w:val="Normalny"/>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rPr>
  </w:style>
  <w:style w:type="paragraph" w:customStyle="1" w:styleId="xl69">
    <w:name w:val="xl69"/>
    <w:basedOn w:val="Normalny"/>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color w:val="008000"/>
    </w:rPr>
  </w:style>
  <w:style w:type="paragraph" w:customStyle="1" w:styleId="xl70">
    <w:name w:val="xl70"/>
    <w:basedOn w:val="Normalny"/>
    <w:pPr>
      <w:shd w:val="clear" w:color="auto" w:fill="FF99CC"/>
      <w:spacing w:before="280" w:after="280"/>
      <w:jc w:val="right"/>
      <w:textAlignment w:val="center"/>
    </w:pPr>
    <w:rPr>
      <w:rFonts w:ascii="Arial" w:hAnsi="Arial" w:cs="Arial"/>
    </w:rPr>
  </w:style>
  <w:style w:type="paragraph" w:customStyle="1" w:styleId="xl71">
    <w:name w:val="xl71"/>
    <w:basedOn w:val="Normalny"/>
    <w:pPr>
      <w:shd w:val="clear" w:color="auto" w:fill="FF99CC"/>
      <w:spacing w:before="280" w:after="280"/>
      <w:textAlignment w:val="center"/>
    </w:pPr>
    <w:rPr>
      <w:rFonts w:ascii="Arial" w:hAnsi="Arial" w:cs="Arial"/>
      <w:b/>
      <w:bCs/>
    </w:rPr>
  </w:style>
  <w:style w:type="paragraph" w:customStyle="1" w:styleId="xl72">
    <w:name w:val="xl72"/>
    <w:basedOn w:val="Normalny"/>
    <w:pPr>
      <w:shd w:val="clear" w:color="auto" w:fill="FF99CC"/>
      <w:spacing w:before="280" w:after="280"/>
      <w:jc w:val="right"/>
      <w:textAlignment w:val="center"/>
    </w:pPr>
    <w:rPr>
      <w:rFonts w:ascii="Arial" w:hAnsi="Arial" w:cs="Arial"/>
    </w:rPr>
  </w:style>
  <w:style w:type="paragraph" w:customStyle="1" w:styleId="xl73">
    <w:name w:val="xl73"/>
    <w:basedOn w:val="Normalny"/>
    <w:pPr>
      <w:shd w:val="clear" w:color="auto" w:fill="FF99CC"/>
      <w:spacing w:before="280" w:after="280"/>
      <w:jc w:val="right"/>
      <w:textAlignment w:val="center"/>
    </w:pPr>
    <w:rPr>
      <w:rFonts w:ascii="Arial" w:hAnsi="Arial" w:cs="Arial"/>
      <w:b/>
      <w:bCs/>
    </w:rPr>
  </w:style>
  <w:style w:type="paragraph" w:customStyle="1" w:styleId="xl74">
    <w:name w:val="xl74"/>
    <w:basedOn w:val="Normalny"/>
    <w:pPr>
      <w:pBdr>
        <w:top w:val="double" w:sz="1"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75">
    <w:name w:val="xl75"/>
    <w:basedOn w:val="Normalny"/>
    <w:pPr>
      <w:pBdr>
        <w:top w:val="double" w:sz="1"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76">
    <w:name w:val="xl76"/>
    <w:basedOn w:val="Normalny"/>
    <w:pPr>
      <w:pBdr>
        <w:top w:val="double" w:sz="1"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77">
    <w:name w:val="xl77"/>
    <w:basedOn w:val="Normalny"/>
    <w:pPr>
      <w:pBdr>
        <w:top w:val="double" w:sz="1"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78">
    <w:name w:val="xl78"/>
    <w:basedOn w:val="Normalny"/>
    <w:pPr>
      <w:pBdr>
        <w:top w:val="double" w:sz="1"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customStyle="1" w:styleId="xl79">
    <w:name w:val="xl79"/>
    <w:basedOn w:val="Normalny"/>
    <w:pPr>
      <w:pBdr>
        <w:top w:val="single" w:sz="4"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0">
    <w:name w:val="xl80"/>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81">
    <w:name w:val="xl81"/>
    <w:basedOn w:val="Normalny"/>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82">
    <w:name w:val="xl82"/>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3">
    <w:name w:val="xl83"/>
    <w:basedOn w:val="Normalny"/>
    <w:pPr>
      <w:pBdr>
        <w:top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84">
    <w:name w:val="xl84"/>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85">
    <w:name w:val="xl85"/>
    <w:basedOn w:val="Normalny"/>
    <w:pPr>
      <w:pBdr>
        <w:top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customStyle="1" w:styleId="xl86">
    <w:name w:val="xl86"/>
    <w:basedOn w:val="Normalny"/>
    <w:pPr>
      <w:pBdr>
        <w:top w:val="single" w:sz="4" w:space="0" w:color="000000"/>
        <w:left w:val="double" w:sz="1"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7">
    <w:name w:val="xl87"/>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textAlignment w:val="center"/>
    </w:pPr>
    <w:rPr>
      <w:rFonts w:ascii="Arial" w:hAnsi="Arial" w:cs="Arial"/>
    </w:rPr>
  </w:style>
  <w:style w:type="paragraph" w:customStyle="1" w:styleId="xl88">
    <w:name w:val="xl88"/>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9">
    <w:name w:val="xl89"/>
    <w:basedOn w:val="Normalny"/>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rPr>
  </w:style>
  <w:style w:type="paragraph" w:customStyle="1" w:styleId="xl90">
    <w:name w:val="xl90"/>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91">
    <w:name w:val="xl91"/>
    <w:basedOn w:val="Normalny"/>
    <w:pPr>
      <w:pBdr>
        <w:top w:val="single" w:sz="4" w:space="0" w:color="000000"/>
        <w:bottom w:val="double" w:sz="1" w:space="0" w:color="000000"/>
      </w:pBdr>
      <w:shd w:val="clear" w:color="auto" w:fill="FF99CC"/>
      <w:spacing w:before="280" w:after="280"/>
      <w:jc w:val="right"/>
      <w:textAlignment w:val="center"/>
    </w:pPr>
    <w:rPr>
      <w:rFonts w:ascii="Arial" w:hAnsi="Arial" w:cs="Arial"/>
      <w:b/>
      <w:bCs/>
    </w:rPr>
  </w:style>
  <w:style w:type="paragraph" w:customStyle="1" w:styleId="xl92">
    <w:name w:val="xl92"/>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93">
    <w:name w:val="xl93"/>
    <w:basedOn w:val="Normalny"/>
    <w:pPr>
      <w:shd w:val="clear" w:color="auto" w:fill="FF99CC"/>
      <w:spacing w:before="280" w:after="280"/>
      <w:jc w:val="center"/>
      <w:textAlignment w:val="center"/>
    </w:pPr>
    <w:rPr>
      <w:rFonts w:ascii="Arial" w:hAnsi="Arial" w:cs="Arial"/>
      <w:b/>
      <w:bCs/>
    </w:rPr>
  </w:style>
  <w:style w:type="paragraph" w:customStyle="1" w:styleId="xl94">
    <w:name w:val="xl94"/>
    <w:basedOn w:val="Normalny"/>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95">
    <w:name w:val="xl95"/>
    <w:basedOn w:val="Normalny"/>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96">
    <w:name w:val="xl96"/>
    <w:basedOn w:val="Normalny"/>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97">
    <w:name w:val="xl97"/>
    <w:basedOn w:val="Normalny"/>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rPr>
  </w:style>
  <w:style w:type="paragraph" w:customStyle="1" w:styleId="xl98">
    <w:name w:val="xl98"/>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99">
    <w:name w:val="xl99"/>
    <w:basedOn w:val="Normalny"/>
    <w:pPr>
      <w:pBdr>
        <w:top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100">
    <w:name w:val="xl100"/>
    <w:basedOn w:val="Normalny"/>
    <w:pPr>
      <w:pBdr>
        <w:top w:val="double" w:sz="1"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01">
    <w:name w:val="xl101"/>
    <w:basedOn w:val="Normalny"/>
    <w:pPr>
      <w:pBdr>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02">
    <w:name w:val="xl102"/>
    <w:basedOn w:val="Normalny"/>
    <w:pPr>
      <w:pBdr>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03">
    <w:name w:val="xl103"/>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04">
    <w:name w:val="xl104"/>
    <w:basedOn w:val="Normalny"/>
    <w:pPr>
      <w:pBdr>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105">
    <w:name w:val="xl105"/>
    <w:basedOn w:val="Normalny"/>
    <w:pPr>
      <w:pBdr>
        <w:top w:val="double" w:sz="1"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customStyle="1" w:styleId="xl106">
    <w:name w:val="xl106"/>
    <w:basedOn w:val="Normalny"/>
    <w:pPr>
      <w:pBdr>
        <w:top w:val="single" w:sz="4" w:space="0" w:color="000000"/>
        <w:left w:val="single" w:sz="4" w:space="0" w:color="000000"/>
        <w:bottom w:val="double" w:sz="1"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07">
    <w:name w:val="xl107"/>
    <w:basedOn w:val="Normalny"/>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customStyle="1" w:styleId="xl108">
    <w:name w:val="xl108"/>
    <w:basedOn w:val="Normalny"/>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b/>
      <w:bCs/>
    </w:rPr>
  </w:style>
  <w:style w:type="paragraph" w:customStyle="1" w:styleId="xl109">
    <w:name w:val="xl109"/>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10">
    <w:name w:val="xl110"/>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textAlignment w:val="center"/>
    </w:pPr>
    <w:rPr>
      <w:rFonts w:ascii="Arial" w:hAnsi="Arial" w:cs="Arial"/>
    </w:rPr>
  </w:style>
  <w:style w:type="paragraph" w:customStyle="1" w:styleId="xl111">
    <w:name w:val="xl111"/>
    <w:basedOn w:val="Normalny"/>
    <w:pPr>
      <w:shd w:val="clear" w:color="auto" w:fill="FF99CC"/>
      <w:spacing w:before="280" w:after="280"/>
      <w:textAlignment w:val="center"/>
    </w:pPr>
    <w:rPr>
      <w:rFonts w:ascii="Arial" w:hAnsi="Arial" w:cs="Arial"/>
      <w:b/>
      <w:bCs/>
    </w:rPr>
  </w:style>
  <w:style w:type="paragraph" w:customStyle="1" w:styleId="xl112">
    <w:name w:val="xl112"/>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13">
    <w:name w:val="xl113"/>
    <w:basedOn w:val="Normalny"/>
    <w:pPr>
      <w:pBdr>
        <w:top w:val="single" w:sz="4" w:space="0" w:color="000000"/>
        <w:left w:val="single" w:sz="4" w:space="0" w:color="000000"/>
        <w:bottom w:val="double" w:sz="1"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14">
    <w:name w:val="xl114"/>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rPr>
  </w:style>
  <w:style w:type="paragraph" w:customStyle="1" w:styleId="xl115">
    <w:name w:val="xl115"/>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textAlignment w:val="center"/>
    </w:pPr>
    <w:rPr>
      <w:rFonts w:ascii="Arial" w:hAnsi="Arial" w:cs="Arial"/>
    </w:rPr>
  </w:style>
  <w:style w:type="paragraph" w:customStyle="1" w:styleId="xl116">
    <w:name w:val="xl116"/>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b/>
      <w:bCs/>
    </w:rPr>
  </w:style>
  <w:style w:type="paragraph" w:customStyle="1" w:styleId="xl117">
    <w:name w:val="xl117"/>
    <w:basedOn w:val="Normalny"/>
    <w:pPr>
      <w:pBdr>
        <w:top w:val="single" w:sz="4" w:space="0" w:color="000000"/>
        <w:left w:val="single" w:sz="4" w:space="0" w:color="000000"/>
        <w:bottom w:val="double" w:sz="1" w:space="0" w:color="000000"/>
        <w:right w:val="double" w:sz="1" w:space="0" w:color="000000"/>
      </w:pBdr>
      <w:shd w:val="clear" w:color="auto" w:fill="FF99CC"/>
      <w:spacing w:before="280" w:after="280"/>
      <w:jc w:val="right"/>
      <w:textAlignment w:val="center"/>
    </w:pPr>
    <w:rPr>
      <w:rFonts w:ascii="Arial" w:hAnsi="Arial" w:cs="Arial"/>
      <w:b/>
      <w:bCs/>
    </w:rPr>
  </w:style>
  <w:style w:type="paragraph" w:customStyle="1" w:styleId="xl118">
    <w:name w:val="xl118"/>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color w:val="FF0000"/>
    </w:rPr>
  </w:style>
  <w:style w:type="paragraph" w:customStyle="1" w:styleId="xl119">
    <w:name w:val="xl119"/>
    <w:basedOn w:val="Normalny"/>
    <w:pPr>
      <w:pBdr>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0">
    <w:name w:val="xl120"/>
    <w:basedOn w:val="Normalny"/>
    <w:pPr>
      <w:pBdr>
        <w:top w:val="single" w:sz="4" w:space="0" w:color="000000"/>
        <w:left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21">
    <w:name w:val="xl121"/>
    <w:basedOn w:val="Normalny"/>
    <w:pPr>
      <w:pBdr>
        <w:top w:val="single" w:sz="4" w:space="0" w:color="000000"/>
        <w:left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2">
    <w:name w:val="xl122"/>
    <w:basedOn w:val="Normalny"/>
    <w:pPr>
      <w:pBdr>
        <w:top w:val="double" w:sz="1" w:space="0" w:color="000000"/>
        <w:left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123">
    <w:name w:val="xl123"/>
    <w:basedOn w:val="Normalny"/>
    <w:pPr>
      <w:pBdr>
        <w:top w:val="double" w:sz="1" w:space="0" w:color="000000"/>
        <w:left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124">
    <w:name w:val="xl124"/>
    <w:basedOn w:val="Normalny"/>
    <w:pPr>
      <w:pBdr>
        <w:top w:val="double" w:sz="1"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25">
    <w:name w:val="xl125"/>
    <w:basedOn w:val="Normalny"/>
    <w:pPr>
      <w:pBdr>
        <w:top w:val="double" w:sz="1"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26">
    <w:name w:val="xl126"/>
    <w:basedOn w:val="Normalny"/>
    <w:pPr>
      <w:pBdr>
        <w:top w:val="double" w:sz="1"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7">
    <w:name w:val="xl127"/>
    <w:basedOn w:val="Normalny"/>
    <w:pPr>
      <w:pBdr>
        <w:left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28">
    <w:name w:val="xl128"/>
    <w:basedOn w:val="Normalny"/>
    <w:pPr>
      <w:pBdr>
        <w:top w:val="single" w:sz="4" w:space="0" w:color="000000"/>
        <w:left w:val="single" w:sz="4" w:space="0" w:color="000000"/>
        <w:bottom w:val="single" w:sz="4" w:space="0" w:color="000000"/>
        <w:right w:val="single" w:sz="4" w:space="0" w:color="000000"/>
      </w:pBdr>
      <w:shd w:val="clear" w:color="auto" w:fill="99CC00"/>
      <w:spacing w:before="280" w:after="280"/>
      <w:textAlignment w:val="center"/>
    </w:pPr>
    <w:rPr>
      <w:rFonts w:ascii="Arial" w:hAnsi="Arial" w:cs="Arial"/>
    </w:rPr>
  </w:style>
  <w:style w:type="paragraph" w:customStyle="1" w:styleId="xl129">
    <w:name w:val="xl129"/>
    <w:basedOn w:val="Normalny"/>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customStyle="1" w:styleId="xl130">
    <w:name w:val="xl130"/>
    <w:basedOn w:val="Normalny"/>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customStyle="1" w:styleId="xl131">
    <w:name w:val="xl131"/>
    <w:basedOn w:val="Normalny"/>
    <w:pPr>
      <w:pBdr>
        <w:top w:val="single" w:sz="4" w:space="0" w:color="000000"/>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2">
    <w:name w:val="xl132"/>
    <w:basedOn w:val="Normalny"/>
    <w:pPr>
      <w:pBdr>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3">
    <w:name w:val="xl133"/>
    <w:basedOn w:val="Normalny"/>
    <w:pPr>
      <w:pBdr>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4">
    <w:name w:val="xl134"/>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customStyle="1" w:styleId="xl135">
    <w:name w:val="xl135"/>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color w:val="008000"/>
    </w:rPr>
  </w:style>
  <w:style w:type="paragraph" w:customStyle="1" w:styleId="xl136">
    <w:name w:val="xl136"/>
    <w:basedOn w:val="Normalny"/>
    <w:pPr>
      <w:pBdr>
        <w:top w:val="single" w:sz="4" w:space="0" w:color="000000"/>
        <w:left w:val="double" w:sz="1"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customStyle="1" w:styleId="xl137">
    <w:name w:val="xl137"/>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b/>
      <w:bCs/>
      <w:color w:val="000080"/>
    </w:rPr>
  </w:style>
  <w:style w:type="paragraph" w:customStyle="1" w:styleId="xl138">
    <w:name w:val="xl138"/>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customStyle="1" w:styleId="xl139">
    <w:name w:val="xl139"/>
    <w:basedOn w:val="Normalny"/>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b/>
      <w:bCs/>
      <w:color w:val="000080"/>
    </w:rPr>
  </w:style>
  <w:style w:type="paragraph" w:customStyle="1" w:styleId="xl140">
    <w:name w:val="xl140"/>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customStyle="1" w:styleId="xl141">
    <w:name w:val="xl141"/>
    <w:basedOn w:val="Normalny"/>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rPr>
  </w:style>
  <w:style w:type="paragraph" w:customStyle="1" w:styleId="xl142">
    <w:name w:val="xl142"/>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customStyle="1" w:styleId="xl143">
    <w:name w:val="xl143"/>
    <w:basedOn w:val="Normalny"/>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color w:val="FF0000"/>
    </w:rPr>
  </w:style>
  <w:style w:type="paragraph" w:customStyle="1" w:styleId="xl144">
    <w:name w:val="xl144"/>
    <w:basedOn w:val="Normalny"/>
    <w:pPr>
      <w:pBdr>
        <w:top w:val="single" w:sz="4" w:space="0" w:color="000000"/>
        <w:left w:val="single" w:sz="4" w:space="0" w:color="000000"/>
        <w:bottom w:val="single" w:sz="4" w:space="0" w:color="000000"/>
        <w:right w:val="double" w:sz="1" w:space="0" w:color="000000"/>
      </w:pBdr>
      <w:spacing w:before="280" w:after="280"/>
      <w:jc w:val="center"/>
      <w:textAlignment w:val="center"/>
    </w:pPr>
    <w:rPr>
      <w:rFonts w:ascii="Arial" w:hAnsi="Arial" w:cs="Arial"/>
      <w:b/>
      <w:bCs/>
      <w:color w:val="FF0000"/>
    </w:rPr>
  </w:style>
  <w:style w:type="paragraph" w:customStyle="1" w:styleId="xl145">
    <w:name w:val="xl145"/>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rPr>
  </w:style>
  <w:style w:type="paragraph" w:customStyle="1" w:styleId="xl146">
    <w:name w:val="xl146"/>
    <w:basedOn w:val="Normalny"/>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b/>
      <w:bCs/>
    </w:rPr>
  </w:style>
  <w:style w:type="paragraph" w:customStyle="1" w:styleId="xl147">
    <w:name w:val="xl147"/>
    <w:basedOn w:val="Normalny"/>
    <w:pPr>
      <w:pBdr>
        <w:top w:val="single" w:sz="4" w:space="0" w:color="000000"/>
        <w:left w:val="double" w:sz="1"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48">
    <w:name w:val="xl148"/>
    <w:basedOn w:val="Normalny"/>
    <w:pPr>
      <w:pBdr>
        <w:top w:val="single" w:sz="4" w:space="0" w:color="000000"/>
        <w:left w:val="single" w:sz="4" w:space="0" w:color="000000"/>
        <w:bottom w:val="single" w:sz="4" w:space="0" w:color="000000"/>
        <w:right w:val="single" w:sz="4" w:space="0" w:color="000000"/>
      </w:pBdr>
      <w:shd w:val="clear" w:color="auto" w:fill="800080"/>
      <w:spacing w:before="280" w:after="280"/>
      <w:textAlignment w:val="center"/>
    </w:pPr>
    <w:rPr>
      <w:rFonts w:ascii="Arial" w:hAnsi="Arial" w:cs="Arial"/>
    </w:rPr>
  </w:style>
  <w:style w:type="paragraph" w:customStyle="1" w:styleId="xl149">
    <w:name w:val="xl149"/>
    <w:basedOn w:val="Normalny"/>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50">
    <w:name w:val="xl150"/>
    <w:basedOn w:val="Normalny"/>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51">
    <w:name w:val="xl151"/>
    <w:basedOn w:val="Normalny"/>
    <w:pPr>
      <w:pBdr>
        <w:top w:val="single" w:sz="4" w:space="0" w:color="000000"/>
        <w:left w:val="single" w:sz="4" w:space="0" w:color="000000"/>
        <w:bottom w:val="single" w:sz="4" w:space="0" w:color="000000"/>
        <w:right w:val="double" w:sz="1" w:space="0" w:color="000000"/>
      </w:pBdr>
      <w:shd w:val="clear" w:color="auto" w:fill="800080"/>
      <w:spacing w:before="280" w:after="280"/>
      <w:jc w:val="right"/>
      <w:textAlignment w:val="center"/>
    </w:pPr>
    <w:rPr>
      <w:rFonts w:ascii="Arial" w:hAnsi="Arial" w:cs="Arial"/>
      <w:b/>
      <w:bCs/>
    </w:rPr>
  </w:style>
  <w:style w:type="paragraph" w:customStyle="1" w:styleId="xl152">
    <w:name w:val="xl152"/>
    <w:basedOn w:val="Normalny"/>
    <w:pPr>
      <w:pBdr>
        <w:top w:val="single" w:sz="4" w:space="0" w:color="000000"/>
        <w:left w:val="single" w:sz="4" w:space="0" w:color="000000"/>
        <w:bottom w:val="double" w:sz="1" w:space="0" w:color="000000"/>
        <w:right w:val="single" w:sz="4" w:space="0" w:color="000000"/>
      </w:pBdr>
      <w:spacing w:before="280" w:after="280"/>
      <w:textAlignment w:val="center"/>
    </w:pPr>
    <w:rPr>
      <w:rFonts w:ascii="Arial" w:hAnsi="Arial" w:cs="Arial"/>
      <w:b/>
      <w:bCs/>
      <w:color w:val="000080"/>
    </w:rPr>
  </w:style>
  <w:style w:type="paragraph" w:customStyle="1" w:styleId="xl153">
    <w:name w:val="xl153"/>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color w:val="000080"/>
    </w:rPr>
  </w:style>
  <w:style w:type="paragraph" w:customStyle="1" w:styleId="xl154">
    <w:name w:val="xl154"/>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color w:val="000080"/>
    </w:rPr>
  </w:style>
  <w:style w:type="paragraph" w:customStyle="1" w:styleId="xl155">
    <w:name w:val="xl155"/>
    <w:basedOn w:val="Normalny"/>
    <w:pPr>
      <w:pBdr>
        <w:top w:val="single" w:sz="4" w:space="0" w:color="000000"/>
        <w:left w:val="single" w:sz="4" w:space="0" w:color="000000"/>
        <w:bottom w:val="double" w:sz="1"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156">
    <w:name w:val="xl156"/>
    <w:basedOn w:val="Normalny"/>
    <w:pPr>
      <w:pBdr>
        <w:top w:val="single" w:sz="4" w:space="0" w:color="000000"/>
        <w:left w:val="single" w:sz="4" w:space="0" w:color="000000"/>
        <w:bottom w:val="double" w:sz="1" w:space="0" w:color="000000"/>
        <w:right w:val="double" w:sz="1" w:space="0" w:color="000000"/>
      </w:pBdr>
      <w:shd w:val="clear" w:color="auto" w:fill="FFFF00"/>
      <w:spacing w:before="280" w:after="280"/>
      <w:jc w:val="right"/>
      <w:textAlignment w:val="center"/>
    </w:pPr>
    <w:rPr>
      <w:rFonts w:ascii="Arial" w:hAnsi="Arial" w:cs="Arial"/>
      <w:b/>
      <w:bCs/>
      <w:color w:val="000080"/>
    </w:rPr>
  </w:style>
  <w:style w:type="paragraph" w:customStyle="1" w:styleId="xl157">
    <w:name w:val="xl157"/>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rPr>
  </w:style>
  <w:style w:type="paragraph" w:customStyle="1" w:styleId="xl158">
    <w:name w:val="xl158"/>
    <w:basedOn w:val="Normalny"/>
    <w:pPr>
      <w:spacing w:before="280" w:after="280"/>
      <w:jc w:val="right"/>
      <w:textAlignment w:val="center"/>
    </w:pPr>
    <w:rPr>
      <w:rFonts w:ascii="Arial" w:hAnsi="Arial" w:cs="Arial"/>
      <w:b/>
      <w:bCs/>
      <w:color w:val="000080"/>
    </w:rPr>
  </w:style>
  <w:style w:type="paragraph" w:customStyle="1" w:styleId="xl159">
    <w:name w:val="xl159"/>
    <w:basedOn w:val="Normalny"/>
    <w:pPr>
      <w:spacing w:before="280" w:after="280"/>
      <w:jc w:val="right"/>
      <w:textAlignment w:val="center"/>
    </w:pPr>
    <w:rPr>
      <w:rFonts w:ascii="Arial" w:hAnsi="Arial" w:cs="Arial"/>
      <w:b/>
      <w:bCs/>
      <w:color w:val="000080"/>
    </w:rPr>
  </w:style>
  <w:style w:type="paragraph" w:customStyle="1" w:styleId="xl160">
    <w:name w:val="xl160"/>
    <w:basedOn w:val="Normalny"/>
    <w:pPr>
      <w:shd w:val="clear" w:color="auto" w:fill="FFFF00"/>
      <w:spacing w:before="280" w:after="280"/>
      <w:jc w:val="right"/>
      <w:textAlignment w:val="center"/>
    </w:pPr>
    <w:rPr>
      <w:rFonts w:ascii="Arial" w:hAnsi="Arial" w:cs="Arial"/>
      <w:b/>
      <w:bCs/>
      <w:color w:val="000080"/>
    </w:rPr>
  </w:style>
  <w:style w:type="paragraph" w:customStyle="1" w:styleId="Default">
    <w:name w:val="Default"/>
    <w:pPr>
      <w:widowControl w:val="0"/>
      <w:suppressAutoHyphens/>
      <w:autoSpaceDE w:val="0"/>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customStyle="1" w:styleId="WW-Tekstpodstawowywcity2">
    <w:name w:val="WW-Tekst podstawowy wcięty 2"/>
    <w:basedOn w:val="Normalny"/>
    <w:pPr>
      <w:autoSpaceDE w:val="0"/>
      <w:ind w:left="400" w:hanging="420"/>
      <w:jc w:val="both"/>
    </w:pPr>
    <w:rPr>
      <w:sz w:val="20"/>
    </w:rPr>
  </w:style>
  <w:style w:type="paragraph" w:styleId="Tekstprzypisudolnego">
    <w:name w:val="footnote text"/>
    <w:basedOn w:val="Normalny"/>
    <w:link w:val="TekstprzypisudolnegoZnak"/>
    <w:uiPriority w:val="99"/>
    <w:pPr>
      <w:widowControl w:val="0"/>
    </w:pPr>
    <w:rPr>
      <w:rFonts w:ascii="Arial" w:hAnsi="Arial"/>
      <w:sz w:val="20"/>
      <w:szCs w:val="20"/>
    </w:rPr>
  </w:style>
  <w:style w:type="character" w:customStyle="1" w:styleId="TekstprzypisudolnegoZnak">
    <w:name w:val="Tekst przypisu dolnego Znak"/>
    <w:link w:val="Tekstprzypisudolnego"/>
    <w:uiPriority w:val="99"/>
    <w:locked/>
    <w:rsid w:val="009C5F04"/>
    <w:rPr>
      <w:rFonts w:ascii="Arial" w:hAnsi="Arial"/>
      <w:lang w:eastAsia="ar-SA"/>
    </w:rPr>
  </w:style>
  <w:style w:type="paragraph" w:customStyle="1" w:styleId="tyt">
    <w:name w:val="tyt"/>
    <w:basedOn w:val="Normalny"/>
    <w:pPr>
      <w:keepNext/>
      <w:spacing w:before="60" w:after="60"/>
      <w:jc w:val="center"/>
    </w:pPr>
    <w:rPr>
      <w:b/>
      <w:szCs w:val="20"/>
    </w:rPr>
  </w:style>
  <w:style w:type="paragraph" w:customStyle="1" w:styleId="standard">
    <w:name w:val="standard"/>
    <w:basedOn w:val="Normalny"/>
    <w:pPr>
      <w:tabs>
        <w:tab w:val="left" w:pos="567"/>
      </w:tabs>
      <w:spacing w:line="360" w:lineRule="auto"/>
      <w:jc w:val="both"/>
    </w:pPr>
    <w:rPr>
      <w:rFonts w:ascii="Arial" w:hAnsi="Arial" w:cs="Tahoma"/>
      <w:sz w:val="22"/>
      <w:szCs w:val="20"/>
    </w:rPr>
  </w:style>
  <w:style w:type="paragraph" w:customStyle="1" w:styleId="ZnakZnakZnakZnakZnakZnakZnakZnakZnakZnakZnakZnak">
    <w:name w:val="Znak Znak Znak Znak Znak Znak Znak Znak Znak Znak Znak Znak"/>
    <w:basedOn w:val="Normalny"/>
    <w:rPr>
      <w:rFonts w:ascii="Arial" w:hAnsi="Arial" w:cs="Arial"/>
    </w:rPr>
  </w:style>
  <w:style w:type="paragraph" w:customStyle="1" w:styleId="Tekstpodstawowy210">
    <w:name w:val="Tekst podstawowy 21"/>
    <w:basedOn w:val="Normalny"/>
    <w:pPr>
      <w:widowControl w:val="0"/>
      <w:tabs>
        <w:tab w:val="left" w:pos="709"/>
      </w:tabs>
      <w:overflowPunct w:val="0"/>
      <w:autoSpaceDE w:val="0"/>
      <w:ind w:left="709" w:hanging="709"/>
      <w:jc w:val="both"/>
      <w:textAlignment w:val="baseline"/>
    </w:pPr>
    <w:rPr>
      <w:sz w:val="26"/>
      <w:szCs w:val="26"/>
    </w:rPr>
  </w:style>
  <w:style w:type="paragraph" w:customStyle="1" w:styleId="Tekstpodstawowywcity310">
    <w:name w:val="Tekst podstawowy wcięty 31"/>
    <w:basedOn w:val="Normalny"/>
    <w:pPr>
      <w:ind w:left="340" w:hanging="340"/>
    </w:pPr>
    <w:rPr>
      <w:rFonts w:cs="Lucida Sans Unicode"/>
      <w:szCs w:val="20"/>
    </w:rPr>
  </w:style>
  <w:style w:type="paragraph" w:customStyle="1" w:styleId="ZnakZnakZnak1ZnakZnakZnakZnak">
    <w:name w:val="Znak Znak Znak1 Znak Znak Znak Znak"/>
    <w:basedOn w:val="Normalny"/>
    <w:rPr>
      <w:rFonts w:ascii="Arial" w:hAnsi="Arial" w:cs="Arial"/>
      <w:sz w:val="20"/>
      <w:szCs w:val="20"/>
    </w:rPr>
  </w:style>
  <w:style w:type="paragraph" w:customStyle="1" w:styleId="ZnakZnakZnakZnakZnakZnakZnakZnakZnakZnak">
    <w:name w:val="Znak Znak Znak Znak Znak Znak Znak Znak Znak Znak"/>
    <w:basedOn w:val="Normalny"/>
    <w:rPr>
      <w:rFonts w:ascii="Arial" w:hAnsi="Arial" w:cs="Arial"/>
    </w:rPr>
  </w:style>
  <w:style w:type="paragraph" w:customStyle="1" w:styleId="ust">
    <w:name w:val="ust"/>
    <w:pPr>
      <w:widowControl w:val="0"/>
      <w:suppressAutoHyphens/>
      <w:spacing w:before="60" w:after="60"/>
      <w:ind w:left="426" w:hanging="284"/>
      <w:jc w:val="both"/>
    </w:pPr>
    <w:rPr>
      <w:rFonts w:eastAsia="Arial" w:cs="Arial Unicode MS"/>
      <w:sz w:val="24"/>
      <w:szCs w:val="24"/>
      <w:lang w:eastAsia="ar-SA"/>
    </w:rPr>
  </w:style>
  <w:style w:type="paragraph" w:customStyle="1" w:styleId="pkt">
    <w:name w:val="pkt"/>
    <w:basedOn w:val="Normalny"/>
    <w:pPr>
      <w:widowControl w:val="0"/>
      <w:spacing w:before="60" w:after="60"/>
      <w:ind w:left="851" w:hanging="295"/>
      <w:jc w:val="both"/>
    </w:pPr>
    <w:rPr>
      <w:rFonts w:cs="Arial Unicode MS"/>
      <w:color w:val="000000"/>
    </w:rPr>
  </w:style>
  <w:style w:type="paragraph" w:customStyle="1" w:styleId="WW-Tekstkomentarza">
    <w:name w:val="WW-Tekst komentarza"/>
    <w:basedOn w:val="Normalny"/>
    <w:pPr>
      <w:widowControl w:val="0"/>
      <w:overflowPunct w:val="0"/>
      <w:autoSpaceDE w:val="0"/>
      <w:textAlignment w:val="baseline"/>
    </w:pPr>
    <w:rPr>
      <w:sz w:val="20"/>
      <w:szCs w:val="20"/>
    </w:rPr>
  </w:style>
  <w:style w:type="paragraph" w:customStyle="1" w:styleId="Tekstkomentarza1">
    <w:name w:val="Tekst komentarza1"/>
    <w:basedOn w:val="Normalny"/>
    <w:pPr>
      <w:widowControl w:val="0"/>
      <w:overflowPunct w:val="0"/>
      <w:autoSpaceDE w:val="0"/>
    </w:pPr>
    <w:rPr>
      <w:sz w:val="20"/>
      <w:szCs w:val="20"/>
    </w:rPr>
  </w:style>
  <w:style w:type="paragraph" w:customStyle="1" w:styleId="Tekstpodstawowy23">
    <w:name w:val="Tekst podstawowy 23"/>
    <w:basedOn w:val="Normalny"/>
    <w:pPr>
      <w:widowControl w:val="0"/>
      <w:tabs>
        <w:tab w:val="left" w:pos="709"/>
      </w:tabs>
      <w:overflowPunct w:val="0"/>
      <w:autoSpaceDE w:val="0"/>
      <w:ind w:left="709" w:hanging="709"/>
      <w:jc w:val="both"/>
      <w:textAlignment w:val="baseline"/>
    </w:pPr>
    <w:rPr>
      <w:sz w:val="26"/>
      <w:szCs w:val="20"/>
    </w:rPr>
  </w:style>
  <w:style w:type="paragraph" w:customStyle="1" w:styleId="ZnakZnakZnakZnakZnakZnakZnakZnakZnak">
    <w:name w:val="Znak Znak Znak Znak Znak Znak Znak Znak Znak"/>
    <w:basedOn w:val="Normalny"/>
    <w:rPr>
      <w:rFonts w:ascii="Arial" w:hAnsi="Arial" w:cs="Arial"/>
    </w:rPr>
  </w:style>
  <w:style w:type="paragraph" w:customStyle="1" w:styleId="ZnakZnakZnakZnakZnakZnakZnakZnakZnakZnakZnakZnak1ZnakZnakZnakZnakZnakZnak">
    <w:name w:val="Znak Znak Znak Znak Znak Znak Znak Znak Znak Znak Znak Znak1 Znak Znak Znak Znak Znak Znak"/>
    <w:basedOn w:val="Normalny"/>
    <w:rPr>
      <w:rFonts w:ascii="Arial" w:hAnsi="Arial" w:cs="Arial"/>
    </w:rPr>
  </w:style>
  <w:style w:type="paragraph" w:customStyle="1" w:styleId="BodyText26">
    <w:name w:val="Body Text 26"/>
    <w:basedOn w:val="Normalny"/>
    <w:uiPriority w:val="99"/>
    <w:pPr>
      <w:widowControl w:val="0"/>
      <w:tabs>
        <w:tab w:val="left" w:pos="709"/>
      </w:tabs>
      <w:overflowPunct w:val="0"/>
      <w:autoSpaceDE w:val="0"/>
      <w:ind w:left="709" w:hanging="709"/>
      <w:jc w:val="both"/>
      <w:textAlignment w:val="baseline"/>
    </w:pPr>
    <w:rPr>
      <w:sz w:val="26"/>
      <w:szCs w:val="26"/>
    </w:rPr>
  </w:style>
  <w:style w:type="paragraph" w:styleId="Akapitzlist">
    <w:name w:val="List Paragraph"/>
    <w:basedOn w:val="Normalny"/>
    <w:uiPriority w:val="34"/>
    <w:qFormat/>
    <w:pPr>
      <w:ind w:left="708"/>
    </w:pPr>
  </w:style>
  <w:style w:type="paragraph" w:customStyle="1" w:styleId="ZnakZnakZnakZnakZnakZnakZnakZnakZnakZnakZnakZnakZnakZnakZnakZnakZnakZnakZnakZnak">
    <w:name w:val="Znak Znak Znak Znak Znak Znak Znak Znak Znak Znak Znak Znak Znak Znak Znak Znak Znak Znak Znak Znak"/>
    <w:basedOn w:val="Normalny"/>
    <w:rPr>
      <w:rFonts w:ascii="Arial" w:hAnsi="Arial" w:cs="Arial"/>
    </w:rPr>
  </w:style>
  <w:style w:type="paragraph" w:customStyle="1" w:styleId="ZnakZnakZnakZnakZnakZnakZnakZnak">
    <w:name w:val="Znak Znak Znak Znak Znak Znak Znak Znak"/>
    <w:basedOn w:val="Normalny"/>
    <w:rPr>
      <w:rFonts w:ascii="Arial" w:hAnsi="Arial" w:cs="Arial"/>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customStyle="1" w:styleId="WW8Num2z1">
    <w:name w:val="WW8Num2z1"/>
    <w:rsid w:val="00A0537E"/>
    <w:rPr>
      <w:rFonts w:cs="Times New Roman"/>
      <w:b/>
      <w:bCs/>
    </w:rPr>
  </w:style>
  <w:style w:type="character" w:customStyle="1" w:styleId="WW8Num10z0">
    <w:name w:val="WW8Num10z0"/>
    <w:rsid w:val="00A0537E"/>
    <w:rPr>
      <w:rFonts w:ascii="Symbol" w:hAnsi="Symbol"/>
    </w:rPr>
  </w:style>
  <w:style w:type="character" w:customStyle="1" w:styleId="WW8Num10z1">
    <w:name w:val="WW8Num10z1"/>
    <w:rsid w:val="00A0537E"/>
    <w:rPr>
      <w:rFonts w:ascii="Courier New" w:hAnsi="Courier New"/>
    </w:rPr>
  </w:style>
  <w:style w:type="character" w:customStyle="1" w:styleId="WW8Num11z1">
    <w:name w:val="WW8Num11z1"/>
    <w:rsid w:val="00A0537E"/>
    <w:rPr>
      <w:rFonts w:ascii="Courier New" w:hAnsi="Courier New" w:cs="Courier New"/>
    </w:rPr>
  </w:style>
  <w:style w:type="character" w:customStyle="1" w:styleId="WW8Num11z3">
    <w:name w:val="WW8Num11z3"/>
    <w:rsid w:val="00A0537E"/>
    <w:rPr>
      <w:rFonts w:ascii="Symbol" w:hAnsi="Symbol"/>
      <w:b/>
    </w:rPr>
  </w:style>
  <w:style w:type="character" w:customStyle="1" w:styleId="WW8Num13z0">
    <w:name w:val="WW8Num13z0"/>
    <w:rsid w:val="00A0537E"/>
    <w:rPr>
      <w:rFonts w:ascii="Times New Roman" w:hAnsi="Times New Roman"/>
    </w:rPr>
  </w:style>
  <w:style w:type="character" w:customStyle="1" w:styleId="WW8Num14z1">
    <w:name w:val="WW8Num14z1"/>
    <w:rsid w:val="00A0537E"/>
    <w:rPr>
      <w:rFonts w:ascii="Symbol" w:hAnsi="Symbol"/>
    </w:rPr>
  </w:style>
  <w:style w:type="character" w:customStyle="1" w:styleId="WW8Num14z3">
    <w:name w:val="WW8Num14z3"/>
    <w:rsid w:val="00A0537E"/>
    <w:rPr>
      <w:rFonts w:cs="Times New Roman"/>
    </w:rPr>
  </w:style>
  <w:style w:type="character" w:customStyle="1" w:styleId="WW8Num15z3">
    <w:name w:val="WW8Num15z3"/>
    <w:rsid w:val="00A0537E"/>
    <w:rPr>
      <w:rFonts w:cs="Times New Roman"/>
    </w:rPr>
  </w:style>
  <w:style w:type="character" w:customStyle="1" w:styleId="WW8Num15z4">
    <w:name w:val="WW8Num15z4"/>
    <w:rsid w:val="00A0537E"/>
    <w:rPr>
      <w:rFonts w:ascii="Courier New" w:hAnsi="Courier New"/>
    </w:rPr>
  </w:style>
  <w:style w:type="character" w:customStyle="1" w:styleId="WW8Num16z1">
    <w:name w:val="WW8Num16z1"/>
    <w:rsid w:val="00A0537E"/>
    <w:rPr>
      <w:rFonts w:ascii="Symbol" w:hAnsi="Symbol"/>
    </w:rPr>
  </w:style>
  <w:style w:type="character" w:customStyle="1" w:styleId="WW8Num17z1">
    <w:name w:val="WW8Num17z1"/>
    <w:rsid w:val="00A0537E"/>
    <w:rPr>
      <w:rFonts w:ascii="Courier New" w:hAnsi="Courier New"/>
    </w:rPr>
  </w:style>
  <w:style w:type="character" w:customStyle="1" w:styleId="WW8Num20z1">
    <w:name w:val="WW8Num20z1"/>
    <w:rsid w:val="00A0537E"/>
    <w:rPr>
      <w:rFonts w:ascii="Courier New" w:hAnsi="Courier New"/>
    </w:rPr>
  </w:style>
  <w:style w:type="character" w:customStyle="1" w:styleId="WW8Num23z1">
    <w:name w:val="WW8Num23z1"/>
    <w:rsid w:val="00A0537E"/>
    <w:rPr>
      <w:rFonts w:ascii="Times New Roman" w:hAnsi="Times New Roman"/>
      <w:sz w:val="28"/>
      <w:u w:val="none"/>
    </w:rPr>
  </w:style>
  <w:style w:type="character" w:customStyle="1" w:styleId="WW8Num23z4">
    <w:name w:val="WW8Num23z4"/>
    <w:rsid w:val="00A0537E"/>
    <w:rPr>
      <w:rFonts w:cs="Times New Roman"/>
    </w:rPr>
  </w:style>
  <w:style w:type="character" w:customStyle="1" w:styleId="WW8Num25z1">
    <w:name w:val="WW8Num25z1"/>
    <w:rsid w:val="00A0537E"/>
    <w:rPr>
      <w:rFonts w:ascii="Courier New" w:hAnsi="Courier New"/>
    </w:rPr>
  </w:style>
  <w:style w:type="character" w:customStyle="1" w:styleId="WW8Num25z3">
    <w:name w:val="WW8Num25z3"/>
    <w:rsid w:val="00A0537E"/>
    <w:rPr>
      <w:rFonts w:ascii="Symbol" w:hAnsi="Symbol"/>
      <w:b/>
    </w:rPr>
  </w:style>
  <w:style w:type="character" w:customStyle="1" w:styleId="WW8Num26z0">
    <w:name w:val="WW8Num26z0"/>
    <w:rsid w:val="00A0537E"/>
    <w:rPr>
      <w:b/>
    </w:rPr>
  </w:style>
  <w:style w:type="character" w:customStyle="1" w:styleId="WW8Num28z1">
    <w:name w:val="WW8Num28z1"/>
    <w:rsid w:val="00A0537E"/>
    <w:rPr>
      <w:rFonts w:ascii="Courier New" w:hAnsi="Courier New"/>
    </w:rPr>
  </w:style>
  <w:style w:type="character" w:customStyle="1" w:styleId="WW8Num28z2">
    <w:name w:val="WW8Num28z2"/>
    <w:rsid w:val="00A0537E"/>
    <w:rPr>
      <w:rFonts w:ascii="Wingdings" w:hAnsi="Wingdings"/>
    </w:rPr>
  </w:style>
  <w:style w:type="character" w:customStyle="1" w:styleId="WW8Num31z0">
    <w:name w:val="WW8Num31z0"/>
    <w:rsid w:val="00A0537E"/>
    <w:rPr>
      <w:rFonts w:ascii="Symbol" w:hAnsi="Symbol"/>
      <w:color w:val="000000"/>
    </w:rPr>
  </w:style>
  <w:style w:type="character" w:customStyle="1" w:styleId="WW8Num36z0">
    <w:name w:val="WW8Num36z0"/>
    <w:rsid w:val="00A0537E"/>
    <w:rPr>
      <w:rFonts w:ascii="Symbol" w:hAnsi="Symbol"/>
      <w:b/>
    </w:rPr>
  </w:style>
  <w:style w:type="character" w:customStyle="1" w:styleId="WW8Num38z0">
    <w:name w:val="WW8Num38z0"/>
    <w:rsid w:val="00A0537E"/>
    <w:rPr>
      <w:rFonts w:eastAsia="Times New Roman"/>
      <w:b/>
    </w:rPr>
  </w:style>
  <w:style w:type="character" w:customStyle="1" w:styleId="WW8Num39z1">
    <w:name w:val="WW8Num39z1"/>
    <w:rsid w:val="00A0537E"/>
    <w:rPr>
      <w:rFonts w:cs="Times New Roman"/>
      <w:b/>
      <w:bCs/>
    </w:rPr>
  </w:style>
  <w:style w:type="character" w:customStyle="1" w:styleId="WW8Num39z3">
    <w:name w:val="WW8Num39z3"/>
    <w:rsid w:val="00A0537E"/>
    <w:rPr>
      <w:rFonts w:ascii="Symbol" w:hAnsi="Symbol"/>
      <w:b/>
    </w:rPr>
  </w:style>
  <w:style w:type="character" w:customStyle="1" w:styleId="WW8Num40z0">
    <w:name w:val="WW8Num40z0"/>
    <w:rsid w:val="00A0537E"/>
    <w:rPr>
      <w:b/>
      <w:color w:val="000000"/>
    </w:rPr>
  </w:style>
  <w:style w:type="character" w:customStyle="1" w:styleId="WW8Num43z0">
    <w:name w:val="WW8Num43z0"/>
    <w:rsid w:val="00A0537E"/>
    <w:rPr>
      <w:b/>
    </w:rPr>
  </w:style>
  <w:style w:type="character" w:customStyle="1" w:styleId="WW8Num44z0">
    <w:name w:val="WW8Num44z0"/>
    <w:rsid w:val="00A0537E"/>
    <w:rPr>
      <w:b/>
    </w:rPr>
  </w:style>
  <w:style w:type="character" w:customStyle="1" w:styleId="WW8Num48z1">
    <w:name w:val="WW8Num48z1"/>
    <w:rsid w:val="00A0537E"/>
    <w:rPr>
      <w:b/>
    </w:rPr>
  </w:style>
  <w:style w:type="character" w:customStyle="1" w:styleId="WW8Num49z1">
    <w:name w:val="WW8Num49z1"/>
    <w:rsid w:val="00A0537E"/>
    <w:rPr>
      <w:rFonts w:ascii="Courier New" w:hAnsi="Courier New"/>
    </w:rPr>
  </w:style>
  <w:style w:type="character" w:customStyle="1" w:styleId="WW8Num49z3">
    <w:name w:val="WW8Num49z3"/>
    <w:rsid w:val="00A0537E"/>
    <w:rPr>
      <w:rFonts w:ascii="Symbol" w:hAnsi="Symbol"/>
      <w:b/>
    </w:rPr>
  </w:style>
  <w:style w:type="character" w:customStyle="1" w:styleId="WW8Num53z0">
    <w:name w:val="WW8Num53z0"/>
    <w:rsid w:val="00A0537E"/>
    <w:rPr>
      <w:rFonts w:ascii="Symbol" w:hAnsi="Symbol"/>
      <w:b/>
    </w:rPr>
  </w:style>
  <w:style w:type="character" w:customStyle="1" w:styleId="WW8Num55z0">
    <w:name w:val="WW8Num55z0"/>
    <w:rsid w:val="00A0537E"/>
    <w:rPr>
      <w:b/>
    </w:rPr>
  </w:style>
  <w:style w:type="character" w:customStyle="1" w:styleId="WW8Num56z0">
    <w:name w:val="WW8Num56z0"/>
    <w:rsid w:val="00A0537E"/>
    <w:rPr>
      <w:b/>
    </w:rPr>
  </w:style>
  <w:style w:type="character" w:customStyle="1" w:styleId="WW8Num56z2">
    <w:name w:val="WW8Num56z2"/>
    <w:rsid w:val="00A0537E"/>
    <w:rPr>
      <w:rFonts w:ascii="Wingdings" w:hAnsi="Wingdings"/>
    </w:rPr>
  </w:style>
  <w:style w:type="character" w:customStyle="1" w:styleId="WW8Num56z4">
    <w:name w:val="WW8Num56z4"/>
    <w:rsid w:val="00A0537E"/>
    <w:rPr>
      <w:rFonts w:ascii="Courier New" w:hAnsi="Courier New"/>
    </w:rPr>
  </w:style>
  <w:style w:type="character" w:customStyle="1" w:styleId="WW8Num57z0">
    <w:name w:val="WW8Num57z0"/>
    <w:rsid w:val="00A0537E"/>
    <w:rPr>
      <w:b/>
    </w:rPr>
  </w:style>
  <w:style w:type="character" w:customStyle="1" w:styleId="WW8Num58z0">
    <w:name w:val="WW8Num58z0"/>
    <w:rsid w:val="00A0537E"/>
    <w:rPr>
      <w:b/>
    </w:rPr>
  </w:style>
  <w:style w:type="character" w:customStyle="1" w:styleId="WW8Num58z2">
    <w:name w:val="WW8Num58z2"/>
    <w:rsid w:val="00A0537E"/>
    <w:rPr>
      <w:rFonts w:cs="Times New Roman"/>
    </w:rPr>
  </w:style>
  <w:style w:type="character" w:customStyle="1" w:styleId="WW8Num59z3">
    <w:name w:val="WW8Num59z3"/>
    <w:rsid w:val="00A0537E"/>
    <w:rPr>
      <w:rFonts w:ascii="Symbol" w:hAnsi="Symbol"/>
      <w:b/>
    </w:rPr>
  </w:style>
  <w:style w:type="character" w:customStyle="1" w:styleId="WW8Num64z1">
    <w:name w:val="WW8Num64z1"/>
    <w:rsid w:val="00A0537E"/>
    <w:rPr>
      <w:rFonts w:ascii="Courier New" w:hAnsi="Courier New"/>
    </w:rPr>
  </w:style>
  <w:style w:type="character" w:customStyle="1" w:styleId="WW8Num66z3">
    <w:name w:val="WW8Num66z3"/>
    <w:rsid w:val="00A0537E"/>
    <w:rPr>
      <w:rFonts w:cs="Times New Roman"/>
    </w:rPr>
  </w:style>
  <w:style w:type="character" w:customStyle="1" w:styleId="WW8Num67z0">
    <w:name w:val="WW8Num67z0"/>
    <w:rsid w:val="00A0537E"/>
    <w:rPr>
      <w:b/>
    </w:rPr>
  </w:style>
  <w:style w:type="character" w:customStyle="1" w:styleId="WW8Num68z3">
    <w:name w:val="WW8Num68z3"/>
    <w:rsid w:val="00A0537E"/>
    <w:rPr>
      <w:rFonts w:ascii="Symbol" w:hAnsi="Symbol"/>
      <w:b/>
    </w:rPr>
  </w:style>
  <w:style w:type="character" w:customStyle="1" w:styleId="WW8Num69z1">
    <w:name w:val="WW8Num69z1"/>
    <w:rsid w:val="00A0537E"/>
    <w:rPr>
      <w:rFonts w:ascii="Courier New" w:hAnsi="Courier New"/>
    </w:rPr>
  </w:style>
  <w:style w:type="character" w:customStyle="1" w:styleId="WW8Num69z3">
    <w:name w:val="WW8Num69z3"/>
    <w:rsid w:val="00A0537E"/>
    <w:rPr>
      <w:rFonts w:ascii="Symbol" w:hAnsi="Symbol"/>
      <w:b/>
    </w:rPr>
  </w:style>
  <w:style w:type="character" w:customStyle="1" w:styleId="WW8Num70z3">
    <w:name w:val="WW8Num70z3"/>
    <w:rsid w:val="00A0537E"/>
    <w:rPr>
      <w:rFonts w:ascii="Symbol" w:hAnsi="Symbol"/>
      <w:b/>
    </w:rPr>
  </w:style>
  <w:style w:type="character" w:customStyle="1" w:styleId="WW8Num72z0">
    <w:name w:val="WW8Num72z0"/>
    <w:rsid w:val="00A0537E"/>
    <w:rPr>
      <w:rFonts w:ascii="Symbol" w:hAnsi="Symbol"/>
    </w:rPr>
  </w:style>
  <w:style w:type="character" w:customStyle="1" w:styleId="WW8Num75z0">
    <w:name w:val="WW8Num75z0"/>
    <w:rsid w:val="00A0537E"/>
    <w:rPr>
      <w:rFonts w:ascii="Symbol" w:hAnsi="Symbol"/>
    </w:rPr>
  </w:style>
  <w:style w:type="character" w:customStyle="1" w:styleId="WW8Num75z4">
    <w:name w:val="WW8Num75z4"/>
    <w:rsid w:val="00A0537E"/>
    <w:rPr>
      <w:rFonts w:cs="Times New Roman"/>
    </w:rPr>
  </w:style>
  <w:style w:type="character" w:customStyle="1" w:styleId="WW8Num77z0">
    <w:name w:val="WW8Num77z0"/>
    <w:rsid w:val="00A0537E"/>
    <w:rPr>
      <w:rFonts w:ascii="Symbol" w:hAnsi="Symbol"/>
    </w:rPr>
  </w:style>
  <w:style w:type="character" w:customStyle="1" w:styleId="WW8Num77z4">
    <w:name w:val="WW8Num77z4"/>
    <w:rsid w:val="00A0537E"/>
    <w:rPr>
      <w:rFonts w:cs="Times New Roman"/>
    </w:rPr>
  </w:style>
  <w:style w:type="character" w:customStyle="1" w:styleId="WW8Num78z4">
    <w:name w:val="WW8Num78z4"/>
    <w:rsid w:val="00A0537E"/>
    <w:rPr>
      <w:rFonts w:cs="Times New Roman"/>
    </w:rPr>
  </w:style>
  <w:style w:type="character" w:customStyle="1" w:styleId="WW8Num79z0">
    <w:name w:val="WW8Num79z0"/>
    <w:rsid w:val="00A0537E"/>
    <w:rPr>
      <w:b/>
    </w:rPr>
  </w:style>
  <w:style w:type="character" w:customStyle="1" w:styleId="WW8Num80z0">
    <w:name w:val="WW8Num80z0"/>
    <w:rsid w:val="00A0537E"/>
    <w:rPr>
      <w:rFonts w:ascii="Symbol" w:hAnsi="Symbol"/>
    </w:rPr>
  </w:style>
  <w:style w:type="character" w:customStyle="1" w:styleId="WW8Num85z0">
    <w:name w:val="WW8Num85z0"/>
    <w:rsid w:val="00A0537E"/>
    <w:rPr>
      <w:rFonts w:cs="Times New Roman"/>
      <w:b w:val="0"/>
      <w:bCs w:val="0"/>
    </w:rPr>
  </w:style>
  <w:style w:type="character" w:customStyle="1" w:styleId="WW8Num85z3">
    <w:name w:val="WW8Num85z3"/>
    <w:rsid w:val="00A0537E"/>
    <w:rPr>
      <w:rFonts w:ascii="Symbol" w:hAnsi="Symbol"/>
      <w:b/>
    </w:rPr>
  </w:style>
  <w:style w:type="character" w:customStyle="1" w:styleId="WW8Num88z2">
    <w:name w:val="WW8Num88z2"/>
    <w:rsid w:val="00A0537E"/>
    <w:rPr>
      <w:rFonts w:cs="Times New Roman"/>
    </w:rPr>
  </w:style>
  <w:style w:type="character" w:customStyle="1" w:styleId="WW8Num89z1">
    <w:name w:val="WW8Num89z1"/>
    <w:rsid w:val="00A0537E"/>
    <w:rPr>
      <w:rFonts w:ascii="Symbol" w:hAnsi="Symbol"/>
      <w:b w:val="0"/>
    </w:rPr>
  </w:style>
  <w:style w:type="character" w:customStyle="1" w:styleId="WW8Num90z0">
    <w:name w:val="WW8Num90z0"/>
    <w:rsid w:val="00A0537E"/>
    <w:rPr>
      <w:rFonts w:cs="Times New Roman"/>
      <w:b w:val="0"/>
      <w:bCs w:val="0"/>
    </w:rPr>
  </w:style>
  <w:style w:type="character" w:customStyle="1" w:styleId="WW8Num91z1">
    <w:name w:val="WW8Num91z1"/>
    <w:rsid w:val="00A0537E"/>
    <w:rPr>
      <w:rFonts w:cs="Times New Roman"/>
    </w:rPr>
  </w:style>
  <w:style w:type="character" w:customStyle="1" w:styleId="WW8Num99z0">
    <w:name w:val="WW8Num99z0"/>
    <w:rsid w:val="00A0537E"/>
    <w:rPr>
      <w:rFonts w:cs="Times New Roman"/>
      <w:b/>
      <w:bCs/>
    </w:rPr>
  </w:style>
  <w:style w:type="character" w:customStyle="1" w:styleId="WW8Num100z3">
    <w:name w:val="WW8Num100z3"/>
    <w:rsid w:val="00A0537E"/>
    <w:rPr>
      <w:rFonts w:cs="Times New Roman"/>
      <w:u w:val="single"/>
    </w:rPr>
  </w:style>
  <w:style w:type="character" w:customStyle="1" w:styleId="WW8Num100z4">
    <w:name w:val="WW8Num100z4"/>
    <w:rsid w:val="00A0537E"/>
    <w:rPr>
      <w:rFonts w:cs="Times New Roman"/>
    </w:rPr>
  </w:style>
  <w:style w:type="character" w:customStyle="1" w:styleId="WW8Num101z1">
    <w:name w:val="WW8Num101z1"/>
    <w:rsid w:val="00A0537E"/>
    <w:rPr>
      <w:rFonts w:cs="Times New Roman"/>
    </w:rPr>
  </w:style>
  <w:style w:type="character" w:customStyle="1" w:styleId="WW8Num102z0">
    <w:name w:val="WW8Num102z0"/>
    <w:rsid w:val="00A0537E"/>
    <w:rPr>
      <w:rFonts w:cs="Times New Roman"/>
    </w:rPr>
  </w:style>
  <w:style w:type="character" w:customStyle="1" w:styleId="WW8Num106z0">
    <w:name w:val="WW8Num106z0"/>
    <w:rsid w:val="00A0537E"/>
    <w:rPr>
      <w:rFonts w:cs="Times New Roman"/>
    </w:rPr>
  </w:style>
  <w:style w:type="character" w:customStyle="1" w:styleId="WW8Num107z2">
    <w:name w:val="WW8Num107z2"/>
    <w:rsid w:val="00A0537E"/>
    <w:rPr>
      <w:rFonts w:cs="Times New Roman"/>
    </w:rPr>
  </w:style>
  <w:style w:type="character" w:customStyle="1" w:styleId="WW8Num108z0">
    <w:name w:val="WW8Num108z0"/>
    <w:rsid w:val="00A0537E"/>
    <w:rPr>
      <w:rFonts w:ascii="Symbol" w:hAnsi="Symbol"/>
    </w:rPr>
  </w:style>
  <w:style w:type="character" w:customStyle="1" w:styleId="WW8Num110z0">
    <w:name w:val="WW8Num110z0"/>
    <w:rsid w:val="00A0537E"/>
    <w:rPr>
      <w:rFonts w:cs="Times New Roman"/>
      <w:b/>
      <w:bCs/>
    </w:rPr>
  </w:style>
  <w:style w:type="character" w:customStyle="1" w:styleId="WW8Num110z1">
    <w:name w:val="WW8Num110z1"/>
    <w:rsid w:val="00A0537E"/>
    <w:rPr>
      <w:rFonts w:cs="Times New Roman"/>
    </w:rPr>
  </w:style>
  <w:style w:type="character" w:customStyle="1" w:styleId="WW8Num110z3">
    <w:name w:val="WW8Num110z3"/>
    <w:rsid w:val="00A0537E"/>
    <w:rPr>
      <w:rFonts w:ascii="Symbol" w:hAnsi="Symbol"/>
      <w:b/>
    </w:rPr>
  </w:style>
  <w:style w:type="character" w:customStyle="1" w:styleId="WW8Num111z0">
    <w:name w:val="WW8Num111z0"/>
    <w:rsid w:val="00A0537E"/>
    <w:rPr>
      <w:rFonts w:ascii="Symbol" w:hAnsi="Symbol"/>
    </w:rPr>
  </w:style>
  <w:style w:type="character" w:customStyle="1" w:styleId="WW8Num111z1">
    <w:name w:val="WW8Num111z1"/>
    <w:rsid w:val="00A0537E"/>
    <w:rPr>
      <w:rFonts w:ascii="Courier New" w:hAnsi="Courier New"/>
    </w:rPr>
  </w:style>
  <w:style w:type="character" w:customStyle="1" w:styleId="WW8Num112z0">
    <w:name w:val="WW8Num112z0"/>
    <w:rsid w:val="00A0537E"/>
    <w:rPr>
      <w:rFonts w:cs="Times New Roman"/>
      <w:b/>
      <w:bCs/>
    </w:rPr>
  </w:style>
  <w:style w:type="character" w:customStyle="1" w:styleId="WW8Num113z0">
    <w:name w:val="WW8Num113z0"/>
    <w:rsid w:val="00A0537E"/>
    <w:rPr>
      <w:rFonts w:ascii="Symbol" w:hAnsi="Symbol"/>
      <w:color w:val="000000"/>
    </w:rPr>
  </w:style>
  <w:style w:type="character" w:customStyle="1" w:styleId="WW8Num113z1">
    <w:name w:val="WW8Num113z1"/>
    <w:rsid w:val="00A0537E"/>
    <w:rPr>
      <w:rFonts w:cs="Times New Roman"/>
    </w:rPr>
  </w:style>
  <w:style w:type="character" w:customStyle="1" w:styleId="Absatz-Standardschriftart">
    <w:name w:val="Absatz-Standardschriftart"/>
    <w:uiPriority w:val="99"/>
    <w:rsid w:val="00A0537E"/>
  </w:style>
  <w:style w:type="character" w:customStyle="1" w:styleId="WW-Absatz-Standardschriftart">
    <w:name w:val="WW-Absatz-Standardschriftart"/>
    <w:rsid w:val="00A0537E"/>
  </w:style>
  <w:style w:type="character" w:customStyle="1" w:styleId="WW-Absatz-Standardschriftart1">
    <w:name w:val="WW-Absatz-Standardschriftart1"/>
    <w:rsid w:val="00A0537E"/>
  </w:style>
  <w:style w:type="character" w:customStyle="1" w:styleId="WW-Absatz-Standardschriftart11">
    <w:name w:val="WW-Absatz-Standardschriftart11"/>
    <w:rsid w:val="00A0537E"/>
  </w:style>
  <w:style w:type="character" w:customStyle="1" w:styleId="WW-Absatz-Standardschriftart111">
    <w:name w:val="WW-Absatz-Standardschriftart111"/>
    <w:rsid w:val="00A0537E"/>
  </w:style>
  <w:style w:type="character" w:customStyle="1" w:styleId="WW-Absatz-Standardschriftart1111">
    <w:name w:val="WW-Absatz-Standardschriftart1111"/>
    <w:rsid w:val="00A0537E"/>
  </w:style>
  <w:style w:type="character" w:customStyle="1" w:styleId="WW-Absatz-Standardschriftart11111">
    <w:name w:val="WW-Absatz-Standardschriftart11111"/>
    <w:rsid w:val="00A0537E"/>
  </w:style>
  <w:style w:type="character" w:customStyle="1" w:styleId="WW-Absatz-Standardschriftart111111">
    <w:name w:val="WW-Absatz-Standardschriftart111111"/>
    <w:rsid w:val="00A0537E"/>
  </w:style>
  <w:style w:type="character" w:customStyle="1" w:styleId="WW-Absatz-Standardschriftart1111111">
    <w:name w:val="WW-Absatz-Standardschriftart1111111"/>
    <w:rsid w:val="00A0537E"/>
  </w:style>
  <w:style w:type="character" w:customStyle="1" w:styleId="WW-Absatz-Standardschriftart11111111">
    <w:name w:val="WW-Absatz-Standardschriftart11111111"/>
    <w:rsid w:val="00A0537E"/>
  </w:style>
  <w:style w:type="character" w:customStyle="1" w:styleId="WW-Absatz-Standardschriftart111111111">
    <w:name w:val="WW-Absatz-Standardschriftart111111111"/>
    <w:rsid w:val="00A0537E"/>
  </w:style>
  <w:style w:type="character" w:customStyle="1" w:styleId="WW-Absatz-Standardschriftart1111111111">
    <w:name w:val="WW-Absatz-Standardschriftart1111111111"/>
    <w:rsid w:val="00A0537E"/>
  </w:style>
  <w:style w:type="character" w:customStyle="1" w:styleId="WW-Absatz-Standardschriftart11111111111">
    <w:name w:val="WW-Absatz-Standardschriftart11111111111"/>
    <w:rsid w:val="00A0537E"/>
  </w:style>
  <w:style w:type="character" w:customStyle="1" w:styleId="WW-Absatz-Standardschriftart111111111111">
    <w:name w:val="WW-Absatz-Standardschriftart111111111111"/>
    <w:rsid w:val="00A0537E"/>
  </w:style>
  <w:style w:type="character" w:customStyle="1" w:styleId="WW-Absatz-Standardschriftart1111111111111">
    <w:name w:val="WW-Absatz-Standardschriftart1111111111111"/>
    <w:rsid w:val="00A0537E"/>
  </w:style>
  <w:style w:type="character" w:customStyle="1" w:styleId="WW-Absatz-Standardschriftart11111111111111">
    <w:name w:val="WW-Absatz-Standardschriftart11111111111111"/>
    <w:rsid w:val="00A0537E"/>
  </w:style>
  <w:style w:type="character" w:customStyle="1" w:styleId="WW-Absatz-Standardschriftart111111111111111">
    <w:name w:val="WW-Absatz-Standardschriftart111111111111111"/>
    <w:rsid w:val="00A0537E"/>
  </w:style>
  <w:style w:type="character" w:customStyle="1" w:styleId="WW-Absatz-Standardschriftart1111111111111111">
    <w:name w:val="WW-Absatz-Standardschriftart1111111111111111"/>
    <w:rsid w:val="00A0537E"/>
  </w:style>
  <w:style w:type="character" w:customStyle="1" w:styleId="WW-Absatz-Standardschriftart11111111111111111">
    <w:name w:val="WW-Absatz-Standardschriftart11111111111111111"/>
    <w:rsid w:val="00A0537E"/>
  </w:style>
  <w:style w:type="character" w:customStyle="1" w:styleId="WW-Absatz-Standardschriftart111111111111111111">
    <w:name w:val="WW-Absatz-Standardschriftart111111111111111111"/>
    <w:rsid w:val="00A0537E"/>
  </w:style>
  <w:style w:type="character" w:customStyle="1" w:styleId="WW-Absatz-Standardschriftart1111111111111111111">
    <w:name w:val="WW-Absatz-Standardschriftart1111111111111111111"/>
    <w:rsid w:val="00A0537E"/>
  </w:style>
  <w:style w:type="character" w:customStyle="1" w:styleId="WW-Absatz-Standardschriftart11111111111111111111">
    <w:name w:val="WW-Absatz-Standardschriftart11111111111111111111"/>
    <w:rsid w:val="00A0537E"/>
  </w:style>
  <w:style w:type="character" w:customStyle="1" w:styleId="WW-Absatz-Standardschriftart111111111111111111111">
    <w:name w:val="WW-Absatz-Standardschriftart111111111111111111111"/>
    <w:rsid w:val="00A0537E"/>
  </w:style>
  <w:style w:type="character" w:customStyle="1" w:styleId="WW8Num16z3">
    <w:name w:val="WW8Num16z3"/>
    <w:rsid w:val="00A0537E"/>
    <w:rPr>
      <w:rFonts w:ascii="Symbol" w:hAnsi="Symbol"/>
    </w:rPr>
  </w:style>
  <w:style w:type="character" w:customStyle="1" w:styleId="WW-Absatz-Standardschriftart1111111111111111111111">
    <w:name w:val="WW-Absatz-Standardschriftart1111111111111111111111"/>
    <w:rsid w:val="00A0537E"/>
  </w:style>
  <w:style w:type="character" w:customStyle="1" w:styleId="WW8Num20z3">
    <w:name w:val="WW8Num20z3"/>
    <w:rsid w:val="00A0537E"/>
    <w:rPr>
      <w:rFonts w:ascii="Symbol" w:hAnsi="Symbol"/>
    </w:rPr>
  </w:style>
  <w:style w:type="character" w:customStyle="1" w:styleId="WW8Num32z3">
    <w:name w:val="WW8Num32z3"/>
    <w:rsid w:val="00A0537E"/>
    <w:rPr>
      <w:rFonts w:ascii="Symbol" w:hAnsi="Symbol"/>
      <w:b/>
    </w:rPr>
  </w:style>
  <w:style w:type="character" w:customStyle="1" w:styleId="WW8Num64z3">
    <w:name w:val="WW8Num64z3"/>
    <w:rsid w:val="00A0537E"/>
    <w:rPr>
      <w:rFonts w:ascii="Symbol" w:hAnsi="Symbol"/>
    </w:rPr>
  </w:style>
  <w:style w:type="character" w:customStyle="1" w:styleId="WW8Num77z3">
    <w:name w:val="WW8Num77z3"/>
    <w:rsid w:val="00A0537E"/>
    <w:rPr>
      <w:rFonts w:ascii="Symbol" w:hAnsi="Symbol"/>
    </w:rPr>
  </w:style>
  <w:style w:type="character" w:customStyle="1" w:styleId="WW8Num79z2">
    <w:name w:val="WW8Num79z2"/>
    <w:rsid w:val="00A0537E"/>
  </w:style>
  <w:style w:type="character" w:customStyle="1" w:styleId="WW8Num98z4">
    <w:name w:val="WW8Num98z4"/>
    <w:rsid w:val="00A0537E"/>
    <w:rPr>
      <w:rFonts w:cs="Times New Roman"/>
    </w:rPr>
  </w:style>
  <w:style w:type="character" w:customStyle="1" w:styleId="WW-Absatz-Standardschriftart11111111111111111111111">
    <w:name w:val="WW-Absatz-Standardschriftart11111111111111111111111"/>
    <w:rsid w:val="00A0537E"/>
  </w:style>
  <w:style w:type="character" w:customStyle="1" w:styleId="WW8Num6z1">
    <w:name w:val="WW8Num6z1"/>
    <w:rsid w:val="00A0537E"/>
    <w:rPr>
      <w:rFonts w:ascii="Times New Roman" w:hAnsi="Times New Roman"/>
      <w:sz w:val="28"/>
      <w:u w:val="none"/>
    </w:rPr>
  </w:style>
  <w:style w:type="character" w:customStyle="1" w:styleId="WW8Num12z1">
    <w:name w:val="WW8Num12z1"/>
    <w:rsid w:val="00A0537E"/>
    <w:rPr>
      <w:rFonts w:ascii="Courier New" w:hAnsi="Courier New"/>
    </w:rPr>
  </w:style>
  <w:style w:type="character" w:customStyle="1" w:styleId="WW8Num12z3">
    <w:name w:val="WW8Num12z3"/>
    <w:rsid w:val="00A0537E"/>
    <w:rPr>
      <w:rFonts w:ascii="Symbol" w:hAnsi="Symbol"/>
      <w:b/>
    </w:rPr>
  </w:style>
  <w:style w:type="character" w:customStyle="1" w:styleId="WW8Num16z4">
    <w:name w:val="WW8Num16z4"/>
    <w:rsid w:val="00A0537E"/>
    <w:rPr>
      <w:rFonts w:cs="Times New Roman"/>
    </w:rPr>
  </w:style>
  <w:style w:type="character" w:customStyle="1" w:styleId="WW8Num18z1">
    <w:name w:val="WW8Num18z1"/>
    <w:rsid w:val="00A0537E"/>
    <w:rPr>
      <w:b/>
    </w:rPr>
  </w:style>
  <w:style w:type="character" w:customStyle="1" w:styleId="WW8Num21z1">
    <w:name w:val="WW8Num21z1"/>
    <w:rsid w:val="00A0537E"/>
    <w:rPr>
      <w:rFonts w:ascii="Times New Roman" w:hAnsi="Times New Roman"/>
      <w:sz w:val="28"/>
      <w:u w:val="none"/>
    </w:rPr>
  </w:style>
  <w:style w:type="character" w:customStyle="1" w:styleId="WW8Num21z3">
    <w:name w:val="WW8Num21z3"/>
    <w:rsid w:val="00A0537E"/>
    <w:rPr>
      <w:rFonts w:ascii="Symbol" w:hAnsi="Symbol"/>
    </w:rPr>
  </w:style>
  <w:style w:type="character" w:customStyle="1" w:styleId="WW8Num24z4">
    <w:name w:val="WW8Num24z4"/>
    <w:rsid w:val="00A0537E"/>
    <w:rPr>
      <w:rFonts w:cs="Times New Roman"/>
    </w:rPr>
  </w:style>
  <w:style w:type="character" w:customStyle="1" w:styleId="WW8Num26z1">
    <w:name w:val="WW8Num26z1"/>
    <w:rsid w:val="00A0537E"/>
    <w:rPr>
      <w:rFonts w:cs="Times New Roman"/>
      <w:b/>
      <w:bCs/>
      <w:color w:val="000000"/>
    </w:rPr>
  </w:style>
  <w:style w:type="character" w:customStyle="1" w:styleId="WW8Num29z1">
    <w:name w:val="WW8Num29z1"/>
    <w:rsid w:val="00A0537E"/>
    <w:rPr>
      <w:rFonts w:ascii="Courier New" w:hAnsi="Courier New"/>
    </w:rPr>
  </w:style>
  <w:style w:type="character" w:customStyle="1" w:styleId="WW8Num29z2">
    <w:name w:val="WW8Num29z2"/>
    <w:rsid w:val="00A0537E"/>
    <w:rPr>
      <w:rFonts w:ascii="Wingdings" w:hAnsi="Wingdings"/>
    </w:rPr>
  </w:style>
  <w:style w:type="character" w:customStyle="1" w:styleId="WW8Num33z1">
    <w:name w:val="WW8Num33z1"/>
    <w:rsid w:val="00A0537E"/>
    <w:rPr>
      <w:rFonts w:cs="Times New Roman"/>
    </w:rPr>
  </w:style>
  <w:style w:type="character" w:customStyle="1" w:styleId="WW8Num35z1">
    <w:name w:val="WW8Num35z1"/>
    <w:rsid w:val="00A0537E"/>
    <w:rPr>
      <w:rFonts w:ascii="Courier New" w:hAnsi="Courier New"/>
    </w:rPr>
  </w:style>
  <w:style w:type="character" w:customStyle="1" w:styleId="WW8Num40z1">
    <w:name w:val="WW8Num40z1"/>
    <w:rsid w:val="00A0537E"/>
    <w:rPr>
      <w:b/>
    </w:rPr>
  </w:style>
  <w:style w:type="character" w:customStyle="1" w:styleId="WW8Num40z3">
    <w:name w:val="WW8Num40z3"/>
    <w:rsid w:val="00A0537E"/>
    <w:rPr>
      <w:rFonts w:ascii="Symbol" w:hAnsi="Symbol"/>
      <w:b/>
    </w:rPr>
  </w:style>
  <w:style w:type="character" w:customStyle="1" w:styleId="WW8Num43z1">
    <w:name w:val="WW8Num43z1"/>
    <w:rsid w:val="00A0537E"/>
    <w:rPr>
      <w:b/>
      <w:color w:val="000000"/>
    </w:rPr>
  </w:style>
  <w:style w:type="character" w:customStyle="1" w:styleId="WW8Num50z3">
    <w:name w:val="WW8Num50z3"/>
    <w:rsid w:val="00A0537E"/>
    <w:rPr>
      <w:rFonts w:ascii="Symbol" w:hAnsi="Symbol"/>
      <w:b/>
    </w:rPr>
  </w:style>
  <w:style w:type="character" w:customStyle="1" w:styleId="WW8Num57z2">
    <w:name w:val="WW8Num57z2"/>
    <w:rsid w:val="00A0537E"/>
    <w:rPr>
      <w:rFonts w:ascii="Wingdings" w:hAnsi="Wingdings"/>
    </w:rPr>
  </w:style>
  <w:style w:type="character" w:customStyle="1" w:styleId="WW8Num57z4">
    <w:name w:val="WW8Num57z4"/>
    <w:rsid w:val="00A0537E"/>
    <w:rPr>
      <w:rFonts w:ascii="Courier New" w:hAnsi="Courier New"/>
    </w:rPr>
  </w:style>
  <w:style w:type="character" w:customStyle="1" w:styleId="WW8Num59z2">
    <w:name w:val="WW8Num59z2"/>
    <w:rsid w:val="00A0537E"/>
    <w:rPr>
      <w:rFonts w:cs="Times New Roman"/>
    </w:rPr>
  </w:style>
  <w:style w:type="character" w:customStyle="1" w:styleId="WW8Num60z3">
    <w:name w:val="WW8Num60z3"/>
    <w:rsid w:val="00A0537E"/>
    <w:rPr>
      <w:rFonts w:ascii="Symbol" w:hAnsi="Symbol"/>
      <w:b/>
    </w:rPr>
  </w:style>
  <w:style w:type="character" w:customStyle="1" w:styleId="WW8Num65z3">
    <w:name w:val="WW8Num65z3"/>
    <w:rsid w:val="00A0537E"/>
    <w:rPr>
      <w:rFonts w:ascii="Symbol" w:hAnsi="Symbol"/>
      <w:b/>
    </w:rPr>
  </w:style>
  <w:style w:type="character" w:customStyle="1" w:styleId="WW8Num67z3">
    <w:name w:val="WW8Num67z3"/>
    <w:rsid w:val="00A0537E"/>
    <w:rPr>
      <w:rFonts w:cs="Times New Roman"/>
    </w:rPr>
  </w:style>
  <w:style w:type="character" w:customStyle="1" w:styleId="WW8Num71z3">
    <w:name w:val="WW8Num71z3"/>
    <w:rsid w:val="00A0537E"/>
    <w:rPr>
      <w:b/>
    </w:rPr>
  </w:style>
  <w:style w:type="character" w:customStyle="1" w:styleId="WW8Num76z4">
    <w:name w:val="WW8Num76z4"/>
    <w:rsid w:val="00A0537E"/>
    <w:rPr>
      <w:rFonts w:cs="Times New Roman"/>
    </w:rPr>
  </w:style>
  <w:style w:type="character" w:customStyle="1" w:styleId="WW8Num78z3">
    <w:name w:val="WW8Num78z3"/>
    <w:rsid w:val="00A0537E"/>
    <w:rPr>
      <w:rFonts w:ascii="Symbol" w:hAnsi="Symbol"/>
    </w:rPr>
  </w:style>
  <w:style w:type="character" w:customStyle="1" w:styleId="WW8Num79z4">
    <w:name w:val="WW8Num79z4"/>
    <w:rsid w:val="00A0537E"/>
    <w:rPr>
      <w:rFonts w:ascii="Courier New" w:hAnsi="Courier New"/>
    </w:rPr>
  </w:style>
  <w:style w:type="character" w:customStyle="1" w:styleId="WW8Num80z2">
    <w:name w:val="WW8Num80z2"/>
    <w:rsid w:val="00A0537E"/>
    <w:rPr>
      <w:rFonts w:ascii="Wingdings" w:hAnsi="Wingdings"/>
    </w:rPr>
  </w:style>
  <w:style w:type="character" w:customStyle="1" w:styleId="WW8Num82z1">
    <w:name w:val="WW8Num82z1"/>
    <w:rsid w:val="00A0537E"/>
    <w:rPr>
      <w:rFonts w:ascii="Courier New" w:hAnsi="Courier New"/>
    </w:rPr>
  </w:style>
  <w:style w:type="character" w:customStyle="1" w:styleId="WW8Num86z3">
    <w:name w:val="WW8Num86z3"/>
    <w:rsid w:val="00A0537E"/>
    <w:rPr>
      <w:rFonts w:ascii="Symbol" w:hAnsi="Symbol"/>
      <w:b/>
    </w:rPr>
  </w:style>
  <w:style w:type="character" w:customStyle="1" w:styleId="WW8Num89z2">
    <w:name w:val="WW8Num89z2"/>
    <w:rsid w:val="00A0537E"/>
    <w:rPr>
      <w:rFonts w:cs="Times New Roman"/>
    </w:rPr>
  </w:style>
  <w:style w:type="character" w:customStyle="1" w:styleId="WW8Num90z1">
    <w:name w:val="WW8Num90z1"/>
    <w:rsid w:val="00A0537E"/>
    <w:rPr>
      <w:rFonts w:cs="Times New Roman"/>
    </w:rPr>
  </w:style>
  <w:style w:type="character" w:customStyle="1" w:styleId="WW8Num99z4">
    <w:name w:val="WW8Num99z4"/>
    <w:rsid w:val="00A0537E"/>
    <w:rPr>
      <w:rFonts w:cs="Times New Roman"/>
    </w:rPr>
  </w:style>
  <w:style w:type="character" w:customStyle="1" w:styleId="WW8Num101z3">
    <w:name w:val="WW8Num101z3"/>
    <w:rsid w:val="00A0537E"/>
    <w:rPr>
      <w:rFonts w:cs="Times New Roman"/>
      <w:u w:val="single"/>
    </w:rPr>
  </w:style>
  <w:style w:type="character" w:customStyle="1" w:styleId="WW8Num101z4">
    <w:name w:val="WW8Num101z4"/>
    <w:rsid w:val="00A0537E"/>
    <w:rPr>
      <w:rFonts w:cs="Times New Roman"/>
    </w:rPr>
  </w:style>
  <w:style w:type="character" w:customStyle="1" w:styleId="WW8Num102z1">
    <w:name w:val="WW8Num102z1"/>
    <w:rsid w:val="00A0537E"/>
    <w:rPr>
      <w:rFonts w:ascii="Times New Roman" w:hAnsi="Times New Roman" w:cs="Times New Roman"/>
      <w:b w:val="0"/>
      <w:bCs w:val="0"/>
      <w:i w:val="0"/>
      <w:iCs w:val="0"/>
      <w:sz w:val="28"/>
      <w:szCs w:val="28"/>
      <w:u w:val="none"/>
    </w:rPr>
  </w:style>
  <w:style w:type="character" w:customStyle="1" w:styleId="WW8Num105z0">
    <w:name w:val="WW8Num105z0"/>
    <w:rsid w:val="00A0537E"/>
    <w:rPr>
      <w:rFonts w:cs="Times New Roman"/>
    </w:rPr>
  </w:style>
  <w:style w:type="character" w:customStyle="1" w:styleId="WW8Num108z2">
    <w:name w:val="WW8Num108z2"/>
    <w:rsid w:val="00A0537E"/>
    <w:rPr>
      <w:rFonts w:ascii="Wingdings" w:hAnsi="Wingdings"/>
    </w:rPr>
  </w:style>
  <w:style w:type="character" w:customStyle="1" w:styleId="WW8Num111z3">
    <w:name w:val="WW8Num111z3"/>
    <w:rsid w:val="00A0537E"/>
    <w:rPr>
      <w:rFonts w:ascii="Symbol" w:hAnsi="Symbol"/>
      <w:b/>
    </w:rPr>
  </w:style>
  <w:style w:type="character" w:customStyle="1" w:styleId="WW8Num112z1">
    <w:name w:val="WW8Num112z1"/>
    <w:rsid w:val="00A0537E"/>
    <w:rPr>
      <w:rFonts w:cs="Times New Roman"/>
      <w:b/>
      <w:bCs/>
      <w:color w:val="000000"/>
    </w:rPr>
  </w:style>
  <w:style w:type="character" w:customStyle="1" w:styleId="WW8Num114z0">
    <w:name w:val="WW8Num114z0"/>
    <w:rsid w:val="00A0537E"/>
    <w:rPr>
      <w:rFonts w:ascii="Symbol" w:hAnsi="Symbol"/>
    </w:rPr>
  </w:style>
  <w:style w:type="character" w:customStyle="1" w:styleId="WW8Num114z1">
    <w:name w:val="WW8Num114z1"/>
    <w:rsid w:val="00A0537E"/>
    <w:rPr>
      <w:rFonts w:ascii="Courier New" w:hAnsi="Courier New"/>
    </w:rPr>
  </w:style>
  <w:style w:type="character" w:customStyle="1" w:styleId="WW-Absatz-Standardschriftart111111111111111111111111">
    <w:name w:val="WW-Absatz-Standardschriftart111111111111111111111111"/>
    <w:rsid w:val="00A0537E"/>
  </w:style>
  <w:style w:type="character" w:customStyle="1" w:styleId="WW8Num8z1">
    <w:name w:val="WW8Num8z1"/>
    <w:rsid w:val="00A0537E"/>
    <w:rPr>
      <w:rFonts w:ascii="Symbol" w:hAnsi="Symbol"/>
    </w:rPr>
  </w:style>
  <w:style w:type="character" w:customStyle="1" w:styleId="WW8Num8z2">
    <w:name w:val="WW8Num8z2"/>
    <w:rsid w:val="00A0537E"/>
    <w:rPr>
      <w:rFonts w:cs="Times New Roman"/>
    </w:rPr>
  </w:style>
  <w:style w:type="character" w:customStyle="1" w:styleId="WW8Num9z2">
    <w:name w:val="WW8Num9z2"/>
    <w:rsid w:val="00A0537E"/>
    <w:rPr>
      <w:rFonts w:ascii="Wingdings" w:hAnsi="Wingdings"/>
    </w:rPr>
  </w:style>
  <w:style w:type="character" w:customStyle="1" w:styleId="WW8Num9z4">
    <w:name w:val="WW8Num9z4"/>
    <w:rsid w:val="00A0537E"/>
    <w:rPr>
      <w:rFonts w:ascii="Courier New" w:hAnsi="Courier New"/>
    </w:rPr>
  </w:style>
  <w:style w:type="character" w:customStyle="1" w:styleId="WW8Num21z2">
    <w:name w:val="WW8Num21z2"/>
    <w:rsid w:val="00A0537E"/>
    <w:rPr>
      <w:rFonts w:cs="Times New Roman"/>
    </w:rPr>
  </w:style>
  <w:style w:type="character" w:customStyle="1" w:styleId="WW8Num35z4">
    <w:name w:val="WW8Num35z4"/>
    <w:rsid w:val="00A0537E"/>
    <w:rPr>
      <w:rFonts w:ascii="Courier New" w:hAnsi="Courier New"/>
    </w:rPr>
  </w:style>
  <w:style w:type="character" w:customStyle="1" w:styleId="WW8Num35z5">
    <w:name w:val="WW8Num35z5"/>
    <w:rsid w:val="00A0537E"/>
    <w:rPr>
      <w:rFonts w:ascii="Wingdings" w:hAnsi="Wingdings"/>
    </w:rPr>
  </w:style>
  <w:style w:type="character" w:customStyle="1" w:styleId="WW8Num38z1">
    <w:name w:val="WW8Num38z1"/>
    <w:rsid w:val="00A0537E"/>
    <w:rPr>
      <w:rFonts w:cs="Times New Roman"/>
      <w:b/>
      <w:bCs/>
    </w:rPr>
  </w:style>
  <w:style w:type="character" w:customStyle="1" w:styleId="WW8Num38z2">
    <w:name w:val="WW8Num38z2"/>
    <w:rsid w:val="00A0537E"/>
    <w:rPr>
      <w:rFonts w:cs="Times New Roman"/>
    </w:rPr>
  </w:style>
  <w:style w:type="character" w:customStyle="1" w:styleId="WW8Num39z2">
    <w:name w:val="WW8Num39z2"/>
    <w:rsid w:val="00A0537E"/>
    <w:rPr>
      <w:rFonts w:cs="Times New Roman"/>
      <w:b/>
      <w:bCs/>
      <w:color w:val="000000"/>
    </w:rPr>
  </w:style>
  <w:style w:type="character" w:customStyle="1" w:styleId="WW8Num39z4">
    <w:name w:val="WW8Num39z4"/>
    <w:rsid w:val="00A0537E"/>
    <w:rPr>
      <w:rFonts w:ascii="Courier New" w:hAnsi="Courier New"/>
    </w:rPr>
  </w:style>
  <w:style w:type="character" w:customStyle="1" w:styleId="WW8Num39z5">
    <w:name w:val="WW8Num39z5"/>
    <w:rsid w:val="00A0537E"/>
    <w:rPr>
      <w:rFonts w:ascii="Wingdings" w:hAnsi="Wingdings"/>
    </w:rPr>
  </w:style>
  <w:style w:type="character" w:customStyle="1" w:styleId="WW8Num44z1">
    <w:name w:val="WW8Num44z1"/>
    <w:rsid w:val="00A0537E"/>
    <w:rPr>
      <w:rFonts w:cs="Times New Roman"/>
      <w:b/>
      <w:bCs/>
    </w:rPr>
  </w:style>
  <w:style w:type="character" w:customStyle="1" w:styleId="WW8Num44z2">
    <w:name w:val="WW8Num44z2"/>
    <w:rsid w:val="00A0537E"/>
    <w:rPr>
      <w:rFonts w:cs="Times New Roman"/>
    </w:rPr>
  </w:style>
  <w:style w:type="character" w:customStyle="1" w:styleId="WW8Num45z1">
    <w:name w:val="WW8Num45z1"/>
    <w:rsid w:val="00A0537E"/>
    <w:rPr>
      <w:rFonts w:ascii="Courier New" w:hAnsi="Courier New"/>
    </w:rPr>
  </w:style>
  <w:style w:type="character" w:customStyle="1" w:styleId="WW8Num45z3">
    <w:name w:val="WW8Num45z3"/>
    <w:rsid w:val="00A0537E"/>
    <w:rPr>
      <w:rFonts w:cs="Times New Roman"/>
      <w:b/>
      <w:bCs/>
    </w:rPr>
  </w:style>
  <w:style w:type="character" w:customStyle="1" w:styleId="WW8Num67z1">
    <w:name w:val="WW8Num67z1"/>
    <w:rsid w:val="00A0537E"/>
    <w:rPr>
      <w:rFonts w:ascii="Courier New" w:hAnsi="Courier New" w:cs="Courier New"/>
    </w:rPr>
  </w:style>
  <w:style w:type="character" w:customStyle="1" w:styleId="WW8Num73z3">
    <w:name w:val="WW8Num73z3"/>
    <w:rsid w:val="00A0537E"/>
    <w:rPr>
      <w:rFonts w:cs="Times New Roman"/>
    </w:rPr>
  </w:style>
  <w:style w:type="character" w:customStyle="1" w:styleId="WW8Num74z3">
    <w:name w:val="WW8Num74z3"/>
    <w:rsid w:val="00A0537E"/>
    <w:rPr>
      <w:rFonts w:ascii="Symbol" w:hAnsi="Symbol"/>
    </w:rPr>
  </w:style>
  <w:style w:type="character" w:customStyle="1" w:styleId="WW8Num74z4">
    <w:name w:val="WW8Num74z4"/>
    <w:rsid w:val="00A0537E"/>
    <w:rPr>
      <w:rFonts w:cs="Times New Roman"/>
    </w:rPr>
  </w:style>
  <w:style w:type="character" w:customStyle="1" w:styleId="WW8Num75z1">
    <w:name w:val="WW8Num75z1"/>
    <w:rsid w:val="00A0537E"/>
    <w:rPr>
      <w:rFonts w:ascii="Courier New" w:hAnsi="Courier New"/>
    </w:rPr>
  </w:style>
  <w:style w:type="character" w:customStyle="1" w:styleId="WW8Num75z3">
    <w:name w:val="WW8Num75z3"/>
    <w:rsid w:val="00A0537E"/>
    <w:rPr>
      <w:rFonts w:ascii="Symbol" w:hAnsi="Symbol"/>
    </w:rPr>
  </w:style>
  <w:style w:type="character" w:customStyle="1" w:styleId="WW8Num76z1">
    <w:name w:val="WW8Num76z1"/>
    <w:rsid w:val="00A0537E"/>
    <w:rPr>
      <w:b/>
    </w:rPr>
  </w:style>
  <w:style w:type="character" w:customStyle="1" w:styleId="WW8Num77z1">
    <w:name w:val="WW8Num77z1"/>
    <w:rsid w:val="00A0537E"/>
    <w:rPr>
      <w:b/>
    </w:rPr>
  </w:style>
  <w:style w:type="character" w:customStyle="1" w:styleId="WW8Num79z1">
    <w:name w:val="WW8Num79z1"/>
    <w:rsid w:val="00A0537E"/>
    <w:rPr>
      <w:rFonts w:ascii="Courier New" w:hAnsi="Courier New"/>
    </w:rPr>
  </w:style>
  <w:style w:type="character" w:customStyle="1" w:styleId="WW8Num79z3">
    <w:name w:val="WW8Num79z3"/>
    <w:rsid w:val="00A0537E"/>
    <w:rPr>
      <w:rFonts w:ascii="Symbol" w:hAnsi="Symbol"/>
    </w:rPr>
  </w:style>
  <w:style w:type="character" w:customStyle="1" w:styleId="WW8Num82z4">
    <w:name w:val="WW8Num82z4"/>
    <w:rsid w:val="00A0537E"/>
    <w:rPr>
      <w:rFonts w:cs="Times New Roman"/>
    </w:rPr>
  </w:style>
  <w:style w:type="character" w:customStyle="1" w:styleId="WW8Num83z1">
    <w:name w:val="WW8Num83z1"/>
    <w:rsid w:val="00A0537E"/>
    <w:rPr>
      <w:rFonts w:ascii="Courier New" w:hAnsi="Courier New"/>
    </w:rPr>
  </w:style>
  <w:style w:type="character" w:customStyle="1" w:styleId="WW8Num84z3">
    <w:name w:val="WW8Num84z3"/>
    <w:rsid w:val="00A0537E"/>
    <w:rPr>
      <w:rFonts w:ascii="Symbol" w:hAnsi="Symbol"/>
    </w:rPr>
  </w:style>
  <w:style w:type="character" w:customStyle="1" w:styleId="WW8Num85z1">
    <w:name w:val="WW8Num85z1"/>
    <w:rsid w:val="00A0537E"/>
    <w:rPr>
      <w:rFonts w:cs="Times New Roman"/>
    </w:rPr>
  </w:style>
  <w:style w:type="character" w:customStyle="1" w:styleId="WW8Num87z1">
    <w:name w:val="WW8Num87z1"/>
    <w:rsid w:val="00A0537E"/>
    <w:rPr>
      <w:rFonts w:cs="Times New Roman"/>
      <w:b/>
      <w:bCs/>
    </w:rPr>
  </w:style>
  <w:style w:type="character" w:customStyle="1" w:styleId="WW8Num87z2">
    <w:name w:val="WW8Num87z2"/>
    <w:rsid w:val="00A0537E"/>
    <w:rPr>
      <w:rFonts w:cs="Times New Roman"/>
    </w:rPr>
  </w:style>
  <w:style w:type="character" w:customStyle="1" w:styleId="WW8Num88z1">
    <w:name w:val="WW8Num88z1"/>
    <w:rsid w:val="00A0537E"/>
    <w:rPr>
      <w:rFonts w:cs="Times New Roman"/>
    </w:rPr>
  </w:style>
  <w:style w:type="character" w:customStyle="1" w:styleId="WW8Num92z3">
    <w:name w:val="WW8Num92z3"/>
    <w:rsid w:val="00A0537E"/>
    <w:rPr>
      <w:rFonts w:ascii="Symbol" w:hAnsi="Symbol"/>
      <w:b/>
    </w:rPr>
  </w:style>
  <w:style w:type="character" w:customStyle="1" w:styleId="WW8Num96z3">
    <w:name w:val="WW8Num96z3"/>
    <w:rsid w:val="00A0537E"/>
    <w:rPr>
      <w:rFonts w:ascii="Symbol" w:hAnsi="Symbol"/>
    </w:rPr>
  </w:style>
  <w:style w:type="character" w:customStyle="1" w:styleId="WW8Num97z2">
    <w:name w:val="WW8Num97z2"/>
    <w:rsid w:val="00A0537E"/>
    <w:rPr>
      <w:rFonts w:ascii="Wingdings" w:hAnsi="Wingdings"/>
    </w:rPr>
  </w:style>
  <w:style w:type="character" w:customStyle="1" w:styleId="WW8Num100z1">
    <w:name w:val="WW8Num100z1"/>
    <w:rsid w:val="00A0537E"/>
    <w:rPr>
      <w:rFonts w:cs="Times New Roman"/>
    </w:rPr>
  </w:style>
  <w:style w:type="character" w:customStyle="1" w:styleId="WW8Num107z1">
    <w:name w:val="WW8Num107z1"/>
    <w:rsid w:val="00A0537E"/>
    <w:rPr>
      <w:rFonts w:cs="Times New Roman"/>
      <w:b/>
      <w:bCs/>
      <w:color w:val="000000"/>
    </w:rPr>
  </w:style>
  <w:style w:type="character" w:customStyle="1" w:styleId="WW8Num108z1">
    <w:name w:val="WW8Num108z1"/>
    <w:rsid w:val="00A0537E"/>
    <w:rPr>
      <w:rFonts w:ascii="Courier New" w:hAnsi="Courier New"/>
    </w:rPr>
  </w:style>
  <w:style w:type="character" w:customStyle="1" w:styleId="WW8Num109z1">
    <w:name w:val="WW8Num109z1"/>
    <w:rsid w:val="00A0537E"/>
    <w:rPr>
      <w:rFonts w:cs="Times New Roman"/>
      <w:b/>
      <w:bCs/>
      <w:color w:val="000000"/>
    </w:rPr>
  </w:style>
  <w:style w:type="character" w:customStyle="1" w:styleId="WW8Num111z2">
    <w:name w:val="WW8Num111z2"/>
    <w:rsid w:val="00A0537E"/>
    <w:rPr>
      <w:rFonts w:ascii="Wingdings" w:hAnsi="Wingdings"/>
    </w:rPr>
  </w:style>
  <w:style w:type="character" w:customStyle="1" w:styleId="WW8Num112z2">
    <w:name w:val="WW8Num112z2"/>
    <w:rsid w:val="00A0537E"/>
    <w:rPr>
      <w:rFonts w:cs="Times New Roman"/>
    </w:rPr>
  </w:style>
  <w:style w:type="character" w:customStyle="1" w:styleId="WW8Num113z2">
    <w:name w:val="WW8Num113z2"/>
    <w:rsid w:val="00A0537E"/>
    <w:rPr>
      <w:rFonts w:cs="Times New Roman"/>
      <w:color w:val="000000"/>
    </w:rPr>
  </w:style>
  <w:style w:type="character" w:customStyle="1" w:styleId="WW8Num114z2">
    <w:name w:val="WW8Num114z2"/>
    <w:rsid w:val="00A0537E"/>
    <w:rPr>
      <w:rFonts w:ascii="Wingdings" w:hAnsi="Wingdings"/>
    </w:rPr>
  </w:style>
  <w:style w:type="character" w:customStyle="1" w:styleId="WW8Num115z0">
    <w:name w:val="WW8Num115z0"/>
    <w:rsid w:val="00A0537E"/>
    <w:rPr>
      <w:rFonts w:cs="Times New Roman"/>
    </w:rPr>
  </w:style>
  <w:style w:type="character" w:customStyle="1" w:styleId="WW8Num116z0">
    <w:name w:val="WW8Num116z0"/>
    <w:rsid w:val="00A0537E"/>
    <w:rPr>
      <w:rFonts w:ascii="Symbol" w:hAnsi="Symbol"/>
      <w:color w:val="000000"/>
    </w:rPr>
  </w:style>
  <w:style w:type="character" w:customStyle="1" w:styleId="WW8Num116z1">
    <w:name w:val="WW8Num116z1"/>
    <w:rsid w:val="00A0537E"/>
    <w:rPr>
      <w:rFonts w:ascii="Symbol" w:hAnsi="Symbol"/>
    </w:rPr>
  </w:style>
  <w:style w:type="character" w:customStyle="1" w:styleId="WW8Num116z2">
    <w:name w:val="WW8Num116z2"/>
    <w:rsid w:val="00A0537E"/>
    <w:rPr>
      <w:rFonts w:ascii="Wingdings" w:hAnsi="Wingdings"/>
    </w:rPr>
  </w:style>
  <w:style w:type="character" w:customStyle="1" w:styleId="WW8Num116z4">
    <w:name w:val="WW8Num116z4"/>
    <w:rsid w:val="00A0537E"/>
    <w:rPr>
      <w:rFonts w:ascii="Courier New" w:hAnsi="Courier New"/>
    </w:rPr>
  </w:style>
  <w:style w:type="character" w:customStyle="1" w:styleId="WW8Num117z0">
    <w:name w:val="WW8Num117z0"/>
    <w:rsid w:val="00A0537E"/>
    <w:rPr>
      <w:rFonts w:ascii="Symbol" w:hAnsi="Symbol"/>
    </w:rPr>
  </w:style>
  <w:style w:type="character" w:customStyle="1" w:styleId="WW8Num117z2">
    <w:name w:val="WW8Num117z2"/>
    <w:rsid w:val="00A0537E"/>
    <w:rPr>
      <w:rFonts w:ascii="Wingdings" w:hAnsi="Wingdings"/>
    </w:rPr>
  </w:style>
  <w:style w:type="character" w:customStyle="1" w:styleId="WW8Num117z4">
    <w:name w:val="WW8Num117z4"/>
    <w:rsid w:val="00A0537E"/>
    <w:rPr>
      <w:rFonts w:ascii="Courier New" w:hAnsi="Courier New"/>
    </w:rPr>
  </w:style>
  <w:style w:type="character" w:customStyle="1" w:styleId="WW8Num118z0">
    <w:name w:val="WW8Num118z0"/>
    <w:rsid w:val="00A0537E"/>
    <w:rPr>
      <w:rFonts w:ascii="Symbol" w:hAnsi="Symbol"/>
    </w:rPr>
  </w:style>
  <w:style w:type="character" w:customStyle="1" w:styleId="WW8Num118z1">
    <w:name w:val="WW8Num118z1"/>
    <w:rsid w:val="00A0537E"/>
    <w:rPr>
      <w:rFonts w:ascii="Courier New" w:hAnsi="Courier New"/>
    </w:rPr>
  </w:style>
  <w:style w:type="character" w:customStyle="1" w:styleId="WW8Num118z2">
    <w:name w:val="WW8Num118z2"/>
    <w:rsid w:val="00A0537E"/>
    <w:rPr>
      <w:rFonts w:ascii="Wingdings" w:hAnsi="Wingdings"/>
    </w:rPr>
  </w:style>
  <w:style w:type="character" w:customStyle="1" w:styleId="WW8Num119z0">
    <w:name w:val="WW8Num119z0"/>
    <w:rsid w:val="00A0537E"/>
    <w:rPr>
      <w:rFonts w:ascii="Symbol" w:hAnsi="Symbol"/>
    </w:rPr>
  </w:style>
  <w:style w:type="character" w:customStyle="1" w:styleId="WW8Num119z1">
    <w:name w:val="WW8Num119z1"/>
    <w:rsid w:val="00A0537E"/>
    <w:rPr>
      <w:rFonts w:cs="Times New Roman"/>
    </w:rPr>
  </w:style>
  <w:style w:type="character" w:customStyle="1" w:styleId="WW8Num120z0">
    <w:name w:val="WW8Num120z0"/>
    <w:rsid w:val="00A0537E"/>
    <w:rPr>
      <w:rFonts w:cs="Times New Roman"/>
      <w:b/>
      <w:bCs/>
    </w:rPr>
  </w:style>
  <w:style w:type="character" w:customStyle="1" w:styleId="WW8Num120z2">
    <w:name w:val="WW8Num120z2"/>
    <w:rsid w:val="00A0537E"/>
    <w:rPr>
      <w:rFonts w:cs="Times New Roman"/>
    </w:rPr>
  </w:style>
  <w:style w:type="character" w:customStyle="1" w:styleId="WW8Num121z0">
    <w:name w:val="WW8Num121z0"/>
    <w:rsid w:val="00A0537E"/>
    <w:rPr>
      <w:rFonts w:cs="Times New Roman"/>
      <w:b/>
      <w:bCs/>
    </w:rPr>
  </w:style>
  <w:style w:type="character" w:customStyle="1" w:styleId="WW8Num121z1">
    <w:name w:val="WW8Num121z1"/>
    <w:rsid w:val="00A0537E"/>
    <w:rPr>
      <w:rFonts w:cs="Times New Roman"/>
    </w:rPr>
  </w:style>
  <w:style w:type="character" w:customStyle="1" w:styleId="WW8Num121z3">
    <w:name w:val="WW8Num121z3"/>
    <w:rsid w:val="00A0537E"/>
    <w:rPr>
      <w:rFonts w:ascii="Symbol" w:hAnsi="Symbol"/>
      <w:b/>
    </w:rPr>
  </w:style>
  <w:style w:type="character" w:customStyle="1" w:styleId="WW8Num122z0">
    <w:name w:val="WW8Num122z0"/>
    <w:rsid w:val="00A0537E"/>
    <w:rPr>
      <w:rFonts w:cs="Times New Roman"/>
    </w:rPr>
  </w:style>
  <w:style w:type="character" w:customStyle="1" w:styleId="WW8Num123z0">
    <w:name w:val="WW8Num123z0"/>
    <w:rsid w:val="00A0537E"/>
    <w:rPr>
      <w:rFonts w:ascii="Symbol" w:hAnsi="Symbol"/>
    </w:rPr>
  </w:style>
  <w:style w:type="character" w:customStyle="1" w:styleId="WW8Num123z1">
    <w:name w:val="WW8Num123z1"/>
    <w:rsid w:val="00A0537E"/>
    <w:rPr>
      <w:rFonts w:ascii="Courier New" w:hAnsi="Courier New"/>
    </w:rPr>
  </w:style>
  <w:style w:type="character" w:customStyle="1" w:styleId="WW8Num123z2">
    <w:name w:val="WW8Num123z2"/>
    <w:rsid w:val="00A0537E"/>
    <w:rPr>
      <w:rFonts w:ascii="Wingdings" w:hAnsi="Wingdings"/>
    </w:rPr>
  </w:style>
  <w:style w:type="character" w:customStyle="1" w:styleId="WW8Num124z0">
    <w:name w:val="WW8Num124z0"/>
    <w:rsid w:val="00A0537E"/>
    <w:rPr>
      <w:b w:val="0"/>
    </w:rPr>
  </w:style>
  <w:style w:type="character" w:customStyle="1" w:styleId="WW8Num125z0">
    <w:name w:val="WW8Num125z0"/>
    <w:rsid w:val="00A0537E"/>
    <w:rPr>
      <w:rFonts w:ascii="Symbol" w:hAnsi="Symbol"/>
    </w:rPr>
  </w:style>
  <w:style w:type="character" w:customStyle="1" w:styleId="WW8Num125z1">
    <w:name w:val="WW8Num125z1"/>
    <w:rsid w:val="00A0537E"/>
    <w:rPr>
      <w:rFonts w:ascii="Courier New" w:hAnsi="Courier New"/>
    </w:rPr>
  </w:style>
  <w:style w:type="character" w:customStyle="1" w:styleId="WW8Num125z2">
    <w:name w:val="WW8Num125z2"/>
    <w:rsid w:val="00A0537E"/>
    <w:rPr>
      <w:rFonts w:ascii="Wingdings" w:hAnsi="Wingdings"/>
    </w:rPr>
  </w:style>
  <w:style w:type="character" w:customStyle="1" w:styleId="WW8Num126z0">
    <w:name w:val="WW8Num126z0"/>
    <w:rsid w:val="00A0537E"/>
    <w:rPr>
      <w:rFonts w:cs="Times New Roman"/>
      <w:b/>
      <w:bCs/>
    </w:rPr>
  </w:style>
  <w:style w:type="character" w:customStyle="1" w:styleId="WW8Num126z1">
    <w:name w:val="WW8Num126z1"/>
    <w:rsid w:val="00A0537E"/>
    <w:rPr>
      <w:rFonts w:cs="Times New Roman"/>
    </w:rPr>
  </w:style>
  <w:style w:type="character" w:customStyle="1" w:styleId="WW8Num126z3">
    <w:name w:val="WW8Num126z3"/>
    <w:rsid w:val="00A0537E"/>
    <w:rPr>
      <w:rFonts w:ascii="Symbol" w:hAnsi="Symbol"/>
      <w:b/>
    </w:rPr>
  </w:style>
  <w:style w:type="character" w:customStyle="1" w:styleId="WW8Num127z0">
    <w:name w:val="WW8Num127z0"/>
    <w:rsid w:val="00A0537E"/>
    <w:rPr>
      <w:rFonts w:cs="Times New Roman"/>
    </w:rPr>
  </w:style>
  <w:style w:type="character" w:customStyle="1" w:styleId="WW8Num128z0">
    <w:name w:val="WW8Num128z0"/>
    <w:rsid w:val="00A0537E"/>
    <w:rPr>
      <w:rFonts w:cs="Times New Roman"/>
      <w:b/>
      <w:bCs/>
    </w:rPr>
  </w:style>
  <w:style w:type="character" w:customStyle="1" w:styleId="WW8Num128z3">
    <w:name w:val="WW8Num128z3"/>
    <w:rsid w:val="00A0537E"/>
    <w:rPr>
      <w:rFonts w:cs="Times New Roman"/>
    </w:rPr>
  </w:style>
  <w:style w:type="character" w:customStyle="1" w:styleId="WW8Num129z0">
    <w:name w:val="WW8Num129z0"/>
    <w:rsid w:val="00A0537E"/>
    <w:rPr>
      <w:rFonts w:cs="Times New Roman"/>
    </w:rPr>
  </w:style>
  <w:style w:type="character" w:customStyle="1" w:styleId="WW8Num130z0">
    <w:name w:val="WW8Num130z0"/>
    <w:rsid w:val="00A0537E"/>
    <w:rPr>
      <w:rFonts w:cs="Times New Roman"/>
      <w:b/>
      <w:bCs/>
    </w:rPr>
  </w:style>
  <w:style w:type="character" w:customStyle="1" w:styleId="WW8Num130z3">
    <w:name w:val="WW8Num130z3"/>
    <w:rsid w:val="00A0537E"/>
    <w:rPr>
      <w:rFonts w:cs="Times New Roman"/>
      <w:u w:val="single"/>
    </w:rPr>
  </w:style>
  <w:style w:type="character" w:customStyle="1" w:styleId="WW8Num130z4">
    <w:name w:val="WW8Num130z4"/>
    <w:rsid w:val="00A0537E"/>
    <w:rPr>
      <w:rFonts w:cs="Times New Roman"/>
    </w:rPr>
  </w:style>
  <w:style w:type="character" w:customStyle="1" w:styleId="WW8Num131z0">
    <w:name w:val="WW8Num131z0"/>
    <w:rsid w:val="00A0537E"/>
    <w:rPr>
      <w:rFonts w:cs="Times New Roman"/>
      <w:b/>
      <w:bCs/>
    </w:rPr>
  </w:style>
  <w:style w:type="character" w:customStyle="1" w:styleId="WW8Num131z1">
    <w:name w:val="WW8Num131z1"/>
    <w:rsid w:val="00A0537E"/>
    <w:rPr>
      <w:rFonts w:cs="Times New Roman"/>
    </w:rPr>
  </w:style>
  <w:style w:type="character" w:customStyle="1" w:styleId="WW8Num131z3">
    <w:name w:val="WW8Num131z3"/>
    <w:rsid w:val="00A0537E"/>
    <w:rPr>
      <w:rFonts w:ascii="Symbol" w:hAnsi="Symbol"/>
      <w:b/>
    </w:rPr>
  </w:style>
  <w:style w:type="character" w:customStyle="1" w:styleId="WW8Num132z0">
    <w:name w:val="WW8Num132z0"/>
    <w:rsid w:val="00A0537E"/>
    <w:rPr>
      <w:rFonts w:cs="Times New Roman"/>
      <w:b/>
      <w:bCs/>
    </w:rPr>
  </w:style>
  <w:style w:type="character" w:customStyle="1" w:styleId="WW8Num132z1">
    <w:name w:val="WW8Num132z1"/>
    <w:rsid w:val="00A0537E"/>
    <w:rPr>
      <w:rFonts w:cs="Times New Roman"/>
    </w:rPr>
  </w:style>
  <w:style w:type="character" w:customStyle="1" w:styleId="WW8Num132z3">
    <w:name w:val="WW8Num132z3"/>
    <w:rsid w:val="00A0537E"/>
    <w:rPr>
      <w:rFonts w:ascii="Symbol" w:hAnsi="Symbol"/>
      <w:b/>
    </w:rPr>
  </w:style>
  <w:style w:type="character" w:customStyle="1" w:styleId="WW8Num133z0">
    <w:name w:val="WW8Num133z0"/>
    <w:rsid w:val="00A0537E"/>
    <w:rPr>
      <w:rFonts w:ascii="Symbol" w:hAnsi="Symbol"/>
    </w:rPr>
  </w:style>
  <w:style w:type="character" w:customStyle="1" w:styleId="WW8Num133z1">
    <w:name w:val="WW8Num133z1"/>
    <w:rsid w:val="00A0537E"/>
    <w:rPr>
      <w:rFonts w:ascii="Courier New" w:hAnsi="Courier New"/>
    </w:rPr>
  </w:style>
  <w:style w:type="character" w:customStyle="1" w:styleId="WW8Num133z2">
    <w:name w:val="WW8Num133z2"/>
    <w:rsid w:val="00A0537E"/>
    <w:rPr>
      <w:rFonts w:ascii="Wingdings" w:hAnsi="Wingdings"/>
    </w:rPr>
  </w:style>
  <w:style w:type="character" w:customStyle="1" w:styleId="WW8Num134z0">
    <w:name w:val="WW8Num134z0"/>
    <w:rsid w:val="00A0537E"/>
    <w:rPr>
      <w:rFonts w:cs="Times New Roman"/>
    </w:rPr>
  </w:style>
  <w:style w:type="character" w:customStyle="1" w:styleId="WW8Num136z0">
    <w:name w:val="WW8Num136z0"/>
    <w:rsid w:val="00A0537E"/>
    <w:rPr>
      <w:rFonts w:cs="Times New Roman"/>
    </w:rPr>
  </w:style>
  <w:style w:type="character" w:customStyle="1" w:styleId="WW8Num137z0">
    <w:name w:val="WW8Num137z0"/>
    <w:rsid w:val="00A0537E"/>
    <w:rPr>
      <w:rFonts w:cs="Times New Roman"/>
      <w:b/>
      <w:bCs/>
    </w:rPr>
  </w:style>
  <w:style w:type="character" w:customStyle="1" w:styleId="WW8Num137z3">
    <w:name w:val="WW8Num137z3"/>
    <w:rsid w:val="00A0537E"/>
    <w:rPr>
      <w:rFonts w:cs="Times New Roman"/>
      <w:u w:val="single"/>
    </w:rPr>
  </w:style>
  <w:style w:type="character" w:customStyle="1" w:styleId="WW8Num137z4">
    <w:name w:val="WW8Num137z4"/>
    <w:rsid w:val="00A0537E"/>
    <w:rPr>
      <w:rFonts w:cs="Times New Roman"/>
    </w:rPr>
  </w:style>
  <w:style w:type="character" w:customStyle="1" w:styleId="WW8Num138z0">
    <w:name w:val="WW8Num138z0"/>
    <w:rsid w:val="00A0537E"/>
    <w:rPr>
      <w:b w:val="0"/>
    </w:rPr>
  </w:style>
  <w:style w:type="character" w:customStyle="1" w:styleId="WW8Num139z0">
    <w:name w:val="WW8Num139z0"/>
    <w:rsid w:val="00A0537E"/>
    <w:rPr>
      <w:rFonts w:cs="Times New Roman"/>
      <w:b/>
      <w:bCs/>
    </w:rPr>
  </w:style>
  <w:style w:type="character" w:customStyle="1" w:styleId="WW8Num139z3">
    <w:name w:val="WW8Num139z3"/>
    <w:rsid w:val="00A0537E"/>
    <w:rPr>
      <w:rFonts w:cs="Times New Roman"/>
      <w:u w:val="single"/>
    </w:rPr>
  </w:style>
  <w:style w:type="character" w:customStyle="1" w:styleId="WW8Num139z4">
    <w:name w:val="WW8Num139z4"/>
    <w:rsid w:val="00A0537E"/>
    <w:rPr>
      <w:rFonts w:cs="Times New Roman"/>
    </w:rPr>
  </w:style>
  <w:style w:type="character" w:customStyle="1" w:styleId="WW8Num140z0">
    <w:name w:val="WW8Num140z0"/>
    <w:rsid w:val="00A0537E"/>
    <w:rPr>
      <w:rFonts w:ascii="Symbol" w:hAnsi="Symbol"/>
    </w:rPr>
  </w:style>
  <w:style w:type="character" w:customStyle="1" w:styleId="WW8Num140z2">
    <w:name w:val="WW8Num140z2"/>
    <w:rsid w:val="00A0537E"/>
    <w:rPr>
      <w:rFonts w:ascii="Wingdings" w:hAnsi="Wingdings"/>
    </w:rPr>
  </w:style>
  <w:style w:type="character" w:customStyle="1" w:styleId="WW8Num140z4">
    <w:name w:val="WW8Num140z4"/>
    <w:rsid w:val="00A0537E"/>
    <w:rPr>
      <w:rFonts w:ascii="Courier New" w:hAnsi="Courier New"/>
    </w:rPr>
  </w:style>
  <w:style w:type="character" w:customStyle="1" w:styleId="WW8Num141z0">
    <w:name w:val="WW8Num141z0"/>
    <w:rsid w:val="00A0537E"/>
    <w:rPr>
      <w:rFonts w:cs="Times New Roman"/>
      <w:b/>
      <w:bCs/>
    </w:rPr>
  </w:style>
  <w:style w:type="character" w:customStyle="1" w:styleId="WW8Num141z2">
    <w:name w:val="WW8Num141z2"/>
    <w:rsid w:val="00A0537E"/>
    <w:rPr>
      <w:rFonts w:cs="Times New Roman"/>
    </w:rPr>
  </w:style>
  <w:style w:type="character" w:customStyle="1" w:styleId="WW8Num142z0">
    <w:name w:val="WW8Num142z0"/>
    <w:rsid w:val="00A0537E"/>
    <w:rPr>
      <w:rFonts w:cs="Times New Roman"/>
      <w:b/>
      <w:bCs/>
    </w:rPr>
  </w:style>
  <w:style w:type="character" w:customStyle="1" w:styleId="WW8Num142z1">
    <w:name w:val="WW8Num142z1"/>
    <w:rsid w:val="00A0537E"/>
    <w:rPr>
      <w:rFonts w:cs="Times New Roman"/>
    </w:rPr>
  </w:style>
  <w:style w:type="character" w:customStyle="1" w:styleId="WW8Num143z0">
    <w:name w:val="WW8Num143z0"/>
    <w:rsid w:val="00A0537E"/>
    <w:rPr>
      <w:rFonts w:cs="Times New Roman"/>
      <w:b/>
      <w:bCs/>
    </w:rPr>
  </w:style>
  <w:style w:type="character" w:customStyle="1" w:styleId="WW8Num143z1">
    <w:name w:val="WW8Num143z1"/>
    <w:rsid w:val="00A0537E"/>
    <w:rPr>
      <w:rFonts w:cs="Times New Roman"/>
    </w:rPr>
  </w:style>
  <w:style w:type="character" w:customStyle="1" w:styleId="WW8Num143z3">
    <w:name w:val="WW8Num143z3"/>
    <w:rsid w:val="00A0537E"/>
    <w:rPr>
      <w:rFonts w:ascii="Symbol" w:hAnsi="Symbol"/>
      <w:b/>
    </w:rPr>
  </w:style>
  <w:style w:type="character" w:customStyle="1" w:styleId="WW8Num144z0">
    <w:name w:val="WW8Num144z0"/>
    <w:rsid w:val="00A0537E"/>
    <w:rPr>
      <w:rFonts w:cs="Times New Roman"/>
    </w:rPr>
  </w:style>
  <w:style w:type="character" w:customStyle="1" w:styleId="WW8Num145z0">
    <w:name w:val="WW8Num145z0"/>
    <w:rsid w:val="00A0537E"/>
    <w:rPr>
      <w:rFonts w:cs="Times New Roman"/>
    </w:rPr>
  </w:style>
  <w:style w:type="character" w:customStyle="1" w:styleId="WW8Num146z0">
    <w:name w:val="WW8Num146z0"/>
    <w:rsid w:val="00A0537E"/>
    <w:rPr>
      <w:rFonts w:ascii="Symbol" w:hAnsi="Symbol"/>
    </w:rPr>
  </w:style>
  <w:style w:type="character" w:customStyle="1" w:styleId="WW8Num146z1">
    <w:name w:val="WW8Num146z1"/>
    <w:rsid w:val="00A0537E"/>
    <w:rPr>
      <w:rFonts w:ascii="Courier New" w:hAnsi="Courier New"/>
    </w:rPr>
  </w:style>
  <w:style w:type="character" w:customStyle="1" w:styleId="WW8Num146z2">
    <w:name w:val="WW8Num146z2"/>
    <w:rsid w:val="00A0537E"/>
    <w:rPr>
      <w:rFonts w:ascii="Wingdings" w:hAnsi="Wingdings"/>
    </w:rPr>
  </w:style>
  <w:style w:type="character" w:customStyle="1" w:styleId="WW8Num148z0">
    <w:name w:val="WW8Num148z0"/>
    <w:rsid w:val="00A0537E"/>
    <w:rPr>
      <w:rFonts w:cs="Times New Roman"/>
      <w:b/>
      <w:bCs/>
    </w:rPr>
  </w:style>
  <w:style w:type="character" w:customStyle="1" w:styleId="WW8Num148z1">
    <w:name w:val="WW8Num148z1"/>
    <w:rsid w:val="00A0537E"/>
    <w:rPr>
      <w:rFonts w:cs="Times New Roman"/>
    </w:rPr>
  </w:style>
  <w:style w:type="character" w:customStyle="1" w:styleId="WW8Num148z3">
    <w:name w:val="WW8Num148z3"/>
    <w:rsid w:val="00A0537E"/>
    <w:rPr>
      <w:rFonts w:ascii="Symbol" w:hAnsi="Symbol"/>
      <w:b/>
    </w:rPr>
  </w:style>
  <w:style w:type="character" w:customStyle="1" w:styleId="WW8Num149z0">
    <w:name w:val="WW8Num149z0"/>
    <w:rsid w:val="00A0537E"/>
    <w:rPr>
      <w:rFonts w:cs="Times New Roman"/>
      <w:b/>
      <w:bCs/>
    </w:rPr>
  </w:style>
  <w:style w:type="character" w:customStyle="1" w:styleId="WW8Num150z0">
    <w:name w:val="WW8Num150z0"/>
    <w:rsid w:val="00A0537E"/>
    <w:rPr>
      <w:b w:val="0"/>
    </w:rPr>
  </w:style>
  <w:style w:type="character" w:customStyle="1" w:styleId="WW8Num151z0">
    <w:name w:val="WW8Num151z0"/>
    <w:rsid w:val="00A0537E"/>
    <w:rPr>
      <w:rFonts w:cs="Times New Roman"/>
      <w:b/>
      <w:bCs/>
    </w:rPr>
  </w:style>
  <w:style w:type="character" w:customStyle="1" w:styleId="WW8Num151z2">
    <w:name w:val="WW8Num151z2"/>
    <w:rsid w:val="00A0537E"/>
    <w:rPr>
      <w:rFonts w:cs="Times New Roman"/>
    </w:rPr>
  </w:style>
  <w:style w:type="character" w:customStyle="1" w:styleId="WW8Num152z0">
    <w:name w:val="WW8Num152z0"/>
    <w:rsid w:val="00A0537E"/>
    <w:rPr>
      <w:rFonts w:cs="Times New Roman"/>
      <w:b/>
      <w:bCs/>
    </w:rPr>
  </w:style>
  <w:style w:type="character" w:customStyle="1" w:styleId="WW8Num152z1">
    <w:name w:val="WW8Num152z1"/>
    <w:rsid w:val="00A0537E"/>
    <w:rPr>
      <w:rFonts w:cs="Times New Roman"/>
    </w:rPr>
  </w:style>
  <w:style w:type="character" w:customStyle="1" w:styleId="WW8Num153z0">
    <w:name w:val="WW8Num153z0"/>
    <w:rsid w:val="00A0537E"/>
    <w:rPr>
      <w:rFonts w:ascii="Symbol" w:hAnsi="Symbol"/>
    </w:rPr>
  </w:style>
  <w:style w:type="character" w:customStyle="1" w:styleId="WW8Num153z1">
    <w:name w:val="WW8Num153z1"/>
    <w:rsid w:val="00A0537E"/>
    <w:rPr>
      <w:rFonts w:ascii="Courier New" w:hAnsi="Courier New"/>
    </w:rPr>
  </w:style>
  <w:style w:type="character" w:customStyle="1" w:styleId="WW8Num153z2">
    <w:name w:val="WW8Num153z2"/>
    <w:rsid w:val="00A0537E"/>
    <w:rPr>
      <w:rFonts w:ascii="Wingdings" w:hAnsi="Wingdings"/>
    </w:rPr>
  </w:style>
  <w:style w:type="character" w:customStyle="1" w:styleId="WW8Num154z0">
    <w:name w:val="WW8Num154z0"/>
    <w:rsid w:val="00A0537E"/>
    <w:rPr>
      <w:rFonts w:ascii="Symbol" w:hAnsi="Symbol"/>
      <w:b/>
    </w:rPr>
  </w:style>
  <w:style w:type="character" w:customStyle="1" w:styleId="WW8Num154z1">
    <w:name w:val="WW8Num154z1"/>
    <w:rsid w:val="00A0537E"/>
    <w:rPr>
      <w:rFonts w:cs="Times New Roman"/>
      <w:b/>
      <w:bCs/>
    </w:rPr>
  </w:style>
  <w:style w:type="character" w:customStyle="1" w:styleId="WW8Num154z2">
    <w:name w:val="WW8Num154z2"/>
    <w:rsid w:val="00A0537E"/>
    <w:rPr>
      <w:rFonts w:cs="Times New Roman"/>
    </w:rPr>
  </w:style>
  <w:style w:type="character" w:customStyle="1" w:styleId="WW8Num155z0">
    <w:name w:val="WW8Num155z0"/>
    <w:rsid w:val="00A0537E"/>
    <w:rPr>
      <w:rFonts w:ascii="Symbol" w:hAnsi="Symbol"/>
      <w:b w:val="0"/>
    </w:rPr>
  </w:style>
  <w:style w:type="character" w:customStyle="1" w:styleId="WW8Num155z1">
    <w:name w:val="WW8Num155z1"/>
    <w:rsid w:val="00A0537E"/>
    <w:rPr>
      <w:rFonts w:ascii="Courier New" w:hAnsi="Courier New"/>
    </w:rPr>
  </w:style>
  <w:style w:type="character" w:customStyle="1" w:styleId="WW8Num155z2">
    <w:name w:val="WW8Num155z2"/>
    <w:rsid w:val="00A0537E"/>
    <w:rPr>
      <w:rFonts w:ascii="Wingdings" w:hAnsi="Wingdings"/>
    </w:rPr>
  </w:style>
  <w:style w:type="character" w:customStyle="1" w:styleId="WW8Num155z3">
    <w:name w:val="WW8Num155z3"/>
    <w:rsid w:val="00A0537E"/>
    <w:rPr>
      <w:rFonts w:ascii="Symbol" w:hAnsi="Symbol"/>
    </w:rPr>
  </w:style>
  <w:style w:type="character" w:customStyle="1" w:styleId="WW8Num156z0">
    <w:name w:val="WW8Num156z0"/>
    <w:rsid w:val="00A0537E"/>
    <w:rPr>
      <w:rFonts w:cs="Times New Roman"/>
      <w:b/>
      <w:bCs/>
    </w:rPr>
  </w:style>
  <w:style w:type="character" w:customStyle="1" w:styleId="WW8Num157z0">
    <w:name w:val="WW8Num157z0"/>
    <w:rsid w:val="00A0537E"/>
    <w:rPr>
      <w:rFonts w:ascii="Symbol" w:hAnsi="Symbol"/>
    </w:rPr>
  </w:style>
  <w:style w:type="character" w:customStyle="1" w:styleId="WW8Num157z1">
    <w:name w:val="WW8Num157z1"/>
    <w:rsid w:val="00A0537E"/>
    <w:rPr>
      <w:rFonts w:ascii="Courier New" w:hAnsi="Courier New"/>
    </w:rPr>
  </w:style>
  <w:style w:type="character" w:customStyle="1" w:styleId="WW8Num157z2">
    <w:name w:val="WW8Num157z2"/>
    <w:rsid w:val="00A0537E"/>
    <w:rPr>
      <w:rFonts w:ascii="Wingdings" w:hAnsi="Wingdings"/>
    </w:rPr>
  </w:style>
  <w:style w:type="character" w:customStyle="1" w:styleId="WW8Num158z0">
    <w:name w:val="WW8Num158z0"/>
    <w:rsid w:val="00A0537E"/>
    <w:rPr>
      <w:rFonts w:cs="Times New Roman"/>
      <w:b/>
      <w:bCs/>
    </w:rPr>
  </w:style>
  <w:style w:type="character" w:customStyle="1" w:styleId="WW8Num158z2">
    <w:name w:val="WW8Num158z2"/>
    <w:rsid w:val="00A0537E"/>
    <w:rPr>
      <w:rFonts w:cs="Times New Roman"/>
    </w:rPr>
  </w:style>
  <w:style w:type="character" w:customStyle="1" w:styleId="WW8Num159z0">
    <w:name w:val="WW8Num159z0"/>
    <w:rsid w:val="00A0537E"/>
    <w:rPr>
      <w:rFonts w:cs="Times New Roman"/>
      <w:b/>
      <w:bCs/>
    </w:rPr>
  </w:style>
  <w:style w:type="character" w:customStyle="1" w:styleId="WW8Num159z1">
    <w:name w:val="WW8Num159z1"/>
    <w:rsid w:val="00A0537E"/>
    <w:rPr>
      <w:rFonts w:cs="Times New Roman"/>
      <w:b/>
      <w:bCs/>
      <w:i w:val="0"/>
      <w:iCs w:val="0"/>
      <w:sz w:val="24"/>
      <w:szCs w:val="24"/>
    </w:rPr>
  </w:style>
  <w:style w:type="character" w:customStyle="1" w:styleId="WW8Num159z2">
    <w:name w:val="WW8Num159z2"/>
    <w:rsid w:val="00A0537E"/>
    <w:rPr>
      <w:rFonts w:cs="Times New Roman"/>
    </w:rPr>
  </w:style>
  <w:style w:type="character" w:customStyle="1" w:styleId="WW8Num161z0">
    <w:name w:val="WW8Num161z0"/>
    <w:rsid w:val="00A0537E"/>
    <w:rPr>
      <w:b/>
    </w:rPr>
  </w:style>
  <w:style w:type="character" w:customStyle="1" w:styleId="WW8Num162z0">
    <w:name w:val="WW8Num162z0"/>
    <w:rsid w:val="00A0537E"/>
    <w:rPr>
      <w:rFonts w:cs="Times New Roman"/>
      <w:b/>
      <w:bCs/>
    </w:rPr>
  </w:style>
  <w:style w:type="character" w:customStyle="1" w:styleId="WW8Num162z3">
    <w:name w:val="WW8Num162z3"/>
    <w:rsid w:val="00A0537E"/>
    <w:rPr>
      <w:rFonts w:cs="Times New Roman"/>
      <w:u w:val="single"/>
    </w:rPr>
  </w:style>
  <w:style w:type="character" w:customStyle="1" w:styleId="WW8Num162z4">
    <w:name w:val="WW8Num162z4"/>
    <w:rsid w:val="00A0537E"/>
    <w:rPr>
      <w:rFonts w:cs="Times New Roman"/>
    </w:rPr>
  </w:style>
  <w:style w:type="character" w:customStyle="1" w:styleId="WW8Num163z0">
    <w:name w:val="WW8Num163z0"/>
    <w:rsid w:val="00A0537E"/>
    <w:rPr>
      <w:rFonts w:cs="Times New Roman"/>
    </w:rPr>
  </w:style>
  <w:style w:type="character" w:customStyle="1" w:styleId="WW8Num164z0">
    <w:name w:val="WW8Num164z0"/>
    <w:rsid w:val="00A0537E"/>
    <w:rPr>
      <w:rFonts w:cs="Times New Roman"/>
      <w:b/>
      <w:bCs/>
    </w:rPr>
  </w:style>
  <w:style w:type="character" w:customStyle="1" w:styleId="WW8Num164z3">
    <w:name w:val="WW8Num164z3"/>
    <w:rsid w:val="00A0537E"/>
    <w:rPr>
      <w:rFonts w:cs="Times New Roman"/>
      <w:u w:val="single"/>
    </w:rPr>
  </w:style>
  <w:style w:type="character" w:customStyle="1" w:styleId="WW8Num164z4">
    <w:name w:val="WW8Num164z4"/>
    <w:rsid w:val="00A0537E"/>
    <w:rPr>
      <w:rFonts w:cs="Times New Roman"/>
    </w:rPr>
  </w:style>
  <w:style w:type="character" w:customStyle="1" w:styleId="WW8Num165z0">
    <w:name w:val="WW8Num165z0"/>
    <w:rsid w:val="00A0537E"/>
    <w:rPr>
      <w:rFonts w:cs="Times New Roman"/>
      <w:b/>
      <w:bCs/>
    </w:rPr>
  </w:style>
  <w:style w:type="character" w:customStyle="1" w:styleId="WW8Num165z1">
    <w:name w:val="WW8Num165z1"/>
    <w:rsid w:val="00A0537E"/>
    <w:rPr>
      <w:rFonts w:cs="Times New Roman"/>
    </w:rPr>
  </w:style>
  <w:style w:type="character" w:customStyle="1" w:styleId="WW8Num166z0">
    <w:name w:val="WW8Num166z0"/>
    <w:rsid w:val="00A0537E"/>
    <w:rPr>
      <w:rFonts w:cs="Times New Roman"/>
    </w:rPr>
  </w:style>
  <w:style w:type="character" w:customStyle="1" w:styleId="WW8Num167z0">
    <w:name w:val="WW8Num167z0"/>
    <w:rsid w:val="00A0537E"/>
    <w:rPr>
      <w:rFonts w:cs="Times New Roman"/>
      <w:b/>
      <w:bCs/>
    </w:rPr>
  </w:style>
  <w:style w:type="character" w:customStyle="1" w:styleId="WW8Num168z0">
    <w:name w:val="WW8Num168z0"/>
    <w:rsid w:val="00A0537E"/>
    <w:rPr>
      <w:rFonts w:ascii="Symbol" w:hAnsi="Symbol"/>
    </w:rPr>
  </w:style>
  <w:style w:type="character" w:customStyle="1" w:styleId="WW8Num168z1">
    <w:name w:val="WW8Num168z1"/>
    <w:rsid w:val="00A0537E"/>
    <w:rPr>
      <w:rFonts w:ascii="Courier New" w:hAnsi="Courier New"/>
    </w:rPr>
  </w:style>
  <w:style w:type="character" w:customStyle="1" w:styleId="WW8Num168z2">
    <w:name w:val="WW8Num168z2"/>
    <w:rsid w:val="00A0537E"/>
    <w:rPr>
      <w:rFonts w:ascii="Wingdings" w:hAnsi="Wingdings"/>
    </w:rPr>
  </w:style>
  <w:style w:type="character" w:customStyle="1" w:styleId="WW8Num170z0">
    <w:name w:val="WW8Num170z0"/>
    <w:rsid w:val="00A0537E"/>
    <w:rPr>
      <w:rFonts w:ascii="Symbol" w:hAnsi="Symbol"/>
    </w:rPr>
  </w:style>
  <w:style w:type="character" w:customStyle="1" w:styleId="WW8Num170z1">
    <w:name w:val="WW8Num170z1"/>
    <w:rsid w:val="00A0537E"/>
    <w:rPr>
      <w:rFonts w:ascii="Courier New" w:hAnsi="Courier New"/>
    </w:rPr>
  </w:style>
  <w:style w:type="character" w:customStyle="1" w:styleId="WW8Num170z2">
    <w:name w:val="WW8Num170z2"/>
    <w:rsid w:val="00A0537E"/>
    <w:rPr>
      <w:rFonts w:ascii="Wingdings" w:hAnsi="Wingdings"/>
    </w:rPr>
  </w:style>
  <w:style w:type="character" w:customStyle="1" w:styleId="WW8Num171z0">
    <w:name w:val="WW8Num171z0"/>
    <w:rsid w:val="00A0537E"/>
    <w:rPr>
      <w:rFonts w:cs="Times New Roman"/>
      <w:b/>
      <w:bCs/>
    </w:rPr>
  </w:style>
  <w:style w:type="character" w:customStyle="1" w:styleId="WW8Num171z2">
    <w:name w:val="WW8Num171z2"/>
    <w:rsid w:val="00A0537E"/>
    <w:rPr>
      <w:rFonts w:cs="Times New Roman"/>
    </w:rPr>
  </w:style>
  <w:style w:type="character" w:customStyle="1" w:styleId="WW8Num172z0">
    <w:name w:val="WW8Num172z0"/>
    <w:rsid w:val="00A0537E"/>
    <w:rPr>
      <w:b w:val="0"/>
    </w:rPr>
  </w:style>
  <w:style w:type="character" w:customStyle="1" w:styleId="WW8Num173z0">
    <w:name w:val="WW8Num173z0"/>
    <w:rsid w:val="00A0537E"/>
    <w:rPr>
      <w:b w:val="0"/>
      <w:color w:val="000000"/>
    </w:rPr>
  </w:style>
  <w:style w:type="character" w:customStyle="1" w:styleId="WW8Num174z0">
    <w:name w:val="WW8Num174z0"/>
    <w:rsid w:val="00A0537E"/>
    <w:rPr>
      <w:rFonts w:cs="Times New Roman"/>
      <w:b/>
      <w:bCs/>
    </w:rPr>
  </w:style>
  <w:style w:type="character" w:customStyle="1" w:styleId="WW8Num174z1">
    <w:name w:val="WW8Num174z1"/>
    <w:rsid w:val="00A0537E"/>
    <w:rPr>
      <w:rFonts w:cs="Times New Roman"/>
    </w:rPr>
  </w:style>
  <w:style w:type="character" w:customStyle="1" w:styleId="WW8Num174z3">
    <w:name w:val="WW8Num174z3"/>
    <w:rsid w:val="00A0537E"/>
    <w:rPr>
      <w:rFonts w:ascii="Symbol" w:hAnsi="Symbol"/>
      <w:b/>
    </w:rPr>
  </w:style>
  <w:style w:type="character" w:customStyle="1" w:styleId="WW8NumSt76z0">
    <w:name w:val="WW8NumSt76z0"/>
    <w:rsid w:val="00A0537E"/>
    <w:rPr>
      <w:rFonts w:cs="Times New Roman"/>
    </w:rPr>
  </w:style>
  <w:style w:type="character" w:customStyle="1" w:styleId="Domylnaczcionkaakapitu3">
    <w:name w:val="Domyślna czcionka akapitu3"/>
    <w:rsid w:val="00A0537E"/>
  </w:style>
  <w:style w:type="character" w:customStyle="1" w:styleId="ZnakZnak24">
    <w:name w:val="Znak Znak24"/>
    <w:rsid w:val="00A0537E"/>
    <w:rPr>
      <w:rFonts w:ascii="Arial" w:hAnsi="Arial" w:cs="Arial"/>
      <w:b/>
      <w:bCs/>
      <w:kern w:val="1"/>
      <w:sz w:val="32"/>
      <w:szCs w:val="32"/>
      <w:lang w:val="pl-PL" w:eastAsia="ar-SA" w:bidi="ar-SA"/>
    </w:rPr>
  </w:style>
  <w:style w:type="character" w:customStyle="1" w:styleId="ZnakZnak23">
    <w:name w:val="Znak Znak23"/>
    <w:rsid w:val="00A0537E"/>
    <w:rPr>
      <w:rFonts w:ascii="Arial" w:hAnsi="Arial" w:cs="Arial"/>
      <w:b/>
      <w:bCs/>
      <w:i/>
      <w:iCs/>
      <w:sz w:val="28"/>
      <w:szCs w:val="28"/>
      <w:lang w:val="pl-PL" w:eastAsia="ar-SA" w:bidi="ar-SA"/>
    </w:rPr>
  </w:style>
  <w:style w:type="character" w:customStyle="1" w:styleId="ZnakZnak22">
    <w:name w:val="Znak Znak22"/>
    <w:rsid w:val="00A0537E"/>
    <w:rPr>
      <w:rFonts w:ascii="Arial" w:hAnsi="Arial" w:cs="Arial"/>
      <w:b/>
      <w:bCs/>
      <w:sz w:val="26"/>
      <w:szCs w:val="26"/>
      <w:lang w:val="pl-PL" w:eastAsia="ar-SA" w:bidi="ar-SA"/>
    </w:rPr>
  </w:style>
  <w:style w:type="character" w:customStyle="1" w:styleId="ZnakZnak21">
    <w:name w:val="Znak Znak21"/>
    <w:rsid w:val="00A0537E"/>
    <w:rPr>
      <w:b/>
      <w:bCs/>
      <w:sz w:val="28"/>
      <w:szCs w:val="28"/>
      <w:lang w:val="pl-PL" w:eastAsia="ar-SA" w:bidi="ar-SA"/>
    </w:rPr>
  </w:style>
  <w:style w:type="character" w:customStyle="1" w:styleId="ZnakZnak20">
    <w:name w:val="Znak Znak20"/>
    <w:rsid w:val="00A0537E"/>
    <w:rPr>
      <w:b/>
      <w:bCs/>
      <w:i/>
      <w:iCs/>
      <w:sz w:val="26"/>
      <w:szCs w:val="26"/>
      <w:lang w:val="pl-PL" w:eastAsia="ar-SA" w:bidi="ar-SA"/>
    </w:rPr>
  </w:style>
  <w:style w:type="character" w:customStyle="1" w:styleId="ZnakZnak19">
    <w:name w:val="Znak Znak19"/>
    <w:rsid w:val="00A0537E"/>
    <w:rPr>
      <w:b/>
      <w:bCs/>
      <w:sz w:val="22"/>
      <w:szCs w:val="22"/>
      <w:lang w:val="pl-PL" w:eastAsia="ar-SA" w:bidi="ar-SA"/>
    </w:rPr>
  </w:style>
  <w:style w:type="character" w:customStyle="1" w:styleId="ZnakZnak18">
    <w:name w:val="Znak Znak18"/>
    <w:rsid w:val="00A0537E"/>
    <w:rPr>
      <w:sz w:val="24"/>
      <w:szCs w:val="24"/>
      <w:lang w:val="pl-PL" w:eastAsia="ar-SA" w:bidi="ar-SA"/>
    </w:rPr>
  </w:style>
  <w:style w:type="character" w:customStyle="1" w:styleId="ZnakZnak17">
    <w:name w:val="Znak Znak17"/>
    <w:rsid w:val="00A0537E"/>
    <w:rPr>
      <w:i/>
      <w:iCs/>
      <w:sz w:val="24"/>
      <w:szCs w:val="24"/>
      <w:lang w:val="pl-PL" w:eastAsia="ar-SA" w:bidi="ar-SA"/>
    </w:rPr>
  </w:style>
  <w:style w:type="character" w:customStyle="1" w:styleId="ZnakZnak16">
    <w:name w:val="Znak Znak16"/>
    <w:rsid w:val="00A0537E"/>
    <w:rPr>
      <w:rFonts w:ascii="Arial" w:hAnsi="Arial" w:cs="Arial"/>
      <w:sz w:val="22"/>
      <w:szCs w:val="22"/>
      <w:lang w:val="pl-PL" w:eastAsia="ar-SA" w:bidi="ar-SA"/>
    </w:rPr>
  </w:style>
  <w:style w:type="character" w:customStyle="1" w:styleId="ZnakZnak15">
    <w:name w:val="Znak Znak15"/>
    <w:rsid w:val="00A0537E"/>
    <w:rPr>
      <w:rFonts w:cs="Times New Roman"/>
      <w:sz w:val="24"/>
      <w:szCs w:val="24"/>
    </w:rPr>
  </w:style>
  <w:style w:type="character" w:customStyle="1" w:styleId="ZnakZnak14">
    <w:name w:val="Znak Znak14"/>
    <w:rsid w:val="00A0537E"/>
    <w:rPr>
      <w:rFonts w:cs="Times New Roman"/>
      <w:sz w:val="24"/>
      <w:szCs w:val="24"/>
    </w:rPr>
  </w:style>
  <w:style w:type="character" w:customStyle="1" w:styleId="ZnakZnak13">
    <w:name w:val="Znak Znak13"/>
    <w:rsid w:val="00A0537E"/>
    <w:rPr>
      <w:rFonts w:ascii="Cambria" w:hAnsi="Cambria" w:cs="Cambria"/>
      <w:b/>
      <w:bCs/>
      <w:kern w:val="1"/>
      <w:sz w:val="32"/>
      <w:szCs w:val="32"/>
    </w:rPr>
  </w:style>
  <w:style w:type="character" w:customStyle="1" w:styleId="ZnakZnak12">
    <w:name w:val="Znak Znak12"/>
    <w:rsid w:val="00A0537E"/>
    <w:rPr>
      <w:rFonts w:cs="Times New Roman"/>
      <w:sz w:val="24"/>
      <w:szCs w:val="24"/>
    </w:rPr>
  </w:style>
  <w:style w:type="character" w:customStyle="1" w:styleId="ZnakZnak11">
    <w:name w:val="Znak Znak11"/>
    <w:rsid w:val="00A0537E"/>
    <w:rPr>
      <w:rFonts w:cs="Times New Roman"/>
      <w:sz w:val="16"/>
      <w:szCs w:val="16"/>
    </w:rPr>
  </w:style>
  <w:style w:type="character" w:customStyle="1" w:styleId="ZnakZnak10">
    <w:name w:val="Znak Znak10"/>
    <w:rsid w:val="00A0537E"/>
    <w:rPr>
      <w:rFonts w:cs="Times New Roman"/>
    </w:rPr>
  </w:style>
  <w:style w:type="character" w:customStyle="1" w:styleId="ZnakZnak9">
    <w:name w:val="Znak Znak9"/>
    <w:rsid w:val="00A0537E"/>
    <w:rPr>
      <w:rFonts w:cs="Times New Roman"/>
      <w:sz w:val="24"/>
      <w:szCs w:val="24"/>
    </w:rPr>
  </w:style>
  <w:style w:type="character" w:customStyle="1" w:styleId="ZnakZnak8">
    <w:name w:val="Znak Znak8"/>
    <w:rsid w:val="00A0537E"/>
    <w:rPr>
      <w:rFonts w:cs="Times New Roman"/>
      <w:sz w:val="24"/>
      <w:szCs w:val="24"/>
    </w:rPr>
  </w:style>
  <w:style w:type="character" w:customStyle="1" w:styleId="ZnakZnak7">
    <w:name w:val="Znak Znak7"/>
    <w:rsid w:val="00A0537E"/>
    <w:rPr>
      <w:rFonts w:cs="Times New Roman"/>
      <w:sz w:val="24"/>
      <w:szCs w:val="24"/>
    </w:rPr>
  </w:style>
  <w:style w:type="character" w:customStyle="1" w:styleId="ZnakZnak6">
    <w:name w:val="Znak Znak6"/>
    <w:rsid w:val="00A0537E"/>
    <w:rPr>
      <w:rFonts w:cs="Times New Roman"/>
      <w:sz w:val="16"/>
      <w:szCs w:val="16"/>
    </w:rPr>
  </w:style>
  <w:style w:type="character" w:customStyle="1" w:styleId="ZnakZnak5">
    <w:name w:val="Znak Znak5"/>
    <w:rsid w:val="00A0537E"/>
    <w:rPr>
      <w:rFonts w:cs="Times New Roman"/>
      <w:sz w:val="2"/>
      <w:szCs w:val="2"/>
    </w:rPr>
  </w:style>
  <w:style w:type="character" w:customStyle="1" w:styleId="ZnakZnak4">
    <w:name w:val="Znak Znak4"/>
    <w:rsid w:val="00A0537E"/>
    <w:rPr>
      <w:rFonts w:ascii="Courier New" w:hAnsi="Courier New" w:cs="Courier New"/>
    </w:rPr>
  </w:style>
  <w:style w:type="character" w:customStyle="1" w:styleId="ZnakZnak3">
    <w:name w:val="Znak Znak3"/>
    <w:rsid w:val="00A0537E"/>
    <w:rPr>
      <w:rFonts w:cs="Times New Roman"/>
    </w:rPr>
  </w:style>
  <w:style w:type="character" w:customStyle="1" w:styleId="ZnakZnak2">
    <w:name w:val="Znak Znak2"/>
    <w:rsid w:val="00A0537E"/>
    <w:rPr>
      <w:rFonts w:cs="Times New Roman"/>
      <w:b/>
      <w:bCs/>
    </w:rPr>
  </w:style>
  <w:style w:type="character" w:customStyle="1" w:styleId="ZnakZnak1">
    <w:name w:val="Znak Znak1"/>
    <w:rsid w:val="00A0537E"/>
    <w:rPr>
      <w:rFonts w:cs="Times New Roman"/>
    </w:rPr>
  </w:style>
  <w:style w:type="character" w:customStyle="1" w:styleId="WW8Num13z1">
    <w:name w:val="WW8Num13z1"/>
    <w:rsid w:val="00A0537E"/>
    <w:rPr>
      <w:rFonts w:ascii="Courier New" w:hAnsi="Courier New"/>
    </w:rPr>
  </w:style>
  <w:style w:type="character" w:customStyle="1" w:styleId="WW8Num15z2">
    <w:name w:val="WW8Num15z2"/>
    <w:rsid w:val="00A0537E"/>
    <w:rPr>
      <w:rFonts w:ascii="Wingdings" w:hAnsi="Wingdings"/>
    </w:rPr>
  </w:style>
  <w:style w:type="character" w:customStyle="1" w:styleId="WW8Num27z1">
    <w:name w:val="WW8Num27z1"/>
    <w:rsid w:val="00A0537E"/>
    <w:rPr>
      <w:b/>
    </w:rPr>
  </w:style>
  <w:style w:type="character" w:customStyle="1" w:styleId="WW8Num36z1">
    <w:name w:val="WW8Num36z1"/>
    <w:rsid w:val="00A0537E"/>
    <w:rPr>
      <w:b/>
      <w:color w:val="000000"/>
    </w:rPr>
  </w:style>
  <w:style w:type="character" w:customStyle="1" w:styleId="WW8Num50z4">
    <w:name w:val="WW8Num50z4"/>
    <w:rsid w:val="00A0537E"/>
    <w:rPr>
      <w:rFonts w:ascii="Courier New" w:hAnsi="Courier New"/>
    </w:rPr>
  </w:style>
  <w:style w:type="character" w:customStyle="1" w:styleId="WW8Num50z5">
    <w:name w:val="WW8Num50z5"/>
    <w:rsid w:val="00A0537E"/>
    <w:rPr>
      <w:rFonts w:ascii="Wingdings" w:hAnsi="Wingdings"/>
    </w:rPr>
  </w:style>
  <w:style w:type="character" w:customStyle="1" w:styleId="WW8Num55z2">
    <w:name w:val="WW8Num55z2"/>
    <w:rsid w:val="00A0537E"/>
    <w:rPr>
      <w:b/>
      <w:color w:val="000000"/>
    </w:rPr>
  </w:style>
  <w:style w:type="character" w:customStyle="1" w:styleId="WW8Num55z4">
    <w:name w:val="WW8Num55z4"/>
    <w:rsid w:val="00A0537E"/>
    <w:rPr>
      <w:rFonts w:ascii="Courier New" w:hAnsi="Courier New"/>
    </w:rPr>
  </w:style>
  <w:style w:type="character" w:customStyle="1" w:styleId="WW8Num55z5">
    <w:name w:val="WW8Num55z5"/>
    <w:rsid w:val="00A0537E"/>
    <w:rPr>
      <w:rFonts w:ascii="Wingdings" w:hAnsi="Wingdings"/>
    </w:rPr>
  </w:style>
  <w:style w:type="character" w:customStyle="1" w:styleId="WW8Num58z1">
    <w:name w:val="WW8Num58z1"/>
    <w:rsid w:val="00A0537E"/>
    <w:rPr>
      <w:b/>
    </w:rPr>
  </w:style>
  <w:style w:type="character" w:customStyle="1" w:styleId="WW8Num61z1">
    <w:name w:val="WW8Num61z1"/>
    <w:rsid w:val="00A0537E"/>
    <w:rPr>
      <w:rFonts w:ascii="Symbol" w:hAnsi="Symbol"/>
    </w:rPr>
  </w:style>
  <w:style w:type="character" w:customStyle="1" w:styleId="WW8Num61z3">
    <w:name w:val="WW8Num61z3"/>
    <w:rsid w:val="00A0537E"/>
    <w:rPr>
      <w:b/>
    </w:rPr>
  </w:style>
  <w:style w:type="character" w:customStyle="1" w:styleId="WW8Num72z1">
    <w:name w:val="WW8Num72z1"/>
    <w:rsid w:val="00A0537E"/>
    <w:rPr>
      <w:rFonts w:ascii="Courier New" w:hAnsi="Courier New"/>
    </w:rPr>
  </w:style>
  <w:style w:type="character" w:customStyle="1" w:styleId="WW8Num72z2">
    <w:name w:val="WW8Num72z2"/>
    <w:rsid w:val="00A0537E"/>
    <w:rPr>
      <w:rFonts w:ascii="Wingdings" w:hAnsi="Wingdings"/>
    </w:rPr>
  </w:style>
  <w:style w:type="character" w:customStyle="1" w:styleId="WW8Num72z3">
    <w:name w:val="WW8Num72z3"/>
    <w:rsid w:val="00A0537E"/>
    <w:rPr>
      <w:rFonts w:ascii="Symbol" w:hAnsi="Symbol"/>
    </w:rPr>
  </w:style>
  <w:style w:type="character" w:customStyle="1" w:styleId="WW8Num74z1">
    <w:name w:val="WW8Num74z1"/>
    <w:rsid w:val="00A0537E"/>
    <w:rPr>
      <w:rFonts w:ascii="Courier New" w:hAnsi="Courier New"/>
    </w:rPr>
  </w:style>
  <w:style w:type="character" w:customStyle="1" w:styleId="WW8Num74z2">
    <w:name w:val="WW8Num74z2"/>
    <w:rsid w:val="00A0537E"/>
    <w:rPr>
      <w:rFonts w:ascii="Wingdings" w:hAnsi="Wingdings"/>
    </w:rPr>
  </w:style>
  <w:style w:type="character" w:customStyle="1" w:styleId="WW8Num75z2">
    <w:name w:val="WW8Num75z2"/>
    <w:rsid w:val="00A0537E"/>
    <w:rPr>
      <w:rFonts w:ascii="Wingdings" w:hAnsi="Wingdings"/>
    </w:rPr>
  </w:style>
  <w:style w:type="character" w:customStyle="1" w:styleId="WW8Num76z2">
    <w:name w:val="WW8Num76z2"/>
    <w:rsid w:val="00A0537E"/>
    <w:rPr>
      <w:rFonts w:ascii="Wingdings" w:hAnsi="Wingdings"/>
    </w:rPr>
  </w:style>
  <w:style w:type="character" w:customStyle="1" w:styleId="WW8Num77z2">
    <w:name w:val="WW8Num77z2"/>
    <w:rsid w:val="00A0537E"/>
    <w:rPr>
      <w:rFonts w:ascii="Wingdings" w:hAnsi="Wingdings"/>
    </w:rPr>
  </w:style>
  <w:style w:type="character" w:customStyle="1" w:styleId="WW8Num80z1">
    <w:name w:val="WW8Num80z1"/>
    <w:rsid w:val="00A0537E"/>
    <w:rPr>
      <w:rFonts w:ascii="Courier New" w:hAnsi="Courier New"/>
    </w:rPr>
  </w:style>
  <w:style w:type="character" w:customStyle="1" w:styleId="WW8Num80z3">
    <w:name w:val="WW8Num80z3"/>
    <w:rsid w:val="00A0537E"/>
    <w:rPr>
      <w:rFonts w:ascii="Symbol" w:hAnsi="Symbol"/>
    </w:rPr>
  </w:style>
  <w:style w:type="character" w:customStyle="1" w:styleId="WW8Num82z2">
    <w:name w:val="WW8Num82z2"/>
    <w:rsid w:val="00A0537E"/>
    <w:rPr>
      <w:rFonts w:ascii="Wingdings" w:hAnsi="Wingdings"/>
    </w:rPr>
  </w:style>
  <w:style w:type="character" w:customStyle="1" w:styleId="WW8Num83z3">
    <w:name w:val="WW8Num83z3"/>
    <w:rsid w:val="00A0537E"/>
    <w:rPr>
      <w:rFonts w:ascii="Symbol" w:hAnsi="Symbol"/>
    </w:rPr>
  </w:style>
  <w:style w:type="character" w:customStyle="1" w:styleId="WW8Num84z2">
    <w:name w:val="WW8Num84z2"/>
    <w:rsid w:val="00A0537E"/>
    <w:rPr>
      <w:rFonts w:ascii="Wingdings" w:hAnsi="Wingdings"/>
    </w:rPr>
  </w:style>
  <w:style w:type="character" w:customStyle="1" w:styleId="Domylnaczcionkaakapitu2">
    <w:name w:val="Domyślna czcionka akapitu2"/>
    <w:rsid w:val="00A0537E"/>
  </w:style>
  <w:style w:type="character" w:customStyle="1" w:styleId="WW8Num7z2">
    <w:name w:val="WW8Num7z2"/>
    <w:rsid w:val="00A0537E"/>
    <w:rPr>
      <w:rFonts w:ascii="Wingdings" w:hAnsi="Wingdings"/>
    </w:rPr>
  </w:style>
  <w:style w:type="character" w:customStyle="1" w:styleId="WW8Num7z3">
    <w:name w:val="WW8Num7z3"/>
    <w:rsid w:val="00A0537E"/>
    <w:rPr>
      <w:rFonts w:ascii="Symbol" w:hAnsi="Symbol"/>
    </w:rPr>
  </w:style>
  <w:style w:type="character" w:customStyle="1" w:styleId="WW8Num10z2">
    <w:name w:val="WW8Num10z2"/>
    <w:rsid w:val="00A0537E"/>
    <w:rPr>
      <w:rFonts w:ascii="Wingdings" w:hAnsi="Wingdings"/>
    </w:rPr>
  </w:style>
  <w:style w:type="character" w:customStyle="1" w:styleId="WW8Num13z2">
    <w:name w:val="WW8Num13z2"/>
    <w:rsid w:val="00A0537E"/>
    <w:rPr>
      <w:rFonts w:ascii="Wingdings" w:hAnsi="Wingdings"/>
    </w:rPr>
  </w:style>
  <w:style w:type="character" w:customStyle="1" w:styleId="WW8Num13z3">
    <w:name w:val="WW8Num13z3"/>
    <w:rsid w:val="00A0537E"/>
    <w:rPr>
      <w:rFonts w:ascii="Symbol" w:hAnsi="Symbol"/>
    </w:rPr>
  </w:style>
  <w:style w:type="character" w:customStyle="1" w:styleId="WW8Num17z2">
    <w:name w:val="WW8Num17z2"/>
    <w:rsid w:val="00A0537E"/>
    <w:rPr>
      <w:rFonts w:ascii="Wingdings" w:hAnsi="Wingdings"/>
    </w:rPr>
  </w:style>
  <w:style w:type="character" w:customStyle="1" w:styleId="WW8Num18z2">
    <w:name w:val="WW8Num18z2"/>
    <w:rsid w:val="00A0537E"/>
    <w:rPr>
      <w:rFonts w:ascii="Wingdings" w:hAnsi="Wingdings"/>
    </w:rPr>
  </w:style>
  <w:style w:type="character" w:customStyle="1" w:styleId="WW8Num18z4">
    <w:name w:val="WW8Num18z4"/>
    <w:rsid w:val="00A0537E"/>
    <w:rPr>
      <w:rFonts w:ascii="Courier New" w:hAnsi="Courier New"/>
    </w:rPr>
  </w:style>
  <w:style w:type="character" w:customStyle="1" w:styleId="WW8Num20z2">
    <w:name w:val="WW8Num20z2"/>
    <w:rsid w:val="00A0537E"/>
    <w:rPr>
      <w:rFonts w:ascii="Wingdings" w:hAnsi="Wingdings"/>
    </w:rPr>
  </w:style>
  <w:style w:type="character" w:customStyle="1" w:styleId="WW8Num25z2">
    <w:name w:val="WW8Num25z2"/>
    <w:rsid w:val="00A0537E"/>
    <w:rPr>
      <w:rFonts w:ascii="Wingdings" w:hAnsi="Wingdings"/>
    </w:rPr>
  </w:style>
  <w:style w:type="character" w:customStyle="1" w:styleId="WW8Num30z1">
    <w:name w:val="WW8Num30z1"/>
    <w:rsid w:val="00A0537E"/>
    <w:rPr>
      <w:rFonts w:ascii="Courier New" w:hAnsi="Courier New"/>
    </w:rPr>
  </w:style>
  <w:style w:type="character" w:customStyle="1" w:styleId="WW8Num30z2">
    <w:name w:val="WW8Num30z2"/>
    <w:rsid w:val="00A0537E"/>
    <w:rPr>
      <w:rFonts w:ascii="Wingdings" w:hAnsi="Wingdings"/>
    </w:rPr>
  </w:style>
  <w:style w:type="character" w:customStyle="1" w:styleId="WW8Num31z1">
    <w:name w:val="WW8Num31z1"/>
    <w:rsid w:val="00A0537E"/>
    <w:rPr>
      <w:b/>
    </w:rPr>
  </w:style>
  <w:style w:type="character" w:customStyle="1" w:styleId="WW8Num34z2">
    <w:name w:val="WW8Num34z2"/>
    <w:rsid w:val="00A0537E"/>
    <w:rPr>
      <w:rFonts w:ascii="Wingdings" w:hAnsi="Wingdings"/>
    </w:rPr>
  </w:style>
  <w:style w:type="character" w:customStyle="1" w:styleId="WW8Num34z4">
    <w:name w:val="WW8Num34z4"/>
    <w:rsid w:val="00A0537E"/>
    <w:rPr>
      <w:rFonts w:ascii="Courier New" w:hAnsi="Courier New"/>
    </w:rPr>
  </w:style>
  <w:style w:type="character" w:customStyle="1" w:styleId="WW8Num35z2">
    <w:name w:val="WW8Num35z2"/>
    <w:rsid w:val="00A0537E"/>
    <w:rPr>
      <w:rFonts w:ascii="Wingdings" w:hAnsi="Wingdings"/>
    </w:rPr>
  </w:style>
  <w:style w:type="character" w:customStyle="1" w:styleId="WW8Num37z1">
    <w:name w:val="WW8Num37z1"/>
    <w:rsid w:val="00A0537E"/>
    <w:rPr>
      <w:rFonts w:ascii="Courier New" w:hAnsi="Courier New"/>
    </w:rPr>
  </w:style>
  <w:style w:type="character" w:customStyle="1" w:styleId="WW8Num37z2">
    <w:name w:val="WW8Num37z2"/>
    <w:rsid w:val="00A0537E"/>
    <w:rPr>
      <w:rFonts w:ascii="Wingdings" w:hAnsi="Wingdings"/>
    </w:rPr>
  </w:style>
  <w:style w:type="character" w:customStyle="1" w:styleId="WW8Num45z2">
    <w:name w:val="WW8Num45z2"/>
    <w:rsid w:val="00A0537E"/>
    <w:rPr>
      <w:rFonts w:ascii="Wingdings" w:hAnsi="Wingdings"/>
    </w:rPr>
  </w:style>
  <w:style w:type="character" w:customStyle="1" w:styleId="WW8Num49z2">
    <w:name w:val="WW8Num49z2"/>
    <w:rsid w:val="00A0537E"/>
    <w:rPr>
      <w:rFonts w:ascii="Wingdings" w:hAnsi="Wingdings"/>
    </w:rPr>
  </w:style>
  <w:style w:type="character" w:customStyle="1" w:styleId="WW8Num60z4">
    <w:name w:val="WW8Num60z4"/>
    <w:rsid w:val="00A0537E"/>
    <w:rPr>
      <w:rFonts w:ascii="Courier New" w:hAnsi="Courier New"/>
    </w:rPr>
  </w:style>
  <w:style w:type="character" w:customStyle="1" w:styleId="WW8Num60z5">
    <w:name w:val="WW8Num60z5"/>
    <w:rsid w:val="00A0537E"/>
    <w:rPr>
      <w:rFonts w:ascii="Wingdings" w:hAnsi="Wingdings"/>
    </w:rPr>
  </w:style>
  <w:style w:type="character" w:customStyle="1" w:styleId="WW8Num63z1">
    <w:name w:val="WW8Num63z1"/>
    <w:rsid w:val="00A0537E"/>
    <w:rPr>
      <w:b/>
    </w:rPr>
  </w:style>
  <w:style w:type="character" w:customStyle="1" w:styleId="WW8Num64z2">
    <w:name w:val="WW8Num64z2"/>
    <w:rsid w:val="00A0537E"/>
    <w:rPr>
      <w:rFonts w:ascii="Wingdings" w:hAnsi="Wingdings"/>
    </w:rPr>
  </w:style>
  <w:style w:type="character" w:customStyle="1" w:styleId="WW8Num65z4">
    <w:name w:val="WW8Num65z4"/>
    <w:rsid w:val="00A0537E"/>
    <w:rPr>
      <w:rFonts w:ascii="Courier New" w:hAnsi="Courier New"/>
    </w:rPr>
  </w:style>
  <w:style w:type="character" w:customStyle="1" w:styleId="WW8Num65z5">
    <w:name w:val="WW8Num65z5"/>
    <w:rsid w:val="00A0537E"/>
    <w:rPr>
      <w:rFonts w:ascii="Wingdings" w:hAnsi="Wingdings"/>
    </w:rPr>
  </w:style>
  <w:style w:type="character" w:customStyle="1" w:styleId="WW8NumSt3z0">
    <w:name w:val="WW8NumSt3z0"/>
    <w:rsid w:val="00A0537E"/>
    <w:rPr>
      <w:rFonts w:ascii="Symbol" w:hAnsi="Symbol"/>
    </w:rPr>
  </w:style>
  <w:style w:type="character" w:customStyle="1" w:styleId="WW8NumSt4z0">
    <w:name w:val="WW8NumSt4z0"/>
    <w:rsid w:val="00A0537E"/>
    <w:rPr>
      <w:rFonts w:ascii="Symbol" w:hAnsi="Symbol"/>
    </w:rPr>
  </w:style>
  <w:style w:type="character" w:customStyle="1" w:styleId="WW8NumSt4z1">
    <w:name w:val="WW8NumSt4z1"/>
    <w:rsid w:val="00A0537E"/>
    <w:rPr>
      <w:rFonts w:ascii="Courier New" w:hAnsi="Courier New"/>
    </w:rPr>
  </w:style>
  <w:style w:type="character" w:customStyle="1" w:styleId="WW8NumSt4z2">
    <w:name w:val="WW8NumSt4z2"/>
    <w:rsid w:val="00A0537E"/>
    <w:rPr>
      <w:rFonts w:ascii="Wingdings" w:hAnsi="Wingdings"/>
    </w:rPr>
  </w:style>
  <w:style w:type="character" w:customStyle="1" w:styleId="Znakiprzypiswkocowych">
    <w:name w:val="Znaki przypisów końcowych"/>
    <w:rsid w:val="00A0537E"/>
    <w:rPr>
      <w:rFonts w:cs="Times New Roman"/>
      <w:vertAlign w:val="superscript"/>
    </w:rPr>
  </w:style>
  <w:style w:type="character" w:customStyle="1" w:styleId="Odwoaniedokomentarza1">
    <w:name w:val="Odwołanie do komentarza1"/>
    <w:rsid w:val="00A0537E"/>
    <w:rPr>
      <w:rFonts w:cs="Times New Roman"/>
      <w:sz w:val="16"/>
      <w:szCs w:val="16"/>
    </w:rPr>
  </w:style>
  <w:style w:type="character" w:customStyle="1" w:styleId="ZnakZnak">
    <w:name w:val="Znak Znak"/>
    <w:rsid w:val="00A0537E"/>
    <w:rPr>
      <w:rFonts w:ascii="Cambria" w:hAnsi="Cambria" w:cs="Cambria"/>
      <w:sz w:val="24"/>
      <w:szCs w:val="24"/>
    </w:rPr>
  </w:style>
  <w:style w:type="character" w:customStyle="1" w:styleId="Odwoanieprzypisukocowego1">
    <w:name w:val="Odwołanie przypisu końcowego1"/>
    <w:rsid w:val="00A0537E"/>
    <w:rPr>
      <w:vertAlign w:val="superscript"/>
    </w:rPr>
  </w:style>
  <w:style w:type="character" w:customStyle="1" w:styleId="Znakinumeracji">
    <w:name w:val="Znaki numeracji"/>
    <w:rsid w:val="00A0537E"/>
  </w:style>
  <w:style w:type="paragraph" w:customStyle="1" w:styleId="Nagwek30">
    <w:name w:val="Nagłówek3"/>
    <w:basedOn w:val="Normalny"/>
    <w:next w:val="Tekstpodstawowy"/>
    <w:rsid w:val="00A0537E"/>
    <w:pPr>
      <w:keepNext/>
      <w:spacing w:before="240" w:after="120"/>
    </w:pPr>
    <w:rPr>
      <w:rFonts w:ascii="Arial" w:eastAsia="SimSun" w:hAnsi="Arial" w:cs="Mangal"/>
      <w:sz w:val="28"/>
      <w:szCs w:val="28"/>
    </w:rPr>
  </w:style>
  <w:style w:type="paragraph" w:customStyle="1" w:styleId="Podpis3">
    <w:name w:val="Podpis3"/>
    <w:basedOn w:val="Normalny"/>
    <w:rsid w:val="00A0537E"/>
    <w:pPr>
      <w:suppressLineNumbers/>
      <w:spacing w:before="120" w:after="120"/>
    </w:pPr>
    <w:rPr>
      <w:rFonts w:cs="Mangal"/>
      <w:i/>
      <w:iCs/>
    </w:rPr>
  </w:style>
  <w:style w:type="paragraph" w:customStyle="1" w:styleId="ZnakZnakZnakZnakZnakZnakZnakZnakZnakZnakZnakZnakZnakZnakZnakZnakZnakZnak">
    <w:name w:val="Znak Znak Znak Znak Znak Znak Znak Znak Znak Znak Znak Znak Znak Znak Znak Znak Znak Znak"/>
    <w:basedOn w:val="Normalny"/>
    <w:rsid w:val="00A0537E"/>
    <w:rPr>
      <w:rFonts w:ascii="Arial" w:hAnsi="Arial" w:cs="Arial"/>
    </w:rPr>
  </w:style>
  <w:style w:type="paragraph" w:customStyle="1" w:styleId="ZnakZnakZnakZnakZnakZnakZnakZnak1ZnakZnakZnakZnakZnakZnakZnakZnakZnakZnakZnakZnakZnakZnakZnakZnakZnakZnakZnakZnak0">
    <w:name w:val="Znak Znak Znak Znak Znak Znak Znak Znak1 Znak Znak Znak Znak Znak Znak Znak Znak Znak Znak Znak Znak Znak Znak Znak Znak Znak Znak Znak Znak"/>
    <w:basedOn w:val="Normalny"/>
    <w:rsid w:val="00A0537E"/>
    <w:rPr>
      <w:rFonts w:ascii="Arial" w:hAnsi="Arial" w:cs="Arial"/>
    </w:rPr>
  </w:style>
  <w:style w:type="paragraph" w:customStyle="1" w:styleId="ZnakZnakZnakZnakZnakZnakZnak0">
    <w:name w:val="Znak Znak Znak Znak Znak Znak Znak"/>
    <w:basedOn w:val="Normalny"/>
    <w:rsid w:val="00A0537E"/>
    <w:rPr>
      <w:rFonts w:ascii="Arial" w:hAnsi="Arial" w:cs="Arial"/>
    </w:rPr>
  </w:style>
  <w:style w:type="paragraph" w:customStyle="1" w:styleId="Znak0">
    <w:name w:val="Znak"/>
    <w:basedOn w:val="Normalny"/>
    <w:rsid w:val="00A0537E"/>
    <w:rPr>
      <w:rFonts w:ascii="Arial" w:hAnsi="Arial" w:cs="Arial"/>
    </w:rPr>
  </w:style>
  <w:style w:type="paragraph" w:customStyle="1" w:styleId="ZnakZnakZnakZnakZnakZnakZnakZnakZnakZnakZnakZnakZnakZnakZnakZnak0">
    <w:name w:val="Znak Znak Znak Znak Znak Znak Znak Znak Znak Znak Znak Znak Znak Znak Znak Znak"/>
    <w:basedOn w:val="Normalny"/>
    <w:rsid w:val="00A0537E"/>
    <w:rPr>
      <w:rFonts w:ascii="Arial" w:hAnsi="Arial" w:cs="Arial"/>
    </w:rPr>
  </w:style>
  <w:style w:type="paragraph" w:customStyle="1" w:styleId="ZnakZnakZnakZnakZnakZnak0">
    <w:name w:val="Znak Znak Znak Znak Znak Znak"/>
    <w:basedOn w:val="Normalny"/>
    <w:rsid w:val="00A0537E"/>
    <w:rPr>
      <w:rFonts w:ascii="Arial" w:hAnsi="Arial" w:cs="Arial"/>
    </w:rPr>
  </w:style>
  <w:style w:type="paragraph" w:customStyle="1" w:styleId="ZnakZnakZnakZnakZnakZnak10">
    <w:name w:val="Znak Znak Znak Znak Znak Znak1"/>
    <w:basedOn w:val="Normalny"/>
    <w:rsid w:val="00A0537E"/>
    <w:rPr>
      <w:rFonts w:ascii="Arial" w:hAnsi="Arial" w:cs="Arial"/>
    </w:rPr>
  </w:style>
  <w:style w:type="paragraph" w:customStyle="1" w:styleId="NormalWeb1">
    <w:name w:val="Normal (Web)1"/>
    <w:basedOn w:val="Normalny"/>
    <w:rsid w:val="00A0537E"/>
    <w:pPr>
      <w:overflowPunct w:val="0"/>
      <w:autoSpaceDE w:val="0"/>
      <w:spacing w:before="100" w:after="100"/>
      <w:textAlignment w:val="baseline"/>
    </w:pPr>
  </w:style>
  <w:style w:type="paragraph" w:customStyle="1" w:styleId="Tekstpodstawowy33">
    <w:name w:val="Tekst podstawowy 33"/>
    <w:basedOn w:val="Normalny"/>
    <w:rsid w:val="00A0537E"/>
    <w:pPr>
      <w:overflowPunct w:val="0"/>
      <w:autoSpaceDE w:val="0"/>
      <w:jc w:val="both"/>
      <w:textAlignment w:val="baseline"/>
    </w:pPr>
    <w:rPr>
      <w:b/>
      <w:bCs/>
      <w:i/>
      <w:iCs/>
    </w:rPr>
  </w:style>
  <w:style w:type="paragraph" w:customStyle="1" w:styleId="BodyTextIndent23">
    <w:name w:val="Body Text Indent 23"/>
    <w:basedOn w:val="Normalny"/>
    <w:rsid w:val="00A0537E"/>
    <w:pPr>
      <w:widowControl w:val="0"/>
      <w:overflowPunct w:val="0"/>
      <w:autoSpaceDE w:val="0"/>
      <w:ind w:left="567" w:hanging="567"/>
      <w:jc w:val="both"/>
      <w:textAlignment w:val="baseline"/>
    </w:pPr>
    <w:rPr>
      <w:sz w:val="26"/>
      <w:szCs w:val="26"/>
    </w:rPr>
  </w:style>
  <w:style w:type="paragraph" w:customStyle="1" w:styleId="Lista23">
    <w:name w:val="Lista 23"/>
    <w:basedOn w:val="Normalny"/>
    <w:rsid w:val="00A0537E"/>
    <w:pPr>
      <w:widowControl w:val="0"/>
      <w:overflowPunct w:val="0"/>
      <w:autoSpaceDE w:val="0"/>
      <w:ind w:left="566" w:hanging="283"/>
      <w:textAlignment w:val="baseline"/>
    </w:pPr>
    <w:rPr>
      <w:sz w:val="26"/>
      <w:szCs w:val="26"/>
    </w:rPr>
  </w:style>
  <w:style w:type="paragraph" w:customStyle="1" w:styleId="Listapunktowana3">
    <w:name w:val="Lista punktowana3"/>
    <w:basedOn w:val="Normalny"/>
    <w:rsid w:val="00A0537E"/>
    <w:pPr>
      <w:widowControl w:val="0"/>
      <w:overflowPunct w:val="0"/>
      <w:autoSpaceDE w:val="0"/>
      <w:ind w:left="283" w:hanging="283"/>
      <w:textAlignment w:val="baseline"/>
    </w:pPr>
    <w:rPr>
      <w:sz w:val="26"/>
      <w:szCs w:val="26"/>
    </w:rPr>
  </w:style>
  <w:style w:type="paragraph" w:customStyle="1" w:styleId="Listapunktowana23">
    <w:name w:val="Lista punktowana 23"/>
    <w:basedOn w:val="Normalny"/>
    <w:rsid w:val="00A0537E"/>
    <w:pPr>
      <w:widowControl w:val="0"/>
      <w:overflowPunct w:val="0"/>
      <w:autoSpaceDE w:val="0"/>
      <w:ind w:left="566" w:hanging="283"/>
      <w:textAlignment w:val="baseline"/>
    </w:pPr>
    <w:rPr>
      <w:sz w:val="26"/>
      <w:szCs w:val="26"/>
    </w:rPr>
  </w:style>
  <w:style w:type="paragraph" w:customStyle="1" w:styleId="Lista-kontynuacja3">
    <w:name w:val="Lista - kontynuacja3"/>
    <w:basedOn w:val="Normalny"/>
    <w:rsid w:val="00A0537E"/>
    <w:pPr>
      <w:widowControl w:val="0"/>
      <w:overflowPunct w:val="0"/>
      <w:autoSpaceDE w:val="0"/>
      <w:spacing w:after="120"/>
      <w:ind w:left="283"/>
      <w:textAlignment w:val="baseline"/>
    </w:pPr>
    <w:rPr>
      <w:sz w:val="26"/>
      <w:szCs w:val="26"/>
    </w:rPr>
  </w:style>
  <w:style w:type="paragraph" w:customStyle="1" w:styleId="BodyTextIndent32">
    <w:name w:val="Body Text Indent 32"/>
    <w:basedOn w:val="Normalny"/>
    <w:rsid w:val="00A0537E"/>
    <w:pPr>
      <w:overflowPunct w:val="0"/>
      <w:autoSpaceDE w:val="0"/>
      <w:ind w:left="1985" w:hanging="1985"/>
      <w:textAlignment w:val="baseline"/>
    </w:pPr>
  </w:style>
  <w:style w:type="paragraph" w:customStyle="1" w:styleId="BodyText32">
    <w:name w:val="Body Text 32"/>
    <w:basedOn w:val="Normalny"/>
    <w:rsid w:val="00A0537E"/>
    <w:pPr>
      <w:overflowPunct w:val="0"/>
      <w:autoSpaceDE w:val="0"/>
      <w:jc w:val="both"/>
      <w:textAlignment w:val="baseline"/>
    </w:pPr>
    <w:rPr>
      <w:b/>
      <w:bCs/>
      <w:i/>
      <w:iCs/>
    </w:rPr>
  </w:style>
  <w:style w:type="paragraph" w:customStyle="1" w:styleId="Tekstkomentarza3">
    <w:name w:val="Tekst komentarza3"/>
    <w:basedOn w:val="Normalny"/>
    <w:rsid w:val="00A0537E"/>
    <w:pPr>
      <w:widowControl w:val="0"/>
      <w:overflowPunct w:val="0"/>
      <w:autoSpaceDE w:val="0"/>
      <w:textAlignment w:val="baseline"/>
    </w:pPr>
    <w:rPr>
      <w:sz w:val="20"/>
      <w:szCs w:val="20"/>
    </w:rPr>
  </w:style>
  <w:style w:type="paragraph" w:customStyle="1" w:styleId="Tekstpodstawowywcity23">
    <w:name w:val="Tekst podstawowy wcięty 23"/>
    <w:basedOn w:val="Normalny"/>
    <w:rsid w:val="00A0537E"/>
    <w:pPr>
      <w:widowControl w:val="0"/>
      <w:overflowPunct w:val="0"/>
      <w:autoSpaceDE w:val="0"/>
      <w:ind w:left="567" w:hanging="567"/>
      <w:jc w:val="both"/>
      <w:textAlignment w:val="baseline"/>
    </w:pPr>
    <w:rPr>
      <w:sz w:val="26"/>
      <w:szCs w:val="26"/>
    </w:rPr>
  </w:style>
  <w:style w:type="paragraph" w:customStyle="1" w:styleId="Tekstpodstawowywcity34">
    <w:name w:val="Tekst podstawowy wcięty 34"/>
    <w:basedOn w:val="Normalny"/>
    <w:rsid w:val="00A0537E"/>
    <w:pPr>
      <w:overflowPunct w:val="0"/>
      <w:autoSpaceDE w:val="0"/>
      <w:ind w:left="1985" w:hanging="1985"/>
      <w:textAlignment w:val="baseline"/>
    </w:pPr>
  </w:style>
  <w:style w:type="paragraph" w:customStyle="1" w:styleId="Zwykytekst3">
    <w:name w:val="Zwykły tekst3"/>
    <w:basedOn w:val="Normalny"/>
    <w:rsid w:val="00A0537E"/>
    <w:rPr>
      <w:rFonts w:ascii="Courier New" w:hAnsi="Courier New" w:cs="Courier New"/>
      <w:sz w:val="20"/>
      <w:szCs w:val="20"/>
    </w:rPr>
  </w:style>
  <w:style w:type="paragraph" w:customStyle="1" w:styleId="ZnakZnakZnakZnakZnakZnakZnakZnakZnakZnakZnakZnak0">
    <w:name w:val="Znak Znak Znak Znak Znak Znak Znak Znak Znak Znak Znak Znak"/>
    <w:basedOn w:val="Normalny"/>
    <w:rsid w:val="00A0537E"/>
    <w:rPr>
      <w:rFonts w:ascii="Arial" w:hAnsi="Arial" w:cs="Arial"/>
    </w:rPr>
  </w:style>
  <w:style w:type="paragraph" w:customStyle="1" w:styleId="ZnakZnakZnak1ZnakZnakZnakZnak0">
    <w:name w:val="Znak Znak Znak1 Znak Znak Znak Znak"/>
    <w:basedOn w:val="Normalny"/>
    <w:rsid w:val="00A0537E"/>
    <w:rPr>
      <w:rFonts w:ascii="Arial" w:hAnsi="Arial" w:cs="Arial"/>
      <w:sz w:val="20"/>
      <w:szCs w:val="20"/>
    </w:rPr>
  </w:style>
  <w:style w:type="paragraph" w:customStyle="1" w:styleId="ZnakZnakZnakZnakZnakZnakZnakZnakZnakZnak0">
    <w:name w:val="Znak Znak Znak Znak Znak Znak Znak Znak Znak Znak"/>
    <w:basedOn w:val="Normalny"/>
    <w:rsid w:val="00A0537E"/>
    <w:rPr>
      <w:rFonts w:ascii="Arial" w:hAnsi="Arial" w:cs="Arial"/>
    </w:rPr>
  </w:style>
  <w:style w:type="paragraph" w:customStyle="1" w:styleId="Nagwek20">
    <w:name w:val="Nagłówek2"/>
    <w:basedOn w:val="Normalny"/>
    <w:next w:val="Tekstpodstawowy"/>
    <w:rsid w:val="00A0537E"/>
    <w:pPr>
      <w:keepNext/>
      <w:spacing w:before="240" w:after="120"/>
    </w:pPr>
    <w:rPr>
      <w:rFonts w:ascii="Arial" w:eastAsia="MS Mincho" w:hAnsi="Arial" w:cs="Arial"/>
      <w:sz w:val="28"/>
      <w:szCs w:val="28"/>
    </w:rPr>
  </w:style>
  <w:style w:type="paragraph" w:customStyle="1" w:styleId="Podpis2">
    <w:name w:val="Podpis2"/>
    <w:basedOn w:val="Normalny"/>
    <w:rsid w:val="00A0537E"/>
    <w:pPr>
      <w:suppressLineNumbers/>
      <w:spacing w:before="120" w:after="120"/>
    </w:pPr>
    <w:rPr>
      <w:i/>
      <w:iCs/>
    </w:rPr>
  </w:style>
  <w:style w:type="paragraph" w:customStyle="1" w:styleId="WW-Domylnie1">
    <w:name w:val="WW-Domyślnie1"/>
    <w:rsid w:val="00A0537E"/>
    <w:pPr>
      <w:widowControl w:val="0"/>
      <w:suppressAutoHyphens/>
      <w:overflowPunct w:val="0"/>
      <w:autoSpaceDE w:val="0"/>
      <w:textAlignment w:val="baseline"/>
    </w:pPr>
    <w:rPr>
      <w:rFonts w:eastAsia="Arial"/>
      <w:sz w:val="26"/>
      <w:szCs w:val="26"/>
      <w:lang w:eastAsia="ar-SA"/>
    </w:rPr>
  </w:style>
  <w:style w:type="paragraph" w:customStyle="1" w:styleId="Tekstpodstawowy320">
    <w:name w:val="Tekst podstawowy 32"/>
    <w:basedOn w:val="Normalny"/>
    <w:rsid w:val="00A0537E"/>
    <w:pPr>
      <w:spacing w:after="120"/>
    </w:pPr>
    <w:rPr>
      <w:sz w:val="16"/>
      <w:szCs w:val="16"/>
    </w:rPr>
  </w:style>
  <w:style w:type="paragraph" w:customStyle="1" w:styleId="Lista22">
    <w:name w:val="Lista 22"/>
    <w:basedOn w:val="Normalny"/>
    <w:rsid w:val="00A0537E"/>
    <w:pPr>
      <w:widowControl w:val="0"/>
      <w:overflowPunct w:val="0"/>
      <w:autoSpaceDE w:val="0"/>
      <w:ind w:left="566" w:hanging="283"/>
      <w:textAlignment w:val="baseline"/>
    </w:pPr>
    <w:rPr>
      <w:sz w:val="26"/>
      <w:szCs w:val="26"/>
    </w:rPr>
  </w:style>
  <w:style w:type="paragraph" w:customStyle="1" w:styleId="Listapunktowana2">
    <w:name w:val="Lista punktowana2"/>
    <w:basedOn w:val="Normalny"/>
    <w:rsid w:val="00A0537E"/>
    <w:pPr>
      <w:widowControl w:val="0"/>
      <w:overflowPunct w:val="0"/>
      <w:autoSpaceDE w:val="0"/>
      <w:ind w:left="283" w:hanging="283"/>
      <w:textAlignment w:val="baseline"/>
    </w:pPr>
    <w:rPr>
      <w:sz w:val="26"/>
      <w:szCs w:val="26"/>
    </w:rPr>
  </w:style>
  <w:style w:type="paragraph" w:customStyle="1" w:styleId="Listapunktowana22">
    <w:name w:val="Lista punktowana 22"/>
    <w:basedOn w:val="Normalny"/>
    <w:rsid w:val="00A0537E"/>
    <w:pPr>
      <w:widowControl w:val="0"/>
      <w:overflowPunct w:val="0"/>
      <w:autoSpaceDE w:val="0"/>
      <w:ind w:left="566" w:hanging="283"/>
      <w:textAlignment w:val="baseline"/>
    </w:pPr>
    <w:rPr>
      <w:sz w:val="26"/>
      <w:szCs w:val="26"/>
    </w:rPr>
  </w:style>
  <w:style w:type="paragraph" w:customStyle="1" w:styleId="Lista-kontynuacja2">
    <w:name w:val="Lista - kontynuacja2"/>
    <w:basedOn w:val="Normalny"/>
    <w:rsid w:val="00A0537E"/>
    <w:pPr>
      <w:widowControl w:val="0"/>
      <w:overflowPunct w:val="0"/>
      <w:autoSpaceDE w:val="0"/>
      <w:spacing w:after="120"/>
      <w:ind w:left="283"/>
      <w:textAlignment w:val="baseline"/>
    </w:pPr>
    <w:rPr>
      <w:sz w:val="26"/>
      <w:szCs w:val="26"/>
    </w:rPr>
  </w:style>
  <w:style w:type="paragraph" w:customStyle="1" w:styleId="Tekstpodstawowywcity22">
    <w:name w:val="Tekst podstawowy wcięty 22"/>
    <w:basedOn w:val="Normalny"/>
    <w:rsid w:val="00A0537E"/>
    <w:pPr>
      <w:widowControl w:val="0"/>
      <w:overflowPunct w:val="0"/>
      <w:autoSpaceDE w:val="0"/>
      <w:spacing w:after="120" w:line="480" w:lineRule="auto"/>
      <w:ind w:left="283"/>
      <w:textAlignment w:val="baseline"/>
    </w:pPr>
    <w:rPr>
      <w:sz w:val="26"/>
      <w:szCs w:val="26"/>
    </w:rPr>
  </w:style>
  <w:style w:type="paragraph" w:customStyle="1" w:styleId="Tekstpodstawowywcity33">
    <w:name w:val="Tekst podstawowy wcięty 33"/>
    <w:basedOn w:val="Normalny"/>
    <w:rsid w:val="00A0537E"/>
    <w:pPr>
      <w:widowControl w:val="0"/>
      <w:tabs>
        <w:tab w:val="left" w:pos="720"/>
      </w:tabs>
      <w:overflowPunct w:val="0"/>
      <w:autoSpaceDE w:val="0"/>
      <w:ind w:left="360"/>
      <w:textAlignment w:val="baseline"/>
    </w:pPr>
  </w:style>
  <w:style w:type="paragraph" w:customStyle="1" w:styleId="Zwykytekst2">
    <w:name w:val="Zwykły tekst2"/>
    <w:basedOn w:val="Normalny"/>
    <w:rsid w:val="00A0537E"/>
    <w:rPr>
      <w:rFonts w:ascii="Courier New" w:hAnsi="Courier New" w:cs="Courier New"/>
      <w:sz w:val="20"/>
      <w:szCs w:val="20"/>
    </w:rPr>
  </w:style>
  <w:style w:type="paragraph" w:customStyle="1" w:styleId="WW-Domylnie11">
    <w:name w:val="WW-Domyślnie11"/>
    <w:rsid w:val="00A0537E"/>
    <w:pPr>
      <w:widowControl w:val="0"/>
      <w:suppressAutoHyphens/>
      <w:overflowPunct w:val="0"/>
      <w:autoSpaceDE w:val="0"/>
      <w:textAlignment w:val="baseline"/>
    </w:pPr>
    <w:rPr>
      <w:rFonts w:eastAsia="Arial"/>
      <w:sz w:val="26"/>
      <w:szCs w:val="26"/>
      <w:lang w:eastAsia="ar-SA"/>
    </w:rPr>
  </w:style>
  <w:style w:type="paragraph" w:customStyle="1" w:styleId="CharCharChar1ZnakZnakZnak1Znak">
    <w:name w:val="Char Char Char1 Znak Znak Znak1 Znak"/>
    <w:aliases w:val="Char Char Char1 Znak Znak Znak Znak Znak Znak Znak"/>
    <w:basedOn w:val="Normalny"/>
    <w:rsid w:val="00A0537E"/>
    <w:pPr>
      <w:spacing w:after="160" w:line="240" w:lineRule="exact"/>
    </w:pPr>
    <w:rPr>
      <w:rFonts w:ascii="Tahoma" w:hAnsi="Tahoma" w:cs="Tahoma"/>
      <w:sz w:val="20"/>
      <w:szCs w:val="20"/>
      <w:lang w:val="en-US"/>
    </w:rPr>
  </w:style>
  <w:style w:type="paragraph" w:customStyle="1" w:styleId="ZnakZnakZnakZnakZnakZnakZnakZnakZnakZnakZnakZnakZnakZnakZnak">
    <w:name w:val="Znak Znak Znak Znak Znak Znak Znak Znak Znak Znak Znak Znak Znak Znak Znak"/>
    <w:basedOn w:val="Normalny"/>
    <w:rsid w:val="00A0537E"/>
    <w:rPr>
      <w:rFonts w:ascii="Arial" w:hAnsi="Arial" w:cs="Arial"/>
    </w:rPr>
  </w:style>
  <w:style w:type="paragraph" w:customStyle="1" w:styleId="ZnakZnakZnakZnakZnakZnakZnakZnakZnakZnakZnakZnak1ZnakZnakZnakZnakZnakZnakZnakZnakZnakZnakZnakZnakZnakZnakZnak">
    <w:name w:val="Znak Znak Znak Znak Znak Znak Znak Znak Znak Znak Znak Znak1 Znak Znak Znak Znak Znak Znak Znak Znak Znak Znak Znak Znak Znak Znak Znak"/>
    <w:basedOn w:val="Normalny"/>
    <w:rsid w:val="00A0537E"/>
    <w:rPr>
      <w:rFonts w:ascii="Arial" w:hAnsi="Arial" w:cs="Arial"/>
    </w:rPr>
  </w:style>
  <w:style w:type="paragraph" w:styleId="NormalnyWeb">
    <w:name w:val="Normal (Web)"/>
    <w:basedOn w:val="Normalny"/>
    <w:rsid w:val="00A0537E"/>
    <w:pPr>
      <w:overflowPunct w:val="0"/>
      <w:autoSpaceDE w:val="0"/>
      <w:spacing w:before="100" w:after="100"/>
      <w:textAlignment w:val="baseline"/>
    </w:pPr>
  </w:style>
  <w:style w:type="paragraph" w:customStyle="1" w:styleId="ZnakZnakZnakZnakZnakZnak2">
    <w:name w:val="Znak Znak Znak Znak Znak Znak2"/>
    <w:basedOn w:val="Normalny"/>
    <w:rsid w:val="00A0537E"/>
    <w:rPr>
      <w:rFonts w:ascii="Arial" w:hAnsi="Arial" w:cs="Arial"/>
    </w:rPr>
  </w:style>
  <w:style w:type="paragraph" w:customStyle="1" w:styleId="Akapitzlist1">
    <w:name w:val="Akapit z listą1"/>
    <w:basedOn w:val="Normalny"/>
    <w:rsid w:val="00A0537E"/>
    <w:pPr>
      <w:spacing w:after="200" w:line="276" w:lineRule="auto"/>
      <w:ind w:left="720"/>
    </w:pPr>
    <w:rPr>
      <w:rFonts w:ascii="Calibri" w:hAnsi="Calibri"/>
      <w:sz w:val="22"/>
      <w:szCs w:val="22"/>
    </w:rPr>
  </w:style>
  <w:style w:type="paragraph" w:customStyle="1" w:styleId="Zawartoramki">
    <w:name w:val="Zawartość ramki"/>
    <w:basedOn w:val="Tekstpodstawowy"/>
    <w:rsid w:val="00A0537E"/>
    <w:rPr>
      <w:szCs w:val="26"/>
    </w:rPr>
  </w:style>
  <w:style w:type="table" w:styleId="Tabela-Siatka">
    <w:name w:val="Table Grid"/>
    <w:basedOn w:val="Standardowy"/>
    <w:uiPriority w:val="99"/>
    <w:rsid w:val="006D6F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
    <w:name w:val="Znak Znak Znak Znak Znak"/>
    <w:basedOn w:val="Normalny"/>
    <w:rsid w:val="00F5280A"/>
    <w:pPr>
      <w:suppressAutoHyphens w:val="0"/>
    </w:pPr>
    <w:rPr>
      <w:rFonts w:ascii="Arial" w:hAnsi="Arial" w:cs="Arial"/>
      <w:lang w:eastAsia="pl-PL"/>
    </w:rPr>
  </w:style>
  <w:style w:type="paragraph" w:customStyle="1" w:styleId="Standard0">
    <w:name w:val="Standard"/>
    <w:uiPriority w:val="99"/>
    <w:rsid w:val="00972E8B"/>
    <w:pPr>
      <w:widowControl w:val="0"/>
      <w:suppressAutoHyphens/>
      <w:autoSpaceDN w:val="0"/>
      <w:textAlignment w:val="baseline"/>
    </w:pPr>
    <w:rPr>
      <w:rFonts w:eastAsia="Lucida Sans Unicode" w:cs="Mangal"/>
      <w:kern w:val="3"/>
      <w:sz w:val="24"/>
      <w:szCs w:val="24"/>
      <w:lang w:eastAsia="zh-CN" w:bidi="hi-IN"/>
    </w:rPr>
  </w:style>
  <w:style w:type="character" w:customStyle="1" w:styleId="ZnakZnak240">
    <w:name w:val="Znak Znak24"/>
    <w:uiPriority w:val="99"/>
    <w:rsid w:val="009C5F04"/>
    <w:rPr>
      <w:rFonts w:ascii="Arial" w:hAnsi="Arial"/>
      <w:b/>
      <w:kern w:val="1"/>
      <w:sz w:val="32"/>
      <w:lang w:val="pl-PL" w:eastAsia="ar-SA" w:bidi="ar-SA"/>
    </w:rPr>
  </w:style>
  <w:style w:type="character" w:customStyle="1" w:styleId="ZnakZnak230">
    <w:name w:val="Znak Znak23"/>
    <w:uiPriority w:val="99"/>
    <w:rsid w:val="009C5F04"/>
    <w:rPr>
      <w:rFonts w:ascii="Arial" w:hAnsi="Arial"/>
      <w:b/>
      <w:i/>
      <w:sz w:val="28"/>
      <w:lang w:val="pl-PL" w:eastAsia="ar-SA" w:bidi="ar-SA"/>
    </w:rPr>
  </w:style>
  <w:style w:type="character" w:customStyle="1" w:styleId="ZnakZnak220">
    <w:name w:val="Znak Znak22"/>
    <w:uiPriority w:val="99"/>
    <w:rsid w:val="009C5F04"/>
    <w:rPr>
      <w:rFonts w:ascii="Arial" w:hAnsi="Arial"/>
      <w:b/>
      <w:sz w:val="26"/>
      <w:lang w:val="pl-PL" w:eastAsia="ar-SA" w:bidi="ar-SA"/>
    </w:rPr>
  </w:style>
  <w:style w:type="character" w:customStyle="1" w:styleId="ZnakZnak210">
    <w:name w:val="Znak Znak21"/>
    <w:uiPriority w:val="99"/>
    <w:rsid w:val="009C5F04"/>
    <w:rPr>
      <w:b/>
      <w:sz w:val="28"/>
      <w:lang w:val="pl-PL" w:eastAsia="ar-SA" w:bidi="ar-SA"/>
    </w:rPr>
  </w:style>
  <w:style w:type="character" w:customStyle="1" w:styleId="ZnakZnak200">
    <w:name w:val="Znak Znak20"/>
    <w:uiPriority w:val="99"/>
    <w:rsid w:val="009C5F04"/>
    <w:rPr>
      <w:b/>
      <w:i/>
      <w:sz w:val="26"/>
      <w:lang w:val="pl-PL" w:eastAsia="ar-SA" w:bidi="ar-SA"/>
    </w:rPr>
  </w:style>
  <w:style w:type="character" w:customStyle="1" w:styleId="ZnakZnak190">
    <w:name w:val="Znak Znak19"/>
    <w:uiPriority w:val="99"/>
    <w:rsid w:val="009C5F04"/>
    <w:rPr>
      <w:b/>
      <w:sz w:val="22"/>
      <w:lang w:val="pl-PL" w:eastAsia="ar-SA" w:bidi="ar-SA"/>
    </w:rPr>
  </w:style>
  <w:style w:type="character" w:customStyle="1" w:styleId="ZnakZnak180">
    <w:name w:val="Znak Znak18"/>
    <w:uiPriority w:val="99"/>
    <w:rsid w:val="009C5F04"/>
    <w:rPr>
      <w:sz w:val="24"/>
      <w:lang w:val="pl-PL" w:eastAsia="ar-SA" w:bidi="ar-SA"/>
    </w:rPr>
  </w:style>
  <w:style w:type="character" w:customStyle="1" w:styleId="ZnakZnak170">
    <w:name w:val="Znak Znak17"/>
    <w:uiPriority w:val="99"/>
    <w:rsid w:val="009C5F04"/>
    <w:rPr>
      <w:i/>
      <w:sz w:val="24"/>
      <w:lang w:val="pl-PL" w:eastAsia="ar-SA" w:bidi="ar-SA"/>
    </w:rPr>
  </w:style>
  <w:style w:type="character" w:customStyle="1" w:styleId="ZnakZnak160">
    <w:name w:val="Znak Znak16"/>
    <w:uiPriority w:val="99"/>
    <w:rsid w:val="009C5F04"/>
    <w:rPr>
      <w:rFonts w:ascii="Arial" w:hAnsi="Arial"/>
      <w:sz w:val="22"/>
      <w:lang w:val="pl-PL" w:eastAsia="ar-SA" w:bidi="ar-SA"/>
    </w:rPr>
  </w:style>
  <w:style w:type="character" w:customStyle="1" w:styleId="ZnakZnak150">
    <w:name w:val="Znak Znak15"/>
    <w:uiPriority w:val="99"/>
    <w:rsid w:val="009C5F04"/>
    <w:rPr>
      <w:sz w:val="24"/>
    </w:rPr>
  </w:style>
  <w:style w:type="character" w:customStyle="1" w:styleId="ZnakZnak140">
    <w:name w:val="Znak Znak14"/>
    <w:uiPriority w:val="99"/>
    <w:rsid w:val="009C5F04"/>
    <w:rPr>
      <w:sz w:val="24"/>
    </w:rPr>
  </w:style>
  <w:style w:type="character" w:customStyle="1" w:styleId="ZnakZnak130">
    <w:name w:val="Znak Znak13"/>
    <w:uiPriority w:val="99"/>
    <w:rsid w:val="009C5F04"/>
    <w:rPr>
      <w:rFonts w:ascii="Cambria" w:hAnsi="Cambria"/>
      <w:b/>
      <w:kern w:val="1"/>
      <w:sz w:val="32"/>
    </w:rPr>
  </w:style>
  <w:style w:type="character" w:customStyle="1" w:styleId="ZnakZnak120">
    <w:name w:val="Znak Znak12"/>
    <w:uiPriority w:val="99"/>
    <w:rsid w:val="009C5F04"/>
    <w:rPr>
      <w:sz w:val="24"/>
    </w:rPr>
  </w:style>
  <w:style w:type="character" w:customStyle="1" w:styleId="ZnakZnak110">
    <w:name w:val="Znak Znak11"/>
    <w:uiPriority w:val="99"/>
    <w:rsid w:val="009C5F04"/>
    <w:rPr>
      <w:sz w:val="16"/>
    </w:rPr>
  </w:style>
  <w:style w:type="character" w:customStyle="1" w:styleId="ZnakZnak100">
    <w:name w:val="Znak Znak10"/>
    <w:uiPriority w:val="99"/>
    <w:rsid w:val="009C5F04"/>
  </w:style>
  <w:style w:type="character" w:customStyle="1" w:styleId="ZnakZnak90">
    <w:name w:val="Znak Znak9"/>
    <w:uiPriority w:val="99"/>
    <w:rsid w:val="009C5F04"/>
    <w:rPr>
      <w:sz w:val="24"/>
    </w:rPr>
  </w:style>
  <w:style w:type="character" w:customStyle="1" w:styleId="ZnakZnak80">
    <w:name w:val="Znak Znak8"/>
    <w:uiPriority w:val="99"/>
    <w:rsid w:val="009C5F04"/>
    <w:rPr>
      <w:sz w:val="24"/>
    </w:rPr>
  </w:style>
  <w:style w:type="character" w:customStyle="1" w:styleId="ZnakZnak70">
    <w:name w:val="Znak Znak7"/>
    <w:uiPriority w:val="99"/>
    <w:rsid w:val="009C5F04"/>
    <w:rPr>
      <w:sz w:val="24"/>
    </w:rPr>
  </w:style>
  <w:style w:type="character" w:customStyle="1" w:styleId="ZnakZnak60">
    <w:name w:val="Znak Znak6"/>
    <w:uiPriority w:val="99"/>
    <w:rsid w:val="009C5F04"/>
    <w:rPr>
      <w:sz w:val="16"/>
    </w:rPr>
  </w:style>
  <w:style w:type="character" w:customStyle="1" w:styleId="ZnakZnak50">
    <w:name w:val="Znak Znak5"/>
    <w:uiPriority w:val="99"/>
    <w:rsid w:val="009C5F04"/>
    <w:rPr>
      <w:sz w:val="2"/>
    </w:rPr>
  </w:style>
  <w:style w:type="character" w:customStyle="1" w:styleId="ZnakZnak40">
    <w:name w:val="Znak Znak4"/>
    <w:uiPriority w:val="99"/>
    <w:rsid w:val="009C5F04"/>
    <w:rPr>
      <w:rFonts w:ascii="Courier New" w:hAnsi="Courier New"/>
    </w:rPr>
  </w:style>
  <w:style w:type="character" w:customStyle="1" w:styleId="ZnakZnak30">
    <w:name w:val="Znak Znak3"/>
    <w:uiPriority w:val="99"/>
    <w:rsid w:val="009C5F04"/>
  </w:style>
  <w:style w:type="character" w:customStyle="1" w:styleId="ZnakZnak25">
    <w:name w:val="Znak Znak2"/>
    <w:uiPriority w:val="99"/>
    <w:rsid w:val="009C5F04"/>
    <w:rPr>
      <w:b/>
    </w:rPr>
  </w:style>
  <w:style w:type="character" w:customStyle="1" w:styleId="ZnakZnak1a">
    <w:name w:val="Znak Znak1"/>
    <w:uiPriority w:val="99"/>
    <w:rsid w:val="009C5F04"/>
  </w:style>
  <w:style w:type="character" w:customStyle="1" w:styleId="ZnakZnak0">
    <w:name w:val="Znak Znak"/>
    <w:uiPriority w:val="99"/>
    <w:rsid w:val="009C5F04"/>
    <w:rPr>
      <w:rFonts w:ascii="Cambria" w:hAnsi="Cambria"/>
      <w:sz w:val="24"/>
    </w:rPr>
  </w:style>
  <w:style w:type="paragraph" w:styleId="Tekstkomentarza">
    <w:name w:val="annotation text"/>
    <w:basedOn w:val="Normalny"/>
    <w:link w:val="TekstkomentarzaZnak"/>
    <w:semiHidden/>
    <w:rsid w:val="009C5F04"/>
    <w:rPr>
      <w:rFonts w:eastAsia="Calibri"/>
      <w:sz w:val="20"/>
      <w:szCs w:val="20"/>
      <w:lang w:val="x-none"/>
    </w:rPr>
  </w:style>
  <w:style w:type="character" w:customStyle="1" w:styleId="TekstkomentarzaZnak">
    <w:name w:val="Tekst komentarza Znak"/>
    <w:link w:val="Tekstkomentarza"/>
    <w:semiHidden/>
    <w:rsid w:val="009C5F04"/>
    <w:rPr>
      <w:rFonts w:eastAsia="Calibri"/>
      <w:lang w:val="x-none" w:eastAsia="ar-SA"/>
    </w:rPr>
  </w:style>
  <w:style w:type="paragraph" w:customStyle="1" w:styleId="Akapitzlist10">
    <w:name w:val="Akapit z listą1"/>
    <w:basedOn w:val="Normalny"/>
    <w:uiPriority w:val="99"/>
    <w:rsid w:val="009C5F04"/>
    <w:pPr>
      <w:spacing w:after="200" w:line="276" w:lineRule="auto"/>
      <w:ind w:left="720"/>
    </w:pPr>
    <w:rPr>
      <w:rFonts w:ascii="Calibri" w:hAnsi="Calibri"/>
      <w:sz w:val="22"/>
      <w:szCs w:val="22"/>
    </w:rPr>
  </w:style>
  <w:style w:type="paragraph" w:customStyle="1" w:styleId="NormalnyWeb10">
    <w:name w:val="Normalny (Web)1"/>
    <w:basedOn w:val="Normalny"/>
    <w:uiPriority w:val="99"/>
    <w:rsid w:val="009C5F04"/>
    <w:pPr>
      <w:overflowPunct w:val="0"/>
      <w:autoSpaceDE w:val="0"/>
      <w:spacing w:before="100" w:after="100"/>
      <w:textAlignment w:val="baseline"/>
    </w:pPr>
    <w:rPr>
      <w:szCs w:val="20"/>
    </w:rPr>
  </w:style>
  <w:style w:type="paragraph" w:customStyle="1" w:styleId="Tekstpodstawowy24">
    <w:name w:val="Tekst podstawowy 24"/>
    <w:basedOn w:val="Normalny"/>
    <w:uiPriority w:val="99"/>
    <w:rsid w:val="009C5F04"/>
    <w:pPr>
      <w:widowControl w:val="0"/>
      <w:tabs>
        <w:tab w:val="left" w:pos="709"/>
      </w:tabs>
      <w:overflowPunct w:val="0"/>
      <w:autoSpaceDE w:val="0"/>
      <w:ind w:left="709" w:hanging="709"/>
      <w:jc w:val="both"/>
      <w:textAlignment w:val="baseline"/>
    </w:pPr>
    <w:rPr>
      <w:sz w:val="26"/>
      <w:szCs w:val="20"/>
    </w:rPr>
  </w:style>
  <w:style w:type="paragraph" w:customStyle="1" w:styleId="Tekstpodstawowy25">
    <w:name w:val="Tekst podstawowy 25"/>
    <w:basedOn w:val="Normalny"/>
    <w:uiPriority w:val="99"/>
    <w:rsid w:val="009C5F04"/>
    <w:pPr>
      <w:widowControl w:val="0"/>
      <w:suppressAutoHyphens w:val="0"/>
      <w:jc w:val="center"/>
    </w:pPr>
    <w:rPr>
      <w:rFonts w:ascii="Arial" w:hAnsi="Arial"/>
      <w:sz w:val="26"/>
      <w:szCs w:val="20"/>
      <w:lang w:eastAsia="pl-PL"/>
    </w:rPr>
  </w:style>
  <w:style w:type="paragraph" w:customStyle="1" w:styleId="BodyText27">
    <w:name w:val="Body Text 27"/>
    <w:basedOn w:val="Normalny"/>
    <w:uiPriority w:val="99"/>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
    <w:name w:val="Znak Znak Znak Znak Znak Znak Znak Znak Znak1 Znak Znak Znak Znak Znak Znak Znak Znak Znak Znak Znak Znak Znak Znak Znak Znak Znak Znak"/>
    <w:basedOn w:val="Normalny"/>
    <w:uiPriority w:val="99"/>
    <w:rsid w:val="009C5F04"/>
    <w:rPr>
      <w:rFonts w:ascii="Arial" w:hAnsi="Arial" w:cs="Arial"/>
      <w:sz w:val="20"/>
      <w:szCs w:val="20"/>
    </w:rPr>
  </w:style>
  <w:style w:type="paragraph" w:customStyle="1" w:styleId="Tekstpodstawowy26">
    <w:name w:val="Tekst podstawowy 26"/>
    <w:basedOn w:val="Normalny"/>
    <w:uiPriority w:val="99"/>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1">
    <w:name w:val="Znak Znak Znak Znak Znak Znak Znak Znak Znak1 Znak Znak Znak Znak Znak Znak Znak Znak Znak Znak Znak Znak Znak Znak Znak Znak Znak Znak1"/>
    <w:basedOn w:val="Normalny"/>
    <w:uiPriority w:val="99"/>
    <w:rsid w:val="009C5F04"/>
    <w:rPr>
      <w:rFonts w:ascii="Arial" w:hAnsi="Arial" w:cs="Arial"/>
      <w:sz w:val="20"/>
      <w:szCs w:val="20"/>
    </w:rPr>
  </w:style>
  <w:style w:type="paragraph" w:customStyle="1" w:styleId="Tekstpodstawowy27">
    <w:name w:val="Tekst podstawowy 27"/>
    <w:basedOn w:val="Normalny"/>
    <w:uiPriority w:val="99"/>
    <w:rsid w:val="009C5F04"/>
    <w:pPr>
      <w:widowControl w:val="0"/>
      <w:suppressAutoHyphens w:val="0"/>
      <w:jc w:val="center"/>
    </w:pPr>
    <w:rPr>
      <w:rFonts w:ascii="Arial" w:hAnsi="Arial"/>
      <w:sz w:val="26"/>
      <w:szCs w:val="20"/>
      <w:lang w:eastAsia="pl-PL"/>
    </w:rPr>
  </w:style>
  <w:style w:type="character" w:customStyle="1" w:styleId="apple-converted-space">
    <w:name w:val="apple-converted-space"/>
    <w:rsid w:val="009C5F04"/>
    <w:rPr>
      <w:rFonts w:cs="Times New Roman"/>
    </w:rPr>
  </w:style>
  <w:style w:type="character" w:styleId="Uwydatnienie">
    <w:name w:val="Emphasis"/>
    <w:qFormat/>
    <w:rsid w:val="009C5F04"/>
    <w:rPr>
      <w:rFonts w:cs="Times New Roman"/>
      <w:i/>
      <w:iCs/>
    </w:rPr>
  </w:style>
  <w:style w:type="paragraph" w:styleId="Tekstpodstawowy2">
    <w:name w:val="Body Text 2"/>
    <w:basedOn w:val="Normalny"/>
    <w:link w:val="Tekstpodstawowy2Znak"/>
    <w:rsid w:val="009C5F04"/>
    <w:pPr>
      <w:widowControl w:val="0"/>
      <w:suppressAutoHyphens w:val="0"/>
      <w:jc w:val="center"/>
    </w:pPr>
    <w:rPr>
      <w:rFonts w:eastAsia="Calibri"/>
      <w:lang w:val="x-none"/>
    </w:rPr>
  </w:style>
  <w:style w:type="character" w:customStyle="1" w:styleId="Tekstpodstawowy2Znak">
    <w:name w:val="Tekst podstawowy 2 Znak"/>
    <w:link w:val="Tekstpodstawowy2"/>
    <w:rsid w:val="009C5F04"/>
    <w:rPr>
      <w:rFonts w:eastAsia="Calibri"/>
      <w:sz w:val="24"/>
      <w:szCs w:val="24"/>
      <w:lang w:val="x-none" w:eastAsia="ar-SA"/>
    </w:rPr>
  </w:style>
  <w:style w:type="paragraph" w:customStyle="1" w:styleId="Akapitzlist2">
    <w:name w:val="Akapit z listą2"/>
    <w:basedOn w:val="Normalny"/>
    <w:uiPriority w:val="99"/>
    <w:rsid w:val="009C5F04"/>
    <w:pPr>
      <w:ind w:left="720"/>
      <w:contextualSpacing/>
    </w:pPr>
    <w:rPr>
      <w:rFonts w:eastAsia="Calibri"/>
    </w:rPr>
  </w:style>
  <w:style w:type="paragraph" w:customStyle="1" w:styleId="WW-Tekstpodstawowy21">
    <w:name w:val="WW-Tekst podstawowy 21"/>
    <w:basedOn w:val="Normalny"/>
    <w:uiPriority w:val="99"/>
    <w:rsid w:val="009C5F04"/>
    <w:pPr>
      <w:widowControl w:val="0"/>
      <w:jc w:val="both"/>
    </w:pPr>
    <w:rPr>
      <w:rFonts w:ascii="Arial" w:eastAsia="Calibri" w:hAnsi="Arial"/>
      <w:szCs w:val="20"/>
    </w:rPr>
  </w:style>
  <w:style w:type="paragraph" w:styleId="Tekstpodstawowywcity2">
    <w:name w:val="Body Text Indent 2"/>
    <w:basedOn w:val="Normalny"/>
    <w:link w:val="Tekstpodstawowywcity2Znak"/>
    <w:rsid w:val="009C5F04"/>
    <w:pPr>
      <w:spacing w:after="120" w:line="480" w:lineRule="auto"/>
      <w:ind w:left="283"/>
    </w:pPr>
    <w:rPr>
      <w:rFonts w:eastAsia="Calibri"/>
      <w:lang w:val="x-none"/>
    </w:rPr>
  </w:style>
  <w:style w:type="character" w:customStyle="1" w:styleId="Tekstpodstawowywcity2Znak">
    <w:name w:val="Tekst podstawowy wcięty 2 Znak"/>
    <w:link w:val="Tekstpodstawowywcity2"/>
    <w:rsid w:val="009C5F04"/>
    <w:rPr>
      <w:rFonts w:eastAsia="Calibri"/>
      <w:sz w:val="24"/>
      <w:szCs w:val="24"/>
      <w:lang w:val="x-none" w:eastAsia="ar-SA"/>
    </w:rPr>
  </w:style>
  <w:style w:type="paragraph" w:customStyle="1" w:styleId="ZnakZnakZnakZnakZnakZnakZnakZnakZnak1ZnakZnakZnakZnakZnakZnakZnakZnakZnakZnakZnakZnakZnakZnakZnakZnakZnakZnakZnakZnak">
    <w:name w:val="Znak Znak Znak Znak Znak Znak Znak Znak Znak1 Znak Znak Znak Znak Znak Znak Znak Znak Znak Znak Znak Znak Znak Znak Znak Znak Znak Znak Znak Znak"/>
    <w:basedOn w:val="Normalny"/>
    <w:rsid w:val="009C5F04"/>
    <w:rPr>
      <w:rFonts w:ascii="Arial" w:eastAsia="Calibri" w:hAnsi="Arial" w:cs="Arial"/>
      <w:sz w:val="20"/>
      <w:szCs w:val="20"/>
    </w:rPr>
  </w:style>
  <w:style w:type="paragraph" w:customStyle="1" w:styleId="ZnakZnakZnakZnakZnakZnakZnakZnakZnak1ZnakZnakZnakZnakZnakZnakZnakZnakZnakZnakZnakZnakZnakZnakZnakZnakZnakZnakZnakZnak1">
    <w:name w:val="Znak Znak Znak Znak Znak Znak Znak Znak Znak1 Znak Znak Znak Znak Znak Znak Znak Znak Znak Znak Znak Znak Znak Znak Znak Znak Znak Znak Znak Znak1"/>
    <w:basedOn w:val="Normalny"/>
    <w:uiPriority w:val="99"/>
    <w:rsid w:val="009C5F04"/>
    <w:rPr>
      <w:rFonts w:ascii="Arial" w:eastAsia="Calibri" w:hAnsi="Arial" w:cs="Arial"/>
      <w:sz w:val="20"/>
      <w:szCs w:val="20"/>
    </w:rPr>
  </w:style>
  <w:style w:type="paragraph" w:customStyle="1" w:styleId="Tekstpodstawowy28">
    <w:name w:val="Tekst podstawowy 28"/>
    <w:basedOn w:val="Normalny"/>
    <w:uiPriority w:val="99"/>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ZnakZnakZnak">
    <w:name w:val="Znak Znak Znak Znak Znak Znak Znak Znak Znak1 Znak Znak Znak Znak Znak Znak Znak Znak Znak Znak Znak Znak Znak Znak Znak Znak Znak Znak Znak Znak Znak"/>
    <w:basedOn w:val="Normalny"/>
    <w:uiPriority w:val="99"/>
    <w:rsid w:val="009C5F04"/>
    <w:pPr>
      <w:suppressAutoHyphens w:val="0"/>
    </w:pPr>
    <w:rPr>
      <w:rFonts w:ascii="Arial" w:hAnsi="Arial" w:cs="Arial"/>
      <w:lang w:eastAsia="pl-PL"/>
    </w:rPr>
  </w:style>
  <w:style w:type="paragraph" w:customStyle="1" w:styleId="font5">
    <w:name w:val="font5"/>
    <w:basedOn w:val="Normalny"/>
    <w:rsid w:val="009C5F04"/>
    <w:pPr>
      <w:suppressAutoHyphens w:val="0"/>
      <w:spacing w:before="100" w:beforeAutospacing="1" w:after="100" w:afterAutospacing="1"/>
    </w:pPr>
    <w:rPr>
      <w:rFonts w:ascii="Tahoma" w:hAnsi="Tahoma" w:cs="Tahoma"/>
      <w:color w:val="000000"/>
      <w:sz w:val="18"/>
      <w:szCs w:val="18"/>
      <w:lang w:eastAsia="pl-PL"/>
    </w:rPr>
  </w:style>
  <w:style w:type="paragraph" w:customStyle="1" w:styleId="font6">
    <w:name w:val="font6"/>
    <w:basedOn w:val="Normalny"/>
    <w:uiPriority w:val="99"/>
    <w:rsid w:val="009C5F04"/>
    <w:pPr>
      <w:suppressAutoHyphens w:val="0"/>
      <w:spacing w:before="100" w:beforeAutospacing="1" w:after="100" w:afterAutospacing="1"/>
    </w:pPr>
    <w:rPr>
      <w:rFonts w:ascii="Tahoma" w:hAnsi="Tahoma" w:cs="Tahoma"/>
      <w:b/>
      <w:bCs/>
      <w:color w:val="000000"/>
      <w:sz w:val="18"/>
      <w:szCs w:val="18"/>
      <w:lang w:eastAsia="pl-PL"/>
    </w:rPr>
  </w:style>
  <w:style w:type="paragraph" w:customStyle="1" w:styleId="xl161">
    <w:name w:val="xl161"/>
    <w:basedOn w:val="Normalny"/>
    <w:rsid w:val="009C5F04"/>
    <w:pPr>
      <w:shd w:val="clear" w:color="auto" w:fill="FFCC99"/>
      <w:suppressAutoHyphens w:val="0"/>
      <w:spacing w:before="100" w:beforeAutospacing="1" w:after="100" w:afterAutospacing="1"/>
      <w:textAlignment w:val="center"/>
    </w:pPr>
    <w:rPr>
      <w:b/>
      <w:bCs/>
      <w:lang w:eastAsia="pl-PL"/>
    </w:rPr>
  </w:style>
  <w:style w:type="paragraph" w:customStyle="1" w:styleId="xl162">
    <w:name w:val="xl162"/>
    <w:basedOn w:val="Normalny"/>
    <w:rsid w:val="009C5F04"/>
    <w:pPr>
      <w:pBdr>
        <w:top w:val="double" w:sz="6" w:space="0" w:color="auto"/>
        <w:bottom w:val="double" w:sz="6" w:space="0" w:color="auto"/>
      </w:pBdr>
      <w:shd w:val="clear" w:color="auto" w:fill="FFCC99"/>
      <w:suppressAutoHyphens w:val="0"/>
      <w:spacing w:before="100" w:beforeAutospacing="1" w:after="100" w:afterAutospacing="1"/>
      <w:textAlignment w:val="center"/>
    </w:pPr>
    <w:rPr>
      <w:rFonts w:ascii="Arial" w:hAnsi="Arial" w:cs="Arial"/>
      <w:sz w:val="20"/>
      <w:szCs w:val="20"/>
      <w:lang w:eastAsia="pl-PL"/>
    </w:rPr>
  </w:style>
  <w:style w:type="paragraph" w:customStyle="1" w:styleId="xl163">
    <w:name w:val="xl163"/>
    <w:basedOn w:val="Normalny"/>
    <w:rsid w:val="009C5F04"/>
    <w:pPr>
      <w:pBdr>
        <w:top w:val="double" w:sz="6" w:space="0" w:color="auto"/>
        <w:bottom w:val="double" w:sz="6" w:space="0" w:color="auto"/>
      </w:pBdr>
      <w:shd w:val="clear" w:color="auto" w:fill="FFCC99"/>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164">
    <w:name w:val="xl164"/>
    <w:basedOn w:val="Normalny"/>
    <w:rsid w:val="009C5F04"/>
    <w:pPr>
      <w:pBdr>
        <w:top w:val="double" w:sz="6" w:space="0" w:color="auto"/>
        <w:bottom w:val="double" w:sz="6" w:space="0" w:color="auto"/>
        <w:right w:val="double" w:sz="6" w:space="0" w:color="auto"/>
      </w:pBdr>
      <w:shd w:val="clear" w:color="auto" w:fill="FFCC99"/>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165">
    <w:name w:val="xl165"/>
    <w:basedOn w:val="Normalny"/>
    <w:rsid w:val="009C5F04"/>
    <w:pPr>
      <w:pBdr>
        <w:top w:val="double" w:sz="6" w:space="0" w:color="auto"/>
        <w:bottom w:val="double" w:sz="6" w:space="0" w:color="auto"/>
      </w:pBdr>
      <w:shd w:val="clear" w:color="auto" w:fill="FFCC99"/>
      <w:suppressAutoHyphens w:val="0"/>
      <w:spacing w:before="100" w:beforeAutospacing="1" w:after="100" w:afterAutospacing="1"/>
      <w:textAlignment w:val="center"/>
    </w:pPr>
    <w:rPr>
      <w:rFonts w:ascii="Arial" w:hAnsi="Arial" w:cs="Arial"/>
      <w:b/>
      <w:bCs/>
      <w:sz w:val="20"/>
      <w:szCs w:val="20"/>
      <w:lang w:eastAsia="pl-PL"/>
    </w:rPr>
  </w:style>
  <w:style w:type="paragraph" w:customStyle="1" w:styleId="xl166">
    <w:name w:val="xl166"/>
    <w:basedOn w:val="Normalny"/>
    <w:rsid w:val="009C5F04"/>
    <w:pPr>
      <w:suppressAutoHyphens w:val="0"/>
      <w:spacing w:before="100" w:beforeAutospacing="1" w:after="100" w:afterAutospacing="1"/>
      <w:jc w:val="right"/>
      <w:textAlignment w:val="center"/>
    </w:pPr>
    <w:rPr>
      <w:rFonts w:ascii="Arial" w:hAnsi="Arial" w:cs="Arial"/>
      <w:color w:val="FF0000"/>
      <w:sz w:val="20"/>
      <w:szCs w:val="20"/>
      <w:lang w:eastAsia="pl-PL"/>
    </w:rPr>
  </w:style>
  <w:style w:type="paragraph" w:customStyle="1" w:styleId="xl167">
    <w:name w:val="xl167"/>
    <w:basedOn w:val="Normalny"/>
    <w:rsid w:val="009C5F04"/>
    <w:pPr>
      <w:suppressAutoHyphens w:val="0"/>
      <w:spacing w:before="100" w:beforeAutospacing="1" w:after="100" w:afterAutospacing="1"/>
      <w:jc w:val="center"/>
      <w:textAlignment w:val="center"/>
    </w:pPr>
    <w:rPr>
      <w:rFonts w:ascii="Arial" w:hAnsi="Arial" w:cs="Arial"/>
      <w:color w:val="FF0000"/>
      <w:sz w:val="20"/>
      <w:szCs w:val="20"/>
      <w:lang w:eastAsia="pl-PL"/>
    </w:rPr>
  </w:style>
  <w:style w:type="paragraph" w:customStyle="1" w:styleId="xl168">
    <w:name w:val="xl168"/>
    <w:basedOn w:val="Normalny"/>
    <w:rsid w:val="009C5F04"/>
    <w:pPr>
      <w:pBdr>
        <w:top w:val="double" w:sz="6" w:space="0" w:color="auto"/>
      </w:pBdr>
      <w:shd w:val="clear" w:color="auto" w:fill="FFFFFF"/>
      <w:suppressAutoHyphens w:val="0"/>
      <w:spacing w:before="100" w:beforeAutospacing="1" w:after="100" w:afterAutospacing="1"/>
      <w:textAlignment w:val="center"/>
    </w:pPr>
    <w:rPr>
      <w:rFonts w:ascii="Arial" w:hAnsi="Arial" w:cs="Arial"/>
      <w:b/>
      <w:bCs/>
      <w:color w:val="FF0000"/>
      <w:sz w:val="20"/>
      <w:szCs w:val="20"/>
      <w:lang w:eastAsia="pl-PL"/>
    </w:rPr>
  </w:style>
  <w:style w:type="paragraph" w:customStyle="1" w:styleId="xl169">
    <w:name w:val="xl169"/>
    <w:basedOn w:val="Normalny"/>
    <w:rsid w:val="009C5F04"/>
    <w:pPr>
      <w:pBdr>
        <w:top w:val="double" w:sz="6" w:space="0" w:color="auto"/>
      </w:pBdr>
      <w:suppressAutoHyphens w:val="0"/>
      <w:spacing w:before="100" w:beforeAutospacing="1" w:after="100" w:afterAutospacing="1"/>
      <w:textAlignment w:val="center"/>
    </w:pPr>
    <w:rPr>
      <w:rFonts w:ascii="Arial" w:hAnsi="Arial" w:cs="Arial"/>
      <w:b/>
      <w:bCs/>
      <w:color w:val="FF0000"/>
      <w:sz w:val="20"/>
      <w:szCs w:val="20"/>
      <w:lang w:eastAsia="pl-PL"/>
    </w:rPr>
  </w:style>
  <w:style w:type="paragraph" w:customStyle="1" w:styleId="xl170">
    <w:name w:val="xl170"/>
    <w:basedOn w:val="Normalny"/>
    <w:rsid w:val="009C5F04"/>
    <w:pPr>
      <w:pBdr>
        <w:bottom w:val="double" w:sz="6" w:space="0" w:color="auto"/>
      </w:pBdr>
      <w:suppressAutoHyphens w:val="0"/>
      <w:spacing w:before="100" w:beforeAutospacing="1" w:after="100" w:afterAutospacing="1"/>
    </w:pPr>
    <w:rPr>
      <w:rFonts w:ascii="Arial" w:hAnsi="Arial" w:cs="Arial"/>
      <w:sz w:val="20"/>
      <w:szCs w:val="20"/>
      <w:lang w:eastAsia="pl-PL"/>
    </w:rPr>
  </w:style>
  <w:style w:type="paragraph" w:customStyle="1" w:styleId="xl171">
    <w:name w:val="xl171"/>
    <w:basedOn w:val="Normalny"/>
    <w:rsid w:val="009C5F04"/>
    <w:pPr>
      <w:pBdr>
        <w:top w:val="double" w:sz="6" w:space="0" w:color="auto"/>
      </w:pBdr>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72">
    <w:name w:val="xl172"/>
    <w:basedOn w:val="Normalny"/>
    <w:rsid w:val="009C5F04"/>
    <w:pP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73">
    <w:name w:val="xl173"/>
    <w:basedOn w:val="Normalny"/>
    <w:rsid w:val="009C5F04"/>
    <w:pPr>
      <w:pBdr>
        <w:top w:val="double" w:sz="6" w:space="0" w:color="auto"/>
        <w:left w:val="double" w:sz="6" w:space="0" w:color="auto"/>
        <w:bottom w:val="double" w:sz="6" w:space="0" w:color="auto"/>
        <w:right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74">
    <w:name w:val="xl174"/>
    <w:basedOn w:val="Normalny"/>
    <w:rsid w:val="009C5F04"/>
    <w:pPr>
      <w:pBdr>
        <w:left w:val="single" w:sz="8" w:space="0" w:color="auto"/>
        <w:bottom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75">
    <w:name w:val="xl175"/>
    <w:basedOn w:val="Normalny"/>
    <w:rsid w:val="009C5F04"/>
    <w:pPr>
      <w:pBdr>
        <w:top w:val="single" w:sz="8" w:space="0" w:color="auto"/>
        <w:left w:val="double" w:sz="6" w:space="0" w:color="auto"/>
        <w:bottom w:val="double" w:sz="6" w:space="0" w:color="auto"/>
        <w:right w:val="double" w:sz="6" w:space="0" w:color="auto"/>
      </w:pBdr>
      <w:shd w:val="clear" w:color="auto" w:fill="99CC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76">
    <w:name w:val="xl176"/>
    <w:basedOn w:val="Normalny"/>
    <w:rsid w:val="009C5F04"/>
    <w:pPr>
      <w:pBdr>
        <w:top w:val="single" w:sz="4" w:space="0" w:color="auto"/>
        <w:left w:val="double" w:sz="6" w:space="0" w:color="auto"/>
        <w:bottom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7">
    <w:name w:val="xl177"/>
    <w:basedOn w:val="Normalny"/>
    <w:rsid w:val="009C5F04"/>
    <w:pPr>
      <w:pBdr>
        <w:top w:val="single" w:sz="4" w:space="0" w:color="auto"/>
        <w:bottom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8">
    <w:name w:val="xl178"/>
    <w:basedOn w:val="Normalny"/>
    <w:rsid w:val="009C5F04"/>
    <w:pPr>
      <w:pBdr>
        <w:top w:val="single" w:sz="4" w:space="0" w:color="auto"/>
        <w:bottom w:val="double" w:sz="6"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9">
    <w:name w:val="xl179"/>
    <w:basedOn w:val="Normalny"/>
    <w:rsid w:val="009C5F04"/>
    <w:pPr>
      <w:pBdr>
        <w:top w:val="double" w:sz="6" w:space="0" w:color="auto"/>
        <w:left w:val="double" w:sz="6" w:space="0" w:color="auto"/>
        <w:bottom w:val="single" w:sz="4"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0">
    <w:name w:val="xl180"/>
    <w:basedOn w:val="Normalny"/>
    <w:rsid w:val="009C5F04"/>
    <w:pPr>
      <w:pBdr>
        <w:top w:val="double" w:sz="6" w:space="0" w:color="auto"/>
        <w:bottom w:val="single" w:sz="4"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1">
    <w:name w:val="xl181"/>
    <w:basedOn w:val="Normalny"/>
    <w:rsid w:val="009C5F04"/>
    <w:pPr>
      <w:pBdr>
        <w:top w:val="double" w:sz="6" w:space="0" w:color="auto"/>
        <w:bottom w:val="single" w:sz="4"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2">
    <w:name w:val="xl182"/>
    <w:basedOn w:val="Normalny"/>
    <w:rsid w:val="009C5F04"/>
    <w:pPr>
      <w:pBdr>
        <w:top w:val="double" w:sz="6" w:space="0" w:color="auto"/>
        <w:left w:val="double" w:sz="6" w:space="0" w:color="auto"/>
        <w:bottom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3">
    <w:name w:val="xl183"/>
    <w:basedOn w:val="Normalny"/>
    <w:rsid w:val="009C5F04"/>
    <w:pPr>
      <w:pBdr>
        <w:top w:val="double" w:sz="6" w:space="0" w:color="auto"/>
        <w:bottom w:val="double" w:sz="6" w:space="0" w:color="auto"/>
        <w:right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4">
    <w:name w:val="xl184"/>
    <w:basedOn w:val="Normalny"/>
    <w:rsid w:val="009C5F04"/>
    <w:pPr>
      <w:pBdr>
        <w:top w:val="double" w:sz="6" w:space="0" w:color="auto"/>
        <w:left w:val="double" w:sz="6" w:space="0" w:color="auto"/>
        <w:bottom w:val="single" w:sz="8"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5">
    <w:name w:val="xl185"/>
    <w:basedOn w:val="Normalny"/>
    <w:rsid w:val="009C5F04"/>
    <w:pPr>
      <w:pBdr>
        <w:top w:val="double" w:sz="6" w:space="0" w:color="auto"/>
        <w:bottom w:val="single" w:sz="8"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6">
    <w:name w:val="xl186"/>
    <w:basedOn w:val="Normalny"/>
    <w:rsid w:val="009C5F04"/>
    <w:pPr>
      <w:pBdr>
        <w:top w:val="double" w:sz="6" w:space="0" w:color="auto"/>
        <w:bottom w:val="single" w:sz="8" w:space="0" w:color="auto"/>
        <w:right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7">
    <w:name w:val="xl187"/>
    <w:basedOn w:val="Normalny"/>
    <w:rsid w:val="009C5F04"/>
    <w:pPr>
      <w:pBdr>
        <w:top w:val="double" w:sz="6"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88">
    <w:name w:val="xl188"/>
    <w:basedOn w:val="Normalny"/>
    <w:rsid w:val="009C5F04"/>
    <w:pPr>
      <w:pBdr>
        <w:top w:val="single" w:sz="4"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89">
    <w:name w:val="xl189"/>
    <w:basedOn w:val="Normalny"/>
    <w:rsid w:val="009C5F04"/>
    <w:pPr>
      <w:pBdr>
        <w:top w:val="single" w:sz="4" w:space="0" w:color="auto"/>
        <w:left w:val="double" w:sz="6"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0">
    <w:name w:val="xl190"/>
    <w:basedOn w:val="Normalny"/>
    <w:rsid w:val="009C5F04"/>
    <w:pPr>
      <w:pBdr>
        <w:left w:val="double" w:sz="6" w:space="0" w:color="auto"/>
        <w:right w:val="double" w:sz="6" w:space="0" w:color="auto"/>
      </w:pBdr>
      <w:shd w:val="clear" w:color="auto" w:fill="99CC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1">
    <w:name w:val="xl191"/>
    <w:basedOn w:val="Normalny"/>
    <w:rsid w:val="009C5F04"/>
    <w:pPr>
      <w:pBdr>
        <w:top w:val="double" w:sz="6" w:space="0" w:color="auto"/>
        <w:left w:val="double" w:sz="6" w:space="0" w:color="auto"/>
        <w:bottom w:val="single" w:sz="8"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92">
    <w:name w:val="xl192"/>
    <w:basedOn w:val="Normalny"/>
    <w:rsid w:val="009C5F04"/>
    <w:pPr>
      <w:pBdr>
        <w:top w:val="double" w:sz="6" w:space="0" w:color="auto"/>
        <w:left w:val="double" w:sz="6" w:space="0" w:color="auto"/>
        <w:bottom w:val="single" w:sz="8"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3">
    <w:name w:val="xl193"/>
    <w:basedOn w:val="Normalny"/>
    <w:rsid w:val="009C5F04"/>
    <w:pPr>
      <w:pBdr>
        <w:top w:val="double" w:sz="6"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4">
    <w:name w:val="xl194"/>
    <w:basedOn w:val="Normalny"/>
    <w:rsid w:val="009C5F04"/>
    <w:pPr>
      <w:pBdr>
        <w:top w:val="single" w:sz="4" w:space="0" w:color="auto"/>
        <w:left w:val="double" w:sz="6" w:space="0" w:color="auto"/>
        <w:bottom w:val="single" w:sz="8"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5">
    <w:name w:val="xl195"/>
    <w:basedOn w:val="Normalny"/>
    <w:rsid w:val="009C5F04"/>
    <w:pPr>
      <w:pBdr>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6">
    <w:name w:val="xl196"/>
    <w:basedOn w:val="Normalny"/>
    <w:rsid w:val="009C5F04"/>
    <w:pPr>
      <w:pBdr>
        <w:top w:val="double" w:sz="6" w:space="0" w:color="auto"/>
        <w:bottom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97">
    <w:name w:val="xl197"/>
    <w:basedOn w:val="Normalny"/>
    <w:rsid w:val="009C5F04"/>
    <w:pPr>
      <w:pBdr>
        <w:top w:val="double" w:sz="6" w:space="0" w:color="auto"/>
        <w:left w:val="double" w:sz="6" w:space="0" w:color="auto"/>
        <w:bottom w:val="double" w:sz="6" w:space="0" w:color="auto"/>
        <w:right w:val="double" w:sz="6" w:space="0" w:color="auto"/>
      </w:pBdr>
      <w:shd w:val="clear" w:color="auto" w:fill="000000"/>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98">
    <w:name w:val="xl198"/>
    <w:basedOn w:val="Normalny"/>
    <w:rsid w:val="009C5F04"/>
    <w:pPr>
      <w:pBdr>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99">
    <w:name w:val="xl199"/>
    <w:basedOn w:val="Normalny"/>
    <w:rsid w:val="009C5F04"/>
    <w:pPr>
      <w:pBdr>
        <w:top w:val="single" w:sz="4"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0">
    <w:name w:val="xl200"/>
    <w:basedOn w:val="Normalny"/>
    <w:rsid w:val="009C5F04"/>
    <w:pPr>
      <w:pBdr>
        <w:top w:val="single" w:sz="4" w:space="0" w:color="auto"/>
        <w:left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1">
    <w:name w:val="xl201"/>
    <w:basedOn w:val="Normalny"/>
    <w:rsid w:val="009C5F04"/>
    <w:pPr>
      <w:pBdr>
        <w:top w:val="single" w:sz="4"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2">
    <w:name w:val="xl202"/>
    <w:basedOn w:val="Normalny"/>
    <w:rsid w:val="009C5F04"/>
    <w:pPr>
      <w:pBdr>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3">
    <w:name w:val="xl203"/>
    <w:basedOn w:val="Normalny"/>
    <w:rsid w:val="009C5F04"/>
    <w:pP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4">
    <w:name w:val="xl204"/>
    <w:basedOn w:val="Normalny"/>
    <w:rsid w:val="009C5F04"/>
    <w:pPr>
      <w:shd w:val="clear" w:color="auto" w:fill="000000"/>
      <w:suppressAutoHyphens w:val="0"/>
      <w:spacing w:before="100" w:beforeAutospacing="1" w:after="100" w:afterAutospacing="1"/>
    </w:pPr>
    <w:rPr>
      <w:rFonts w:ascii="Arial" w:hAnsi="Arial" w:cs="Arial"/>
      <w:sz w:val="20"/>
      <w:szCs w:val="20"/>
      <w:lang w:eastAsia="pl-PL"/>
    </w:rPr>
  </w:style>
  <w:style w:type="paragraph" w:customStyle="1" w:styleId="xl205">
    <w:name w:val="xl205"/>
    <w:basedOn w:val="Normalny"/>
    <w:rsid w:val="009C5F04"/>
    <w:pPr>
      <w:pBdr>
        <w:top w:val="double" w:sz="6" w:space="0" w:color="auto"/>
        <w:bottom w:val="single" w:sz="8"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6">
    <w:name w:val="xl206"/>
    <w:basedOn w:val="Normalny"/>
    <w:rsid w:val="009C5F04"/>
    <w:pPr>
      <w:pBdr>
        <w:top w:val="double" w:sz="6"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7">
    <w:name w:val="xl207"/>
    <w:basedOn w:val="Normalny"/>
    <w:rsid w:val="009C5F04"/>
    <w:pPr>
      <w:pBdr>
        <w:top w:val="single" w:sz="4"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pPr>
    <w:rPr>
      <w:rFonts w:ascii="Arial" w:hAnsi="Arial" w:cs="Arial"/>
      <w:sz w:val="20"/>
      <w:szCs w:val="20"/>
      <w:lang w:eastAsia="pl-PL"/>
    </w:rPr>
  </w:style>
  <w:style w:type="paragraph" w:customStyle="1" w:styleId="xl208">
    <w:name w:val="xl208"/>
    <w:basedOn w:val="Normalny"/>
    <w:rsid w:val="009C5F04"/>
    <w:pPr>
      <w:pBdr>
        <w:top w:val="double" w:sz="6" w:space="0" w:color="auto"/>
        <w:bottom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9">
    <w:name w:val="xl209"/>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0">
    <w:name w:val="xl210"/>
    <w:basedOn w:val="Normalny"/>
    <w:rsid w:val="009C5F04"/>
    <w:pPr>
      <w:pBdr>
        <w:top w:val="single" w:sz="4"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1">
    <w:name w:val="xl211"/>
    <w:basedOn w:val="Normalny"/>
    <w:rsid w:val="009C5F04"/>
    <w:pPr>
      <w:pBdr>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2">
    <w:name w:val="xl212"/>
    <w:basedOn w:val="Normalny"/>
    <w:rsid w:val="009C5F04"/>
    <w:pPr>
      <w:pBdr>
        <w:top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3">
    <w:name w:val="xl213"/>
    <w:basedOn w:val="Normalny"/>
    <w:rsid w:val="009C5F04"/>
    <w:pP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4">
    <w:name w:val="xl214"/>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5">
    <w:name w:val="xl215"/>
    <w:basedOn w:val="Normalny"/>
    <w:rsid w:val="009C5F04"/>
    <w:pPr>
      <w:pBdr>
        <w:top w:val="single" w:sz="8" w:space="0" w:color="auto"/>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6">
    <w:name w:val="xl216"/>
    <w:basedOn w:val="Normalny"/>
    <w:rsid w:val="009C5F04"/>
    <w:pPr>
      <w:pBdr>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7">
    <w:name w:val="xl217"/>
    <w:basedOn w:val="Normalny"/>
    <w:rsid w:val="009C5F04"/>
    <w:pPr>
      <w:pBdr>
        <w:bottom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8">
    <w:name w:val="xl218"/>
    <w:basedOn w:val="Normalny"/>
    <w:rsid w:val="009C5F04"/>
    <w:pPr>
      <w:pBdr>
        <w:top w:val="double" w:sz="6" w:space="0" w:color="auto"/>
        <w:bottom w:val="single" w:sz="4"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9">
    <w:name w:val="xl219"/>
    <w:basedOn w:val="Normalny"/>
    <w:rsid w:val="009C5F04"/>
    <w:pPr>
      <w:pBdr>
        <w:top w:val="single" w:sz="4" w:space="0" w:color="auto"/>
        <w:bottom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20">
    <w:name w:val="xl220"/>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1">
    <w:name w:val="xl221"/>
    <w:basedOn w:val="Normalny"/>
    <w:rsid w:val="009C5F04"/>
    <w:pPr>
      <w:shd w:val="clear" w:color="auto" w:fill="000000"/>
      <w:suppressAutoHyphens w:val="0"/>
      <w:spacing w:before="100" w:beforeAutospacing="1" w:after="100" w:afterAutospacing="1"/>
      <w:jc w:val="right"/>
      <w:textAlignment w:val="center"/>
    </w:pPr>
    <w:rPr>
      <w:rFonts w:ascii="Arial" w:hAnsi="Arial" w:cs="Arial"/>
      <w:color w:val="FF0000"/>
      <w:sz w:val="20"/>
      <w:szCs w:val="20"/>
      <w:lang w:eastAsia="pl-PL"/>
    </w:rPr>
  </w:style>
  <w:style w:type="paragraph" w:customStyle="1" w:styleId="xl222">
    <w:name w:val="xl222"/>
    <w:basedOn w:val="Normalny"/>
    <w:rsid w:val="009C5F04"/>
    <w:pPr>
      <w:pBdr>
        <w:top w:val="double" w:sz="6" w:space="0" w:color="auto"/>
        <w:bottom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223">
    <w:name w:val="xl223"/>
    <w:basedOn w:val="Normalny"/>
    <w:rsid w:val="009C5F04"/>
    <w:pPr>
      <w:pBdr>
        <w:top w:val="double" w:sz="6" w:space="0" w:color="auto"/>
        <w:bottom w:val="double" w:sz="6" w:space="0" w:color="auto"/>
        <w:right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224">
    <w:name w:val="xl224"/>
    <w:basedOn w:val="Normalny"/>
    <w:rsid w:val="009C5F04"/>
    <w:pPr>
      <w:pBdr>
        <w:top w:val="double" w:sz="6" w:space="0" w:color="auto"/>
        <w:left w:val="double" w:sz="6"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5">
    <w:name w:val="xl225"/>
    <w:basedOn w:val="Normalny"/>
    <w:rsid w:val="009C5F04"/>
    <w:pPr>
      <w:pBdr>
        <w:left w:val="double" w:sz="6" w:space="0" w:color="auto"/>
        <w:bottom w:val="single" w:sz="8"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6">
    <w:name w:val="xl226"/>
    <w:basedOn w:val="Normalny"/>
    <w:rsid w:val="009C5F04"/>
    <w:pPr>
      <w:pBdr>
        <w:top w:val="double" w:sz="6" w:space="0" w:color="auto"/>
        <w:left w:val="double" w:sz="6" w:space="0" w:color="auto"/>
        <w:right w:val="double" w:sz="6" w:space="0" w:color="auto"/>
      </w:pBdr>
      <w:shd w:val="clear" w:color="auto" w:fill="FFFF00"/>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227">
    <w:name w:val="xl227"/>
    <w:basedOn w:val="Normalny"/>
    <w:rsid w:val="009C5F04"/>
    <w:pPr>
      <w:pBdr>
        <w:left w:val="double" w:sz="6" w:space="0" w:color="auto"/>
        <w:bottom w:val="single" w:sz="8" w:space="0" w:color="auto"/>
        <w:right w:val="double" w:sz="6" w:space="0" w:color="auto"/>
      </w:pBdr>
      <w:shd w:val="clear" w:color="auto" w:fill="FFFF00"/>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ZnakZnakZnakZnakZnakZnakZnakZnakZnak1ZnakZnakZnakZnakZnakZnakZnakZnakZnakZnakZnakZnakZnakZnakZnakZnakZnakZnakZnakZnak0">
    <w:name w:val="Znak Znak Znak Znak Znak Znak Znak Znak Znak1 Znak Znak Znak Znak Znak Znak Znak Znak Znak Znak Znak Znak Znak Znak Znak Znak Znak Znak Znak Znak"/>
    <w:basedOn w:val="Normalny"/>
    <w:uiPriority w:val="99"/>
    <w:rsid w:val="009C5F04"/>
    <w:pPr>
      <w:suppressAutoHyphens w:val="0"/>
    </w:pPr>
    <w:rPr>
      <w:rFonts w:ascii="Arial" w:hAnsi="Arial" w:cs="Arial"/>
      <w:lang w:eastAsia="pl-PL"/>
    </w:rPr>
  </w:style>
  <w:style w:type="paragraph" w:customStyle="1" w:styleId="ZnakZnakZnakZnakZnakZnakZnakZnakZnakZnakZnak">
    <w:name w:val="Znak Znak Znak Znak Znak Znak Znak Znak Znak Znak Znak"/>
    <w:basedOn w:val="Normalny"/>
    <w:rsid w:val="00A61377"/>
    <w:pPr>
      <w:suppressAutoHyphens w:val="0"/>
    </w:pPr>
    <w:rPr>
      <w:rFonts w:ascii="Arial" w:hAnsi="Arial" w:cs="Arial"/>
      <w:lang w:eastAsia="pl-PL"/>
    </w:rPr>
  </w:style>
  <w:style w:type="character" w:customStyle="1" w:styleId="NagwekstronynieparzystejZnakZnak">
    <w:name w:val="Nagłówek strony nieparzystej Znak Znak"/>
    <w:uiPriority w:val="99"/>
    <w:locked/>
    <w:rsid w:val="00B10FC5"/>
    <w:rPr>
      <w:rFonts w:ascii="Arial" w:eastAsia="SimSun" w:hAnsi="Arial" w:cs="Mangal"/>
      <w:sz w:val="28"/>
      <w:szCs w:val="28"/>
      <w:lang w:eastAsia="ar-SA" w:bidi="ar-SA"/>
    </w:rPr>
  </w:style>
  <w:style w:type="paragraph" w:customStyle="1" w:styleId="Bezodstpw1">
    <w:name w:val="Bez odstępów1"/>
    <w:uiPriority w:val="99"/>
    <w:rsid w:val="00B10FC5"/>
    <w:rPr>
      <w:rFonts w:ascii="Calibri" w:hAnsi="Calibri" w:cs="Calibri"/>
      <w:sz w:val="22"/>
      <w:szCs w:val="22"/>
      <w:lang w:eastAsia="en-US"/>
    </w:rPr>
  </w:style>
  <w:style w:type="character" w:customStyle="1" w:styleId="TitleChar">
    <w:name w:val="Title Char"/>
    <w:locked/>
    <w:rsid w:val="00B10FC5"/>
    <w:rPr>
      <w:rFonts w:ascii="Times New Roman" w:hAnsi="Times New Roman" w:cs="Times New Roman"/>
      <w:b/>
      <w:bCs/>
      <w:sz w:val="28"/>
      <w:szCs w:val="28"/>
      <w:lang w:val="x-none" w:eastAsia="en-US"/>
    </w:rPr>
  </w:style>
  <w:style w:type="paragraph" w:styleId="Tekstpodstawowy3">
    <w:name w:val="Body Text 3"/>
    <w:basedOn w:val="Normalny"/>
    <w:link w:val="Tekstpodstawowy3Znak"/>
    <w:rsid w:val="00B10FC5"/>
    <w:pPr>
      <w:spacing w:after="120"/>
    </w:pPr>
    <w:rPr>
      <w:sz w:val="16"/>
      <w:szCs w:val="16"/>
    </w:rPr>
  </w:style>
  <w:style w:type="character" w:customStyle="1" w:styleId="Tekstpodstawowy3Znak">
    <w:name w:val="Tekst podstawowy 3 Znak"/>
    <w:link w:val="Tekstpodstawowy3"/>
    <w:rsid w:val="00B10FC5"/>
    <w:rPr>
      <w:sz w:val="16"/>
      <w:szCs w:val="16"/>
      <w:lang w:eastAsia="ar-SA"/>
    </w:rPr>
  </w:style>
  <w:style w:type="paragraph" w:customStyle="1" w:styleId="ZLITUSTzmustliter">
    <w:name w:val="Z_LIT/UST(§) – zm. ust. (§) literą"/>
    <w:basedOn w:val="Normalny"/>
    <w:uiPriority w:val="46"/>
    <w:qFormat/>
    <w:rsid w:val="00983B37"/>
    <w:pPr>
      <w:autoSpaceDE w:val="0"/>
      <w:autoSpaceDN w:val="0"/>
      <w:adjustRightInd w:val="0"/>
      <w:spacing w:line="360" w:lineRule="auto"/>
      <w:ind w:left="987" w:firstLine="510"/>
      <w:jc w:val="both"/>
    </w:pPr>
    <w:rPr>
      <w:rFonts w:ascii="Times" w:hAnsi="Times" w:cs="Arial"/>
      <w:bCs/>
      <w:szCs w:val="20"/>
      <w:lang w:eastAsia="pl-PL"/>
    </w:rPr>
  </w:style>
  <w:style w:type="character" w:styleId="Odwoanieprzypisudolnego">
    <w:name w:val="footnote reference"/>
    <w:uiPriority w:val="99"/>
    <w:semiHidden/>
    <w:rsid w:val="006B1FB2"/>
    <w:rPr>
      <w:rFonts w:cs="Times New Roman"/>
      <w:vertAlign w:val="superscript"/>
    </w:rPr>
  </w:style>
  <w:style w:type="paragraph" w:customStyle="1" w:styleId="ZTIRPKTzmpkttiret">
    <w:name w:val="Z_TIR/PKT – zm. pkt tiret"/>
    <w:basedOn w:val="Normalny"/>
    <w:uiPriority w:val="56"/>
    <w:qFormat/>
    <w:rsid w:val="006B1FB2"/>
    <w:pPr>
      <w:suppressAutoHyphens w:val="0"/>
      <w:spacing w:line="360" w:lineRule="auto"/>
      <w:ind w:left="1893" w:hanging="510"/>
      <w:jc w:val="both"/>
    </w:pPr>
    <w:rPr>
      <w:rFonts w:ascii="Times" w:hAnsi="Times" w:cs="Arial"/>
      <w:bCs/>
      <w:szCs w:val="20"/>
      <w:lang w:eastAsia="pl-PL"/>
    </w:rPr>
  </w:style>
  <w:style w:type="paragraph" w:customStyle="1" w:styleId="ZTIRLITwPKTzmlitwpkttiret">
    <w:name w:val="Z_TIR/LIT_w_PKT – zm. lit. w pkt tiret"/>
    <w:basedOn w:val="Normalny"/>
    <w:uiPriority w:val="57"/>
    <w:qFormat/>
    <w:rsid w:val="006B1FB2"/>
    <w:pPr>
      <w:suppressAutoHyphens w:val="0"/>
      <w:spacing w:line="360" w:lineRule="auto"/>
      <w:ind w:left="2336" w:hanging="476"/>
      <w:jc w:val="both"/>
    </w:pPr>
    <w:rPr>
      <w:rFonts w:ascii="Times" w:hAnsi="Times" w:cs="Arial"/>
      <w:bCs/>
      <w:szCs w:val="20"/>
      <w:lang w:eastAsia="pl-PL"/>
    </w:rPr>
  </w:style>
  <w:style w:type="paragraph" w:customStyle="1" w:styleId="ZTIRCZWSPLITwPKTzmczciwsplitwpkttiret">
    <w:name w:val="Z_TIR/CZ_WSP_LIT_w_PKT – zm. części wsp. lit. w pkt tiret"/>
    <w:basedOn w:val="Normalny"/>
    <w:uiPriority w:val="59"/>
    <w:qFormat/>
    <w:rsid w:val="006B1FB2"/>
    <w:pPr>
      <w:suppressAutoHyphens w:val="0"/>
      <w:spacing w:line="360" w:lineRule="auto"/>
      <w:ind w:left="1860"/>
      <w:jc w:val="both"/>
    </w:pPr>
    <w:rPr>
      <w:rFonts w:ascii="Times" w:hAnsi="Times" w:cs="Arial"/>
      <w:bCs/>
      <w:lang w:eastAsia="pl-PL"/>
    </w:rPr>
  </w:style>
  <w:style w:type="paragraph" w:customStyle="1" w:styleId="ODNONIKtreodnonika">
    <w:name w:val="ODNOŚNIK – treść odnośnika"/>
    <w:uiPriority w:val="19"/>
    <w:qFormat/>
    <w:rsid w:val="006B1FB2"/>
    <w:pPr>
      <w:ind w:left="284" w:hanging="284"/>
      <w:jc w:val="both"/>
    </w:pPr>
    <w:rPr>
      <w:rFonts w:cs="Arial"/>
    </w:rPr>
  </w:style>
  <w:style w:type="character" w:customStyle="1" w:styleId="IGindeksgrny">
    <w:name w:val="_IG_ – indeks górny"/>
    <w:uiPriority w:val="2"/>
    <w:qFormat/>
    <w:rsid w:val="006B1FB2"/>
    <w:rPr>
      <w:b w:val="0"/>
      <w:i w:val="0"/>
      <w:vanish w:val="0"/>
      <w:spacing w:val="0"/>
      <w:vertAlign w:val="superscript"/>
    </w:rPr>
  </w:style>
  <w:style w:type="character" w:customStyle="1" w:styleId="Kkursywa">
    <w:name w:val="_K_ – kursywa"/>
    <w:uiPriority w:val="1"/>
    <w:qFormat/>
    <w:rsid w:val="006B1FB2"/>
    <w:rPr>
      <w:i/>
    </w:rPr>
  </w:style>
  <w:style w:type="paragraph" w:customStyle="1" w:styleId="Tiret0">
    <w:name w:val="Tiret 0"/>
    <w:basedOn w:val="Normalny"/>
    <w:rsid w:val="0078507B"/>
    <w:pPr>
      <w:numPr>
        <w:numId w:val="7"/>
      </w:numPr>
      <w:suppressAutoHyphens w:val="0"/>
      <w:spacing w:before="120" w:after="120"/>
      <w:jc w:val="both"/>
    </w:pPr>
    <w:rPr>
      <w:rFonts w:eastAsia="Calibri"/>
      <w:szCs w:val="22"/>
      <w:lang w:eastAsia="en-GB"/>
    </w:rPr>
  </w:style>
  <w:style w:type="character" w:styleId="Odwoaniedokomentarza">
    <w:name w:val="annotation reference"/>
    <w:uiPriority w:val="99"/>
    <w:semiHidden/>
    <w:unhideWhenUsed/>
    <w:rsid w:val="003629D8"/>
    <w:rPr>
      <w:sz w:val="16"/>
      <w:szCs w:val="16"/>
    </w:rPr>
  </w:style>
  <w:style w:type="paragraph" w:styleId="Nagwekspisutreci">
    <w:name w:val="TOC Heading"/>
    <w:basedOn w:val="Nagwek1"/>
    <w:next w:val="Normalny"/>
    <w:uiPriority w:val="39"/>
    <w:unhideWhenUsed/>
    <w:qFormat/>
    <w:rsid w:val="00885129"/>
    <w:pPr>
      <w:keepLines/>
      <w:numPr>
        <w:numId w:val="0"/>
      </w:numPr>
      <w:suppressAutoHyphens w:val="0"/>
      <w:spacing w:before="480" w:after="0" w:line="276" w:lineRule="auto"/>
      <w:outlineLvl w:val="9"/>
    </w:pPr>
    <w:rPr>
      <w:rFonts w:ascii="Cambria" w:hAnsi="Cambria" w:cs="Times New Roman"/>
      <w:color w:val="365F91"/>
      <w:kern w:val="0"/>
      <w:sz w:val="28"/>
      <w:szCs w:val="28"/>
      <w:lang w:eastAsia="pl-PL"/>
    </w:rPr>
  </w:style>
  <w:style w:type="paragraph" w:styleId="Spistreci1">
    <w:name w:val="toc 1"/>
    <w:basedOn w:val="Normalny"/>
    <w:next w:val="Normalny"/>
    <w:link w:val="Spistreci1Znak"/>
    <w:autoRedefine/>
    <w:uiPriority w:val="39"/>
    <w:unhideWhenUsed/>
    <w:qFormat/>
    <w:rsid w:val="00885129"/>
  </w:style>
  <w:style w:type="paragraph" w:styleId="Spistreci2">
    <w:name w:val="toc 2"/>
    <w:basedOn w:val="Normalny"/>
    <w:next w:val="Normalny"/>
    <w:autoRedefine/>
    <w:uiPriority w:val="39"/>
    <w:unhideWhenUsed/>
    <w:qFormat/>
    <w:rsid w:val="00885129"/>
    <w:pPr>
      <w:ind w:left="240"/>
    </w:pPr>
  </w:style>
  <w:style w:type="paragraph" w:styleId="Spistreci3">
    <w:name w:val="toc 3"/>
    <w:basedOn w:val="Normalny"/>
    <w:next w:val="Normalny"/>
    <w:autoRedefine/>
    <w:uiPriority w:val="39"/>
    <w:unhideWhenUsed/>
    <w:qFormat/>
    <w:rsid w:val="00885129"/>
    <w:pPr>
      <w:ind w:left="480"/>
    </w:pPr>
  </w:style>
  <w:style w:type="paragraph" w:styleId="Spistreci4">
    <w:name w:val="toc 4"/>
    <w:basedOn w:val="Normalny"/>
    <w:next w:val="Normalny"/>
    <w:autoRedefine/>
    <w:uiPriority w:val="39"/>
    <w:unhideWhenUsed/>
    <w:rsid w:val="00885129"/>
    <w:pPr>
      <w:suppressAutoHyphens w:val="0"/>
      <w:spacing w:after="100" w:line="276" w:lineRule="auto"/>
      <w:ind w:left="660"/>
    </w:pPr>
    <w:rPr>
      <w:rFonts w:ascii="Calibri" w:hAnsi="Calibri"/>
      <w:sz w:val="22"/>
      <w:szCs w:val="22"/>
      <w:lang w:eastAsia="pl-PL"/>
    </w:rPr>
  </w:style>
  <w:style w:type="paragraph" w:styleId="Spistreci5">
    <w:name w:val="toc 5"/>
    <w:basedOn w:val="Normalny"/>
    <w:next w:val="Normalny"/>
    <w:autoRedefine/>
    <w:uiPriority w:val="39"/>
    <w:unhideWhenUsed/>
    <w:rsid w:val="00885129"/>
    <w:pPr>
      <w:suppressAutoHyphens w:val="0"/>
      <w:spacing w:after="100" w:line="276" w:lineRule="auto"/>
      <w:ind w:left="880"/>
    </w:pPr>
    <w:rPr>
      <w:rFonts w:ascii="Calibri" w:hAnsi="Calibri"/>
      <w:sz w:val="22"/>
      <w:szCs w:val="22"/>
      <w:lang w:eastAsia="pl-PL"/>
    </w:rPr>
  </w:style>
  <w:style w:type="paragraph" w:styleId="Spistreci6">
    <w:name w:val="toc 6"/>
    <w:basedOn w:val="Normalny"/>
    <w:next w:val="Normalny"/>
    <w:autoRedefine/>
    <w:uiPriority w:val="39"/>
    <w:unhideWhenUsed/>
    <w:rsid w:val="00885129"/>
    <w:pPr>
      <w:suppressAutoHyphens w:val="0"/>
      <w:spacing w:after="100" w:line="276" w:lineRule="auto"/>
      <w:ind w:left="1100"/>
    </w:pPr>
    <w:rPr>
      <w:rFonts w:ascii="Calibri" w:hAnsi="Calibri"/>
      <w:sz w:val="22"/>
      <w:szCs w:val="22"/>
      <w:lang w:eastAsia="pl-PL"/>
    </w:rPr>
  </w:style>
  <w:style w:type="paragraph" w:styleId="Spistreci7">
    <w:name w:val="toc 7"/>
    <w:basedOn w:val="Normalny"/>
    <w:next w:val="Normalny"/>
    <w:autoRedefine/>
    <w:uiPriority w:val="39"/>
    <w:unhideWhenUsed/>
    <w:rsid w:val="00885129"/>
    <w:pPr>
      <w:suppressAutoHyphens w:val="0"/>
      <w:spacing w:after="100" w:line="276" w:lineRule="auto"/>
      <w:ind w:left="1320"/>
    </w:pPr>
    <w:rPr>
      <w:rFonts w:ascii="Calibri" w:hAnsi="Calibri"/>
      <w:sz w:val="22"/>
      <w:szCs w:val="22"/>
      <w:lang w:eastAsia="pl-PL"/>
    </w:rPr>
  </w:style>
  <w:style w:type="paragraph" w:styleId="Spistreci8">
    <w:name w:val="toc 8"/>
    <w:basedOn w:val="Normalny"/>
    <w:next w:val="Normalny"/>
    <w:autoRedefine/>
    <w:uiPriority w:val="39"/>
    <w:unhideWhenUsed/>
    <w:rsid w:val="00885129"/>
    <w:pPr>
      <w:suppressAutoHyphens w:val="0"/>
      <w:spacing w:after="100" w:line="276" w:lineRule="auto"/>
      <w:ind w:left="1540"/>
    </w:pPr>
    <w:rPr>
      <w:rFonts w:ascii="Calibri" w:hAnsi="Calibri"/>
      <w:sz w:val="22"/>
      <w:szCs w:val="22"/>
      <w:lang w:eastAsia="pl-PL"/>
    </w:rPr>
  </w:style>
  <w:style w:type="paragraph" w:styleId="Spistreci9">
    <w:name w:val="toc 9"/>
    <w:basedOn w:val="Normalny"/>
    <w:next w:val="Normalny"/>
    <w:autoRedefine/>
    <w:uiPriority w:val="39"/>
    <w:unhideWhenUsed/>
    <w:rsid w:val="00885129"/>
    <w:pPr>
      <w:suppressAutoHyphens w:val="0"/>
      <w:spacing w:after="100" w:line="276" w:lineRule="auto"/>
      <w:ind w:left="1760"/>
    </w:pPr>
    <w:rPr>
      <w:rFonts w:ascii="Calibri" w:hAnsi="Calibri"/>
      <w:sz w:val="22"/>
      <w:szCs w:val="22"/>
      <w:lang w:eastAsia="pl-PL"/>
    </w:rPr>
  </w:style>
  <w:style w:type="paragraph" w:customStyle="1" w:styleId="Akapitzlist3">
    <w:name w:val="Akapit z listą3"/>
    <w:basedOn w:val="Normalny"/>
    <w:uiPriority w:val="99"/>
    <w:rsid w:val="00832A2C"/>
    <w:pPr>
      <w:suppressAutoHyphens w:val="0"/>
      <w:spacing w:after="200" w:line="276" w:lineRule="auto"/>
      <w:ind w:left="720"/>
      <w:contextualSpacing/>
    </w:pPr>
    <w:rPr>
      <w:rFonts w:ascii="Calibri" w:hAnsi="Calibri"/>
      <w:sz w:val="22"/>
      <w:szCs w:val="22"/>
      <w:lang w:eastAsia="en-US"/>
    </w:rPr>
  </w:style>
  <w:style w:type="character" w:customStyle="1" w:styleId="ZnakZnak201">
    <w:name w:val="Znak Znak201"/>
    <w:uiPriority w:val="99"/>
    <w:rsid w:val="0050037D"/>
    <w:rPr>
      <w:b/>
      <w:i/>
      <w:sz w:val="26"/>
      <w:lang w:val="pl-PL" w:eastAsia="ar-SA" w:bidi="ar-SA"/>
    </w:rPr>
  </w:style>
  <w:style w:type="character" w:customStyle="1" w:styleId="ZnakZnak191">
    <w:name w:val="Znak Znak191"/>
    <w:uiPriority w:val="99"/>
    <w:rsid w:val="0050037D"/>
    <w:rPr>
      <w:b/>
      <w:sz w:val="22"/>
      <w:lang w:val="pl-PL" w:eastAsia="ar-SA" w:bidi="ar-SA"/>
    </w:rPr>
  </w:style>
  <w:style w:type="character" w:customStyle="1" w:styleId="ZnakZnak181">
    <w:name w:val="Znak Znak181"/>
    <w:uiPriority w:val="99"/>
    <w:rsid w:val="0050037D"/>
    <w:rPr>
      <w:sz w:val="24"/>
      <w:lang w:val="pl-PL" w:eastAsia="ar-SA" w:bidi="ar-SA"/>
    </w:rPr>
  </w:style>
  <w:style w:type="character" w:customStyle="1" w:styleId="ZnakZnak171">
    <w:name w:val="Znak Znak171"/>
    <w:uiPriority w:val="99"/>
    <w:rsid w:val="0050037D"/>
    <w:rPr>
      <w:i/>
      <w:sz w:val="24"/>
      <w:lang w:val="pl-PL" w:eastAsia="ar-SA" w:bidi="ar-SA"/>
    </w:rPr>
  </w:style>
  <w:style w:type="character" w:customStyle="1" w:styleId="ZnakZnak161">
    <w:name w:val="Znak Znak161"/>
    <w:uiPriority w:val="99"/>
    <w:rsid w:val="0050037D"/>
    <w:rPr>
      <w:rFonts w:ascii="Arial" w:hAnsi="Arial"/>
      <w:sz w:val="22"/>
      <w:lang w:val="pl-PL" w:eastAsia="ar-SA" w:bidi="ar-SA"/>
    </w:rPr>
  </w:style>
  <w:style w:type="character" w:customStyle="1" w:styleId="ZnakZnak151">
    <w:name w:val="Znak Znak151"/>
    <w:uiPriority w:val="99"/>
    <w:rsid w:val="0050037D"/>
    <w:rPr>
      <w:sz w:val="24"/>
    </w:rPr>
  </w:style>
  <w:style w:type="character" w:customStyle="1" w:styleId="ZnakZnak141">
    <w:name w:val="Znak Znak141"/>
    <w:uiPriority w:val="99"/>
    <w:rsid w:val="0050037D"/>
    <w:rPr>
      <w:sz w:val="24"/>
    </w:rPr>
  </w:style>
  <w:style w:type="character" w:customStyle="1" w:styleId="ZnakZnak131">
    <w:name w:val="Znak Znak131"/>
    <w:uiPriority w:val="99"/>
    <w:rsid w:val="0050037D"/>
    <w:rPr>
      <w:rFonts w:ascii="Cambria" w:hAnsi="Cambria"/>
      <w:b/>
      <w:kern w:val="1"/>
      <w:sz w:val="32"/>
    </w:rPr>
  </w:style>
  <w:style w:type="character" w:customStyle="1" w:styleId="ZnakZnak121">
    <w:name w:val="Znak Znak121"/>
    <w:uiPriority w:val="99"/>
    <w:rsid w:val="0050037D"/>
    <w:rPr>
      <w:sz w:val="24"/>
    </w:rPr>
  </w:style>
  <w:style w:type="character" w:customStyle="1" w:styleId="ZnakZnak111">
    <w:name w:val="Znak Znak111"/>
    <w:uiPriority w:val="99"/>
    <w:locked/>
    <w:rsid w:val="0050037D"/>
    <w:rPr>
      <w:rFonts w:ascii="Times New Roman" w:hAnsi="Times New Roman"/>
      <w:sz w:val="26"/>
      <w:lang w:eastAsia="ar-SA" w:bidi="ar-SA"/>
    </w:rPr>
  </w:style>
  <w:style w:type="character" w:customStyle="1" w:styleId="ZnakZnak101">
    <w:name w:val="Znak Znak101"/>
    <w:uiPriority w:val="99"/>
    <w:locked/>
    <w:rsid w:val="0050037D"/>
    <w:rPr>
      <w:rFonts w:ascii="Times New Roman" w:hAnsi="Times New Roman"/>
      <w:sz w:val="24"/>
      <w:lang w:eastAsia="ar-SA" w:bidi="ar-SA"/>
    </w:rPr>
  </w:style>
  <w:style w:type="character" w:customStyle="1" w:styleId="ZnakZnak81">
    <w:name w:val="Znak Znak81"/>
    <w:uiPriority w:val="99"/>
    <w:locked/>
    <w:rsid w:val="0050037D"/>
    <w:rPr>
      <w:rFonts w:ascii="Arial" w:hAnsi="Arial"/>
      <w:i/>
      <w:sz w:val="28"/>
      <w:lang w:eastAsia="ar-SA" w:bidi="ar-SA"/>
    </w:rPr>
  </w:style>
  <w:style w:type="character" w:customStyle="1" w:styleId="ZnakZnak91">
    <w:name w:val="Znak Znak91"/>
    <w:uiPriority w:val="99"/>
    <w:locked/>
    <w:rsid w:val="0050037D"/>
    <w:rPr>
      <w:rFonts w:ascii="Times New Roman" w:hAnsi="Times New Roman"/>
      <w:b/>
      <w:sz w:val="26"/>
      <w:lang w:eastAsia="ar-SA" w:bidi="ar-SA"/>
    </w:rPr>
  </w:style>
  <w:style w:type="character" w:customStyle="1" w:styleId="ZnakZnak71">
    <w:name w:val="Znak Znak71"/>
    <w:uiPriority w:val="99"/>
    <w:locked/>
    <w:rsid w:val="0050037D"/>
    <w:rPr>
      <w:rFonts w:ascii="Times New Roman" w:hAnsi="Times New Roman"/>
      <w:sz w:val="26"/>
      <w:lang w:eastAsia="ar-SA" w:bidi="ar-SA"/>
    </w:rPr>
  </w:style>
  <w:style w:type="character" w:customStyle="1" w:styleId="ZnakZnak61">
    <w:name w:val="Znak Znak61"/>
    <w:uiPriority w:val="99"/>
    <w:locked/>
    <w:rsid w:val="0050037D"/>
    <w:rPr>
      <w:rFonts w:ascii="Tahoma" w:hAnsi="Tahoma"/>
      <w:sz w:val="16"/>
      <w:lang w:eastAsia="ar-SA" w:bidi="ar-SA"/>
    </w:rPr>
  </w:style>
  <w:style w:type="character" w:customStyle="1" w:styleId="ZnakZnak51">
    <w:name w:val="Znak Znak51"/>
    <w:uiPriority w:val="99"/>
    <w:locked/>
    <w:rsid w:val="0050037D"/>
    <w:rPr>
      <w:rFonts w:ascii="Times New Roman" w:hAnsi="Times New Roman"/>
      <w:sz w:val="20"/>
      <w:lang w:eastAsia="ar-SA" w:bidi="ar-SA"/>
    </w:rPr>
  </w:style>
  <w:style w:type="character" w:customStyle="1" w:styleId="ZnakZnak41">
    <w:name w:val="Znak Znak41"/>
    <w:uiPriority w:val="99"/>
    <w:semiHidden/>
    <w:locked/>
    <w:rsid w:val="0050037D"/>
    <w:rPr>
      <w:rFonts w:ascii="Times New Roman" w:hAnsi="Times New Roman"/>
      <w:sz w:val="20"/>
      <w:lang w:eastAsia="ar-SA" w:bidi="ar-SA"/>
    </w:rPr>
  </w:style>
  <w:style w:type="character" w:customStyle="1" w:styleId="ZnakZnak31">
    <w:name w:val="Znak Znak31"/>
    <w:uiPriority w:val="99"/>
    <w:locked/>
    <w:rsid w:val="0050037D"/>
    <w:rPr>
      <w:rFonts w:ascii="Times New Roman" w:hAnsi="Times New Roman"/>
      <w:b/>
      <w:sz w:val="20"/>
      <w:lang w:eastAsia="ar-SA" w:bidi="ar-SA"/>
    </w:rPr>
  </w:style>
  <w:style w:type="character" w:customStyle="1" w:styleId="ZnakZnak26">
    <w:name w:val="Znak Znak26"/>
    <w:uiPriority w:val="99"/>
    <w:locked/>
    <w:rsid w:val="0050037D"/>
    <w:rPr>
      <w:rFonts w:ascii="Arial" w:hAnsi="Arial"/>
      <w:sz w:val="20"/>
      <w:lang w:eastAsia="ar-SA" w:bidi="ar-SA"/>
    </w:rPr>
  </w:style>
  <w:style w:type="character" w:customStyle="1" w:styleId="ZnakZnak1100">
    <w:name w:val="Znak Znak110"/>
    <w:uiPriority w:val="99"/>
    <w:semiHidden/>
    <w:locked/>
    <w:rsid w:val="0050037D"/>
    <w:rPr>
      <w:rFonts w:ascii="Times New Roman" w:hAnsi="Times New Roman"/>
      <w:sz w:val="24"/>
      <w:lang w:eastAsia="ar-SA" w:bidi="ar-SA"/>
    </w:rPr>
  </w:style>
  <w:style w:type="character" w:customStyle="1" w:styleId="ZnakZnak250">
    <w:name w:val="Znak Znak25"/>
    <w:uiPriority w:val="99"/>
    <w:semiHidden/>
    <w:locked/>
    <w:rsid w:val="0050037D"/>
    <w:rPr>
      <w:rFonts w:ascii="Times New Roman" w:hAnsi="Times New Roman"/>
      <w:sz w:val="24"/>
      <w:lang w:eastAsia="ar-SA" w:bidi="ar-SA"/>
    </w:rPr>
  </w:style>
  <w:style w:type="paragraph" w:customStyle="1" w:styleId="ZnakZnakZnak1ZnakZnakZnakZnak1">
    <w:name w:val="Znak Znak Znak1 Znak Znak Znak Znak1"/>
    <w:basedOn w:val="Normalny"/>
    <w:uiPriority w:val="99"/>
    <w:rsid w:val="0050037D"/>
    <w:pPr>
      <w:suppressAutoHyphens w:val="0"/>
    </w:pPr>
    <w:rPr>
      <w:rFonts w:ascii="Arial" w:hAnsi="Arial" w:cs="Arial"/>
      <w:lang w:eastAsia="pl-PL"/>
    </w:rPr>
  </w:style>
  <w:style w:type="paragraph" w:customStyle="1" w:styleId="ZnakZnakZnakZnakZnakZnakZnakZnakZnak1ZnakZnakZnakZnakZnakZnakZnakZnakZnakZnakZnakZnakZnakZnakZnakZnakZnakZnakZnakZnak2">
    <w:name w:val="Znak Znak Znak Znak Znak Znak Znak Znak Znak1 Znak Znak Znak Znak Znak Znak Znak Znak Znak Znak Znak Znak Znak Znak Znak Znak Znak Znak Znak Znak2"/>
    <w:basedOn w:val="Normalny"/>
    <w:uiPriority w:val="99"/>
    <w:rsid w:val="0050037D"/>
    <w:pPr>
      <w:suppressAutoHyphens w:val="0"/>
    </w:pPr>
    <w:rPr>
      <w:rFonts w:ascii="Arial" w:hAnsi="Arial" w:cs="Arial"/>
      <w:lang w:eastAsia="pl-PL"/>
    </w:rPr>
  </w:style>
  <w:style w:type="paragraph" w:customStyle="1" w:styleId="Tekstpodstawowy29">
    <w:name w:val="Tekst podstawowy 29"/>
    <w:basedOn w:val="Normalny"/>
    <w:uiPriority w:val="99"/>
    <w:rsid w:val="0050037D"/>
    <w:pPr>
      <w:widowControl w:val="0"/>
      <w:suppressAutoHyphens w:val="0"/>
      <w:overflowPunct w:val="0"/>
      <w:autoSpaceDE w:val="0"/>
      <w:autoSpaceDN w:val="0"/>
      <w:adjustRightInd w:val="0"/>
      <w:textAlignment w:val="baseline"/>
    </w:pPr>
    <w:rPr>
      <w:szCs w:val="20"/>
      <w:lang w:eastAsia="pl-PL"/>
    </w:rPr>
  </w:style>
  <w:style w:type="paragraph" w:customStyle="1" w:styleId="text">
    <w:name w:val="text"/>
    <w:uiPriority w:val="99"/>
    <w:rsid w:val="0050037D"/>
    <w:pPr>
      <w:widowControl w:val="0"/>
      <w:snapToGrid w:val="0"/>
      <w:spacing w:before="240" w:line="240" w:lineRule="atLeast"/>
      <w:jc w:val="both"/>
    </w:pPr>
    <w:rPr>
      <w:rFonts w:ascii="Arial" w:hAnsi="Arial"/>
      <w:sz w:val="24"/>
      <w:lang w:val="cs-CZ"/>
    </w:rPr>
  </w:style>
  <w:style w:type="table" w:customStyle="1" w:styleId="Tabela-Siatka1">
    <w:name w:val="Tabela - Siatka1"/>
    <w:basedOn w:val="Standardowy"/>
    <w:next w:val="Tabela-Siatka"/>
    <w:uiPriority w:val="59"/>
    <w:rsid w:val="0050037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ny">
    <w:name w:val="Normany"/>
    <w:basedOn w:val="BodyText23"/>
    <w:uiPriority w:val="99"/>
    <w:rsid w:val="0050037D"/>
    <w:pPr>
      <w:numPr>
        <w:numId w:val="90"/>
      </w:numPr>
      <w:tabs>
        <w:tab w:val="left" w:pos="0"/>
        <w:tab w:val="left" w:pos="180"/>
      </w:tabs>
    </w:pPr>
    <w:rPr>
      <w:sz w:val="24"/>
      <w:szCs w:val="24"/>
    </w:rPr>
  </w:style>
  <w:style w:type="paragraph" w:customStyle="1" w:styleId="Akapitzlist4">
    <w:name w:val="Akapit z listą4"/>
    <w:basedOn w:val="Normalny"/>
    <w:uiPriority w:val="99"/>
    <w:rsid w:val="0050037D"/>
    <w:pPr>
      <w:suppressAutoHyphens w:val="0"/>
      <w:ind w:left="720"/>
      <w:contextualSpacing/>
    </w:pPr>
    <w:rPr>
      <w:rFonts w:eastAsia="Calibri"/>
      <w:lang w:eastAsia="pl-PL"/>
    </w:rPr>
  </w:style>
  <w:style w:type="paragraph" w:customStyle="1" w:styleId="Tekstpodstawowy2100">
    <w:name w:val="Tekst podstawowy 210"/>
    <w:basedOn w:val="Normalny"/>
    <w:uiPriority w:val="99"/>
    <w:rsid w:val="0050037D"/>
    <w:pPr>
      <w:widowControl w:val="0"/>
      <w:suppressAutoHyphens w:val="0"/>
      <w:jc w:val="center"/>
    </w:pPr>
    <w:rPr>
      <w:rFonts w:ascii="Arial" w:hAnsi="Arial"/>
      <w:sz w:val="26"/>
      <w:szCs w:val="20"/>
      <w:lang w:eastAsia="pl-PL"/>
    </w:rPr>
  </w:style>
  <w:style w:type="character" w:styleId="Tekstzastpczy">
    <w:name w:val="Placeholder Text"/>
    <w:uiPriority w:val="99"/>
    <w:semiHidden/>
    <w:rsid w:val="0050037D"/>
    <w:rPr>
      <w:rFonts w:cs="Times New Roman"/>
      <w:color w:val="808080"/>
    </w:rPr>
  </w:style>
  <w:style w:type="paragraph" w:customStyle="1" w:styleId="Textbody">
    <w:name w:val="Text body"/>
    <w:basedOn w:val="Normalny"/>
    <w:rsid w:val="0050037D"/>
    <w:pPr>
      <w:widowControl w:val="0"/>
      <w:autoSpaceDN w:val="0"/>
      <w:spacing w:after="120"/>
    </w:pPr>
    <w:rPr>
      <w:rFonts w:eastAsia="Arial Unicode MS" w:cs="Mangal"/>
      <w:kern w:val="3"/>
      <w:lang w:eastAsia="zh-CN" w:bidi="hi-IN"/>
    </w:rPr>
  </w:style>
  <w:style w:type="paragraph" w:customStyle="1" w:styleId="NormalnyWeb2">
    <w:name w:val="Normalny (Web)2"/>
    <w:basedOn w:val="Normalny"/>
    <w:rsid w:val="0050037D"/>
    <w:pPr>
      <w:overflowPunct w:val="0"/>
      <w:autoSpaceDE w:val="0"/>
      <w:spacing w:before="100" w:after="100"/>
      <w:textAlignment w:val="baseline"/>
    </w:pPr>
    <w:rPr>
      <w:szCs w:val="20"/>
    </w:rPr>
  </w:style>
  <w:style w:type="paragraph" w:customStyle="1" w:styleId="Akapitzlist5">
    <w:name w:val="Akapit z listą5"/>
    <w:basedOn w:val="Normalny"/>
    <w:rsid w:val="0050037D"/>
    <w:pPr>
      <w:ind w:left="708"/>
    </w:pPr>
    <w:rPr>
      <w:rFonts w:eastAsia="Calibri"/>
    </w:rPr>
  </w:style>
  <w:style w:type="paragraph" w:customStyle="1" w:styleId="ZnakZnakZnak0">
    <w:name w:val="Znak Znak Znak"/>
    <w:basedOn w:val="Normalny"/>
    <w:rsid w:val="0050037D"/>
    <w:rPr>
      <w:rFonts w:ascii="Arial" w:hAnsi="Arial" w:cs="Arial"/>
    </w:rPr>
  </w:style>
  <w:style w:type="paragraph" w:customStyle="1" w:styleId="ZnakZnakZnakZnakZnakZnakZnakZnak1ZnakZnakZnakZnakZnakZnakZnakZnakZnakZnakZnakZnakZnakZnakZnakZnakZnakZnakZnakZnak1">
    <w:name w:val="Znak Znak Znak Znak Znak Znak Znak Znak1 Znak Znak Znak Znak Znak Znak Znak Znak Znak Znak Znak Znak Znak Znak Znak Znak Znak Znak Znak Znak"/>
    <w:basedOn w:val="Normalny"/>
    <w:rsid w:val="0050037D"/>
    <w:rPr>
      <w:rFonts w:ascii="Arial" w:hAnsi="Arial" w:cs="Arial"/>
    </w:rPr>
  </w:style>
  <w:style w:type="paragraph" w:customStyle="1" w:styleId="ZnakZnakZnakZnakZnakZnakZnak1">
    <w:name w:val="Znak Znak Znak Znak Znak Znak Znak"/>
    <w:basedOn w:val="Normalny"/>
    <w:rsid w:val="0050037D"/>
    <w:rPr>
      <w:rFonts w:ascii="Arial" w:hAnsi="Arial" w:cs="Arial"/>
    </w:rPr>
  </w:style>
  <w:style w:type="paragraph" w:customStyle="1" w:styleId="Znak1">
    <w:name w:val="Znak"/>
    <w:basedOn w:val="Normalny"/>
    <w:rsid w:val="0050037D"/>
    <w:rPr>
      <w:rFonts w:ascii="Arial" w:hAnsi="Arial" w:cs="Arial"/>
    </w:rPr>
  </w:style>
  <w:style w:type="paragraph" w:customStyle="1" w:styleId="ZnakZnakZnakZnakZnakZnakZnakZnakZnakZnakZnakZnakZnakZnakZnakZnak1">
    <w:name w:val="Znak Znak Znak Znak Znak Znak Znak Znak Znak Znak Znak Znak Znak Znak Znak Znak"/>
    <w:basedOn w:val="Normalny"/>
    <w:rsid w:val="0050037D"/>
    <w:rPr>
      <w:rFonts w:ascii="Arial" w:hAnsi="Arial" w:cs="Arial"/>
    </w:rPr>
  </w:style>
  <w:style w:type="paragraph" w:customStyle="1" w:styleId="ZnakZnakZnakZnakZnakZnak3">
    <w:name w:val="Znak Znak Znak Znak Znak Znak"/>
    <w:basedOn w:val="Normalny"/>
    <w:rsid w:val="0050037D"/>
    <w:rPr>
      <w:rFonts w:ascii="Arial" w:hAnsi="Arial" w:cs="Arial"/>
    </w:rPr>
  </w:style>
  <w:style w:type="paragraph" w:customStyle="1" w:styleId="ZnakZnakZnakZnakZnakZnak11">
    <w:name w:val="Znak Znak Znak Znak Znak Znak1"/>
    <w:basedOn w:val="Normalny"/>
    <w:rsid w:val="0050037D"/>
    <w:rPr>
      <w:rFonts w:ascii="Arial" w:hAnsi="Arial" w:cs="Arial"/>
    </w:rPr>
  </w:style>
  <w:style w:type="paragraph" w:customStyle="1" w:styleId="Tekstpodstawowy211">
    <w:name w:val="Tekst podstawowy 211"/>
    <w:basedOn w:val="Normalny"/>
    <w:rsid w:val="0050037D"/>
    <w:pPr>
      <w:widowControl w:val="0"/>
      <w:tabs>
        <w:tab w:val="left" w:pos="709"/>
      </w:tabs>
      <w:overflowPunct w:val="0"/>
      <w:autoSpaceDE w:val="0"/>
      <w:ind w:left="709" w:hanging="709"/>
      <w:jc w:val="both"/>
      <w:textAlignment w:val="baseline"/>
    </w:pPr>
    <w:rPr>
      <w:sz w:val="26"/>
      <w:szCs w:val="20"/>
    </w:rPr>
  </w:style>
  <w:style w:type="paragraph" w:customStyle="1" w:styleId="Tekstpodstawowywcity24">
    <w:name w:val="Tekst podstawowy wcięty 24"/>
    <w:basedOn w:val="Normalny"/>
    <w:rsid w:val="0050037D"/>
    <w:pPr>
      <w:widowControl w:val="0"/>
      <w:overflowPunct w:val="0"/>
      <w:autoSpaceDE w:val="0"/>
      <w:ind w:left="567" w:hanging="567"/>
      <w:jc w:val="both"/>
      <w:textAlignment w:val="baseline"/>
    </w:pPr>
    <w:rPr>
      <w:sz w:val="26"/>
      <w:szCs w:val="20"/>
    </w:rPr>
  </w:style>
  <w:style w:type="paragraph" w:customStyle="1" w:styleId="Tekstpodstawowywcity35">
    <w:name w:val="Tekst podstawowy wcięty 35"/>
    <w:basedOn w:val="Normalny"/>
    <w:rsid w:val="0050037D"/>
    <w:pPr>
      <w:overflowPunct w:val="0"/>
      <w:autoSpaceDE w:val="0"/>
      <w:ind w:left="1985" w:hanging="1985"/>
      <w:textAlignment w:val="baseline"/>
    </w:pPr>
    <w:rPr>
      <w:szCs w:val="20"/>
    </w:rPr>
  </w:style>
  <w:style w:type="paragraph" w:customStyle="1" w:styleId="Tekstpodstawowy34">
    <w:name w:val="Tekst podstawowy 34"/>
    <w:basedOn w:val="Normalny"/>
    <w:rsid w:val="0050037D"/>
    <w:pPr>
      <w:overflowPunct w:val="0"/>
      <w:autoSpaceDE w:val="0"/>
      <w:jc w:val="both"/>
      <w:textAlignment w:val="baseline"/>
    </w:pPr>
    <w:rPr>
      <w:b/>
      <w:i/>
      <w:szCs w:val="20"/>
    </w:rPr>
  </w:style>
  <w:style w:type="paragraph" w:customStyle="1" w:styleId="ZnakZnakZnakZnakZnakZnakZnakZnakZnakZnakZnakZnak1">
    <w:name w:val="Znak Znak Znak Znak Znak Znak Znak Znak Znak Znak Znak Znak"/>
    <w:basedOn w:val="Normalny"/>
    <w:rsid w:val="0050037D"/>
    <w:rPr>
      <w:rFonts w:ascii="Arial" w:hAnsi="Arial" w:cs="Arial"/>
    </w:rPr>
  </w:style>
  <w:style w:type="paragraph" w:customStyle="1" w:styleId="ZnakZnakZnak1ZnakZnakZnakZnak2">
    <w:name w:val="Znak Znak Znak1 Znak Znak Znak Znak"/>
    <w:basedOn w:val="Normalny"/>
    <w:rsid w:val="0050037D"/>
    <w:rPr>
      <w:rFonts w:ascii="Arial" w:hAnsi="Arial" w:cs="Arial"/>
      <w:sz w:val="20"/>
      <w:szCs w:val="20"/>
    </w:rPr>
  </w:style>
  <w:style w:type="paragraph" w:customStyle="1" w:styleId="ZnakZnakZnakZnakZnakZnakZnakZnakZnakZnak1">
    <w:name w:val="Znak Znak Znak Znak Znak Znak Znak Znak Znak Znak"/>
    <w:basedOn w:val="Normalny"/>
    <w:rsid w:val="0050037D"/>
    <w:rPr>
      <w:rFonts w:ascii="Arial" w:hAnsi="Arial" w:cs="Arial"/>
    </w:rPr>
  </w:style>
  <w:style w:type="paragraph" w:customStyle="1" w:styleId="ZnakZnakZnakZnakZnakZnakZnakZnakZnak0">
    <w:name w:val="Znak Znak Znak Znak Znak Znak Znak Znak Znak"/>
    <w:basedOn w:val="Normalny"/>
    <w:rsid w:val="0050037D"/>
    <w:rPr>
      <w:rFonts w:ascii="Arial" w:hAnsi="Arial" w:cs="Arial"/>
    </w:rPr>
  </w:style>
  <w:style w:type="paragraph" w:customStyle="1" w:styleId="ZnakZnakZnakZnakZnakZnakZnakZnakZnakZnakZnakZnak1ZnakZnakZnakZnakZnakZnak0">
    <w:name w:val="Znak Znak Znak Znak Znak Znak Znak Znak Znak Znak Znak Znak1 Znak Znak Znak Znak Znak Znak"/>
    <w:basedOn w:val="Normalny"/>
    <w:rsid w:val="0050037D"/>
    <w:rPr>
      <w:rFonts w:ascii="Arial" w:hAnsi="Arial" w:cs="Arial"/>
    </w:rPr>
  </w:style>
  <w:style w:type="paragraph" w:customStyle="1" w:styleId="ZnakZnakZnakZnakZnakZnakZnakZnakZnakZnakZnakZnakZnakZnakZnakZnakZnakZnakZnakZnak0">
    <w:name w:val="Znak Znak Znak Znak Znak Znak Znak Znak Znak Znak Znak Znak Znak Znak Znak Znak Znak Znak Znak Znak"/>
    <w:basedOn w:val="Normalny"/>
    <w:rsid w:val="0050037D"/>
    <w:rPr>
      <w:rFonts w:ascii="Arial" w:hAnsi="Arial" w:cs="Arial"/>
    </w:rPr>
  </w:style>
  <w:style w:type="paragraph" w:customStyle="1" w:styleId="ZnakZnakZnakZnakZnakZnakZnakZnak0">
    <w:name w:val="Znak Znak Znak Znak Znak Znak Znak Znak"/>
    <w:basedOn w:val="Normalny"/>
    <w:rsid w:val="0050037D"/>
    <w:rPr>
      <w:rFonts w:ascii="Arial" w:hAnsi="Arial" w:cs="Arial"/>
    </w:rPr>
  </w:style>
  <w:style w:type="character" w:customStyle="1" w:styleId="ZnakZnak241">
    <w:name w:val="Znak Znak24"/>
    <w:rsid w:val="0050037D"/>
    <w:rPr>
      <w:rFonts w:ascii="Arial" w:hAnsi="Arial" w:cs="Arial"/>
      <w:b/>
      <w:bCs/>
      <w:kern w:val="1"/>
      <w:sz w:val="32"/>
      <w:szCs w:val="32"/>
      <w:lang w:val="pl-PL" w:eastAsia="ar-SA" w:bidi="ar-SA"/>
    </w:rPr>
  </w:style>
  <w:style w:type="character" w:customStyle="1" w:styleId="ZnakZnak231">
    <w:name w:val="Znak Znak23"/>
    <w:rsid w:val="0050037D"/>
    <w:rPr>
      <w:rFonts w:ascii="Arial" w:hAnsi="Arial" w:cs="Arial"/>
      <w:b/>
      <w:bCs/>
      <w:i/>
      <w:iCs/>
      <w:sz w:val="28"/>
      <w:szCs w:val="28"/>
      <w:lang w:val="pl-PL" w:eastAsia="ar-SA" w:bidi="ar-SA"/>
    </w:rPr>
  </w:style>
  <w:style w:type="character" w:customStyle="1" w:styleId="ZnakZnak221">
    <w:name w:val="Znak Znak22"/>
    <w:rsid w:val="0050037D"/>
    <w:rPr>
      <w:rFonts w:ascii="Arial" w:hAnsi="Arial" w:cs="Arial"/>
      <w:b/>
      <w:bCs/>
      <w:sz w:val="26"/>
      <w:szCs w:val="26"/>
      <w:lang w:val="pl-PL" w:eastAsia="ar-SA" w:bidi="ar-SA"/>
    </w:rPr>
  </w:style>
  <w:style w:type="character" w:customStyle="1" w:styleId="ZnakZnak211">
    <w:name w:val="Znak Znak21"/>
    <w:rsid w:val="0050037D"/>
    <w:rPr>
      <w:b/>
      <w:bCs/>
      <w:sz w:val="28"/>
      <w:szCs w:val="28"/>
      <w:lang w:val="pl-PL" w:eastAsia="ar-SA" w:bidi="ar-SA"/>
    </w:rPr>
  </w:style>
  <w:style w:type="character" w:customStyle="1" w:styleId="ZnakZnak202">
    <w:name w:val="Znak Znak20"/>
    <w:rsid w:val="0050037D"/>
    <w:rPr>
      <w:b/>
      <w:bCs/>
      <w:i/>
      <w:iCs/>
      <w:sz w:val="26"/>
      <w:szCs w:val="26"/>
      <w:lang w:val="pl-PL" w:eastAsia="ar-SA" w:bidi="ar-SA"/>
    </w:rPr>
  </w:style>
  <w:style w:type="character" w:customStyle="1" w:styleId="ZnakZnak192">
    <w:name w:val="Znak Znak19"/>
    <w:rsid w:val="0050037D"/>
    <w:rPr>
      <w:b/>
      <w:bCs/>
      <w:sz w:val="22"/>
      <w:szCs w:val="22"/>
      <w:lang w:val="pl-PL" w:eastAsia="ar-SA" w:bidi="ar-SA"/>
    </w:rPr>
  </w:style>
  <w:style w:type="character" w:customStyle="1" w:styleId="ZnakZnak182">
    <w:name w:val="Znak Znak18"/>
    <w:rsid w:val="0050037D"/>
    <w:rPr>
      <w:sz w:val="24"/>
      <w:szCs w:val="24"/>
      <w:lang w:val="pl-PL" w:eastAsia="ar-SA" w:bidi="ar-SA"/>
    </w:rPr>
  </w:style>
  <w:style w:type="character" w:customStyle="1" w:styleId="ZnakZnak172">
    <w:name w:val="Znak Znak17"/>
    <w:rsid w:val="0050037D"/>
    <w:rPr>
      <w:i/>
      <w:iCs/>
      <w:sz w:val="24"/>
      <w:szCs w:val="24"/>
      <w:lang w:val="pl-PL" w:eastAsia="ar-SA" w:bidi="ar-SA"/>
    </w:rPr>
  </w:style>
  <w:style w:type="character" w:customStyle="1" w:styleId="ZnakZnak162">
    <w:name w:val="Znak Znak16"/>
    <w:rsid w:val="0050037D"/>
    <w:rPr>
      <w:rFonts w:ascii="Arial" w:hAnsi="Arial" w:cs="Arial"/>
      <w:sz w:val="22"/>
      <w:szCs w:val="22"/>
      <w:lang w:val="pl-PL" w:eastAsia="ar-SA" w:bidi="ar-SA"/>
    </w:rPr>
  </w:style>
  <w:style w:type="character" w:customStyle="1" w:styleId="ZnakZnak152">
    <w:name w:val="Znak Znak15"/>
    <w:rsid w:val="0050037D"/>
    <w:rPr>
      <w:rFonts w:cs="Times New Roman"/>
      <w:sz w:val="24"/>
      <w:szCs w:val="24"/>
    </w:rPr>
  </w:style>
  <w:style w:type="character" w:customStyle="1" w:styleId="ZnakZnak142">
    <w:name w:val="Znak Znak14"/>
    <w:rsid w:val="0050037D"/>
    <w:rPr>
      <w:rFonts w:cs="Times New Roman"/>
      <w:sz w:val="24"/>
      <w:szCs w:val="24"/>
    </w:rPr>
  </w:style>
  <w:style w:type="character" w:customStyle="1" w:styleId="ZnakZnak132">
    <w:name w:val="Znak Znak13"/>
    <w:rsid w:val="0050037D"/>
    <w:rPr>
      <w:rFonts w:ascii="Cambria" w:hAnsi="Cambria" w:cs="Cambria"/>
      <w:b/>
      <w:bCs/>
      <w:kern w:val="1"/>
      <w:sz w:val="32"/>
      <w:szCs w:val="32"/>
    </w:rPr>
  </w:style>
  <w:style w:type="character" w:customStyle="1" w:styleId="ZnakZnak122">
    <w:name w:val="Znak Znak12"/>
    <w:rsid w:val="0050037D"/>
    <w:rPr>
      <w:rFonts w:cs="Times New Roman"/>
      <w:sz w:val="24"/>
      <w:szCs w:val="24"/>
    </w:rPr>
  </w:style>
  <w:style w:type="character" w:customStyle="1" w:styleId="ZnakZnak112">
    <w:name w:val="Znak Znak11"/>
    <w:rsid w:val="0050037D"/>
    <w:rPr>
      <w:rFonts w:cs="Times New Roman"/>
      <w:sz w:val="16"/>
      <w:szCs w:val="16"/>
    </w:rPr>
  </w:style>
  <w:style w:type="character" w:customStyle="1" w:styleId="ZnakZnak102">
    <w:name w:val="Znak Znak10"/>
    <w:rsid w:val="0050037D"/>
    <w:rPr>
      <w:rFonts w:cs="Times New Roman"/>
    </w:rPr>
  </w:style>
  <w:style w:type="character" w:customStyle="1" w:styleId="ZnakZnak92">
    <w:name w:val="Znak Znak9"/>
    <w:rsid w:val="0050037D"/>
    <w:rPr>
      <w:rFonts w:cs="Times New Roman"/>
      <w:sz w:val="24"/>
      <w:szCs w:val="24"/>
    </w:rPr>
  </w:style>
  <w:style w:type="character" w:customStyle="1" w:styleId="ZnakZnak82">
    <w:name w:val="Znak Znak8"/>
    <w:rsid w:val="0050037D"/>
    <w:rPr>
      <w:rFonts w:cs="Times New Roman"/>
      <w:sz w:val="24"/>
      <w:szCs w:val="24"/>
    </w:rPr>
  </w:style>
  <w:style w:type="character" w:customStyle="1" w:styleId="ZnakZnak72">
    <w:name w:val="Znak Znak7"/>
    <w:rsid w:val="0050037D"/>
    <w:rPr>
      <w:rFonts w:cs="Times New Roman"/>
      <w:sz w:val="24"/>
      <w:szCs w:val="24"/>
    </w:rPr>
  </w:style>
  <w:style w:type="character" w:customStyle="1" w:styleId="ZnakZnak62">
    <w:name w:val="Znak Znak6"/>
    <w:rsid w:val="0050037D"/>
    <w:rPr>
      <w:rFonts w:cs="Times New Roman"/>
      <w:sz w:val="16"/>
      <w:szCs w:val="16"/>
    </w:rPr>
  </w:style>
  <w:style w:type="character" w:customStyle="1" w:styleId="ZnakZnak52">
    <w:name w:val="Znak Znak5"/>
    <w:rsid w:val="0050037D"/>
    <w:rPr>
      <w:rFonts w:cs="Times New Roman"/>
      <w:sz w:val="2"/>
      <w:szCs w:val="2"/>
    </w:rPr>
  </w:style>
  <w:style w:type="character" w:customStyle="1" w:styleId="ZnakZnak42">
    <w:name w:val="Znak Znak4"/>
    <w:rsid w:val="0050037D"/>
    <w:rPr>
      <w:rFonts w:ascii="Courier New" w:hAnsi="Courier New" w:cs="Courier New"/>
    </w:rPr>
  </w:style>
  <w:style w:type="character" w:customStyle="1" w:styleId="ZnakZnak32">
    <w:name w:val="Znak Znak3"/>
    <w:rsid w:val="0050037D"/>
    <w:rPr>
      <w:rFonts w:cs="Times New Roman"/>
    </w:rPr>
  </w:style>
  <w:style w:type="character" w:customStyle="1" w:styleId="ZnakZnak27">
    <w:name w:val="Znak Znak2"/>
    <w:rsid w:val="0050037D"/>
    <w:rPr>
      <w:rFonts w:cs="Times New Roman"/>
      <w:b/>
      <w:bCs/>
    </w:rPr>
  </w:style>
  <w:style w:type="character" w:customStyle="1" w:styleId="ZnakZnak1b">
    <w:name w:val="Znak Znak1"/>
    <w:rsid w:val="0050037D"/>
    <w:rPr>
      <w:rFonts w:cs="Times New Roman"/>
    </w:rPr>
  </w:style>
  <w:style w:type="character" w:customStyle="1" w:styleId="ZnakZnaka">
    <w:name w:val="Znak Znak"/>
    <w:rsid w:val="0050037D"/>
    <w:rPr>
      <w:rFonts w:ascii="Cambria" w:hAnsi="Cambria" w:cs="Cambria"/>
      <w:sz w:val="24"/>
      <w:szCs w:val="24"/>
    </w:rPr>
  </w:style>
  <w:style w:type="table" w:customStyle="1" w:styleId="Tabela-Siatka11">
    <w:name w:val="Tabela - Siatka11"/>
    <w:basedOn w:val="Standardowy"/>
    <w:next w:val="Tabela-Siatka"/>
    <w:uiPriority w:val="59"/>
    <w:rsid w:val="005003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semiHidden/>
    <w:rsid w:val="0050037D"/>
  </w:style>
  <w:style w:type="paragraph" w:styleId="Legenda">
    <w:name w:val="caption"/>
    <w:basedOn w:val="Normalny"/>
    <w:next w:val="Normalny"/>
    <w:qFormat/>
    <w:rsid w:val="0050037D"/>
    <w:pPr>
      <w:suppressAutoHyphens w:val="0"/>
      <w:spacing w:before="120" w:after="120"/>
    </w:pPr>
    <w:rPr>
      <w:b/>
      <w:bCs/>
      <w:sz w:val="20"/>
      <w:szCs w:val="20"/>
      <w:lang w:eastAsia="pl-PL"/>
    </w:rPr>
  </w:style>
  <w:style w:type="paragraph" w:styleId="Lista2">
    <w:name w:val="List 2"/>
    <w:basedOn w:val="Normalny"/>
    <w:rsid w:val="0050037D"/>
    <w:pPr>
      <w:widowControl w:val="0"/>
      <w:suppressAutoHyphens w:val="0"/>
      <w:overflowPunct w:val="0"/>
      <w:autoSpaceDE w:val="0"/>
      <w:autoSpaceDN w:val="0"/>
      <w:adjustRightInd w:val="0"/>
      <w:ind w:left="566" w:hanging="283"/>
      <w:textAlignment w:val="baseline"/>
    </w:pPr>
    <w:rPr>
      <w:sz w:val="26"/>
      <w:szCs w:val="26"/>
      <w:lang w:eastAsia="pl-PL"/>
    </w:rPr>
  </w:style>
  <w:style w:type="paragraph" w:styleId="Listapunktowana">
    <w:name w:val="List Bullet"/>
    <w:basedOn w:val="Normalny"/>
    <w:rsid w:val="0050037D"/>
    <w:pPr>
      <w:widowControl w:val="0"/>
      <w:suppressAutoHyphens w:val="0"/>
      <w:overflowPunct w:val="0"/>
      <w:autoSpaceDE w:val="0"/>
      <w:autoSpaceDN w:val="0"/>
      <w:adjustRightInd w:val="0"/>
      <w:ind w:left="283" w:hanging="283"/>
      <w:textAlignment w:val="baseline"/>
    </w:pPr>
    <w:rPr>
      <w:sz w:val="26"/>
      <w:szCs w:val="26"/>
      <w:lang w:eastAsia="pl-PL"/>
    </w:rPr>
  </w:style>
  <w:style w:type="paragraph" w:styleId="Listapunktowana20">
    <w:name w:val="List Bullet 2"/>
    <w:basedOn w:val="Normalny"/>
    <w:rsid w:val="0050037D"/>
    <w:pPr>
      <w:widowControl w:val="0"/>
      <w:suppressAutoHyphens w:val="0"/>
      <w:overflowPunct w:val="0"/>
      <w:autoSpaceDE w:val="0"/>
      <w:autoSpaceDN w:val="0"/>
      <w:adjustRightInd w:val="0"/>
      <w:ind w:left="566" w:hanging="283"/>
      <w:textAlignment w:val="baseline"/>
    </w:pPr>
    <w:rPr>
      <w:sz w:val="26"/>
      <w:szCs w:val="26"/>
      <w:lang w:eastAsia="pl-PL"/>
    </w:rPr>
  </w:style>
  <w:style w:type="paragraph" w:styleId="Lista-kontynuacja">
    <w:name w:val="List Continue"/>
    <w:basedOn w:val="Normalny"/>
    <w:rsid w:val="0050037D"/>
    <w:pPr>
      <w:widowControl w:val="0"/>
      <w:suppressAutoHyphens w:val="0"/>
      <w:overflowPunct w:val="0"/>
      <w:autoSpaceDE w:val="0"/>
      <w:autoSpaceDN w:val="0"/>
      <w:adjustRightInd w:val="0"/>
      <w:spacing w:after="120"/>
      <w:ind w:left="283"/>
      <w:textAlignment w:val="baseline"/>
    </w:pPr>
    <w:rPr>
      <w:sz w:val="26"/>
      <w:szCs w:val="26"/>
      <w:lang w:eastAsia="pl-PL"/>
    </w:rPr>
  </w:style>
  <w:style w:type="paragraph" w:styleId="Tekstpodstawowywcity3">
    <w:name w:val="Body Text Indent 3"/>
    <w:basedOn w:val="Normalny"/>
    <w:link w:val="Tekstpodstawowywcity3Znak"/>
    <w:rsid w:val="0050037D"/>
    <w:pPr>
      <w:suppressAutoHyphens w:val="0"/>
      <w:overflowPunct w:val="0"/>
      <w:autoSpaceDE w:val="0"/>
      <w:autoSpaceDN w:val="0"/>
      <w:adjustRightInd w:val="0"/>
      <w:ind w:left="1985" w:hanging="1985"/>
      <w:textAlignment w:val="baseline"/>
    </w:pPr>
    <w:rPr>
      <w:lang w:val="x-none" w:eastAsia="x-none"/>
    </w:rPr>
  </w:style>
  <w:style w:type="character" w:customStyle="1" w:styleId="Tekstpodstawowywcity3Znak">
    <w:name w:val="Tekst podstawowy wcięty 3 Znak"/>
    <w:basedOn w:val="Domylnaczcionkaakapitu"/>
    <w:link w:val="Tekstpodstawowywcity3"/>
    <w:rsid w:val="0050037D"/>
    <w:rPr>
      <w:sz w:val="24"/>
      <w:szCs w:val="24"/>
      <w:lang w:val="x-none" w:eastAsia="x-none"/>
    </w:rPr>
  </w:style>
  <w:style w:type="paragraph" w:styleId="Zwykytekst">
    <w:name w:val="Plain Text"/>
    <w:basedOn w:val="Normalny"/>
    <w:link w:val="ZwykytekstZnak"/>
    <w:rsid w:val="0050037D"/>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rsid w:val="0050037D"/>
    <w:rPr>
      <w:rFonts w:ascii="Courier New" w:hAnsi="Courier New"/>
      <w:lang w:val="x-none" w:eastAsia="x-none"/>
    </w:rPr>
  </w:style>
  <w:style w:type="paragraph" w:customStyle="1" w:styleId="Domylnie">
    <w:name w:val="Domyślnie"/>
    <w:rsid w:val="0050037D"/>
    <w:pPr>
      <w:widowControl w:val="0"/>
      <w:overflowPunct w:val="0"/>
      <w:autoSpaceDE w:val="0"/>
      <w:autoSpaceDN w:val="0"/>
      <w:adjustRightInd w:val="0"/>
      <w:textAlignment w:val="baseline"/>
    </w:pPr>
    <w:rPr>
      <w:sz w:val="26"/>
      <w:szCs w:val="26"/>
    </w:rPr>
  </w:style>
  <w:style w:type="character" w:styleId="Odwoanieprzypisukocowego">
    <w:name w:val="endnote reference"/>
    <w:semiHidden/>
    <w:rsid w:val="0050037D"/>
    <w:rPr>
      <w:vertAlign w:val="superscript"/>
    </w:rPr>
  </w:style>
  <w:style w:type="numbering" w:customStyle="1" w:styleId="Bezlisty2">
    <w:name w:val="Bez listy2"/>
    <w:next w:val="Bezlisty"/>
    <w:semiHidden/>
    <w:rsid w:val="0050037D"/>
  </w:style>
  <w:style w:type="paragraph" w:customStyle="1" w:styleId="ZnakZnakZnakZnakZnakZnakZnakZnakZnakZnakZnakZnakZnakZnakZnak1ZnakZnakZnakZnak">
    <w:name w:val="Znak Znak Znak Znak Znak Znak Znak Znak Znak Znak Znak Znak Znak Znak Znak1 Znak Znak Znak Znak"/>
    <w:basedOn w:val="Normalny"/>
    <w:rsid w:val="0050037D"/>
    <w:pPr>
      <w:suppressAutoHyphens w:val="0"/>
    </w:pPr>
    <w:rPr>
      <w:rFonts w:ascii="Arial" w:hAnsi="Arial" w:cs="Arial"/>
      <w:lang w:eastAsia="pl-PL"/>
    </w:rPr>
  </w:style>
  <w:style w:type="paragraph" w:customStyle="1" w:styleId="xl228">
    <w:name w:val="xl228"/>
    <w:basedOn w:val="Normalny"/>
    <w:rsid w:val="0050037D"/>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Narrow" w:hAnsi="Arial Narrow"/>
      <w:sz w:val="20"/>
      <w:szCs w:val="20"/>
      <w:lang w:eastAsia="pl-PL"/>
    </w:rPr>
  </w:style>
  <w:style w:type="paragraph" w:customStyle="1" w:styleId="xl229">
    <w:name w:val="xl229"/>
    <w:basedOn w:val="Normalny"/>
    <w:rsid w:val="0050037D"/>
    <w:pPr>
      <w:pBdr>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Narrow" w:hAnsi="Arial Narrow"/>
      <w:sz w:val="20"/>
      <w:szCs w:val="20"/>
      <w:lang w:eastAsia="pl-PL"/>
    </w:rPr>
  </w:style>
  <w:style w:type="paragraph" w:customStyle="1" w:styleId="xl230">
    <w:name w:val="xl230"/>
    <w:basedOn w:val="Normalny"/>
    <w:rsid w:val="0050037D"/>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Narrow" w:hAnsi="Arial Narrow"/>
      <w:sz w:val="20"/>
      <w:szCs w:val="20"/>
      <w:lang w:eastAsia="pl-PL"/>
    </w:rPr>
  </w:style>
  <w:style w:type="paragraph" w:customStyle="1" w:styleId="xl231">
    <w:name w:val="xl231"/>
    <w:basedOn w:val="Normalny"/>
    <w:rsid w:val="0050037D"/>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Narrow" w:hAnsi="Arial Narrow"/>
      <w:sz w:val="20"/>
      <w:szCs w:val="20"/>
      <w:lang w:eastAsia="pl-PL"/>
    </w:rPr>
  </w:style>
  <w:style w:type="paragraph" w:customStyle="1" w:styleId="xl232">
    <w:name w:val="xl232"/>
    <w:basedOn w:val="Normalny"/>
    <w:rsid w:val="0050037D"/>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Narrow" w:hAnsi="Arial Narrow"/>
      <w:sz w:val="20"/>
      <w:szCs w:val="20"/>
      <w:lang w:eastAsia="pl-PL"/>
    </w:rPr>
  </w:style>
  <w:style w:type="paragraph" w:customStyle="1" w:styleId="xl233">
    <w:name w:val="xl233"/>
    <w:basedOn w:val="Normalny"/>
    <w:rsid w:val="0050037D"/>
    <w:pPr>
      <w:pBdr>
        <w:left w:val="single" w:sz="4" w:space="0" w:color="000000"/>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Narrow" w:hAnsi="Arial Narrow"/>
      <w:sz w:val="20"/>
      <w:szCs w:val="20"/>
      <w:lang w:eastAsia="pl-PL"/>
    </w:rPr>
  </w:style>
  <w:style w:type="paragraph" w:customStyle="1" w:styleId="xl234">
    <w:name w:val="xl234"/>
    <w:basedOn w:val="Normalny"/>
    <w:rsid w:val="0050037D"/>
    <w:pPr>
      <w:pBdr>
        <w:left w:val="single" w:sz="4" w:space="0" w:color="auto"/>
        <w:right w:val="single" w:sz="4" w:space="0" w:color="auto"/>
      </w:pBdr>
      <w:shd w:val="clear" w:color="9999FF" w:fill="C0C0C0"/>
      <w:suppressAutoHyphens w:val="0"/>
      <w:spacing w:before="100" w:beforeAutospacing="1" w:after="100" w:afterAutospacing="1"/>
      <w:jc w:val="center"/>
      <w:textAlignment w:val="center"/>
    </w:pPr>
    <w:rPr>
      <w:rFonts w:ascii="Arial Narrow" w:hAnsi="Arial Narrow"/>
      <w:b/>
      <w:bCs/>
      <w:sz w:val="20"/>
      <w:szCs w:val="20"/>
      <w:lang w:eastAsia="pl-PL"/>
    </w:rPr>
  </w:style>
  <w:style w:type="paragraph" w:customStyle="1" w:styleId="xl235">
    <w:name w:val="xl235"/>
    <w:basedOn w:val="Normalny"/>
    <w:rsid w:val="0050037D"/>
    <w:pPr>
      <w:pBdr>
        <w:left w:val="single" w:sz="4" w:space="0" w:color="000000"/>
        <w:bottom w:val="single" w:sz="4" w:space="0" w:color="auto"/>
        <w:right w:val="single" w:sz="4" w:space="0" w:color="000000"/>
      </w:pBdr>
      <w:shd w:val="clear" w:color="000000" w:fill="FFFFFF"/>
      <w:suppressAutoHyphens w:val="0"/>
      <w:spacing w:before="100" w:beforeAutospacing="1" w:after="100" w:afterAutospacing="1"/>
      <w:jc w:val="center"/>
      <w:textAlignment w:val="center"/>
    </w:pPr>
    <w:rPr>
      <w:rFonts w:ascii="Arial Narrow" w:hAnsi="Arial Narrow"/>
      <w:sz w:val="20"/>
      <w:szCs w:val="20"/>
      <w:lang w:eastAsia="pl-PL"/>
    </w:rPr>
  </w:style>
  <w:style w:type="paragraph" w:customStyle="1" w:styleId="xl236">
    <w:name w:val="xl236"/>
    <w:basedOn w:val="Normalny"/>
    <w:rsid w:val="0050037D"/>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Narrow" w:hAnsi="Arial Narrow"/>
      <w:sz w:val="20"/>
      <w:szCs w:val="20"/>
      <w:lang w:eastAsia="pl-PL"/>
    </w:rPr>
  </w:style>
  <w:style w:type="paragraph" w:customStyle="1" w:styleId="xl237">
    <w:name w:val="xl237"/>
    <w:basedOn w:val="Normalny"/>
    <w:rsid w:val="0050037D"/>
    <w:pPr>
      <w:pBdr>
        <w:right w:val="single" w:sz="4" w:space="0" w:color="auto"/>
      </w:pBdr>
      <w:shd w:val="clear" w:color="000000" w:fill="FFFFFF"/>
      <w:suppressAutoHyphens w:val="0"/>
      <w:spacing w:before="100" w:beforeAutospacing="1" w:after="100" w:afterAutospacing="1"/>
      <w:jc w:val="center"/>
      <w:textAlignment w:val="center"/>
    </w:pPr>
    <w:rPr>
      <w:rFonts w:ascii="Arial Narrow" w:hAnsi="Arial Narrow"/>
      <w:sz w:val="20"/>
      <w:szCs w:val="20"/>
      <w:lang w:eastAsia="pl-PL"/>
    </w:rPr>
  </w:style>
  <w:style w:type="paragraph" w:customStyle="1" w:styleId="xl238">
    <w:name w:val="xl238"/>
    <w:basedOn w:val="Normalny"/>
    <w:rsid w:val="0050037D"/>
    <w:pPr>
      <w:pBdr>
        <w:top w:val="single" w:sz="4" w:space="0" w:color="auto"/>
        <w:left w:val="single" w:sz="4" w:space="0" w:color="auto"/>
        <w:right w:val="single" w:sz="4" w:space="0" w:color="auto"/>
      </w:pBdr>
      <w:shd w:val="clear" w:color="000000" w:fill="99CC00"/>
      <w:suppressAutoHyphens w:val="0"/>
      <w:spacing w:before="100" w:beforeAutospacing="1" w:after="100" w:afterAutospacing="1"/>
      <w:jc w:val="center"/>
    </w:pPr>
    <w:rPr>
      <w:rFonts w:ascii="Arial Narrow" w:hAnsi="Arial Narrow"/>
      <w:sz w:val="20"/>
      <w:szCs w:val="20"/>
      <w:lang w:eastAsia="pl-PL"/>
    </w:rPr>
  </w:style>
  <w:style w:type="paragraph" w:customStyle="1" w:styleId="xl239">
    <w:name w:val="xl239"/>
    <w:basedOn w:val="Normalny"/>
    <w:rsid w:val="0050037D"/>
    <w:pPr>
      <w:pBdr>
        <w:top w:val="single" w:sz="4" w:space="0" w:color="auto"/>
        <w:left w:val="single" w:sz="4" w:space="0" w:color="auto"/>
        <w:bottom w:val="single" w:sz="8" w:space="0" w:color="auto"/>
        <w:right w:val="single" w:sz="4" w:space="0" w:color="auto"/>
      </w:pBdr>
      <w:shd w:val="clear" w:color="000000" w:fill="99CC00"/>
      <w:suppressAutoHyphens w:val="0"/>
      <w:spacing w:before="100" w:beforeAutospacing="1" w:after="100" w:afterAutospacing="1"/>
      <w:jc w:val="center"/>
    </w:pPr>
    <w:rPr>
      <w:rFonts w:ascii="Arial Narrow" w:hAnsi="Arial Narrow"/>
      <w:sz w:val="20"/>
      <w:szCs w:val="20"/>
      <w:lang w:eastAsia="pl-PL"/>
    </w:rPr>
  </w:style>
  <w:style w:type="character" w:customStyle="1" w:styleId="pojedynczapozycja">
    <w:name w:val="pojedyncza_pozycja"/>
    <w:basedOn w:val="Domylnaczcionkaakapitu"/>
    <w:rsid w:val="0050037D"/>
  </w:style>
  <w:style w:type="character" w:customStyle="1" w:styleId="Spistreci1Znak">
    <w:name w:val="Spis treści 1 Znak"/>
    <w:link w:val="Spistreci1"/>
    <w:uiPriority w:val="39"/>
    <w:rsid w:val="0050037D"/>
    <w:rPr>
      <w:sz w:val="24"/>
      <w:szCs w:val="24"/>
      <w:lang w:eastAsia="ar-SA"/>
    </w:rPr>
  </w:style>
  <w:style w:type="character" w:customStyle="1" w:styleId="Heading7Char">
    <w:name w:val="Heading 7 Char"/>
    <w:locked/>
    <w:rsid w:val="0050037D"/>
    <w:rPr>
      <w:rFonts w:ascii="Cambria" w:hAnsi="Cambria" w:cs="Times New Roman"/>
      <w:i/>
      <w:iCs/>
      <w:color w:val="404040"/>
    </w:rPr>
  </w:style>
  <w:style w:type="table" w:customStyle="1" w:styleId="Tabela-Siatka2">
    <w:name w:val="Tabela - Siatka2"/>
    <w:basedOn w:val="Standardowy"/>
    <w:next w:val="Tabela-Siatka"/>
    <w:uiPriority w:val="59"/>
    <w:rsid w:val="005003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1ZnakZnakZnakZnakZnakZnakZnakZnakZnakZnakZnakZnakZnakZnakZnakZnakZnakZnakZnakZnakZnak0">
    <w:name w:val="Znak Znak Znak Znak Znak Znak Znak Znak Znak1 Znak Znak Znak Znak Znak Znak Znak Znak Znak Znak Znak Znak Znak Znak Znak Znak Znak Znak Znak Znak Znak"/>
    <w:basedOn w:val="Normalny"/>
    <w:rsid w:val="0050037D"/>
    <w:pPr>
      <w:suppressAutoHyphens w:val="0"/>
    </w:pPr>
    <w:rPr>
      <w:rFonts w:ascii="Arial" w:hAnsi="Arial" w:cs="Arial"/>
      <w:lang w:eastAsia="pl-PL"/>
    </w:rPr>
  </w:style>
  <w:style w:type="numbering" w:customStyle="1" w:styleId="Bezlisty3">
    <w:name w:val="Bez listy3"/>
    <w:next w:val="Bezlisty"/>
    <w:uiPriority w:val="99"/>
    <w:semiHidden/>
    <w:unhideWhenUsed/>
    <w:rsid w:val="0050037D"/>
  </w:style>
  <w:style w:type="table" w:customStyle="1" w:styleId="Tabela-Siatka3">
    <w:name w:val="Tabela - Siatka3"/>
    <w:basedOn w:val="Standardowy"/>
    <w:next w:val="Tabela-Siatka"/>
    <w:uiPriority w:val="59"/>
    <w:rsid w:val="0050037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semiHidden/>
    <w:rsid w:val="0050037D"/>
  </w:style>
  <w:style w:type="numbering" w:customStyle="1" w:styleId="Bezlisty21">
    <w:name w:val="Bez listy21"/>
    <w:next w:val="Bezlisty"/>
    <w:semiHidden/>
    <w:rsid w:val="0050037D"/>
  </w:style>
  <w:style w:type="table" w:customStyle="1" w:styleId="Tabela-Siatka21">
    <w:name w:val="Tabela - Siatka21"/>
    <w:basedOn w:val="Standardowy"/>
    <w:next w:val="Tabela-Siatka"/>
    <w:uiPriority w:val="59"/>
    <w:rsid w:val="005003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jedynczapozycjawidth-50p">
    <w:name w:val="pojedyncza_pozycja width-50p"/>
    <w:rsid w:val="0050037D"/>
    <w:rPr>
      <w:sz w:val="16"/>
      <w:szCs w:val="16"/>
    </w:rPr>
  </w:style>
</w:styles>
</file>

<file path=word/webSettings.xml><?xml version="1.0" encoding="utf-8"?>
<w:webSettings xmlns:r="http://schemas.openxmlformats.org/officeDocument/2006/relationships" xmlns:w="http://schemas.openxmlformats.org/wordprocessingml/2006/main">
  <w:divs>
    <w:div w:id="88280233">
      <w:bodyDiv w:val="1"/>
      <w:marLeft w:val="0"/>
      <w:marRight w:val="0"/>
      <w:marTop w:val="0"/>
      <w:marBottom w:val="0"/>
      <w:divBdr>
        <w:top w:val="none" w:sz="0" w:space="0" w:color="auto"/>
        <w:left w:val="none" w:sz="0" w:space="0" w:color="auto"/>
        <w:bottom w:val="none" w:sz="0" w:space="0" w:color="auto"/>
        <w:right w:val="none" w:sz="0" w:space="0" w:color="auto"/>
      </w:divBdr>
    </w:div>
    <w:div w:id="150029107">
      <w:bodyDiv w:val="1"/>
      <w:marLeft w:val="0"/>
      <w:marRight w:val="0"/>
      <w:marTop w:val="0"/>
      <w:marBottom w:val="0"/>
      <w:divBdr>
        <w:top w:val="none" w:sz="0" w:space="0" w:color="auto"/>
        <w:left w:val="none" w:sz="0" w:space="0" w:color="auto"/>
        <w:bottom w:val="none" w:sz="0" w:space="0" w:color="auto"/>
        <w:right w:val="none" w:sz="0" w:space="0" w:color="auto"/>
      </w:divBdr>
    </w:div>
    <w:div w:id="162861948">
      <w:bodyDiv w:val="1"/>
      <w:marLeft w:val="0"/>
      <w:marRight w:val="0"/>
      <w:marTop w:val="0"/>
      <w:marBottom w:val="0"/>
      <w:divBdr>
        <w:top w:val="none" w:sz="0" w:space="0" w:color="auto"/>
        <w:left w:val="none" w:sz="0" w:space="0" w:color="auto"/>
        <w:bottom w:val="none" w:sz="0" w:space="0" w:color="auto"/>
        <w:right w:val="none" w:sz="0" w:space="0" w:color="auto"/>
      </w:divBdr>
    </w:div>
    <w:div w:id="186985982">
      <w:bodyDiv w:val="1"/>
      <w:marLeft w:val="0"/>
      <w:marRight w:val="0"/>
      <w:marTop w:val="0"/>
      <w:marBottom w:val="0"/>
      <w:divBdr>
        <w:top w:val="none" w:sz="0" w:space="0" w:color="auto"/>
        <w:left w:val="none" w:sz="0" w:space="0" w:color="auto"/>
        <w:bottom w:val="none" w:sz="0" w:space="0" w:color="auto"/>
        <w:right w:val="none" w:sz="0" w:space="0" w:color="auto"/>
      </w:divBdr>
    </w:div>
    <w:div w:id="332076068">
      <w:bodyDiv w:val="1"/>
      <w:marLeft w:val="0"/>
      <w:marRight w:val="0"/>
      <w:marTop w:val="0"/>
      <w:marBottom w:val="0"/>
      <w:divBdr>
        <w:top w:val="none" w:sz="0" w:space="0" w:color="auto"/>
        <w:left w:val="none" w:sz="0" w:space="0" w:color="auto"/>
        <w:bottom w:val="none" w:sz="0" w:space="0" w:color="auto"/>
        <w:right w:val="none" w:sz="0" w:space="0" w:color="auto"/>
      </w:divBdr>
    </w:div>
    <w:div w:id="469716526">
      <w:bodyDiv w:val="1"/>
      <w:marLeft w:val="0"/>
      <w:marRight w:val="0"/>
      <w:marTop w:val="0"/>
      <w:marBottom w:val="0"/>
      <w:divBdr>
        <w:top w:val="none" w:sz="0" w:space="0" w:color="auto"/>
        <w:left w:val="none" w:sz="0" w:space="0" w:color="auto"/>
        <w:bottom w:val="none" w:sz="0" w:space="0" w:color="auto"/>
        <w:right w:val="none" w:sz="0" w:space="0" w:color="auto"/>
      </w:divBdr>
    </w:div>
    <w:div w:id="613824132">
      <w:bodyDiv w:val="1"/>
      <w:marLeft w:val="0"/>
      <w:marRight w:val="0"/>
      <w:marTop w:val="0"/>
      <w:marBottom w:val="0"/>
      <w:divBdr>
        <w:top w:val="none" w:sz="0" w:space="0" w:color="auto"/>
        <w:left w:val="none" w:sz="0" w:space="0" w:color="auto"/>
        <w:bottom w:val="none" w:sz="0" w:space="0" w:color="auto"/>
        <w:right w:val="none" w:sz="0" w:space="0" w:color="auto"/>
      </w:divBdr>
    </w:div>
    <w:div w:id="811942154">
      <w:bodyDiv w:val="1"/>
      <w:marLeft w:val="0"/>
      <w:marRight w:val="0"/>
      <w:marTop w:val="0"/>
      <w:marBottom w:val="0"/>
      <w:divBdr>
        <w:top w:val="none" w:sz="0" w:space="0" w:color="auto"/>
        <w:left w:val="none" w:sz="0" w:space="0" w:color="auto"/>
        <w:bottom w:val="none" w:sz="0" w:space="0" w:color="auto"/>
        <w:right w:val="none" w:sz="0" w:space="0" w:color="auto"/>
      </w:divBdr>
    </w:div>
    <w:div w:id="847402523">
      <w:bodyDiv w:val="1"/>
      <w:marLeft w:val="0"/>
      <w:marRight w:val="0"/>
      <w:marTop w:val="0"/>
      <w:marBottom w:val="0"/>
      <w:divBdr>
        <w:top w:val="none" w:sz="0" w:space="0" w:color="auto"/>
        <w:left w:val="none" w:sz="0" w:space="0" w:color="auto"/>
        <w:bottom w:val="none" w:sz="0" w:space="0" w:color="auto"/>
        <w:right w:val="none" w:sz="0" w:space="0" w:color="auto"/>
      </w:divBdr>
    </w:div>
    <w:div w:id="892737413">
      <w:bodyDiv w:val="1"/>
      <w:marLeft w:val="0"/>
      <w:marRight w:val="0"/>
      <w:marTop w:val="0"/>
      <w:marBottom w:val="0"/>
      <w:divBdr>
        <w:top w:val="none" w:sz="0" w:space="0" w:color="auto"/>
        <w:left w:val="none" w:sz="0" w:space="0" w:color="auto"/>
        <w:bottom w:val="none" w:sz="0" w:space="0" w:color="auto"/>
        <w:right w:val="none" w:sz="0" w:space="0" w:color="auto"/>
      </w:divBdr>
    </w:div>
    <w:div w:id="989821309">
      <w:bodyDiv w:val="1"/>
      <w:marLeft w:val="0"/>
      <w:marRight w:val="0"/>
      <w:marTop w:val="0"/>
      <w:marBottom w:val="0"/>
      <w:divBdr>
        <w:top w:val="none" w:sz="0" w:space="0" w:color="auto"/>
        <w:left w:val="none" w:sz="0" w:space="0" w:color="auto"/>
        <w:bottom w:val="none" w:sz="0" w:space="0" w:color="auto"/>
        <w:right w:val="none" w:sz="0" w:space="0" w:color="auto"/>
      </w:divBdr>
    </w:div>
    <w:div w:id="1012337779">
      <w:bodyDiv w:val="1"/>
      <w:marLeft w:val="0"/>
      <w:marRight w:val="0"/>
      <w:marTop w:val="0"/>
      <w:marBottom w:val="0"/>
      <w:divBdr>
        <w:top w:val="none" w:sz="0" w:space="0" w:color="auto"/>
        <w:left w:val="none" w:sz="0" w:space="0" w:color="auto"/>
        <w:bottom w:val="none" w:sz="0" w:space="0" w:color="auto"/>
        <w:right w:val="none" w:sz="0" w:space="0" w:color="auto"/>
      </w:divBdr>
    </w:div>
    <w:div w:id="1169517479">
      <w:bodyDiv w:val="1"/>
      <w:marLeft w:val="0"/>
      <w:marRight w:val="0"/>
      <w:marTop w:val="0"/>
      <w:marBottom w:val="0"/>
      <w:divBdr>
        <w:top w:val="none" w:sz="0" w:space="0" w:color="auto"/>
        <w:left w:val="none" w:sz="0" w:space="0" w:color="auto"/>
        <w:bottom w:val="none" w:sz="0" w:space="0" w:color="auto"/>
        <w:right w:val="none" w:sz="0" w:space="0" w:color="auto"/>
      </w:divBdr>
    </w:div>
    <w:div w:id="1345547330">
      <w:bodyDiv w:val="1"/>
      <w:marLeft w:val="0"/>
      <w:marRight w:val="0"/>
      <w:marTop w:val="0"/>
      <w:marBottom w:val="0"/>
      <w:divBdr>
        <w:top w:val="none" w:sz="0" w:space="0" w:color="auto"/>
        <w:left w:val="none" w:sz="0" w:space="0" w:color="auto"/>
        <w:bottom w:val="none" w:sz="0" w:space="0" w:color="auto"/>
        <w:right w:val="none" w:sz="0" w:space="0" w:color="auto"/>
      </w:divBdr>
    </w:div>
    <w:div w:id="1367752936">
      <w:bodyDiv w:val="1"/>
      <w:marLeft w:val="0"/>
      <w:marRight w:val="0"/>
      <w:marTop w:val="0"/>
      <w:marBottom w:val="0"/>
      <w:divBdr>
        <w:top w:val="none" w:sz="0" w:space="0" w:color="auto"/>
        <w:left w:val="none" w:sz="0" w:space="0" w:color="auto"/>
        <w:bottom w:val="none" w:sz="0" w:space="0" w:color="auto"/>
        <w:right w:val="none" w:sz="0" w:space="0" w:color="auto"/>
      </w:divBdr>
    </w:div>
    <w:div w:id="1446005290">
      <w:bodyDiv w:val="1"/>
      <w:marLeft w:val="0"/>
      <w:marRight w:val="0"/>
      <w:marTop w:val="0"/>
      <w:marBottom w:val="0"/>
      <w:divBdr>
        <w:top w:val="none" w:sz="0" w:space="0" w:color="auto"/>
        <w:left w:val="none" w:sz="0" w:space="0" w:color="auto"/>
        <w:bottom w:val="none" w:sz="0" w:space="0" w:color="auto"/>
        <w:right w:val="none" w:sz="0" w:space="0" w:color="auto"/>
      </w:divBdr>
    </w:div>
    <w:div w:id="1506358223">
      <w:bodyDiv w:val="1"/>
      <w:marLeft w:val="0"/>
      <w:marRight w:val="0"/>
      <w:marTop w:val="0"/>
      <w:marBottom w:val="0"/>
      <w:divBdr>
        <w:top w:val="none" w:sz="0" w:space="0" w:color="auto"/>
        <w:left w:val="none" w:sz="0" w:space="0" w:color="auto"/>
        <w:bottom w:val="none" w:sz="0" w:space="0" w:color="auto"/>
        <w:right w:val="none" w:sz="0" w:space="0" w:color="auto"/>
      </w:divBdr>
    </w:div>
    <w:div w:id="1638099624">
      <w:bodyDiv w:val="1"/>
      <w:marLeft w:val="0"/>
      <w:marRight w:val="0"/>
      <w:marTop w:val="0"/>
      <w:marBottom w:val="0"/>
      <w:divBdr>
        <w:top w:val="none" w:sz="0" w:space="0" w:color="auto"/>
        <w:left w:val="none" w:sz="0" w:space="0" w:color="auto"/>
        <w:bottom w:val="none" w:sz="0" w:space="0" w:color="auto"/>
        <w:right w:val="none" w:sz="0" w:space="0" w:color="auto"/>
      </w:divBdr>
    </w:div>
    <w:div w:id="1695381536">
      <w:bodyDiv w:val="1"/>
      <w:marLeft w:val="0"/>
      <w:marRight w:val="0"/>
      <w:marTop w:val="0"/>
      <w:marBottom w:val="0"/>
      <w:divBdr>
        <w:top w:val="none" w:sz="0" w:space="0" w:color="auto"/>
        <w:left w:val="none" w:sz="0" w:space="0" w:color="auto"/>
        <w:bottom w:val="none" w:sz="0" w:space="0" w:color="auto"/>
        <w:right w:val="none" w:sz="0" w:space="0" w:color="auto"/>
      </w:divBdr>
    </w:div>
    <w:div w:id="1707178002">
      <w:bodyDiv w:val="1"/>
      <w:marLeft w:val="0"/>
      <w:marRight w:val="0"/>
      <w:marTop w:val="0"/>
      <w:marBottom w:val="0"/>
      <w:divBdr>
        <w:top w:val="none" w:sz="0" w:space="0" w:color="auto"/>
        <w:left w:val="none" w:sz="0" w:space="0" w:color="auto"/>
        <w:bottom w:val="none" w:sz="0" w:space="0" w:color="auto"/>
        <w:right w:val="none" w:sz="0" w:space="0" w:color="auto"/>
      </w:divBdr>
    </w:div>
    <w:div w:id="1830097097">
      <w:bodyDiv w:val="1"/>
      <w:marLeft w:val="0"/>
      <w:marRight w:val="0"/>
      <w:marTop w:val="0"/>
      <w:marBottom w:val="0"/>
      <w:divBdr>
        <w:top w:val="none" w:sz="0" w:space="0" w:color="auto"/>
        <w:left w:val="none" w:sz="0" w:space="0" w:color="auto"/>
        <w:bottom w:val="none" w:sz="0" w:space="0" w:color="auto"/>
        <w:right w:val="none" w:sz="0" w:space="0" w:color="auto"/>
      </w:divBdr>
    </w:div>
    <w:div w:id="2028024982">
      <w:bodyDiv w:val="1"/>
      <w:marLeft w:val="0"/>
      <w:marRight w:val="0"/>
      <w:marTop w:val="0"/>
      <w:marBottom w:val="0"/>
      <w:divBdr>
        <w:top w:val="none" w:sz="0" w:space="0" w:color="auto"/>
        <w:left w:val="none" w:sz="0" w:space="0" w:color="auto"/>
        <w:bottom w:val="none" w:sz="0" w:space="0" w:color="auto"/>
        <w:right w:val="none" w:sz="0" w:space="0" w:color="auto"/>
      </w:divBdr>
    </w:div>
    <w:div w:id="207627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od@nisko.pl"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E41B6-0746-4EEA-8A42-A92FA94D7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39622</Words>
  <Characters>237735</Characters>
  <Application>Microsoft Office Word</Application>
  <DocSecurity>0</DocSecurity>
  <Lines>1981</Lines>
  <Paragraphs>553</Paragraphs>
  <ScaleCrop>false</ScaleCrop>
  <HeadingPairs>
    <vt:vector size="2" baseType="variant">
      <vt:variant>
        <vt:lpstr>Tytuł</vt:lpstr>
      </vt:variant>
      <vt:variant>
        <vt:i4>1</vt:i4>
      </vt:variant>
    </vt:vector>
  </HeadingPairs>
  <TitlesOfParts>
    <vt:vector size="1" baseType="lpstr">
      <vt:lpstr>Zatwierdził:</vt:lpstr>
    </vt:vector>
  </TitlesOfParts>
  <Company>ATC</Company>
  <LinksUpToDate>false</LinksUpToDate>
  <CharactersWithSpaces>276804</CharactersWithSpaces>
  <SharedDoc>false</SharedDoc>
  <HLinks>
    <vt:vector size="282" baseType="variant">
      <vt:variant>
        <vt:i4>262206</vt:i4>
      </vt:variant>
      <vt:variant>
        <vt:i4>240</vt:i4>
      </vt:variant>
      <vt:variant>
        <vt:i4>0</vt:i4>
      </vt:variant>
      <vt:variant>
        <vt:i4>5</vt:i4>
      </vt:variant>
      <vt:variant>
        <vt:lpwstr>mailto:tolszak@melgiew.pl</vt:lpwstr>
      </vt:variant>
      <vt:variant>
        <vt:lpwstr/>
      </vt:variant>
      <vt:variant>
        <vt:i4>2424876</vt:i4>
      </vt:variant>
      <vt:variant>
        <vt:i4>237</vt:i4>
      </vt:variant>
      <vt:variant>
        <vt:i4>0</vt:i4>
      </vt:variant>
      <vt:variant>
        <vt:i4>5</vt:i4>
      </vt:variant>
      <vt:variant>
        <vt:lpwstr>https://ugmelgiew.bip.lubelskie.pl/index.php?id=146</vt:lpwstr>
      </vt:variant>
      <vt:variant>
        <vt:lpwstr/>
      </vt:variant>
      <vt:variant>
        <vt:i4>2424876</vt:i4>
      </vt:variant>
      <vt:variant>
        <vt:i4>234</vt:i4>
      </vt:variant>
      <vt:variant>
        <vt:i4>0</vt:i4>
      </vt:variant>
      <vt:variant>
        <vt:i4>5</vt:i4>
      </vt:variant>
      <vt:variant>
        <vt:lpwstr>https://ugmelgiew.bip.lubelskie.pl/index.php?id=146</vt:lpwstr>
      </vt:variant>
      <vt:variant>
        <vt:lpwstr/>
      </vt:variant>
      <vt:variant>
        <vt:i4>2424876</vt:i4>
      </vt:variant>
      <vt:variant>
        <vt:i4>231</vt:i4>
      </vt:variant>
      <vt:variant>
        <vt:i4>0</vt:i4>
      </vt:variant>
      <vt:variant>
        <vt:i4>5</vt:i4>
      </vt:variant>
      <vt:variant>
        <vt:lpwstr>https://ugmelgiew.bip.lubelskie.pl/index.php?id=146</vt:lpwstr>
      </vt:variant>
      <vt:variant>
        <vt:lpwstr/>
      </vt:variant>
      <vt:variant>
        <vt:i4>1507382</vt:i4>
      </vt:variant>
      <vt:variant>
        <vt:i4>227</vt:i4>
      </vt:variant>
      <vt:variant>
        <vt:i4>0</vt:i4>
      </vt:variant>
      <vt:variant>
        <vt:i4>5</vt:i4>
      </vt:variant>
      <vt:variant>
        <vt:lpwstr/>
      </vt:variant>
      <vt:variant>
        <vt:lpwstr>_Toc486921603</vt:lpwstr>
      </vt:variant>
      <vt:variant>
        <vt:i4>1507382</vt:i4>
      </vt:variant>
      <vt:variant>
        <vt:i4>224</vt:i4>
      </vt:variant>
      <vt:variant>
        <vt:i4>0</vt:i4>
      </vt:variant>
      <vt:variant>
        <vt:i4>5</vt:i4>
      </vt:variant>
      <vt:variant>
        <vt:lpwstr/>
      </vt:variant>
      <vt:variant>
        <vt:lpwstr>_Toc486921603</vt:lpwstr>
      </vt:variant>
      <vt:variant>
        <vt:i4>1507382</vt:i4>
      </vt:variant>
      <vt:variant>
        <vt:i4>221</vt:i4>
      </vt:variant>
      <vt:variant>
        <vt:i4>0</vt:i4>
      </vt:variant>
      <vt:variant>
        <vt:i4>5</vt:i4>
      </vt:variant>
      <vt:variant>
        <vt:lpwstr/>
      </vt:variant>
      <vt:variant>
        <vt:lpwstr>_Toc486921602</vt:lpwstr>
      </vt:variant>
      <vt:variant>
        <vt:i4>1507382</vt:i4>
      </vt:variant>
      <vt:variant>
        <vt:i4>218</vt:i4>
      </vt:variant>
      <vt:variant>
        <vt:i4>0</vt:i4>
      </vt:variant>
      <vt:variant>
        <vt:i4>5</vt:i4>
      </vt:variant>
      <vt:variant>
        <vt:lpwstr/>
      </vt:variant>
      <vt:variant>
        <vt:lpwstr>_Toc486921601</vt:lpwstr>
      </vt:variant>
      <vt:variant>
        <vt:i4>1507382</vt:i4>
      </vt:variant>
      <vt:variant>
        <vt:i4>215</vt:i4>
      </vt:variant>
      <vt:variant>
        <vt:i4>0</vt:i4>
      </vt:variant>
      <vt:variant>
        <vt:i4>5</vt:i4>
      </vt:variant>
      <vt:variant>
        <vt:lpwstr/>
      </vt:variant>
      <vt:variant>
        <vt:lpwstr>_Toc486921600</vt:lpwstr>
      </vt:variant>
      <vt:variant>
        <vt:i4>1966133</vt:i4>
      </vt:variant>
      <vt:variant>
        <vt:i4>212</vt:i4>
      </vt:variant>
      <vt:variant>
        <vt:i4>0</vt:i4>
      </vt:variant>
      <vt:variant>
        <vt:i4>5</vt:i4>
      </vt:variant>
      <vt:variant>
        <vt:lpwstr/>
      </vt:variant>
      <vt:variant>
        <vt:lpwstr>_Toc486921599</vt:lpwstr>
      </vt:variant>
      <vt:variant>
        <vt:i4>1966133</vt:i4>
      </vt:variant>
      <vt:variant>
        <vt:i4>209</vt:i4>
      </vt:variant>
      <vt:variant>
        <vt:i4>0</vt:i4>
      </vt:variant>
      <vt:variant>
        <vt:i4>5</vt:i4>
      </vt:variant>
      <vt:variant>
        <vt:lpwstr/>
      </vt:variant>
      <vt:variant>
        <vt:lpwstr>_Toc486921598</vt:lpwstr>
      </vt:variant>
      <vt:variant>
        <vt:i4>1966133</vt:i4>
      </vt:variant>
      <vt:variant>
        <vt:i4>206</vt:i4>
      </vt:variant>
      <vt:variant>
        <vt:i4>0</vt:i4>
      </vt:variant>
      <vt:variant>
        <vt:i4>5</vt:i4>
      </vt:variant>
      <vt:variant>
        <vt:lpwstr/>
      </vt:variant>
      <vt:variant>
        <vt:lpwstr>_Toc486921597</vt:lpwstr>
      </vt:variant>
      <vt:variant>
        <vt:i4>1966133</vt:i4>
      </vt:variant>
      <vt:variant>
        <vt:i4>203</vt:i4>
      </vt:variant>
      <vt:variant>
        <vt:i4>0</vt:i4>
      </vt:variant>
      <vt:variant>
        <vt:i4>5</vt:i4>
      </vt:variant>
      <vt:variant>
        <vt:lpwstr/>
      </vt:variant>
      <vt:variant>
        <vt:lpwstr>_Toc486921596</vt:lpwstr>
      </vt:variant>
      <vt:variant>
        <vt:i4>1966133</vt:i4>
      </vt:variant>
      <vt:variant>
        <vt:i4>197</vt:i4>
      </vt:variant>
      <vt:variant>
        <vt:i4>0</vt:i4>
      </vt:variant>
      <vt:variant>
        <vt:i4>5</vt:i4>
      </vt:variant>
      <vt:variant>
        <vt:lpwstr/>
      </vt:variant>
      <vt:variant>
        <vt:lpwstr>_Toc486921595</vt:lpwstr>
      </vt:variant>
      <vt:variant>
        <vt:i4>1966133</vt:i4>
      </vt:variant>
      <vt:variant>
        <vt:i4>191</vt:i4>
      </vt:variant>
      <vt:variant>
        <vt:i4>0</vt:i4>
      </vt:variant>
      <vt:variant>
        <vt:i4>5</vt:i4>
      </vt:variant>
      <vt:variant>
        <vt:lpwstr/>
      </vt:variant>
      <vt:variant>
        <vt:lpwstr>_Toc486921594</vt:lpwstr>
      </vt:variant>
      <vt:variant>
        <vt:i4>1966133</vt:i4>
      </vt:variant>
      <vt:variant>
        <vt:i4>188</vt:i4>
      </vt:variant>
      <vt:variant>
        <vt:i4>0</vt:i4>
      </vt:variant>
      <vt:variant>
        <vt:i4>5</vt:i4>
      </vt:variant>
      <vt:variant>
        <vt:lpwstr/>
      </vt:variant>
      <vt:variant>
        <vt:lpwstr>_Toc486921592</vt:lpwstr>
      </vt:variant>
      <vt:variant>
        <vt:i4>1966133</vt:i4>
      </vt:variant>
      <vt:variant>
        <vt:i4>182</vt:i4>
      </vt:variant>
      <vt:variant>
        <vt:i4>0</vt:i4>
      </vt:variant>
      <vt:variant>
        <vt:i4>5</vt:i4>
      </vt:variant>
      <vt:variant>
        <vt:lpwstr/>
      </vt:variant>
      <vt:variant>
        <vt:lpwstr>_Toc486921591</vt:lpwstr>
      </vt:variant>
      <vt:variant>
        <vt:i4>1966133</vt:i4>
      </vt:variant>
      <vt:variant>
        <vt:i4>176</vt:i4>
      </vt:variant>
      <vt:variant>
        <vt:i4>0</vt:i4>
      </vt:variant>
      <vt:variant>
        <vt:i4>5</vt:i4>
      </vt:variant>
      <vt:variant>
        <vt:lpwstr/>
      </vt:variant>
      <vt:variant>
        <vt:lpwstr>_Toc486921590</vt:lpwstr>
      </vt:variant>
      <vt:variant>
        <vt:i4>2031669</vt:i4>
      </vt:variant>
      <vt:variant>
        <vt:i4>170</vt:i4>
      </vt:variant>
      <vt:variant>
        <vt:i4>0</vt:i4>
      </vt:variant>
      <vt:variant>
        <vt:i4>5</vt:i4>
      </vt:variant>
      <vt:variant>
        <vt:lpwstr/>
      </vt:variant>
      <vt:variant>
        <vt:lpwstr>_Toc486921589</vt:lpwstr>
      </vt:variant>
      <vt:variant>
        <vt:i4>2031669</vt:i4>
      </vt:variant>
      <vt:variant>
        <vt:i4>164</vt:i4>
      </vt:variant>
      <vt:variant>
        <vt:i4>0</vt:i4>
      </vt:variant>
      <vt:variant>
        <vt:i4>5</vt:i4>
      </vt:variant>
      <vt:variant>
        <vt:lpwstr/>
      </vt:variant>
      <vt:variant>
        <vt:lpwstr>_Toc486921587</vt:lpwstr>
      </vt:variant>
      <vt:variant>
        <vt:i4>2031669</vt:i4>
      </vt:variant>
      <vt:variant>
        <vt:i4>158</vt:i4>
      </vt:variant>
      <vt:variant>
        <vt:i4>0</vt:i4>
      </vt:variant>
      <vt:variant>
        <vt:i4>5</vt:i4>
      </vt:variant>
      <vt:variant>
        <vt:lpwstr/>
      </vt:variant>
      <vt:variant>
        <vt:lpwstr>_Toc486921586</vt:lpwstr>
      </vt:variant>
      <vt:variant>
        <vt:i4>2031669</vt:i4>
      </vt:variant>
      <vt:variant>
        <vt:i4>152</vt:i4>
      </vt:variant>
      <vt:variant>
        <vt:i4>0</vt:i4>
      </vt:variant>
      <vt:variant>
        <vt:i4>5</vt:i4>
      </vt:variant>
      <vt:variant>
        <vt:lpwstr/>
      </vt:variant>
      <vt:variant>
        <vt:lpwstr>_Toc486921585</vt:lpwstr>
      </vt:variant>
      <vt:variant>
        <vt:i4>2031669</vt:i4>
      </vt:variant>
      <vt:variant>
        <vt:i4>146</vt:i4>
      </vt:variant>
      <vt:variant>
        <vt:i4>0</vt:i4>
      </vt:variant>
      <vt:variant>
        <vt:i4>5</vt:i4>
      </vt:variant>
      <vt:variant>
        <vt:lpwstr/>
      </vt:variant>
      <vt:variant>
        <vt:lpwstr>_Toc486921584</vt:lpwstr>
      </vt:variant>
      <vt:variant>
        <vt:i4>2031669</vt:i4>
      </vt:variant>
      <vt:variant>
        <vt:i4>140</vt:i4>
      </vt:variant>
      <vt:variant>
        <vt:i4>0</vt:i4>
      </vt:variant>
      <vt:variant>
        <vt:i4>5</vt:i4>
      </vt:variant>
      <vt:variant>
        <vt:lpwstr/>
      </vt:variant>
      <vt:variant>
        <vt:lpwstr>_Toc486921583</vt:lpwstr>
      </vt:variant>
      <vt:variant>
        <vt:i4>2031669</vt:i4>
      </vt:variant>
      <vt:variant>
        <vt:i4>134</vt:i4>
      </vt:variant>
      <vt:variant>
        <vt:i4>0</vt:i4>
      </vt:variant>
      <vt:variant>
        <vt:i4>5</vt:i4>
      </vt:variant>
      <vt:variant>
        <vt:lpwstr/>
      </vt:variant>
      <vt:variant>
        <vt:lpwstr>_Toc486921582</vt:lpwstr>
      </vt:variant>
      <vt:variant>
        <vt:i4>2031669</vt:i4>
      </vt:variant>
      <vt:variant>
        <vt:i4>128</vt:i4>
      </vt:variant>
      <vt:variant>
        <vt:i4>0</vt:i4>
      </vt:variant>
      <vt:variant>
        <vt:i4>5</vt:i4>
      </vt:variant>
      <vt:variant>
        <vt:lpwstr/>
      </vt:variant>
      <vt:variant>
        <vt:lpwstr>_Toc486921581</vt:lpwstr>
      </vt:variant>
      <vt:variant>
        <vt:i4>2031669</vt:i4>
      </vt:variant>
      <vt:variant>
        <vt:i4>122</vt:i4>
      </vt:variant>
      <vt:variant>
        <vt:i4>0</vt:i4>
      </vt:variant>
      <vt:variant>
        <vt:i4>5</vt:i4>
      </vt:variant>
      <vt:variant>
        <vt:lpwstr/>
      </vt:variant>
      <vt:variant>
        <vt:lpwstr>_Toc486921580</vt:lpwstr>
      </vt:variant>
      <vt:variant>
        <vt:i4>1048629</vt:i4>
      </vt:variant>
      <vt:variant>
        <vt:i4>116</vt:i4>
      </vt:variant>
      <vt:variant>
        <vt:i4>0</vt:i4>
      </vt:variant>
      <vt:variant>
        <vt:i4>5</vt:i4>
      </vt:variant>
      <vt:variant>
        <vt:lpwstr/>
      </vt:variant>
      <vt:variant>
        <vt:lpwstr>_Toc486921579</vt:lpwstr>
      </vt:variant>
      <vt:variant>
        <vt:i4>1048629</vt:i4>
      </vt:variant>
      <vt:variant>
        <vt:i4>110</vt:i4>
      </vt:variant>
      <vt:variant>
        <vt:i4>0</vt:i4>
      </vt:variant>
      <vt:variant>
        <vt:i4>5</vt:i4>
      </vt:variant>
      <vt:variant>
        <vt:lpwstr/>
      </vt:variant>
      <vt:variant>
        <vt:lpwstr>_Toc486921578</vt:lpwstr>
      </vt:variant>
      <vt:variant>
        <vt:i4>1048629</vt:i4>
      </vt:variant>
      <vt:variant>
        <vt:i4>104</vt:i4>
      </vt:variant>
      <vt:variant>
        <vt:i4>0</vt:i4>
      </vt:variant>
      <vt:variant>
        <vt:i4>5</vt:i4>
      </vt:variant>
      <vt:variant>
        <vt:lpwstr/>
      </vt:variant>
      <vt:variant>
        <vt:lpwstr>_Toc486921577</vt:lpwstr>
      </vt:variant>
      <vt:variant>
        <vt:i4>1048629</vt:i4>
      </vt:variant>
      <vt:variant>
        <vt:i4>98</vt:i4>
      </vt:variant>
      <vt:variant>
        <vt:i4>0</vt:i4>
      </vt:variant>
      <vt:variant>
        <vt:i4>5</vt:i4>
      </vt:variant>
      <vt:variant>
        <vt:lpwstr/>
      </vt:variant>
      <vt:variant>
        <vt:lpwstr>_Toc486921576</vt:lpwstr>
      </vt:variant>
      <vt:variant>
        <vt:i4>1048629</vt:i4>
      </vt:variant>
      <vt:variant>
        <vt:i4>92</vt:i4>
      </vt:variant>
      <vt:variant>
        <vt:i4>0</vt:i4>
      </vt:variant>
      <vt:variant>
        <vt:i4>5</vt:i4>
      </vt:variant>
      <vt:variant>
        <vt:lpwstr/>
      </vt:variant>
      <vt:variant>
        <vt:lpwstr>_Toc486921575</vt:lpwstr>
      </vt:variant>
      <vt:variant>
        <vt:i4>1048629</vt:i4>
      </vt:variant>
      <vt:variant>
        <vt:i4>86</vt:i4>
      </vt:variant>
      <vt:variant>
        <vt:i4>0</vt:i4>
      </vt:variant>
      <vt:variant>
        <vt:i4>5</vt:i4>
      </vt:variant>
      <vt:variant>
        <vt:lpwstr/>
      </vt:variant>
      <vt:variant>
        <vt:lpwstr>_Toc486921574</vt:lpwstr>
      </vt:variant>
      <vt:variant>
        <vt:i4>1048629</vt:i4>
      </vt:variant>
      <vt:variant>
        <vt:i4>80</vt:i4>
      </vt:variant>
      <vt:variant>
        <vt:i4>0</vt:i4>
      </vt:variant>
      <vt:variant>
        <vt:i4>5</vt:i4>
      </vt:variant>
      <vt:variant>
        <vt:lpwstr/>
      </vt:variant>
      <vt:variant>
        <vt:lpwstr>_Toc486921573</vt:lpwstr>
      </vt:variant>
      <vt:variant>
        <vt:i4>1048629</vt:i4>
      </vt:variant>
      <vt:variant>
        <vt:i4>74</vt:i4>
      </vt:variant>
      <vt:variant>
        <vt:i4>0</vt:i4>
      </vt:variant>
      <vt:variant>
        <vt:i4>5</vt:i4>
      </vt:variant>
      <vt:variant>
        <vt:lpwstr/>
      </vt:variant>
      <vt:variant>
        <vt:lpwstr>_Toc486921572</vt:lpwstr>
      </vt:variant>
      <vt:variant>
        <vt:i4>1048629</vt:i4>
      </vt:variant>
      <vt:variant>
        <vt:i4>68</vt:i4>
      </vt:variant>
      <vt:variant>
        <vt:i4>0</vt:i4>
      </vt:variant>
      <vt:variant>
        <vt:i4>5</vt:i4>
      </vt:variant>
      <vt:variant>
        <vt:lpwstr/>
      </vt:variant>
      <vt:variant>
        <vt:lpwstr>_Toc486921571</vt:lpwstr>
      </vt:variant>
      <vt:variant>
        <vt:i4>1048629</vt:i4>
      </vt:variant>
      <vt:variant>
        <vt:i4>62</vt:i4>
      </vt:variant>
      <vt:variant>
        <vt:i4>0</vt:i4>
      </vt:variant>
      <vt:variant>
        <vt:i4>5</vt:i4>
      </vt:variant>
      <vt:variant>
        <vt:lpwstr/>
      </vt:variant>
      <vt:variant>
        <vt:lpwstr>_Toc486921570</vt:lpwstr>
      </vt:variant>
      <vt:variant>
        <vt:i4>1114165</vt:i4>
      </vt:variant>
      <vt:variant>
        <vt:i4>56</vt:i4>
      </vt:variant>
      <vt:variant>
        <vt:i4>0</vt:i4>
      </vt:variant>
      <vt:variant>
        <vt:i4>5</vt:i4>
      </vt:variant>
      <vt:variant>
        <vt:lpwstr/>
      </vt:variant>
      <vt:variant>
        <vt:lpwstr>_Toc486921569</vt:lpwstr>
      </vt:variant>
      <vt:variant>
        <vt:i4>1114165</vt:i4>
      </vt:variant>
      <vt:variant>
        <vt:i4>50</vt:i4>
      </vt:variant>
      <vt:variant>
        <vt:i4>0</vt:i4>
      </vt:variant>
      <vt:variant>
        <vt:i4>5</vt:i4>
      </vt:variant>
      <vt:variant>
        <vt:lpwstr/>
      </vt:variant>
      <vt:variant>
        <vt:lpwstr>_Toc486921568</vt:lpwstr>
      </vt:variant>
      <vt:variant>
        <vt:i4>1114165</vt:i4>
      </vt:variant>
      <vt:variant>
        <vt:i4>44</vt:i4>
      </vt:variant>
      <vt:variant>
        <vt:i4>0</vt:i4>
      </vt:variant>
      <vt:variant>
        <vt:i4>5</vt:i4>
      </vt:variant>
      <vt:variant>
        <vt:lpwstr/>
      </vt:variant>
      <vt:variant>
        <vt:lpwstr>_Toc486921567</vt:lpwstr>
      </vt:variant>
      <vt:variant>
        <vt:i4>1114165</vt:i4>
      </vt:variant>
      <vt:variant>
        <vt:i4>38</vt:i4>
      </vt:variant>
      <vt:variant>
        <vt:i4>0</vt:i4>
      </vt:variant>
      <vt:variant>
        <vt:i4>5</vt:i4>
      </vt:variant>
      <vt:variant>
        <vt:lpwstr/>
      </vt:variant>
      <vt:variant>
        <vt:lpwstr>_Toc486921566</vt:lpwstr>
      </vt:variant>
      <vt:variant>
        <vt:i4>1114165</vt:i4>
      </vt:variant>
      <vt:variant>
        <vt:i4>32</vt:i4>
      </vt:variant>
      <vt:variant>
        <vt:i4>0</vt:i4>
      </vt:variant>
      <vt:variant>
        <vt:i4>5</vt:i4>
      </vt:variant>
      <vt:variant>
        <vt:lpwstr/>
      </vt:variant>
      <vt:variant>
        <vt:lpwstr>_Toc486921565</vt:lpwstr>
      </vt:variant>
      <vt:variant>
        <vt:i4>1114165</vt:i4>
      </vt:variant>
      <vt:variant>
        <vt:i4>26</vt:i4>
      </vt:variant>
      <vt:variant>
        <vt:i4>0</vt:i4>
      </vt:variant>
      <vt:variant>
        <vt:i4>5</vt:i4>
      </vt:variant>
      <vt:variant>
        <vt:lpwstr/>
      </vt:variant>
      <vt:variant>
        <vt:lpwstr>_Toc486921564</vt:lpwstr>
      </vt:variant>
      <vt:variant>
        <vt:i4>1114165</vt:i4>
      </vt:variant>
      <vt:variant>
        <vt:i4>20</vt:i4>
      </vt:variant>
      <vt:variant>
        <vt:i4>0</vt:i4>
      </vt:variant>
      <vt:variant>
        <vt:i4>5</vt:i4>
      </vt:variant>
      <vt:variant>
        <vt:lpwstr/>
      </vt:variant>
      <vt:variant>
        <vt:lpwstr>_Toc486921563</vt:lpwstr>
      </vt:variant>
      <vt:variant>
        <vt:i4>1114165</vt:i4>
      </vt:variant>
      <vt:variant>
        <vt:i4>14</vt:i4>
      </vt:variant>
      <vt:variant>
        <vt:i4>0</vt:i4>
      </vt:variant>
      <vt:variant>
        <vt:i4>5</vt:i4>
      </vt:variant>
      <vt:variant>
        <vt:lpwstr/>
      </vt:variant>
      <vt:variant>
        <vt:lpwstr>_Toc486921562</vt:lpwstr>
      </vt:variant>
      <vt:variant>
        <vt:i4>1114165</vt:i4>
      </vt:variant>
      <vt:variant>
        <vt:i4>8</vt:i4>
      </vt:variant>
      <vt:variant>
        <vt:i4>0</vt:i4>
      </vt:variant>
      <vt:variant>
        <vt:i4>5</vt:i4>
      </vt:variant>
      <vt:variant>
        <vt:lpwstr/>
      </vt:variant>
      <vt:variant>
        <vt:lpwstr>_Toc486921561</vt:lpwstr>
      </vt:variant>
      <vt:variant>
        <vt:i4>1114165</vt:i4>
      </vt:variant>
      <vt:variant>
        <vt:i4>2</vt:i4>
      </vt:variant>
      <vt:variant>
        <vt:i4>0</vt:i4>
      </vt:variant>
      <vt:variant>
        <vt:i4>5</vt:i4>
      </vt:variant>
      <vt:variant>
        <vt:lpwstr/>
      </vt:variant>
      <vt:variant>
        <vt:lpwstr>_Toc486921560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Zatwierdził:</dc:title>
  <dc:creator>Inter Broker sp. z o.o.</dc:creator>
  <cp:lastModifiedBy>Użytkownik systemu Windows</cp:lastModifiedBy>
  <cp:revision>8</cp:revision>
  <cp:lastPrinted>2017-11-30T08:48:00Z</cp:lastPrinted>
  <dcterms:created xsi:type="dcterms:W3CDTF">2018-08-16T12:14:00Z</dcterms:created>
  <dcterms:modified xsi:type="dcterms:W3CDTF">2018-09-11T10:48:00Z</dcterms:modified>
</cp:coreProperties>
</file>