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B10021" w:rsidP="00DC16AC">
      <w:pPr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542EE5BD" wp14:editId="263071CF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C16AC" w:rsidRDefault="00655844" w:rsidP="00DC16A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C16AC" w:rsidRDefault="00DC16AC" w:rsidP="00DC16AC">
      <w:pPr>
        <w:spacing w:line="276" w:lineRule="auto"/>
        <w:rPr>
          <w:sz w:val="20"/>
          <w:szCs w:val="20"/>
        </w:rPr>
      </w:pPr>
    </w:p>
    <w:p w:rsidR="00655844" w:rsidRDefault="00DC16AC" w:rsidP="00DC16AC">
      <w:pPr>
        <w:tabs>
          <w:tab w:val="left" w:pos="6379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655844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DC16AC" w:rsidRP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F32B93" w:rsidRDefault="00655844" w:rsidP="00DC16AC">
      <w:pPr>
        <w:widowControl w:val="0"/>
        <w:snapToGrid w:val="0"/>
        <w:spacing w:line="360" w:lineRule="auto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B333B7">
        <w:t>ówień publicznych (Dz. U. z 2017 r. poz. 1579</w:t>
      </w:r>
      <w:r w:rsidR="00A171E9" w:rsidRPr="008036BE">
        <w:t xml:space="preserve"> z późn.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DC16AC" w:rsidRPr="00BD09A6" w:rsidRDefault="00DC16AC" w:rsidP="00BD09A6">
      <w:pPr>
        <w:widowControl w:val="0"/>
        <w:snapToGrid w:val="0"/>
        <w:jc w:val="both"/>
        <w:rPr>
          <w:b/>
          <w:sz w:val="40"/>
          <w:szCs w:val="40"/>
        </w:rPr>
      </w:pPr>
    </w:p>
    <w:p w:rsidR="00B333B7" w:rsidRPr="00BD09A6" w:rsidRDefault="00BD09A6" w:rsidP="00BD09A6">
      <w:pPr>
        <w:pStyle w:val="Tekstpodstawowy"/>
        <w:spacing w:after="0"/>
        <w:jc w:val="center"/>
        <w:rPr>
          <w:sz w:val="40"/>
          <w:szCs w:val="40"/>
        </w:rPr>
      </w:pPr>
      <w:r w:rsidRPr="00BD09A6">
        <w:rPr>
          <w:b/>
          <w:sz w:val="40"/>
          <w:szCs w:val="40"/>
          <w:lang w:eastAsia="ar-SA"/>
        </w:rPr>
        <w:t>„</w:t>
      </w:r>
      <w:r w:rsidR="00882A13" w:rsidRPr="00882A13">
        <w:rPr>
          <w:b/>
          <w:bCs/>
          <w:iCs/>
          <w:sz w:val="40"/>
          <w:szCs w:val="40"/>
          <w:lang w:eastAsia="ar-SA"/>
        </w:rPr>
        <w:t>Remont drogi gminnej ul. Plac Polskiego Sierpnia w Nisku – odcinek I i remont drogi gminnej ul. Polna w miejscowości Zarzecze</w:t>
      </w:r>
      <w:r w:rsidRPr="00BD09A6">
        <w:rPr>
          <w:b/>
          <w:sz w:val="40"/>
          <w:szCs w:val="40"/>
          <w:lang w:eastAsia="ar-SA"/>
        </w:rPr>
        <w:t>”</w:t>
      </w:r>
    </w:p>
    <w:p w:rsidR="00DC16AC" w:rsidRPr="00BD09A6" w:rsidRDefault="00DC16AC" w:rsidP="00BD09A6">
      <w:pPr>
        <w:pStyle w:val="Tekstpodstawowy"/>
        <w:spacing w:after="0"/>
        <w:jc w:val="center"/>
        <w:rPr>
          <w:sz w:val="40"/>
          <w:szCs w:val="40"/>
        </w:rPr>
      </w:pPr>
    </w:p>
    <w:p w:rsidR="00E10D34" w:rsidRPr="008036BE" w:rsidRDefault="00655844" w:rsidP="00BD09A6">
      <w:pPr>
        <w:pStyle w:val="Tekstpodstawowy"/>
        <w:spacing w:after="0" w:line="360" w:lineRule="auto"/>
        <w:jc w:val="center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DC16AC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DC16A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5F0CD7">
        <w:rPr>
          <w:sz w:val="23"/>
          <w:szCs w:val="23"/>
        </w:rPr>
        <w:t>………………………………………………………………………</w:t>
      </w:r>
      <w:r w:rsidR="00EE4DEC">
        <w:rPr>
          <w:sz w:val="23"/>
          <w:szCs w:val="23"/>
        </w:rPr>
        <w:t>..</w:t>
      </w:r>
      <w:r w:rsidR="005F0CD7">
        <w:rPr>
          <w:sz w:val="23"/>
          <w:szCs w:val="23"/>
        </w:rPr>
        <w:t>………</w:t>
      </w:r>
    </w:p>
    <w:p w:rsidR="002E5D2C" w:rsidRDefault="002E5D2C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8706DD" w:rsidRPr="002658B0" w:rsidRDefault="008706DD" w:rsidP="008706DD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8706DD" w:rsidRPr="002658B0" w:rsidRDefault="008706DD" w:rsidP="008706DD">
      <w:pPr>
        <w:spacing w:line="360" w:lineRule="auto"/>
        <w:jc w:val="both"/>
        <w:rPr>
          <w:sz w:val="23"/>
          <w:szCs w:val="23"/>
        </w:rPr>
      </w:pP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B10021" w:rsidP="00DC16A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B333B7" w:rsidRDefault="00B333B7" w:rsidP="00DC16AC">
      <w:pPr>
        <w:spacing w:line="360" w:lineRule="auto"/>
        <w:ind w:left="284"/>
        <w:jc w:val="both"/>
        <w:rPr>
          <w:sz w:val="23"/>
          <w:szCs w:val="23"/>
        </w:rPr>
      </w:pPr>
    </w:p>
    <w:p w:rsidR="00DC16AC" w:rsidRDefault="00DC16AC" w:rsidP="00BD09A6">
      <w:pPr>
        <w:spacing w:line="360" w:lineRule="auto"/>
        <w:jc w:val="both"/>
        <w:rPr>
          <w:sz w:val="23"/>
          <w:szCs w:val="23"/>
        </w:rPr>
      </w:pPr>
    </w:p>
    <w:p w:rsidR="00B333B7" w:rsidRPr="005D1C18" w:rsidRDefault="00B333B7" w:rsidP="00DC16AC">
      <w:pPr>
        <w:numPr>
          <w:ilvl w:val="1"/>
          <w:numId w:val="9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>wykonanie przedmiotu zamówienia zgodnie z wymogami zawartymi w SIWZ</w:t>
      </w:r>
      <w:r>
        <w:t>,</w:t>
      </w:r>
      <w:r w:rsidRPr="005D1C18">
        <w:t xml:space="preserve"> </w:t>
      </w:r>
      <w:r w:rsidRPr="00B333B7">
        <w:rPr>
          <w:sz w:val="23"/>
          <w:szCs w:val="23"/>
        </w:rPr>
        <w:t>za cenę ryczałtową</w:t>
      </w:r>
      <w:r>
        <w:rPr>
          <w:sz w:val="23"/>
          <w:szCs w:val="23"/>
        </w:rPr>
        <w:t xml:space="preserve">, </w:t>
      </w:r>
      <w:r w:rsidRPr="005D1C18">
        <w:rPr>
          <w:b/>
          <w:u w:val="single"/>
        </w:rPr>
        <w:t>w odniesieniu do Części zamówienia Nr:</w:t>
      </w:r>
      <w:r>
        <w:t xml:space="preserve"> ……………</w:t>
      </w:r>
      <w:r w:rsidR="00BD09A6">
        <w:t>…….</w:t>
      </w:r>
    </w:p>
    <w:p w:rsidR="00B333B7" w:rsidRDefault="00B333B7" w:rsidP="00DC16AC">
      <w:pPr>
        <w:spacing w:line="360" w:lineRule="auto"/>
        <w:ind w:left="284"/>
        <w:jc w:val="both"/>
      </w:pPr>
    </w:p>
    <w:p w:rsidR="00DF7E3E" w:rsidRPr="00DF7E3E" w:rsidRDefault="00AA0C5C" w:rsidP="00882A13">
      <w:pPr>
        <w:snapToGrid w:val="0"/>
        <w:jc w:val="both"/>
        <w:rPr>
          <w:rFonts w:eastAsia="Arial"/>
          <w:b/>
          <w:bCs/>
          <w:sz w:val="32"/>
          <w:szCs w:val="32"/>
        </w:rPr>
      </w:pPr>
      <w:r>
        <w:rPr>
          <w:rFonts w:eastAsia="Arial"/>
          <w:b/>
          <w:bCs/>
          <w:iCs/>
          <w:sz w:val="32"/>
          <w:szCs w:val="32"/>
        </w:rPr>
        <w:lastRenderedPageBreak/>
        <w:t>Część 1</w:t>
      </w:r>
      <w:r w:rsidR="00DF7E3E" w:rsidRPr="00DF7E3E">
        <w:rPr>
          <w:rFonts w:eastAsia="Arial"/>
          <w:b/>
          <w:bCs/>
          <w:iCs/>
          <w:sz w:val="32"/>
          <w:szCs w:val="32"/>
        </w:rPr>
        <w:t xml:space="preserve"> </w:t>
      </w:r>
      <w:r w:rsidR="00DF7E3E" w:rsidRPr="00DF7E3E">
        <w:rPr>
          <w:rFonts w:eastAsia="Arial"/>
          <w:b/>
          <w:bCs/>
          <w:sz w:val="32"/>
          <w:szCs w:val="32"/>
        </w:rPr>
        <w:t>„</w:t>
      </w:r>
      <w:r w:rsidR="00882A13" w:rsidRPr="00882A13">
        <w:rPr>
          <w:rFonts w:eastAsia="Arial"/>
          <w:b/>
          <w:bCs/>
          <w:sz w:val="32"/>
          <w:szCs w:val="32"/>
        </w:rPr>
        <w:t>Remont drogi gminnej Nr 102599R ul. Plac Polskiego Sierpnia w km 0+111 - 0+288 w Nisku</w:t>
      </w:r>
      <w:r w:rsidR="00DF7E3E" w:rsidRPr="00DF7E3E">
        <w:rPr>
          <w:rFonts w:eastAsia="Arial"/>
          <w:b/>
          <w:bCs/>
          <w:sz w:val="32"/>
          <w:szCs w:val="32"/>
        </w:rPr>
        <w:t>”</w:t>
      </w:r>
    </w:p>
    <w:p w:rsidR="00BD09A6" w:rsidRPr="00B333B7" w:rsidRDefault="00BD09A6" w:rsidP="00DF7E3E">
      <w:pPr>
        <w:snapToGrid w:val="0"/>
        <w:spacing w:line="360" w:lineRule="auto"/>
        <w:jc w:val="center"/>
        <w:rPr>
          <w:rFonts w:eastAsia="Arial"/>
          <w:b/>
          <w:bCs/>
          <w:iCs/>
          <w:lang w:eastAsia="pl-PL"/>
        </w:rPr>
      </w:pPr>
      <w:r w:rsidRPr="00BD09A6">
        <w:rPr>
          <w:rFonts w:eastAsia="Arial"/>
          <w:bCs/>
          <w:sz w:val="26"/>
          <w:szCs w:val="26"/>
        </w:rPr>
        <w:t>za:</w:t>
      </w: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64"/>
      </w:tblGrid>
      <w:tr w:rsidR="00B333B7" w:rsidTr="005D4B5D">
        <w:trPr>
          <w:trHeight w:val="2644"/>
        </w:trPr>
        <w:tc>
          <w:tcPr>
            <w:tcW w:w="10864" w:type="dxa"/>
          </w:tcPr>
          <w:p w:rsidR="00B333B7" w:rsidRPr="00BD09A6" w:rsidRDefault="00B333B7" w:rsidP="00BD09A6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>
              <w:rPr>
                <w:rFonts w:eastAsia="Arial"/>
                <w:bCs/>
                <w:iCs/>
              </w:rPr>
              <w:t>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333B7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 w:rsidR="00DC16AC">
              <w:rPr>
                <w:rFonts w:eastAsia="Arial"/>
                <w:bCs/>
                <w:iCs/>
              </w:rPr>
              <w:t xml:space="preserve"> brutto</w:t>
            </w:r>
            <w:r>
              <w:rPr>
                <w:rFonts w:eastAsia="Arial"/>
                <w:bCs/>
                <w:iCs/>
              </w:rPr>
              <w:t>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 w:rsidRPr="00C91E2D">
              <w:rPr>
                <w:rFonts w:eastAsia="Arial"/>
                <w:bCs/>
                <w:iCs/>
              </w:rPr>
              <w:t>……)</w:t>
            </w: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 w:rsidR="00DC16AC">
              <w:t>…..</w:t>
            </w:r>
            <w:r w:rsidRPr="000B70A9">
              <w:t>…)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BD09A6" w:rsidRPr="00C91E2D" w:rsidRDefault="00BD09A6" w:rsidP="00BD09A6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333B7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BD09A6" w:rsidRPr="00D337B1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333B7" w:rsidTr="005D4B5D">
        <w:trPr>
          <w:trHeight w:val="947"/>
        </w:trPr>
        <w:tc>
          <w:tcPr>
            <w:tcW w:w="10864" w:type="dxa"/>
          </w:tcPr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Pzp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Pr="006D237D" w:rsidRDefault="00BD09A6" w:rsidP="00DC16AC">
            <w:pPr>
              <w:spacing w:line="360" w:lineRule="auto"/>
              <w:ind w:left="248"/>
              <w:jc w:val="both"/>
            </w:pPr>
          </w:p>
        </w:tc>
      </w:tr>
    </w:tbl>
    <w:p w:rsidR="00B333B7" w:rsidRDefault="00B333B7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8706DD" w:rsidRDefault="008706DD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8706DD" w:rsidRDefault="008706DD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DF7E3E" w:rsidRPr="00DF7E3E" w:rsidRDefault="00AA0C5C" w:rsidP="00882A13">
      <w:pPr>
        <w:pStyle w:val="Akapitzlist"/>
        <w:ind w:left="284"/>
        <w:jc w:val="both"/>
        <w:rPr>
          <w:rFonts w:eastAsia="Arial"/>
          <w:b/>
          <w:bCs/>
          <w:sz w:val="30"/>
          <w:szCs w:val="30"/>
        </w:rPr>
      </w:pPr>
      <w:r>
        <w:rPr>
          <w:rFonts w:eastAsia="Arial"/>
          <w:b/>
          <w:bCs/>
          <w:iCs/>
          <w:sz w:val="30"/>
          <w:szCs w:val="30"/>
        </w:rPr>
        <w:t>Część 2</w:t>
      </w:r>
      <w:r w:rsidR="00DF7E3E" w:rsidRPr="00DF7E3E">
        <w:rPr>
          <w:rFonts w:eastAsia="Arial"/>
          <w:b/>
          <w:bCs/>
          <w:iCs/>
          <w:sz w:val="30"/>
          <w:szCs w:val="30"/>
        </w:rPr>
        <w:t xml:space="preserve"> „</w:t>
      </w:r>
      <w:r w:rsidR="00882A13" w:rsidRPr="00882A13">
        <w:rPr>
          <w:rFonts w:eastAsia="Arial"/>
          <w:b/>
          <w:bCs/>
          <w:iCs/>
          <w:sz w:val="30"/>
          <w:szCs w:val="30"/>
        </w:rPr>
        <w:t>Remont drogi gminnej Nr 102624R ul. Polna w km 0+403 - 1+398 w Zarzeczu</w:t>
      </w:r>
      <w:r w:rsidR="00882A13">
        <w:rPr>
          <w:rFonts w:eastAsia="Arial"/>
          <w:b/>
          <w:bCs/>
          <w:iCs/>
          <w:sz w:val="30"/>
          <w:szCs w:val="30"/>
        </w:rPr>
        <w:t>”</w:t>
      </w:r>
    </w:p>
    <w:p w:rsidR="00DF7E3E" w:rsidRPr="00B333B7" w:rsidRDefault="00DF7E3E" w:rsidP="00DF7E3E">
      <w:pPr>
        <w:snapToGrid w:val="0"/>
        <w:spacing w:line="360" w:lineRule="auto"/>
        <w:jc w:val="center"/>
        <w:rPr>
          <w:rFonts w:eastAsia="Arial"/>
          <w:b/>
          <w:bCs/>
          <w:iCs/>
          <w:lang w:eastAsia="pl-PL"/>
        </w:rPr>
      </w:pPr>
      <w:r w:rsidRPr="00BD09A6">
        <w:rPr>
          <w:rFonts w:eastAsia="Arial"/>
          <w:bCs/>
          <w:sz w:val="26"/>
          <w:szCs w:val="26"/>
        </w:rPr>
        <w:t>za:</w:t>
      </w: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64"/>
      </w:tblGrid>
      <w:tr w:rsidR="00DF7E3E" w:rsidTr="0028037F">
        <w:trPr>
          <w:trHeight w:val="2644"/>
        </w:trPr>
        <w:tc>
          <w:tcPr>
            <w:tcW w:w="10864" w:type="dxa"/>
          </w:tcPr>
          <w:p w:rsidR="00DF7E3E" w:rsidRPr="00BD09A6" w:rsidRDefault="00DF7E3E" w:rsidP="0028037F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DF7E3E" w:rsidRPr="00C91E2D" w:rsidRDefault="00DF7E3E" w:rsidP="0028037F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……………………………………………………………..…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DF7E3E" w:rsidRDefault="00DF7E3E" w:rsidP="0028037F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>
              <w:rPr>
                <w:rFonts w:eastAsia="Arial"/>
                <w:bCs/>
                <w:iCs/>
              </w:rPr>
              <w:t xml:space="preserve"> brutto: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>
              <w:rPr>
                <w:rFonts w:eastAsia="Arial"/>
                <w:bCs/>
                <w:iCs/>
              </w:rPr>
              <w:t>…..</w:t>
            </w:r>
            <w:r w:rsidRPr="00C91E2D">
              <w:rPr>
                <w:rFonts w:eastAsia="Arial"/>
                <w:bCs/>
                <w:iCs/>
              </w:rPr>
              <w:t>……)</w:t>
            </w:r>
          </w:p>
          <w:p w:rsidR="00DF7E3E" w:rsidRPr="00C91E2D" w:rsidRDefault="00DF7E3E" w:rsidP="0028037F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>
              <w:t>…..</w:t>
            </w:r>
            <w:r w:rsidRPr="000B70A9">
              <w:t>…)</w:t>
            </w:r>
          </w:p>
          <w:p w:rsidR="00DF7E3E" w:rsidRDefault="00DF7E3E" w:rsidP="0028037F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DF7E3E" w:rsidRPr="00C91E2D" w:rsidRDefault="00DF7E3E" w:rsidP="0028037F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DF7E3E" w:rsidRDefault="00DF7E3E" w:rsidP="0028037F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DF7E3E" w:rsidRDefault="00DF7E3E" w:rsidP="0028037F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DF7E3E" w:rsidRPr="00D337B1" w:rsidRDefault="00DF7E3E" w:rsidP="0028037F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DF7E3E" w:rsidTr="0028037F">
        <w:trPr>
          <w:trHeight w:val="947"/>
        </w:trPr>
        <w:tc>
          <w:tcPr>
            <w:tcW w:w="10864" w:type="dxa"/>
          </w:tcPr>
          <w:p w:rsidR="00DF7E3E" w:rsidRDefault="00DF7E3E" w:rsidP="0028037F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</w:p>
          <w:p w:rsidR="00DF7E3E" w:rsidRDefault="00DF7E3E" w:rsidP="0028037F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Pzp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F7E3E" w:rsidRPr="006D237D" w:rsidRDefault="00DF7E3E" w:rsidP="0028037F">
            <w:pPr>
              <w:spacing w:line="360" w:lineRule="auto"/>
              <w:ind w:left="248"/>
              <w:jc w:val="both"/>
            </w:pPr>
          </w:p>
        </w:tc>
      </w:tr>
    </w:tbl>
    <w:p w:rsidR="00DF7E3E" w:rsidRDefault="00DF7E3E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DF7E3E" w:rsidRDefault="00DF7E3E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DF7E3E" w:rsidRDefault="00DF7E3E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DF7E3E" w:rsidRPr="00AA0C5C" w:rsidRDefault="00AA0C5C" w:rsidP="00AA0C5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bookmarkStart w:id="0" w:name="_GoBack"/>
      <w:bookmarkEnd w:id="0"/>
      <w:r w:rsidRPr="00AA0C5C"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p w:rsidR="00655844" w:rsidRDefault="00655844" w:rsidP="00AA0C5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AA0C5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AA0C5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AA0C5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</w:t>
      </w:r>
      <w:r w:rsidR="004F34E7">
        <w:t>go</w:t>
      </w:r>
      <w:r>
        <w:t xml:space="preserve">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E02DC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>..…..…….</w:t>
      </w:r>
    </w:p>
    <w:p w:rsidR="00E02DC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</w:p>
    <w:p w:rsidR="00D973B2" w:rsidRPr="002953D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  <w:r w:rsidR="002658B0" w:rsidRPr="002953DD">
        <w:rPr>
          <w:sz w:val="23"/>
          <w:szCs w:val="23"/>
        </w:rPr>
        <w:t xml:space="preserve">. </w:t>
      </w:r>
      <w:r w:rsidR="00FF5462" w:rsidRPr="00E02DCD">
        <w:rPr>
          <w:i/>
          <w:sz w:val="23"/>
          <w:szCs w:val="23"/>
        </w:rPr>
        <w:t>*</w:t>
      </w:r>
      <w:r w:rsidR="002658B0" w:rsidRPr="00E02DCD">
        <w:rPr>
          <w:i/>
          <w:sz w:val="23"/>
          <w:szCs w:val="23"/>
        </w:rPr>
        <w:t xml:space="preserve">(niepotrzebne </w:t>
      </w:r>
      <w:r w:rsidR="00655844" w:rsidRPr="00E02DCD">
        <w:rPr>
          <w:i/>
          <w:sz w:val="23"/>
          <w:szCs w:val="23"/>
        </w:rPr>
        <w:t>skreślić).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 w:rsidR="008706DD">
        <w:rPr>
          <w:sz w:val="23"/>
          <w:szCs w:val="23"/>
        </w:rPr>
        <w:t>..,</w:t>
      </w:r>
    </w:p>
    <w:p w:rsidR="00C00327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AA0C5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 w:rsidP="00DC16AC">
      <w:pPr>
        <w:spacing w:line="360" w:lineRule="auto"/>
        <w:jc w:val="both"/>
        <w:rPr>
          <w:sz w:val="23"/>
          <w:szCs w:val="23"/>
        </w:rPr>
      </w:pPr>
    </w:p>
    <w:p w:rsidR="00FF1F07" w:rsidRDefault="00655844" w:rsidP="00DC16AC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DC16AC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DC16AC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172" w:rsidRDefault="000A3172" w:rsidP="004142E9">
      <w:r>
        <w:separator/>
      </w:r>
    </w:p>
  </w:endnote>
  <w:endnote w:type="continuationSeparator" w:id="0">
    <w:p w:rsidR="000A3172" w:rsidRDefault="000A317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02DCD" w:rsidRDefault="004142E9" w:rsidP="00E02DC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0A3172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0A3172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172" w:rsidRDefault="000A3172" w:rsidP="004142E9">
      <w:r>
        <w:separator/>
      </w:r>
    </w:p>
  </w:footnote>
  <w:footnote w:type="continuationSeparator" w:id="0">
    <w:p w:rsidR="000A3172" w:rsidRDefault="000A317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DCD" w:rsidRPr="00B10021" w:rsidRDefault="00E02DCD" w:rsidP="00E02DCD">
    <w:pPr>
      <w:spacing w:line="360" w:lineRule="auto"/>
      <w:ind w:left="6804" w:firstLine="708"/>
      <w:rPr>
        <w:b/>
      </w:rPr>
    </w:pPr>
    <w:r>
      <w:rPr>
        <w:b/>
      </w:rPr>
      <w:t>Załącznik nr 1</w:t>
    </w:r>
  </w:p>
  <w:p w:rsidR="00E02DCD" w:rsidRPr="00B10021" w:rsidRDefault="00E02DCD" w:rsidP="00E02DCD">
    <w:pPr>
      <w:spacing w:line="360" w:lineRule="auto"/>
      <w:ind w:left="6804" w:firstLine="708"/>
      <w:rPr>
        <w:b/>
      </w:rPr>
    </w:pPr>
    <w:r w:rsidRPr="00B10021">
      <w:rPr>
        <w:b/>
      </w:rPr>
      <w:t xml:space="preserve">Formularz oferty </w:t>
    </w:r>
  </w:p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3172"/>
    <w:rsid w:val="000A4EA0"/>
    <w:rsid w:val="000E4962"/>
    <w:rsid w:val="000F2EDC"/>
    <w:rsid w:val="00115210"/>
    <w:rsid w:val="00141E23"/>
    <w:rsid w:val="00155ABD"/>
    <w:rsid w:val="001B4489"/>
    <w:rsid w:val="00200EC7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1119"/>
    <w:rsid w:val="00353784"/>
    <w:rsid w:val="003655A7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4F34E7"/>
    <w:rsid w:val="005160C5"/>
    <w:rsid w:val="0053245A"/>
    <w:rsid w:val="00571787"/>
    <w:rsid w:val="005851FE"/>
    <w:rsid w:val="00586024"/>
    <w:rsid w:val="005B3E80"/>
    <w:rsid w:val="005D129C"/>
    <w:rsid w:val="005D4D33"/>
    <w:rsid w:val="005E6D0E"/>
    <w:rsid w:val="005F0CD7"/>
    <w:rsid w:val="005F335A"/>
    <w:rsid w:val="00643FEB"/>
    <w:rsid w:val="00655844"/>
    <w:rsid w:val="0069661C"/>
    <w:rsid w:val="006E1776"/>
    <w:rsid w:val="00722F73"/>
    <w:rsid w:val="007320B6"/>
    <w:rsid w:val="007441B1"/>
    <w:rsid w:val="0074519D"/>
    <w:rsid w:val="007E4B34"/>
    <w:rsid w:val="008036BE"/>
    <w:rsid w:val="00815C8C"/>
    <w:rsid w:val="00817C90"/>
    <w:rsid w:val="008376DC"/>
    <w:rsid w:val="008706DD"/>
    <w:rsid w:val="00882A13"/>
    <w:rsid w:val="00891A3C"/>
    <w:rsid w:val="00894BC5"/>
    <w:rsid w:val="00897CE2"/>
    <w:rsid w:val="008A57FA"/>
    <w:rsid w:val="008D0ED6"/>
    <w:rsid w:val="008D35A7"/>
    <w:rsid w:val="009401B7"/>
    <w:rsid w:val="00A171E9"/>
    <w:rsid w:val="00A57B89"/>
    <w:rsid w:val="00A649EC"/>
    <w:rsid w:val="00A925FB"/>
    <w:rsid w:val="00A95707"/>
    <w:rsid w:val="00AA0C5C"/>
    <w:rsid w:val="00AB5163"/>
    <w:rsid w:val="00AD5EF0"/>
    <w:rsid w:val="00B10021"/>
    <w:rsid w:val="00B20518"/>
    <w:rsid w:val="00B20D45"/>
    <w:rsid w:val="00B333B7"/>
    <w:rsid w:val="00B35732"/>
    <w:rsid w:val="00B560FF"/>
    <w:rsid w:val="00BB62F1"/>
    <w:rsid w:val="00BD09A6"/>
    <w:rsid w:val="00BF763E"/>
    <w:rsid w:val="00C00327"/>
    <w:rsid w:val="00C14DE1"/>
    <w:rsid w:val="00C32548"/>
    <w:rsid w:val="00C85F86"/>
    <w:rsid w:val="00CA103E"/>
    <w:rsid w:val="00CB79FC"/>
    <w:rsid w:val="00CD7AB9"/>
    <w:rsid w:val="00CF4197"/>
    <w:rsid w:val="00D15A54"/>
    <w:rsid w:val="00D30BF0"/>
    <w:rsid w:val="00D658FC"/>
    <w:rsid w:val="00D973B2"/>
    <w:rsid w:val="00DC16AC"/>
    <w:rsid w:val="00DE7D45"/>
    <w:rsid w:val="00DF7E3E"/>
    <w:rsid w:val="00E02DCD"/>
    <w:rsid w:val="00E10D34"/>
    <w:rsid w:val="00E11F61"/>
    <w:rsid w:val="00E22265"/>
    <w:rsid w:val="00E52B3F"/>
    <w:rsid w:val="00EC1322"/>
    <w:rsid w:val="00ED7032"/>
    <w:rsid w:val="00EE359C"/>
    <w:rsid w:val="00EE4DEC"/>
    <w:rsid w:val="00F32B93"/>
    <w:rsid w:val="00FB463E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0D290-0BB7-47E0-87A2-F3DF661E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876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3</cp:revision>
  <cp:lastPrinted>2018-08-14T11:34:00Z</cp:lastPrinted>
  <dcterms:created xsi:type="dcterms:W3CDTF">2018-08-14T11:34:00Z</dcterms:created>
  <dcterms:modified xsi:type="dcterms:W3CDTF">2018-08-14T11:36:00Z</dcterms:modified>
</cp:coreProperties>
</file>