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C45236" w:rsidRDefault="00655844" w:rsidP="00017EEB">
      <w:pPr>
        <w:ind w:left="6804" w:firstLine="708"/>
        <w:rPr>
          <w:b/>
          <w:sz w:val="22"/>
          <w:szCs w:val="22"/>
        </w:rPr>
      </w:pPr>
      <w:bookmarkStart w:id="0" w:name="_GoBack"/>
      <w:bookmarkEnd w:id="0"/>
      <w:r w:rsidRPr="00C45236">
        <w:rPr>
          <w:b/>
          <w:sz w:val="22"/>
          <w:szCs w:val="22"/>
        </w:rPr>
        <w:t>Załącznik nr 1</w:t>
      </w:r>
    </w:p>
    <w:p w:rsidR="00655844" w:rsidRPr="00C45236" w:rsidRDefault="00655844" w:rsidP="00017EEB">
      <w:pPr>
        <w:ind w:left="6804" w:firstLine="708"/>
        <w:rPr>
          <w:b/>
          <w:sz w:val="22"/>
          <w:szCs w:val="22"/>
        </w:rPr>
      </w:pPr>
      <w:r w:rsidRPr="00C45236">
        <w:rPr>
          <w:b/>
          <w:sz w:val="22"/>
          <w:szCs w:val="22"/>
        </w:rPr>
        <w:t xml:space="preserve">Formularz oferty </w:t>
      </w:r>
    </w:p>
    <w:p w:rsidR="00655844" w:rsidRDefault="00095C52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6985" t="6985" r="5715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8036BE" w:rsidRPr="002D4FB7" w:rsidRDefault="00655844" w:rsidP="002D4FB7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584D68" w:rsidRPr="009710C1" w:rsidRDefault="00655844" w:rsidP="00C45236">
      <w:pPr>
        <w:pStyle w:val="Akapitzlist"/>
        <w:snapToGrid w:val="0"/>
        <w:ind w:left="284"/>
        <w:jc w:val="both"/>
        <w:rPr>
          <w:rFonts w:eastAsia="Arial"/>
          <w:b/>
          <w:bCs/>
        </w:rPr>
      </w:pPr>
      <w:r w:rsidRPr="008036BE">
        <w:t>Odpowiadając na ogłoszenie o przetargu nieograniczonym zgodnie z przepisami ustawy z dnia 29 stycznia 2004 roku Prawo zam</w:t>
      </w:r>
      <w:r w:rsidR="00701104">
        <w:t>ówień publicznych (Dz. U. z 2017</w:t>
      </w:r>
      <w:r w:rsidRPr="008036BE">
        <w:t xml:space="preserve"> r. poz. </w:t>
      </w:r>
      <w:r w:rsidR="00701104">
        <w:t>1579</w:t>
      </w:r>
      <w:r w:rsidR="00A171E9" w:rsidRPr="008036BE">
        <w:t xml:space="preserve"> z późn. zm.)</w:t>
      </w:r>
      <w:r w:rsidRPr="008036BE">
        <w:t xml:space="preserve"> na zadanie pod nazwą</w:t>
      </w:r>
      <w:r w:rsidRPr="008E1B61">
        <w:rPr>
          <w:b/>
        </w:rPr>
        <w:t xml:space="preserve">: </w:t>
      </w:r>
      <w:r w:rsidR="00584D68" w:rsidRPr="009710C1">
        <w:rPr>
          <w:rFonts w:eastAsia="Arial"/>
          <w:b/>
          <w:bCs/>
          <w:iCs/>
          <w:szCs w:val="28"/>
        </w:rPr>
        <w:t>Modernizacja drogi dojazdowej do gruntów rolnych poprzez przebudowę drogi gminnej o nr ewid. 1032/71, 1032/69, 1032/62 położonej w miejscowości Nisko.</w:t>
      </w:r>
    </w:p>
    <w:p w:rsidR="00E73AD8" w:rsidRPr="002658B0" w:rsidRDefault="00E73AD8" w:rsidP="00E73AD8">
      <w:pPr>
        <w:pStyle w:val="Akapitzlist"/>
        <w:snapToGrid w:val="0"/>
        <w:ind w:left="284"/>
        <w:jc w:val="both"/>
        <w:rPr>
          <w:sz w:val="23"/>
          <w:szCs w:val="23"/>
        </w:rPr>
      </w:pPr>
    </w:p>
    <w:p w:rsidR="00E10D34" w:rsidRPr="00B6208B" w:rsidRDefault="00655844" w:rsidP="00B6208B">
      <w:pPr>
        <w:tabs>
          <w:tab w:val="left" w:pos="929"/>
        </w:tabs>
        <w:snapToGrid w:val="0"/>
        <w:spacing w:line="276" w:lineRule="auto"/>
        <w:ind w:left="284"/>
        <w:jc w:val="both"/>
        <w:rPr>
          <w:rFonts w:eastAsia="Arial"/>
          <w:b/>
          <w:bCs/>
        </w:rPr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A84C2D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>ykonawcy:</w:t>
      </w:r>
    </w:p>
    <w:p w:rsidR="00655844" w:rsidRPr="002658B0" w:rsidRDefault="002E5D2C" w:rsidP="002E5D2C">
      <w:pPr>
        <w:spacing w:line="360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8066DF" w:rsidRPr="00584D68" w:rsidRDefault="008066DF" w:rsidP="008066DF">
      <w:pPr>
        <w:pStyle w:val="Tekstpodstawowywcity0"/>
        <w:widowControl/>
        <w:suppressAutoHyphens w:val="0"/>
        <w:ind w:left="360"/>
        <w:rPr>
          <w:b/>
        </w:rPr>
      </w:pPr>
      <w:r w:rsidRPr="00584D68">
        <w:rPr>
          <w:b/>
        </w:rPr>
        <w:t>- brutto: .................................</w:t>
      </w:r>
      <w:r w:rsidR="00584D68">
        <w:rPr>
          <w:b/>
        </w:rPr>
        <w:t xml:space="preserve"> </w:t>
      </w:r>
      <w:r w:rsidRPr="00584D68">
        <w:rPr>
          <w:b/>
        </w:rPr>
        <w:t>zł,</w:t>
      </w:r>
    </w:p>
    <w:p w:rsidR="008066DF" w:rsidRPr="00E710F2" w:rsidRDefault="008066DF" w:rsidP="008066DF">
      <w:pPr>
        <w:pStyle w:val="Tekstpodstawowywcity0"/>
        <w:widowControl/>
        <w:suppressAutoHyphens w:val="0"/>
        <w:ind w:left="360"/>
        <w:rPr>
          <w:sz w:val="16"/>
          <w:szCs w:val="16"/>
        </w:rPr>
      </w:pPr>
    </w:p>
    <w:p w:rsidR="008066DF" w:rsidRPr="00C45236" w:rsidRDefault="008066DF" w:rsidP="00584D68">
      <w:pPr>
        <w:pStyle w:val="Tekstpodstawowywcity0"/>
        <w:widowControl/>
        <w:suppressAutoHyphens w:val="0"/>
        <w:ind w:left="360"/>
        <w:rPr>
          <w:b/>
        </w:rPr>
      </w:pPr>
      <w:r w:rsidRPr="00C45236">
        <w:rPr>
          <w:b/>
        </w:rPr>
        <w:t>(słownie: ........................................................................................................................),</w:t>
      </w:r>
    </w:p>
    <w:p w:rsidR="00584D68" w:rsidRPr="00584D68" w:rsidRDefault="00584D68" w:rsidP="00584D68">
      <w:pPr>
        <w:pStyle w:val="Tekstpodstawowywcity0"/>
        <w:widowControl/>
        <w:suppressAutoHyphens w:val="0"/>
        <w:ind w:left="360"/>
      </w:pPr>
    </w:p>
    <w:p w:rsidR="002953DD" w:rsidRPr="008E1B61" w:rsidRDefault="007320B6" w:rsidP="008E1B61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C45236" w:rsidRDefault="00655844" w:rsidP="00C45236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>Oświadczamy, że zamówienie zrealizujemy w terminie określonym w SIWZ</w:t>
      </w:r>
      <w:r w:rsidRPr="008E1B61">
        <w:rPr>
          <w:b/>
          <w:sz w:val="23"/>
          <w:szCs w:val="23"/>
        </w:rPr>
        <w:t>.</w:t>
      </w:r>
    </w:p>
    <w:p w:rsidR="00655844" w:rsidRDefault="00655844" w:rsidP="008E1B61">
      <w:pPr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5A53D5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6D1E22" w:rsidRPr="006D1E22" w:rsidRDefault="006D1E22" w:rsidP="006D1E22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6D1E22">
        <w:rPr>
          <w:sz w:val="23"/>
          <w:szCs w:val="23"/>
        </w:rPr>
        <w:lastRenderedPageBreak/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p w:rsidR="00AD613F" w:rsidRPr="00B10199" w:rsidRDefault="008036BE" w:rsidP="00B10199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C45236">
        <w:t>rachunek bankowy</w:t>
      </w:r>
      <w:r>
        <w:t xml:space="preserve"> Nr</w:t>
      </w:r>
      <w:r w:rsidR="00C45236">
        <w:t xml:space="preserve"> </w:t>
      </w:r>
      <w:r>
        <w:t>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8E1B61" w:rsidRDefault="00655844" w:rsidP="008E1B61">
      <w:pPr>
        <w:pStyle w:val="Akapitzlist"/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8E1B61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8E1B61">
        <w:rPr>
          <w:b/>
          <w:sz w:val="23"/>
          <w:szCs w:val="23"/>
        </w:rPr>
        <w:t>„nie dotyczy”):</w:t>
      </w:r>
    </w:p>
    <w:p w:rsidR="00584D68" w:rsidRPr="00584D68" w:rsidRDefault="00655844" w:rsidP="00584D68">
      <w:pPr>
        <w:numPr>
          <w:ilvl w:val="1"/>
          <w:numId w:val="6"/>
        </w:numPr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D973B2" w:rsidRPr="002953DD" w:rsidRDefault="00655844" w:rsidP="008E1B61">
      <w:pPr>
        <w:pStyle w:val="Akapitzlist"/>
        <w:numPr>
          <w:ilvl w:val="1"/>
          <w:numId w:val="6"/>
        </w:numPr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584D68" w:rsidRDefault="00655844" w:rsidP="00A84C2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8E1B61">
      <w:pPr>
        <w:pStyle w:val="Akapitzlist"/>
        <w:numPr>
          <w:ilvl w:val="1"/>
          <w:numId w:val="6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2D4FB7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2D4FB7" w:rsidRDefault="00655844" w:rsidP="002D4FB7">
      <w:pPr>
        <w:spacing w:line="360" w:lineRule="auto"/>
        <w:ind w:left="708"/>
        <w:jc w:val="right"/>
        <w:rPr>
          <w:sz w:val="20"/>
          <w:szCs w:val="20"/>
        </w:rPr>
      </w:pPr>
      <w:r w:rsidRPr="004142E9">
        <w:rPr>
          <w:sz w:val="20"/>
          <w:szCs w:val="20"/>
        </w:rPr>
        <w:t>pieczęć i podpis Wykonawcy</w:t>
      </w:r>
    </w:p>
    <w:sectPr w:rsidR="00655844" w:rsidRPr="002D4FB7" w:rsidSect="00201368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1F9" w:rsidRDefault="003311F9" w:rsidP="004142E9">
      <w:r>
        <w:separator/>
      </w:r>
    </w:p>
  </w:endnote>
  <w:endnote w:type="continuationSeparator" w:id="0">
    <w:p w:rsidR="003311F9" w:rsidRDefault="003311F9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</w:p>
  <w:p w:rsidR="00687394" w:rsidRPr="00A84C2D" w:rsidRDefault="00687394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01461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014612" w:rsidRPr="00A171E9">
      <w:rPr>
        <w:sz w:val="20"/>
        <w:szCs w:val="20"/>
      </w:rPr>
      <w:fldChar w:fldCharType="separate"/>
    </w:r>
    <w:r w:rsidR="003311F9">
      <w:rPr>
        <w:noProof/>
        <w:sz w:val="20"/>
        <w:szCs w:val="20"/>
      </w:rPr>
      <w:t>1</w:t>
    </w:r>
    <w:r w:rsidR="00014612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014612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014612" w:rsidRPr="00A171E9">
      <w:rPr>
        <w:sz w:val="20"/>
        <w:szCs w:val="20"/>
      </w:rPr>
      <w:fldChar w:fldCharType="separate"/>
    </w:r>
    <w:r w:rsidR="003311F9">
      <w:rPr>
        <w:noProof/>
        <w:sz w:val="20"/>
        <w:szCs w:val="20"/>
      </w:rPr>
      <w:t>1</w:t>
    </w:r>
    <w:r w:rsidR="00014612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1F9" w:rsidRDefault="003311F9" w:rsidP="004142E9">
      <w:r>
        <w:separator/>
      </w:r>
    </w:p>
  </w:footnote>
  <w:footnote w:type="continuationSeparator" w:id="0">
    <w:p w:rsidR="003311F9" w:rsidRDefault="003311F9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EC1322" w:rsidRDefault="00571787" w:rsidP="00701104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E66CB54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4612"/>
    <w:rsid w:val="00017EEB"/>
    <w:rsid w:val="0004327E"/>
    <w:rsid w:val="00063D5C"/>
    <w:rsid w:val="000706EF"/>
    <w:rsid w:val="0007489D"/>
    <w:rsid w:val="0008603E"/>
    <w:rsid w:val="000943C9"/>
    <w:rsid w:val="00095C52"/>
    <w:rsid w:val="00095CB3"/>
    <w:rsid w:val="000A4EA0"/>
    <w:rsid w:val="000E15A7"/>
    <w:rsid w:val="000E4962"/>
    <w:rsid w:val="000F2EDC"/>
    <w:rsid w:val="000F587F"/>
    <w:rsid w:val="00115210"/>
    <w:rsid w:val="00121351"/>
    <w:rsid w:val="00121D2C"/>
    <w:rsid w:val="001823A3"/>
    <w:rsid w:val="001B2DAF"/>
    <w:rsid w:val="00201368"/>
    <w:rsid w:val="00242B84"/>
    <w:rsid w:val="0025509D"/>
    <w:rsid w:val="002658B0"/>
    <w:rsid w:val="00280BBD"/>
    <w:rsid w:val="00286CEB"/>
    <w:rsid w:val="002953DD"/>
    <w:rsid w:val="002A0AA8"/>
    <w:rsid w:val="002A49CA"/>
    <w:rsid w:val="002D4FB7"/>
    <w:rsid w:val="002D6A44"/>
    <w:rsid w:val="002E122F"/>
    <w:rsid w:val="002E5D2C"/>
    <w:rsid w:val="002E6FAD"/>
    <w:rsid w:val="002F2088"/>
    <w:rsid w:val="002F64F8"/>
    <w:rsid w:val="00306D91"/>
    <w:rsid w:val="00313A3B"/>
    <w:rsid w:val="00325C56"/>
    <w:rsid w:val="003311F9"/>
    <w:rsid w:val="003505F0"/>
    <w:rsid w:val="00353784"/>
    <w:rsid w:val="003655A7"/>
    <w:rsid w:val="003A1134"/>
    <w:rsid w:val="003A5270"/>
    <w:rsid w:val="003A5A52"/>
    <w:rsid w:val="003C063F"/>
    <w:rsid w:val="003F686D"/>
    <w:rsid w:val="00401314"/>
    <w:rsid w:val="004142E9"/>
    <w:rsid w:val="00482248"/>
    <w:rsid w:val="00484907"/>
    <w:rsid w:val="004A13FD"/>
    <w:rsid w:val="004A5BF0"/>
    <w:rsid w:val="004C551C"/>
    <w:rsid w:val="004D3C58"/>
    <w:rsid w:val="004E1056"/>
    <w:rsid w:val="005160C5"/>
    <w:rsid w:val="00555CFC"/>
    <w:rsid w:val="00571787"/>
    <w:rsid w:val="00584D68"/>
    <w:rsid w:val="005851FE"/>
    <w:rsid w:val="00592ACE"/>
    <w:rsid w:val="00596204"/>
    <w:rsid w:val="005A53D5"/>
    <w:rsid w:val="005B3E80"/>
    <w:rsid w:val="005C28E7"/>
    <w:rsid w:val="005D129C"/>
    <w:rsid w:val="005E0DB0"/>
    <w:rsid w:val="005E6D0E"/>
    <w:rsid w:val="00632867"/>
    <w:rsid w:val="00655844"/>
    <w:rsid w:val="00687394"/>
    <w:rsid w:val="0069661C"/>
    <w:rsid w:val="006C359E"/>
    <w:rsid w:val="006D1E22"/>
    <w:rsid w:val="006E1776"/>
    <w:rsid w:val="00701104"/>
    <w:rsid w:val="00722F73"/>
    <w:rsid w:val="007320B6"/>
    <w:rsid w:val="007B0471"/>
    <w:rsid w:val="008036BE"/>
    <w:rsid w:val="008066DF"/>
    <w:rsid w:val="00815C8C"/>
    <w:rsid w:val="00817C90"/>
    <w:rsid w:val="00823980"/>
    <w:rsid w:val="008342DC"/>
    <w:rsid w:val="00855414"/>
    <w:rsid w:val="00857520"/>
    <w:rsid w:val="008A57FA"/>
    <w:rsid w:val="008D0ED6"/>
    <w:rsid w:val="008D5EF6"/>
    <w:rsid w:val="008E1B61"/>
    <w:rsid w:val="008E2F31"/>
    <w:rsid w:val="00941A81"/>
    <w:rsid w:val="0096153E"/>
    <w:rsid w:val="00963D21"/>
    <w:rsid w:val="0098775D"/>
    <w:rsid w:val="009D0493"/>
    <w:rsid w:val="00A171E9"/>
    <w:rsid w:val="00A324F7"/>
    <w:rsid w:val="00A649EC"/>
    <w:rsid w:val="00A84C2D"/>
    <w:rsid w:val="00A925FB"/>
    <w:rsid w:val="00A95707"/>
    <w:rsid w:val="00AC6E0C"/>
    <w:rsid w:val="00AD5EF0"/>
    <w:rsid w:val="00AD613F"/>
    <w:rsid w:val="00B10199"/>
    <w:rsid w:val="00B35732"/>
    <w:rsid w:val="00B560FF"/>
    <w:rsid w:val="00B6208B"/>
    <w:rsid w:val="00B75CA3"/>
    <w:rsid w:val="00BB5409"/>
    <w:rsid w:val="00BF68E0"/>
    <w:rsid w:val="00BF763E"/>
    <w:rsid w:val="00C00327"/>
    <w:rsid w:val="00C20974"/>
    <w:rsid w:val="00C32548"/>
    <w:rsid w:val="00C45236"/>
    <w:rsid w:val="00CB79FC"/>
    <w:rsid w:val="00CC4578"/>
    <w:rsid w:val="00CD5DB6"/>
    <w:rsid w:val="00CD7AB9"/>
    <w:rsid w:val="00D973B2"/>
    <w:rsid w:val="00E10D34"/>
    <w:rsid w:val="00E11F61"/>
    <w:rsid w:val="00E22265"/>
    <w:rsid w:val="00E47372"/>
    <w:rsid w:val="00E73AD8"/>
    <w:rsid w:val="00E8566C"/>
    <w:rsid w:val="00EC1322"/>
    <w:rsid w:val="00F41A9C"/>
    <w:rsid w:val="00F54990"/>
    <w:rsid w:val="00F618CF"/>
    <w:rsid w:val="00F86117"/>
    <w:rsid w:val="00FB687A"/>
    <w:rsid w:val="00FE18F9"/>
    <w:rsid w:val="00FE5680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313A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313A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D3756-20D2-4E9B-AE55-597B1F3B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Michał_ZP</cp:lastModifiedBy>
  <cp:revision>6</cp:revision>
  <cp:lastPrinted>2018-08-13T12:09:00Z</cp:lastPrinted>
  <dcterms:created xsi:type="dcterms:W3CDTF">2018-08-13T12:02:00Z</dcterms:created>
  <dcterms:modified xsi:type="dcterms:W3CDTF">2018-08-13T12:09:00Z</dcterms:modified>
</cp:coreProperties>
</file>