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476DC8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9525" t="11430" r="12700" b="1016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5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ivWMMA&#10;AADaAAAADwAAAGRycy9kb3ducmV2LnhtbESPQYvCMBSE78L+h/AWvGm6C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ivWMMAAADaAAAADwAAAAAAAAAAAAAAAACYAgAAZHJzL2Rv&#10;d25yZXYueG1sUEsFBgAAAAAEAAQA9QAAAIgDAAAAAA==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3fCcMA&#10;AADaAAAADwAAAGRycy9kb3ducmV2LnhtbESPQWvCQBSE74L/YXmCF6kbC7E2dQ0ilPSk1JaeH9nX&#10;JDT7Nu5uTPz33ULB4zAz3zDbfDStuJLzjWUFq2UCgri0uuFKwefH68MGhA/IGlvLpOBGHvLddLLF&#10;TNuB3+l6DpWIEPYZKqhD6DIpfVmTQb+0HXH0vq0zGKJ0ldQOhwg3rXxMkrU02HBcqLGjQ03lz7k3&#10;CrxOnk1xHN0lHYqn/mtx3JzCQqn5bNy/gAg0hnv4v/2mFaTwdyXeAL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3fCcMAAADaAAAADwAAAAAAAAAAAAAAAACYAgAAZHJzL2Rv&#10;d25yZXYueG1sUEsFBgAAAAAEAAQA9QAAAIgDAAAAAA==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YP6sQA&#10;AADaAAAADwAAAGRycy9kb3ducmV2LnhtbESP3WrCQBSE7wu+w3IE73Sj0mCjq5RK2t740+gDnGZP&#10;k2D2bMhuY3z7riD0cpiZb5jVpje16Kh1lWUF00kEgji3uuJCwfmUjhcgnEfWWFsmBTdysFkPnlaY&#10;aHvlL+oyX4gAYZeggtL7JpHS5SUZdBPbEAfvx7YGfZBtIXWL1wA3tZxFUSwNVhwWSmzoraT8kv0a&#10;BfnL3EfpXm+/XXz4yJ7P+v142yk1GvavSxCeev8ffrQ/tYIY7lfCD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GD+rEAAAA2gAAAA8AAAAAAAAAAAAAAAAAmAIAAGRycy9k&#10;b3ducmV2LnhtbFBLBQYAAAAABAAEAPUAAACJAwAAAAA=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Pr="00476DC8" w:rsidRDefault="00655844" w:rsidP="00476DC8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476DC8" w:rsidRDefault="00655844" w:rsidP="005D4D33">
      <w:pPr>
        <w:widowControl w:val="0"/>
        <w:snapToGrid w:val="0"/>
        <w:jc w:val="both"/>
      </w:pPr>
      <w:r w:rsidRPr="008036BE">
        <w:t>Odpowiadając na ogłoszenie o przetargu nieograniczonym zgodnie z przepisami ustawy z dnia 29 stycznia 2004 roku Prawo zam</w:t>
      </w:r>
      <w:r w:rsidR="00F93D84">
        <w:t>ówień publicznych (Dz. U. z 2017</w:t>
      </w:r>
      <w:r w:rsidRPr="008036BE">
        <w:t xml:space="preserve"> r. poz. </w:t>
      </w:r>
      <w:r w:rsidR="00F93D84">
        <w:t>1579</w:t>
      </w:r>
      <w:r w:rsidR="00A171E9" w:rsidRPr="008036BE">
        <w:t xml:space="preserve"> z późn. zm.)</w:t>
      </w:r>
      <w:r w:rsidRPr="008036BE">
        <w:t xml:space="preserve"> na zadanie pod nazwą: </w:t>
      </w:r>
    </w:p>
    <w:p w:rsidR="00476DC8" w:rsidRDefault="00476DC8" w:rsidP="005D4D33">
      <w:pPr>
        <w:widowControl w:val="0"/>
        <w:snapToGrid w:val="0"/>
        <w:jc w:val="both"/>
      </w:pPr>
    </w:p>
    <w:p w:rsidR="00476DC8" w:rsidRPr="007F6CC4" w:rsidRDefault="00BD70B6" w:rsidP="00BD70B6">
      <w:pPr>
        <w:pStyle w:val="Tekstpodstawowy"/>
        <w:spacing w:after="0"/>
        <w:jc w:val="center"/>
        <w:rPr>
          <w:b/>
          <w:sz w:val="40"/>
          <w:szCs w:val="40"/>
        </w:rPr>
      </w:pPr>
      <w:r w:rsidRPr="007F6CC4">
        <w:rPr>
          <w:b/>
          <w:sz w:val="40"/>
          <w:szCs w:val="40"/>
        </w:rPr>
        <w:t>Budowa placu zabaw przy Żłobku Miejskim w Nisku</w:t>
      </w:r>
    </w:p>
    <w:p w:rsidR="00BD70B6" w:rsidRDefault="00BD70B6" w:rsidP="00476DC8">
      <w:pPr>
        <w:pStyle w:val="Tekstpodstawowy"/>
        <w:spacing w:after="0"/>
        <w:jc w:val="both"/>
        <w:rPr>
          <w:sz w:val="23"/>
          <w:szCs w:val="23"/>
        </w:rPr>
      </w:pPr>
    </w:p>
    <w:p w:rsidR="00E10D34" w:rsidRPr="008036BE" w:rsidRDefault="00655844" w:rsidP="00476DC8">
      <w:pPr>
        <w:pStyle w:val="Tekstpodstawowy"/>
        <w:spacing w:after="0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 w:rsidP="007F6CC4">
      <w:pPr>
        <w:numPr>
          <w:ilvl w:val="0"/>
          <w:numId w:val="2"/>
        </w:numPr>
        <w:tabs>
          <w:tab w:val="clear" w:pos="284"/>
        </w:tabs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</w:t>
      </w:r>
      <w:r w:rsidR="007F6CC4">
        <w:rPr>
          <w:sz w:val="23"/>
          <w:szCs w:val="23"/>
        </w:rPr>
        <w:t>…………………………………………………………………………….</w:t>
      </w:r>
      <w:r w:rsidR="00655844" w:rsidRPr="002658B0">
        <w:rPr>
          <w:sz w:val="23"/>
          <w:szCs w:val="23"/>
        </w:rPr>
        <w:t>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="007F6CC4">
        <w:rPr>
          <w:sz w:val="23"/>
          <w:szCs w:val="23"/>
        </w:rPr>
        <w:t>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7F6CC4">
        <w:rPr>
          <w:sz w:val="23"/>
          <w:szCs w:val="23"/>
        </w:rPr>
        <w:t>……,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="007F6CC4">
        <w:rPr>
          <w:sz w:val="23"/>
          <w:szCs w:val="23"/>
        </w:rPr>
        <w:t>….……………….......</w:t>
      </w:r>
      <w:r w:rsidRPr="002658B0">
        <w:rPr>
          <w:sz w:val="23"/>
          <w:szCs w:val="23"/>
        </w:rPr>
        <w:t>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</w:t>
      </w:r>
      <w:r w:rsidR="007F6CC4">
        <w:rPr>
          <w:sz w:val="23"/>
          <w:szCs w:val="23"/>
        </w:rPr>
        <w:t>…………………………………………………………………………………</w:t>
      </w:r>
      <w:r w:rsidRPr="002658B0">
        <w:rPr>
          <w:sz w:val="23"/>
          <w:szCs w:val="23"/>
        </w:rPr>
        <w:t>.,</w:t>
      </w:r>
    </w:p>
    <w:p w:rsidR="002953DD" w:rsidRDefault="00655844" w:rsidP="007F6CC4">
      <w:pPr>
        <w:numPr>
          <w:ilvl w:val="1"/>
          <w:numId w:val="6"/>
        </w:numPr>
        <w:tabs>
          <w:tab w:val="clear" w:pos="284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476DC8">
      <w:pPr>
        <w:spacing w:line="276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476DC8">
      <w:pPr>
        <w:spacing w:line="276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476DC8">
      <w:pPr>
        <w:spacing w:line="276" w:lineRule="auto"/>
        <w:ind w:left="284"/>
        <w:jc w:val="both"/>
        <w:rPr>
          <w:b/>
          <w:u w:val="single"/>
        </w:rPr>
      </w:pPr>
    </w:p>
    <w:p w:rsidR="00FF1F07" w:rsidRPr="008036BE" w:rsidRDefault="00655844" w:rsidP="00476DC8">
      <w:pPr>
        <w:spacing w:line="276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476DC8">
      <w:pPr>
        <w:spacing w:line="276" w:lineRule="auto"/>
        <w:ind w:left="284"/>
        <w:jc w:val="both"/>
      </w:pPr>
    </w:p>
    <w:p w:rsidR="00655844" w:rsidRPr="008036BE" w:rsidRDefault="007320B6" w:rsidP="00476DC8">
      <w:pPr>
        <w:spacing w:line="276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</w:p>
    <w:p w:rsidR="002953DD" w:rsidRPr="008036BE" w:rsidRDefault="002953DD" w:rsidP="00476DC8">
      <w:pPr>
        <w:spacing w:line="276" w:lineRule="auto"/>
        <w:ind w:left="284"/>
        <w:jc w:val="both"/>
        <w:rPr>
          <w:b/>
        </w:rPr>
      </w:pPr>
    </w:p>
    <w:p w:rsidR="00655844" w:rsidRPr="008036BE" w:rsidRDefault="00655844" w:rsidP="00476DC8">
      <w:pPr>
        <w:spacing w:line="276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476DC8" w:rsidRDefault="00476DC8" w:rsidP="00476DC8">
      <w:pPr>
        <w:pStyle w:val="Stopka"/>
        <w:spacing w:line="276" w:lineRule="auto"/>
        <w:ind w:left="284"/>
        <w:rPr>
          <w:b/>
          <w:i/>
          <w:u w:val="single"/>
        </w:rPr>
      </w:pPr>
    </w:p>
    <w:p w:rsidR="000017AF" w:rsidRDefault="00655844" w:rsidP="00476DC8">
      <w:pPr>
        <w:pStyle w:val="Stopka"/>
        <w:spacing w:line="276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476DC8" w:rsidRDefault="00476DC8" w:rsidP="00476DC8">
      <w:pPr>
        <w:pStyle w:val="Stopka"/>
        <w:spacing w:line="276" w:lineRule="auto"/>
        <w:ind w:left="284"/>
        <w:rPr>
          <w:b/>
          <w:i/>
          <w:u w:val="single"/>
        </w:rPr>
      </w:pPr>
    </w:p>
    <w:p w:rsidR="00655844" w:rsidRDefault="00655844" w:rsidP="00476DC8">
      <w:pPr>
        <w:numPr>
          <w:ilvl w:val="1"/>
          <w:numId w:val="3"/>
        </w:numPr>
        <w:tabs>
          <w:tab w:val="clear" w:pos="708"/>
        </w:tabs>
        <w:spacing w:line="276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BA6329" w:rsidRPr="00BA6329" w:rsidRDefault="00BA6329" w:rsidP="007F6CC4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BA6329">
        <w:rPr>
          <w:sz w:val="23"/>
          <w:szCs w:val="23"/>
        </w:rPr>
        <w:t xml:space="preserve">Oświadczam, że wypełniłem obowiązki informacyjne przewidziane w art. 13 lub art. 14 </w:t>
      </w:r>
      <w:r w:rsidR="007F6CC4">
        <w:rPr>
          <w:sz w:val="23"/>
          <w:szCs w:val="23"/>
        </w:rPr>
        <w:t>Rozporządzenia</w:t>
      </w:r>
      <w:r w:rsidR="007F6CC4" w:rsidRPr="007F6CC4">
        <w:rPr>
          <w:sz w:val="23"/>
          <w:szCs w:val="23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</w:t>
      </w:r>
      <w:r w:rsidRPr="00BA6329">
        <w:rPr>
          <w:sz w:val="23"/>
          <w:szCs w:val="23"/>
        </w:rPr>
        <w:t xml:space="preserve"> wobec osób fizycznych, od których dane osobowe bezpośrednio lub pośrednio pozyskałem w celu ubiegania się o udzielenie zamówienia publicznego w niniejszym postępowaniu</w:t>
      </w:r>
      <w:r w:rsidR="007F6CC4">
        <w:rPr>
          <w:sz w:val="23"/>
          <w:szCs w:val="23"/>
        </w:rPr>
        <w:t xml:space="preserve"> (RODO).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BD70B6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Pzp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bookmarkStart w:id="0" w:name="_GoBack"/>
      <w:bookmarkEnd w:id="0"/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76DC8" w:rsidRPr="004142E9" w:rsidRDefault="00655844" w:rsidP="00476DC8">
      <w:pPr>
        <w:tabs>
          <w:tab w:val="left" w:pos="6804"/>
        </w:tabs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  <w:r w:rsidR="00476DC8">
        <w:rPr>
          <w:sz w:val="20"/>
          <w:szCs w:val="20"/>
        </w:rPr>
        <w:t xml:space="preserve"> </w:t>
      </w:r>
      <w:r w:rsidR="00476DC8">
        <w:rPr>
          <w:sz w:val="20"/>
          <w:szCs w:val="20"/>
        </w:rPr>
        <w:tab/>
      </w:r>
      <w:r w:rsidR="00476DC8" w:rsidRPr="004142E9">
        <w:rPr>
          <w:sz w:val="20"/>
          <w:szCs w:val="20"/>
        </w:rPr>
        <w:t>………………………………………………</w:t>
      </w:r>
    </w:p>
    <w:p w:rsidR="00655844" w:rsidRPr="00FB7733" w:rsidRDefault="00476DC8" w:rsidP="00476DC8">
      <w:pPr>
        <w:tabs>
          <w:tab w:val="left" w:pos="7655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FB7733" w:rsidSect="007F6CC4">
      <w:headerReference w:type="default" r:id="rId9"/>
      <w:footerReference w:type="default" r:id="rId10"/>
      <w:pgSz w:w="11906" w:h="16838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DDD" w:rsidRDefault="00016DDD" w:rsidP="004142E9">
      <w:r>
        <w:separator/>
      </w:r>
    </w:p>
  </w:endnote>
  <w:endnote w:type="continuationSeparator" w:id="0">
    <w:p w:rsidR="00016DDD" w:rsidRDefault="00016DDD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7A3EB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7A3EBD" w:rsidRPr="00A171E9">
      <w:rPr>
        <w:sz w:val="20"/>
        <w:szCs w:val="20"/>
      </w:rPr>
      <w:fldChar w:fldCharType="separate"/>
    </w:r>
    <w:r w:rsidR="00016DDD">
      <w:rPr>
        <w:noProof/>
        <w:sz w:val="20"/>
        <w:szCs w:val="20"/>
      </w:rPr>
      <w:t>1</w:t>
    </w:r>
    <w:r w:rsidR="007A3EBD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7A3EB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7A3EBD" w:rsidRPr="00A171E9">
      <w:rPr>
        <w:sz w:val="20"/>
        <w:szCs w:val="20"/>
      </w:rPr>
      <w:fldChar w:fldCharType="separate"/>
    </w:r>
    <w:r w:rsidR="00016DDD">
      <w:rPr>
        <w:noProof/>
        <w:sz w:val="20"/>
        <w:szCs w:val="20"/>
      </w:rPr>
      <w:t>1</w:t>
    </w:r>
    <w:r w:rsidR="007A3EBD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DDD" w:rsidRDefault="00016DDD" w:rsidP="004142E9">
      <w:r>
        <w:separator/>
      </w:r>
    </w:p>
  </w:footnote>
  <w:footnote w:type="continuationSeparator" w:id="0">
    <w:p w:rsidR="00016DDD" w:rsidRDefault="00016DDD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Pr="00F93D84" w:rsidRDefault="00476DC8" w:rsidP="00476DC8">
    <w:pPr>
      <w:ind w:left="6804" w:firstLine="708"/>
      <w:rPr>
        <w:b/>
      </w:rPr>
    </w:pPr>
    <w:r w:rsidRPr="00F93D84">
      <w:rPr>
        <w:b/>
      </w:rPr>
      <w:t>Załącznik nr 1</w:t>
    </w:r>
  </w:p>
  <w:p w:rsidR="00476DC8" w:rsidRDefault="00476DC8" w:rsidP="00476DC8">
    <w:pPr>
      <w:ind w:left="6804" w:firstLine="708"/>
      <w:rPr>
        <w:b/>
      </w:rPr>
    </w:pPr>
    <w:r w:rsidRPr="00F93D84">
      <w:rPr>
        <w:b/>
      </w:rPr>
      <w:t xml:space="preserve">Formularz oferty </w:t>
    </w:r>
  </w:p>
  <w:p w:rsidR="00476DC8" w:rsidRPr="00476DC8" w:rsidRDefault="00476DC8" w:rsidP="00476DC8">
    <w:pPr>
      <w:ind w:left="6804" w:firstLine="708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6DDD"/>
    <w:rsid w:val="00017EEB"/>
    <w:rsid w:val="0002364F"/>
    <w:rsid w:val="00063D5C"/>
    <w:rsid w:val="000706EF"/>
    <w:rsid w:val="000943C9"/>
    <w:rsid w:val="00095CB3"/>
    <w:rsid w:val="000A4EA0"/>
    <w:rsid w:val="000E4962"/>
    <w:rsid w:val="000F2EDC"/>
    <w:rsid w:val="0010023F"/>
    <w:rsid w:val="00112874"/>
    <w:rsid w:val="00115210"/>
    <w:rsid w:val="0025509D"/>
    <w:rsid w:val="002658B0"/>
    <w:rsid w:val="00280BBD"/>
    <w:rsid w:val="002953DD"/>
    <w:rsid w:val="002A0AA8"/>
    <w:rsid w:val="002A49CA"/>
    <w:rsid w:val="002E122F"/>
    <w:rsid w:val="002E5D2C"/>
    <w:rsid w:val="00306DDE"/>
    <w:rsid w:val="00325C56"/>
    <w:rsid w:val="00353784"/>
    <w:rsid w:val="003655A7"/>
    <w:rsid w:val="003A1134"/>
    <w:rsid w:val="003A5270"/>
    <w:rsid w:val="003A5A52"/>
    <w:rsid w:val="003F686D"/>
    <w:rsid w:val="00401314"/>
    <w:rsid w:val="004142E9"/>
    <w:rsid w:val="00476DC8"/>
    <w:rsid w:val="00484907"/>
    <w:rsid w:val="004A5BF0"/>
    <w:rsid w:val="004C551C"/>
    <w:rsid w:val="004D3C58"/>
    <w:rsid w:val="004E1056"/>
    <w:rsid w:val="005160C5"/>
    <w:rsid w:val="00571787"/>
    <w:rsid w:val="005851FE"/>
    <w:rsid w:val="00586024"/>
    <w:rsid w:val="005A3384"/>
    <w:rsid w:val="005B3E80"/>
    <w:rsid w:val="005D129C"/>
    <w:rsid w:val="005D4D33"/>
    <w:rsid w:val="005E6D0E"/>
    <w:rsid w:val="00642474"/>
    <w:rsid w:val="00655844"/>
    <w:rsid w:val="0069661C"/>
    <w:rsid w:val="006E1776"/>
    <w:rsid w:val="00722F73"/>
    <w:rsid w:val="007320B6"/>
    <w:rsid w:val="00743B8C"/>
    <w:rsid w:val="007A3EBD"/>
    <w:rsid w:val="007F6CC4"/>
    <w:rsid w:val="008036BE"/>
    <w:rsid w:val="00815C8C"/>
    <w:rsid w:val="00817C90"/>
    <w:rsid w:val="008A57FA"/>
    <w:rsid w:val="008D0ED6"/>
    <w:rsid w:val="008D35A7"/>
    <w:rsid w:val="00971F92"/>
    <w:rsid w:val="009D7DE5"/>
    <w:rsid w:val="00A171E9"/>
    <w:rsid w:val="00A5346C"/>
    <w:rsid w:val="00A649EC"/>
    <w:rsid w:val="00A8155F"/>
    <w:rsid w:val="00A925FB"/>
    <w:rsid w:val="00A95707"/>
    <w:rsid w:val="00AD5EF0"/>
    <w:rsid w:val="00B35732"/>
    <w:rsid w:val="00B36072"/>
    <w:rsid w:val="00B560FF"/>
    <w:rsid w:val="00B57817"/>
    <w:rsid w:val="00B819FD"/>
    <w:rsid w:val="00B87A01"/>
    <w:rsid w:val="00BA6329"/>
    <w:rsid w:val="00BB62F1"/>
    <w:rsid w:val="00BD70B6"/>
    <w:rsid w:val="00BF763E"/>
    <w:rsid w:val="00C00327"/>
    <w:rsid w:val="00C32548"/>
    <w:rsid w:val="00CB79FC"/>
    <w:rsid w:val="00CD7AB9"/>
    <w:rsid w:val="00D973B2"/>
    <w:rsid w:val="00E10D34"/>
    <w:rsid w:val="00E11F61"/>
    <w:rsid w:val="00E22265"/>
    <w:rsid w:val="00EC1322"/>
    <w:rsid w:val="00EE5742"/>
    <w:rsid w:val="00F93D84"/>
    <w:rsid w:val="00FA78B4"/>
    <w:rsid w:val="00FB773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C945C-AE3C-4043-89F9-8E20FBCCF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2018-04-10T11:24:00Z</cp:lastPrinted>
  <dcterms:created xsi:type="dcterms:W3CDTF">2018-05-28T10:45:00Z</dcterms:created>
  <dcterms:modified xsi:type="dcterms:W3CDTF">2018-05-28T10:45:00Z</dcterms:modified>
</cp:coreProperties>
</file>