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55844" w:rsidRDefault="00B10021" w:rsidP="00DC16AC">
      <w:pPr>
        <w:spacing w:line="360" w:lineRule="auto"/>
        <w:rPr>
          <w:sz w:val="20"/>
          <w:szCs w:val="20"/>
        </w:rPr>
      </w:pPr>
      <w:r>
        <w:rPr>
          <w:noProof/>
          <w:lang w:eastAsia="pl-PL"/>
        </w:rPr>
        <mc:AlternateContent>
          <mc:Choice Requires="wpg">
            <w:drawing>
              <wp:inline distT="0" distB="0" distL="0" distR="0" wp14:anchorId="542EE5BD" wp14:editId="263071CF">
                <wp:extent cx="1949450" cy="1007110"/>
                <wp:effectExtent l="6985" t="10160" r="5715" b="1143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9450" cy="1007110"/>
                          <a:chOff x="0" y="0"/>
                          <a:chExt cx="3070" cy="1586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69" cy="1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070" cy="1586"/>
                            <a:chOff x="0" y="0"/>
                            <a:chExt cx="3070" cy="1586"/>
                          </a:xfrm>
                        </wpg:grpSpPr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069" cy="1585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 cap="sq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5" y="51"/>
                              <a:ext cx="2842" cy="14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jc w:val="center"/>
                                  <w:rPr>
                                    <w:kern w:val="1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kern w:val="1"/>
                                    <w:sz w:val="18"/>
                                    <w:szCs w:val="18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53.5pt;height:79.3pt;mso-position-horizontal-relative:char;mso-position-vertical-relative:line" coordsize="3070,15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">
    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QKw8IA&#10;AADaAAAADwAAAGRycy9kb3ducmV2LnhtbESPQYvCMBSE7wv+h/AEb2uqB1mqUVRUPKi4VcHjo3m2&#10;1ealNFHrv98Iwh6HmfmGGU0aU4oH1a6wrKDXjUAQp1YXnCk4HpbfPyCcR9ZYWiYFL3IwGbe+Rhhr&#10;++RfeiQ+EwHCLkYFufdVLKVLczLourYiDt7F1gZ9kHUmdY3PADel7EfRQBosOCzkWNE8p/SW3I2C&#10;69mcsr0e3JrtATevZLe4rmZHpTrtZjoE4anx/+FPe60V9OF9JdwAO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5ArDwgAAANoAAAAPAAAAAAAAAAAAAAAAAJgCAABkcnMvZG93&#10;bnJldi54bWxQSwUGAAAAAAQABAD1AAAAhwMAAAAA&#10;" filled="f" stroked="f" strokecolor="#3465a4">
                  <v:stroke joinstyle="round"/>
                </v:rect>
    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F6ksIA&#10;AADaAAAADwAAAGRycy9kb3ducmV2LnhtbESPQWsCMRSE7wX/Q3hCL1KzFrW6GkUE0ZOilp4fm+fu&#10;4uZlTaK7/feNIPQ4zMw3zHzZmko8yPnSsoJBPwFBnFldcq7g+7z5mIDwAVljZZkU/JKH5aLzNsdU&#10;24aP9DiFXEQI+xQVFCHUqZQ+K8ig79uaOHoX6wyGKF0utcMmwk0lP5NkLA2WHBcKrGldUHY93Y0C&#10;r5Op2e5bdxs126/7T28/OYSeUu/ddjUDEagN/+FXe6cVDOF5Jd4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gXqSwgAAANoAAAAPAAAAAAAAAAAAAAAAAJgCAABkcnMvZG93&#10;bnJldi54bWxQSwUGAAAAAAQABAD1AAAAhwMAAAAA&#10;" strokeweight=".26mm">
                    <v:stroke endcap="square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105;top:51;width:2842;height:14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SRncIA&#10;AADaAAAADwAAAGRycy9kb3ducmV2LnhtbESP3YrCMBSE7xd8h3AE79ZURdFqFFHc3Rv/qg9wbI5t&#10;sTkpTdT69hthYS+HmfmGmS0aU4oH1a6wrKDXjUAQp1YXnCk4nzafYxDOI2ssLZOCFzlYzFsfM4y1&#10;ffKRHonPRICwi1FB7n0VS+nSnAy6rq2Ig3e1tUEfZJ1JXeMzwE0p+1E0kgYLDgs5VrTKKb0ld6Mg&#10;nQx8tNnp9cWN9t/J8Ky/Dq+tUp12s5yC8NT4//Bf+0crGML7Srg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VJGdwgAAANoAAAAPAAAAAAAAAAAAAAAAAJgCAABkcnMvZG93&#10;bnJldi54bWxQSwUGAAAAAAQABAD1AAAAhwMAAAAA&#10;" filled="f" stroked="f" strokecolor="#3465a4">
                    <v:stroke joinstyle="round"/>
                    <v:textbox>
                      <w:txbxContent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jc w:val="center"/>
                            <w:rPr>
                              <w:kern w:val="1"/>
                              <w:sz w:val="18"/>
                              <w:szCs w:val="18"/>
                            </w:rPr>
                          </w:pPr>
                          <w:r>
                            <w:rPr>
                              <w:kern w:val="1"/>
                              <w:sz w:val="18"/>
                              <w:szCs w:val="18"/>
                            </w:rPr>
                            <w:t>pieczęć Wykonawcy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</w:p>
    <w:p w:rsidR="00DC16AC" w:rsidRDefault="00655844" w:rsidP="00DC16AC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DC16AC" w:rsidRDefault="00DC16AC" w:rsidP="00DC16AC">
      <w:pPr>
        <w:spacing w:line="276" w:lineRule="auto"/>
        <w:rPr>
          <w:sz w:val="20"/>
          <w:szCs w:val="20"/>
        </w:rPr>
      </w:pPr>
    </w:p>
    <w:p w:rsidR="00655844" w:rsidRDefault="00DC16AC" w:rsidP="00DC16AC">
      <w:pPr>
        <w:tabs>
          <w:tab w:val="left" w:pos="6379"/>
        </w:tabs>
        <w:spacing w:line="276" w:lineRule="auto"/>
        <w:rPr>
          <w:b/>
          <w:sz w:val="26"/>
          <w:szCs w:val="26"/>
        </w:rPr>
      </w:pPr>
      <w:r>
        <w:rPr>
          <w:sz w:val="20"/>
          <w:szCs w:val="20"/>
        </w:rPr>
        <w:tab/>
      </w:r>
      <w:r w:rsidR="00655844">
        <w:rPr>
          <w:b/>
          <w:sz w:val="26"/>
          <w:szCs w:val="26"/>
        </w:rPr>
        <w:t xml:space="preserve">Gmina </w:t>
      </w:r>
      <w:r w:rsidR="002E5D2C">
        <w:rPr>
          <w:b/>
          <w:sz w:val="26"/>
          <w:szCs w:val="26"/>
        </w:rPr>
        <w:t xml:space="preserve">i Miasto </w:t>
      </w:r>
      <w:r w:rsidR="00655844">
        <w:rPr>
          <w:b/>
          <w:sz w:val="26"/>
          <w:szCs w:val="26"/>
        </w:rPr>
        <w:t>Nisko</w:t>
      </w:r>
    </w:p>
    <w:p w:rsidR="00655844" w:rsidRDefault="00655844" w:rsidP="00DC16AC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Burmistrz Gminy i Miasta Nisko</w:t>
      </w:r>
    </w:p>
    <w:p w:rsidR="00655844" w:rsidRDefault="00655844" w:rsidP="00DC16AC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Plac Wolności 14</w:t>
      </w:r>
    </w:p>
    <w:p w:rsidR="008036BE" w:rsidRDefault="00655844" w:rsidP="00DC16AC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37 – 400 Nisko</w:t>
      </w:r>
    </w:p>
    <w:p w:rsidR="00DC16AC" w:rsidRDefault="00DC16AC" w:rsidP="00DC16AC">
      <w:pPr>
        <w:spacing w:line="360" w:lineRule="auto"/>
        <w:ind w:left="5664" w:firstLine="708"/>
        <w:rPr>
          <w:b/>
          <w:sz w:val="16"/>
          <w:szCs w:val="16"/>
        </w:rPr>
      </w:pPr>
    </w:p>
    <w:p w:rsidR="00DC16AC" w:rsidRPr="00DC16AC" w:rsidRDefault="00DC16AC" w:rsidP="00DC16AC">
      <w:pPr>
        <w:spacing w:line="360" w:lineRule="auto"/>
        <w:ind w:left="5664" w:firstLine="708"/>
        <w:rPr>
          <w:b/>
          <w:sz w:val="16"/>
          <w:szCs w:val="16"/>
        </w:rPr>
      </w:pPr>
    </w:p>
    <w:p w:rsidR="00F32B93" w:rsidRDefault="00655844" w:rsidP="00DC16AC">
      <w:pPr>
        <w:widowControl w:val="0"/>
        <w:snapToGrid w:val="0"/>
        <w:spacing w:line="360" w:lineRule="auto"/>
        <w:jc w:val="both"/>
        <w:rPr>
          <w:b/>
        </w:rPr>
      </w:pPr>
      <w:r w:rsidRPr="008036BE">
        <w:t>Odpowiadając na ogłoszenie o przetargu nieograniczonym zgodnie z przepisami ustawy z dnia 29 stycznia 2004 roku Prawo zam</w:t>
      </w:r>
      <w:r w:rsidR="00B333B7">
        <w:t>ówień publicznych (Dz. U. z 2017 r. poz. 1579</w:t>
      </w:r>
      <w:r w:rsidR="00A171E9" w:rsidRPr="008036BE">
        <w:t xml:space="preserve"> z późn. zm.)</w:t>
      </w:r>
      <w:r w:rsidRPr="008036BE">
        <w:t xml:space="preserve"> na zadanie pod nazwą:</w:t>
      </w:r>
      <w:r w:rsidR="00AB5163" w:rsidRPr="00AB5163">
        <w:rPr>
          <w:b/>
        </w:rPr>
        <w:t xml:space="preserve"> </w:t>
      </w:r>
    </w:p>
    <w:p w:rsidR="00DC16AC" w:rsidRPr="00BD09A6" w:rsidRDefault="00DC16AC" w:rsidP="00BD09A6">
      <w:pPr>
        <w:widowControl w:val="0"/>
        <w:snapToGrid w:val="0"/>
        <w:jc w:val="both"/>
        <w:rPr>
          <w:b/>
          <w:sz w:val="40"/>
          <w:szCs w:val="40"/>
        </w:rPr>
      </w:pPr>
    </w:p>
    <w:p w:rsidR="00B333B7" w:rsidRPr="00BD09A6" w:rsidRDefault="00BD09A6" w:rsidP="00BD09A6">
      <w:pPr>
        <w:pStyle w:val="Tekstpodstawowy"/>
        <w:spacing w:after="0"/>
        <w:jc w:val="center"/>
        <w:rPr>
          <w:sz w:val="40"/>
          <w:szCs w:val="40"/>
        </w:rPr>
      </w:pPr>
      <w:r w:rsidRPr="00BD09A6">
        <w:rPr>
          <w:b/>
          <w:sz w:val="40"/>
          <w:szCs w:val="40"/>
          <w:lang w:eastAsia="ar-SA"/>
        </w:rPr>
        <w:t xml:space="preserve">„Remont dróg gminnych położonych na terenie Gminy </w:t>
      </w:r>
      <w:r>
        <w:rPr>
          <w:b/>
          <w:sz w:val="40"/>
          <w:szCs w:val="40"/>
          <w:lang w:eastAsia="ar-SA"/>
        </w:rPr>
        <w:br/>
      </w:r>
      <w:r w:rsidRPr="00BD09A6">
        <w:rPr>
          <w:b/>
          <w:sz w:val="40"/>
          <w:szCs w:val="40"/>
          <w:lang w:eastAsia="ar-SA"/>
        </w:rPr>
        <w:t>i Miasta Nisko – etap I</w:t>
      </w:r>
      <w:r w:rsidR="004F34E7">
        <w:rPr>
          <w:b/>
          <w:sz w:val="40"/>
          <w:szCs w:val="40"/>
          <w:lang w:eastAsia="ar-SA"/>
        </w:rPr>
        <w:t>I</w:t>
      </w:r>
      <w:r w:rsidR="008706DD">
        <w:rPr>
          <w:b/>
          <w:sz w:val="40"/>
          <w:szCs w:val="40"/>
          <w:lang w:eastAsia="ar-SA"/>
        </w:rPr>
        <w:t>I</w:t>
      </w:r>
      <w:r w:rsidRPr="00BD09A6">
        <w:rPr>
          <w:b/>
          <w:sz w:val="40"/>
          <w:szCs w:val="40"/>
          <w:lang w:eastAsia="ar-SA"/>
        </w:rPr>
        <w:t>”</w:t>
      </w:r>
    </w:p>
    <w:p w:rsidR="00DC16AC" w:rsidRPr="00BD09A6" w:rsidRDefault="00DC16AC" w:rsidP="00BD09A6">
      <w:pPr>
        <w:pStyle w:val="Tekstpodstawowy"/>
        <w:spacing w:after="0"/>
        <w:jc w:val="center"/>
        <w:rPr>
          <w:sz w:val="40"/>
          <w:szCs w:val="40"/>
        </w:rPr>
      </w:pPr>
    </w:p>
    <w:p w:rsidR="00E10D34" w:rsidRPr="008036BE" w:rsidRDefault="00655844" w:rsidP="00BD09A6">
      <w:pPr>
        <w:pStyle w:val="Tekstpodstawowy"/>
        <w:spacing w:after="0" w:line="360" w:lineRule="auto"/>
        <w:jc w:val="center"/>
      </w:pPr>
      <w:r w:rsidRPr="002658B0">
        <w:rPr>
          <w:sz w:val="23"/>
          <w:szCs w:val="23"/>
        </w:rPr>
        <w:t>przedstawiam następujące informacje:</w:t>
      </w:r>
    </w:p>
    <w:p w:rsidR="00655844" w:rsidRPr="002658B0" w:rsidRDefault="00655844" w:rsidP="00DC16AC">
      <w:pPr>
        <w:numPr>
          <w:ilvl w:val="0"/>
          <w:numId w:val="2"/>
        </w:numPr>
        <w:tabs>
          <w:tab w:val="left" w:pos="284"/>
        </w:tabs>
        <w:spacing w:line="360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Ofertę przetargową składa:</w:t>
      </w:r>
    </w:p>
    <w:p w:rsidR="00655844" w:rsidRPr="002658B0" w:rsidRDefault="008036BE" w:rsidP="00DC16AC">
      <w:pPr>
        <w:spacing w:line="360" w:lineRule="auto"/>
        <w:ind w:left="284"/>
        <w:rPr>
          <w:sz w:val="23"/>
          <w:szCs w:val="23"/>
        </w:rPr>
      </w:pPr>
      <w:r>
        <w:rPr>
          <w:sz w:val="23"/>
          <w:szCs w:val="23"/>
        </w:rPr>
        <w:t>Nazwa W</w:t>
      </w:r>
      <w:r w:rsidR="002E5D2C" w:rsidRPr="002658B0">
        <w:rPr>
          <w:sz w:val="23"/>
          <w:szCs w:val="23"/>
        </w:rPr>
        <w:t xml:space="preserve">ykonawcy: </w:t>
      </w:r>
      <w:r w:rsidR="00655844" w:rsidRPr="002658B0">
        <w:rPr>
          <w:sz w:val="23"/>
          <w:szCs w:val="23"/>
        </w:rPr>
        <w:t>………………</w:t>
      </w:r>
      <w:r w:rsidR="005F0CD7">
        <w:rPr>
          <w:sz w:val="23"/>
          <w:szCs w:val="23"/>
        </w:rPr>
        <w:t>………………………………………………………………………</w:t>
      </w:r>
      <w:r w:rsidR="00EE4DEC">
        <w:rPr>
          <w:sz w:val="23"/>
          <w:szCs w:val="23"/>
        </w:rPr>
        <w:t>..</w:t>
      </w:r>
      <w:r w:rsidR="005F0CD7">
        <w:rPr>
          <w:sz w:val="23"/>
          <w:szCs w:val="23"/>
        </w:rPr>
        <w:t>………</w:t>
      </w:r>
    </w:p>
    <w:p w:rsidR="002E5D2C" w:rsidRDefault="002E5D2C" w:rsidP="00DC16A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…………………………………………………………………………………………………………….</w:t>
      </w:r>
      <w:r w:rsidR="00B10021">
        <w:rPr>
          <w:sz w:val="23"/>
          <w:szCs w:val="23"/>
        </w:rPr>
        <w:t>.</w:t>
      </w:r>
      <w:r w:rsidRPr="002658B0">
        <w:rPr>
          <w:sz w:val="23"/>
          <w:szCs w:val="23"/>
        </w:rPr>
        <w:t>..,</w:t>
      </w:r>
    </w:p>
    <w:p w:rsidR="008706DD" w:rsidRPr="002658B0" w:rsidRDefault="008706DD" w:rsidP="008706DD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…………………………………………………………………………………………………………….</w:t>
      </w:r>
      <w:r>
        <w:rPr>
          <w:sz w:val="23"/>
          <w:szCs w:val="23"/>
        </w:rPr>
        <w:t>.</w:t>
      </w:r>
      <w:r w:rsidRPr="002658B0">
        <w:rPr>
          <w:sz w:val="23"/>
          <w:szCs w:val="23"/>
        </w:rPr>
        <w:t>..,</w:t>
      </w:r>
    </w:p>
    <w:p w:rsidR="008706DD" w:rsidRPr="002658B0" w:rsidRDefault="008706DD" w:rsidP="008706DD">
      <w:pPr>
        <w:spacing w:line="360" w:lineRule="auto"/>
        <w:jc w:val="both"/>
        <w:rPr>
          <w:sz w:val="23"/>
          <w:szCs w:val="23"/>
        </w:rPr>
      </w:pPr>
    </w:p>
    <w:p w:rsidR="002E5D2C" w:rsidRPr="002658B0" w:rsidRDefault="00655844" w:rsidP="00DC16A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telefon: ………………………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</w:t>
      </w:r>
      <w:r w:rsidRPr="002658B0">
        <w:rPr>
          <w:sz w:val="23"/>
          <w:szCs w:val="23"/>
        </w:rPr>
        <w:t xml:space="preserve">., </w:t>
      </w:r>
    </w:p>
    <w:p w:rsidR="002E5D2C" w:rsidRPr="002658B0" w:rsidRDefault="00655844" w:rsidP="00DC16A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fax: 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……………………………………………………………………………………</w:t>
      </w:r>
      <w:r w:rsidR="00B10021">
        <w:rPr>
          <w:sz w:val="23"/>
          <w:szCs w:val="23"/>
        </w:rPr>
        <w:t>…..</w:t>
      </w:r>
      <w:r w:rsidRPr="002658B0">
        <w:rPr>
          <w:sz w:val="23"/>
          <w:szCs w:val="23"/>
        </w:rPr>
        <w:t xml:space="preserve">, </w:t>
      </w:r>
    </w:p>
    <w:p w:rsidR="00655844" w:rsidRPr="002658B0" w:rsidRDefault="00655844" w:rsidP="00DC16A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e-mail: ………………</w:t>
      </w:r>
      <w:r w:rsidR="002E5D2C" w:rsidRPr="002658B0">
        <w:rPr>
          <w:sz w:val="23"/>
          <w:szCs w:val="23"/>
        </w:rPr>
        <w:t>……………………………………………………………..</w:t>
      </w:r>
      <w:r w:rsidRPr="002658B0">
        <w:rPr>
          <w:sz w:val="23"/>
          <w:szCs w:val="23"/>
        </w:rPr>
        <w:t>….………………...….,</w:t>
      </w:r>
    </w:p>
    <w:p w:rsidR="00655844" w:rsidRPr="002658B0" w:rsidRDefault="00655844" w:rsidP="00DC16A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NIP: …………………………..……  REGON: …………………………………………………………..,</w:t>
      </w:r>
    </w:p>
    <w:p w:rsidR="002E5D2C" w:rsidRDefault="00B10021" w:rsidP="00DC16AC">
      <w:pPr>
        <w:spacing w:line="360" w:lineRule="auto"/>
        <w:ind w:left="284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Osoba </w:t>
      </w:r>
      <w:r w:rsidR="002E5D2C" w:rsidRPr="002658B0">
        <w:rPr>
          <w:sz w:val="23"/>
          <w:szCs w:val="23"/>
        </w:rPr>
        <w:t>do kontaktu: ………………………………………………………………………………………..,</w:t>
      </w:r>
    </w:p>
    <w:p w:rsidR="00B333B7" w:rsidRDefault="00B333B7" w:rsidP="00DC16AC">
      <w:pPr>
        <w:spacing w:line="360" w:lineRule="auto"/>
        <w:ind w:left="284"/>
        <w:jc w:val="both"/>
        <w:rPr>
          <w:sz w:val="23"/>
          <w:szCs w:val="23"/>
        </w:rPr>
      </w:pPr>
    </w:p>
    <w:p w:rsidR="00DC16AC" w:rsidRDefault="00DC16AC" w:rsidP="00BD09A6">
      <w:pPr>
        <w:spacing w:line="360" w:lineRule="auto"/>
        <w:jc w:val="both"/>
        <w:rPr>
          <w:sz w:val="23"/>
          <w:szCs w:val="23"/>
        </w:rPr>
      </w:pPr>
    </w:p>
    <w:p w:rsidR="00B333B7" w:rsidRPr="005D1C18" w:rsidRDefault="00B333B7" w:rsidP="00DC16AC">
      <w:pPr>
        <w:numPr>
          <w:ilvl w:val="1"/>
          <w:numId w:val="9"/>
        </w:numPr>
        <w:spacing w:line="360" w:lineRule="auto"/>
        <w:jc w:val="both"/>
        <w:rPr>
          <w:b/>
        </w:rPr>
      </w:pPr>
      <w:r w:rsidRPr="005D1C18">
        <w:t xml:space="preserve">Niniejszym zgłaszam swoją ofertę </w:t>
      </w:r>
      <w:r>
        <w:t xml:space="preserve">na </w:t>
      </w:r>
      <w:r w:rsidRPr="005D1C18">
        <w:t>wykonanie przedmiotu zamówienia zgodnie z wymogami zawartymi w SIWZ</w:t>
      </w:r>
      <w:r>
        <w:t>,</w:t>
      </w:r>
      <w:r w:rsidRPr="005D1C18">
        <w:t xml:space="preserve"> </w:t>
      </w:r>
      <w:r w:rsidRPr="00B333B7">
        <w:rPr>
          <w:sz w:val="23"/>
          <w:szCs w:val="23"/>
        </w:rPr>
        <w:t>za cenę ryczałtową</w:t>
      </w:r>
      <w:r>
        <w:rPr>
          <w:sz w:val="23"/>
          <w:szCs w:val="23"/>
        </w:rPr>
        <w:t xml:space="preserve">, </w:t>
      </w:r>
      <w:r w:rsidRPr="005D1C18">
        <w:rPr>
          <w:b/>
          <w:u w:val="single"/>
        </w:rPr>
        <w:t>w odniesieniu do Części zamówienia Nr:</w:t>
      </w:r>
      <w:r>
        <w:t xml:space="preserve"> ……………</w:t>
      </w:r>
      <w:r w:rsidR="00BD09A6">
        <w:t>…….</w:t>
      </w:r>
    </w:p>
    <w:p w:rsidR="00B333B7" w:rsidRDefault="00B333B7" w:rsidP="00DC16AC">
      <w:pPr>
        <w:spacing w:line="360" w:lineRule="auto"/>
        <w:ind w:left="284"/>
        <w:jc w:val="both"/>
      </w:pPr>
    </w:p>
    <w:p w:rsidR="00BD09A6" w:rsidRDefault="00BD09A6" w:rsidP="00DC16AC">
      <w:pPr>
        <w:spacing w:line="360" w:lineRule="auto"/>
        <w:ind w:left="284"/>
        <w:jc w:val="both"/>
      </w:pPr>
    </w:p>
    <w:p w:rsidR="00BD09A6" w:rsidRPr="008706DD" w:rsidRDefault="008706DD" w:rsidP="008706DD">
      <w:pPr>
        <w:pStyle w:val="Akapitzlist"/>
        <w:widowControl w:val="0"/>
        <w:suppressAutoHyphens/>
        <w:snapToGrid w:val="0"/>
        <w:spacing w:line="360" w:lineRule="auto"/>
        <w:ind w:left="284"/>
        <w:jc w:val="both"/>
        <w:rPr>
          <w:sz w:val="26"/>
          <w:szCs w:val="26"/>
        </w:rPr>
      </w:pPr>
      <w:r>
        <w:rPr>
          <w:rFonts w:eastAsia="Arial"/>
          <w:b/>
          <w:sz w:val="26"/>
          <w:szCs w:val="26"/>
        </w:rPr>
        <w:lastRenderedPageBreak/>
        <w:t xml:space="preserve">Część 1 </w:t>
      </w:r>
      <w:r w:rsidRPr="008706DD">
        <w:rPr>
          <w:rFonts w:eastAsia="Arial"/>
          <w:b/>
          <w:bCs/>
          <w:sz w:val="26"/>
          <w:szCs w:val="26"/>
        </w:rPr>
        <w:t>„Remont dróg gminnych – ul. Daszyńskiego w Nisku w km 0+000 – 0+140, ul. Fredry odc. I w km 0+000 – 0+140,50 oraz ul. Fred</w:t>
      </w:r>
      <w:r>
        <w:rPr>
          <w:rFonts w:eastAsia="Arial"/>
          <w:b/>
          <w:bCs/>
          <w:sz w:val="26"/>
          <w:szCs w:val="26"/>
        </w:rPr>
        <w:t xml:space="preserve">ry odc. II w km 0+000 – 0+058” </w:t>
      </w:r>
      <w:r w:rsidR="00B333B7" w:rsidRPr="008706DD">
        <w:rPr>
          <w:sz w:val="26"/>
          <w:szCs w:val="26"/>
        </w:rPr>
        <w:t>za:</w:t>
      </w:r>
    </w:p>
    <w:p w:rsidR="00BD09A6" w:rsidRDefault="00BD09A6" w:rsidP="00BD09A6">
      <w:pPr>
        <w:pStyle w:val="Akapitzlist"/>
        <w:widowControl w:val="0"/>
        <w:suppressAutoHyphens/>
        <w:snapToGrid w:val="0"/>
        <w:spacing w:line="360" w:lineRule="auto"/>
        <w:ind w:left="284"/>
        <w:jc w:val="both"/>
        <w:rPr>
          <w:sz w:val="26"/>
          <w:szCs w:val="26"/>
        </w:rPr>
      </w:pPr>
    </w:p>
    <w:tbl>
      <w:tblPr>
        <w:tblW w:w="108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64"/>
      </w:tblGrid>
      <w:tr w:rsidR="00BD09A6" w:rsidTr="00AD0AD8">
        <w:trPr>
          <w:trHeight w:val="2644"/>
        </w:trPr>
        <w:tc>
          <w:tcPr>
            <w:tcW w:w="10864" w:type="dxa"/>
          </w:tcPr>
          <w:p w:rsidR="00BD09A6" w:rsidRPr="00BD09A6" w:rsidRDefault="00BD09A6" w:rsidP="00AD0AD8">
            <w:pPr>
              <w:spacing w:line="360" w:lineRule="auto"/>
              <w:jc w:val="both"/>
              <w:rPr>
                <w:rFonts w:eastAsia="Arial"/>
                <w:b/>
                <w:bCs/>
                <w:iCs/>
              </w:rPr>
            </w:pPr>
          </w:p>
          <w:p w:rsidR="00BD09A6" w:rsidRPr="00C91E2D" w:rsidRDefault="00BD09A6" w:rsidP="00AD0AD8">
            <w:pPr>
              <w:pStyle w:val="Akapitzlist"/>
              <w:spacing w:line="360" w:lineRule="auto"/>
              <w:ind w:left="248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/>
                <w:bCs/>
                <w:iCs/>
                <w:u w:val="single"/>
              </w:rPr>
              <w:t>Cena brutto</w:t>
            </w:r>
            <w:r w:rsidRPr="000B70A9">
              <w:rPr>
                <w:rFonts w:eastAsia="Arial"/>
                <w:b/>
                <w:bCs/>
                <w:iCs/>
              </w:rPr>
              <w:t>:</w:t>
            </w:r>
            <w:r w:rsidRPr="00C91E2D">
              <w:rPr>
                <w:rFonts w:eastAsia="Arial"/>
                <w:bCs/>
                <w:iCs/>
              </w:rPr>
              <w:t xml:space="preserve"> …………………………</w:t>
            </w:r>
            <w:r>
              <w:rPr>
                <w:rFonts w:eastAsia="Arial"/>
                <w:bCs/>
                <w:iCs/>
              </w:rPr>
              <w:t>……………………………………………………………..…</w:t>
            </w:r>
            <w:r w:rsidRPr="00C91E2D">
              <w:rPr>
                <w:rFonts w:eastAsia="Arial"/>
                <w:bCs/>
                <w:iCs/>
              </w:rPr>
              <w:t>.</w:t>
            </w:r>
          </w:p>
          <w:p w:rsidR="00BD09A6" w:rsidRDefault="00BD09A6" w:rsidP="00AD0AD8">
            <w:pPr>
              <w:pStyle w:val="Akapitzlist"/>
              <w:spacing w:line="360" w:lineRule="auto"/>
              <w:ind w:left="248"/>
              <w:jc w:val="both"/>
              <w:rPr>
                <w:rFonts w:eastAsia="Arial"/>
                <w:bCs/>
                <w:iCs/>
              </w:rPr>
            </w:pPr>
            <w:r w:rsidRPr="00C91E2D">
              <w:rPr>
                <w:rFonts w:eastAsia="Arial"/>
                <w:bCs/>
                <w:iCs/>
              </w:rPr>
              <w:t>(słownie</w:t>
            </w:r>
            <w:r>
              <w:rPr>
                <w:rFonts w:eastAsia="Arial"/>
                <w:bCs/>
                <w:iCs/>
              </w:rPr>
              <w:t xml:space="preserve"> brutto: …………………………………………………………</w:t>
            </w:r>
            <w:r w:rsidRPr="00C91E2D">
              <w:rPr>
                <w:rFonts w:eastAsia="Arial"/>
                <w:bCs/>
                <w:iCs/>
              </w:rPr>
              <w:t>………………………</w:t>
            </w:r>
            <w:r>
              <w:rPr>
                <w:rFonts w:eastAsia="Arial"/>
                <w:bCs/>
                <w:iCs/>
              </w:rPr>
              <w:t>…..</w:t>
            </w:r>
            <w:r w:rsidRPr="00C91E2D">
              <w:rPr>
                <w:rFonts w:eastAsia="Arial"/>
                <w:bCs/>
                <w:iCs/>
              </w:rPr>
              <w:t>……)</w:t>
            </w:r>
          </w:p>
          <w:p w:rsidR="00BD09A6" w:rsidRPr="00C91E2D" w:rsidRDefault="00BD09A6" w:rsidP="00AD0AD8">
            <w:pPr>
              <w:pStyle w:val="Akapitzlist"/>
              <w:spacing w:line="360" w:lineRule="auto"/>
              <w:ind w:left="248"/>
              <w:jc w:val="both"/>
              <w:rPr>
                <w:highlight w:val="yellow"/>
              </w:rPr>
            </w:pPr>
            <w:r w:rsidRPr="000B70A9">
              <w:t>…………………………………………………………………</w:t>
            </w:r>
            <w:r>
              <w:t>………………</w:t>
            </w:r>
            <w:r w:rsidRPr="000B70A9">
              <w:t>…………………</w:t>
            </w:r>
            <w:r>
              <w:t>…..</w:t>
            </w:r>
            <w:r w:rsidRPr="000B70A9">
              <w:t>…)</w:t>
            </w:r>
          </w:p>
          <w:p w:rsidR="00BD09A6" w:rsidRDefault="00BD09A6" w:rsidP="00AD0AD8">
            <w:pPr>
              <w:spacing w:line="360" w:lineRule="auto"/>
              <w:ind w:left="315"/>
              <w:jc w:val="both"/>
              <w:rPr>
                <w:b/>
                <w:bCs/>
                <w:u w:val="single"/>
              </w:rPr>
            </w:pPr>
          </w:p>
          <w:p w:rsidR="00BD09A6" w:rsidRPr="00C91E2D" w:rsidRDefault="00BD09A6" w:rsidP="00AD0AD8">
            <w:pPr>
              <w:spacing w:line="360" w:lineRule="auto"/>
              <w:ind w:left="315"/>
              <w:jc w:val="both"/>
            </w:pPr>
            <w:r>
              <w:rPr>
                <w:b/>
                <w:bCs/>
                <w:u w:val="single"/>
              </w:rPr>
              <w:t>Gwarancja</w:t>
            </w:r>
            <w:r w:rsidRPr="00C91E2D">
              <w:rPr>
                <w:b/>
                <w:bCs/>
                <w:u w:val="single"/>
              </w:rPr>
              <w:t>:*</w:t>
            </w:r>
            <w:r w:rsidRPr="00C91E2D">
              <w:t xml:space="preserve"> ……………………………………………. </w:t>
            </w:r>
            <w:r>
              <w:t>lat</w:t>
            </w:r>
          </w:p>
          <w:p w:rsidR="00BD09A6" w:rsidRDefault="00BD09A6" w:rsidP="00AD0AD8">
            <w:pPr>
              <w:spacing w:line="360" w:lineRule="auto"/>
              <w:ind w:left="315"/>
              <w:jc w:val="both"/>
            </w:pPr>
            <w:r w:rsidRPr="00C91E2D">
              <w:t xml:space="preserve">Słownie </w:t>
            </w:r>
            <w:r>
              <w:t>gwarancja</w:t>
            </w:r>
            <w:r w:rsidRPr="00C91E2D">
              <w:t>: (………………………………………………………….………</w:t>
            </w:r>
            <w:r>
              <w:t>…..</w:t>
            </w:r>
            <w:r w:rsidRPr="00C91E2D">
              <w:t>…….)</w:t>
            </w:r>
          </w:p>
          <w:p w:rsidR="00BD09A6" w:rsidRDefault="00BD09A6" w:rsidP="00AD0AD8">
            <w:pPr>
              <w:pStyle w:val="Akapitzlist"/>
              <w:spacing w:line="360" w:lineRule="auto"/>
              <w:ind w:left="248"/>
              <w:jc w:val="both"/>
              <w:rPr>
                <w:b/>
                <w:i/>
                <w:sz w:val="22"/>
                <w:szCs w:val="22"/>
              </w:rPr>
            </w:pPr>
            <w:r w:rsidRPr="004D0F28">
              <w:rPr>
                <w:b/>
                <w:i/>
                <w:sz w:val="22"/>
                <w:szCs w:val="22"/>
              </w:rPr>
              <w:t xml:space="preserve">* </w:t>
            </w:r>
            <w:r w:rsidRPr="00BD09A6">
              <w:rPr>
                <w:b/>
                <w:i/>
                <w:sz w:val="22"/>
                <w:szCs w:val="22"/>
              </w:rPr>
              <w:t>Okres gwarancji należy podać w pełnych latach – nie krócej niż 3 lata i nie dłużej niż 5 lat.</w:t>
            </w:r>
          </w:p>
          <w:p w:rsidR="00BD09A6" w:rsidRPr="00D337B1" w:rsidRDefault="00BD09A6" w:rsidP="00AD0AD8">
            <w:pPr>
              <w:pStyle w:val="Akapitzlist"/>
              <w:spacing w:line="360" w:lineRule="auto"/>
              <w:ind w:left="248"/>
              <w:jc w:val="both"/>
              <w:rPr>
                <w:rFonts w:eastAsia="Arial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BD09A6" w:rsidTr="00AD0AD8">
        <w:trPr>
          <w:trHeight w:val="947"/>
        </w:trPr>
        <w:tc>
          <w:tcPr>
            <w:tcW w:w="10864" w:type="dxa"/>
          </w:tcPr>
          <w:p w:rsidR="00BD09A6" w:rsidRDefault="00BD09A6" w:rsidP="00E02DCD">
            <w:pPr>
              <w:spacing w:line="360" w:lineRule="auto"/>
              <w:ind w:left="30"/>
              <w:jc w:val="both"/>
            </w:pPr>
            <w:r>
              <w:t xml:space="preserve">Część zamówienia, którą zamierzamy powierzyć podwykonawcom (w przypadku, gdy Wykonawca nie powierza żadnej części zamówienia podwykonawcom wpisać </w:t>
            </w:r>
            <w:r w:rsidRPr="00E02DCD">
              <w:rPr>
                <w:b/>
              </w:rPr>
              <w:t>„nie dotyczy”):</w:t>
            </w:r>
          </w:p>
          <w:p w:rsidR="00BD09A6" w:rsidRDefault="00BD09A6" w:rsidP="00AD0AD8">
            <w:pPr>
              <w:spacing w:line="360" w:lineRule="auto"/>
              <w:ind w:left="248"/>
              <w:jc w:val="both"/>
            </w:pPr>
            <w:r w:rsidRPr="006D237D">
              <w:rPr>
                <w:b/>
              </w:rPr>
              <w:t>Część zamówienia powierzona Podwykonawcy</w:t>
            </w:r>
            <w:r>
              <w:t>: ……………………………………………….………</w:t>
            </w:r>
          </w:p>
          <w:p w:rsidR="00BD09A6" w:rsidRDefault="00BD09A6" w:rsidP="00AD0AD8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…………………………………………………………………………………………………….………..</w:t>
            </w:r>
          </w:p>
          <w:p w:rsidR="00BD09A6" w:rsidRDefault="00BD09A6" w:rsidP="00AD0AD8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……………………………………………………………………………………………............………...</w:t>
            </w:r>
          </w:p>
          <w:p w:rsidR="00BD09A6" w:rsidRDefault="00BD09A6" w:rsidP="00AD0AD8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……………………………………………………………………………………………............………...</w:t>
            </w:r>
          </w:p>
          <w:p w:rsidR="00BD09A6" w:rsidRDefault="00BD09A6" w:rsidP="00AD0AD8">
            <w:pPr>
              <w:spacing w:line="360" w:lineRule="auto"/>
              <w:ind w:left="248"/>
              <w:jc w:val="both"/>
            </w:pPr>
          </w:p>
          <w:p w:rsidR="00BD09A6" w:rsidRDefault="00BD09A6" w:rsidP="00AD0AD8">
            <w:pPr>
              <w:spacing w:line="360" w:lineRule="auto"/>
              <w:ind w:left="248"/>
              <w:jc w:val="both"/>
            </w:pPr>
            <w:r w:rsidRPr="006D237D">
              <w:rPr>
                <w:b/>
              </w:rPr>
              <w:t>Nazwa podwykonawcy</w:t>
            </w:r>
            <w:r>
              <w:t>:…………………………………………………………….…………….....……</w:t>
            </w:r>
          </w:p>
          <w:p w:rsidR="00BD09A6" w:rsidRDefault="00BD09A6" w:rsidP="00AD0AD8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…………………………………………………………………………………………..………….………</w:t>
            </w:r>
          </w:p>
          <w:p w:rsidR="00BD09A6" w:rsidRDefault="00BD09A6" w:rsidP="00AD0AD8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……………………………………………………………………………………………............………...</w:t>
            </w:r>
          </w:p>
          <w:p w:rsidR="00BD09A6" w:rsidRDefault="00BD09A6" w:rsidP="00AD0AD8">
            <w:pPr>
              <w:spacing w:line="360" w:lineRule="auto"/>
              <w:ind w:left="248"/>
              <w:jc w:val="both"/>
            </w:pPr>
          </w:p>
          <w:p w:rsidR="00BD09A6" w:rsidRDefault="00BD09A6" w:rsidP="00E02DCD">
            <w:pPr>
              <w:spacing w:line="360" w:lineRule="auto"/>
              <w:ind w:left="30"/>
              <w:jc w:val="both"/>
            </w:pPr>
            <w:r>
              <w:t xml:space="preserve">Nazwa (firma) podwykonawców, na których zasoby Wykonawca powołuje się w celu wykazania spełniania warunków udziału w postępowaniu, o których mowa w art. 22 ust. 1 ustawy Pzp (w przypadku, gdy Wykonawca nie wykazuje spełnienia warunku w oparciu o zasoby podwykonawcy wpisać </w:t>
            </w:r>
            <w:r w:rsidRPr="00E02DCD">
              <w:rPr>
                <w:b/>
              </w:rPr>
              <w:t>„nie dotyczy”):</w:t>
            </w:r>
          </w:p>
          <w:p w:rsidR="00BD09A6" w:rsidRDefault="00BD09A6" w:rsidP="00AD0AD8">
            <w:pPr>
              <w:spacing w:line="360" w:lineRule="auto"/>
              <w:ind w:left="248"/>
              <w:jc w:val="both"/>
            </w:pPr>
            <w:r w:rsidRPr="006D237D">
              <w:rPr>
                <w:b/>
              </w:rPr>
              <w:t>Nazwa (firma) Podwykonawcy</w:t>
            </w:r>
            <w:r>
              <w:t>: ………………………………………………………………………...…</w:t>
            </w:r>
          </w:p>
          <w:p w:rsidR="00BD09A6" w:rsidRDefault="00BD09A6" w:rsidP="00AD0AD8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………………………………………………………………………………………………………………..</w:t>
            </w:r>
          </w:p>
          <w:p w:rsidR="00BD09A6" w:rsidRDefault="00BD09A6" w:rsidP="00AD0AD8">
            <w:pPr>
              <w:spacing w:line="360" w:lineRule="auto"/>
              <w:ind w:left="248"/>
              <w:jc w:val="both"/>
            </w:pPr>
            <w:r w:rsidRPr="00B333B7">
              <w:t>………………………………………………………………………………………………………………..</w:t>
            </w:r>
          </w:p>
          <w:p w:rsidR="00BD09A6" w:rsidRDefault="00BD09A6" w:rsidP="00AD0AD8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……………………………………………………………………………………………............………...</w:t>
            </w:r>
          </w:p>
          <w:p w:rsidR="00BD09A6" w:rsidRPr="006D237D" w:rsidRDefault="00BD09A6" w:rsidP="00AD0AD8">
            <w:pPr>
              <w:spacing w:line="360" w:lineRule="auto"/>
              <w:ind w:left="248"/>
              <w:jc w:val="both"/>
            </w:pPr>
          </w:p>
        </w:tc>
      </w:tr>
    </w:tbl>
    <w:p w:rsidR="00BD09A6" w:rsidRDefault="00BD09A6" w:rsidP="00BD09A6">
      <w:pPr>
        <w:pStyle w:val="Akapitzlist"/>
        <w:widowControl w:val="0"/>
        <w:suppressAutoHyphens/>
        <w:snapToGrid w:val="0"/>
        <w:spacing w:line="360" w:lineRule="auto"/>
        <w:ind w:left="284"/>
        <w:jc w:val="both"/>
        <w:rPr>
          <w:sz w:val="26"/>
          <w:szCs w:val="26"/>
        </w:rPr>
      </w:pPr>
    </w:p>
    <w:p w:rsidR="00BD09A6" w:rsidRDefault="00BD09A6" w:rsidP="00BD09A6">
      <w:pPr>
        <w:pStyle w:val="Akapitzlist"/>
        <w:widowControl w:val="0"/>
        <w:suppressAutoHyphens/>
        <w:snapToGrid w:val="0"/>
        <w:spacing w:line="360" w:lineRule="auto"/>
        <w:ind w:left="284"/>
        <w:jc w:val="both"/>
        <w:rPr>
          <w:sz w:val="26"/>
          <w:szCs w:val="26"/>
        </w:rPr>
      </w:pPr>
    </w:p>
    <w:p w:rsidR="00BD09A6" w:rsidRPr="00BD09A6" w:rsidRDefault="00BD09A6" w:rsidP="00BD09A6">
      <w:pPr>
        <w:pStyle w:val="Akapitzlist"/>
        <w:widowControl w:val="0"/>
        <w:suppressAutoHyphens/>
        <w:snapToGrid w:val="0"/>
        <w:spacing w:line="360" w:lineRule="auto"/>
        <w:ind w:left="284"/>
        <w:jc w:val="both"/>
        <w:rPr>
          <w:sz w:val="26"/>
          <w:szCs w:val="26"/>
        </w:rPr>
      </w:pPr>
    </w:p>
    <w:p w:rsidR="00B333B7" w:rsidRDefault="008706DD" w:rsidP="00DC16AC">
      <w:pPr>
        <w:snapToGrid w:val="0"/>
        <w:spacing w:line="360" w:lineRule="auto"/>
        <w:jc w:val="both"/>
        <w:rPr>
          <w:rFonts w:eastAsia="Arial"/>
          <w:b/>
          <w:bCs/>
          <w:iCs/>
          <w:lang w:eastAsia="pl-PL"/>
        </w:rPr>
      </w:pPr>
      <w:r>
        <w:rPr>
          <w:rFonts w:eastAsia="Arial"/>
          <w:b/>
          <w:bCs/>
          <w:sz w:val="26"/>
          <w:szCs w:val="26"/>
        </w:rPr>
        <w:t>Część 2</w:t>
      </w:r>
      <w:r w:rsidR="00B333B7" w:rsidRPr="00B333B7">
        <w:rPr>
          <w:rFonts w:eastAsia="Arial"/>
          <w:b/>
          <w:bCs/>
          <w:sz w:val="26"/>
          <w:szCs w:val="26"/>
        </w:rPr>
        <w:t xml:space="preserve">: </w:t>
      </w:r>
      <w:r w:rsidR="00EE4DEC" w:rsidRPr="00EE4DEC">
        <w:rPr>
          <w:rFonts w:eastAsia="Arial"/>
          <w:b/>
          <w:bCs/>
          <w:sz w:val="26"/>
          <w:szCs w:val="26"/>
        </w:rPr>
        <w:t>„</w:t>
      </w:r>
      <w:r w:rsidRPr="008706DD">
        <w:rPr>
          <w:rFonts w:eastAsia="Arial"/>
          <w:b/>
          <w:bCs/>
          <w:sz w:val="26"/>
          <w:szCs w:val="26"/>
        </w:rPr>
        <w:t xml:space="preserve">Remont nawierzchni odcinka drogi gminnej ul. Akacjowej w Racławicach położonej na dz.1114 na terenie Gminy </w:t>
      </w:r>
      <w:r>
        <w:rPr>
          <w:rFonts w:eastAsia="Arial"/>
          <w:b/>
          <w:bCs/>
          <w:sz w:val="26"/>
          <w:szCs w:val="26"/>
        </w:rPr>
        <w:t>Nisko</w:t>
      </w:r>
      <w:r w:rsidR="004F34E7" w:rsidRPr="004F34E7">
        <w:rPr>
          <w:rFonts w:eastAsia="Arial"/>
          <w:b/>
          <w:bCs/>
          <w:sz w:val="26"/>
          <w:szCs w:val="26"/>
        </w:rPr>
        <w:t>”</w:t>
      </w:r>
      <w:r>
        <w:rPr>
          <w:rFonts w:eastAsia="Arial"/>
          <w:b/>
          <w:bCs/>
          <w:sz w:val="26"/>
          <w:szCs w:val="26"/>
        </w:rPr>
        <w:t xml:space="preserve"> </w:t>
      </w:r>
      <w:r w:rsidR="00BD09A6" w:rsidRPr="00BD09A6">
        <w:rPr>
          <w:rFonts w:eastAsia="Arial"/>
          <w:bCs/>
          <w:sz w:val="26"/>
          <w:szCs w:val="26"/>
        </w:rPr>
        <w:t>za:</w:t>
      </w:r>
    </w:p>
    <w:p w:rsidR="00BD09A6" w:rsidRPr="00B333B7" w:rsidRDefault="00BD09A6" w:rsidP="00DC16AC">
      <w:pPr>
        <w:snapToGrid w:val="0"/>
        <w:spacing w:line="360" w:lineRule="auto"/>
        <w:jc w:val="both"/>
        <w:rPr>
          <w:rFonts w:eastAsia="Arial"/>
          <w:b/>
          <w:bCs/>
          <w:iCs/>
          <w:lang w:eastAsia="pl-PL"/>
        </w:rPr>
      </w:pPr>
    </w:p>
    <w:tbl>
      <w:tblPr>
        <w:tblW w:w="108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64"/>
      </w:tblGrid>
      <w:tr w:rsidR="00B333B7" w:rsidTr="005D4B5D">
        <w:trPr>
          <w:trHeight w:val="2644"/>
        </w:trPr>
        <w:tc>
          <w:tcPr>
            <w:tcW w:w="10864" w:type="dxa"/>
          </w:tcPr>
          <w:p w:rsidR="00B333B7" w:rsidRPr="00BD09A6" w:rsidRDefault="00B333B7" w:rsidP="00BD09A6">
            <w:pPr>
              <w:spacing w:line="360" w:lineRule="auto"/>
              <w:jc w:val="both"/>
              <w:rPr>
                <w:rFonts w:eastAsia="Arial"/>
                <w:b/>
                <w:bCs/>
                <w:iCs/>
              </w:rPr>
            </w:pPr>
          </w:p>
          <w:p w:rsidR="00B333B7" w:rsidRPr="00C91E2D" w:rsidRDefault="00B333B7" w:rsidP="00DC16AC">
            <w:pPr>
              <w:pStyle w:val="Akapitzlist"/>
              <w:spacing w:line="360" w:lineRule="auto"/>
              <w:ind w:left="248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/>
                <w:bCs/>
                <w:iCs/>
                <w:u w:val="single"/>
              </w:rPr>
              <w:t>Cena brutto</w:t>
            </w:r>
            <w:r w:rsidRPr="000B70A9">
              <w:rPr>
                <w:rFonts w:eastAsia="Arial"/>
                <w:b/>
                <w:bCs/>
                <w:iCs/>
              </w:rPr>
              <w:t>:</w:t>
            </w:r>
            <w:r w:rsidRPr="00C91E2D">
              <w:rPr>
                <w:rFonts w:eastAsia="Arial"/>
                <w:bCs/>
                <w:iCs/>
              </w:rPr>
              <w:t xml:space="preserve"> …………………………</w:t>
            </w:r>
            <w:r>
              <w:rPr>
                <w:rFonts w:eastAsia="Arial"/>
                <w:bCs/>
                <w:iCs/>
              </w:rPr>
              <w:t>…………………………………………………………</w:t>
            </w:r>
            <w:r w:rsidR="00DC16AC">
              <w:rPr>
                <w:rFonts w:eastAsia="Arial"/>
                <w:bCs/>
                <w:iCs/>
              </w:rPr>
              <w:t>…..</w:t>
            </w:r>
            <w:r>
              <w:rPr>
                <w:rFonts w:eastAsia="Arial"/>
                <w:bCs/>
                <w:iCs/>
              </w:rPr>
              <w:t>…</w:t>
            </w:r>
            <w:r w:rsidRPr="00C91E2D">
              <w:rPr>
                <w:rFonts w:eastAsia="Arial"/>
                <w:bCs/>
                <w:iCs/>
              </w:rPr>
              <w:t>.</w:t>
            </w:r>
          </w:p>
          <w:p w:rsidR="00B333B7" w:rsidRDefault="00B333B7" w:rsidP="00DC16AC">
            <w:pPr>
              <w:pStyle w:val="Akapitzlist"/>
              <w:spacing w:line="360" w:lineRule="auto"/>
              <w:ind w:left="248"/>
              <w:jc w:val="both"/>
              <w:rPr>
                <w:rFonts w:eastAsia="Arial"/>
                <w:bCs/>
                <w:iCs/>
              </w:rPr>
            </w:pPr>
            <w:r w:rsidRPr="00C91E2D">
              <w:rPr>
                <w:rFonts w:eastAsia="Arial"/>
                <w:bCs/>
                <w:iCs/>
              </w:rPr>
              <w:t>(słownie</w:t>
            </w:r>
            <w:r w:rsidR="00DC16AC">
              <w:rPr>
                <w:rFonts w:eastAsia="Arial"/>
                <w:bCs/>
                <w:iCs/>
              </w:rPr>
              <w:t xml:space="preserve"> brutto</w:t>
            </w:r>
            <w:r>
              <w:rPr>
                <w:rFonts w:eastAsia="Arial"/>
                <w:bCs/>
                <w:iCs/>
              </w:rPr>
              <w:t>: …………………………………………………………</w:t>
            </w:r>
            <w:r w:rsidRPr="00C91E2D">
              <w:rPr>
                <w:rFonts w:eastAsia="Arial"/>
                <w:bCs/>
                <w:iCs/>
              </w:rPr>
              <w:t>………………………</w:t>
            </w:r>
            <w:r w:rsidR="00DC16AC">
              <w:rPr>
                <w:rFonts w:eastAsia="Arial"/>
                <w:bCs/>
                <w:iCs/>
              </w:rPr>
              <w:t>…..</w:t>
            </w:r>
            <w:r w:rsidRPr="00C91E2D">
              <w:rPr>
                <w:rFonts w:eastAsia="Arial"/>
                <w:bCs/>
                <w:iCs/>
              </w:rPr>
              <w:t>……)</w:t>
            </w:r>
          </w:p>
          <w:p w:rsidR="00B333B7" w:rsidRPr="00C91E2D" w:rsidRDefault="00B333B7" w:rsidP="00DC16AC">
            <w:pPr>
              <w:pStyle w:val="Akapitzlist"/>
              <w:spacing w:line="360" w:lineRule="auto"/>
              <w:ind w:left="248"/>
              <w:jc w:val="both"/>
              <w:rPr>
                <w:highlight w:val="yellow"/>
              </w:rPr>
            </w:pPr>
            <w:r w:rsidRPr="000B70A9">
              <w:t>…………………………………………………………………</w:t>
            </w:r>
            <w:r>
              <w:t>………………</w:t>
            </w:r>
            <w:r w:rsidRPr="000B70A9">
              <w:t>…………………</w:t>
            </w:r>
            <w:r w:rsidR="00DC16AC">
              <w:t>…..</w:t>
            </w:r>
            <w:r w:rsidRPr="000B70A9">
              <w:t>…)</w:t>
            </w:r>
          </w:p>
          <w:p w:rsidR="00BD09A6" w:rsidRDefault="00BD09A6" w:rsidP="00BD09A6">
            <w:pPr>
              <w:spacing w:line="360" w:lineRule="auto"/>
              <w:ind w:left="315"/>
              <w:jc w:val="both"/>
              <w:rPr>
                <w:b/>
                <w:bCs/>
                <w:u w:val="single"/>
              </w:rPr>
            </w:pPr>
          </w:p>
          <w:p w:rsidR="00BD09A6" w:rsidRPr="00C91E2D" w:rsidRDefault="00BD09A6" w:rsidP="00BD09A6">
            <w:pPr>
              <w:spacing w:line="360" w:lineRule="auto"/>
              <w:ind w:left="315"/>
              <w:jc w:val="both"/>
            </w:pPr>
            <w:r>
              <w:rPr>
                <w:b/>
                <w:bCs/>
                <w:u w:val="single"/>
              </w:rPr>
              <w:t>Gwarancja</w:t>
            </w:r>
            <w:r w:rsidRPr="00C91E2D">
              <w:rPr>
                <w:b/>
                <w:bCs/>
                <w:u w:val="single"/>
              </w:rPr>
              <w:t>:*</w:t>
            </w:r>
            <w:r w:rsidRPr="00C91E2D">
              <w:t xml:space="preserve"> ……………………………………………. </w:t>
            </w:r>
            <w:r>
              <w:t>lat</w:t>
            </w:r>
          </w:p>
          <w:p w:rsidR="00BD09A6" w:rsidRDefault="00BD09A6" w:rsidP="00BD09A6">
            <w:pPr>
              <w:spacing w:line="360" w:lineRule="auto"/>
              <w:ind w:left="315"/>
              <w:jc w:val="both"/>
            </w:pPr>
            <w:r w:rsidRPr="00C91E2D">
              <w:t xml:space="preserve">Słownie </w:t>
            </w:r>
            <w:r>
              <w:t>gwarancja</w:t>
            </w:r>
            <w:r w:rsidRPr="00C91E2D">
              <w:t>: (………………………………………………………….………</w:t>
            </w:r>
            <w:r>
              <w:t>…..</w:t>
            </w:r>
            <w:r w:rsidRPr="00C91E2D">
              <w:t>…….)</w:t>
            </w:r>
          </w:p>
          <w:p w:rsidR="00B333B7" w:rsidRDefault="00BD09A6" w:rsidP="00BD09A6">
            <w:pPr>
              <w:pStyle w:val="Akapitzlist"/>
              <w:spacing w:line="360" w:lineRule="auto"/>
              <w:ind w:left="248"/>
              <w:jc w:val="both"/>
              <w:rPr>
                <w:b/>
                <w:i/>
                <w:sz w:val="22"/>
                <w:szCs w:val="22"/>
              </w:rPr>
            </w:pPr>
            <w:r w:rsidRPr="004D0F28">
              <w:rPr>
                <w:b/>
                <w:i/>
                <w:sz w:val="22"/>
                <w:szCs w:val="22"/>
              </w:rPr>
              <w:t xml:space="preserve">* </w:t>
            </w:r>
            <w:r w:rsidRPr="00BD09A6">
              <w:rPr>
                <w:b/>
                <w:i/>
                <w:sz w:val="22"/>
                <w:szCs w:val="22"/>
              </w:rPr>
              <w:t>Okres gwarancji należy podać w pełnych latach – nie krócej niż 3 lata i nie dłużej niż 5 lat.</w:t>
            </w:r>
          </w:p>
          <w:p w:rsidR="00BD09A6" w:rsidRPr="00D337B1" w:rsidRDefault="00BD09A6" w:rsidP="00BD09A6">
            <w:pPr>
              <w:pStyle w:val="Akapitzlist"/>
              <w:spacing w:line="360" w:lineRule="auto"/>
              <w:ind w:left="248"/>
              <w:jc w:val="both"/>
              <w:rPr>
                <w:rFonts w:eastAsia="Arial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B333B7" w:rsidTr="005D4B5D">
        <w:trPr>
          <w:trHeight w:val="947"/>
        </w:trPr>
        <w:tc>
          <w:tcPr>
            <w:tcW w:w="10864" w:type="dxa"/>
          </w:tcPr>
          <w:p w:rsidR="00B333B7" w:rsidRDefault="00B333B7" w:rsidP="00E02DCD">
            <w:pPr>
              <w:spacing w:line="360" w:lineRule="auto"/>
              <w:ind w:left="30"/>
              <w:jc w:val="both"/>
            </w:pPr>
            <w:r>
              <w:t xml:space="preserve">Część zamówienia, którą zamierzamy powierzyć podwykonawcom (w przypadku, gdy Wykonawca nie powierza żadnej części zamówienia podwykonawcom wpisać </w:t>
            </w:r>
            <w:r w:rsidRPr="00E02DCD">
              <w:rPr>
                <w:b/>
              </w:rPr>
              <w:t>„nie dotyczy”):</w:t>
            </w:r>
          </w:p>
          <w:p w:rsidR="00B333B7" w:rsidRDefault="00B333B7" w:rsidP="00DC16AC">
            <w:pPr>
              <w:spacing w:line="360" w:lineRule="auto"/>
              <w:ind w:left="248"/>
              <w:jc w:val="both"/>
            </w:pPr>
            <w:r w:rsidRPr="006D237D">
              <w:rPr>
                <w:b/>
              </w:rPr>
              <w:t>Część zamówienia powierzona Podwykonawcy</w:t>
            </w:r>
            <w:r>
              <w:t>: ……………………………………………….………</w:t>
            </w:r>
          </w:p>
          <w:p w:rsidR="00B333B7" w:rsidRDefault="00B333B7" w:rsidP="00DC16AC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…………………………………………………………………………………………………….………..</w:t>
            </w:r>
          </w:p>
          <w:p w:rsidR="00B333B7" w:rsidRDefault="00B333B7" w:rsidP="00DC16AC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……………………………………………………………………………………………............………...</w:t>
            </w:r>
          </w:p>
          <w:p w:rsidR="00BD09A6" w:rsidRDefault="00BD09A6" w:rsidP="00BD09A6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……………………………………………………………………………………………............………...</w:t>
            </w:r>
          </w:p>
          <w:p w:rsidR="00BD09A6" w:rsidRDefault="00BD09A6" w:rsidP="00DC16AC">
            <w:pPr>
              <w:spacing w:line="360" w:lineRule="auto"/>
              <w:ind w:left="248"/>
              <w:jc w:val="both"/>
            </w:pPr>
          </w:p>
          <w:p w:rsidR="00B333B7" w:rsidRDefault="00B333B7" w:rsidP="00DC16AC">
            <w:pPr>
              <w:spacing w:line="360" w:lineRule="auto"/>
              <w:ind w:left="248"/>
              <w:jc w:val="both"/>
            </w:pPr>
            <w:r w:rsidRPr="006D237D">
              <w:rPr>
                <w:b/>
              </w:rPr>
              <w:t>Nazwa podwykonawcy</w:t>
            </w:r>
            <w:r>
              <w:t>:…………………………………………………………….…………….....……</w:t>
            </w:r>
          </w:p>
          <w:p w:rsidR="00B333B7" w:rsidRDefault="00B333B7" w:rsidP="00DC16AC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…………………………………………………………………………………………..………….………</w:t>
            </w:r>
          </w:p>
          <w:p w:rsidR="00BD09A6" w:rsidRDefault="00BD09A6" w:rsidP="00BD09A6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……………………………………………………………………………………………............………...</w:t>
            </w:r>
          </w:p>
          <w:p w:rsidR="00BD09A6" w:rsidRDefault="00BD09A6" w:rsidP="00DC16AC">
            <w:pPr>
              <w:spacing w:line="360" w:lineRule="auto"/>
              <w:ind w:left="248"/>
              <w:jc w:val="both"/>
            </w:pPr>
          </w:p>
          <w:p w:rsidR="00B333B7" w:rsidRDefault="00B333B7" w:rsidP="00E02DCD">
            <w:pPr>
              <w:spacing w:line="360" w:lineRule="auto"/>
              <w:ind w:left="30"/>
              <w:jc w:val="both"/>
            </w:pPr>
            <w:r>
              <w:t xml:space="preserve">Nazwa (firma) podwykonawców, na których zasoby Wykonawca powołuje się w celu wykazania spełniania warunków udziału w postępowaniu, o których mowa w art. 22 ust. 1 ustawy Pzp (w przypadku, gdy Wykonawca nie wykazuje spełnienia warunku w oparciu o zasoby podwykonawcy wpisać </w:t>
            </w:r>
            <w:r w:rsidRPr="00E02DCD">
              <w:rPr>
                <w:b/>
              </w:rPr>
              <w:t>„nie dotyczy”):</w:t>
            </w:r>
          </w:p>
          <w:p w:rsidR="00B333B7" w:rsidRDefault="00B333B7" w:rsidP="00DC16AC">
            <w:pPr>
              <w:spacing w:line="360" w:lineRule="auto"/>
              <w:ind w:left="248"/>
              <w:jc w:val="both"/>
            </w:pPr>
            <w:r w:rsidRPr="006D237D">
              <w:rPr>
                <w:b/>
              </w:rPr>
              <w:t>Nazwa (firma) Podwykonawcy</w:t>
            </w:r>
            <w:r>
              <w:t>: ………………………………………………………………………...…</w:t>
            </w:r>
          </w:p>
          <w:p w:rsidR="00B333B7" w:rsidRDefault="00B333B7" w:rsidP="00DC16AC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………………………………………………………………………………………………………………..</w:t>
            </w:r>
          </w:p>
          <w:p w:rsidR="00B333B7" w:rsidRDefault="00B333B7" w:rsidP="00DC16AC">
            <w:pPr>
              <w:spacing w:line="360" w:lineRule="auto"/>
              <w:ind w:left="248"/>
              <w:jc w:val="both"/>
            </w:pPr>
            <w:r w:rsidRPr="00B333B7">
              <w:t>………………………………………………………………………………………………………………..</w:t>
            </w:r>
          </w:p>
          <w:p w:rsidR="00BD09A6" w:rsidRDefault="00BD09A6" w:rsidP="00BD09A6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……………………………………………………………………………………………............………...</w:t>
            </w:r>
          </w:p>
          <w:p w:rsidR="00BD09A6" w:rsidRPr="006D237D" w:rsidRDefault="00BD09A6" w:rsidP="00DC16AC">
            <w:pPr>
              <w:spacing w:line="360" w:lineRule="auto"/>
              <w:ind w:left="248"/>
              <w:jc w:val="both"/>
            </w:pPr>
          </w:p>
        </w:tc>
      </w:tr>
    </w:tbl>
    <w:p w:rsidR="00B333B7" w:rsidRDefault="00B333B7" w:rsidP="00DC16AC">
      <w:pPr>
        <w:pStyle w:val="Akapitzlist"/>
        <w:spacing w:line="360" w:lineRule="auto"/>
        <w:ind w:left="284"/>
        <w:jc w:val="both"/>
        <w:rPr>
          <w:b/>
        </w:rPr>
      </w:pPr>
    </w:p>
    <w:p w:rsidR="008706DD" w:rsidRDefault="008706DD" w:rsidP="00DC16AC">
      <w:pPr>
        <w:pStyle w:val="Akapitzlist"/>
        <w:spacing w:line="360" w:lineRule="auto"/>
        <w:ind w:left="284"/>
        <w:jc w:val="both"/>
        <w:rPr>
          <w:b/>
        </w:rPr>
      </w:pPr>
    </w:p>
    <w:p w:rsidR="008706DD" w:rsidRDefault="008706DD" w:rsidP="00DC16AC">
      <w:pPr>
        <w:pStyle w:val="Akapitzlist"/>
        <w:spacing w:line="360" w:lineRule="auto"/>
        <w:ind w:left="284"/>
        <w:jc w:val="both"/>
        <w:rPr>
          <w:b/>
        </w:rPr>
      </w:pPr>
    </w:p>
    <w:p w:rsidR="00655844" w:rsidRDefault="00655844" w:rsidP="00DC16AC">
      <w:pPr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Oświadczamy, że zamówienie zrealizujemy w terminie określonym</w:t>
      </w:r>
      <w:r>
        <w:rPr>
          <w:sz w:val="23"/>
          <w:szCs w:val="23"/>
        </w:rPr>
        <w:t xml:space="preserve"> w SIWZ</w:t>
      </w:r>
      <w:r>
        <w:rPr>
          <w:b/>
          <w:sz w:val="23"/>
          <w:szCs w:val="23"/>
        </w:rPr>
        <w:t>.</w:t>
      </w:r>
    </w:p>
    <w:p w:rsidR="00655844" w:rsidRDefault="00655844" w:rsidP="00DC16AC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Oświadczamy, że uważamy się za związanych ofertą na czas wskazany w SIWZ.</w:t>
      </w:r>
    </w:p>
    <w:p w:rsidR="00655844" w:rsidRDefault="00655844" w:rsidP="00DC16AC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Oświadczamy, że zapoznaliśmy się z warunkami zamówienia określonymi w SIWZ  i nie wnosimy do nich żadnych zastrzeżeń oraz uzyskaliśmy wszelkie niezbędne informacje do przygotowania oferty.</w:t>
      </w:r>
    </w:p>
    <w:p w:rsidR="008036BE" w:rsidRDefault="00655844" w:rsidP="00DC16AC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</w:t>
      </w:r>
      <w:r>
        <w:rPr>
          <w:rFonts w:hint="eastAsia"/>
          <w:sz w:val="23"/>
          <w:szCs w:val="23"/>
        </w:rPr>
        <w:t>ś</w:t>
      </w:r>
      <w:r>
        <w:rPr>
          <w:sz w:val="23"/>
          <w:szCs w:val="23"/>
        </w:rPr>
        <w:t xml:space="preserve">wiadczamy, 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 zał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czony do SIWZ wzór umowy został przez nas zaakceptowany bez zastrze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</w:t>
      </w:r>
      <w:r>
        <w:rPr>
          <w:rFonts w:hint="eastAsia"/>
          <w:sz w:val="23"/>
          <w:szCs w:val="23"/>
        </w:rPr>
        <w:t>ń</w:t>
      </w:r>
      <w:r>
        <w:rPr>
          <w:sz w:val="23"/>
          <w:szCs w:val="23"/>
        </w:rPr>
        <w:t xml:space="preserve"> i zobowi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zujemy si</w:t>
      </w:r>
      <w:r>
        <w:rPr>
          <w:rFonts w:hint="eastAsia"/>
          <w:sz w:val="23"/>
          <w:szCs w:val="23"/>
        </w:rPr>
        <w:t>ę</w:t>
      </w:r>
      <w:r>
        <w:rPr>
          <w:sz w:val="23"/>
          <w:szCs w:val="23"/>
        </w:rPr>
        <w:t xml:space="preserve"> w przypadku wyboru naszej oferty do zawarcia umowy w miejscu i terminie wyznaczonym przez Zamawiaj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cego.</w:t>
      </w:r>
    </w:p>
    <w:p w:rsidR="008036BE" w:rsidRPr="008036BE" w:rsidRDefault="008036BE" w:rsidP="00DC16AC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 w:rsidRPr="008036BE">
        <w:rPr>
          <w:b/>
          <w:bCs/>
          <w:u w:val="single"/>
        </w:rPr>
        <w:t>Zwrot wadium</w:t>
      </w:r>
      <w:r>
        <w:t xml:space="preserve"> wniesione</w:t>
      </w:r>
      <w:r w:rsidR="004F34E7">
        <w:t>go</w:t>
      </w:r>
      <w:r>
        <w:t xml:space="preserve"> w pieniądzu </w:t>
      </w:r>
      <w:r w:rsidRPr="008036BE">
        <w:rPr>
          <w:i/>
        </w:rPr>
        <w:t>(</w:t>
      </w:r>
      <w:r w:rsidRPr="008036BE">
        <w:rPr>
          <w:i/>
          <w:u w:val="single"/>
        </w:rPr>
        <w:t>jeżeli dotyczy</w:t>
      </w:r>
      <w:r w:rsidRPr="008036BE">
        <w:rPr>
          <w:i/>
        </w:rPr>
        <w:t>)</w:t>
      </w:r>
      <w:r>
        <w:t xml:space="preserve"> proszę dokonać na </w:t>
      </w:r>
      <w:r w:rsidR="00F32B93">
        <w:t>rachunek bankowy</w:t>
      </w:r>
      <w:r>
        <w:t xml:space="preserve"> Nr:.........................................................................................................................................................</w:t>
      </w:r>
    </w:p>
    <w:p w:rsidR="00D973B2" w:rsidRPr="002953DD" w:rsidRDefault="00655844" w:rsidP="00DC16AC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Oświadczamy, że nie uczestniczymy w jakiejkolwiek innej ofercie dotyczącej tego samego postępowania.</w:t>
      </w:r>
    </w:p>
    <w:p w:rsidR="00E02DCD" w:rsidRDefault="00655844" w:rsidP="00DC16AC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Składamy ofertę przetargową w imieniu własnym/jako partner konsorcjum</w:t>
      </w:r>
      <w:r w:rsidR="00FF5462" w:rsidRPr="002953DD">
        <w:rPr>
          <w:sz w:val="23"/>
          <w:szCs w:val="23"/>
        </w:rPr>
        <w:t>*</w:t>
      </w:r>
      <w:r w:rsidRPr="002953DD">
        <w:rPr>
          <w:sz w:val="23"/>
          <w:szCs w:val="23"/>
        </w:rPr>
        <w:t xml:space="preserve"> zarządzanego przez ………………………………………………...………</w:t>
      </w:r>
      <w:r w:rsidR="002953DD">
        <w:rPr>
          <w:sz w:val="23"/>
          <w:szCs w:val="23"/>
        </w:rPr>
        <w:t>……………</w:t>
      </w:r>
      <w:r w:rsidR="002658B0" w:rsidRPr="002953DD">
        <w:rPr>
          <w:sz w:val="23"/>
          <w:szCs w:val="23"/>
        </w:rPr>
        <w:t>..…..…….</w:t>
      </w:r>
    </w:p>
    <w:p w:rsidR="00E02DCD" w:rsidRDefault="00E02DCD" w:rsidP="00E02DCD">
      <w:pPr>
        <w:pStyle w:val="Akapitzlist"/>
        <w:spacing w:line="360" w:lineRule="auto"/>
        <w:ind w:left="567"/>
        <w:jc w:val="both"/>
        <w:rPr>
          <w:sz w:val="23"/>
          <w:szCs w:val="23"/>
        </w:rPr>
      </w:pPr>
      <w:r w:rsidRPr="00E02DCD">
        <w:rPr>
          <w:sz w:val="23"/>
          <w:szCs w:val="23"/>
        </w:rPr>
        <w:t>………………………………………………...……………………..…..…….</w:t>
      </w:r>
    </w:p>
    <w:p w:rsidR="00D973B2" w:rsidRPr="002953DD" w:rsidRDefault="00E02DCD" w:rsidP="00E02DCD">
      <w:pPr>
        <w:pStyle w:val="Akapitzlist"/>
        <w:spacing w:line="360" w:lineRule="auto"/>
        <w:ind w:left="567"/>
        <w:jc w:val="both"/>
        <w:rPr>
          <w:sz w:val="23"/>
          <w:szCs w:val="23"/>
        </w:rPr>
      </w:pPr>
      <w:r w:rsidRPr="00E02DCD">
        <w:rPr>
          <w:sz w:val="23"/>
          <w:szCs w:val="23"/>
        </w:rPr>
        <w:t>………………………………………………...……………………..…..…….</w:t>
      </w:r>
      <w:r w:rsidR="002658B0" w:rsidRPr="002953DD">
        <w:rPr>
          <w:sz w:val="23"/>
          <w:szCs w:val="23"/>
        </w:rPr>
        <w:t xml:space="preserve">. </w:t>
      </w:r>
      <w:r w:rsidR="00FF5462" w:rsidRPr="00E02DCD">
        <w:rPr>
          <w:i/>
          <w:sz w:val="23"/>
          <w:szCs w:val="23"/>
        </w:rPr>
        <w:t>*</w:t>
      </w:r>
      <w:r w:rsidR="002658B0" w:rsidRPr="00E02DCD">
        <w:rPr>
          <w:i/>
          <w:sz w:val="23"/>
          <w:szCs w:val="23"/>
        </w:rPr>
        <w:t xml:space="preserve">(niepotrzebne </w:t>
      </w:r>
      <w:r w:rsidR="00655844" w:rsidRPr="00E02DCD">
        <w:rPr>
          <w:i/>
          <w:sz w:val="23"/>
          <w:szCs w:val="23"/>
        </w:rPr>
        <w:t>skreślić).</w:t>
      </w:r>
    </w:p>
    <w:p w:rsidR="00655844" w:rsidRPr="002953DD" w:rsidRDefault="00655844" w:rsidP="00DC16AC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Dane pełnomocnika w przypadku składania oferty wspólnej:</w:t>
      </w:r>
    </w:p>
    <w:p w:rsidR="00D973B2" w:rsidRDefault="00D973B2" w:rsidP="00DC16AC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…………………………………………………………………………..,</w:t>
      </w:r>
    </w:p>
    <w:p w:rsidR="00D973B2" w:rsidRDefault="00655844" w:rsidP="00DC16AC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Telefon: ……………………</w:t>
      </w:r>
      <w:r w:rsidR="00D973B2">
        <w:rPr>
          <w:sz w:val="23"/>
          <w:szCs w:val="23"/>
        </w:rPr>
        <w:t>…………………………………………..</w:t>
      </w:r>
      <w:r w:rsidR="008706DD">
        <w:rPr>
          <w:sz w:val="23"/>
          <w:szCs w:val="23"/>
        </w:rPr>
        <w:t>..,</w:t>
      </w:r>
      <w:bookmarkStart w:id="0" w:name="_GoBack"/>
      <w:bookmarkEnd w:id="0"/>
    </w:p>
    <w:p w:rsidR="00C00327" w:rsidRDefault="00655844" w:rsidP="00DC16AC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fax: …………………………………</w:t>
      </w:r>
      <w:r w:rsidR="00D973B2">
        <w:rPr>
          <w:sz w:val="23"/>
          <w:szCs w:val="23"/>
        </w:rPr>
        <w:t>………………………………..</w:t>
      </w:r>
      <w:r>
        <w:rPr>
          <w:sz w:val="23"/>
          <w:szCs w:val="23"/>
        </w:rPr>
        <w:t>…..</w:t>
      </w:r>
      <w:r w:rsidR="00D973B2">
        <w:rPr>
          <w:sz w:val="23"/>
          <w:szCs w:val="23"/>
        </w:rPr>
        <w:t>,</w:t>
      </w:r>
    </w:p>
    <w:p w:rsidR="00655844" w:rsidRPr="002953DD" w:rsidRDefault="00655844" w:rsidP="00DC16AC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Załączniki do oferty:</w:t>
      </w:r>
    </w:p>
    <w:p w:rsidR="004C551C" w:rsidRDefault="00655844" w:rsidP="00DC16AC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…………………………………………………….</w:t>
      </w:r>
    </w:p>
    <w:p w:rsidR="00E02DCD" w:rsidRDefault="00E02DCD" w:rsidP="00E02DC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…………………………………………………….</w:t>
      </w:r>
    </w:p>
    <w:p w:rsidR="00E02DCD" w:rsidRDefault="00E02DCD" w:rsidP="00E02DC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…………………………………………………….</w:t>
      </w:r>
    </w:p>
    <w:p w:rsidR="00E02DCD" w:rsidRDefault="00E02DCD" w:rsidP="00E02DC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…………………………………………………….</w:t>
      </w:r>
    </w:p>
    <w:p w:rsidR="00E02DCD" w:rsidRDefault="00E02DCD" w:rsidP="00E02DC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…………………………………………………….</w:t>
      </w:r>
    </w:p>
    <w:p w:rsidR="00E02DCD" w:rsidRDefault="00E02DCD" w:rsidP="00DC16AC">
      <w:pPr>
        <w:spacing w:line="360" w:lineRule="auto"/>
        <w:ind w:left="567"/>
        <w:jc w:val="both"/>
        <w:rPr>
          <w:sz w:val="23"/>
          <w:szCs w:val="23"/>
        </w:rPr>
      </w:pPr>
    </w:p>
    <w:p w:rsidR="002953DD" w:rsidRDefault="002953DD" w:rsidP="00DC16AC">
      <w:pPr>
        <w:spacing w:line="360" w:lineRule="auto"/>
        <w:jc w:val="both"/>
        <w:rPr>
          <w:sz w:val="23"/>
          <w:szCs w:val="23"/>
        </w:rPr>
      </w:pPr>
    </w:p>
    <w:p w:rsidR="00FF1F07" w:rsidRDefault="00655844" w:rsidP="00DC16AC">
      <w:pPr>
        <w:spacing w:line="360" w:lineRule="auto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………………………..…….. dnia …………………………</w:t>
      </w:r>
    </w:p>
    <w:p w:rsidR="00655844" w:rsidRPr="004142E9" w:rsidRDefault="00655844" w:rsidP="00DC16AC">
      <w:pPr>
        <w:spacing w:line="360" w:lineRule="auto"/>
        <w:ind w:left="5664" w:firstLine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………………………………………………</w:t>
      </w:r>
    </w:p>
    <w:p w:rsidR="00655844" w:rsidRPr="00AB5163" w:rsidRDefault="00155ABD" w:rsidP="00DC16AC">
      <w:pPr>
        <w:tabs>
          <w:tab w:val="left" w:pos="7088"/>
        </w:tabs>
        <w:spacing w:line="360" w:lineRule="auto"/>
        <w:ind w:left="708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="00655844" w:rsidRPr="004142E9">
        <w:rPr>
          <w:sz w:val="20"/>
          <w:szCs w:val="20"/>
        </w:rPr>
        <w:t>pieczęć i podpis Wykonawcy</w:t>
      </w:r>
    </w:p>
    <w:sectPr w:rsidR="00655844" w:rsidRPr="00AB5163" w:rsidSect="005F335A">
      <w:headerReference w:type="default" r:id="rId9"/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4DE1" w:rsidRDefault="00C14DE1" w:rsidP="004142E9">
      <w:r>
        <w:separator/>
      </w:r>
    </w:p>
  </w:endnote>
  <w:endnote w:type="continuationSeparator" w:id="0">
    <w:p w:rsidR="00C14DE1" w:rsidRDefault="00C14DE1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E9" w:rsidRPr="00E02DCD" w:rsidRDefault="004142E9" w:rsidP="00E02DCD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53245A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53245A" w:rsidRPr="00A171E9">
      <w:rPr>
        <w:sz w:val="20"/>
        <w:szCs w:val="20"/>
      </w:rPr>
      <w:fldChar w:fldCharType="separate"/>
    </w:r>
    <w:r w:rsidR="00C14DE1">
      <w:rPr>
        <w:noProof/>
        <w:sz w:val="20"/>
        <w:szCs w:val="20"/>
      </w:rPr>
      <w:t>1</w:t>
    </w:r>
    <w:r w:rsidR="0053245A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53245A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53245A" w:rsidRPr="00A171E9">
      <w:rPr>
        <w:sz w:val="20"/>
        <w:szCs w:val="20"/>
      </w:rPr>
      <w:fldChar w:fldCharType="separate"/>
    </w:r>
    <w:r w:rsidR="00C14DE1">
      <w:rPr>
        <w:noProof/>
        <w:sz w:val="20"/>
        <w:szCs w:val="20"/>
      </w:rPr>
      <w:t>1</w:t>
    </w:r>
    <w:r w:rsidR="0053245A" w:rsidRPr="00A171E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4DE1" w:rsidRDefault="00C14DE1" w:rsidP="004142E9">
      <w:r>
        <w:separator/>
      </w:r>
    </w:p>
  </w:footnote>
  <w:footnote w:type="continuationSeparator" w:id="0">
    <w:p w:rsidR="00C14DE1" w:rsidRDefault="00C14DE1" w:rsidP="00414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2DCD" w:rsidRPr="00B10021" w:rsidRDefault="00E02DCD" w:rsidP="00E02DCD">
    <w:pPr>
      <w:spacing w:line="360" w:lineRule="auto"/>
      <w:ind w:left="6804" w:firstLine="708"/>
      <w:rPr>
        <w:b/>
      </w:rPr>
    </w:pPr>
    <w:r>
      <w:rPr>
        <w:b/>
      </w:rPr>
      <w:t>Załącznik nr 1</w:t>
    </w:r>
  </w:p>
  <w:p w:rsidR="00E02DCD" w:rsidRPr="00B10021" w:rsidRDefault="00E02DCD" w:rsidP="00E02DCD">
    <w:pPr>
      <w:spacing w:line="360" w:lineRule="auto"/>
      <w:ind w:left="6804" w:firstLine="708"/>
      <w:rPr>
        <w:b/>
      </w:rPr>
    </w:pPr>
    <w:r w:rsidRPr="00B10021">
      <w:rPr>
        <w:b/>
      </w:rPr>
      <w:t xml:space="preserve">Formularz oferty </w:t>
    </w:r>
  </w:p>
  <w:p w:rsidR="00571787" w:rsidRPr="00EC1322" w:rsidRDefault="00571787" w:rsidP="00155ABD">
    <w:pPr>
      <w:pStyle w:val="Podtytu"/>
      <w:spacing w:after="0"/>
      <w:jc w:val="lef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7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DD53D7"/>
    <w:multiLevelType w:val="multilevel"/>
    <w:tmpl w:val="FF483790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4"/>
        <w:szCs w:val="24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17EEB"/>
    <w:rsid w:val="00063D5C"/>
    <w:rsid w:val="000706EF"/>
    <w:rsid w:val="000943C9"/>
    <w:rsid w:val="00095CB3"/>
    <w:rsid w:val="000A4EA0"/>
    <w:rsid w:val="000E4962"/>
    <w:rsid w:val="000F2EDC"/>
    <w:rsid w:val="00115210"/>
    <w:rsid w:val="00141E23"/>
    <w:rsid w:val="00155ABD"/>
    <w:rsid w:val="001B4489"/>
    <w:rsid w:val="0025509D"/>
    <w:rsid w:val="002658B0"/>
    <w:rsid w:val="00280BBD"/>
    <w:rsid w:val="002953DD"/>
    <w:rsid w:val="002A0AA8"/>
    <w:rsid w:val="002A49CA"/>
    <w:rsid w:val="002C1CC8"/>
    <w:rsid w:val="002E122F"/>
    <w:rsid w:val="002E5D2C"/>
    <w:rsid w:val="002F6FE1"/>
    <w:rsid w:val="00325C56"/>
    <w:rsid w:val="00353784"/>
    <w:rsid w:val="003655A7"/>
    <w:rsid w:val="0038268F"/>
    <w:rsid w:val="003A1134"/>
    <w:rsid w:val="003A2007"/>
    <w:rsid w:val="003A5270"/>
    <w:rsid w:val="003A5A52"/>
    <w:rsid w:val="003F196A"/>
    <w:rsid w:val="003F686D"/>
    <w:rsid w:val="00401314"/>
    <w:rsid w:val="004142E9"/>
    <w:rsid w:val="004577A7"/>
    <w:rsid w:val="00484907"/>
    <w:rsid w:val="004A5BF0"/>
    <w:rsid w:val="004C551C"/>
    <w:rsid w:val="004D3C58"/>
    <w:rsid w:val="004E1056"/>
    <w:rsid w:val="004F34E7"/>
    <w:rsid w:val="005160C5"/>
    <w:rsid w:val="0053245A"/>
    <w:rsid w:val="00571787"/>
    <w:rsid w:val="005851FE"/>
    <w:rsid w:val="00586024"/>
    <w:rsid w:val="005B3E80"/>
    <w:rsid w:val="005D129C"/>
    <w:rsid w:val="005D4D33"/>
    <w:rsid w:val="005E6D0E"/>
    <w:rsid w:val="005F0CD7"/>
    <w:rsid w:val="005F335A"/>
    <w:rsid w:val="00643FEB"/>
    <w:rsid w:val="00655844"/>
    <w:rsid w:val="0069661C"/>
    <w:rsid w:val="006E1776"/>
    <w:rsid w:val="00722F73"/>
    <w:rsid w:val="007320B6"/>
    <w:rsid w:val="007441B1"/>
    <w:rsid w:val="0074519D"/>
    <w:rsid w:val="007E4B34"/>
    <w:rsid w:val="008036BE"/>
    <w:rsid w:val="00815C8C"/>
    <w:rsid w:val="00817C90"/>
    <w:rsid w:val="008376DC"/>
    <w:rsid w:val="008706DD"/>
    <w:rsid w:val="00891A3C"/>
    <w:rsid w:val="00894BC5"/>
    <w:rsid w:val="00897CE2"/>
    <w:rsid w:val="008A57FA"/>
    <w:rsid w:val="008D0ED6"/>
    <w:rsid w:val="008D35A7"/>
    <w:rsid w:val="009401B7"/>
    <w:rsid w:val="00A171E9"/>
    <w:rsid w:val="00A57B89"/>
    <w:rsid w:val="00A649EC"/>
    <w:rsid w:val="00A925FB"/>
    <w:rsid w:val="00A95707"/>
    <w:rsid w:val="00AB5163"/>
    <w:rsid w:val="00AD5EF0"/>
    <w:rsid w:val="00B10021"/>
    <w:rsid w:val="00B20518"/>
    <w:rsid w:val="00B20D45"/>
    <w:rsid w:val="00B333B7"/>
    <w:rsid w:val="00B35732"/>
    <w:rsid w:val="00B560FF"/>
    <w:rsid w:val="00BB62F1"/>
    <w:rsid w:val="00BD09A6"/>
    <w:rsid w:val="00BF763E"/>
    <w:rsid w:val="00C00327"/>
    <w:rsid w:val="00C14DE1"/>
    <w:rsid w:val="00C32548"/>
    <w:rsid w:val="00CA103E"/>
    <w:rsid w:val="00CB79FC"/>
    <w:rsid w:val="00CD7AB9"/>
    <w:rsid w:val="00CF4197"/>
    <w:rsid w:val="00D30BF0"/>
    <w:rsid w:val="00D658FC"/>
    <w:rsid w:val="00D973B2"/>
    <w:rsid w:val="00DC16AC"/>
    <w:rsid w:val="00E02DCD"/>
    <w:rsid w:val="00E10D34"/>
    <w:rsid w:val="00E11F61"/>
    <w:rsid w:val="00E22265"/>
    <w:rsid w:val="00E52B3F"/>
    <w:rsid w:val="00EC1322"/>
    <w:rsid w:val="00ED7032"/>
    <w:rsid w:val="00EE359C"/>
    <w:rsid w:val="00EE4DEC"/>
    <w:rsid w:val="00F32B93"/>
    <w:rsid w:val="00FB463E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FD2FF4-396D-4675-94C3-EFB5D6A6C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798</Words>
  <Characters>4793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</vt:lpstr>
    </vt:vector>
  </TitlesOfParts>
  <Company/>
  <LinksUpToDate>false</LinksUpToDate>
  <CharactersWithSpaces>5580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</dc:title>
  <dc:creator>Michał_ZP</dc:creator>
  <cp:lastModifiedBy>Michał_ZP</cp:lastModifiedBy>
  <cp:revision>3</cp:revision>
  <cp:lastPrinted>2018-05-16T11:08:00Z</cp:lastPrinted>
  <dcterms:created xsi:type="dcterms:W3CDTF">2018-05-16T11:08:00Z</dcterms:created>
  <dcterms:modified xsi:type="dcterms:W3CDTF">2018-05-16T11:08:00Z</dcterms:modified>
</cp:coreProperties>
</file>