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55844" w:rsidRDefault="00476DC8">
      <w:pPr>
        <w:spacing w:line="276" w:lineRule="auto"/>
        <w:rPr>
          <w:sz w:val="20"/>
          <w:szCs w:val="20"/>
        </w:rPr>
      </w:pPr>
      <w:r>
        <w:rPr>
          <w:noProof/>
          <w:lang w:eastAsia="pl-PL"/>
        </w:rPr>
        <mc:AlternateContent>
          <mc:Choice Requires="wpg">
            <w:drawing>
              <wp:inline distT="0" distB="0" distL="0" distR="0">
                <wp:extent cx="1949450" cy="1007110"/>
                <wp:effectExtent l="9525" t="11430" r="12700" b="1016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4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5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6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jc w:val="center"/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ivWMMA&#10;AADaAAAADwAAAGRycy9kb3ducmV2LnhtbESPQYvCMBSE78L+h/AWvGm6CiJdo7ii4kHFrS7s8dE8&#10;22rzUpqo9d8bQfA4zMw3zGjSmFJcqXaFZQVf3QgEcWp1wZmCw37RGYJwHlljaZkU3MnBZPzRGmGs&#10;7Y1/6Zr4TAQIuxgV5N5XsZQuzcmg69qKOHhHWxv0QdaZ1DXeAtyUshdFA2mw4LCQY0WznNJzcjEK&#10;Tv/mL9vpwbnZ7HF9T7bz0/LnoFT7s5l+g/DU+Hf41V5pBX14Xgk3QI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6ivWMMAAADaAAAADwAAAAAAAAAAAAAAAACYAgAAZHJzL2Rv&#10;d25yZXYueG1sUEsFBgAAAAAEAAQA9QAAAIgDAAAAAA==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3fCcMA&#10;AADaAAAADwAAAGRycy9kb3ducmV2LnhtbESPQWvCQBSE74L/YXmCF6kbC7E2dQ0ilPSk1JaeH9nX&#10;JDT7Nu5uTPz33ULB4zAz3zDbfDStuJLzjWUFq2UCgri0uuFKwefH68MGhA/IGlvLpOBGHvLddLLF&#10;TNuB3+l6DpWIEPYZKqhD6DIpfVmTQb+0HXH0vq0zGKJ0ldQOhwg3rXxMkrU02HBcqLGjQ03lz7k3&#10;CrxOnk1xHN0lHYqn/mtx3JzCQqn5bNy/gAg0hnv4v/2mFaTwdyXeAL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3fCcMAAADaAAAADwAAAAAAAAAAAAAAAACYAgAAZHJzL2Rv&#10;d25yZXYueG1sUEsFBgAAAAAEAAQA9QAAAIgDAAAAAA==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YP6sQA&#10;AADaAAAADwAAAGRycy9kb3ducmV2LnhtbESP3WrCQBSE7wu+w3IE73Sj0mCjq5RK2t740+gDnGZP&#10;k2D2bMhuY3z7riD0cpiZb5jVpje16Kh1lWUF00kEgji3uuJCwfmUjhcgnEfWWFsmBTdysFkPnlaY&#10;aHvlL+oyX4gAYZeggtL7JpHS5SUZdBPbEAfvx7YGfZBtIXWL1wA3tZxFUSwNVhwWSmzoraT8kv0a&#10;BfnL3EfpXm+/XXz4yJ7P+v142yk1GvavSxCeev8ffrQ/tYIY7lfCDZ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GD+rEAAAA2gAAAA8AAAAAAAAAAAAAAAAAmAIAAGRycy9k&#10;b3ducmV2LnhtbFBLBQYAAAAABAAEAPUAAACJAwAAAAA=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jc w:val="center"/>
                            <w:rPr>
                              <w:kern w:val="1"/>
                              <w:sz w:val="18"/>
                              <w:szCs w:val="18"/>
                            </w:rPr>
                          </w:pPr>
                          <w:r>
                            <w:rPr>
                              <w:kern w:val="1"/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655844" w:rsidRDefault="00655844">
      <w:pPr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>
        <w:rPr>
          <w:b/>
          <w:sz w:val="26"/>
          <w:szCs w:val="26"/>
        </w:rPr>
        <w:t>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8036BE" w:rsidRPr="00476DC8" w:rsidRDefault="00655844" w:rsidP="00476DC8">
      <w:pPr>
        <w:spacing w:line="276" w:lineRule="auto"/>
        <w:ind w:left="5664" w:firstLine="708"/>
        <w:rPr>
          <w:b/>
          <w:sz w:val="16"/>
          <w:szCs w:val="16"/>
        </w:rPr>
      </w:pPr>
      <w:r>
        <w:rPr>
          <w:b/>
          <w:sz w:val="26"/>
          <w:szCs w:val="26"/>
        </w:rPr>
        <w:t>37 – 400 Nisko</w:t>
      </w:r>
    </w:p>
    <w:p w:rsidR="00476DC8" w:rsidRDefault="00655844" w:rsidP="005D4D33">
      <w:pPr>
        <w:widowControl w:val="0"/>
        <w:snapToGrid w:val="0"/>
        <w:jc w:val="both"/>
      </w:pPr>
      <w:r w:rsidRPr="008036BE">
        <w:t>Odpowiadając na ogłoszenie o przetargu nieograniczonym zgodnie z przepisami ustawy z dnia 29 stycznia 2004 roku Prawo zam</w:t>
      </w:r>
      <w:r w:rsidR="00F93D84">
        <w:t>ówień publicznych (Dz. U. z 2017</w:t>
      </w:r>
      <w:r w:rsidRPr="008036BE">
        <w:t xml:space="preserve"> r. poz. </w:t>
      </w:r>
      <w:r w:rsidR="00F93D84">
        <w:t>1579</w:t>
      </w:r>
      <w:r w:rsidR="00A171E9" w:rsidRPr="008036BE">
        <w:t xml:space="preserve"> z </w:t>
      </w:r>
      <w:proofErr w:type="spellStart"/>
      <w:r w:rsidR="00A171E9" w:rsidRPr="008036BE">
        <w:t>późn</w:t>
      </w:r>
      <w:proofErr w:type="spellEnd"/>
      <w:r w:rsidR="00A171E9" w:rsidRPr="008036BE">
        <w:t>. zm.)</w:t>
      </w:r>
      <w:r w:rsidRPr="008036BE">
        <w:t xml:space="preserve"> na zadanie pod nazwą: </w:t>
      </w:r>
    </w:p>
    <w:p w:rsidR="00476DC8" w:rsidRDefault="00476DC8" w:rsidP="005D4D33">
      <w:pPr>
        <w:widowControl w:val="0"/>
        <w:snapToGrid w:val="0"/>
        <w:jc w:val="both"/>
      </w:pPr>
    </w:p>
    <w:p w:rsidR="00476DC8" w:rsidRPr="00BD70B6" w:rsidRDefault="00BD70B6" w:rsidP="00BD70B6">
      <w:pPr>
        <w:pStyle w:val="Tekstpodstawowy"/>
        <w:spacing w:after="0"/>
        <w:jc w:val="center"/>
        <w:rPr>
          <w:b/>
          <w:i/>
          <w:sz w:val="32"/>
          <w:szCs w:val="32"/>
        </w:rPr>
      </w:pPr>
      <w:r w:rsidRPr="00BD70B6">
        <w:rPr>
          <w:b/>
          <w:i/>
          <w:sz w:val="32"/>
          <w:szCs w:val="32"/>
        </w:rPr>
        <w:t>Budowa placu zabaw przy Żłobku Miejskim w Nisku</w:t>
      </w:r>
      <w:bookmarkStart w:id="0" w:name="_GoBack"/>
      <w:bookmarkEnd w:id="0"/>
    </w:p>
    <w:p w:rsidR="00BD70B6" w:rsidRDefault="00BD70B6" w:rsidP="00476DC8">
      <w:pPr>
        <w:pStyle w:val="Tekstpodstawowy"/>
        <w:spacing w:after="0"/>
        <w:jc w:val="both"/>
        <w:rPr>
          <w:sz w:val="23"/>
          <w:szCs w:val="23"/>
        </w:rPr>
      </w:pPr>
    </w:p>
    <w:p w:rsidR="00E10D34" w:rsidRPr="008036BE" w:rsidRDefault="00655844" w:rsidP="00476DC8">
      <w:pPr>
        <w:pStyle w:val="Tekstpodstawowy"/>
        <w:spacing w:after="0"/>
        <w:jc w:val="both"/>
      </w:pPr>
      <w:r w:rsidRPr="002658B0">
        <w:rPr>
          <w:sz w:val="23"/>
          <w:szCs w:val="23"/>
        </w:rPr>
        <w:t>przedstawiam następujące informacje:</w:t>
      </w:r>
    </w:p>
    <w:p w:rsidR="00655844" w:rsidRPr="002658B0" w:rsidRDefault="00655844" w:rsidP="00476DC8">
      <w:pPr>
        <w:numPr>
          <w:ilvl w:val="0"/>
          <w:numId w:val="2"/>
        </w:numPr>
        <w:tabs>
          <w:tab w:val="left" w:pos="284"/>
        </w:tabs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655844" w:rsidRPr="002658B0" w:rsidRDefault="008036BE" w:rsidP="002E5D2C">
      <w:pPr>
        <w:spacing w:line="360" w:lineRule="auto"/>
        <w:ind w:left="284"/>
        <w:rPr>
          <w:sz w:val="23"/>
          <w:szCs w:val="23"/>
        </w:rPr>
      </w:pPr>
      <w:r>
        <w:rPr>
          <w:sz w:val="23"/>
          <w:szCs w:val="23"/>
        </w:rPr>
        <w:t>Nazwa W</w:t>
      </w:r>
      <w:r w:rsidR="002E5D2C" w:rsidRPr="002658B0">
        <w:rPr>
          <w:sz w:val="23"/>
          <w:szCs w:val="23"/>
        </w:rPr>
        <w:t xml:space="preserve">ykonawcy: </w:t>
      </w:r>
      <w:r w:rsidR="00655844" w:rsidRPr="002658B0">
        <w:rPr>
          <w:sz w:val="23"/>
          <w:szCs w:val="23"/>
        </w:rPr>
        <w:t>………………………………………………………………………………………...,</w:t>
      </w:r>
    </w:p>
    <w:p w:rsidR="002E5D2C" w:rsidRPr="002658B0" w:rsidRDefault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telefon: ………………………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</w:t>
      </w:r>
      <w:r w:rsidRPr="002658B0">
        <w:rPr>
          <w:sz w:val="23"/>
          <w:szCs w:val="23"/>
        </w:rPr>
        <w:t xml:space="preserve">., 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fax: 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……………………………………………………………………………………</w:t>
      </w:r>
      <w:r w:rsidRPr="002658B0">
        <w:rPr>
          <w:sz w:val="23"/>
          <w:szCs w:val="23"/>
        </w:rPr>
        <w:t xml:space="preserve">……, </w:t>
      </w:r>
    </w:p>
    <w:p w:rsidR="00655844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e-mail: ………………</w:t>
      </w:r>
      <w:r w:rsidR="002E5D2C" w:rsidRPr="002658B0">
        <w:rPr>
          <w:sz w:val="23"/>
          <w:szCs w:val="23"/>
        </w:rPr>
        <w:t>……………………………………………………………..</w:t>
      </w:r>
      <w:r w:rsidRPr="002658B0">
        <w:rPr>
          <w:sz w:val="23"/>
          <w:szCs w:val="23"/>
        </w:rPr>
        <w:t>….………………...….,</w:t>
      </w:r>
    </w:p>
    <w:p w:rsidR="00655844" w:rsidRPr="002658B0" w:rsidRDefault="00655844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NIP: …………………………..……  REGON: …………………………………………………………..,</w:t>
      </w:r>
    </w:p>
    <w:p w:rsidR="002E5D2C" w:rsidRPr="002658B0" w:rsidRDefault="002E5D2C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Osoba  do kontaktu: ………………………………………………………………………………………..,</w:t>
      </w:r>
    </w:p>
    <w:p w:rsidR="002953DD" w:rsidRDefault="00655844" w:rsidP="00C00327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Oferuję wykonanie</w:t>
      </w:r>
      <w:r w:rsidR="002658B0" w:rsidRPr="002658B0">
        <w:rPr>
          <w:sz w:val="23"/>
          <w:szCs w:val="23"/>
        </w:rPr>
        <w:t xml:space="preserve"> </w:t>
      </w:r>
      <w:r w:rsidR="004D3C58">
        <w:rPr>
          <w:sz w:val="23"/>
          <w:szCs w:val="23"/>
        </w:rPr>
        <w:t xml:space="preserve">całości </w:t>
      </w:r>
      <w:r w:rsidRPr="002658B0">
        <w:rPr>
          <w:sz w:val="23"/>
          <w:szCs w:val="23"/>
        </w:rPr>
        <w:t xml:space="preserve">przedmiotu zamówienia zgodnie z wymogami zawartymi w SIWZ </w:t>
      </w:r>
      <w:r w:rsidRPr="00CB79FC">
        <w:rPr>
          <w:sz w:val="23"/>
          <w:szCs w:val="23"/>
          <w:u w:val="single"/>
        </w:rPr>
        <w:t xml:space="preserve">za cenę </w:t>
      </w:r>
      <w:r w:rsidR="00CB79FC">
        <w:rPr>
          <w:sz w:val="23"/>
          <w:szCs w:val="23"/>
          <w:u w:val="single"/>
        </w:rPr>
        <w:t>ryczałtową</w:t>
      </w:r>
      <w:r w:rsidRPr="00CB79FC">
        <w:rPr>
          <w:sz w:val="23"/>
          <w:szCs w:val="23"/>
        </w:rPr>
        <w:t>:</w:t>
      </w:r>
    </w:p>
    <w:p w:rsidR="00C00327" w:rsidRPr="00C00327" w:rsidRDefault="00C00327" w:rsidP="00476DC8">
      <w:pPr>
        <w:spacing w:line="276" w:lineRule="auto"/>
        <w:ind w:left="284"/>
        <w:jc w:val="both"/>
        <w:rPr>
          <w:sz w:val="23"/>
          <w:szCs w:val="23"/>
        </w:rPr>
      </w:pPr>
    </w:p>
    <w:p w:rsidR="00655844" w:rsidRPr="008036BE" w:rsidRDefault="002658B0" w:rsidP="00476DC8">
      <w:pPr>
        <w:spacing w:line="276" w:lineRule="auto"/>
        <w:ind w:left="284"/>
        <w:jc w:val="both"/>
      </w:pPr>
      <w:r w:rsidRPr="008036BE">
        <w:rPr>
          <w:b/>
          <w:bCs/>
          <w:u w:val="single"/>
        </w:rPr>
        <w:t xml:space="preserve">Cena </w:t>
      </w:r>
      <w:r w:rsidR="00655844" w:rsidRPr="008036BE">
        <w:rPr>
          <w:b/>
          <w:bCs/>
          <w:u w:val="single"/>
        </w:rPr>
        <w:t>brutto:</w:t>
      </w:r>
      <w:r w:rsidR="00655844" w:rsidRPr="008036BE">
        <w:rPr>
          <w:b/>
          <w:bCs/>
        </w:rPr>
        <w:t xml:space="preserve"> </w:t>
      </w:r>
      <w:r w:rsidR="00655844" w:rsidRPr="008036BE">
        <w:tab/>
      </w:r>
      <w:r w:rsidR="00655844" w:rsidRPr="008036BE">
        <w:rPr>
          <w:bCs/>
        </w:rPr>
        <w:t>……</w:t>
      </w:r>
      <w:r w:rsidR="00A171E9" w:rsidRPr="008036BE">
        <w:rPr>
          <w:bCs/>
        </w:rPr>
        <w:t>……</w:t>
      </w:r>
      <w:r w:rsidR="002E5D2C" w:rsidRPr="008036BE">
        <w:rPr>
          <w:bCs/>
        </w:rPr>
        <w:t>……………………………………………………………….……..</w:t>
      </w:r>
      <w:r w:rsidR="00655844" w:rsidRPr="008036BE">
        <w:rPr>
          <w:bCs/>
        </w:rPr>
        <w:t>….. zł,</w:t>
      </w:r>
      <w:r w:rsidR="00655844" w:rsidRPr="008036BE">
        <w:t xml:space="preserve"> </w:t>
      </w:r>
    </w:p>
    <w:p w:rsidR="002953DD" w:rsidRPr="008036BE" w:rsidRDefault="002953DD" w:rsidP="00476DC8">
      <w:pPr>
        <w:spacing w:line="276" w:lineRule="auto"/>
        <w:ind w:left="284"/>
        <w:jc w:val="both"/>
        <w:rPr>
          <w:b/>
          <w:u w:val="single"/>
        </w:rPr>
      </w:pPr>
    </w:p>
    <w:p w:rsidR="00FF1F07" w:rsidRPr="008036BE" w:rsidRDefault="00655844" w:rsidP="00476DC8">
      <w:pPr>
        <w:spacing w:line="276" w:lineRule="auto"/>
        <w:ind w:left="284"/>
        <w:jc w:val="both"/>
      </w:pPr>
      <w:r w:rsidRPr="008036BE">
        <w:rPr>
          <w:b/>
          <w:u w:val="single"/>
        </w:rPr>
        <w:t>Słownie cena brutto</w:t>
      </w:r>
      <w:r w:rsidRPr="008036BE">
        <w:t>: ( …………………………………..…………………………</w:t>
      </w:r>
      <w:r w:rsidR="002A49CA" w:rsidRPr="008036BE">
        <w:t>………..</w:t>
      </w:r>
      <w:r w:rsidRPr="008036BE">
        <w:t>……</w:t>
      </w:r>
      <w:r w:rsidR="002E5D2C" w:rsidRPr="008036BE">
        <w:t>…</w:t>
      </w:r>
      <w:r w:rsidRPr="008036BE">
        <w:t>….)</w:t>
      </w:r>
    </w:p>
    <w:p w:rsidR="00A171E9" w:rsidRPr="008036BE" w:rsidRDefault="00A171E9" w:rsidP="00476DC8">
      <w:pPr>
        <w:spacing w:line="276" w:lineRule="auto"/>
        <w:ind w:left="284"/>
        <w:jc w:val="both"/>
      </w:pPr>
    </w:p>
    <w:p w:rsidR="00655844" w:rsidRPr="008036BE" w:rsidRDefault="007320B6" w:rsidP="00476DC8">
      <w:pPr>
        <w:spacing w:line="276" w:lineRule="auto"/>
        <w:ind w:left="284"/>
        <w:jc w:val="both"/>
      </w:pPr>
      <w:r w:rsidRPr="008036BE">
        <w:rPr>
          <w:b/>
          <w:bCs/>
          <w:u w:val="single"/>
        </w:rPr>
        <w:t xml:space="preserve">Termin </w:t>
      </w:r>
      <w:r w:rsidR="00571787" w:rsidRPr="008036BE">
        <w:rPr>
          <w:b/>
          <w:bCs/>
          <w:u w:val="single"/>
        </w:rPr>
        <w:t>gwarancji</w:t>
      </w:r>
      <w:r w:rsidRPr="008036BE">
        <w:rPr>
          <w:b/>
          <w:bCs/>
          <w:u w:val="single"/>
        </w:rPr>
        <w:t>:*</w:t>
      </w:r>
      <w:r w:rsidR="00A171E9" w:rsidRPr="008036BE">
        <w:t xml:space="preserve"> </w:t>
      </w:r>
      <w:r w:rsidR="00655844" w:rsidRPr="008036BE">
        <w:t>…</w:t>
      </w:r>
      <w:r w:rsidRPr="008036BE">
        <w:t>…………………………………</w:t>
      </w:r>
      <w:r w:rsidR="00FF1F07" w:rsidRPr="008036BE">
        <w:t>…</w:t>
      </w:r>
      <w:r w:rsidRPr="008036BE">
        <w:t>…….</w:t>
      </w:r>
      <w:r w:rsidR="00655844" w:rsidRPr="008036BE">
        <w:t xml:space="preserve"> </w:t>
      </w:r>
      <w:r w:rsidR="00B560FF" w:rsidRPr="008036BE">
        <w:t>lat</w:t>
      </w:r>
    </w:p>
    <w:p w:rsidR="002953DD" w:rsidRPr="008036BE" w:rsidRDefault="002953DD" w:rsidP="00476DC8">
      <w:pPr>
        <w:spacing w:line="276" w:lineRule="auto"/>
        <w:ind w:left="284"/>
        <w:jc w:val="both"/>
        <w:rPr>
          <w:b/>
        </w:rPr>
      </w:pPr>
    </w:p>
    <w:p w:rsidR="00655844" w:rsidRPr="008036BE" w:rsidRDefault="00655844" w:rsidP="00476DC8">
      <w:pPr>
        <w:spacing w:line="276" w:lineRule="auto"/>
        <w:ind w:left="284"/>
        <w:jc w:val="both"/>
        <w:rPr>
          <w:b/>
          <w:u w:val="single"/>
        </w:rPr>
      </w:pPr>
      <w:r w:rsidRPr="008036BE">
        <w:rPr>
          <w:b/>
          <w:u w:val="single"/>
        </w:rPr>
        <w:t xml:space="preserve">Słownie </w:t>
      </w:r>
      <w:r w:rsidR="00B560FF" w:rsidRPr="008036BE">
        <w:rPr>
          <w:b/>
          <w:u w:val="single"/>
        </w:rPr>
        <w:t>termin gwarancji</w:t>
      </w:r>
      <w:r w:rsidRPr="008036BE">
        <w:rPr>
          <w:b/>
          <w:u w:val="single"/>
        </w:rPr>
        <w:t>:</w:t>
      </w:r>
      <w:r w:rsidR="00B560FF" w:rsidRPr="008036BE">
        <w:t xml:space="preserve"> (…………………</w:t>
      </w:r>
      <w:r w:rsidRPr="008036BE">
        <w:t>……………</w:t>
      </w:r>
      <w:r w:rsidR="007320B6" w:rsidRPr="008036BE">
        <w:t>………</w:t>
      </w:r>
      <w:r w:rsidR="002E5D2C" w:rsidRPr="008036BE">
        <w:t>………………</w:t>
      </w:r>
      <w:r w:rsidRPr="008036BE">
        <w:t>……</w:t>
      </w:r>
      <w:r w:rsidR="008036BE">
        <w:t>………</w:t>
      </w:r>
      <w:r w:rsidRPr="008036BE">
        <w:t>.…….)</w:t>
      </w:r>
    </w:p>
    <w:p w:rsidR="00476DC8" w:rsidRDefault="00476DC8" w:rsidP="00476DC8">
      <w:pPr>
        <w:pStyle w:val="Stopka"/>
        <w:spacing w:line="276" w:lineRule="auto"/>
        <w:ind w:left="284"/>
        <w:rPr>
          <w:b/>
          <w:i/>
          <w:u w:val="single"/>
        </w:rPr>
      </w:pPr>
    </w:p>
    <w:p w:rsidR="000017AF" w:rsidRDefault="00655844" w:rsidP="00476DC8">
      <w:pPr>
        <w:pStyle w:val="Stopka"/>
        <w:spacing w:line="276" w:lineRule="auto"/>
        <w:ind w:left="284"/>
        <w:rPr>
          <w:b/>
          <w:i/>
          <w:u w:val="single"/>
        </w:rPr>
      </w:pPr>
      <w:r w:rsidRPr="008036BE">
        <w:rPr>
          <w:b/>
          <w:i/>
          <w:u w:val="single"/>
        </w:rPr>
        <w:t xml:space="preserve">* </w:t>
      </w:r>
      <w:r w:rsidR="00B560FF" w:rsidRPr="008036BE">
        <w:rPr>
          <w:b/>
          <w:i/>
          <w:u w:val="single"/>
        </w:rPr>
        <w:t>Okres gwarancji należy podać w pełnych latach – nie krócej niż 3 lata i nie dłużej niż 5 lat</w:t>
      </w:r>
    </w:p>
    <w:p w:rsidR="00476DC8" w:rsidRDefault="00476DC8" w:rsidP="00476DC8">
      <w:pPr>
        <w:pStyle w:val="Stopka"/>
        <w:spacing w:line="276" w:lineRule="auto"/>
        <w:ind w:left="284"/>
        <w:rPr>
          <w:b/>
          <w:i/>
          <w:u w:val="single"/>
        </w:rPr>
      </w:pPr>
    </w:p>
    <w:p w:rsidR="00655844" w:rsidRDefault="00655844" w:rsidP="00476DC8">
      <w:pPr>
        <w:numPr>
          <w:ilvl w:val="1"/>
          <w:numId w:val="3"/>
        </w:numPr>
        <w:tabs>
          <w:tab w:val="clear" w:pos="708"/>
        </w:tabs>
        <w:spacing w:line="276" w:lineRule="auto"/>
        <w:ind w:left="567" w:hanging="567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Oświadczamy, że zamówienie zrealizujemy w terminie określonym</w:t>
      </w:r>
      <w:r>
        <w:rPr>
          <w:sz w:val="23"/>
          <w:szCs w:val="23"/>
        </w:rPr>
        <w:t xml:space="preserve"> w SIWZ</w:t>
      </w:r>
      <w:r>
        <w:rPr>
          <w:b/>
          <w:sz w:val="23"/>
          <w:szCs w:val="23"/>
        </w:rPr>
        <w:t>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uważamy się za związanych ofertą na czas wskazany w SIWZ.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zapoznaliśmy się z warunkami zamówienia określonymi w SIWZ  i nie wnosimy do nich żadnych zastrzeżeń oraz uzyskaliśmy wszelkie niezbędne informacje do przygotowania oferty.</w:t>
      </w:r>
    </w:p>
    <w:p w:rsidR="008036BE" w:rsidRDefault="00655844" w:rsidP="008036B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O</w:t>
      </w:r>
      <w:r>
        <w:rPr>
          <w:rFonts w:hint="eastAsia"/>
          <w:sz w:val="23"/>
          <w:szCs w:val="23"/>
        </w:rPr>
        <w:t>ś</w:t>
      </w:r>
      <w:r>
        <w:rPr>
          <w:sz w:val="23"/>
          <w:szCs w:val="23"/>
        </w:rPr>
        <w:t xml:space="preserve">wiadczamy, 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 zał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czony do SIWZ wzór umowy został przez nas zaakceptowany bez zastrze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</w:t>
      </w:r>
      <w:r>
        <w:rPr>
          <w:rFonts w:hint="eastAsia"/>
          <w:sz w:val="23"/>
          <w:szCs w:val="23"/>
        </w:rPr>
        <w:t>ń</w:t>
      </w:r>
      <w:r>
        <w:rPr>
          <w:sz w:val="23"/>
          <w:szCs w:val="23"/>
        </w:rPr>
        <w:t xml:space="preserve"> i zobowi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zujemy si</w:t>
      </w:r>
      <w:r>
        <w:rPr>
          <w:rFonts w:hint="eastAsia"/>
          <w:sz w:val="23"/>
          <w:szCs w:val="23"/>
        </w:rPr>
        <w:t>ę</w:t>
      </w:r>
      <w:r>
        <w:rPr>
          <w:sz w:val="23"/>
          <w:szCs w:val="23"/>
        </w:rPr>
        <w:t xml:space="preserve"> w przypadku wyboru naszej oferty do zawarcia umowy w miejscu i terminie wyznaczonym przez Zamawiaj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cego.</w:t>
      </w:r>
    </w:p>
    <w:p w:rsidR="008036BE" w:rsidRPr="008036BE" w:rsidRDefault="008036BE" w:rsidP="008036B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8036BE">
        <w:rPr>
          <w:b/>
          <w:bCs/>
          <w:u w:val="single"/>
        </w:rPr>
        <w:t>Zwrot wadium</w:t>
      </w:r>
      <w:r>
        <w:t xml:space="preserve"> wniesionemu w pieniądzu </w:t>
      </w:r>
      <w:r w:rsidRPr="008036BE">
        <w:rPr>
          <w:i/>
        </w:rPr>
        <w:t>(</w:t>
      </w:r>
      <w:r w:rsidRPr="008036BE">
        <w:rPr>
          <w:i/>
          <w:u w:val="single"/>
        </w:rPr>
        <w:t>jeżeli dotyczy</w:t>
      </w:r>
      <w:r w:rsidRPr="008036BE">
        <w:rPr>
          <w:i/>
        </w:rPr>
        <w:t>)</w:t>
      </w:r>
      <w:r>
        <w:t xml:space="preserve"> proszę dokonać na </w:t>
      </w:r>
      <w:r w:rsidR="00BD70B6">
        <w:t>Rachunek bankowy</w:t>
      </w:r>
      <w:r>
        <w:t xml:space="preserve"> Nr:.........................................................................................................................................................</w:t>
      </w:r>
    </w:p>
    <w:tbl>
      <w:tblPr>
        <w:tblpPr w:leftFromText="141" w:rightFromText="141" w:vertAnchor="text" w:horzAnchor="margin" w:tblpXSpec="center" w:tblpY="845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457"/>
        <w:gridCol w:w="3174"/>
      </w:tblGrid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4EA0" w:rsidRPr="00E11F61" w:rsidRDefault="000A4EA0" w:rsidP="000A4EA0">
            <w:pPr>
              <w:snapToGrid w:val="0"/>
              <w:ind w:left="900" w:hanging="900"/>
              <w:jc w:val="center"/>
            </w:pPr>
            <w:r w:rsidRPr="00E11F61">
              <w:rPr>
                <w:b/>
                <w:sz w:val="20"/>
                <w:szCs w:val="20"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4EA0" w:rsidRPr="004E1056" w:rsidRDefault="000A4EA0" w:rsidP="000A4EA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E1056">
              <w:rPr>
                <w:b/>
                <w:sz w:val="20"/>
                <w:szCs w:val="20"/>
              </w:rPr>
              <w:t>Nazwa podwykonawcy</w:t>
            </w:r>
          </w:p>
        </w:tc>
      </w:tr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</w:tr>
    </w:tbl>
    <w:p w:rsidR="000017AF" w:rsidRPr="002953DD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E10D34">
        <w:rPr>
          <w:sz w:val="23"/>
          <w:szCs w:val="23"/>
        </w:rPr>
        <w:t xml:space="preserve">Część zamówienia, którą zamierzamy powierzyć podwykonawcom (w przypadku, gdy Wykonawca nie powierza żadnej części zamówienia podwykonawcom wpisać </w:t>
      </w:r>
      <w:r w:rsidRPr="00E10D34">
        <w:rPr>
          <w:b/>
          <w:sz w:val="23"/>
          <w:szCs w:val="23"/>
        </w:rPr>
        <w:t>„nie dotyczy”):</w:t>
      </w:r>
    </w:p>
    <w:p w:rsidR="00FF1F07" w:rsidRPr="002953DD" w:rsidRDefault="00655844" w:rsidP="000A4EA0">
      <w:pPr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  <w:rPr>
          <w:b/>
          <w:sz w:val="23"/>
          <w:szCs w:val="23"/>
        </w:rPr>
      </w:pPr>
      <w:r>
        <w:rPr>
          <w:sz w:val="23"/>
          <w:szCs w:val="23"/>
        </w:rPr>
        <w:t>Nazwa (firma) podwykonawców, na których zasoby Wykonawca</w:t>
      </w:r>
      <w:r w:rsidR="00E10D34">
        <w:rPr>
          <w:sz w:val="23"/>
          <w:szCs w:val="23"/>
        </w:rPr>
        <w:t xml:space="preserve"> powołuje się w celu wykazania </w:t>
      </w:r>
      <w:r>
        <w:rPr>
          <w:sz w:val="23"/>
          <w:szCs w:val="23"/>
        </w:rPr>
        <w:t xml:space="preserve">spełniania warunków udziału w postępowaniu, o których mowa w art. 22 ust. 1 ustawy </w:t>
      </w:r>
      <w:proofErr w:type="spellStart"/>
      <w:r>
        <w:rPr>
          <w:sz w:val="23"/>
          <w:szCs w:val="23"/>
        </w:rPr>
        <w:t>Pzp</w:t>
      </w:r>
      <w:proofErr w:type="spellEnd"/>
      <w:r>
        <w:rPr>
          <w:sz w:val="23"/>
          <w:szCs w:val="23"/>
        </w:rPr>
        <w:t xml:space="preserve"> (w przypadku, gdy Wykonawca nie wykazuje spełnienia warunku w oparciu o zasoby podwykonawcy wpisać </w:t>
      </w:r>
      <w:r>
        <w:rPr>
          <w:b/>
          <w:sz w:val="23"/>
          <w:szCs w:val="23"/>
        </w:rPr>
        <w:t>„nie dotyczy”</w:t>
      </w:r>
      <w:r>
        <w:rPr>
          <w:sz w:val="23"/>
          <w:szCs w:val="23"/>
        </w:rPr>
        <w:t>):</w:t>
      </w: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8631"/>
      </w:tblGrid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ind w:left="900" w:hanging="900"/>
              <w:jc w:val="center"/>
            </w:pPr>
            <w:r>
              <w:rPr>
                <w:b/>
                <w:sz w:val="20"/>
                <w:szCs w:val="20"/>
              </w:rPr>
              <w:t>Nazwa (firma) Podwykonawcy</w:t>
            </w:r>
          </w:p>
        </w:tc>
      </w:tr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Default="00E10D34" w:rsidP="00655844">
            <w:pPr>
              <w:snapToGrid w:val="0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C00327" w:rsidRPr="00FB7733" w:rsidRDefault="00C00327" w:rsidP="00FB7733">
      <w:pPr>
        <w:spacing w:before="120" w:line="360" w:lineRule="auto"/>
        <w:jc w:val="both"/>
        <w:rPr>
          <w:sz w:val="16"/>
          <w:szCs w:val="16"/>
        </w:rPr>
      </w:pPr>
    </w:p>
    <w:p w:rsidR="00D973B2" w:rsidRPr="002953DD" w:rsidRDefault="00655844" w:rsidP="000A4EA0">
      <w:pPr>
        <w:pStyle w:val="Akapitzlist"/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Oświadczamy, że nie uczestniczymy w jakiejkolwiek innej ofercie dotyczącej tego samego postępowania.</w:t>
      </w:r>
    </w:p>
    <w:p w:rsidR="00D973B2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Składamy ofertę przetargową w imieniu własnym/jako partner konsorcjum</w:t>
      </w:r>
      <w:r w:rsidR="00FF5462" w:rsidRPr="002953DD">
        <w:rPr>
          <w:sz w:val="23"/>
          <w:szCs w:val="23"/>
        </w:rPr>
        <w:t>*</w:t>
      </w:r>
      <w:r w:rsidRPr="002953DD">
        <w:rPr>
          <w:sz w:val="23"/>
          <w:szCs w:val="23"/>
        </w:rPr>
        <w:t xml:space="preserve"> zarządzanego przez ………………………………………………...………</w:t>
      </w:r>
      <w:r w:rsidR="002953DD">
        <w:rPr>
          <w:sz w:val="23"/>
          <w:szCs w:val="23"/>
        </w:rPr>
        <w:t>……………</w:t>
      </w:r>
      <w:r w:rsidR="002658B0" w:rsidRPr="002953DD">
        <w:rPr>
          <w:sz w:val="23"/>
          <w:szCs w:val="23"/>
        </w:rPr>
        <w:t xml:space="preserve">..…..…….. </w:t>
      </w:r>
      <w:r w:rsidR="00FF5462" w:rsidRPr="002953DD">
        <w:rPr>
          <w:sz w:val="23"/>
          <w:szCs w:val="23"/>
        </w:rPr>
        <w:t>*</w:t>
      </w:r>
      <w:r w:rsidR="002658B0" w:rsidRPr="002953DD">
        <w:rPr>
          <w:sz w:val="23"/>
          <w:szCs w:val="23"/>
        </w:rPr>
        <w:t xml:space="preserve">(niepotrzebne </w:t>
      </w:r>
      <w:r w:rsidRPr="002953DD">
        <w:rPr>
          <w:sz w:val="23"/>
          <w:szCs w:val="23"/>
        </w:rPr>
        <w:t>skreślić).</w:t>
      </w: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Dane pełnomocnika w przypadku składania oferty wspólnej:</w:t>
      </w:r>
    </w:p>
    <w:p w:rsidR="00D973B2" w:rsidRDefault="00D973B2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>
        <w:rPr>
          <w:sz w:val="23"/>
          <w:szCs w:val="23"/>
        </w:rPr>
        <w:t xml:space="preserve">.., </w:t>
      </w:r>
    </w:p>
    <w:p w:rsidR="00C00327" w:rsidRDefault="00655844" w:rsidP="00FB7733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fax: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Załączniki do oferty:</w:t>
      </w:r>
    </w:p>
    <w:p w:rsidR="002953DD" w:rsidRDefault="00655844" w:rsidP="00FB7733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476DC8" w:rsidRPr="004142E9" w:rsidRDefault="00655844" w:rsidP="00476DC8">
      <w:pPr>
        <w:tabs>
          <w:tab w:val="left" w:pos="6804"/>
        </w:tabs>
        <w:spacing w:line="360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  <w:r w:rsidR="00476DC8">
        <w:rPr>
          <w:sz w:val="20"/>
          <w:szCs w:val="20"/>
        </w:rPr>
        <w:t xml:space="preserve"> </w:t>
      </w:r>
      <w:r w:rsidR="00476DC8">
        <w:rPr>
          <w:sz w:val="20"/>
          <w:szCs w:val="20"/>
        </w:rPr>
        <w:tab/>
      </w:r>
      <w:r w:rsidR="00476DC8" w:rsidRPr="004142E9">
        <w:rPr>
          <w:sz w:val="20"/>
          <w:szCs w:val="20"/>
        </w:rPr>
        <w:t>………………………………………………</w:t>
      </w:r>
    </w:p>
    <w:p w:rsidR="00655844" w:rsidRPr="00FB7733" w:rsidRDefault="00476DC8" w:rsidP="00476DC8">
      <w:pPr>
        <w:tabs>
          <w:tab w:val="left" w:pos="7655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655844" w:rsidRPr="004142E9">
        <w:rPr>
          <w:sz w:val="20"/>
          <w:szCs w:val="20"/>
        </w:rPr>
        <w:t>pieczęć i podpis Wykonawcy</w:t>
      </w:r>
    </w:p>
    <w:sectPr w:rsidR="00655844" w:rsidRPr="00FB7733" w:rsidSect="00F93D84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874" w:rsidRDefault="00112874" w:rsidP="004142E9">
      <w:r>
        <w:separator/>
      </w:r>
    </w:p>
  </w:endnote>
  <w:endnote w:type="continuationSeparator" w:id="0">
    <w:p w:rsidR="00112874" w:rsidRDefault="00112874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7A3EBD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7A3EBD" w:rsidRPr="00A171E9">
      <w:rPr>
        <w:sz w:val="20"/>
        <w:szCs w:val="20"/>
      </w:rPr>
      <w:fldChar w:fldCharType="separate"/>
    </w:r>
    <w:r w:rsidR="00B87A01">
      <w:rPr>
        <w:noProof/>
        <w:sz w:val="20"/>
        <w:szCs w:val="20"/>
      </w:rPr>
      <w:t>2</w:t>
    </w:r>
    <w:r w:rsidR="007A3EBD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7A3EBD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7A3EBD" w:rsidRPr="00A171E9">
      <w:rPr>
        <w:sz w:val="20"/>
        <w:szCs w:val="20"/>
      </w:rPr>
      <w:fldChar w:fldCharType="separate"/>
    </w:r>
    <w:r w:rsidR="00B87A01">
      <w:rPr>
        <w:noProof/>
        <w:sz w:val="20"/>
        <w:szCs w:val="20"/>
      </w:rPr>
      <w:t>2</w:t>
    </w:r>
    <w:r w:rsidR="007A3EBD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874" w:rsidRDefault="00112874" w:rsidP="004142E9">
      <w:r>
        <w:separator/>
      </w:r>
    </w:p>
  </w:footnote>
  <w:footnote w:type="continuationSeparator" w:id="0">
    <w:p w:rsidR="00112874" w:rsidRDefault="00112874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322" w:rsidRDefault="00EC1322" w:rsidP="00F93D84">
    <w:pPr>
      <w:pStyle w:val="Nagwek"/>
      <w:jc w:val="center"/>
    </w:pPr>
  </w:p>
  <w:p w:rsidR="00476DC8" w:rsidRPr="00F93D84" w:rsidRDefault="00476DC8" w:rsidP="00476DC8">
    <w:pPr>
      <w:ind w:left="6804" w:firstLine="708"/>
      <w:rPr>
        <w:b/>
      </w:rPr>
    </w:pPr>
    <w:r w:rsidRPr="00F93D84">
      <w:rPr>
        <w:b/>
      </w:rPr>
      <w:t>Załącznik nr 1</w:t>
    </w:r>
  </w:p>
  <w:p w:rsidR="00476DC8" w:rsidRDefault="00476DC8" w:rsidP="00476DC8">
    <w:pPr>
      <w:ind w:left="6804" w:firstLine="708"/>
      <w:rPr>
        <w:b/>
      </w:rPr>
    </w:pPr>
    <w:r w:rsidRPr="00F93D84">
      <w:rPr>
        <w:b/>
      </w:rPr>
      <w:t xml:space="preserve">Formularz oferty </w:t>
    </w:r>
  </w:p>
  <w:p w:rsidR="00476DC8" w:rsidRPr="00476DC8" w:rsidRDefault="00476DC8" w:rsidP="00476DC8">
    <w:pPr>
      <w:ind w:left="6804" w:firstLine="708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7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17EEB"/>
    <w:rsid w:val="0002364F"/>
    <w:rsid w:val="00063D5C"/>
    <w:rsid w:val="000706EF"/>
    <w:rsid w:val="000943C9"/>
    <w:rsid w:val="00095CB3"/>
    <w:rsid w:val="000A4EA0"/>
    <w:rsid w:val="000E4962"/>
    <w:rsid w:val="000F2EDC"/>
    <w:rsid w:val="0010023F"/>
    <w:rsid w:val="00112874"/>
    <w:rsid w:val="00115210"/>
    <w:rsid w:val="0025509D"/>
    <w:rsid w:val="002658B0"/>
    <w:rsid w:val="00280BBD"/>
    <w:rsid w:val="002953DD"/>
    <w:rsid w:val="002A0AA8"/>
    <w:rsid w:val="002A49CA"/>
    <w:rsid w:val="002E122F"/>
    <w:rsid w:val="002E5D2C"/>
    <w:rsid w:val="00306DDE"/>
    <w:rsid w:val="00325C56"/>
    <w:rsid w:val="00353784"/>
    <w:rsid w:val="003655A7"/>
    <w:rsid w:val="003A1134"/>
    <w:rsid w:val="003A5270"/>
    <w:rsid w:val="003A5A52"/>
    <w:rsid w:val="003F686D"/>
    <w:rsid w:val="00401314"/>
    <w:rsid w:val="004142E9"/>
    <w:rsid w:val="00476DC8"/>
    <w:rsid w:val="00484907"/>
    <w:rsid w:val="004A5BF0"/>
    <w:rsid w:val="004C551C"/>
    <w:rsid w:val="004D3C58"/>
    <w:rsid w:val="004E1056"/>
    <w:rsid w:val="005160C5"/>
    <w:rsid w:val="00571787"/>
    <w:rsid w:val="005851FE"/>
    <w:rsid w:val="00586024"/>
    <w:rsid w:val="005A3384"/>
    <w:rsid w:val="005B3E80"/>
    <w:rsid w:val="005D129C"/>
    <w:rsid w:val="005D4D33"/>
    <w:rsid w:val="005E6D0E"/>
    <w:rsid w:val="00642474"/>
    <w:rsid w:val="00655844"/>
    <w:rsid w:val="0069661C"/>
    <w:rsid w:val="006E1776"/>
    <w:rsid w:val="00722F73"/>
    <w:rsid w:val="007320B6"/>
    <w:rsid w:val="00743B8C"/>
    <w:rsid w:val="007A3EBD"/>
    <w:rsid w:val="008036BE"/>
    <w:rsid w:val="00815C8C"/>
    <w:rsid w:val="00817C90"/>
    <w:rsid w:val="008A57FA"/>
    <w:rsid w:val="008D0ED6"/>
    <w:rsid w:val="008D35A7"/>
    <w:rsid w:val="00971F92"/>
    <w:rsid w:val="009D7DE5"/>
    <w:rsid w:val="00A171E9"/>
    <w:rsid w:val="00A5346C"/>
    <w:rsid w:val="00A649EC"/>
    <w:rsid w:val="00A8155F"/>
    <w:rsid w:val="00A925FB"/>
    <w:rsid w:val="00A95707"/>
    <w:rsid w:val="00AD5EF0"/>
    <w:rsid w:val="00B35732"/>
    <w:rsid w:val="00B36072"/>
    <w:rsid w:val="00B560FF"/>
    <w:rsid w:val="00B57817"/>
    <w:rsid w:val="00B819FD"/>
    <w:rsid w:val="00B87A01"/>
    <w:rsid w:val="00BB62F1"/>
    <w:rsid w:val="00BD70B6"/>
    <w:rsid w:val="00BF763E"/>
    <w:rsid w:val="00C00327"/>
    <w:rsid w:val="00C32548"/>
    <w:rsid w:val="00CB79FC"/>
    <w:rsid w:val="00CD7AB9"/>
    <w:rsid w:val="00D973B2"/>
    <w:rsid w:val="00E10D34"/>
    <w:rsid w:val="00E11F61"/>
    <w:rsid w:val="00E22265"/>
    <w:rsid w:val="00EC1322"/>
    <w:rsid w:val="00EE5742"/>
    <w:rsid w:val="00F93D84"/>
    <w:rsid w:val="00FA78B4"/>
    <w:rsid w:val="00FB7733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537591-3D70-4C59-9BBD-2401AF826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2018-04-10T11:24:00Z</cp:lastPrinted>
  <dcterms:created xsi:type="dcterms:W3CDTF">2018-04-10T11:24:00Z</dcterms:created>
  <dcterms:modified xsi:type="dcterms:W3CDTF">2018-04-10T11:24:00Z</dcterms:modified>
</cp:coreProperties>
</file>