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55844" w:rsidRPr="00BF685E" w:rsidRDefault="00655844" w:rsidP="00017EEB">
      <w:pPr>
        <w:ind w:left="6804" w:firstLine="708"/>
        <w:rPr>
          <w:b/>
          <w:sz w:val="22"/>
          <w:szCs w:val="22"/>
        </w:rPr>
      </w:pPr>
    </w:p>
    <w:p w:rsidR="00655844" w:rsidRDefault="00C34690">
      <w:pPr>
        <w:spacing w:line="276" w:lineRule="auto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g">
            <w:drawing>
              <wp:inline distT="0" distB="0" distL="0" distR="0">
                <wp:extent cx="1949450" cy="1007110"/>
                <wp:effectExtent l="13970" t="12065" r="8255" b="952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jc w:val="center"/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jc w:val="center"/>
                            <w:rPr>
                              <w:kern w:val="1"/>
                              <w:sz w:val="18"/>
                              <w:szCs w:val="18"/>
                            </w:rPr>
                          </w:pPr>
                          <w:r>
                            <w:rPr>
                              <w:kern w:val="1"/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Default="00655844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>
        <w:rPr>
          <w:b/>
          <w:sz w:val="26"/>
          <w:szCs w:val="26"/>
        </w:rPr>
        <w:t>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FF1F07" w:rsidRPr="00EC1322" w:rsidRDefault="00655844" w:rsidP="00BF685E">
      <w:pPr>
        <w:ind w:left="5664" w:firstLine="708"/>
        <w:rPr>
          <w:b/>
          <w:sz w:val="16"/>
          <w:szCs w:val="16"/>
        </w:rPr>
      </w:pPr>
      <w:r>
        <w:rPr>
          <w:b/>
          <w:sz w:val="26"/>
          <w:szCs w:val="26"/>
        </w:rPr>
        <w:t>37 – 400 Nisko</w:t>
      </w:r>
    </w:p>
    <w:p w:rsidR="008036BE" w:rsidRDefault="008036BE" w:rsidP="00BF685E">
      <w:pPr>
        <w:pStyle w:val="Tekstpodstawowy"/>
        <w:spacing w:after="0"/>
        <w:jc w:val="both"/>
      </w:pPr>
    </w:p>
    <w:p w:rsidR="00287A1A" w:rsidRPr="00462844" w:rsidRDefault="00655844" w:rsidP="00BF685E">
      <w:pPr>
        <w:pStyle w:val="Tekstpodstawowywcity"/>
        <w:widowControl w:val="0"/>
        <w:tabs>
          <w:tab w:val="left" w:pos="360"/>
          <w:tab w:val="left" w:pos="426"/>
        </w:tabs>
        <w:autoSpaceDE w:val="0"/>
        <w:spacing w:after="0"/>
        <w:ind w:left="0"/>
        <w:jc w:val="both"/>
        <w:rPr>
          <w:b/>
          <w:sz w:val="28"/>
          <w:szCs w:val="28"/>
        </w:rPr>
      </w:pPr>
      <w:r w:rsidRPr="008036BE">
        <w:t>Odpowiadając na ogłoszenie o przetargu nieograniczonym zgodnie z przepisami ustawy z dnia 29 stycznia 2004 roku Prawo zamówień publicznych (Dz. U. z 201</w:t>
      </w:r>
      <w:r w:rsidR="00C34690">
        <w:t>7 r. poz. 1579</w:t>
      </w:r>
      <w:r w:rsidR="00A171E9" w:rsidRPr="008036BE">
        <w:t xml:space="preserve"> z </w:t>
      </w:r>
      <w:proofErr w:type="spellStart"/>
      <w:r w:rsidR="00A171E9" w:rsidRPr="008036BE">
        <w:t>późn</w:t>
      </w:r>
      <w:proofErr w:type="spellEnd"/>
      <w:r w:rsidR="00A171E9" w:rsidRPr="008036BE">
        <w:t>. zm.)</w:t>
      </w:r>
      <w:r w:rsidRPr="008036BE">
        <w:t xml:space="preserve"> na zadanie pod nazwą: </w:t>
      </w:r>
      <w:r w:rsidR="00BF685E" w:rsidRPr="00462844">
        <w:rPr>
          <w:b/>
          <w:bCs/>
          <w:sz w:val="28"/>
          <w:szCs w:val="28"/>
        </w:rPr>
        <w:t>„Wykonanie remontu bieżącego dróg gminnych położonych na terenie Gminy i Miasta Nisko z wykorzystaniem tłucznia kamiennego w 2018 roku”</w:t>
      </w:r>
    </w:p>
    <w:p w:rsidR="00E10D34" w:rsidRDefault="00655844" w:rsidP="00BF685E">
      <w:pPr>
        <w:pStyle w:val="Tekstpodstawowy"/>
        <w:spacing w:after="0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przedstawiam następujące informacje:</w:t>
      </w:r>
    </w:p>
    <w:p w:rsidR="00BF685E" w:rsidRPr="0066036B" w:rsidRDefault="00BF685E" w:rsidP="0066036B">
      <w:pPr>
        <w:pStyle w:val="Tekstpodstawowy"/>
        <w:spacing w:after="0" w:line="360" w:lineRule="auto"/>
        <w:jc w:val="both"/>
        <w:rPr>
          <w:sz w:val="22"/>
          <w:szCs w:val="22"/>
        </w:rPr>
      </w:pPr>
    </w:p>
    <w:p w:rsidR="00655844" w:rsidRPr="0066036B" w:rsidRDefault="00655844" w:rsidP="0066036B">
      <w:pPr>
        <w:numPr>
          <w:ilvl w:val="0"/>
          <w:numId w:val="2"/>
        </w:numPr>
        <w:tabs>
          <w:tab w:val="left" w:pos="284"/>
        </w:tabs>
        <w:spacing w:line="360" w:lineRule="auto"/>
        <w:jc w:val="both"/>
        <w:rPr>
          <w:sz w:val="22"/>
          <w:szCs w:val="22"/>
        </w:rPr>
      </w:pPr>
      <w:r w:rsidRPr="0066036B">
        <w:rPr>
          <w:sz w:val="22"/>
          <w:szCs w:val="22"/>
        </w:rPr>
        <w:t>Ofertę przetargową składa:</w:t>
      </w:r>
    </w:p>
    <w:p w:rsidR="0066036B" w:rsidRDefault="0066036B" w:rsidP="0066036B">
      <w:pPr>
        <w:spacing w:line="360" w:lineRule="auto"/>
        <w:ind w:left="284"/>
        <w:rPr>
          <w:sz w:val="22"/>
          <w:szCs w:val="22"/>
        </w:rPr>
      </w:pPr>
      <w:r w:rsidRPr="0066036B">
        <w:rPr>
          <w:sz w:val="22"/>
          <w:szCs w:val="22"/>
        </w:rPr>
        <w:t>Nazwa</w:t>
      </w:r>
      <w:r>
        <w:rPr>
          <w:sz w:val="22"/>
          <w:szCs w:val="22"/>
        </w:rPr>
        <w:t xml:space="preserve"> </w:t>
      </w:r>
      <w:r w:rsidR="008036BE" w:rsidRPr="0066036B">
        <w:rPr>
          <w:sz w:val="22"/>
          <w:szCs w:val="22"/>
        </w:rPr>
        <w:t>W</w:t>
      </w:r>
      <w:r w:rsidR="002E5D2C" w:rsidRPr="0066036B">
        <w:rPr>
          <w:sz w:val="22"/>
          <w:szCs w:val="22"/>
        </w:rPr>
        <w:t xml:space="preserve">ykonawcy: </w:t>
      </w:r>
      <w:r w:rsidR="00655844" w:rsidRPr="0066036B">
        <w:rPr>
          <w:sz w:val="22"/>
          <w:szCs w:val="22"/>
        </w:rPr>
        <w:t>…………………………………………………………………………………………</w:t>
      </w:r>
    </w:p>
    <w:p w:rsidR="00655844" w:rsidRPr="0066036B" w:rsidRDefault="00655844" w:rsidP="0066036B">
      <w:pPr>
        <w:spacing w:line="360" w:lineRule="auto"/>
        <w:ind w:left="284"/>
        <w:rPr>
          <w:sz w:val="22"/>
          <w:szCs w:val="22"/>
        </w:rPr>
      </w:pPr>
      <w:r w:rsidRPr="0066036B">
        <w:rPr>
          <w:sz w:val="22"/>
          <w:szCs w:val="22"/>
        </w:rPr>
        <w:t>…</w:t>
      </w:r>
      <w:r w:rsidR="0066036B">
        <w:rPr>
          <w:sz w:val="22"/>
          <w:szCs w:val="22"/>
        </w:rPr>
        <w:t>…………………………………………………………………………………………………………</w:t>
      </w:r>
      <w:r w:rsidRPr="0066036B">
        <w:rPr>
          <w:sz w:val="22"/>
          <w:szCs w:val="22"/>
        </w:rPr>
        <w:t>……</w:t>
      </w:r>
    </w:p>
    <w:p w:rsidR="002E5D2C" w:rsidRPr="0066036B" w:rsidRDefault="002E5D2C" w:rsidP="0066036B">
      <w:pPr>
        <w:spacing w:line="360" w:lineRule="auto"/>
        <w:ind w:left="284"/>
        <w:jc w:val="both"/>
        <w:rPr>
          <w:sz w:val="22"/>
          <w:szCs w:val="22"/>
        </w:rPr>
      </w:pPr>
      <w:r w:rsidRPr="0066036B">
        <w:rPr>
          <w:sz w:val="22"/>
          <w:szCs w:val="22"/>
        </w:rPr>
        <w:t>……………………………………………………………………………………………………………...,</w:t>
      </w:r>
    </w:p>
    <w:p w:rsidR="002E5D2C" w:rsidRPr="0066036B" w:rsidRDefault="00655844" w:rsidP="0066036B">
      <w:pPr>
        <w:spacing w:line="360" w:lineRule="auto"/>
        <w:ind w:left="284"/>
        <w:jc w:val="both"/>
        <w:rPr>
          <w:sz w:val="22"/>
          <w:szCs w:val="22"/>
        </w:rPr>
      </w:pPr>
      <w:r w:rsidRPr="0066036B">
        <w:rPr>
          <w:sz w:val="22"/>
          <w:szCs w:val="22"/>
        </w:rPr>
        <w:t>telefon: ………………………</w:t>
      </w:r>
      <w:r w:rsidR="002E5D2C" w:rsidRPr="0066036B">
        <w:rPr>
          <w:sz w:val="22"/>
          <w:szCs w:val="22"/>
        </w:rPr>
        <w:t>……………………………………………………………………………</w:t>
      </w:r>
      <w:r w:rsidRPr="0066036B">
        <w:rPr>
          <w:sz w:val="22"/>
          <w:szCs w:val="22"/>
        </w:rPr>
        <w:t xml:space="preserve">., </w:t>
      </w:r>
    </w:p>
    <w:p w:rsidR="002E5D2C" w:rsidRPr="0066036B" w:rsidRDefault="00655844" w:rsidP="0066036B">
      <w:pPr>
        <w:spacing w:line="360" w:lineRule="auto"/>
        <w:ind w:left="284"/>
        <w:jc w:val="both"/>
        <w:rPr>
          <w:b/>
          <w:sz w:val="22"/>
          <w:szCs w:val="22"/>
        </w:rPr>
      </w:pPr>
      <w:r w:rsidRPr="0066036B">
        <w:rPr>
          <w:b/>
          <w:sz w:val="22"/>
          <w:szCs w:val="22"/>
        </w:rPr>
        <w:t>fax: ………………</w:t>
      </w:r>
      <w:r w:rsidR="002E5D2C" w:rsidRPr="0066036B">
        <w:rPr>
          <w:b/>
          <w:sz w:val="22"/>
          <w:szCs w:val="22"/>
        </w:rPr>
        <w:t>……………………………………………………………………………………</w:t>
      </w:r>
      <w:r w:rsidRPr="0066036B">
        <w:rPr>
          <w:b/>
          <w:sz w:val="22"/>
          <w:szCs w:val="22"/>
        </w:rPr>
        <w:t xml:space="preserve">……, </w:t>
      </w:r>
    </w:p>
    <w:p w:rsidR="00655844" w:rsidRPr="0066036B" w:rsidRDefault="00655844" w:rsidP="0066036B">
      <w:pPr>
        <w:spacing w:line="360" w:lineRule="auto"/>
        <w:ind w:left="284"/>
        <w:jc w:val="both"/>
        <w:rPr>
          <w:b/>
          <w:sz w:val="22"/>
          <w:szCs w:val="22"/>
        </w:rPr>
      </w:pPr>
      <w:r w:rsidRPr="0066036B">
        <w:rPr>
          <w:b/>
          <w:sz w:val="22"/>
          <w:szCs w:val="22"/>
        </w:rPr>
        <w:t>e-mail: ………………</w:t>
      </w:r>
      <w:r w:rsidR="002E5D2C" w:rsidRPr="0066036B">
        <w:rPr>
          <w:b/>
          <w:sz w:val="22"/>
          <w:szCs w:val="22"/>
        </w:rPr>
        <w:t>……………………………………………………………..</w:t>
      </w:r>
      <w:r w:rsidRPr="0066036B">
        <w:rPr>
          <w:b/>
          <w:sz w:val="22"/>
          <w:szCs w:val="22"/>
        </w:rPr>
        <w:t>….………………...….,</w:t>
      </w:r>
    </w:p>
    <w:p w:rsidR="00655844" w:rsidRPr="0066036B" w:rsidRDefault="00655844" w:rsidP="0066036B">
      <w:pPr>
        <w:spacing w:line="360" w:lineRule="auto"/>
        <w:ind w:left="284"/>
        <w:jc w:val="both"/>
        <w:rPr>
          <w:sz w:val="22"/>
          <w:szCs w:val="22"/>
        </w:rPr>
      </w:pPr>
      <w:r w:rsidRPr="0066036B">
        <w:rPr>
          <w:sz w:val="22"/>
          <w:szCs w:val="22"/>
        </w:rPr>
        <w:t>NIP: …………………………..……  REGON: …………………………………………………………..,</w:t>
      </w:r>
    </w:p>
    <w:p w:rsidR="002E5D2C" w:rsidRPr="0066036B" w:rsidRDefault="002E5D2C" w:rsidP="0066036B">
      <w:pPr>
        <w:spacing w:line="360" w:lineRule="auto"/>
        <w:ind w:left="284"/>
        <w:jc w:val="both"/>
        <w:rPr>
          <w:sz w:val="22"/>
          <w:szCs w:val="22"/>
        </w:rPr>
      </w:pPr>
      <w:r w:rsidRPr="0066036B">
        <w:rPr>
          <w:sz w:val="22"/>
          <w:szCs w:val="22"/>
        </w:rPr>
        <w:t>Osoba  do kontaktu: ………………………………………………………………………………………..,</w:t>
      </w:r>
    </w:p>
    <w:p w:rsidR="00E56316" w:rsidRPr="0066036B" w:rsidRDefault="00E56316" w:rsidP="0066036B">
      <w:pPr>
        <w:numPr>
          <w:ilvl w:val="1"/>
          <w:numId w:val="10"/>
        </w:numPr>
        <w:spacing w:line="360" w:lineRule="auto"/>
        <w:jc w:val="both"/>
        <w:rPr>
          <w:sz w:val="22"/>
          <w:szCs w:val="22"/>
        </w:rPr>
      </w:pPr>
      <w:r w:rsidRPr="0066036B">
        <w:rPr>
          <w:sz w:val="22"/>
          <w:szCs w:val="22"/>
        </w:rPr>
        <w:t>Oferuję wykonanie przedmiotu zamówienia zgodnie z wymogami zawartymi w SIWZ za cenę</w:t>
      </w:r>
      <w:r w:rsidR="00BF685E" w:rsidRPr="0066036B">
        <w:rPr>
          <w:sz w:val="22"/>
          <w:szCs w:val="22"/>
        </w:rPr>
        <w:t xml:space="preserve"> </w:t>
      </w:r>
      <w:r w:rsidRPr="0066036B">
        <w:rPr>
          <w:sz w:val="22"/>
          <w:szCs w:val="22"/>
        </w:rPr>
        <w:t>ryczałtową tj.</w:t>
      </w:r>
    </w:p>
    <w:p w:rsidR="00462844" w:rsidRDefault="00462844" w:rsidP="0066036B">
      <w:pPr>
        <w:spacing w:line="360" w:lineRule="auto"/>
        <w:ind w:left="284"/>
        <w:jc w:val="both"/>
        <w:rPr>
          <w:sz w:val="22"/>
          <w:szCs w:val="22"/>
        </w:rPr>
      </w:pPr>
    </w:p>
    <w:p w:rsidR="00E56316" w:rsidRPr="0066036B" w:rsidRDefault="00BF685E" w:rsidP="0066036B">
      <w:pPr>
        <w:spacing w:line="360" w:lineRule="auto"/>
        <w:ind w:left="284"/>
        <w:jc w:val="both"/>
        <w:rPr>
          <w:sz w:val="22"/>
          <w:szCs w:val="22"/>
        </w:rPr>
      </w:pPr>
      <w:r w:rsidRPr="0066036B">
        <w:rPr>
          <w:sz w:val="22"/>
          <w:szCs w:val="22"/>
        </w:rPr>
        <w:t xml:space="preserve">1) </w:t>
      </w:r>
      <w:r w:rsidR="00E56316" w:rsidRPr="0066036B">
        <w:rPr>
          <w:sz w:val="22"/>
          <w:szCs w:val="22"/>
        </w:rPr>
        <w:t xml:space="preserve">za wbudowanie </w:t>
      </w:r>
      <w:r w:rsidR="00E56316" w:rsidRPr="0066036B">
        <w:rPr>
          <w:b/>
          <w:sz w:val="22"/>
          <w:szCs w:val="22"/>
          <w:u w:val="single"/>
        </w:rPr>
        <w:t xml:space="preserve">1 </w:t>
      </w:r>
      <w:r w:rsidRPr="0066036B">
        <w:rPr>
          <w:b/>
          <w:sz w:val="22"/>
          <w:szCs w:val="22"/>
          <w:u w:val="single"/>
        </w:rPr>
        <w:t>m2</w:t>
      </w:r>
      <w:r w:rsidR="00E56316" w:rsidRPr="0066036B">
        <w:rPr>
          <w:sz w:val="22"/>
          <w:szCs w:val="22"/>
        </w:rPr>
        <w:t xml:space="preserve"> materiału kamiennego frakcji 0-31,5 mm:</w:t>
      </w:r>
    </w:p>
    <w:p w:rsidR="00462844" w:rsidRPr="00462844" w:rsidRDefault="00E56316" w:rsidP="0066036B">
      <w:pPr>
        <w:spacing w:line="360" w:lineRule="auto"/>
        <w:ind w:left="284"/>
        <w:jc w:val="both"/>
        <w:rPr>
          <w:b/>
          <w:sz w:val="22"/>
          <w:szCs w:val="22"/>
        </w:rPr>
      </w:pPr>
      <w:r w:rsidRPr="00462844">
        <w:rPr>
          <w:b/>
          <w:sz w:val="22"/>
          <w:szCs w:val="22"/>
        </w:rPr>
        <w:t xml:space="preserve">brutto: ………………... zł, </w:t>
      </w:r>
    </w:p>
    <w:p w:rsidR="00462844" w:rsidRPr="00462844" w:rsidRDefault="00E56316" w:rsidP="00462844">
      <w:pPr>
        <w:spacing w:line="360" w:lineRule="auto"/>
        <w:ind w:left="284"/>
        <w:jc w:val="both"/>
        <w:rPr>
          <w:b/>
          <w:sz w:val="22"/>
          <w:szCs w:val="22"/>
        </w:rPr>
      </w:pPr>
      <w:r w:rsidRPr="00462844">
        <w:rPr>
          <w:b/>
          <w:sz w:val="22"/>
          <w:szCs w:val="22"/>
        </w:rPr>
        <w:t>słownie: ………………………………………………………………</w:t>
      </w:r>
      <w:r w:rsidR="0066036B" w:rsidRPr="00462844">
        <w:rPr>
          <w:b/>
          <w:sz w:val="22"/>
          <w:szCs w:val="22"/>
        </w:rPr>
        <w:t>…</w:t>
      </w:r>
      <w:r w:rsidRPr="00462844">
        <w:rPr>
          <w:b/>
          <w:sz w:val="22"/>
          <w:szCs w:val="22"/>
        </w:rPr>
        <w:t>…</w:t>
      </w:r>
      <w:r w:rsidR="00462844">
        <w:rPr>
          <w:b/>
          <w:sz w:val="22"/>
          <w:szCs w:val="22"/>
        </w:rPr>
        <w:t>………………………………..</w:t>
      </w:r>
      <w:r w:rsidRPr="00462844">
        <w:rPr>
          <w:b/>
          <w:sz w:val="22"/>
          <w:szCs w:val="22"/>
        </w:rPr>
        <w:t xml:space="preserve"> zł,</w:t>
      </w:r>
    </w:p>
    <w:p w:rsidR="00E56316" w:rsidRPr="0066036B" w:rsidRDefault="00E56316" w:rsidP="0066036B">
      <w:pPr>
        <w:spacing w:line="360" w:lineRule="auto"/>
        <w:ind w:left="284"/>
        <w:jc w:val="both"/>
        <w:rPr>
          <w:sz w:val="22"/>
          <w:szCs w:val="22"/>
        </w:rPr>
      </w:pPr>
      <w:r w:rsidRPr="0066036B">
        <w:rPr>
          <w:sz w:val="22"/>
          <w:szCs w:val="22"/>
        </w:rPr>
        <w:t xml:space="preserve">2) za wbudowanie </w:t>
      </w:r>
      <w:r w:rsidR="00BF685E" w:rsidRPr="0066036B">
        <w:rPr>
          <w:b/>
          <w:sz w:val="22"/>
          <w:szCs w:val="22"/>
          <w:u w:val="single"/>
        </w:rPr>
        <w:t>25 000 m2</w:t>
      </w:r>
      <w:r w:rsidRPr="0066036B">
        <w:rPr>
          <w:color w:val="FF0000"/>
          <w:sz w:val="22"/>
          <w:szCs w:val="22"/>
        </w:rPr>
        <w:t xml:space="preserve"> </w:t>
      </w:r>
      <w:r w:rsidRPr="0066036B">
        <w:rPr>
          <w:sz w:val="22"/>
          <w:szCs w:val="22"/>
        </w:rPr>
        <w:t>materiału kamiennego frakcji 0-31,5 mm:</w:t>
      </w:r>
    </w:p>
    <w:p w:rsidR="00E56316" w:rsidRPr="0066036B" w:rsidRDefault="00E56316" w:rsidP="0066036B">
      <w:pPr>
        <w:numPr>
          <w:ilvl w:val="0"/>
          <w:numId w:val="11"/>
        </w:numPr>
        <w:spacing w:line="360" w:lineRule="auto"/>
        <w:jc w:val="both"/>
        <w:rPr>
          <w:sz w:val="22"/>
          <w:szCs w:val="22"/>
        </w:rPr>
      </w:pPr>
      <w:r w:rsidRPr="0066036B">
        <w:rPr>
          <w:sz w:val="22"/>
          <w:szCs w:val="22"/>
        </w:rPr>
        <w:t>netto: ………………... zł, słownie: ………………………………………………………………… zł,</w:t>
      </w:r>
    </w:p>
    <w:p w:rsidR="00BF685E" w:rsidRPr="0066036B" w:rsidRDefault="00E56316" w:rsidP="0066036B">
      <w:pPr>
        <w:numPr>
          <w:ilvl w:val="0"/>
          <w:numId w:val="11"/>
        </w:numPr>
        <w:spacing w:line="360" w:lineRule="auto"/>
        <w:jc w:val="both"/>
        <w:rPr>
          <w:sz w:val="22"/>
          <w:szCs w:val="22"/>
        </w:rPr>
      </w:pPr>
      <w:r w:rsidRPr="0066036B">
        <w:rPr>
          <w:sz w:val="22"/>
          <w:szCs w:val="22"/>
        </w:rPr>
        <w:t>podatek VAT w wysokości …</w:t>
      </w:r>
      <w:r w:rsidR="00BF685E" w:rsidRPr="0066036B">
        <w:rPr>
          <w:sz w:val="22"/>
          <w:szCs w:val="22"/>
        </w:rPr>
        <w:t>…</w:t>
      </w:r>
      <w:r w:rsidRPr="0066036B">
        <w:rPr>
          <w:sz w:val="22"/>
          <w:szCs w:val="22"/>
        </w:rPr>
        <w:t>%, to jest w kwocie: …………</w:t>
      </w:r>
      <w:r w:rsidR="00BF685E" w:rsidRPr="0066036B">
        <w:rPr>
          <w:sz w:val="22"/>
          <w:szCs w:val="22"/>
        </w:rPr>
        <w:t xml:space="preserve">.……zł, </w:t>
      </w:r>
    </w:p>
    <w:p w:rsidR="00E56316" w:rsidRPr="0066036B" w:rsidRDefault="00BF685E" w:rsidP="0066036B">
      <w:pPr>
        <w:spacing w:line="360" w:lineRule="auto"/>
        <w:ind w:left="502"/>
        <w:jc w:val="both"/>
        <w:rPr>
          <w:sz w:val="22"/>
          <w:szCs w:val="22"/>
        </w:rPr>
      </w:pPr>
      <w:r w:rsidRPr="0066036B">
        <w:rPr>
          <w:sz w:val="22"/>
          <w:szCs w:val="22"/>
        </w:rPr>
        <w:t>słownie:….…….........................................................................................................................…</w:t>
      </w:r>
      <w:r w:rsidR="00E56316" w:rsidRPr="0066036B">
        <w:rPr>
          <w:sz w:val="22"/>
          <w:szCs w:val="22"/>
        </w:rPr>
        <w:t xml:space="preserve">zł, </w:t>
      </w:r>
    </w:p>
    <w:p w:rsidR="00462844" w:rsidRDefault="00462844" w:rsidP="00462844">
      <w:pPr>
        <w:spacing w:line="360" w:lineRule="auto"/>
        <w:ind w:left="502"/>
        <w:jc w:val="both"/>
        <w:rPr>
          <w:b/>
          <w:sz w:val="22"/>
          <w:szCs w:val="22"/>
        </w:rPr>
      </w:pPr>
    </w:p>
    <w:p w:rsidR="00462844" w:rsidRPr="00462844" w:rsidRDefault="00BF685E" w:rsidP="00462844">
      <w:pPr>
        <w:numPr>
          <w:ilvl w:val="0"/>
          <w:numId w:val="11"/>
        </w:numPr>
        <w:spacing w:line="360" w:lineRule="auto"/>
        <w:jc w:val="both"/>
        <w:rPr>
          <w:b/>
          <w:sz w:val="22"/>
          <w:szCs w:val="22"/>
        </w:rPr>
      </w:pPr>
      <w:r w:rsidRPr="00462844">
        <w:rPr>
          <w:b/>
          <w:sz w:val="22"/>
          <w:szCs w:val="22"/>
        </w:rPr>
        <w:t xml:space="preserve">brutto: </w:t>
      </w:r>
      <w:r w:rsidR="00E56316" w:rsidRPr="00462844">
        <w:rPr>
          <w:b/>
          <w:sz w:val="22"/>
          <w:szCs w:val="22"/>
        </w:rPr>
        <w:t>……</w:t>
      </w:r>
      <w:r w:rsidR="0066036B" w:rsidRPr="00462844">
        <w:rPr>
          <w:b/>
          <w:sz w:val="22"/>
          <w:szCs w:val="22"/>
        </w:rPr>
        <w:t>…………..</w:t>
      </w:r>
      <w:r w:rsidR="00462844">
        <w:rPr>
          <w:b/>
          <w:sz w:val="22"/>
          <w:szCs w:val="22"/>
        </w:rPr>
        <w:t>….. zł,</w:t>
      </w:r>
    </w:p>
    <w:p w:rsidR="00E56316" w:rsidRPr="00462844" w:rsidRDefault="00E56316" w:rsidP="0066036B">
      <w:pPr>
        <w:spacing w:line="360" w:lineRule="auto"/>
        <w:ind w:left="502"/>
        <w:jc w:val="both"/>
        <w:rPr>
          <w:b/>
          <w:sz w:val="22"/>
          <w:szCs w:val="22"/>
        </w:rPr>
      </w:pPr>
      <w:r w:rsidRPr="00462844">
        <w:rPr>
          <w:b/>
          <w:sz w:val="22"/>
          <w:szCs w:val="22"/>
        </w:rPr>
        <w:t>słownie: …………………………………..…………</w:t>
      </w:r>
      <w:r w:rsidR="0066036B" w:rsidRPr="00462844">
        <w:rPr>
          <w:b/>
          <w:sz w:val="22"/>
          <w:szCs w:val="22"/>
        </w:rPr>
        <w:t>………………….</w:t>
      </w:r>
      <w:r w:rsidRPr="00462844">
        <w:rPr>
          <w:b/>
          <w:sz w:val="22"/>
          <w:szCs w:val="22"/>
        </w:rPr>
        <w:t>……………………..….. zł,</w:t>
      </w:r>
    </w:p>
    <w:p w:rsidR="00462844" w:rsidRDefault="00462844" w:rsidP="0066036B">
      <w:pPr>
        <w:spacing w:line="360" w:lineRule="auto"/>
        <w:jc w:val="both"/>
        <w:rPr>
          <w:b/>
          <w:bCs/>
          <w:sz w:val="22"/>
          <w:szCs w:val="22"/>
        </w:rPr>
      </w:pPr>
    </w:p>
    <w:p w:rsidR="002953DD" w:rsidRPr="0066036B" w:rsidRDefault="007320B6" w:rsidP="0066036B">
      <w:pPr>
        <w:spacing w:line="360" w:lineRule="auto"/>
        <w:jc w:val="both"/>
        <w:rPr>
          <w:sz w:val="22"/>
          <w:szCs w:val="22"/>
        </w:rPr>
      </w:pPr>
      <w:r w:rsidRPr="0066036B">
        <w:rPr>
          <w:b/>
          <w:bCs/>
          <w:sz w:val="22"/>
          <w:szCs w:val="22"/>
        </w:rPr>
        <w:t xml:space="preserve">Termin </w:t>
      </w:r>
      <w:r w:rsidR="00287A1A" w:rsidRPr="0066036B">
        <w:rPr>
          <w:b/>
          <w:bCs/>
          <w:sz w:val="22"/>
          <w:szCs w:val="22"/>
        </w:rPr>
        <w:t>płatności</w:t>
      </w:r>
      <w:r w:rsidRPr="0066036B">
        <w:rPr>
          <w:b/>
          <w:bCs/>
          <w:sz w:val="22"/>
          <w:szCs w:val="22"/>
        </w:rPr>
        <w:t>:*</w:t>
      </w:r>
      <w:r w:rsidR="00287A1A" w:rsidRPr="0066036B">
        <w:rPr>
          <w:b/>
          <w:bCs/>
          <w:sz w:val="22"/>
          <w:szCs w:val="22"/>
        </w:rPr>
        <w:t>*</w:t>
      </w:r>
      <w:r w:rsidR="00A171E9" w:rsidRPr="0066036B">
        <w:rPr>
          <w:sz w:val="22"/>
          <w:szCs w:val="22"/>
        </w:rPr>
        <w:t xml:space="preserve"> </w:t>
      </w:r>
      <w:r w:rsidR="00655844" w:rsidRPr="0066036B">
        <w:rPr>
          <w:sz w:val="22"/>
          <w:szCs w:val="22"/>
        </w:rPr>
        <w:t>…</w:t>
      </w:r>
      <w:r w:rsidRPr="0066036B">
        <w:rPr>
          <w:sz w:val="22"/>
          <w:szCs w:val="22"/>
        </w:rPr>
        <w:t>…………………………………</w:t>
      </w:r>
      <w:r w:rsidR="00FF1F07" w:rsidRPr="0066036B">
        <w:rPr>
          <w:sz w:val="22"/>
          <w:szCs w:val="22"/>
        </w:rPr>
        <w:t>…</w:t>
      </w:r>
      <w:r w:rsidRPr="0066036B">
        <w:rPr>
          <w:sz w:val="22"/>
          <w:szCs w:val="22"/>
        </w:rPr>
        <w:t>…….</w:t>
      </w:r>
      <w:r w:rsidR="00655844" w:rsidRPr="0066036B">
        <w:rPr>
          <w:sz w:val="22"/>
          <w:szCs w:val="22"/>
        </w:rPr>
        <w:t xml:space="preserve"> </w:t>
      </w:r>
      <w:r w:rsidR="00BF685E" w:rsidRPr="0066036B">
        <w:rPr>
          <w:sz w:val="22"/>
          <w:szCs w:val="22"/>
        </w:rPr>
        <w:t>dni</w:t>
      </w:r>
    </w:p>
    <w:p w:rsidR="00655844" w:rsidRPr="0066036B" w:rsidRDefault="00287A1A" w:rsidP="0066036B">
      <w:pPr>
        <w:spacing w:line="360" w:lineRule="auto"/>
        <w:jc w:val="both"/>
        <w:rPr>
          <w:sz w:val="22"/>
          <w:szCs w:val="22"/>
          <w:u w:val="single"/>
        </w:rPr>
      </w:pPr>
      <w:r w:rsidRPr="0066036B">
        <w:rPr>
          <w:sz w:val="22"/>
          <w:szCs w:val="22"/>
        </w:rPr>
        <w:t>s</w:t>
      </w:r>
      <w:r w:rsidR="00655844" w:rsidRPr="0066036B">
        <w:rPr>
          <w:sz w:val="22"/>
          <w:szCs w:val="22"/>
        </w:rPr>
        <w:t xml:space="preserve">łownie </w:t>
      </w:r>
      <w:r w:rsidR="00B560FF" w:rsidRPr="0066036B">
        <w:rPr>
          <w:sz w:val="22"/>
          <w:szCs w:val="22"/>
        </w:rPr>
        <w:t xml:space="preserve">termin </w:t>
      </w:r>
      <w:r w:rsidRPr="0066036B">
        <w:rPr>
          <w:sz w:val="22"/>
          <w:szCs w:val="22"/>
        </w:rPr>
        <w:t>płatności</w:t>
      </w:r>
      <w:r w:rsidR="00655844" w:rsidRPr="0066036B">
        <w:rPr>
          <w:sz w:val="22"/>
          <w:szCs w:val="22"/>
        </w:rPr>
        <w:t>:</w:t>
      </w:r>
      <w:r w:rsidR="00B560FF" w:rsidRPr="0066036B">
        <w:rPr>
          <w:sz w:val="22"/>
          <w:szCs w:val="22"/>
        </w:rPr>
        <w:t xml:space="preserve"> (…………………</w:t>
      </w:r>
      <w:r w:rsidR="00655844" w:rsidRPr="0066036B">
        <w:rPr>
          <w:sz w:val="22"/>
          <w:szCs w:val="22"/>
        </w:rPr>
        <w:t>……………</w:t>
      </w:r>
      <w:r w:rsidR="007320B6" w:rsidRPr="0066036B">
        <w:rPr>
          <w:sz w:val="22"/>
          <w:szCs w:val="22"/>
        </w:rPr>
        <w:t>………</w:t>
      </w:r>
      <w:r w:rsidR="002E5D2C" w:rsidRPr="0066036B">
        <w:rPr>
          <w:sz w:val="22"/>
          <w:szCs w:val="22"/>
        </w:rPr>
        <w:t>………………</w:t>
      </w:r>
      <w:r w:rsidR="00655844" w:rsidRPr="0066036B">
        <w:rPr>
          <w:sz w:val="22"/>
          <w:szCs w:val="22"/>
        </w:rPr>
        <w:t>……</w:t>
      </w:r>
      <w:r w:rsidR="008036BE" w:rsidRPr="0066036B">
        <w:rPr>
          <w:sz w:val="22"/>
          <w:szCs w:val="22"/>
        </w:rPr>
        <w:t>………</w:t>
      </w:r>
      <w:r w:rsidR="00655844" w:rsidRPr="0066036B">
        <w:rPr>
          <w:sz w:val="22"/>
          <w:szCs w:val="22"/>
        </w:rPr>
        <w:t>.…….)</w:t>
      </w:r>
    </w:p>
    <w:p w:rsidR="00287A1A" w:rsidRDefault="00655844" w:rsidP="0066036B">
      <w:pPr>
        <w:spacing w:line="360" w:lineRule="auto"/>
        <w:ind w:left="284"/>
        <w:jc w:val="both"/>
        <w:rPr>
          <w:b/>
          <w:sz w:val="22"/>
          <w:szCs w:val="22"/>
        </w:rPr>
      </w:pPr>
      <w:r w:rsidRPr="0066036B">
        <w:rPr>
          <w:b/>
          <w:sz w:val="22"/>
          <w:szCs w:val="22"/>
        </w:rPr>
        <w:t>*</w:t>
      </w:r>
      <w:r w:rsidR="00287A1A" w:rsidRPr="0066036B">
        <w:rPr>
          <w:b/>
          <w:sz w:val="22"/>
          <w:szCs w:val="22"/>
        </w:rPr>
        <w:t>*Termin płatności należy podać w pełnych dniach – nie krócej niż 14 dni i nie dłużej niż 30 dni.</w:t>
      </w:r>
    </w:p>
    <w:p w:rsidR="00BF685E" w:rsidRDefault="00BF685E" w:rsidP="00BF685E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bookmarkStart w:id="0" w:name="_GoBack"/>
      <w:bookmarkEnd w:id="0"/>
      <w:r w:rsidRPr="002658B0">
        <w:rPr>
          <w:sz w:val="23"/>
          <w:szCs w:val="23"/>
        </w:rPr>
        <w:lastRenderedPageBreak/>
        <w:t>Oświadczamy, że zamówienie zrealizujemy w terminie określonym</w:t>
      </w:r>
      <w:r>
        <w:rPr>
          <w:sz w:val="23"/>
          <w:szCs w:val="23"/>
        </w:rPr>
        <w:t xml:space="preserve"> w SIWZ</w:t>
      </w:r>
      <w:r>
        <w:rPr>
          <w:b/>
          <w:sz w:val="23"/>
          <w:szCs w:val="23"/>
        </w:rPr>
        <w:t>.</w:t>
      </w:r>
    </w:p>
    <w:p w:rsidR="00BF685E" w:rsidRDefault="00BF685E" w:rsidP="00BF685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BF685E" w:rsidRDefault="00BF685E" w:rsidP="00BF685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zapoznaliśmy się z warunkami zamówienia określonymi w SIWZ  i nie wnosimy do nich żadnych zastrzeżeń oraz uzyskaliśmy wszelkie niezbędne informacje do przygotowania oferty.</w:t>
      </w:r>
    </w:p>
    <w:p w:rsidR="00BF685E" w:rsidRDefault="00BF685E" w:rsidP="00BF685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BF685E" w:rsidRPr="008036BE" w:rsidRDefault="00BF685E" w:rsidP="00BF685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8036BE">
        <w:rPr>
          <w:b/>
          <w:bCs/>
          <w:u w:val="single"/>
        </w:rPr>
        <w:t>Zwrot wadium</w:t>
      </w:r>
      <w:r>
        <w:t xml:space="preserve"> wniesionemu w pieniądzu </w:t>
      </w:r>
      <w:r w:rsidRPr="008036BE">
        <w:rPr>
          <w:i/>
        </w:rPr>
        <w:t>(</w:t>
      </w:r>
      <w:r w:rsidRPr="008036BE">
        <w:rPr>
          <w:i/>
          <w:u w:val="single"/>
        </w:rPr>
        <w:t>jeżeli dotyczy</w:t>
      </w:r>
      <w:r w:rsidRPr="008036BE">
        <w:rPr>
          <w:i/>
        </w:rPr>
        <w:t>)</w:t>
      </w:r>
      <w:r>
        <w:t xml:space="preserve"> proszę dokonać na rachunek bankowy Nr:.........................................................................................................................................................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XSpec="center" w:tblpY="845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457"/>
        <w:gridCol w:w="3174"/>
      </w:tblGrid>
      <w:tr w:rsidR="00BF685E" w:rsidTr="003D5172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685E" w:rsidRDefault="00BF685E" w:rsidP="003D5172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685E" w:rsidRPr="00E11F61" w:rsidRDefault="00BF685E" w:rsidP="003D5172">
            <w:pPr>
              <w:snapToGrid w:val="0"/>
              <w:ind w:left="900" w:hanging="900"/>
              <w:jc w:val="center"/>
            </w:pPr>
            <w:r w:rsidRPr="00E11F61">
              <w:rPr>
                <w:b/>
                <w:sz w:val="20"/>
                <w:szCs w:val="20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85E" w:rsidRPr="004E1056" w:rsidRDefault="00BF685E" w:rsidP="003D5172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E1056">
              <w:rPr>
                <w:b/>
                <w:sz w:val="20"/>
                <w:szCs w:val="20"/>
              </w:rPr>
              <w:t>Nazwa podwykonawcy</w:t>
            </w:r>
          </w:p>
        </w:tc>
      </w:tr>
      <w:tr w:rsidR="00BF685E" w:rsidTr="003D5172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685E" w:rsidRDefault="00BF685E" w:rsidP="003D5172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F685E" w:rsidRPr="00A171E9" w:rsidRDefault="00BF685E" w:rsidP="003D5172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85E" w:rsidRPr="00A171E9" w:rsidRDefault="00BF685E" w:rsidP="003D5172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</w:tr>
    </w:tbl>
    <w:p w:rsidR="00BF685E" w:rsidRPr="002953DD" w:rsidRDefault="00BF685E" w:rsidP="00BF685E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E10D34">
        <w:rPr>
          <w:sz w:val="23"/>
          <w:szCs w:val="23"/>
        </w:rPr>
        <w:t xml:space="preserve">Część zamówienia, którą zamierzamy powierzyć podwykonawcom (w przypadku, gdy Wykonawca nie powierza żadnej części zamówienia podwykonawcom wpisać </w:t>
      </w:r>
      <w:r w:rsidRPr="00E10D34">
        <w:rPr>
          <w:b/>
          <w:sz w:val="23"/>
          <w:szCs w:val="23"/>
        </w:rPr>
        <w:t>„nie dotyczy”):</w:t>
      </w:r>
    </w:p>
    <w:p w:rsidR="00BF685E" w:rsidRPr="002953DD" w:rsidRDefault="00BF685E" w:rsidP="00BF685E">
      <w:pPr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b/>
          <w:sz w:val="23"/>
          <w:szCs w:val="23"/>
        </w:rPr>
      </w:pPr>
      <w:r>
        <w:rPr>
          <w:sz w:val="23"/>
          <w:szCs w:val="23"/>
        </w:rPr>
        <w:t xml:space="preserve">Nazwa (firma) podwykonawców, na których zasoby Wykonawca powołuje się w celu wykazania spełniania warunków udziału w postępowaniu, o których mowa w art. 22 ust. 1 ustawy </w:t>
      </w:r>
      <w:proofErr w:type="spellStart"/>
      <w:r>
        <w:rPr>
          <w:sz w:val="23"/>
          <w:szCs w:val="23"/>
        </w:rPr>
        <w:t>Pzp</w:t>
      </w:r>
      <w:proofErr w:type="spellEnd"/>
      <w:r>
        <w:rPr>
          <w:sz w:val="23"/>
          <w:szCs w:val="23"/>
        </w:rPr>
        <w:t xml:space="preserve"> (w przypadku, gdy Wykonawca nie wykazuje spełnienia warunku w oparciu o zasoby podwykonawcy wpisać </w:t>
      </w:r>
      <w:r>
        <w:rPr>
          <w:b/>
          <w:sz w:val="23"/>
          <w:szCs w:val="23"/>
        </w:rPr>
        <w:t>„nie dotyczy”</w:t>
      </w:r>
      <w:r>
        <w:rPr>
          <w:sz w:val="23"/>
          <w:szCs w:val="23"/>
        </w:rPr>
        <w:t>):</w:t>
      </w: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8631"/>
      </w:tblGrid>
      <w:tr w:rsidR="00BF685E" w:rsidTr="003D5172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685E" w:rsidRDefault="00BF685E" w:rsidP="003D5172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85E" w:rsidRDefault="00BF685E" w:rsidP="003D5172">
            <w:pPr>
              <w:snapToGrid w:val="0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BF685E" w:rsidTr="003D5172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685E" w:rsidRDefault="00BF685E" w:rsidP="003D5172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85E" w:rsidRDefault="00BF685E" w:rsidP="003D5172">
            <w:pPr>
              <w:snapToGrid w:val="0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BF685E" w:rsidRPr="002953DD" w:rsidRDefault="00BF685E" w:rsidP="00BF685E">
      <w:pPr>
        <w:pStyle w:val="Akapitzlist"/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Oświadczamy, że nie uczestniczymy w jakiejkolwiek innej ofercie dotyczącej tego samego postępowania.</w:t>
      </w:r>
    </w:p>
    <w:p w:rsidR="00BF685E" w:rsidRPr="002953DD" w:rsidRDefault="00BF685E" w:rsidP="00BF685E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konsorcjum* zarządzanego przez ………………………………………………...………</w:t>
      </w:r>
      <w:r>
        <w:rPr>
          <w:sz w:val="23"/>
          <w:szCs w:val="23"/>
        </w:rPr>
        <w:t>……………</w:t>
      </w:r>
      <w:r w:rsidRPr="002953DD">
        <w:rPr>
          <w:sz w:val="23"/>
          <w:szCs w:val="23"/>
        </w:rPr>
        <w:t>..…..…….. *(niepotrzebne skreślić).</w:t>
      </w:r>
    </w:p>
    <w:p w:rsidR="00BF685E" w:rsidRPr="002953DD" w:rsidRDefault="00BF685E" w:rsidP="00BF685E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BF685E" w:rsidRDefault="00BF685E" w:rsidP="00BF685E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BF685E" w:rsidRDefault="00BF685E" w:rsidP="00BF685E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Telefon: ………………………………………………………………...., </w:t>
      </w:r>
    </w:p>
    <w:p w:rsidR="00BF685E" w:rsidRDefault="00BF685E" w:rsidP="00BF685E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fax: …………………………………………………………………..…..,</w:t>
      </w:r>
    </w:p>
    <w:p w:rsidR="00BF685E" w:rsidRDefault="00BF685E" w:rsidP="00BF685E">
      <w:pPr>
        <w:spacing w:line="360" w:lineRule="auto"/>
        <w:ind w:left="567"/>
        <w:jc w:val="both"/>
        <w:rPr>
          <w:sz w:val="23"/>
          <w:szCs w:val="23"/>
        </w:rPr>
      </w:pPr>
    </w:p>
    <w:p w:rsidR="00BF685E" w:rsidRPr="002953DD" w:rsidRDefault="00BF685E" w:rsidP="00BF685E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BF685E" w:rsidRDefault="00BF685E" w:rsidP="0066036B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BF685E" w:rsidRDefault="00BF685E" w:rsidP="00BF685E">
      <w:pPr>
        <w:spacing w:line="360" w:lineRule="auto"/>
        <w:jc w:val="both"/>
        <w:rPr>
          <w:sz w:val="23"/>
          <w:szCs w:val="23"/>
        </w:rPr>
      </w:pPr>
    </w:p>
    <w:p w:rsidR="00BF685E" w:rsidRDefault="00BF685E" w:rsidP="00BF685E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BF685E" w:rsidRPr="004142E9" w:rsidRDefault="00BF685E" w:rsidP="00BF685E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BF685E" w:rsidRPr="00BF685E" w:rsidRDefault="00BF685E" w:rsidP="00BF685E">
      <w:pPr>
        <w:spacing w:line="360" w:lineRule="auto"/>
        <w:ind w:left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 xml:space="preserve">    </w:t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  <w:t xml:space="preserve">             pieczęć i podpis Wykonawcy</w:t>
      </w:r>
    </w:p>
    <w:sectPr w:rsidR="00BF685E" w:rsidRPr="00BF685E" w:rsidSect="00BF685E">
      <w:headerReference w:type="default" r:id="rId9"/>
      <w:footerReference w:type="default" r:id="rId10"/>
      <w:pgSz w:w="11906" w:h="16838" w:code="9"/>
      <w:pgMar w:top="567" w:right="851" w:bottom="567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D18" w:rsidRDefault="00F42D18" w:rsidP="004142E9">
      <w:r>
        <w:separator/>
      </w:r>
    </w:p>
  </w:endnote>
  <w:endnote w:type="continuationSeparator" w:id="0">
    <w:p w:rsidR="00F42D18" w:rsidRDefault="00F42D18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UAlbertina-Regular-Identity-H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Pr="00A171E9" w:rsidRDefault="004142E9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D543A6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D543A6" w:rsidRPr="00A171E9">
      <w:rPr>
        <w:sz w:val="20"/>
        <w:szCs w:val="20"/>
      </w:rPr>
      <w:fldChar w:fldCharType="separate"/>
    </w:r>
    <w:r w:rsidR="00E675C4">
      <w:rPr>
        <w:noProof/>
        <w:sz w:val="20"/>
        <w:szCs w:val="20"/>
      </w:rPr>
      <w:t>2</w:t>
    </w:r>
    <w:r w:rsidR="00D543A6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D543A6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D543A6" w:rsidRPr="00A171E9">
      <w:rPr>
        <w:sz w:val="20"/>
        <w:szCs w:val="20"/>
      </w:rPr>
      <w:fldChar w:fldCharType="separate"/>
    </w:r>
    <w:r w:rsidR="00E675C4">
      <w:rPr>
        <w:noProof/>
        <w:sz w:val="20"/>
        <w:szCs w:val="20"/>
      </w:rPr>
      <w:t>2</w:t>
    </w:r>
    <w:r w:rsidR="00D543A6" w:rsidRPr="00A171E9">
      <w:rPr>
        <w:sz w:val="20"/>
        <w:szCs w:val="20"/>
      </w:rPr>
      <w:fldChar w:fldCharType="end"/>
    </w:r>
  </w:p>
  <w:p w:rsidR="004142E9" w:rsidRPr="000017AF" w:rsidRDefault="004142E9" w:rsidP="000017AF">
    <w:pPr>
      <w:pStyle w:val="Stopka"/>
      <w:jc w:val="center"/>
      <w:rPr>
        <w:rFonts w:ascii="Arial" w:hAnsi="Arial" w:cs="Arial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D18" w:rsidRDefault="00F42D18" w:rsidP="004142E9">
      <w:r>
        <w:separator/>
      </w:r>
    </w:p>
  </w:footnote>
  <w:footnote w:type="continuationSeparator" w:id="0">
    <w:p w:rsidR="00F42D18" w:rsidRDefault="00F42D18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787" w:rsidRPr="00462844" w:rsidRDefault="00462844" w:rsidP="00462844">
    <w:pPr>
      <w:pStyle w:val="Podtytu"/>
      <w:tabs>
        <w:tab w:val="left" w:pos="7371"/>
      </w:tabs>
      <w:spacing w:after="0"/>
      <w:jc w:val="lef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ab/>
    </w:r>
    <w:r w:rsidRPr="00462844">
      <w:rPr>
        <w:rFonts w:ascii="Times New Roman" w:hAnsi="Times New Roman" w:cs="Times New Roman"/>
        <w:b/>
      </w:rPr>
      <w:t xml:space="preserve">Załącznik nr 1 </w:t>
    </w:r>
  </w:p>
  <w:p w:rsidR="00462844" w:rsidRPr="00462844" w:rsidRDefault="00462844" w:rsidP="00462844">
    <w:pPr>
      <w:pStyle w:val="Tekstpodstawowy"/>
      <w:tabs>
        <w:tab w:val="left" w:pos="7371"/>
      </w:tabs>
      <w:rPr>
        <w:b/>
      </w:rPr>
    </w:pPr>
    <w:r>
      <w:rPr>
        <w:b/>
      </w:rPr>
      <w:tab/>
    </w:r>
    <w:r w:rsidRPr="00462844">
      <w:rPr>
        <w:b/>
      </w:rPr>
      <w:t>Formularz ofertowy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7F00B31C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BD700A8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 w:val="0"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70E5696"/>
    <w:multiLevelType w:val="multilevel"/>
    <w:tmpl w:val="678C0340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D40DB8"/>
    <w:multiLevelType w:val="hybridMultilevel"/>
    <w:tmpl w:val="078E4F98"/>
    <w:lvl w:ilvl="0" w:tplc="132864E6">
      <w:start w:val="1"/>
      <w:numFmt w:val="bullet"/>
      <w:lvlText w:val=""/>
      <w:lvlJc w:val="left"/>
      <w:pPr>
        <w:ind w:left="502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4A7665D3"/>
    <w:multiLevelType w:val="multilevel"/>
    <w:tmpl w:val="1042002E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9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17EEB"/>
    <w:rsid w:val="00063D5C"/>
    <w:rsid w:val="000706EF"/>
    <w:rsid w:val="000943C9"/>
    <w:rsid w:val="00095CB3"/>
    <w:rsid w:val="000A4EA0"/>
    <w:rsid w:val="000E4962"/>
    <w:rsid w:val="000F2EDC"/>
    <w:rsid w:val="00115210"/>
    <w:rsid w:val="0025509D"/>
    <w:rsid w:val="002658B0"/>
    <w:rsid w:val="00287A1A"/>
    <w:rsid w:val="00291859"/>
    <w:rsid w:val="002953DD"/>
    <w:rsid w:val="002A0AA8"/>
    <w:rsid w:val="002A49CA"/>
    <w:rsid w:val="002D3569"/>
    <w:rsid w:val="002E122F"/>
    <w:rsid w:val="002E5D2C"/>
    <w:rsid w:val="00325C56"/>
    <w:rsid w:val="00353784"/>
    <w:rsid w:val="00357867"/>
    <w:rsid w:val="003655A7"/>
    <w:rsid w:val="003A1134"/>
    <w:rsid w:val="003A5A52"/>
    <w:rsid w:val="003F686D"/>
    <w:rsid w:val="004142E9"/>
    <w:rsid w:val="00462844"/>
    <w:rsid w:val="00484907"/>
    <w:rsid w:val="004A2951"/>
    <w:rsid w:val="004A5BF0"/>
    <w:rsid w:val="004B049E"/>
    <w:rsid w:val="004C551C"/>
    <w:rsid w:val="004D3C58"/>
    <w:rsid w:val="004E1056"/>
    <w:rsid w:val="005160C5"/>
    <w:rsid w:val="00571787"/>
    <w:rsid w:val="005851FE"/>
    <w:rsid w:val="005B3E80"/>
    <w:rsid w:val="005D129C"/>
    <w:rsid w:val="005E6D0E"/>
    <w:rsid w:val="00655844"/>
    <w:rsid w:val="0066036B"/>
    <w:rsid w:val="00686B7F"/>
    <w:rsid w:val="0069661C"/>
    <w:rsid w:val="006E1776"/>
    <w:rsid w:val="00722F73"/>
    <w:rsid w:val="00725911"/>
    <w:rsid w:val="007320B6"/>
    <w:rsid w:val="00782B28"/>
    <w:rsid w:val="008036BE"/>
    <w:rsid w:val="00815C8C"/>
    <w:rsid w:val="008857FF"/>
    <w:rsid w:val="008928C3"/>
    <w:rsid w:val="008A57FA"/>
    <w:rsid w:val="008D0ED6"/>
    <w:rsid w:val="00A171E9"/>
    <w:rsid w:val="00A649EC"/>
    <w:rsid w:val="00A925FB"/>
    <w:rsid w:val="00A95707"/>
    <w:rsid w:val="00AD5EF0"/>
    <w:rsid w:val="00B35732"/>
    <w:rsid w:val="00B560FF"/>
    <w:rsid w:val="00BB4629"/>
    <w:rsid w:val="00BF685E"/>
    <w:rsid w:val="00BF763E"/>
    <w:rsid w:val="00C171EA"/>
    <w:rsid w:val="00C32548"/>
    <w:rsid w:val="00C34690"/>
    <w:rsid w:val="00CB79FC"/>
    <w:rsid w:val="00CD7AB9"/>
    <w:rsid w:val="00CE68D6"/>
    <w:rsid w:val="00D1222C"/>
    <w:rsid w:val="00D41FBE"/>
    <w:rsid w:val="00D543A6"/>
    <w:rsid w:val="00D973B2"/>
    <w:rsid w:val="00E10D34"/>
    <w:rsid w:val="00E11F61"/>
    <w:rsid w:val="00E22265"/>
    <w:rsid w:val="00E51009"/>
    <w:rsid w:val="00E56316"/>
    <w:rsid w:val="00E675C4"/>
    <w:rsid w:val="00E86EA1"/>
    <w:rsid w:val="00EC1322"/>
    <w:rsid w:val="00F42D18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1E53CD-DB4F-4C67-A52C-1AEA9E86E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525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2018-04-30T07:52:00Z</cp:lastPrinted>
  <dcterms:created xsi:type="dcterms:W3CDTF">2018-04-30T07:52:00Z</dcterms:created>
  <dcterms:modified xsi:type="dcterms:W3CDTF">2018-04-30T07:52:00Z</dcterms:modified>
</cp:coreProperties>
</file>