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55844" w:rsidRPr="00F93D84" w:rsidRDefault="00655844" w:rsidP="00017EEB">
      <w:pPr>
        <w:ind w:left="6804" w:firstLine="708"/>
        <w:rPr>
          <w:b/>
        </w:rPr>
      </w:pPr>
      <w:r w:rsidRPr="00F93D84">
        <w:rPr>
          <w:b/>
        </w:rPr>
        <w:t>Załącznik nr 1</w:t>
      </w:r>
    </w:p>
    <w:p w:rsidR="00655844" w:rsidRPr="00F93D84" w:rsidRDefault="00655844" w:rsidP="00017EEB">
      <w:pPr>
        <w:ind w:left="6804" w:firstLine="708"/>
        <w:rPr>
          <w:b/>
        </w:rPr>
      </w:pPr>
      <w:r w:rsidRPr="00F93D84">
        <w:rPr>
          <w:b/>
        </w:rPr>
        <w:t xml:space="preserve">Formularz oferty </w:t>
      </w:r>
    </w:p>
    <w:p w:rsidR="00655844" w:rsidRDefault="0057461B">
      <w:pPr>
        <w:spacing w:line="276" w:lineRule="auto"/>
        <w:rPr>
          <w:sz w:val="20"/>
          <w:szCs w:val="20"/>
        </w:rPr>
      </w:pPr>
      <w:r w:rsidRPr="0057461B">
        <w:rPr>
          <w:noProof/>
          <w:lang w:eastAsia="pl-PL"/>
        </w:rPr>
      </w:r>
      <w:r w:rsidRPr="0057461B">
        <w:rPr>
          <w:noProof/>
          <w:lang w:eastAsia="pl-PL"/>
        </w:rPr>
        <w:pict>
          <v:group id="Group 2" o:spid="_x0000_s1026" style="width:153.5pt;height:79.3pt;mso-position-horizontal-relative:char;mso-position-vertical-relative:line" coordsize="3070,1586">
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2St8MA&#10;AADaAAAADwAAAGRycy9kb3ducmV2LnhtbESPQYvCMBSE78L+h/AWvGm6giJdo7ii4kHFrS7s8dE8&#10;22rzUpqo9d8bQfA4zMw3zGjSmFJcqXaFZQVf3QgEcWp1wZmCw37RGYJwHlljaZkU3MnBZPzRGmGs&#10;7Y1/6Zr4TAQIuxgV5N5XsZQuzcmg69qKOHhHWxv0QdaZ1DXeAtyUshdFA2mw4LCQY0WznNJzcjEK&#10;Tv/mL9vpwbnZ7HF9T7bz0/LnoFT7s5l+g/DU+Hf41V5pBX14Xgk3QI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2St8MAAADaAAAADwAAAAAAAAAAAAAAAACYAgAAZHJzL2Rv&#10;d25yZXYueG1sUEsFBgAAAAAEAAQA9QAAAIgDAAAAAA==&#10;" filled="f" stroked="f" strokecolor="#3465a4">
              <v:stroke joinstyle="round"/>
            </v:rect>
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Pk5cIA&#10;AADaAAAADwAAAGRycy9kb3ducmV2LnhtbESPW4vCMBSE3wX/QzjCvsiaruBlq1FkQfRJ8cI+H5qz&#10;bbE5qUm03X9vBMHHYWa+YebL1lTiTs6XlhV8DRIQxJnVJecKzqf15xSED8gaK8uk4J88LBfdzhxT&#10;bRs+0P0YchEh7FNUUIRQp1L6rCCDfmBr4uj9WWcwROlyqR02EW4qOUySsTRYclwosKafgrLL8WYU&#10;eJ18m82udddRs5ncfvu76T70lfrotasZiEBteIdf7a1WMIHnlXgD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U+TlwgAAANoAAAAPAAAAAAAAAAAAAAAAAJgCAABkcnMvZG93&#10;bnJldi54bWxQSwUGAAAAAAQABAD1AAAAhwMAAAAA&#10;" strokeweight=".26mm">
                <v:stroke endcap="square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0" type="#_x0000_t202" style="position:absolute;left:105;top:51;width:2842;height:146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U+A8AA&#10;AADaAAAADwAAAGRycy9kb3ducmV2LnhtbERPS27CMBDdI/UO1lRiR5yCQBAwqALx2QBt4ABDPE2i&#10;xuMoNhBujxdILJ/ef7ZoTSVu1LjSsoKvKAZBnFldcq7gfFr3xiCcR9ZYWSYFD3KwmH90Zphoe+df&#10;uqU+FyGEXYIKCu/rREqXFWTQRbYmDtyfbQz6AJtc6gbvIdxUsh/HI2mw5NBQYE3LgrL/9GoUZJOB&#10;j9cHvbq40XGbDs968/PYK9X9bL+nIDy1/i1+uXdaQdgaroQbIO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VU+A8AAAADaAAAADwAAAAAAAAAAAAAAAACYAgAAZHJzL2Rvd25y&#10;ZXYueG1sUEsFBgAAAAAEAAQA9QAAAIUDAAAAAA==&#10;" filled="f" stroked="f" strokecolor="#3465a4">
                <v:stroke joinstyle="round"/>
                <v:textbox>
                  <w:txbxContent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jc w:val="center"/>
                        <w:rPr>
                          <w:kern w:val="1"/>
                          <w:sz w:val="18"/>
                          <w:szCs w:val="18"/>
                        </w:rPr>
                      </w:pPr>
                      <w:r>
                        <w:rPr>
                          <w:kern w:val="1"/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</w:p>
    <w:p w:rsidR="00655844" w:rsidRDefault="00655844">
      <w:pPr>
        <w:spacing w:line="276" w:lineRule="auto"/>
        <w:rPr>
          <w:b/>
          <w:sz w:val="26"/>
          <w:szCs w:val="2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sz w:val="26"/>
          <w:szCs w:val="26"/>
        </w:rPr>
        <w:t xml:space="preserve">Gmina </w:t>
      </w:r>
      <w:r w:rsidR="002E5D2C">
        <w:rPr>
          <w:b/>
          <w:sz w:val="26"/>
          <w:szCs w:val="26"/>
        </w:rPr>
        <w:t xml:space="preserve">i Miasto </w:t>
      </w:r>
      <w:r>
        <w:rPr>
          <w:b/>
          <w:sz w:val="26"/>
          <w:szCs w:val="26"/>
        </w:rPr>
        <w:t>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Burmistrz Gminy i Miasta 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Plac Wolności 14</w:t>
      </w:r>
    </w:p>
    <w:p w:rsidR="008036BE" w:rsidRPr="00D33FCA" w:rsidRDefault="00655844" w:rsidP="00D33FCA">
      <w:pPr>
        <w:spacing w:line="276" w:lineRule="auto"/>
        <w:ind w:left="5664" w:firstLine="708"/>
        <w:rPr>
          <w:b/>
          <w:sz w:val="16"/>
          <w:szCs w:val="16"/>
        </w:rPr>
      </w:pPr>
      <w:r>
        <w:rPr>
          <w:b/>
          <w:sz w:val="26"/>
          <w:szCs w:val="26"/>
        </w:rPr>
        <w:t>37 – 400 Nisko</w:t>
      </w:r>
    </w:p>
    <w:p w:rsidR="005D4D33" w:rsidRPr="005D4D33" w:rsidRDefault="00655844" w:rsidP="005D4D33">
      <w:pPr>
        <w:widowControl w:val="0"/>
        <w:snapToGrid w:val="0"/>
        <w:jc w:val="both"/>
        <w:rPr>
          <w:rFonts w:eastAsia="Arial"/>
          <w:bCs/>
        </w:rPr>
      </w:pPr>
      <w:r w:rsidRPr="008036BE">
        <w:t>Odpowiadając na ogłoszenie o przetargu nieograniczonym zgodnie z przepisami ustawy z dnia 29 stycznia 2004 roku Prawo zam</w:t>
      </w:r>
      <w:r w:rsidR="00F93D84">
        <w:t>ówień publicznych (Dz. U. z 2017</w:t>
      </w:r>
      <w:r w:rsidRPr="008036BE">
        <w:t xml:space="preserve"> r. poz. </w:t>
      </w:r>
      <w:r w:rsidR="00F93D84">
        <w:t>1579</w:t>
      </w:r>
      <w:r w:rsidR="00A171E9" w:rsidRPr="008036BE">
        <w:t xml:space="preserve"> z </w:t>
      </w:r>
      <w:proofErr w:type="spellStart"/>
      <w:r w:rsidR="00A171E9" w:rsidRPr="008036BE">
        <w:t>późn</w:t>
      </w:r>
      <w:proofErr w:type="spellEnd"/>
      <w:r w:rsidR="00A171E9" w:rsidRPr="008036BE">
        <w:t>. zm.)</w:t>
      </w:r>
      <w:r w:rsidRPr="008036BE">
        <w:t xml:space="preserve"> na zadanie pod nazwą:</w:t>
      </w:r>
      <w:r w:rsidR="00A57EF3">
        <w:t xml:space="preserve"> </w:t>
      </w:r>
      <w:r w:rsidR="00A57EF3" w:rsidRPr="00E20575">
        <w:rPr>
          <w:b/>
          <w:bCs/>
        </w:rPr>
        <w:t>Udzielenie kredytu długoterminowego w wysokości 5 969</w:t>
      </w:r>
      <w:r w:rsidR="00A57EF3">
        <w:rPr>
          <w:b/>
          <w:bCs/>
        </w:rPr>
        <w:t> </w:t>
      </w:r>
      <w:r w:rsidR="00A57EF3" w:rsidRPr="00E20575">
        <w:rPr>
          <w:b/>
          <w:bCs/>
        </w:rPr>
        <w:t>185</w:t>
      </w:r>
      <w:r w:rsidR="00A57EF3">
        <w:rPr>
          <w:b/>
          <w:bCs/>
        </w:rPr>
        <w:t>,00</w:t>
      </w:r>
      <w:r w:rsidR="00A57EF3" w:rsidRPr="00E20575">
        <w:rPr>
          <w:b/>
          <w:bCs/>
        </w:rPr>
        <w:t xml:space="preserve"> zł z przeznaczeniem na spłatę wcześniej zaciągniętych kredytów oraz na sfinansowanie deficytu budżetu Gminy i Miasta Nisko</w:t>
      </w:r>
    </w:p>
    <w:p w:rsidR="00E10D34" w:rsidRPr="008036BE" w:rsidRDefault="00655844" w:rsidP="008036BE">
      <w:pPr>
        <w:pStyle w:val="Tekstpodstawowy"/>
        <w:jc w:val="both"/>
      </w:pPr>
      <w:r w:rsidRPr="002658B0">
        <w:rPr>
          <w:sz w:val="23"/>
          <w:szCs w:val="23"/>
        </w:rPr>
        <w:t>przedstawiam następujące informacje:</w:t>
      </w:r>
    </w:p>
    <w:p w:rsidR="00655844" w:rsidRPr="002658B0" w:rsidRDefault="00655844">
      <w:pPr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Ofertę przetargową składa:</w:t>
      </w:r>
    </w:p>
    <w:p w:rsidR="00655844" w:rsidRPr="002658B0" w:rsidRDefault="008036BE" w:rsidP="002E5D2C">
      <w:pPr>
        <w:spacing w:line="360" w:lineRule="auto"/>
        <w:ind w:left="284"/>
        <w:rPr>
          <w:sz w:val="23"/>
          <w:szCs w:val="23"/>
        </w:rPr>
      </w:pPr>
      <w:r>
        <w:rPr>
          <w:sz w:val="23"/>
          <w:szCs w:val="23"/>
        </w:rPr>
        <w:t>Nazwa W</w:t>
      </w:r>
      <w:r w:rsidR="002E5D2C" w:rsidRPr="002658B0">
        <w:rPr>
          <w:sz w:val="23"/>
          <w:szCs w:val="23"/>
        </w:rPr>
        <w:t xml:space="preserve">ykonawcy: </w:t>
      </w:r>
      <w:r w:rsidR="00655844" w:rsidRPr="002658B0">
        <w:rPr>
          <w:sz w:val="23"/>
          <w:szCs w:val="23"/>
        </w:rPr>
        <w:t>……………………………………………………………………………………………………………...,</w:t>
      </w:r>
    </w:p>
    <w:p w:rsidR="002E5D2C" w:rsidRPr="002658B0" w:rsidRDefault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……………………………………………………………………………………………………………...,</w:t>
      </w:r>
    </w:p>
    <w:p w:rsidR="002E5D2C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telefon: ………………………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</w:t>
      </w:r>
      <w:r w:rsidRPr="002658B0">
        <w:rPr>
          <w:sz w:val="23"/>
          <w:szCs w:val="23"/>
        </w:rPr>
        <w:t xml:space="preserve">., </w:t>
      </w:r>
    </w:p>
    <w:p w:rsidR="002E5D2C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fax: 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……………………………………………………………………………………</w:t>
      </w:r>
      <w:r w:rsidRPr="002658B0">
        <w:rPr>
          <w:sz w:val="23"/>
          <w:szCs w:val="23"/>
        </w:rPr>
        <w:t xml:space="preserve">……, </w:t>
      </w:r>
    </w:p>
    <w:p w:rsidR="00655844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e-mail: ………………</w:t>
      </w:r>
      <w:r w:rsidR="002E5D2C" w:rsidRPr="002658B0">
        <w:rPr>
          <w:sz w:val="23"/>
          <w:szCs w:val="23"/>
        </w:rPr>
        <w:t>……………………………………………………………..</w:t>
      </w:r>
      <w:r w:rsidRPr="002658B0">
        <w:rPr>
          <w:sz w:val="23"/>
          <w:szCs w:val="23"/>
        </w:rPr>
        <w:t>….………………...….,</w:t>
      </w:r>
    </w:p>
    <w:p w:rsidR="00655844" w:rsidRPr="002658B0" w:rsidRDefault="00655844" w:rsidP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NIP: …………………………..……  REGON: …………………………………………………………..,</w:t>
      </w:r>
    </w:p>
    <w:p w:rsidR="002E5D2C" w:rsidRPr="002658B0" w:rsidRDefault="002E5D2C" w:rsidP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Osoba  do kontaktu: ………………………………………………………………………………………..,</w:t>
      </w:r>
    </w:p>
    <w:p w:rsidR="00D30978" w:rsidRDefault="00D30978" w:rsidP="00D30978">
      <w:pPr>
        <w:ind w:left="284" w:hanging="284"/>
        <w:jc w:val="both"/>
      </w:pPr>
      <w:r>
        <w:rPr>
          <w:b/>
          <w:bCs/>
          <w:color w:val="000000"/>
          <w:szCs w:val="20"/>
          <w:lang w:eastAsia="pl-PL" w:bidi="pl-PL"/>
        </w:rPr>
        <w:t>2</w:t>
      </w:r>
      <w:r w:rsidRPr="00D30978">
        <w:rPr>
          <w:b/>
          <w:bCs/>
          <w:color w:val="000000"/>
          <w:szCs w:val="20"/>
          <w:lang w:eastAsia="pl-PL" w:bidi="pl-PL"/>
        </w:rPr>
        <w:t>.</w:t>
      </w:r>
      <w:r w:rsidRPr="00D30978">
        <w:rPr>
          <w:color w:val="000000"/>
          <w:szCs w:val="20"/>
          <w:lang w:eastAsia="pl-PL" w:bidi="pl-PL"/>
        </w:rPr>
        <w:t xml:space="preserve"> </w:t>
      </w:r>
      <w:r>
        <w:t>Oferujemy wykonanie zamówienia w zakresie objętym specyfikacją istotnych warunków zamówienia za cenę :</w:t>
      </w:r>
    </w:p>
    <w:p w:rsidR="00D30978" w:rsidRDefault="00D30978" w:rsidP="00D30978">
      <w:pPr>
        <w:pStyle w:val="Akapitzlist"/>
        <w:spacing w:line="360" w:lineRule="auto"/>
        <w:ind w:left="284"/>
        <w:jc w:val="both"/>
      </w:pPr>
      <w:r>
        <w:t>(całkowity koszt obsługi kredytu wyliczony na podstawie warunków określonych w SIWZ):</w:t>
      </w:r>
    </w:p>
    <w:p w:rsidR="00A57EF3" w:rsidRPr="00A57EF3" w:rsidRDefault="00D30978" w:rsidP="00A57EF3">
      <w:pPr>
        <w:pStyle w:val="Akapitzlist"/>
        <w:spacing w:line="360" w:lineRule="auto"/>
        <w:ind w:left="284"/>
        <w:jc w:val="both"/>
        <w:rPr>
          <w:b/>
        </w:rPr>
      </w:pPr>
      <w:r w:rsidRPr="00A57EF3">
        <w:rPr>
          <w:b/>
        </w:rPr>
        <w:t>Cena oferty</w:t>
      </w:r>
      <w:r w:rsidR="00A57EF3" w:rsidRPr="00A57EF3">
        <w:rPr>
          <w:b/>
        </w:rPr>
        <w:t xml:space="preserve"> </w:t>
      </w:r>
      <w:r w:rsidRPr="00A57EF3">
        <w:rPr>
          <w:b/>
        </w:rPr>
        <w:t xml:space="preserve">…………................... zł </w:t>
      </w:r>
    </w:p>
    <w:p w:rsidR="00D30978" w:rsidRDefault="00D30978" w:rsidP="00A57EF3">
      <w:pPr>
        <w:pStyle w:val="Akapitzlist"/>
        <w:spacing w:line="360" w:lineRule="auto"/>
        <w:ind w:left="284"/>
        <w:jc w:val="both"/>
      </w:pPr>
      <w:r>
        <w:t>(słownie: .........................................................</w:t>
      </w:r>
      <w:r w:rsidR="00A57EF3">
        <w:t>...................................</w:t>
      </w:r>
      <w:r>
        <w:t>..... zł)</w:t>
      </w:r>
    </w:p>
    <w:p w:rsidR="00D30978" w:rsidRPr="00A57EF3" w:rsidRDefault="00D30978" w:rsidP="00D30978">
      <w:pPr>
        <w:pStyle w:val="Akapitzlist"/>
        <w:spacing w:line="200" w:lineRule="atLeast"/>
        <w:ind w:left="284"/>
        <w:jc w:val="both"/>
        <w:rPr>
          <w:b/>
        </w:rPr>
      </w:pPr>
      <w:r w:rsidRPr="00A57EF3">
        <w:rPr>
          <w:b/>
        </w:rPr>
        <w:t>Oferowana stała marża...............%</w:t>
      </w:r>
    </w:p>
    <w:p w:rsidR="00D30978" w:rsidRDefault="00D30978" w:rsidP="00D30978">
      <w:pPr>
        <w:pStyle w:val="Akapitzlist"/>
        <w:spacing w:line="200" w:lineRule="atLeast"/>
        <w:ind w:left="284"/>
        <w:jc w:val="both"/>
      </w:pPr>
    </w:p>
    <w:p w:rsidR="00D30978" w:rsidRDefault="00D30978" w:rsidP="00D30978">
      <w:pPr>
        <w:pStyle w:val="Akapitzlist"/>
        <w:spacing w:line="200" w:lineRule="atLeast"/>
        <w:ind w:left="284"/>
        <w:jc w:val="both"/>
      </w:pPr>
      <w:r>
        <w:t>Cena zgodna z poniższym wyliczeniem kosztu obsługi kredytu:</w:t>
      </w:r>
    </w:p>
    <w:p w:rsidR="00D30978" w:rsidRDefault="00D30978" w:rsidP="00D30978">
      <w:pPr>
        <w:pStyle w:val="Indeks"/>
        <w:suppressLineNumbers w:val="0"/>
        <w:spacing w:line="200" w:lineRule="atLeast"/>
        <w:ind w:left="284"/>
      </w:pPr>
    </w:p>
    <w:p w:rsidR="00D30978" w:rsidRDefault="00D30978" w:rsidP="00A57EF3">
      <w:pPr>
        <w:pStyle w:val="WW-Tekstpodstawowy31"/>
        <w:numPr>
          <w:ilvl w:val="0"/>
          <w:numId w:val="10"/>
        </w:numPr>
        <w:tabs>
          <w:tab w:val="clear" w:pos="1080"/>
        </w:tabs>
        <w:spacing w:line="200" w:lineRule="atLeast"/>
        <w:ind w:left="284" w:hanging="284"/>
      </w:pPr>
      <w:r>
        <w:t>Założenia:</w:t>
      </w:r>
    </w:p>
    <w:p w:rsidR="00D30978" w:rsidRDefault="00A57EF3" w:rsidP="00D30978">
      <w:pPr>
        <w:pStyle w:val="Akapitzlist"/>
        <w:ind w:left="284"/>
      </w:pPr>
      <w:r>
        <w:t xml:space="preserve">1) </w:t>
      </w:r>
      <w:r w:rsidR="00D30978">
        <w:t xml:space="preserve">Łączna kwota kredytu </w:t>
      </w:r>
      <w:r w:rsidRPr="00E20575">
        <w:rPr>
          <w:b/>
          <w:bCs/>
        </w:rPr>
        <w:t>5 969</w:t>
      </w:r>
      <w:r>
        <w:rPr>
          <w:b/>
          <w:bCs/>
        </w:rPr>
        <w:t> </w:t>
      </w:r>
      <w:r w:rsidRPr="00E20575">
        <w:rPr>
          <w:b/>
          <w:bCs/>
        </w:rPr>
        <w:t>185</w:t>
      </w:r>
      <w:r>
        <w:rPr>
          <w:b/>
          <w:bCs/>
        </w:rPr>
        <w:t>,00</w:t>
      </w:r>
      <w:r w:rsidRPr="00E20575">
        <w:rPr>
          <w:b/>
          <w:bCs/>
        </w:rPr>
        <w:t xml:space="preserve"> </w:t>
      </w:r>
      <w:r w:rsidR="00D30978" w:rsidRPr="00A42FA9">
        <w:rPr>
          <w:b/>
        </w:rPr>
        <w:t>zł</w:t>
      </w:r>
    </w:p>
    <w:p w:rsidR="00D30978" w:rsidRDefault="00A57EF3" w:rsidP="00D30978">
      <w:pPr>
        <w:pStyle w:val="Akapitzlist"/>
        <w:ind w:left="284"/>
      </w:pPr>
      <w:r>
        <w:t xml:space="preserve">2) </w:t>
      </w:r>
      <w:r w:rsidR="00D30978" w:rsidRPr="003D5313">
        <w:t xml:space="preserve">Okres spłaty kredytu – </w:t>
      </w:r>
      <w:r w:rsidRPr="003D5313">
        <w:t>8</w:t>
      </w:r>
      <w:r w:rsidR="00D30978" w:rsidRPr="003D5313">
        <w:t xml:space="preserve"> lat</w:t>
      </w:r>
    </w:p>
    <w:p w:rsidR="00D30978" w:rsidRDefault="00D30978" w:rsidP="00D30978">
      <w:pPr>
        <w:pStyle w:val="Akapitzlist"/>
        <w:ind w:left="284"/>
        <w:jc w:val="both"/>
      </w:pPr>
      <w:r>
        <w:t>Spłata kredytu następować będzie w  ratach kwartalnych w ostatnim dniu każdego miesiąca kończącego kwartał, począ</w:t>
      </w:r>
      <w:r w:rsidR="00A57EF3">
        <w:t>wszy od pierwszego kwartału 2019</w:t>
      </w:r>
      <w:r>
        <w:t xml:space="preserve"> r., w latach:</w:t>
      </w:r>
    </w:p>
    <w:p w:rsidR="00A57EF3" w:rsidRDefault="00A57EF3" w:rsidP="00A57EF3">
      <w:pPr>
        <w:ind w:firstLine="284"/>
        <w:jc w:val="both"/>
        <w:rPr>
          <w:szCs w:val="26"/>
        </w:rPr>
      </w:pPr>
      <w:r>
        <w:rPr>
          <w:szCs w:val="26"/>
        </w:rPr>
        <w:t>2019 r. – 1 000.000</w:t>
      </w:r>
      <w:r w:rsidR="003D5313">
        <w:rPr>
          <w:szCs w:val="26"/>
        </w:rPr>
        <w:t>,00</w:t>
      </w:r>
      <w:r>
        <w:rPr>
          <w:szCs w:val="26"/>
        </w:rPr>
        <w:t xml:space="preserve"> zł (4 raty po 250.000,00 zł)</w:t>
      </w:r>
    </w:p>
    <w:p w:rsidR="00A57EF3" w:rsidRDefault="00A57EF3" w:rsidP="00A57EF3">
      <w:pPr>
        <w:ind w:firstLine="284"/>
        <w:jc w:val="both"/>
        <w:rPr>
          <w:szCs w:val="26"/>
        </w:rPr>
      </w:pPr>
      <w:r>
        <w:rPr>
          <w:szCs w:val="26"/>
        </w:rPr>
        <w:t xml:space="preserve">2020 r. –  </w:t>
      </w:r>
      <w:r w:rsidR="003D5313">
        <w:rPr>
          <w:szCs w:val="26"/>
        </w:rPr>
        <w:t xml:space="preserve">  </w:t>
      </w:r>
      <w:r>
        <w:rPr>
          <w:szCs w:val="26"/>
        </w:rPr>
        <w:t>500.000</w:t>
      </w:r>
      <w:r w:rsidR="003D5313">
        <w:rPr>
          <w:szCs w:val="26"/>
        </w:rPr>
        <w:t>,00 zł (4 raty po</w:t>
      </w:r>
      <w:r>
        <w:rPr>
          <w:szCs w:val="26"/>
        </w:rPr>
        <w:t xml:space="preserve"> 125.000,00 zł)</w:t>
      </w:r>
    </w:p>
    <w:p w:rsidR="00A57EF3" w:rsidRDefault="00A57EF3" w:rsidP="00A57EF3">
      <w:pPr>
        <w:ind w:firstLine="284"/>
        <w:jc w:val="both"/>
        <w:rPr>
          <w:szCs w:val="26"/>
        </w:rPr>
      </w:pPr>
      <w:r>
        <w:rPr>
          <w:szCs w:val="26"/>
        </w:rPr>
        <w:t xml:space="preserve">2021 r. –  </w:t>
      </w:r>
      <w:r w:rsidR="003D5313">
        <w:rPr>
          <w:szCs w:val="26"/>
        </w:rPr>
        <w:t xml:space="preserve">  </w:t>
      </w:r>
      <w:r>
        <w:rPr>
          <w:szCs w:val="26"/>
        </w:rPr>
        <w:t>500.000</w:t>
      </w:r>
      <w:r w:rsidR="003D5313">
        <w:rPr>
          <w:szCs w:val="26"/>
        </w:rPr>
        <w:t>,00</w:t>
      </w:r>
      <w:r>
        <w:rPr>
          <w:szCs w:val="26"/>
        </w:rPr>
        <w:t xml:space="preserve"> zł (4</w:t>
      </w:r>
      <w:r w:rsidR="003D5313">
        <w:rPr>
          <w:szCs w:val="26"/>
        </w:rPr>
        <w:t xml:space="preserve"> raty po </w:t>
      </w:r>
      <w:r>
        <w:rPr>
          <w:szCs w:val="26"/>
        </w:rPr>
        <w:t>125.000,00 zł)</w:t>
      </w:r>
    </w:p>
    <w:p w:rsidR="00A57EF3" w:rsidRDefault="00A57EF3" w:rsidP="00A57EF3">
      <w:pPr>
        <w:ind w:firstLine="284"/>
        <w:jc w:val="both"/>
        <w:rPr>
          <w:szCs w:val="26"/>
        </w:rPr>
      </w:pPr>
      <w:r>
        <w:rPr>
          <w:szCs w:val="26"/>
        </w:rPr>
        <w:t xml:space="preserve">2022 r. – </w:t>
      </w:r>
      <w:r w:rsidR="003D5313">
        <w:rPr>
          <w:szCs w:val="26"/>
        </w:rPr>
        <w:t xml:space="preserve">   </w:t>
      </w:r>
      <w:r>
        <w:rPr>
          <w:szCs w:val="26"/>
        </w:rPr>
        <w:t>500.000</w:t>
      </w:r>
      <w:r w:rsidR="003D5313">
        <w:rPr>
          <w:szCs w:val="26"/>
        </w:rPr>
        <w:t>,00 zł (4 raty po</w:t>
      </w:r>
      <w:r>
        <w:rPr>
          <w:szCs w:val="26"/>
        </w:rPr>
        <w:t xml:space="preserve"> 125.000,00 zł)</w:t>
      </w:r>
    </w:p>
    <w:p w:rsidR="00A57EF3" w:rsidRDefault="00A57EF3" w:rsidP="00A57EF3">
      <w:pPr>
        <w:ind w:firstLine="284"/>
        <w:jc w:val="both"/>
        <w:rPr>
          <w:szCs w:val="26"/>
        </w:rPr>
      </w:pPr>
      <w:r>
        <w:rPr>
          <w:szCs w:val="26"/>
        </w:rPr>
        <w:t xml:space="preserve">2023 r. – </w:t>
      </w:r>
      <w:r w:rsidR="003D5313">
        <w:rPr>
          <w:szCs w:val="26"/>
        </w:rPr>
        <w:t xml:space="preserve">   </w:t>
      </w:r>
      <w:r>
        <w:rPr>
          <w:szCs w:val="26"/>
        </w:rPr>
        <w:t>500.000</w:t>
      </w:r>
      <w:r w:rsidR="003D5313">
        <w:rPr>
          <w:szCs w:val="26"/>
        </w:rPr>
        <w:t xml:space="preserve">,00 zł (4 raty po </w:t>
      </w:r>
      <w:r>
        <w:rPr>
          <w:szCs w:val="26"/>
        </w:rPr>
        <w:t>125.000,00 zł)</w:t>
      </w:r>
    </w:p>
    <w:p w:rsidR="00A57EF3" w:rsidRDefault="00A57EF3" w:rsidP="00A57EF3">
      <w:pPr>
        <w:ind w:firstLine="284"/>
        <w:jc w:val="both"/>
        <w:rPr>
          <w:szCs w:val="26"/>
        </w:rPr>
      </w:pPr>
      <w:r>
        <w:rPr>
          <w:szCs w:val="26"/>
        </w:rPr>
        <w:lastRenderedPageBreak/>
        <w:t>2024 r. – 1 000.000</w:t>
      </w:r>
      <w:r w:rsidR="003D5313">
        <w:rPr>
          <w:szCs w:val="26"/>
        </w:rPr>
        <w:t>,00</w:t>
      </w:r>
      <w:r>
        <w:rPr>
          <w:szCs w:val="26"/>
        </w:rPr>
        <w:t xml:space="preserve"> zł (4 raty po 250.000,00 zł)</w:t>
      </w:r>
    </w:p>
    <w:p w:rsidR="00A57EF3" w:rsidRDefault="00A57EF3" w:rsidP="00A57EF3">
      <w:pPr>
        <w:ind w:firstLine="284"/>
        <w:jc w:val="both"/>
        <w:rPr>
          <w:szCs w:val="26"/>
        </w:rPr>
      </w:pPr>
      <w:r>
        <w:rPr>
          <w:szCs w:val="26"/>
        </w:rPr>
        <w:t>2025 r. – 1 000.000</w:t>
      </w:r>
      <w:r w:rsidR="003D5313">
        <w:rPr>
          <w:szCs w:val="26"/>
        </w:rPr>
        <w:t>,00</w:t>
      </w:r>
      <w:r>
        <w:rPr>
          <w:szCs w:val="26"/>
        </w:rPr>
        <w:t xml:space="preserve"> zł (4 raty po 250.000,00 zł)</w:t>
      </w:r>
    </w:p>
    <w:p w:rsidR="00A57EF3" w:rsidRDefault="00A57EF3" w:rsidP="00A57EF3">
      <w:pPr>
        <w:ind w:firstLine="284"/>
        <w:jc w:val="both"/>
        <w:rPr>
          <w:szCs w:val="26"/>
        </w:rPr>
      </w:pPr>
      <w:r>
        <w:rPr>
          <w:szCs w:val="26"/>
        </w:rPr>
        <w:t xml:space="preserve">2026 r. – </w:t>
      </w:r>
      <w:r w:rsidR="003D5313">
        <w:rPr>
          <w:szCs w:val="26"/>
        </w:rPr>
        <w:t xml:space="preserve">   </w:t>
      </w:r>
      <w:r>
        <w:rPr>
          <w:szCs w:val="26"/>
        </w:rPr>
        <w:t>969 185,00</w:t>
      </w:r>
      <w:r w:rsidR="003D5313">
        <w:rPr>
          <w:szCs w:val="26"/>
        </w:rPr>
        <w:t xml:space="preserve"> </w:t>
      </w:r>
      <w:r>
        <w:rPr>
          <w:szCs w:val="26"/>
        </w:rPr>
        <w:t>zł (4 raty po 242 296,25zł)</w:t>
      </w:r>
    </w:p>
    <w:p w:rsidR="00D30978" w:rsidRPr="00D30978" w:rsidRDefault="00A57EF3" w:rsidP="00D30978">
      <w:pPr>
        <w:ind w:firstLine="284"/>
        <w:rPr>
          <w:color w:val="000000"/>
        </w:rPr>
      </w:pPr>
      <w:r>
        <w:rPr>
          <w:color w:val="000000"/>
        </w:rPr>
        <w:t xml:space="preserve">3) </w:t>
      </w:r>
      <w:r w:rsidR="00D30978" w:rsidRPr="00D30978">
        <w:rPr>
          <w:color w:val="000000"/>
        </w:rPr>
        <w:t xml:space="preserve">Data uruchomienia kredytu w kwocie </w:t>
      </w:r>
      <w:r w:rsidRPr="00E20575">
        <w:rPr>
          <w:b/>
          <w:bCs/>
        </w:rPr>
        <w:t>5 969</w:t>
      </w:r>
      <w:r>
        <w:rPr>
          <w:b/>
          <w:bCs/>
        </w:rPr>
        <w:t> </w:t>
      </w:r>
      <w:r w:rsidRPr="00E20575">
        <w:rPr>
          <w:b/>
          <w:bCs/>
        </w:rPr>
        <w:t>185</w:t>
      </w:r>
      <w:r>
        <w:rPr>
          <w:b/>
          <w:bCs/>
        </w:rPr>
        <w:t>,00</w:t>
      </w:r>
      <w:r w:rsidRPr="00E20575">
        <w:rPr>
          <w:b/>
          <w:bCs/>
        </w:rPr>
        <w:t xml:space="preserve"> </w:t>
      </w:r>
      <w:r w:rsidR="00D30978" w:rsidRPr="00D30978">
        <w:rPr>
          <w:color w:val="000000"/>
        </w:rPr>
        <w:t xml:space="preserve">zł – </w:t>
      </w:r>
      <w:r w:rsidR="00A42FA9" w:rsidRPr="00A42FA9">
        <w:rPr>
          <w:color w:val="000000"/>
        </w:rPr>
        <w:t>1 czerwca 2018</w:t>
      </w:r>
      <w:r w:rsidR="00D30978" w:rsidRPr="00A42FA9">
        <w:rPr>
          <w:color w:val="000000"/>
        </w:rPr>
        <w:t xml:space="preserve"> r.</w:t>
      </w:r>
    </w:p>
    <w:p w:rsidR="00D30978" w:rsidRPr="003D5313" w:rsidRDefault="00A57EF3" w:rsidP="00D30978">
      <w:pPr>
        <w:pStyle w:val="Akapitzlist"/>
        <w:ind w:left="284"/>
      </w:pPr>
      <w:r>
        <w:t xml:space="preserve">4) </w:t>
      </w:r>
      <w:r w:rsidR="00D30978">
        <w:t xml:space="preserve">Pierwsza rata odsetek spłacana do dnia </w:t>
      </w:r>
      <w:r w:rsidR="00A42FA9" w:rsidRPr="003D5313">
        <w:t>31 grudnia 2018</w:t>
      </w:r>
      <w:r w:rsidR="00D30978" w:rsidRPr="003D5313">
        <w:t xml:space="preserve"> r.</w:t>
      </w:r>
    </w:p>
    <w:p w:rsidR="00D30978" w:rsidRDefault="00A57EF3" w:rsidP="00D30978">
      <w:pPr>
        <w:pStyle w:val="Akapitzlist"/>
        <w:ind w:left="284"/>
      </w:pPr>
      <w:r w:rsidRPr="003D5313">
        <w:t xml:space="preserve">5) </w:t>
      </w:r>
      <w:r w:rsidR="00D30978" w:rsidRPr="003D5313">
        <w:t>Okres karencji w spłacie r</w:t>
      </w:r>
      <w:r w:rsidR="00A42FA9" w:rsidRPr="003D5313">
        <w:t>aty kapitałowej do 31 marca 2019</w:t>
      </w:r>
      <w:r w:rsidR="00D30978">
        <w:t xml:space="preserve"> r.</w:t>
      </w:r>
    </w:p>
    <w:p w:rsidR="00D30978" w:rsidRDefault="00A57EF3" w:rsidP="00D30978">
      <w:pPr>
        <w:pStyle w:val="Akapitzlist"/>
        <w:ind w:left="284"/>
      </w:pPr>
      <w:r>
        <w:t xml:space="preserve">6) </w:t>
      </w:r>
      <w:r w:rsidR="00D30978">
        <w:t>Płatność odsetek i rat kapitałowych – w ostatnim dniu roboczym kończącym kwartał.</w:t>
      </w:r>
    </w:p>
    <w:p w:rsidR="00D30978" w:rsidRPr="00D30978" w:rsidRDefault="00A57EF3" w:rsidP="00D30978">
      <w:pPr>
        <w:pStyle w:val="Akapitzlist"/>
        <w:ind w:left="284"/>
        <w:rPr>
          <w:color w:val="000000"/>
        </w:rPr>
      </w:pPr>
      <w:r>
        <w:rPr>
          <w:color w:val="000000"/>
        </w:rPr>
        <w:t xml:space="preserve">7) </w:t>
      </w:r>
      <w:r w:rsidR="00D30978" w:rsidRPr="00D30978">
        <w:rPr>
          <w:color w:val="000000"/>
        </w:rPr>
        <w:t xml:space="preserve">Stały WIBOR 1M </w:t>
      </w:r>
      <w:r w:rsidR="00D30978" w:rsidRPr="003D5313">
        <w:rPr>
          <w:color w:val="000000"/>
        </w:rPr>
        <w:t xml:space="preserve">– </w:t>
      </w:r>
      <w:r w:rsidR="00A42FA9" w:rsidRPr="003D5313">
        <w:rPr>
          <w:color w:val="000000"/>
        </w:rPr>
        <w:t>1,64</w:t>
      </w:r>
      <w:r w:rsidR="00D30978" w:rsidRPr="003D5313">
        <w:rPr>
          <w:color w:val="000000"/>
        </w:rPr>
        <w:t xml:space="preserve"> %.</w:t>
      </w:r>
    </w:p>
    <w:p w:rsidR="00D30978" w:rsidRDefault="00A57EF3" w:rsidP="00D30978">
      <w:pPr>
        <w:pStyle w:val="Akapitzlist"/>
        <w:ind w:left="284"/>
      </w:pPr>
      <w:r>
        <w:t xml:space="preserve">8) </w:t>
      </w:r>
      <w:r w:rsidR="00D30978">
        <w:t>Marża zaoferowana - ..............</w:t>
      </w:r>
    </w:p>
    <w:p w:rsidR="00D30978" w:rsidRDefault="00A57EF3" w:rsidP="00D30978">
      <w:pPr>
        <w:pStyle w:val="Akapitzlist"/>
        <w:ind w:left="284"/>
      </w:pPr>
      <w:r>
        <w:t>9)</w:t>
      </w:r>
      <w:r w:rsidR="00D30978">
        <w:t xml:space="preserve"> Razem oprocentowanie  - ................... %</w:t>
      </w:r>
    </w:p>
    <w:p w:rsidR="00D30978" w:rsidRDefault="00D30978" w:rsidP="00D30978">
      <w:pPr>
        <w:pStyle w:val="Akapitzlist"/>
        <w:ind w:left="284"/>
      </w:pPr>
      <w:r>
        <w:t>10</w:t>
      </w:r>
      <w:r w:rsidR="00A57EF3">
        <w:t>)</w:t>
      </w:r>
      <w:r>
        <w:t xml:space="preserve"> Liczba dni w roku - 365, przestępny 366.</w:t>
      </w:r>
    </w:p>
    <w:p w:rsidR="00D30978" w:rsidRPr="003D5313" w:rsidRDefault="00A57EF3" w:rsidP="00D30978">
      <w:pPr>
        <w:pStyle w:val="Akapitzlist"/>
        <w:widowControl w:val="0"/>
        <w:overflowPunct w:val="0"/>
        <w:autoSpaceDE w:val="0"/>
        <w:ind w:left="284"/>
        <w:jc w:val="both"/>
        <w:rPr>
          <w:bCs/>
        </w:rPr>
      </w:pPr>
      <w:r w:rsidRPr="003D5313">
        <w:rPr>
          <w:bCs/>
        </w:rPr>
        <w:t>11)</w:t>
      </w:r>
      <w:r w:rsidR="00D30978" w:rsidRPr="003D5313">
        <w:rPr>
          <w:bCs/>
        </w:rPr>
        <w:t xml:space="preserve"> 1 miesiąc rzeczywista ilość dni. </w:t>
      </w:r>
    </w:p>
    <w:p w:rsidR="00D30978" w:rsidRDefault="00D30978" w:rsidP="00A57EF3">
      <w:pPr>
        <w:pStyle w:val="Akapitzlist"/>
        <w:ind w:left="284"/>
        <w:jc w:val="both"/>
        <w:rPr>
          <w:b/>
          <w:bCs/>
        </w:rPr>
      </w:pPr>
      <w:r w:rsidRPr="00A57EF3">
        <w:rPr>
          <w:b/>
          <w:bCs/>
        </w:rPr>
        <w:t xml:space="preserve">Oferujemy wykonanie przedmiotu zamówienia, którego zakres określono w SIWZ ogółem za cenę: </w:t>
      </w:r>
    </w:p>
    <w:p w:rsidR="00A57EF3" w:rsidRPr="00A57EF3" w:rsidRDefault="00A57EF3" w:rsidP="00A57EF3">
      <w:pPr>
        <w:pStyle w:val="Akapitzlist"/>
        <w:ind w:left="284"/>
        <w:jc w:val="both"/>
        <w:rPr>
          <w:b/>
          <w:bCs/>
        </w:rPr>
      </w:pPr>
      <w:r>
        <w:rPr>
          <w:b/>
          <w:bCs/>
        </w:rPr>
        <w:t>…………………….</w:t>
      </w:r>
    </w:p>
    <w:p w:rsidR="00D30978" w:rsidRPr="00A42FA9" w:rsidRDefault="00D30978" w:rsidP="00A42FA9">
      <w:pPr>
        <w:numPr>
          <w:ilvl w:val="1"/>
          <w:numId w:val="1"/>
        </w:numPr>
        <w:tabs>
          <w:tab w:val="clear" w:pos="576"/>
          <w:tab w:val="left" w:pos="284"/>
        </w:tabs>
        <w:spacing w:line="360" w:lineRule="auto"/>
        <w:ind w:left="284" w:hanging="284"/>
        <w:jc w:val="both"/>
        <w:rPr>
          <w:highlight w:val="yellow"/>
        </w:rPr>
      </w:pPr>
      <w:r>
        <w:t xml:space="preserve">3. Zobowiązujemy się do uruchomienia transz </w:t>
      </w:r>
      <w:r w:rsidRPr="00A57EF3">
        <w:rPr>
          <w:b/>
        </w:rPr>
        <w:t>kredytu w terminie ………..dni roboczych</w:t>
      </w:r>
      <w:r>
        <w:t xml:space="preserve"> od dnia złożenia przez Zamawiającego dyspozycji wypłaty (uzupełnić zgodnie z zapisami </w:t>
      </w:r>
      <w:r w:rsidRPr="00205C2B">
        <w:t xml:space="preserve">ujętymi </w:t>
      </w:r>
      <w:r w:rsidRPr="00A42FA9">
        <w:t xml:space="preserve">w </w:t>
      </w:r>
      <w:proofErr w:type="spellStart"/>
      <w:r w:rsidR="00A42FA9" w:rsidRPr="00A42FA9">
        <w:t>pkt</w:t>
      </w:r>
      <w:proofErr w:type="spellEnd"/>
      <w:r w:rsidR="00A42FA9" w:rsidRPr="00A42FA9">
        <w:t xml:space="preserve"> 15 SIWZ</w:t>
      </w:r>
      <w:r w:rsidR="00A42FA9">
        <w:t xml:space="preserve"> </w:t>
      </w:r>
      <w:r w:rsidR="00A42FA9" w:rsidRPr="00A42FA9">
        <w:t>Opis kryteriów, którymi zamawiaj</w:t>
      </w:r>
      <w:r w:rsidR="00A42FA9" w:rsidRPr="00A42FA9">
        <w:rPr>
          <w:rFonts w:eastAsia="TimesNewRoman"/>
        </w:rPr>
        <w:t>ą</w:t>
      </w:r>
      <w:r w:rsidR="00A42FA9" w:rsidRPr="00A42FA9">
        <w:t>cy b</w:t>
      </w:r>
      <w:r w:rsidR="00A42FA9" w:rsidRPr="00A42FA9">
        <w:rPr>
          <w:rFonts w:eastAsia="TimesNewRoman"/>
        </w:rPr>
        <w:t>ę</w:t>
      </w:r>
      <w:r w:rsidR="00A42FA9" w:rsidRPr="00A42FA9">
        <w:t>dzie si</w:t>
      </w:r>
      <w:r w:rsidR="00A42FA9" w:rsidRPr="00A42FA9">
        <w:rPr>
          <w:rFonts w:eastAsia="TimesNewRoman"/>
        </w:rPr>
        <w:t xml:space="preserve">ę </w:t>
      </w:r>
      <w:r w:rsidR="00A42FA9" w:rsidRPr="00A42FA9">
        <w:t>kierował przy wyborze oferty, wraz z podaniem znaczenia tych kryteriów i sposobu oceny ofert</w:t>
      </w:r>
      <w:r w:rsidR="00BE4663">
        <w:t>.</w:t>
      </w:r>
    </w:p>
    <w:p w:rsidR="00655844" w:rsidRPr="00D30978" w:rsidRDefault="00655844" w:rsidP="00D33FCA">
      <w:pPr>
        <w:pStyle w:val="Akapitzlist"/>
        <w:numPr>
          <w:ilvl w:val="0"/>
          <w:numId w:val="9"/>
        </w:numPr>
        <w:tabs>
          <w:tab w:val="left" w:pos="284"/>
        </w:tabs>
        <w:spacing w:line="360" w:lineRule="auto"/>
        <w:ind w:left="0" w:firstLine="0"/>
        <w:jc w:val="both"/>
        <w:rPr>
          <w:sz w:val="23"/>
          <w:szCs w:val="23"/>
        </w:rPr>
      </w:pPr>
      <w:r w:rsidRPr="00D30978">
        <w:rPr>
          <w:sz w:val="23"/>
          <w:szCs w:val="23"/>
        </w:rPr>
        <w:t>Oświadczamy, że zamówienie zrealizujemy w terminie określonym w SIWZ</w:t>
      </w:r>
      <w:r w:rsidRPr="00D30978">
        <w:rPr>
          <w:b/>
          <w:sz w:val="23"/>
          <w:szCs w:val="23"/>
        </w:rPr>
        <w:t>.</w:t>
      </w:r>
    </w:p>
    <w:p w:rsidR="00655844" w:rsidRPr="00D30978" w:rsidRDefault="00655844" w:rsidP="00D33FCA">
      <w:pPr>
        <w:pStyle w:val="Akapitzlist"/>
        <w:numPr>
          <w:ilvl w:val="0"/>
          <w:numId w:val="9"/>
        </w:numPr>
        <w:spacing w:line="360" w:lineRule="auto"/>
        <w:ind w:left="284" w:hanging="284"/>
        <w:jc w:val="both"/>
        <w:rPr>
          <w:sz w:val="23"/>
          <w:szCs w:val="23"/>
        </w:rPr>
      </w:pPr>
      <w:r w:rsidRPr="00D30978">
        <w:rPr>
          <w:sz w:val="23"/>
          <w:szCs w:val="23"/>
        </w:rPr>
        <w:t>Oświadczamy, że uważamy się za związanych ofertą na czas wskazany w SIWZ.</w:t>
      </w:r>
    </w:p>
    <w:p w:rsidR="00655844" w:rsidRDefault="00D33FCA" w:rsidP="00B77700">
      <w:pPr>
        <w:spacing w:line="360" w:lineRule="auto"/>
        <w:ind w:left="284" w:hanging="284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6. </w:t>
      </w:r>
      <w:r w:rsidR="00655844">
        <w:rPr>
          <w:sz w:val="23"/>
          <w:szCs w:val="23"/>
        </w:rPr>
        <w:t>Oświadczamy, że zapoznaliśmy się z warunkami zamówienia określonymi w SIWZ  i nie wnosimy do nich żadnych zastrzeżeń oraz uzyskaliśmy wszelkie niezbędne informacje do przygotowania oferty.</w:t>
      </w:r>
    </w:p>
    <w:p w:rsidR="00B77700" w:rsidRDefault="00B77700" w:rsidP="00B77700">
      <w:pPr>
        <w:numPr>
          <w:ilvl w:val="0"/>
          <w:numId w:val="12"/>
        </w:numPr>
        <w:spacing w:line="360" w:lineRule="auto"/>
        <w:ind w:left="284" w:hanging="284"/>
        <w:jc w:val="both"/>
      </w:pPr>
      <w:r>
        <w:t>Oświadczamy, że zapoznaliśmy się  z postanowieniami jakie zostaną wprowadzone do umowy i zobowiązujemy się w przypadku wyboru naszej oferty do zawarcia umowy na proponowanych warunkach w miejscu i terminie wyznaczonym przez Zamawiającego.</w:t>
      </w:r>
    </w:p>
    <w:p w:rsidR="008036BE" w:rsidRPr="00D33FCA" w:rsidRDefault="008036BE" w:rsidP="00D33FCA">
      <w:pPr>
        <w:pStyle w:val="Akapitzlist"/>
        <w:numPr>
          <w:ilvl w:val="0"/>
          <w:numId w:val="12"/>
        </w:numPr>
        <w:spacing w:line="360" w:lineRule="auto"/>
        <w:ind w:left="284" w:hanging="284"/>
        <w:jc w:val="both"/>
        <w:rPr>
          <w:sz w:val="23"/>
          <w:szCs w:val="23"/>
        </w:rPr>
      </w:pPr>
      <w:r w:rsidRPr="00D33FCA">
        <w:rPr>
          <w:b/>
          <w:bCs/>
          <w:u w:val="single"/>
        </w:rPr>
        <w:t>Zwrot wadium</w:t>
      </w:r>
      <w:r>
        <w:t xml:space="preserve"> wniesionemu w pieniądzu </w:t>
      </w:r>
      <w:r w:rsidRPr="00D33FCA">
        <w:rPr>
          <w:i/>
        </w:rPr>
        <w:t>(</w:t>
      </w:r>
      <w:r w:rsidRPr="00D33FCA">
        <w:rPr>
          <w:i/>
          <w:u w:val="single"/>
        </w:rPr>
        <w:t>jeżeli dotyczy</w:t>
      </w:r>
      <w:r w:rsidRPr="00D33FCA">
        <w:rPr>
          <w:i/>
        </w:rPr>
        <w:t>)</w:t>
      </w:r>
      <w:r>
        <w:t xml:space="preserve"> proszę dokonać na konto Nr:.........................................................................................................................................................</w:t>
      </w:r>
    </w:p>
    <w:tbl>
      <w:tblPr>
        <w:tblpPr w:leftFromText="141" w:rightFromText="141" w:vertAnchor="text" w:horzAnchor="margin" w:tblpXSpec="center" w:tblpY="845"/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850"/>
        <w:gridCol w:w="5457"/>
        <w:gridCol w:w="3174"/>
      </w:tblGrid>
      <w:tr w:rsidR="000A4EA0" w:rsidTr="000A4EA0">
        <w:trPr>
          <w:cantSplit/>
          <w:trHeight w:hRule="exact" w:val="56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Default="000A4EA0" w:rsidP="000A4EA0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A4EA0" w:rsidRPr="00E11F61" w:rsidRDefault="000A4EA0" w:rsidP="000A4EA0">
            <w:pPr>
              <w:snapToGrid w:val="0"/>
              <w:ind w:left="900" w:hanging="900"/>
              <w:jc w:val="center"/>
            </w:pPr>
            <w:r w:rsidRPr="00E11F61">
              <w:rPr>
                <w:b/>
                <w:sz w:val="20"/>
                <w:szCs w:val="20"/>
              </w:rPr>
              <w:t>Część zamówienia powierzona Podwykonawcy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4EA0" w:rsidRPr="004E1056" w:rsidRDefault="000A4EA0" w:rsidP="000A4EA0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E1056">
              <w:rPr>
                <w:b/>
                <w:sz w:val="20"/>
                <w:szCs w:val="20"/>
              </w:rPr>
              <w:t>Nazwa podwykonawcy</w:t>
            </w:r>
          </w:p>
        </w:tc>
      </w:tr>
      <w:tr w:rsidR="000A4EA0" w:rsidTr="000A4EA0">
        <w:trPr>
          <w:cantSplit/>
          <w:trHeight w:hRule="exact" w:val="567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Default="000A4EA0" w:rsidP="000A4EA0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545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4EA0" w:rsidRPr="00A171E9" w:rsidRDefault="000A4EA0" w:rsidP="000A4EA0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31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4EA0" w:rsidRPr="00A171E9" w:rsidRDefault="000A4EA0" w:rsidP="000A4EA0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</w:tr>
    </w:tbl>
    <w:p w:rsidR="000017AF" w:rsidRPr="00D33FCA" w:rsidRDefault="00655844" w:rsidP="00D33FCA">
      <w:pPr>
        <w:pStyle w:val="Akapitzlist"/>
        <w:numPr>
          <w:ilvl w:val="0"/>
          <w:numId w:val="12"/>
        </w:numPr>
        <w:spacing w:line="360" w:lineRule="auto"/>
        <w:ind w:left="284" w:hanging="284"/>
        <w:jc w:val="both"/>
        <w:rPr>
          <w:sz w:val="23"/>
          <w:szCs w:val="23"/>
        </w:rPr>
      </w:pPr>
      <w:r w:rsidRPr="00D33FCA">
        <w:rPr>
          <w:sz w:val="23"/>
          <w:szCs w:val="23"/>
        </w:rPr>
        <w:t xml:space="preserve">Część zamówienia, którą zamierzamy powierzyć podwykonawcom (w przypadku, gdy Wykonawca nie powierza żadnej części zamówienia podwykonawcom wpisać </w:t>
      </w:r>
      <w:r w:rsidRPr="00D33FCA">
        <w:rPr>
          <w:b/>
          <w:sz w:val="23"/>
          <w:szCs w:val="23"/>
        </w:rPr>
        <w:t>„nie dotyczy”):</w:t>
      </w:r>
    </w:p>
    <w:p w:rsidR="00FF1F07" w:rsidRPr="00D33FCA" w:rsidRDefault="00655844" w:rsidP="00D33FCA">
      <w:pPr>
        <w:pStyle w:val="Akapitzlist"/>
        <w:numPr>
          <w:ilvl w:val="0"/>
          <w:numId w:val="12"/>
        </w:numPr>
        <w:spacing w:before="120" w:line="360" w:lineRule="auto"/>
        <w:ind w:left="284" w:hanging="284"/>
        <w:jc w:val="both"/>
        <w:rPr>
          <w:b/>
          <w:sz w:val="23"/>
          <w:szCs w:val="23"/>
        </w:rPr>
      </w:pPr>
      <w:r w:rsidRPr="00D33FCA">
        <w:rPr>
          <w:sz w:val="23"/>
          <w:szCs w:val="23"/>
        </w:rPr>
        <w:t>Nazwa (firma) podwykonawców, na których zasoby Wykonawca</w:t>
      </w:r>
      <w:r w:rsidR="00E10D34" w:rsidRPr="00D33FCA">
        <w:rPr>
          <w:sz w:val="23"/>
          <w:szCs w:val="23"/>
        </w:rPr>
        <w:t xml:space="preserve"> powołuje się w celu wykazania </w:t>
      </w:r>
      <w:r w:rsidRPr="00D33FCA">
        <w:rPr>
          <w:sz w:val="23"/>
          <w:szCs w:val="23"/>
        </w:rPr>
        <w:t xml:space="preserve">spełniania warunków udziału w postępowaniu, o których mowa w art. 22 ust. 1 ustawy </w:t>
      </w:r>
      <w:proofErr w:type="spellStart"/>
      <w:r w:rsidRPr="00D33FCA">
        <w:rPr>
          <w:sz w:val="23"/>
          <w:szCs w:val="23"/>
        </w:rPr>
        <w:t>Pzp</w:t>
      </w:r>
      <w:proofErr w:type="spellEnd"/>
      <w:r w:rsidRPr="00D33FCA">
        <w:rPr>
          <w:sz w:val="23"/>
          <w:szCs w:val="23"/>
        </w:rPr>
        <w:t xml:space="preserve"> (w przypadku, gdy Wykonawca nie wykazuje spełnienia warunku w oparciu o zasoby podwykonawcy wpisać </w:t>
      </w:r>
      <w:r w:rsidRPr="00D33FCA">
        <w:rPr>
          <w:b/>
          <w:sz w:val="23"/>
          <w:szCs w:val="23"/>
        </w:rPr>
        <w:t>„nie dotyczy”</w:t>
      </w:r>
      <w:r w:rsidRPr="00D33FCA">
        <w:rPr>
          <w:sz w:val="23"/>
          <w:szCs w:val="23"/>
        </w:rPr>
        <w:t>):</w:t>
      </w:r>
    </w:p>
    <w:tbl>
      <w:tblPr>
        <w:tblW w:w="0" w:type="auto"/>
        <w:jc w:val="center"/>
        <w:tblInd w:w="48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0"/>
        <w:gridCol w:w="8631"/>
      </w:tblGrid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ind w:left="900" w:hanging="900"/>
              <w:jc w:val="center"/>
            </w:pPr>
            <w:r>
              <w:rPr>
                <w:b/>
                <w:sz w:val="20"/>
                <w:szCs w:val="20"/>
              </w:rPr>
              <w:t>Nazwa (firma) Podwykonawcy</w:t>
            </w:r>
          </w:p>
        </w:tc>
      </w:tr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8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0D34" w:rsidRDefault="00E10D34" w:rsidP="00655844">
            <w:pPr>
              <w:snapToGrid w:val="0"/>
              <w:jc w:val="both"/>
              <w:rPr>
                <w:b/>
                <w:sz w:val="22"/>
                <w:szCs w:val="22"/>
                <w:lang w:val="de-DE"/>
              </w:rPr>
            </w:pPr>
          </w:p>
        </w:tc>
      </w:tr>
    </w:tbl>
    <w:p w:rsidR="00C00327" w:rsidRPr="00FB7733" w:rsidRDefault="00C00327" w:rsidP="00FB7733">
      <w:pPr>
        <w:spacing w:before="120" w:line="360" w:lineRule="auto"/>
        <w:jc w:val="both"/>
        <w:rPr>
          <w:sz w:val="16"/>
          <w:szCs w:val="16"/>
        </w:rPr>
      </w:pPr>
    </w:p>
    <w:p w:rsidR="00D973B2" w:rsidRPr="00D33FCA" w:rsidRDefault="00655844" w:rsidP="00D33FCA">
      <w:pPr>
        <w:pStyle w:val="Akapitzlist"/>
        <w:numPr>
          <w:ilvl w:val="0"/>
          <w:numId w:val="12"/>
        </w:numPr>
        <w:spacing w:before="120" w:line="360" w:lineRule="auto"/>
        <w:jc w:val="both"/>
        <w:rPr>
          <w:sz w:val="23"/>
          <w:szCs w:val="23"/>
        </w:rPr>
      </w:pPr>
      <w:r w:rsidRPr="00D33FCA">
        <w:rPr>
          <w:sz w:val="23"/>
          <w:szCs w:val="23"/>
        </w:rPr>
        <w:lastRenderedPageBreak/>
        <w:t>Oświadczamy, że nie uczestniczymy w jakiejkolwiek innej ofercie dotyczącej tego samego postępowania.</w:t>
      </w:r>
    </w:p>
    <w:p w:rsidR="00D973B2" w:rsidRPr="002953DD" w:rsidRDefault="00655844" w:rsidP="00D33FCA">
      <w:pPr>
        <w:pStyle w:val="Akapitzlist"/>
        <w:numPr>
          <w:ilvl w:val="0"/>
          <w:numId w:val="12"/>
        </w:numPr>
        <w:spacing w:line="360" w:lineRule="auto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Składamy ofertę przetargową w imieniu własnym/jako partner konsorcjum</w:t>
      </w:r>
      <w:r w:rsidR="00FF5462" w:rsidRPr="002953DD">
        <w:rPr>
          <w:sz w:val="23"/>
          <w:szCs w:val="23"/>
        </w:rPr>
        <w:t>*</w:t>
      </w:r>
      <w:r w:rsidRPr="002953DD">
        <w:rPr>
          <w:sz w:val="23"/>
          <w:szCs w:val="23"/>
        </w:rPr>
        <w:t xml:space="preserve"> zarządzanego przez ………………………………………………...………</w:t>
      </w:r>
      <w:r w:rsidR="002953DD">
        <w:rPr>
          <w:sz w:val="23"/>
          <w:szCs w:val="23"/>
        </w:rPr>
        <w:t>……………</w:t>
      </w:r>
      <w:r w:rsidR="002658B0" w:rsidRPr="002953DD">
        <w:rPr>
          <w:sz w:val="23"/>
          <w:szCs w:val="23"/>
        </w:rPr>
        <w:t xml:space="preserve">..…..…….. </w:t>
      </w:r>
      <w:r w:rsidR="00FF5462" w:rsidRPr="002953DD">
        <w:rPr>
          <w:sz w:val="23"/>
          <w:szCs w:val="23"/>
        </w:rPr>
        <w:t>*</w:t>
      </w:r>
      <w:r w:rsidR="002658B0" w:rsidRPr="002953DD">
        <w:rPr>
          <w:sz w:val="23"/>
          <w:szCs w:val="23"/>
        </w:rPr>
        <w:t xml:space="preserve">(niepotrzebne </w:t>
      </w:r>
      <w:r w:rsidRPr="002953DD">
        <w:rPr>
          <w:sz w:val="23"/>
          <w:szCs w:val="23"/>
        </w:rPr>
        <w:t>skreślić).</w:t>
      </w:r>
    </w:p>
    <w:p w:rsidR="00655844" w:rsidRPr="002953DD" w:rsidRDefault="00655844" w:rsidP="00D33FCA">
      <w:pPr>
        <w:pStyle w:val="Akapitzlist"/>
        <w:numPr>
          <w:ilvl w:val="0"/>
          <w:numId w:val="12"/>
        </w:numPr>
        <w:spacing w:line="360" w:lineRule="auto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Dane pełnomocnika w przypadku składania oferty wspólnej:</w:t>
      </w:r>
    </w:p>
    <w:p w:rsidR="00D973B2" w:rsidRDefault="00D973B2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…………………………………………………………………………..,</w:t>
      </w:r>
    </w:p>
    <w:p w:rsidR="00D973B2" w:rsidRDefault="00655844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Telefon: ……………………</w:t>
      </w:r>
      <w:r w:rsidR="00D973B2">
        <w:rPr>
          <w:sz w:val="23"/>
          <w:szCs w:val="23"/>
        </w:rPr>
        <w:t>…………………………………………..</w:t>
      </w:r>
      <w:r>
        <w:rPr>
          <w:sz w:val="23"/>
          <w:szCs w:val="23"/>
        </w:rPr>
        <w:t xml:space="preserve">.., </w:t>
      </w:r>
    </w:p>
    <w:p w:rsidR="00C00327" w:rsidRDefault="00655844" w:rsidP="00FB7733">
      <w:pPr>
        <w:spacing w:line="360" w:lineRule="auto"/>
        <w:ind w:left="567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fax</w:t>
      </w:r>
      <w:proofErr w:type="spellEnd"/>
      <w:r>
        <w:rPr>
          <w:sz w:val="23"/>
          <w:szCs w:val="23"/>
        </w:rPr>
        <w:t>: …………………………………</w:t>
      </w:r>
      <w:r w:rsidR="00D973B2">
        <w:rPr>
          <w:sz w:val="23"/>
          <w:szCs w:val="23"/>
        </w:rPr>
        <w:t>………………………………..</w:t>
      </w:r>
      <w:r>
        <w:rPr>
          <w:sz w:val="23"/>
          <w:szCs w:val="23"/>
        </w:rPr>
        <w:t>…..</w:t>
      </w:r>
      <w:r w:rsidR="00D973B2">
        <w:rPr>
          <w:sz w:val="23"/>
          <w:szCs w:val="23"/>
        </w:rPr>
        <w:t>,</w:t>
      </w:r>
      <w:bookmarkStart w:id="0" w:name="_GoBack"/>
      <w:bookmarkEnd w:id="0"/>
    </w:p>
    <w:p w:rsidR="00655844" w:rsidRPr="002953DD" w:rsidRDefault="00655844" w:rsidP="00D33FCA">
      <w:pPr>
        <w:pStyle w:val="Akapitzlist"/>
        <w:numPr>
          <w:ilvl w:val="0"/>
          <w:numId w:val="12"/>
        </w:numPr>
        <w:spacing w:line="360" w:lineRule="auto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Załączniki do oferty:</w:t>
      </w:r>
    </w:p>
    <w:p w:rsidR="002953DD" w:rsidRDefault="00655844" w:rsidP="00FB7733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FF1F07" w:rsidRDefault="00655844">
      <w:pPr>
        <w:spacing w:line="360" w:lineRule="auto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………………………..…….. dnia …………………………</w:t>
      </w:r>
    </w:p>
    <w:p w:rsidR="00655844" w:rsidRPr="004142E9" w:rsidRDefault="00655844" w:rsidP="00FF1F07">
      <w:pPr>
        <w:spacing w:line="360" w:lineRule="auto"/>
        <w:ind w:left="5664" w:firstLine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………………………………………………</w:t>
      </w:r>
    </w:p>
    <w:p w:rsidR="00655844" w:rsidRPr="00FB7733" w:rsidRDefault="00655844" w:rsidP="00FB7733">
      <w:pPr>
        <w:spacing w:line="360" w:lineRule="auto"/>
        <w:ind w:left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 xml:space="preserve">    </w:t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  <w:t xml:space="preserve">             pieczęć i podpis Wykonawcy</w:t>
      </w:r>
    </w:p>
    <w:sectPr w:rsidR="00655844" w:rsidRPr="00FB7733" w:rsidSect="00F93D84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54A1" w:rsidRDefault="002954A1" w:rsidP="004142E9">
      <w:r>
        <w:separator/>
      </w:r>
    </w:p>
  </w:endnote>
  <w:endnote w:type="continuationSeparator" w:id="0">
    <w:p w:rsidR="002954A1" w:rsidRDefault="002954A1" w:rsidP="004142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2E9" w:rsidRDefault="004142E9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57461B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57461B" w:rsidRPr="00A171E9">
      <w:rPr>
        <w:sz w:val="20"/>
        <w:szCs w:val="20"/>
      </w:rPr>
      <w:fldChar w:fldCharType="separate"/>
    </w:r>
    <w:r w:rsidR="002F42B2">
      <w:rPr>
        <w:noProof/>
        <w:sz w:val="20"/>
        <w:szCs w:val="20"/>
      </w:rPr>
      <w:t>1</w:t>
    </w:r>
    <w:r w:rsidR="0057461B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57461B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57461B" w:rsidRPr="00A171E9">
      <w:rPr>
        <w:sz w:val="20"/>
        <w:szCs w:val="20"/>
      </w:rPr>
      <w:fldChar w:fldCharType="separate"/>
    </w:r>
    <w:r w:rsidR="002F42B2">
      <w:rPr>
        <w:noProof/>
        <w:sz w:val="20"/>
        <w:szCs w:val="20"/>
      </w:rPr>
      <w:t>3</w:t>
    </w:r>
    <w:r w:rsidR="0057461B" w:rsidRPr="00A171E9">
      <w:rPr>
        <w:sz w:val="20"/>
        <w:szCs w:val="20"/>
      </w:rPr>
      <w:fldChar w:fldCharType="end"/>
    </w:r>
  </w:p>
  <w:p w:rsidR="00D30978" w:rsidRDefault="00D30978" w:rsidP="00D30978">
    <w:pPr>
      <w:pStyle w:val="Stopka"/>
      <w:jc w:val="center"/>
    </w:pPr>
    <w: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54A1" w:rsidRDefault="002954A1" w:rsidP="004142E9">
      <w:r>
        <w:separator/>
      </w:r>
    </w:p>
  </w:footnote>
  <w:footnote w:type="continuationSeparator" w:id="0">
    <w:p w:rsidR="002954A1" w:rsidRDefault="002954A1" w:rsidP="004142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322" w:rsidRDefault="00EC1322" w:rsidP="00F93D84">
    <w:pPr>
      <w:pStyle w:val="Nagwek"/>
      <w:jc w:val="center"/>
    </w:pPr>
  </w:p>
  <w:p w:rsidR="00571787" w:rsidRPr="00EC1322" w:rsidRDefault="00571787" w:rsidP="00E22265">
    <w:pPr>
      <w:pStyle w:val="Podtytu"/>
      <w:spacing w:after="0"/>
      <w:rPr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802145"/>
    <w:multiLevelType w:val="multilevel"/>
    <w:tmpl w:val="3D30BB20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9"/>
      <w:numFmt w:val="decimal"/>
      <w:isLgl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319F6EFE"/>
    <w:multiLevelType w:val="hybridMultilevel"/>
    <w:tmpl w:val="7644B41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660939"/>
    <w:multiLevelType w:val="hybridMultilevel"/>
    <w:tmpl w:val="9E826F6C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D63420"/>
    <w:multiLevelType w:val="hybridMultilevel"/>
    <w:tmpl w:val="2132EB5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7"/>
  </w:num>
  <w:num w:numId="9">
    <w:abstractNumId w:val="10"/>
  </w:num>
  <w:num w:numId="10">
    <w:abstractNumId w:val="12"/>
  </w:num>
  <w:num w:numId="11">
    <w:abstractNumId w:val="9"/>
  </w:num>
  <w:num w:numId="12">
    <w:abstractNumId w:val="11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E5D2C"/>
    <w:rsid w:val="000017AF"/>
    <w:rsid w:val="00017EEB"/>
    <w:rsid w:val="0002364F"/>
    <w:rsid w:val="00063D5C"/>
    <w:rsid w:val="000706EF"/>
    <w:rsid w:val="000943C9"/>
    <w:rsid w:val="00095CB3"/>
    <w:rsid w:val="000A4EA0"/>
    <w:rsid w:val="000E4962"/>
    <w:rsid w:val="000F2EDC"/>
    <w:rsid w:val="0010023F"/>
    <w:rsid w:val="00115210"/>
    <w:rsid w:val="00141DCB"/>
    <w:rsid w:val="0025509D"/>
    <w:rsid w:val="002658B0"/>
    <w:rsid w:val="00272E86"/>
    <w:rsid w:val="00280BBD"/>
    <w:rsid w:val="002953DD"/>
    <w:rsid w:val="002954A1"/>
    <w:rsid w:val="002A0AA8"/>
    <w:rsid w:val="002A49CA"/>
    <w:rsid w:val="002A55E7"/>
    <w:rsid w:val="002E122F"/>
    <w:rsid w:val="002E5D2C"/>
    <w:rsid w:val="002F42B2"/>
    <w:rsid w:val="00306DDE"/>
    <w:rsid w:val="0031698D"/>
    <w:rsid w:val="00325C56"/>
    <w:rsid w:val="00353784"/>
    <w:rsid w:val="003655A7"/>
    <w:rsid w:val="003A1134"/>
    <w:rsid w:val="003A5270"/>
    <w:rsid w:val="003A5A52"/>
    <w:rsid w:val="003D5313"/>
    <w:rsid w:val="003F686D"/>
    <w:rsid w:val="00401314"/>
    <w:rsid w:val="004142E9"/>
    <w:rsid w:val="00484907"/>
    <w:rsid w:val="004A2083"/>
    <w:rsid w:val="004A5BF0"/>
    <w:rsid w:val="004C551C"/>
    <w:rsid w:val="004D3C58"/>
    <w:rsid w:val="004E1056"/>
    <w:rsid w:val="005160C5"/>
    <w:rsid w:val="00571787"/>
    <w:rsid w:val="0057461B"/>
    <w:rsid w:val="005851FE"/>
    <w:rsid w:val="00586024"/>
    <w:rsid w:val="005A3384"/>
    <w:rsid w:val="005B3E80"/>
    <w:rsid w:val="005D129C"/>
    <w:rsid w:val="005D4D33"/>
    <w:rsid w:val="005E6D0E"/>
    <w:rsid w:val="00624ECB"/>
    <w:rsid w:val="00642474"/>
    <w:rsid w:val="00655844"/>
    <w:rsid w:val="0069661C"/>
    <w:rsid w:val="006E1776"/>
    <w:rsid w:val="00722F73"/>
    <w:rsid w:val="007320B6"/>
    <w:rsid w:val="00743B8C"/>
    <w:rsid w:val="007A3EBD"/>
    <w:rsid w:val="008036BE"/>
    <w:rsid w:val="00815C8C"/>
    <w:rsid w:val="00817C90"/>
    <w:rsid w:val="008A57FA"/>
    <w:rsid w:val="008D0ED6"/>
    <w:rsid w:val="008D35A7"/>
    <w:rsid w:val="009D7DE5"/>
    <w:rsid w:val="00A171E9"/>
    <w:rsid w:val="00A42FA9"/>
    <w:rsid w:val="00A5346C"/>
    <w:rsid w:val="00A57EF3"/>
    <w:rsid w:val="00A649EC"/>
    <w:rsid w:val="00A925FB"/>
    <w:rsid w:val="00A95707"/>
    <w:rsid w:val="00AD5EF0"/>
    <w:rsid w:val="00B35732"/>
    <w:rsid w:val="00B36072"/>
    <w:rsid w:val="00B560FF"/>
    <w:rsid w:val="00B57817"/>
    <w:rsid w:val="00B77700"/>
    <w:rsid w:val="00B819FD"/>
    <w:rsid w:val="00BB62F1"/>
    <w:rsid w:val="00BE4663"/>
    <w:rsid w:val="00BF763E"/>
    <w:rsid w:val="00C00327"/>
    <w:rsid w:val="00C32548"/>
    <w:rsid w:val="00CB79FC"/>
    <w:rsid w:val="00CD7AB9"/>
    <w:rsid w:val="00D30978"/>
    <w:rsid w:val="00D33FCA"/>
    <w:rsid w:val="00D973B2"/>
    <w:rsid w:val="00E10D34"/>
    <w:rsid w:val="00E11F61"/>
    <w:rsid w:val="00E22265"/>
    <w:rsid w:val="00EC1322"/>
    <w:rsid w:val="00EE5742"/>
    <w:rsid w:val="00F704E8"/>
    <w:rsid w:val="00F93D84"/>
    <w:rsid w:val="00FA78B4"/>
    <w:rsid w:val="00FB7733"/>
    <w:rsid w:val="00FF1F07"/>
    <w:rsid w:val="00FF5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42F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  <w:style w:type="paragraph" w:customStyle="1" w:styleId="WW-Tekstpodstawowy31">
    <w:name w:val="WW-Tekst podstawowy 31"/>
    <w:basedOn w:val="Normalny"/>
    <w:rsid w:val="00D30978"/>
    <w:pPr>
      <w:tabs>
        <w:tab w:val="left" w:pos="1080"/>
      </w:tabs>
    </w:pPr>
    <w:rPr>
      <w:b/>
      <w:bCs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A42F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B3C76C-EC58-4A7A-B6F4-0553E757B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706</Words>
  <Characters>4240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4937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S</dc:creator>
  <cp:lastModifiedBy>Użytkownik systemu Windows</cp:lastModifiedBy>
  <cp:revision>24</cp:revision>
  <cp:lastPrinted>2018-04-16T09:34:00Z</cp:lastPrinted>
  <dcterms:created xsi:type="dcterms:W3CDTF">2016-11-09T12:01:00Z</dcterms:created>
  <dcterms:modified xsi:type="dcterms:W3CDTF">2018-04-16T09:36:00Z</dcterms:modified>
</cp:coreProperties>
</file>