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0" w:name="_GoBack"/>
      <w:bookmarkEnd w:id="0"/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0D54BE" w:rsidRDefault="00C4103F" w:rsidP="00EC62B5">
      <w:pPr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adres)</w:t>
      </w:r>
    </w:p>
    <w:p w:rsidR="00C4103F" w:rsidRPr="000D54B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18"/>
          <w:szCs w:val="18"/>
        </w:rPr>
      </w:pPr>
      <w:r w:rsidRPr="000D54BE">
        <w:rPr>
          <w:rFonts w:ascii="Times New Roman" w:hAnsi="Times New Roman" w:cs="Times New Roman"/>
          <w:b/>
          <w:sz w:val="18"/>
          <w:szCs w:val="18"/>
        </w:rPr>
        <w:t>Wykonawca</w:t>
      </w:r>
      <w:r w:rsidR="007936D6" w:rsidRPr="000D54BE">
        <w:rPr>
          <w:rFonts w:ascii="Times New Roman" w:hAnsi="Times New Roman" w:cs="Times New Roman"/>
          <w:b/>
          <w:sz w:val="18"/>
          <w:szCs w:val="18"/>
        </w:rPr>
        <w:t>:</w:t>
      </w:r>
    </w:p>
    <w:p w:rsidR="007118F0" w:rsidRPr="000D54B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118F0" w:rsidRPr="000D54BE" w:rsidRDefault="007118F0" w:rsidP="00F44D51">
      <w:pPr>
        <w:ind w:right="2693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0D54BE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0D54BE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0D54BE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7118F0" w:rsidRPr="000D54BE" w:rsidRDefault="007936D6" w:rsidP="00F04280">
      <w:pPr>
        <w:spacing w:after="0" w:line="48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0D54BE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:rsidR="00C4103F" w:rsidRPr="000D54B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936D6" w:rsidRPr="000D54BE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a</w:t>
      </w:r>
      <w:r w:rsidR="00F44D51" w:rsidRPr="000D54BE">
        <w:rPr>
          <w:rFonts w:ascii="Times New Roman" w:hAnsi="Times New Roman" w:cs="Times New Roman"/>
          <w:i/>
          <w:sz w:val="18"/>
          <w:szCs w:val="18"/>
        </w:rPr>
        <w:t xml:space="preserve">zwisko, stanowisko/podstawa do 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reprezentacji</w:t>
      </w:r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Default="00B34079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D54BE" w:rsidRPr="00EC62B5" w:rsidRDefault="000D54BE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0D54BE" w:rsidRDefault="000D54BE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Pr="009440F7" w:rsidRDefault="00313417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0D54BE" w:rsidRDefault="000D54B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D51" w:rsidRDefault="001F027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4BE" w:rsidRPr="00CE1F19" w:rsidRDefault="000D54BE" w:rsidP="00CE1F19">
      <w:pPr>
        <w:jc w:val="center"/>
        <w:rPr>
          <w:rFonts w:ascii="Times New Roman" w:eastAsia="Arial" w:hAnsi="Times New Roman" w:cs="Times New Roman"/>
          <w:b/>
          <w:bCs/>
          <w:i/>
          <w:iCs/>
          <w:sz w:val="32"/>
          <w:szCs w:val="32"/>
        </w:rPr>
      </w:pPr>
      <w:r w:rsidRPr="000D54BE">
        <w:rPr>
          <w:rFonts w:eastAsia="Arial" w:cs="Times New Roman"/>
          <w:b/>
          <w:bCs/>
          <w:i/>
          <w:iCs/>
          <w:sz w:val="32"/>
          <w:szCs w:val="32"/>
        </w:rPr>
        <w:t>„</w:t>
      </w:r>
      <w:r w:rsidR="00CE1F19" w:rsidRPr="00CE1F19">
        <w:rPr>
          <w:rFonts w:ascii="Times New Roman" w:eastAsia="Arial" w:hAnsi="Times New Roman" w:cs="Times New Roman"/>
          <w:b/>
          <w:bCs/>
          <w:i/>
          <w:iCs/>
          <w:sz w:val="32"/>
          <w:szCs w:val="32"/>
        </w:rPr>
        <w:t>Budowa placu zab</w:t>
      </w:r>
      <w:r w:rsidR="00CE1F19">
        <w:rPr>
          <w:rFonts w:ascii="Times New Roman" w:eastAsia="Arial" w:hAnsi="Times New Roman" w:cs="Times New Roman"/>
          <w:b/>
          <w:bCs/>
          <w:i/>
          <w:iCs/>
          <w:sz w:val="32"/>
          <w:szCs w:val="32"/>
        </w:rPr>
        <w:t>aw przy Żłobku Miejskim w Nisku</w:t>
      </w:r>
      <w:r w:rsidR="00CE1F19">
        <w:rPr>
          <w:rFonts w:eastAsia="Arial" w:cs="Times New Roman"/>
          <w:b/>
          <w:bCs/>
          <w:i/>
          <w:iCs/>
          <w:sz w:val="32"/>
          <w:szCs w:val="32"/>
        </w:rPr>
        <w:t>”</w:t>
      </w:r>
    </w:p>
    <w:p w:rsidR="000D54BE" w:rsidRPr="000D54BE" w:rsidRDefault="000D54BE" w:rsidP="00D83C19">
      <w:pPr>
        <w:pStyle w:val="Tekstpodstawowy"/>
        <w:jc w:val="both"/>
        <w:rPr>
          <w:sz w:val="22"/>
          <w:szCs w:val="22"/>
        </w:rPr>
      </w:pPr>
    </w:p>
    <w:p w:rsidR="00D409DE" w:rsidRPr="000D54BE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</w:rPr>
      </w:pPr>
      <w:r w:rsidRPr="000D54BE">
        <w:rPr>
          <w:rFonts w:ascii="Times New Roman" w:hAnsi="Times New Roman" w:cs="Times New Roman"/>
        </w:rPr>
        <w:t xml:space="preserve">prowadzonego przez </w:t>
      </w:r>
      <w:r w:rsidR="00EC62B5" w:rsidRPr="000D54BE">
        <w:rPr>
          <w:rFonts w:ascii="Times New Roman" w:hAnsi="Times New Roman" w:cs="Times New Roman"/>
        </w:rPr>
        <w:t xml:space="preserve">Gminę i Miasto Nisko </w:t>
      </w:r>
      <w:r w:rsidR="00E65685" w:rsidRPr="000D54BE">
        <w:rPr>
          <w:rFonts w:ascii="Times New Roman" w:hAnsi="Times New Roman" w:cs="Times New Roman"/>
        </w:rPr>
        <w:t>oświa</w:t>
      </w:r>
      <w:r w:rsidR="00825A09" w:rsidRPr="000D54BE">
        <w:rPr>
          <w:rFonts w:ascii="Times New Roman" w:hAnsi="Times New Roman" w:cs="Times New Roman"/>
        </w:rPr>
        <w:t>dczam</w:t>
      </w:r>
      <w:r w:rsidR="00E65685" w:rsidRPr="000D54BE">
        <w:rPr>
          <w:rFonts w:ascii="Times New Roman" w:hAnsi="Times New Roman" w:cs="Times New Roman"/>
        </w:rPr>
        <w:t>,</w:t>
      </w:r>
      <w:r w:rsidR="00825A09" w:rsidRPr="000D54BE">
        <w:rPr>
          <w:rFonts w:ascii="Times New Roman" w:hAnsi="Times New Roman" w:cs="Times New Roman"/>
        </w:rPr>
        <w:t xml:space="preserve"> </w:t>
      </w:r>
      <w:r w:rsidR="00E65685" w:rsidRPr="000D54BE">
        <w:rPr>
          <w:rFonts w:ascii="Times New Roman" w:hAnsi="Times New Roman" w:cs="Times New Roman"/>
        </w:rPr>
        <w:t>co następuje</w:t>
      </w:r>
      <w:r w:rsidRPr="000D54BE">
        <w:rPr>
          <w:rFonts w:ascii="Times New Roman" w:hAnsi="Times New Roman" w:cs="Times New Roman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D54BE" w:rsidRDefault="00025C8D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85D" w:rsidRDefault="0055385D" w:rsidP="0038231F">
      <w:pPr>
        <w:spacing w:after="0" w:line="240" w:lineRule="auto"/>
      </w:pPr>
      <w:r>
        <w:separator/>
      </w:r>
    </w:p>
  </w:endnote>
  <w:endnote w:type="continuationSeparator" w:id="0">
    <w:p w:rsidR="0055385D" w:rsidRDefault="005538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43293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E1F19" w:rsidRDefault="00CE1F19" w:rsidP="00CE1F1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0E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0E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85D" w:rsidRDefault="0055385D" w:rsidP="0038231F">
      <w:pPr>
        <w:spacing w:after="0" w:line="240" w:lineRule="auto"/>
      </w:pPr>
      <w:r>
        <w:separator/>
      </w:r>
    </w:p>
  </w:footnote>
  <w:footnote w:type="continuationSeparator" w:id="0">
    <w:p w:rsidR="0055385D" w:rsidRDefault="005538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F19" w:rsidRPr="00727D8D" w:rsidRDefault="00CE1F19" w:rsidP="00CE1F19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CE1F19" w:rsidRDefault="00CE1F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4BE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42B7C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385D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8F5F04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37D50"/>
    <w:rsid w:val="00C4103F"/>
    <w:rsid w:val="00C57DEB"/>
    <w:rsid w:val="00C8031E"/>
    <w:rsid w:val="00C81012"/>
    <w:rsid w:val="00CE1F19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6EC7"/>
    <w:rsid w:val="00DA7035"/>
    <w:rsid w:val="00DC6F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50E7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3C2CA-8A5F-4DBF-98C7-E9781B8E1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2018-04-10T11:04:00Z</cp:lastPrinted>
  <dcterms:created xsi:type="dcterms:W3CDTF">2018-04-10T11:03:00Z</dcterms:created>
  <dcterms:modified xsi:type="dcterms:W3CDTF">2018-04-10T11:04:00Z</dcterms:modified>
</cp:coreProperties>
</file>