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B67F93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sz w:val="18"/>
          <w:szCs w:val="18"/>
        </w:rPr>
        <w:t xml:space="preserve"> </w:t>
      </w:r>
      <w:r w:rsidR="00AD5783" w:rsidRPr="00B67F9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7486" w:rsidRPr="00B67F93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B67F93" w:rsidRDefault="00AD5783" w:rsidP="00194A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7F93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603EF0" w:rsidRDefault="00FA52F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</w:pPr>
      <w:r w:rsidRPr="00FA52FC"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  <w:t>„Wykonanie remontu bieżącego dróg gminnych położonych na terenie Gminy i Miasta Nisko z wykorzystaniem tłucznia kamiennego w 2018 roku”</w:t>
      </w:r>
    </w:p>
    <w:p w:rsidR="00FA52FC" w:rsidRPr="00603EF0" w:rsidRDefault="00FA52F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  <w:bookmarkStart w:id="0" w:name="_GoBack"/>
      <w:bookmarkEnd w:id="0"/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t.j. Dz. U.</w:t>
      </w:r>
      <w:r w:rsidR="00287068">
        <w:rPr>
          <w:rFonts w:ascii="Times New Roman" w:hAnsi="Times New Roman" w:cs="Times New Roman"/>
          <w:b/>
          <w:bCs/>
          <w:sz w:val="24"/>
          <w:szCs w:val="24"/>
        </w:rPr>
        <w:t xml:space="preserve"> z 2017 r. poz. 229 z późn. zm.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</w:t>
      </w:r>
      <w:r w:rsidR="00287068">
        <w:rPr>
          <w:rFonts w:ascii="Times New Roman" w:hAnsi="Times New Roman" w:cs="Times New Roman"/>
          <w:sz w:val="18"/>
          <w:szCs w:val="18"/>
        </w:rPr>
        <w:t>z 2017 r. poz. 229 z późn. zm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B73" w:rsidRDefault="004B4B73" w:rsidP="003F7D22">
      <w:pPr>
        <w:spacing w:after="0" w:line="240" w:lineRule="auto"/>
      </w:pPr>
      <w:r>
        <w:separator/>
      </w:r>
    </w:p>
  </w:endnote>
  <w:endnote w:type="continuationSeparator" w:id="0">
    <w:p w:rsidR="004B4B73" w:rsidRDefault="004B4B7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B4B7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4B4B73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FA52FC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FA52FC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B4B7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B4B7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FA52FC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B73" w:rsidRDefault="004B4B73" w:rsidP="003F7D22">
      <w:pPr>
        <w:spacing w:after="0" w:line="240" w:lineRule="auto"/>
      </w:pPr>
      <w:r>
        <w:separator/>
      </w:r>
    </w:p>
  </w:footnote>
  <w:footnote w:type="continuationSeparator" w:id="0">
    <w:p w:rsidR="004B4B73" w:rsidRDefault="004B4B73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0C4283"/>
    <w:rsid w:val="00115BD0"/>
    <w:rsid w:val="00194AC2"/>
    <w:rsid w:val="00287068"/>
    <w:rsid w:val="002B7E66"/>
    <w:rsid w:val="002D4CEC"/>
    <w:rsid w:val="002F42FD"/>
    <w:rsid w:val="00362A48"/>
    <w:rsid w:val="0038595E"/>
    <w:rsid w:val="003D5D15"/>
    <w:rsid w:val="003F7D22"/>
    <w:rsid w:val="00424919"/>
    <w:rsid w:val="00491DE8"/>
    <w:rsid w:val="004B4B73"/>
    <w:rsid w:val="005271E1"/>
    <w:rsid w:val="00572D85"/>
    <w:rsid w:val="005B52E0"/>
    <w:rsid w:val="00603EF0"/>
    <w:rsid w:val="00621387"/>
    <w:rsid w:val="006F6157"/>
    <w:rsid w:val="007F770F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D60C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  <w:rsid w:val="00FA52FC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CC715-3125-4D05-9793-9D2AA2C8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2018-03-20T12:04:00Z</cp:lastPrinted>
  <dcterms:created xsi:type="dcterms:W3CDTF">2018-03-20T12:05:00Z</dcterms:created>
  <dcterms:modified xsi:type="dcterms:W3CDTF">2018-03-20T12:05:00Z</dcterms:modified>
</cp:coreProperties>
</file>