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Default="004C7460" w:rsidP="00CF46B5">
      <w:pPr>
        <w:pStyle w:val="Nagwek"/>
        <w:rPr>
          <w:lang w:val="en-US"/>
        </w:rPr>
      </w:pPr>
      <w:r>
        <w:rPr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997D3D" w:rsidRPr="00997D3D" w:rsidRDefault="00997D3D" w:rsidP="00997D3D">
                  <w:pPr>
                    <w:jc w:val="center"/>
                    <w:rPr>
                      <w:rFonts w:eastAsia="Times New Roman"/>
                      <w:kern w:val="0"/>
                      <w:sz w:val="18"/>
                      <w:szCs w:val="18"/>
                    </w:rPr>
                  </w:pPr>
                  <w:r w:rsidRPr="00997D3D">
                    <w:rPr>
                      <w:rFonts w:eastAsia="Times New Roman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684303"/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2608D" w:rsidRDefault="00684303" w:rsidP="0062608D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r w:rsidRPr="00684303"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Numer NIP: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 xml:space="preserve">Gmina </w:t>
      </w:r>
      <w:r w:rsidR="00CF46B5">
        <w:rPr>
          <w:rFonts w:eastAsia="Times New Roman"/>
          <w:b/>
          <w:szCs w:val="20"/>
        </w:rPr>
        <w:t xml:space="preserve">i Miasto </w:t>
      </w:r>
      <w:r w:rsidRPr="00684303">
        <w:rPr>
          <w:rFonts w:eastAsia="Times New Roman"/>
          <w:b/>
          <w:szCs w:val="20"/>
        </w:rPr>
        <w:t>Nisko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Burmistrz Gminy i Miasta Nisko</w:t>
      </w:r>
    </w:p>
    <w:p w:rsidR="00CF46B5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Plac Wolności 14</w:t>
      </w:r>
    </w:p>
    <w:p w:rsidR="00684303" w:rsidRPr="00CF46B5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37-400 Ni</w:t>
      </w:r>
      <w:r w:rsidR="00684303" w:rsidRPr="00684303">
        <w:rPr>
          <w:rFonts w:eastAsia="Times New Roman"/>
          <w:b/>
          <w:szCs w:val="20"/>
        </w:rPr>
        <w:t>sko</w:t>
      </w:r>
    </w:p>
    <w:p w:rsidR="00684303" w:rsidRPr="0062608D" w:rsidRDefault="00684303" w:rsidP="00684303">
      <w:pPr>
        <w:widowControl/>
        <w:suppressAutoHyphens w:val="0"/>
        <w:spacing w:line="276" w:lineRule="auto"/>
        <w:jc w:val="both"/>
        <w:rPr>
          <w:rFonts w:eastAsia="Times New Roman"/>
          <w:sz w:val="16"/>
          <w:szCs w:val="16"/>
          <w:lang w:val="de-DE"/>
        </w:rPr>
      </w:pPr>
    </w:p>
    <w:p w:rsidR="00CF46B5" w:rsidRPr="009E6DFF" w:rsidRDefault="00684303" w:rsidP="009E6DFF">
      <w:pPr>
        <w:pStyle w:val="WW-Tekstpodstawowy2"/>
        <w:numPr>
          <w:ilvl w:val="0"/>
          <w:numId w:val="16"/>
        </w:numPr>
        <w:tabs>
          <w:tab w:val="left" w:pos="0"/>
          <w:tab w:val="left" w:pos="284"/>
        </w:tabs>
        <w:ind w:left="0" w:firstLine="0"/>
        <w:jc w:val="both"/>
        <w:rPr>
          <w:rFonts w:cs="Times New Roman"/>
          <w:sz w:val="24"/>
        </w:rPr>
      </w:pPr>
      <w:r w:rsidRPr="009E6DFF">
        <w:rPr>
          <w:sz w:val="24"/>
        </w:rPr>
        <w:t>W związku z zapytaniem ofertowym na:</w:t>
      </w:r>
      <w:r w:rsidR="00051A37" w:rsidRPr="009E6DFF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1D297B" w:rsidRPr="009E6DFF">
        <w:rPr>
          <w:b/>
          <w:sz w:val="24"/>
        </w:rPr>
        <w:t xml:space="preserve">Świadczenie usług schronienia dla osób bezdomnych (kobiet i mężczyzn) </w:t>
      </w:r>
      <w:r w:rsidR="001D297B" w:rsidRPr="009E6DFF">
        <w:rPr>
          <w:b/>
          <w:bCs/>
          <w:sz w:val="24"/>
        </w:rPr>
        <w:t>których ostatnim miejscem zameldowania jest Gmina i Miasto Nisko</w:t>
      </w:r>
      <w:r w:rsidR="00051A37" w:rsidRPr="009E6DFF">
        <w:rPr>
          <w:rFonts w:cs="Times New Roman"/>
          <w:b/>
          <w:bCs/>
          <w:color w:val="000000"/>
          <w:sz w:val="24"/>
        </w:rPr>
        <w:t xml:space="preserve"> </w:t>
      </w:r>
      <w:r w:rsidRPr="009E6DFF">
        <w:rPr>
          <w:sz w:val="24"/>
        </w:rPr>
        <w:t xml:space="preserve">oferujemy wykonanie </w:t>
      </w:r>
      <w:r w:rsidRPr="009E6DFF">
        <w:rPr>
          <w:strike/>
          <w:sz w:val="24"/>
        </w:rPr>
        <w:t>dostawy</w:t>
      </w:r>
      <w:r w:rsidRPr="009E6DFF">
        <w:rPr>
          <w:sz w:val="24"/>
        </w:rPr>
        <w:t>/usługi/</w:t>
      </w:r>
      <w:r w:rsidRPr="009E6DFF">
        <w:rPr>
          <w:strike/>
          <w:sz w:val="24"/>
        </w:rPr>
        <w:t>roboty budowlanej</w:t>
      </w:r>
      <w:r w:rsidRPr="009E6DFF">
        <w:rPr>
          <w:sz w:val="24"/>
        </w:rPr>
        <w:t xml:space="preserve"> (niepotrzebne skreślić), zgodnie z wymogami opisu przedmiotu zamówienia </w:t>
      </w:r>
      <w:r w:rsidRPr="009E6DFF">
        <w:rPr>
          <w:kern w:val="0"/>
          <w:sz w:val="24"/>
        </w:rPr>
        <w:t>za cenę ryczałtową</w:t>
      </w:r>
      <w:r w:rsidR="005B3AF2" w:rsidRPr="009E6DFF">
        <w:rPr>
          <w:kern w:val="0"/>
          <w:sz w:val="24"/>
        </w:rPr>
        <w:t>:</w:t>
      </w:r>
    </w:p>
    <w:p w:rsidR="005B3AF2" w:rsidRPr="00D77D88" w:rsidRDefault="005B3AF2" w:rsidP="005B3AF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b/>
          <w:sz w:val="16"/>
          <w:szCs w:val="16"/>
        </w:rPr>
      </w:pPr>
    </w:p>
    <w:p w:rsidR="005B3AF2" w:rsidRPr="00781998" w:rsidRDefault="005B3AF2" w:rsidP="005B3AF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5B3AF2">
        <w:rPr>
          <w:rFonts w:ascii="Times New Roman" w:hAnsi="Times New Roman" w:cs="Times New Roman"/>
          <w:b/>
          <w:sz w:val="24"/>
          <w:szCs w:val="24"/>
        </w:rPr>
        <w:t>Część 1:</w:t>
      </w:r>
      <w:r w:rsidRPr="005B3AF2">
        <w:rPr>
          <w:rFonts w:ascii="Times New Roman" w:hAnsi="Times New Roman" w:cs="Times New Roman"/>
          <w:sz w:val="24"/>
          <w:szCs w:val="24"/>
        </w:rPr>
        <w:t xml:space="preserve"> </w:t>
      </w:r>
      <w:r w:rsidR="00781998" w:rsidRPr="00254F04">
        <w:rPr>
          <w:rFonts w:ascii="Times New Roman" w:hAnsi="Times New Roman" w:cs="Times New Roman"/>
          <w:b/>
          <w:sz w:val="24"/>
          <w:szCs w:val="24"/>
        </w:rPr>
        <w:t>Świadczenie usług schronienia dla osób</w:t>
      </w:r>
      <w:r w:rsidR="00410FF2" w:rsidRPr="00254F04">
        <w:rPr>
          <w:rFonts w:ascii="Times New Roman" w:hAnsi="Times New Roman" w:cs="Times New Roman"/>
          <w:b/>
          <w:sz w:val="24"/>
          <w:szCs w:val="24"/>
        </w:rPr>
        <w:t xml:space="preserve"> bezdomnych (</w:t>
      </w:r>
      <w:r w:rsidR="003E62A2">
        <w:rPr>
          <w:rFonts w:ascii="Times New Roman" w:hAnsi="Times New Roman" w:cs="Times New Roman"/>
          <w:b/>
          <w:sz w:val="24"/>
          <w:szCs w:val="24"/>
        </w:rPr>
        <w:t>kobiet</w:t>
      </w:r>
      <w:r w:rsidR="00781998" w:rsidRPr="00254F04">
        <w:rPr>
          <w:rFonts w:ascii="Times New Roman" w:hAnsi="Times New Roman" w:cs="Times New Roman"/>
          <w:b/>
          <w:sz w:val="24"/>
          <w:szCs w:val="24"/>
        </w:rPr>
        <w:t>)</w:t>
      </w:r>
      <w:r w:rsidR="00410FF2" w:rsidRPr="00254F0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1998" w:rsidRPr="00254F04">
        <w:rPr>
          <w:rFonts w:ascii="Times New Roman" w:hAnsi="Times New Roman" w:cs="Times New Roman"/>
          <w:b/>
          <w:sz w:val="24"/>
          <w:szCs w:val="24"/>
        </w:rPr>
        <w:t xml:space="preserve">których ostatnim miejscem zameldowania jest Gmina i Miasta Nisko w postaci tymczasowego miejsca </w:t>
      </w:r>
      <w:r w:rsidR="00410FF2" w:rsidRPr="00254F04">
        <w:rPr>
          <w:rFonts w:ascii="Times New Roman" w:hAnsi="Times New Roman" w:cs="Times New Roman"/>
          <w:b/>
          <w:sz w:val="24"/>
          <w:szCs w:val="24"/>
        </w:rPr>
        <w:br/>
      </w:r>
      <w:r w:rsidR="00781998" w:rsidRPr="00254F04">
        <w:rPr>
          <w:rFonts w:ascii="Times New Roman" w:hAnsi="Times New Roman" w:cs="Times New Roman"/>
          <w:b/>
          <w:sz w:val="24"/>
          <w:szCs w:val="24"/>
        </w:rPr>
        <w:t>w schronisku dla osób bezdomnych</w:t>
      </w:r>
      <w:r w:rsidRPr="0078199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</w:p>
    <w:p w:rsidR="00D24DAA" w:rsidRPr="00B518EF" w:rsidRDefault="00D77D88" w:rsidP="00B518EF">
      <w:pPr>
        <w:widowControl/>
        <w:suppressAutoHyphens w:val="0"/>
        <w:spacing w:line="360" w:lineRule="auto"/>
        <w:jc w:val="both"/>
        <w:rPr>
          <w:b/>
          <w:u w:val="single"/>
        </w:rPr>
      </w:pPr>
      <w:r w:rsidRPr="00B518EF">
        <w:rPr>
          <w:b/>
          <w:u w:val="single"/>
        </w:rPr>
        <w:t>c</w:t>
      </w:r>
      <w:r w:rsidR="005B3AF2" w:rsidRPr="00B518EF">
        <w:rPr>
          <w:b/>
          <w:u w:val="single"/>
        </w:rPr>
        <w:t xml:space="preserve">ena </w:t>
      </w:r>
      <w:r w:rsidR="00D24DAA" w:rsidRPr="00B518EF">
        <w:rPr>
          <w:b/>
          <w:u w:val="single"/>
        </w:rPr>
        <w:t xml:space="preserve">za </w:t>
      </w:r>
      <w:r w:rsidR="00781998" w:rsidRPr="00410FF2">
        <w:rPr>
          <w:b/>
          <w:u w:val="single"/>
        </w:rPr>
        <w:t xml:space="preserve">1 </w:t>
      </w:r>
      <w:r w:rsidR="006B588F">
        <w:rPr>
          <w:b/>
          <w:u w:val="single"/>
        </w:rPr>
        <w:t>miesiąc</w:t>
      </w:r>
      <w:r w:rsidR="00D24DAA" w:rsidRPr="0062608D">
        <w:rPr>
          <w:b/>
          <w:u w:val="single"/>
        </w:rPr>
        <w:t xml:space="preserve"> pobytu</w:t>
      </w:r>
      <w:r w:rsidR="00D24DAA" w:rsidRPr="00B518EF">
        <w:rPr>
          <w:b/>
          <w:u w:val="single"/>
        </w:rPr>
        <w:t xml:space="preserve"> </w:t>
      </w:r>
      <w:r w:rsidR="00B518EF">
        <w:rPr>
          <w:b/>
          <w:u w:val="single"/>
        </w:rPr>
        <w:t xml:space="preserve">1 </w:t>
      </w:r>
      <w:r w:rsidR="00D24DAA" w:rsidRPr="00B518EF">
        <w:rPr>
          <w:b/>
          <w:u w:val="single"/>
        </w:rPr>
        <w:t>osoby uprawnionej w placówce:</w:t>
      </w:r>
    </w:p>
    <w:p w:rsidR="005B3AF2" w:rsidRDefault="005B3AF2" w:rsidP="00B518EF">
      <w:pPr>
        <w:widowControl/>
        <w:suppressAutoHyphens w:val="0"/>
        <w:spacing w:line="360" w:lineRule="auto"/>
      </w:pPr>
      <w:r>
        <w:t>netto ………………………</w:t>
      </w:r>
      <w:r w:rsidR="00D77D88">
        <w:t xml:space="preserve"> </w:t>
      </w:r>
      <w:r>
        <w:t>złotych</w:t>
      </w:r>
    </w:p>
    <w:p w:rsidR="005B3AF2" w:rsidRDefault="00D77D88" w:rsidP="00B518EF">
      <w:pPr>
        <w:spacing w:line="360" w:lineRule="auto"/>
      </w:pPr>
      <w:r>
        <w:t>o</w:t>
      </w:r>
      <w:r w:rsidR="005B3AF2">
        <w:t>bowiązujący podatek VAT ……….% …………………</w:t>
      </w:r>
      <w:r>
        <w:t xml:space="preserve"> </w:t>
      </w:r>
      <w:r w:rsidR="005B3AF2">
        <w:t>złotych</w:t>
      </w:r>
    </w:p>
    <w:p w:rsidR="00D24DAA" w:rsidRDefault="005B3AF2" w:rsidP="00B518EF">
      <w:pPr>
        <w:spacing w:line="360" w:lineRule="auto"/>
      </w:pPr>
      <w:r>
        <w:t>brutto …………………</w:t>
      </w:r>
      <w:r w:rsidR="00D77D88">
        <w:t>..</w:t>
      </w:r>
      <w:r>
        <w:t xml:space="preserve">… </w:t>
      </w:r>
      <w:r w:rsidR="00D77D88">
        <w:t>z</w:t>
      </w:r>
      <w:r>
        <w:t>łotyc</w:t>
      </w:r>
      <w:r w:rsidR="00D24DAA">
        <w:t>h</w:t>
      </w:r>
    </w:p>
    <w:p w:rsidR="005B3AF2" w:rsidRPr="00232E9A" w:rsidRDefault="005B3AF2" w:rsidP="00232E9A">
      <w:pPr>
        <w:spacing w:line="360" w:lineRule="auto"/>
      </w:pPr>
      <w:r>
        <w:t>słownie ………………………………………………………………………..złotych</w:t>
      </w:r>
    </w:p>
    <w:p w:rsidR="003E62A2" w:rsidRPr="00781998" w:rsidRDefault="003E62A2" w:rsidP="003E62A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2</w:t>
      </w:r>
      <w:r w:rsidRPr="005B3AF2">
        <w:rPr>
          <w:rFonts w:ascii="Times New Roman" w:hAnsi="Times New Roman" w:cs="Times New Roman"/>
          <w:b/>
          <w:sz w:val="24"/>
          <w:szCs w:val="24"/>
        </w:rPr>
        <w:t>:</w:t>
      </w:r>
      <w:r w:rsidRPr="005B3AF2">
        <w:rPr>
          <w:rFonts w:ascii="Times New Roman" w:hAnsi="Times New Roman" w:cs="Times New Roman"/>
          <w:sz w:val="24"/>
          <w:szCs w:val="24"/>
        </w:rPr>
        <w:t xml:space="preserve"> </w:t>
      </w:r>
      <w:r w:rsidRPr="00254F04">
        <w:rPr>
          <w:rFonts w:ascii="Times New Roman" w:hAnsi="Times New Roman" w:cs="Times New Roman"/>
          <w:b/>
          <w:sz w:val="24"/>
          <w:szCs w:val="24"/>
        </w:rPr>
        <w:t xml:space="preserve">Świadczenie usług schronienia dla osób bezdomnych (mężczyzn), których ostatnim miejscem zameldowania jest Gmina i Miasta Nisko w postaci tymczasowego miejsca </w:t>
      </w:r>
      <w:r w:rsidRPr="00254F04">
        <w:rPr>
          <w:rFonts w:ascii="Times New Roman" w:hAnsi="Times New Roman" w:cs="Times New Roman"/>
          <w:b/>
          <w:sz w:val="24"/>
          <w:szCs w:val="24"/>
        </w:rPr>
        <w:br/>
        <w:t>w schronisku dla osób bezdomnych</w:t>
      </w:r>
      <w:r w:rsidRPr="0078199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</w:p>
    <w:p w:rsidR="007644DE" w:rsidRDefault="007644DE" w:rsidP="00410FF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1D7D3A" w:rsidRPr="0062608D" w:rsidRDefault="0062608D" w:rsidP="0062608D">
      <w:pPr>
        <w:widowControl/>
        <w:suppressAutoHyphens w:val="0"/>
        <w:spacing w:line="360" w:lineRule="auto"/>
        <w:jc w:val="both"/>
        <w:rPr>
          <w:b/>
          <w:u w:val="single"/>
        </w:rPr>
      </w:pPr>
      <w:r w:rsidRPr="00B518EF">
        <w:rPr>
          <w:b/>
          <w:u w:val="single"/>
        </w:rPr>
        <w:t xml:space="preserve">cena za </w:t>
      </w:r>
      <w:r w:rsidR="00781998" w:rsidRPr="00410FF2">
        <w:rPr>
          <w:b/>
          <w:u w:val="single"/>
        </w:rPr>
        <w:t xml:space="preserve">1 </w:t>
      </w:r>
      <w:r w:rsidR="006B588F">
        <w:rPr>
          <w:b/>
          <w:u w:val="single"/>
        </w:rPr>
        <w:t>miesiąc</w:t>
      </w:r>
      <w:r w:rsidRPr="0062608D">
        <w:rPr>
          <w:b/>
          <w:u w:val="single"/>
        </w:rPr>
        <w:t xml:space="preserve"> pobytu</w:t>
      </w:r>
      <w:r w:rsidRPr="00B518EF">
        <w:rPr>
          <w:b/>
          <w:u w:val="single"/>
        </w:rPr>
        <w:t xml:space="preserve"> </w:t>
      </w:r>
      <w:r>
        <w:rPr>
          <w:b/>
          <w:u w:val="single"/>
        </w:rPr>
        <w:t xml:space="preserve">1 </w:t>
      </w:r>
      <w:r w:rsidRPr="00B518EF">
        <w:rPr>
          <w:b/>
          <w:u w:val="single"/>
        </w:rPr>
        <w:t>osoby uprawnionej w placówce:</w:t>
      </w:r>
    </w:p>
    <w:p w:rsidR="007644DE" w:rsidRDefault="007644DE" w:rsidP="007644DE">
      <w:pPr>
        <w:widowControl/>
        <w:suppressAutoHyphens w:val="0"/>
        <w:spacing w:line="360" w:lineRule="auto"/>
      </w:pPr>
      <w:r>
        <w:t>netto ……………………… złotych</w:t>
      </w:r>
    </w:p>
    <w:p w:rsidR="007644DE" w:rsidRDefault="007644DE" w:rsidP="007644DE">
      <w:pPr>
        <w:spacing w:line="360" w:lineRule="auto"/>
      </w:pPr>
      <w:r>
        <w:t>obowiązujący podatek VAT ……….% ………………… złotych</w:t>
      </w:r>
    </w:p>
    <w:p w:rsidR="007644DE" w:rsidRDefault="007644DE" w:rsidP="007644DE">
      <w:pPr>
        <w:spacing w:line="360" w:lineRule="auto"/>
      </w:pPr>
      <w:r>
        <w:t>brutto …………………..… złotych</w:t>
      </w:r>
    </w:p>
    <w:p w:rsidR="007644DE" w:rsidRPr="00550FDF" w:rsidRDefault="007644DE" w:rsidP="007644DE">
      <w:pPr>
        <w:spacing w:line="360" w:lineRule="auto"/>
      </w:pPr>
      <w:r>
        <w:t>słownie ………………………………………………………………………..złotych</w:t>
      </w:r>
    </w:p>
    <w:p w:rsidR="00684303" w:rsidRPr="00CF46B5" w:rsidRDefault="00684303" w:rsidP="007644DE">
      <w:pPr>
        <w:pStyle w:val="WW-Tekstpodstawowy2"/>
        <w:jc w:val="both"/>
        <w:rPr>
          <w:rFonts w:cs="Times New Roman"/>
          <w:b/>
          <w:sz w:val="24"/>
        </w:rPr>
      </w:pPr>
      <w:bookmarkStart w:id="0" w:name="_GoBack"/>
      <w:bookmarkEnd w:id="0"/>
      <w:r w:rsidRPr="00CF46B5">
        <w:rPr>
          <w:sz w:val="24"/>
        </w:rPr>
        <w:t xml:space="preserve">Jest to łączna cena ofertowa przygotowana zgodnie z wymogami zapytania ofertowego z wszystkimi </w:t>
      </w:r>
      <w:r w:rsidRPr="00CF46B5">
        <w:rPr>
          <w:sz w:val="24"/>
        </w:rPr>
        <w:lastRenderedPageBreak/>
        <w:t>opłatami koniecznymi do zakończenia realizacji zamówienia.</w:t>
      </w:r>
    </w:p>
    <w:p w:rsidR="001D297B" w:rsidRPr="0062608D" w:rsidRDefault="001D297B" w:rsidP="00684303">
      <w:pPr>
        <w:widowControl/>
        <w:suppressAutoHyphens w:val="0"/>
        <w:spacing w:line="276" w:lineRule="auto"/>
        <w:jc w:val="both"/>
        <w:rPr>
          <w:rFonts w:eastAsia="Times New Roman"/>
          <w:sz w:val="16"/>
          <w:szCs w:val="16"/>
        </w:rPr>
      </w:pPr>
    </w:p>
    <w:p w:rsidR="00684303" w:rsidRPr="00CF46B5" w:rsidRDefault="00684303" w:rsidP="00CF46B5">
      <w:pPr>
        <w:widowControl/>
        <w:numPr>
          <w:ilvl w:val="0"/>
          <w:numId w:val="16"/>
        </w:numPr>
        <w:suppressAutoHyphens w:val="0"/>
        <w:spacing w:line="276" w:lineRule="auto"/>
        <w:ind w:left="426"/>
        <w:jc w:val="both"/>
        <w:rPr>
          <w:rFonts w:eastAsia="Times New Roman"/>
          <w:u w:val="single"/>
        </w:rPr>
      </w:pPr>
      <w:r w:rsidRPr="00CF46B5">
        <w:rPr>
          <w:rFonts w:eastAsia="Times New Roman"/>
          <w:u w:val="single"/>
        </w:rPr>
        <w:t>Oświadczamy, że:</w:t>
      </w:r>
    </w:p>
    <w:p w:rsidR="00684303" w:rsidRPr="00CF46B5" w:rsidRDefault="00684303" w:rsidP="00CF46B5">
      <w:pPr>
        <w:numPr>
          <w:ilvl w:val="0"/>
          <w:numId w:val="20"/>
        </w:numPr>
        <w:spacing w:line="276" w:lineRule="auto"/>
        <w:jc w:val="both"/>
      </w:pPr>
      <w:r w:rsidRPr="00CF46B5">
        <w:t>zapoznałem/zapoznaliśmy się z opisem przedmiotu zamówienia i nie wnoszę/wnosimy do niego zastrzeżeń,</w:t>
      </w:r>
    </w:p>
    <w:p w:rsidR="00684303" w:rsidRPr="00CF46B5" w:rsidRDefault="00684303" w:rsidP="00CF46B5">
      <w:pPr>
        <w:numPr>
          <w:ilvl w:val="0"/>
          <w:numId w:val="20"/>
        </w:numPr>
        <w:spacing w:line="276" w:lineRule="auto"/>
        <w:jc w:val="both"/>
      </w:pPr>
      <w:r w:rsidRPr="00CF46B5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>zapoznałem/zapoznaliśmy się z warunkami umowy (projektem umowy dołączonym do zapytania ofertowego), akceptuję/akceptujemy projekt umowy i zobowiązuję/zobowiązujemy się w przypadku wyboru mojej/naszej oferty do zawarcia umowy w terminie i miejscu wskazanym przez Zamawiającego,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 xml:space="preserve">zapoznałem/zapoznaliśmy się z Regulaminem </w:t>
      </w:r>
      <w:r w:rsidRPr="00CF46B5">
        <w:rPr>
          <w:rFonts w:eastAsia="Times New Roman"/>
        </w:rPr>
        <w:t>udzielania zamówień, których wartość nie przekracza wyrażonej w złotych równowartości kwoty 30 000 euro</w:t>
      </w:r>
      <w:r w:rsidRPr="00CF46B5">
        <w:t>, obowiązującego w Urzędzie Gminy i Miasta Nisko,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>składając niniejszą ofertę wyrażam/wyrażamy zgodę na przetwarzanie moich/naszych danych osobowych zgodnie z ustawą o ochronie danych osobowych (t. j. z 2002 r.: Dz. U. nr 101, poz. 926 z późn. zm.) na potrzeby przeprowadzenia niniejszego postępowania oraz – w przypadku wyboru mojej/naszej oferty – na potrzeby realizacji zadania opisanego w niniejszej ofercie.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Przedmiot zamówienia zamierzamy wykonać:</w:t>
      </w:r>
    </w:p>
    <w:p w:rsidR="00684303" w:rsidRPr="00CF46B5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CF46B5">
        <w:t>sami …………………………………………….</w:t>
      </w:r>
    </w:p>
    <w:p w:rsidR="00CF46B5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CF46B5">
        <w:t>przy pomocy podwykonawców (</w:t>
      </w:r>
      <w:r w:rsidRPr="00CF46B5">
        <w:rPr>
          <w:i/>
        </w:rPr>
        <w:t>należy określić zakres zamówienia planowanego do realizacji przez podwykonawców</w:t>
      </w:r>
      <w:r w:rsidRPr="00CF46B5">
        <w:t xml:space="preserve">): </w:t>
      </w:r>
    </w:p>
    <w:p w:rsidR="00684303" w:rsidRPr="00CF46B5" w:rsidRDefault="00684303" w:rsidP="00CF46B5">
      <w:pPr>
        <w:spacing w:line="276" w:lineRule="auto"/>
        <w:ind w:left="720"/>
        <w:jc w:val="both"/>
      </w:pPr>
      <w:r w:rsidRPr="00CF46B5">
        <w:t>………………………………………………………………………………….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załącznikami do niniejszego formularza oferty są:</w:t>
      </w:r>
    </w:p>
    <w:p w:rsidR="00684303" w:rsidRPr="00CF46B5" w:rsidRDefault="00684303" w:rsidP="00CF46B5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Pr="00CF46B5" w:rsidRDefault="00684303" w:rsidP="0062608D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684303" w:rsidRPr="0072679B" w:rsidRDefault="00CF46B5" w:rsidP="0062608D">
      <w:pPr>
        <w:tabs>
          <w:tab w:val="left" w:pos="6804"/>
        </w:tabs>
        <w:jc w:val="both"/>
        <w:rPr>
          <w:i/>
          <w:sz w:val="18"/>
          <w:szCs w:val="18"/>
        </w:rPr>
      </w:pPr>
      <w:r>
        <w:tab/>
      </w:r>
      <w:r w:rsidR="00684303" w:rsidRPr="0072679B">
        <w:rPr>
          <w:i/>
          <w:sz w:val="18"/>
          <w:szCs w:val="18"/>
        </w:rPr>
        <w:t>/podpis i pieczęć* /</w:t>
      </w:r>
    </w:p>
    <w:p w:rsidR="0062608D" w:rsidRPr="00CF46B5" w:rsidRDefault="0062608D" w:rsidP="0062608D">
      <w:pPr>
        <w:jc w:val="both"/>
      </w:pPr>
    </w:p>
    <w:p w:rsidR="00CF46B5" w:rsidRPr="0072679B" w:rsidRDefault="0062608D" w:rsidP="00CF46B5">
      <w:pPr>
        <w:widowControl/>
        <w:suppressAutoHyphens w:val="0"/>
        <w:jc w:val="both"/>
        <w:rPr>
          <w:rFonts w:eastAsia="Times New Roman"/>
          <w:i/>
          <w:sz w:val="18"/>
          <w:szCs w:val="18"/>
        </w:rPr>
      </w:pPr>
      <w:r w:rsidRPr="0062608D">
        <w:rPr>
          <w:rFonts w:eastAsia="Times New Roman"/>
          <w:i/>
          <w:sz w:val="18"/>
          <w:szCs w:val="18"/>
        </w:rPr>
        <w:t>*podpis osoby/osób uprawnionej/ych  do składania oświadczeń woli w imieniu Wykonawcy, wg. dokumentów rejestrowych lub  właściwego pełnomocnictwa</w:t>
      </w:r>
    </w:p>
    <w:sectPr w:rsidR="00CF46B5" w:rsidRPr="0072679B" w:rsidSect="0017523F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CE2" w:rsidRDefault="00422CE2">
      <w:r>
        <w:separator/>
      </w:r>
    </w:p>
  </w:endnote>
  <w:endnote w:type="continuationSeparator" w:id="1">
    <w:p w:rsidR="00422CE2" w:rsidRDefault="00422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Default="008F1962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r w:rsidR="004C7460">
      <w:fldChar w:fldCharType="begin"/>
    </w:r>
    <w:r>
      <w:instrText xml:space="preserve"> PAGE </w:instrText>
    </w:r>
    <w:r w:rsidR="004C7460">
      <w:fldChar w:fldCharType="separate"/>
    </w:r>
    <w:r w:rsidR="006B588F">
      <w:rPr>
        <w:noProof/>
      </w:rPr>
      <w:t>1</w:t>
    </w:r>
    <w:r w:rsidR="004C7460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CE2" w:rsidRDefault="00422CE2">
      <w:r>
        <w:separator/>
      </w:r>
    </w:p>
  </w:footnote>
  <w:footnote w:type="continuationSeparator" w:id="1">
    <w:p w:rsidR="00422CE2" w:rsidRDefault="00422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62608D" w:rsidRDefault="002D2174">
    <w:pPr>
      <w:pStyle w:val="Nagwek"/>
      <w:jc w:val="right"/>
    </w:pPr>
    <w:r w:rsidRPr="0062608D"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32C48"/>
    <w:multiLevelType w:val="hybridMultilevel"/>
    <w:tmpl w:val="454AA03C"/>
    <w:lvl w:ilvl="0" w:tplc="8630656A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1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C97E63"/>
    <w:multiLevelType w:val="hybridMultilevel"/>
    <w:tmpl w:val="7F3231F4"/>
    <w:lvl w:ilvl="0" w:tplc="735AD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"/>
  </w:num>
  <w:num w:numId="9">
    <w:abstractNumId w:val="5"/>
  </w:num>
  <w:num w:numId="10">
    <w:abstractNumId w:val="21"/>
  </w:num>
  <w:num w:numId="11">
    <w:abstractNumId w:val="25"/>
  </w:num>
  <w:num w:numId="12">
    <w:abstractNumId w:val="11"/>
  </w:num>
  <w:num w:numId="13">
    <w:abstractNumId w:val="22"/>
  </w:num>
  <w:num w:numId="14">
    <w:abstractNumId w:val="8"/>
  </w:num>
  <w:num w:numId="15">
    <w:abstractNumId w:val="20"/>
  </w:num>
  <w:num w:numId="16">
    <w:abstractNumId w:val="10"/>
  </w:num>
  <w:num w:numId="17">
    <w:abstractNumId w:val="14"/>
  </w:num>
  <w:num w:numId="18">
    <w:abstractNumId w:val="23"/>
  </w:num>
  <w:num w:numId="19">
    <w:abstractNumId w:val="12"/>
  </w:num>
  <w:num w:numId="20">
    <w:abstractNumId w:val="19"/>
  </w:num>
  <w:num w:numId="21">
    <w:abstractNumId w:val="13"/>
  </w:num>
  <w:num w:numId="22">
    <w:abstractNumId w:val="7"/>
  </w:num>
  <w:num w:numId="23">
    <w:abstractNumId w:val="17"/>
  </w:num>
  <w:num w:numId="24">
    <w:abstractNumId w:val="15"/>
  </w:num>
  <w:num w:numId="25">
    <w:abstractNumId w:val="4"/>
  </w:num>
  <w:num w:numId="26">
    <w:abstractNumId w:val="24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23E69"/>
    <w:rsid w:val="00033B14"/>
    <w:rsid w:val="00051A37"/>
    <w:rsid w:val="0008684D"/>
    <w:rsid w:val="000A0396"/>
    <w:rsid w:val="000C62A3"/>
    <w:rsid w:val="000D68AF"/>
    <w:rsid w:val="00121F93"/>
    <w:rsid w:val="001300DC"/>
    <w:rsid w:val="00137F83"/>
    <w:rsid w:val="001502CC"/>
    <w:rsid w:val="0017523F"/>
    <w:rsid w:val="001D297B"/>
    <w:rsid w:val="001D7D3A"/>
    <w:rsid w:val="00212DF8"/>
    <w:rsid w:val="00232E9A"/>
    <w:rsid w:val="00235746"/>
    <w:rsid w:val="00254F04"/>
    <w:rsid w:val="00275292"/>
    <w:rsid w:val="002A4891"/>
    <w:rsid w:val="002B28FB"/>
    <w:rsid w:val="002D2174"/>
    <w:rsid w:val="003217E4"/>
    <w:rsid w:val="00353F64"/>
    <w:rsid w:val="00381657"/>
    <w:rsid w:val="003866E9"/>
    <w:rsid w:val="00386973"/>
    <w:rsid w:val="003B0AD4"/>
    <w:rsid w:val="003B78AC"/>
    <w:rsid w:val="003C3269"/>
    <w:rsid w:val="003E0A2D"/>
    <w:rsid w:val="003E62A2"/>
    <w:rsid w:val="003F788E"/>
    <w:rsid w:val="0040777F"/>
    <w:rsid w:val="00410FF2"/>
    <w:rsid w:val="00422CE2"/>
    <w:rsid w:val="004B4976"/>
    <w:rsid w:val="004C7460"/>
    <w:rsid w:val="004D6E5E"/>
    <w:rsid w:val="004E4ED3"/>
    <w:rsid w:val="004E59F2"/>
    <w:rsid w:val="004E6291"/>
    <w:rsid w:val="004F7C16"/>
    <w:rsid w:val="00513DA5"/>
    <w:rsid w:val="00585607"/>
    <w:rsid w:val="00586CAB"/>
    <w:rsid w:val="005A1C4C"/>
    <w:rsid w:val="005B3AF2"/>
    <w:rsid w:val="005B5E23"/>
    <w:rsid w:val="005E4274"/>
    <w:rsid w:val="005F0038"/>
    <w:rsid w:val="006121A7"/>
    <w:rsid w:val="0062608D"/>
    <w:rsid w:val="00631327"/>
    <w:rsid w:val="00643E9B"/>
    <w:rsid w:val="00651C8F"/>
    <w:rsid w:val="00657578"/>
    <w:rsid w:val="00684303"/>
    <w:rsid w:val="006A2818"/>
    <w:rsid w:val="006B3E37"/>
    <w:rsid w:val="006B588F"/>
    <w:rsid w:val="00704ADC"/>
    <w:rsid w:val="0072679B"/>
    <w:rsid w:val="00727D8E"/>
    <w:rsid w:val="0075074C"/>
    <w:rsid w:val="007644DE"/>
    <w:rsid w:val="0078026D"/>
    <w:rsid w:val="00781998"/>
    <w:rsid w:val="007A50E5"/>
    <w:rsid w:val="007B045C"/>
    <w:rsid w:val="007D0813"/>
    <w:rsid w:val="007E06B3"/>
    <w:rsid w:val="007E37A3"/>
    <w:rsid w:val="00803640"/>
    <w:rsid w:val="0080380F"/>
    <w:rsid w:val="00805EF7"/>
    <w:rsid w:val="00822C96"/>
    <w:rsid w:val="008F1962"/>
    <w:rsid w:val="008F2D4B"/>
    <w:rsid w:val="00923E73"/>
    <w:rsid w:val="00950C70"/>
    <w:rsid w:val="009621F4"/>
    <w:rsid w:val="00983B5B"/>
    <w:rsid w:val="00997D3D"/>
    <w:rsid w:val="009E6DFF"/>
    <w:rsid w:val="00A41968"/>
    <w:rsid w:val="00A60553"/>
    <w:rsid w:val="00A76D2C"/>
    <w:rsid w:val="00AA3F27"/>
    <w:rsid w:val="00AB4447"/>
    <w:rsid w:val="00B02024"/>
    <w:rsid w:val="00B501D1"/>
    <w:rsid w:val="00B518EF"/>
    <w:rsid w:val="00B70E9D"/>
    <w:rsid w:val="00B80565"/>
    <w:rsid w:val="00BC53CC"/>
    <w:rsid w:val="00BD083D"/>
    <w:rsid w:val="00C04750"/>
    <w:rsid w:val="00C060BE"/>
    <w:rsid w:val="00C15D53"/>
    <w:rsid w:val="00C43DD1"/>
    <w:rsid w:val="00C642FC"/>
    <w:rsid w:val="00C748CF"/>
    <w:rsid w:val="00C85906"/>
    <w:rsid w:val="00C862CC"/>
    <w:rsid w:val="00C95A30"/>
    <w:rsid w:val="00CC2E45"/>
    <w:rsid w:val="00CF0689"/>
    <w:rsid w:val="00CF2E47"/>
    <w:rsid w:val="00CF46B5"/>
    <w:rsid w:val="00D03344"/>
    <w:rsid w:val="00D11C78"/>
    <w:rsid w:val="00D24DAA"/>
    <w:rsid w:val="00D31ACF"/>
    <w:rsid w:val="00D77D88"/>
    <w:rsid w:val="00D93632"/>
    <w:rsid w:val="00D95FEE"/>
    <w:rsid w:val="00DB6B82"/>
    <w:rsid w:val="00DE0DAB"/>
    <w:rsid w:val="00E051D2"/>
    <w:rsid w:val="00E12DF5"/>
    <w:rsid w:val="00E74D2F"/>
    <w:rsid w:val="00E94033"/>
    <w:rsid w:val="00EA2008"/>
    <w:rsid w:val="00ED78F1"/>
    <w:rsid w:val="00F42DC7"/>
    <w:rsid w:val="00F96A6E"/>
    <w:rsid w:val="00FB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23F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7523F"/>
  </w:style>
  <w:style w:type="character" w:customStyle="1" w:styleId="WW8Num1z1">
    <w:name w:val="WW8Num1z1"/>
    <w:rsid w:val="0017523F"/>
  </w:style>
  <w:style w:type="character" w:customStyle="1" w:styleId="WW8Num1z2">
    <w:name w:val="WW8Num1z2"/>
    <w:rsid w:val="0017523F"/>
  </w:style>
  <w:style w:type="character" w:customStyle="1" w:styleId="WW8Num1z3">
    <w:name w:val="WW8Num1z3"/>
    <w:rsid w:val="0017523F"/>
  </w:style>
  <w:style w:type="character" w:customStyle="1" w:styleId="WW8Num1z4">
    <w:name w:val="WW8Num1z4"/>
    <w:rsid w:val="0017523F"/>
  </w:style>
  <w:style w:type="character" w:customStyle="1" w:styleId="WW8Num1z5">
    <w:name w:val="WW8Num1z5"/>
    <w:rsid w:val="0017523F"/>
  </w:style>
  <w:style w:type="character" w:customStyle="1" w:styleId="WW8Num1z6">
    <w:name w:val="WW8Num1z6"/>
    <w:rsid w:val="0017523F"/>
  </w:style>
  <w:style w:type="character" w:customStyle="1" w:styleId="WW8Num1z7">
    <w:name w:val="WW8Num1z7"/>
    <w:rsid w:val="0017523F"/>
  </w:style>
  <w:style w:type="character" w:customStyle="1" w:styleId="WW8Num1z8">
    <w:name w:val="WW8Num1z8"/>
    <w:rsid w:val="0017523F"/>
  </w:style>
  <w:style w:type="character" w:customStyle="1" w:styleId="WW8Num2z0">
    <w:name w:val="WW8Num2z0"/>
    <w:rsid w:val="0017523F"/>
  </w:style>
  <w:style w:type="character" w:customStyle="1" w:styleId="WW8Num2z1">
    <w:name w:val="WW8Num2z1"/>
    <w:rsid w:val="0017523F"/>
  </w:style>
  <w:style w:type="character" w:customStyle="1" w:styleId="WW8Num2z2">
    <w:name w:val="WW8Num2z2"/>
    <w:rsid w:val="0017523F"/>
  </w:style>
  <w:style w:type="character" w:customStyle="1" w:styleId="WW8Num2z3">
    <w:name w:val="WW8Num2z3"/>
    <w:rsid w:val="0017523F"/>
  </w:style>
  <w:style w:type="character" w:customStyle="1" w:styleId="WW8Num2z4">
    <w:name w:val="WW8Num2z4"/>
    <w:rsid w:val="0017523F"/>
  </w:style>
  <w:style w:type="character" w:customStyle="1" w:styleId="WW8Num2z5">
    <w:name w:val="WW8Num2z5"/>
    <w:rsid w:val="0017523F"/>
  </w:style>
  <w:style w:type="character" w:customStyle="1" w:styleId="WW8Num2z6">
    <w:name w:val="WW8Num2z6"/>
    <w:rsid w:val="0017523F"/>
  </w:style>
  <w:style w:type="character" w:customStyle="1" w:styleId="WW8Num2z7">
    <w:name w:val="WW8Num2z7"/>
    <w:rsid w:val="0017523F"/>
  </w:style>
  <w:style w:type="character" w:customStyle="1" w:styleId="WW8Num2z8">
    <w:name w:val="WW8Num2z8"/>
    <w:rsid w:val="0017523F"/>
  </w:style>
  <w:style w:type="character" w:customStyle="1" w:styleId="WW8Num3z0">
    <w:name w:val="WW8Num3z0"/>
    <w:rsid w:val="0017523F"/>
  </w:style>
  <w:style w:type="character" w:customStyle="1" w:styleId="WW8Num3z1">
    <w:name w:val="WW8Num3z1"/>
    <w:rsid w:val="0017523F"/>
  </w:style>
  <w:style w:type="character" w:customStyle="1" w:styleId="WW8Num3z2">
    <w:name w:val="WW8Num3z2"/>
    <w:rsid w:val="0017523F"/>
  </w:style>
  <w:style w:type="character" w:customStyle="1" w:styleId="WW8Num3z3">
    <w:name w:val="WW8Num3z3"/>
    <w:rsid w:val="0017523F"/>
  </w:style>
  <w:style w:type="character" w:customStyle="1" w:styleId="WW8Num3z4">
    <w:name w:val="WW8Num3z4"/>
    <w:rsid w:val="0017523F"/>
  </w:style>
  <w:style w:type="character" w:customStyle="1" w:styleId="WW8Num3z5">
    <w:name w:val="WW8Num3z5"/>
    <w:rsid w:val="0017523F"/>
  </w:style>
  <w:style w:type="character" w:customStyle="1" w:styleId="WW8Num3z6">
    <w:name w:val="WW8Num3z6"/>
    <w:rsid w:val="0017523F"/>
  </w:style>
  <w:style w:type="character" w:customStyle="1" w:styleId="WW8Num3z7">
    <w:name w:val="WW8Num3z7"/>
    <w:rsid w:val="0017523F"/>
  </w:style>
  <w:style w:type="character" w:customStyle="1" w:styleId="WW8Num3z8">
    <w:name w:val="WW8Num3z8"/>
    <w:rsid w:val="0017523F"/>
  </w:style>
  <w:style w:type="character" w:customStyle="1" w:styleId="WW8Num4z0">
    <w:name w:val="WW8Num4z0"/>
    <w:rsid w:val="0017523F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17523F"/>
    <w:rPr>
      <w:rFonts w:eastAsia="Lucida Sans Unicode" w:hint="default"/>
    </w:rPr>
  </w:style>
  <w:style w:type="character" w:customStyle="1" w:styleId="WW8Num5z1">
    <w:name w:val="WW8Num5z1"/>
    <w:rsid w:val="0017523F"/>
  </w:style>
  <w:style w:type="character" w:customStyle="1" w:styleId="WW8Num5z2">
    <w:name w:val="WW8Num5z2"/>
    <w:rsid w:val="0017523F"/>
  </w:style>
  <w:style w:type="character" w:customStyle="1" w:styleId="WW8Num5z3">
    <w:name w:val="WW8Num5z3"/>
    <w:rsid w:val="0017523F"/>
  </w:style>
  <w:style w:type="character" w:customStyle="1" w:styleId="WW8Num5z4">
    <w:name w:val="WW8Num5z4"/>
    <w:rsid w:val="0017523F"/>
  </w:style>
  <w:style w:type="character" w:customStyle="1" w:styleId="WW8Num5z5">
    <w:name w:val="WW8Num5z5"/>
    <w:rsid w:val="0017523F"/>
  </w:style>
  <w:style w:type="character" w:customStyle="1" w:styleId="WW8Num5z6">
    <w:name w:val="WW8Num5z6"/>
    <w:rsid w:val="0017523F"/>
  </w:style>
  <w:style w:type="character" w:customStyle="1" w:styleId="WW8Num5z7">
    <w:name w:val="WW8Num5z7"/>
    <w:rsid w:val="0017523F"/>
  </w:style>
  <w:style w:type="character" w:customStyle="1" w:styleId="WW8Num5z8">
    <w:name w:val="WW8Num5z8"/>
    <w:rsid w:val="0017523F"/>
  </w:style>
  <w:style w:type="character" w:customStyle="1" w:styleId="WW8Num6z0">
    <w:name w:val="WW8Num6z0"/>
    <w:rsid w:val="0017523F"/>
  </w:style>
  <w:style w:type="character" w:customStyle="1" w:styleId="WW8Num6z1">
    <w:name w:val="WW8Num6z1"/>
    <w:rsid w:val="0017523F"/>
  </w:style>
  <w:style w:type="character" w:customStyle="1" w:styleId="WW8Num6z2">
    <w:name w:val="WW8Num6z2"/>
    <w:rsid w:val="0017523F"/>
  </w:style>
  <w:style w:type="character" w:customStyle="1" w:styleId="WW8Num6z3">
    <w:name w:val="WW8Num6z3"/>
    <w:rsid w:val="0017523F"/>
  </w:style>
  <w:style w:type="character" w:customStyle="1" w:styleId="WW8Num6z4">
    <w:name w:val="WW8Num6z4"/>
    <w:rsid w:val="0017523F"/>
  </w:style>
  <w:style w:type="character" w:customStyle="1" w:styleId="WW8Num6z5">
    <w:name w:val="WW8Num6z5"/>
    <w:rsid w:val="0017523F"/>
  </w:style>
  <w:style w:type="character" w:customStyle="1" w:styleId="WW8Num6z6">
    <w:name w:val="WW8Num6z6"/>
    <w:rsid w:val="0017523F"/>
  </w:style>
  <w:style w:type="character" w:customStyle="1" w:styleId="WW8Num6z7">
    <w:name w:val="WW8Num6z7"/>
    <w:rsid w:val="0017523F"/>
  </w:style>
  <w:style w:type="character" w:customStyle="1" w:styleId="WW8Num6z8">
    <w:name w:val="WW8Num6z8"/>
    <w:rsid w:val="0017523F"/>
  </w:style>
  <w:style w:type="character" w:customStyle="1" w:styleId="WW8Num7z0">
    <w:name w:val="WW8Num7z0"/>
    <w:rsid w:val="0017523F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17523F"/>
    <w:rPr>
      <w:rFonts w:ascii="Courier New" w:hAnsi="Courier New" w:cs="Courier New" w:hint="default"/>
    </w:rPr>
  </w:style>
  <w:style w:type="character" w:customStyle="1" w:styleId="WW8Num7z2">
    <w:name w:val="WW8Num7z2"/>
    <w:rsid w:val="0017523F"/>
    <w:rPr>
      <w:rFonts w:ascii="Wingdings" w:hAnsi="Wingdings" w:cs="Wingdings" w:hint="default"/>
    </w:rPr>
  </w:style>
  <w:style w:type="character" w:customStyle="1" w:styleId="WW8Num7z3">
    <w:name w:val="WW8Num7z3"/>
    <w:rsid w:val="0017523F"/>
    <w:rPr>
      <w:rFonts w:ascii="Symbol" w:hAnsi="Symbol" w:cs="Symbol" w:hint="default"/>
    </w:rPr>
  </w:style>
  <w:style w:type="character" w:customStyle="1" w:styleId="WW8Num8z0">
    <w:name w:val="WW8Num8z0"/>
    <w:rsid w:val="0017523F"/>
  </w:style>
  <w:style w:type="character" w:customStyle="1" w:styleId="WW8Num8z1">
    <w:name w:val="WW8Num8z1"/>
    <w:rsid w:val="0017523F"/>
  </w:style>
  <w:style w:type="character" w:customStyle="1" w:styleId="WW8Num8z2">
    <w:name w:val="WW8Num8z2"/>
    <w:rsid w:val="0017523F"/>
  </w:style>
  <w:style w:type="character" w:customStyle="1" w:styleId="WW8Num8z3">
    <w:name w:val="WW8Num8z3"/>
    <w:rsid w:val="0017523F"/>
  </w:style>
  <w:style w:type="character" w:customStyle="1" w:styleId="WW8Num8z4">
    <w:name w:val="WW8Num8z4"/>
    <w:rsid w:val="0017523F"/>
  </w:style>
  <w:style w:type="character" w:customStyle="1" w:styleId="WW8Num8z5">
    <w:name w:val="WW8Num8z5"/>
    <w:rsid w:val="0017523F"/>
  </w:style>
  <w:style w:type="character" w:customStyle="1" w:styleId="WW8Num8z6">
    <w:name w:val="WW8Num8z6"/>
    <w:rsid w:val="0017523F"/>
  </w:style>
  <w:style w:type="character" w:customStyle="1" w:styleId="WW8Num8z7">
    <w:name w:val="WW8Num8z7"/>
    <w:rsid w:val="0017523F"/>
  </w:style>
  <w:style w:type="character" w:customStyle="1" w:styleId="WW8Num8z8">
    <w:name w:val="WW8Num8z8"/>
    <w:rsid w:val="0017523F"/>
  </w:style>
  <w:style w:type="character" w:customStyle="1" w:styleId="WW8NumSt8z0">
    <w:name w:val="WW8NumSt8z0"/>
    <w:rsid w:val="0017523F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17523F"/>
  </w:style>
  <w:style w:type="character" w:customStyle="1" w:styleId="Absatz-Standardschriftart">
    <w:name w:val="Absatz-Standardschriftart"/>
    <w:rsid w:val="0017523F"/>
  </w:style>
  <w:style w:type="character" w:customStyle="1" w:styleId="WW-Absatz-Standardschriftart">
    <w:name w:val="WW-Absatz-Standardschriftart"/>
    <w:rsid w:val="0017523F"/>
  </w:style>
  <w:style w:type="character" w:customStyle="1" w:styleId="NagwekZnak">
    <w:name w:val="Nagłówek Znak"/>
    <w:rsid w:val="0017523F"/>
    <w:rPr>
      <w:sz w:val="24"/>
      <w:szCs w:val="24"/>
    </w:rPr>
  </w:style>
  <w:style w:type="character" w:styleId="Hipercze">
    <w:name w:val="Hyperlink"/>
    <w:rsid w:val="0017523F"/>
    <w:rPr>
      <w:color w:val="0000FF"/>
      <w:u w:val="single"/>
    </w:rPr>
  </w:style>
  <w:style w:type="character" w:customStyle="1" w:styleId="StopkaZnak">
    <w:name w:val="Stopka Znak"/>
    <w:rsid w:val="0017523F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17523F"/>
    <w:rPr>
      <w:vertAlign w:val="superscript"/>
    </w:rPr>
  </w:style>
  <w:style w:type="character" w:customStyle="1" w:styleId="Znakinumeracji">
    <w:name w:val="Znaki numeracji"/>
    <w:rsid w:val="0017523F"/>
  </w:style>
  <w:style w:type="paragraph" w:customStyle="1" w:styleId="Nagwek2">
    <w:name w:val="Nagłówek2"/>
    <w:basedOn w:val="Normalny"/>
    <w:next w:val="Tekstpodstawowy"/>
    <w:rsid w:val="0017523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17523F"/>
    <w:pPr>
      <w:spacing w:after="120"/>
    </w:pPr>
  </w:style>
  <w:style w:type="paragraph" w:styleId="Lista">
    <w:name w:val="List"/>
    <w:basedOn w:val="Tekstpodstawowy"/>
    <w:rsid w:val="0017523F"/>
    <w:rPr>
      <w:rFonts w:cs="Tahoma"/>
    </w:rPr>
  </w:style>
  <w:style w:type="paragraph" w:customStyle="1" w:styleId="Podpis2">
    <w:name w:val="Podpis2"/>
    <w:basedOn w:val="Normalny"/>
    <w:rsid w:val="0017523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7523F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1752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17523F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17523F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17523F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17523F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rsid w:val="0017523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1F231-E07B-415F-B2ED-747043FA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Kierownik</cp:lastModifiedBy>
  <cp:revision>4</cp:revision>
  <cp:lastPrinted>2017-01-04T13:32:00Z</cp:lastPrinted>
  <dcterms:created xsi:type="dcterms:W3CDTF">2018-03-09T09:19:00Z</dcterms:created>
  <dcterms:modified xsi:type="dcterms:W3CDTF">2018-03-13T10:16:00Z</dcterms:modified>
</cp:coreProperties>
</file>