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3EF0" w:rsidRPr="00603EF0" w:rsidRDefault="00194AC2" w:rsidP="004F1497">
      <w:pPr>
        <w:pStyle w:val="Tekstpodstawowy"/>
        <w:jc w:val="both"/>
        <w:rPr>
          <w:rFonts w:eastAsia="Arial" w:cs="Times New Roman"/>
          <w:bCs/>
          <w:sz w:val="16"/>
          <w:szCs w:val="16"/>
        </w:rPr>
      </w:pPr>
      <w:r w:rsidRPr="0042578E">
        <w:rPr>
          <w:rFonts w:cs="Times New Roman"/>
        </w:rPr>
        <w:t>Dotyczy: postępowania o udzi</w:t>
      </w:r>
      <w:r w:rsidR="00BF7486" w:rsidRPr="0042578E">
        <w:rPr>
          <w:rFonts w:cs="Times New Roman"/>
        </w:rPr>
        <w:t>elenie zamówienia publicznego pn</w:t>
      </w:r>
      <w:r w:rsidR="00603EF0" w:rsidRPr="0042578E">
        <w:rPr>
          <w:rFonts w:eastAsia="Arial" w:cs="Times New Roman"/>
          <w:b/>
          <w:bCs/>
          <w:iCs/>
        </w:rPr>
        <w:t xml:space="preserve">: </w:t>
      </w:r>
      <w:r w:rsidR="009D2E99">
        <w:rPr>
          <w:b/>
          <w:bCs/>
          <w:iCs/>
        </w:rPr>
        <w:t>Przebudowa drogi gminnej w Nowej Wsi.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C6660B" w:rsidRDefault="00C6660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4F1497" w:rsidRDefault="004F1497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D2E99" w:rsidRDefault="009D2E99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4F1497" w:rsidRPr="009E7B7B" w:rsidRDefault="004F1497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491" w:rsidRDefault="006B0491" w:rsidP="003F7D22">
      <w:pPr>
        <w:spacing w:after="0" w:line="240" w:lineRule="auto"/>
      </w:pPr>
      <w:r>
        <w:separator/>
      </w:r>
    </w:p>
  </w:endnote>
  <w:endnote w:type="continuationSeparator" w:id="0">
    <w:p w:rsidR="006B0491" w:rsidRDefault="006B049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C1B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B049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6B0491">
    <w:pPr>
      <w:pStyle w:val="Stopka"/>
      <w:jc w:val="right"/>
      <w:rPr>
        <w:sz w:val="16"/>
        <w:szCs w:val="16"/>
      </w:rPr>
    </w:pPr>
  </w:p>
  <w:p w:rsidR="00587FF0" w:rsidRDefault="006B0491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C1BF0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C1BF0" w:rsidRPr="00587FF0">
          <w:rPr>
            <w:b/>
            <w:sz w:val="16"/>
            <w:szCs w:val="16"/>
          </w:rPr>
          <w:fldChar w:fldCharType="separate"/>
        </w:r>
        <w:r w:rsidR="00A17A0A">
          <w:rPr>
            <w:b/>
            <w:noProof/>
            <w:sz w:val="16"/>
            <w:szCs w:val="16"/>
          </w:rPr>
          <w:t>1</w:t>
        </w:r>
        <w:r w:rsidR="008C1BF0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C1BF0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C1BF0" w:rsidRPr="00587FF0">
          <w:rPr>
            <w:b/>
            <w:sz w:val="16"/>
            <w:szCs w:val="16"/>
          </w:rPr>
          <w:fldChar w:fldCharType="separate"/>
        </w:r>
        <w:r w:rsidR="00A17A0A">
          <w:rPr>
            <w:b/>
            <w:noProof/>
            <w:sz w:val="16"/>
            <w:szCs w:val="16"/>
          </w:rPr>
          <w:t>2</w:t>
        </w:r>
        <w:r w:rsidR="008C1BF0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6B0491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B0491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B049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B049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C1BF0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C1BF0">
      <w:rPr>
        <w:rStyle w:val="Numerstrony"/>
      </w:rPr>
      <w:fldChar w:fldCharType="separate"/>
    </w:r>
    <w:r>
      <w:rPr>
        <w:rStyle w:val="Numerstrony"/>
        <w:noProof/>
      </w:rPr>
      <w:t>1</w:t>
    </w:r>
    <w:r w:rsidR="008C1BF0">
      <w:rPr>
        <w:rStyle w:val="Numerstrony"/>
      </w:rPr>
      <w:fldChar w:fldCharType="end"/>
    </w:r>
    <w:r>
      <w:rPr>
        <w:rStyle w:val="Numerstrony"/>
      </w:rPr>
      <w:t>/</w:t>
    </w:r>
    <w:r w:rsidR="008C1BF0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C1BF0">
      <w:rPr>
        <w:rStyle w:val="Numerstrony"/>
      </w:rPr>
      <w:fldChar w:fldCharType="separate"/>
    </w:r>
    <w:r w:rsidR="00A17A0A">
      <w:rPr>
        <w:rStyle w:val="Numerstrony"/>
        <w:noProof/>
      </w:rPr>
      <w:t>2</w:t>
    </w:r>
    <w:r w:rsidR="008C1BF0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491" w:rsidRDefault="006B0491" w:rsidP="003F7D22">
      <w:pPr>
        <w:spacing w:after="0" w:line="240" w:lineRule="auto"/>
      </w:pPr>
      <w:r>
        <w:separator/>
      </w:r>
    </w:p>
  </w:footnote>
  <w:footnote w:type="continuationSeparator" w:id="0">
    <w:p w:rsidR="006B0491" w:rsidRDefault="006B0491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3251"/>
    <w:rsid w:val="000B437F"/>
    <w:rsid w:val="000F038D"/>
    <w:rsid w:val="00111613"/>
    <w:rsid w:val="00115BD0"/>
    <w:rsid w:val="001414C9"/>
    <w:rsid w:val="00194AC2"/>
    <w:rsid w:val="001D3ABB"/>
    <w:rsid w:val="00217DCF"/>
    <w:rsid w:val="002B7E66"/>
    <w:rsid w:val="002D4CEC"/>
    <w:rsid w:val="002F42FD"/>
    <w:rsid w:val="00371B24"/>
    <w:rsid w:val="0038595E"/>
    <w:rsid w:val="003B6383"/>
    <w:rsid w:val="003F7D22"/>
    <w:rsid w:val="0042578E"/>
    <w:rsid w:val="004347C1"/>
    <w:rsid w:val="00491DE8"/>
    <w:rsid w:val="00496218"/>
    <w:rsid w:val="004F1497"/>
    <w:rsid w:val="004F3D9C"/>
    <w:rsid w:val="005178B4"/>
    <w:rsid w:val="005271E1"/>
    <w:rsid w:val="005A28A1"/>
    <w:rsid w:val="005B52E0"/>
    <w:rsid w:val="00603EF0"/>
    <w:rsid w:val="006B0491"/>
    <w:rsid w:val="006D2ACE"/>
    <w:rsid w:val="006F6157"/>
    <w:rsid w:val="007E789D"/>
    <w:rsid w:val="007F770F"/>
    <w:rsid w:val="00850F9E"/>
    <w:rsid w:val="008B3C8A"/>
    <w:rsid w:val="008C1BF0"/>
    <w:rsid w:val="008F3F3B"/>
    <w:rsid w:val="009D2E99"/>
    <w:rsid w:val="009D38B0"/>
    <w:rsid w:val="009E2B92"/>
    <w:rsid w:val="009E7B7B"/>
    <w:rsid w:val="00A17A0A"/>
    <w:rsid w:val="00A829E6"/>
    <w:rsid w:val="00AB1D59"/>
    <w:rsid w:val="00AC2A49"/>
    <w:rsid w:val="00AD5783"/>
    <w:rsid w:val="00B400E5"/>
    <w:rsid w:val="00BD3713"/>
    <w:rsid w:val="00BF38A3"/>
    <w:rsid w:val="00BF7486"/>
    <w:rsid w:val="00C3088D"/>
    <w:rsid w:val="00C6660B"/>
    <w:rsid w:val="00CD60C0"/>
    <w:rsid w:val="00CF48B8"/>
    <w:rsid w:val="00D437D8"/>
    <w:rsid w:val="00D60847"/>
    <w:rsid w:val="00DD49FF"/>
    <w:rsid w:val="00DF144F"/>
    <w:rsid w:val="00E2624C"/>
    <w:rsid w:val="00E457DD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5274C-2AD3-449D-B1F8-7C3EA481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29</cp:revision>
  <cp:lastPrinted>2017-10-13T06:56:00Z</cp:lastPrinted>
  <dcterms:created xsi:type="dcterms:W3CDTF">2016-11-09T12:08:00Z</dcterms:created>
  <dcterms:modified xsi:type="dcterms:W3CDTF">2017-10-13T06:56:00Z</dcterms:modified>
</cp:coreProperties>
</file>