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>Załącznik nr 1</w:t>
      </w:r>
    </w:p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 xml:space="preserve">Formularz oferty </w:t>
      </w:r>
    </w:p>
    <w:p w:rsidR="00655844" w:rsidRDefault="00146791">
      <w:pPr>
        <w:spacing w:line="276" w:lineRule="auto"/>
        <w:rPr>
          <w:sz w:val="20"/>
          <w:szCs w:val="20"/>
        </w:rPr>
      </w:pPr>
      <w:r w:rsidRPr="00146791">
        <w:rPr>
          <w:noProof/>
          <w:lang w:eastAsia="pl-PL"/>
        </w:rPr>
      </w:r>
      <w:r w:rsidRPr="00146791">
        <w:rPr>
          <w:noProof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2St8MA&#10;AADaAAAADwAAAGRycy9kb3ducmV2LnhtbESPQYvCMBSE78L+h/AWvGm6giJdo7ii4kHFrS7s8dE8&#10;22rzUpqo9d8bQfA4zMw3zGjSmFJcqXaFZQVf3QgEcWp1wZmCw37RGYJwHlljaZkU3MnBZPzRGmGs&#10;7Y1/6Zr4TAQIuxgV5N5XsZQuzcmg69qKOHhHWxv0QdaZ1DXeAtyUshdFA2mw4LCQY0WznNJzcjEK&#10;Tv/mL9vpwbnZ7HF9T7bz0/LnoFT7s5l+g/DU+Hf41V5pBX14Xgk3QI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2St8MAAADaAAAADwAAAAAAAAAAAAAAAACYAgAAZHJzL2Rv&#10;d25yZXYueG1sUEsFBgAAAAAEAAQA9QAAAIgDAAAAAA==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k5cIA&#10;AADaAAAADwAAAGRycy9kb3ducmV2LnhtbESPW4vCMBSE3wX/QzjCvsiaruBlq1FkQfRJ8cI+H5qz&#10;bbE5qUm03X9vBMHHYWa+YebL1lTiTs6XlhV8DRIQxJnVJecKzqf15xSED8gaK8uk4J88LBfdzhxT&#10;bRs+0P0YchEh7FNUUIRQp1L6rCCDfmBr4uj9WWcwROlyqR02EW4qOUySsTRYclwosKafgrLL8WYU&#10;eJ18m82udddRs5ncfvu76T70lfrotasZiEBteIdf7a1WMIH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U+Tl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U+A8AA&#10;AADaAAAADwAAAGRycy9kb3ducmV2LnhtbERPS27CMBDdI/UO1lRiR5yCQBAwqALx2QBt4ABDPE2i&#10;xuMoNhBujxdILJ/ef7ZoTSVu1LjSsoKvKAZBnFldcq7gfFr3xiCcR9ZYWSYFD3KwmH90Zphoe+df&#10;uqU+FyGEXYIKCu/rREqXFWTQRbYmDtyfbQz6AJtc6gbvIdxUsh/HI2mw5NBQYE3LgrL/9GoUZJOB&#10;j9cHvbq40XGbDs968/PYK9X9bL+nIDy1/i1+uXdaQdgaroQbI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VU+A8AAAADaAAAADwAAAAAAAAAAAAAAAACYAgAAZHJzL2Rvd25y&#10;ZXYueG1sUEsFBgAAAAAEAAQA9QAAAIUDAAAAAA==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FF1F07" w:rsidRPr="00EC1322" w:rsidRDefault="00655844" w:rsidP="00EC1322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400 Nisko</w:t>
      </w:r>
    </w:p>
    <w:p w:rsidR="008036BE" w:rsidRDefault="008036BE" w:rsidP="008036BE">
      <w:pPr>
        <w:pStyle w:val="Tekstpodstawowy"/>
        <w:jc w:val="both"/>
      </w:pPr>
    </w:p>
    <w:p w:rsidR="0022570F" w:rsidRDefault="00655844" w:rsidP="0022570F">
      <w:pPr>
        <w:pStyle w:val="Tekstpodstawowy"/>
        <w:jc w:val="both"/>
        <w:rPr>
          <w:b/>
          <w:sz w:val="26"/>
          <w:szCs w:val="26"/>
        </w:rPr>
      </w:pPr>
      <w:r w:rsidRPr="008036BE">
        <w:t>Odpowiadając na ogłoszenie o przetargu nieograniczonym zgodnie z przepisami ustawy z dnia 29 stycznia 2004 roku Prawo zam</w:t>
      </w:r>
      <w:r w:rsidR="0022570F">
        <w:t>ówień publicznych (Dz. U. z 2017</w:t>
      </w:r>
      <w:r w:rsidRPr="008036BE">
        <w:t xml:space="preserve"> r. poz. </w:t>
      </w:r>
      <w:r w:rsidR="0022570F">
        <w:t>1579</w:t>
      </w:r>
      <w:r w:rsidR="00A171E9" w:rsidRPr="008036BE">
        <w:t xml:space="preserve"> z </w:t>
      </w:r>
      <w:proofErr w:type="spellStart"/>
      <w:r w:rsidR="00A171E9" w:rsidRPr="008036BE">
        <w:t>późn</w:t>
      </w:r>
      <w:proofErr w:type="spellEnd"/>
      <w:r w:rsidR="00A171E9" w:rsidRPr="008036BE">
        <w:t>. zm.)</w:t>
      </w:r>
      <w:r w:rsidRPr="008036BE">
        <w:t xml:space="preserve"> na zadanie pod nazwą:</w:t>
      </w:r>
      <w:r w:rsidR="00AB5163" w:rsidRPr="00AB5163">
        <w:rPr>
          <w:b/>
        </w:rPr>
        <w:t xml:space="preserve"> </w:t>
      </w:r>
      <w:r w:rsidR="0022570F">
        <w:rPr>
          <w:b/>
          <w:bCs/>
          <w:iCs/>
        </w:rPr>
        <w:t xml:space="preserve">Przebudowa dróg gminnych w </w:t>
      </w:r>
      <w:proofErr w:type="spellStart"/>
      <w:r w:rsidR="0022570F">
        <w:rPr>
          <w:b/>
          <w:bCs/>
          <w:iCs/>
        </w:rPr>
        <w:t>msc</w:t>
      </w:r>
      <w:proofErr w:type="spellEnd"/>
      <w:r w:rsidR="0022570F">
        <w:rPr>
          <w:b/>
          <w:bCs/>
          <w:iCs/>
        </w:rPr>
        <w:t xml:space="preserve">. Wolina </w:t>
      </w:r>
    </w:p>
    <w:p w:rsidR="006F71FB" w:rsidRDefault="006F71FB" w:rsidP="006F71FB">
      <w:pPr>
        <w:pStyle w:val="Tekstpodstawowy"/>
        <w:jc w:val="both"/>
        <w:rPr>
          <w:b/>
          <w:sz w:val="26"/>
          <w:szCs w:val="26"/>
        </w:rPr>
      </w:pPr>
    </w:p>
    <w:p w:rsidR="00E10D34" w:rsidRPr="008036BE" w:rsidRDefault="00655844" w:rsidP="008036BE">
      <w:pPr>
        <w:pStyle w:val="Tekstpodstawowy"/>
        <w:jc w:val="both"/>
      </w:pPr>
      <w:r w:rsidRPr="002658B0">
        <w:rPr>
          <w:sz w:val="23"/>
          <w:szCs w:val="23"/>
        </w:rPr>
        <w:t>przedstawiam następujące informacje:</w:t>
      </w:r>
    </w:p>
    <w:p w:rsidR="00655844" w:rsidRPr="002658B0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2E5D2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Pr="002658B0">
        <w:rPr>
          <w:sz w:val="23"/>
          <w:szCs w:val="23"/>
        </w:rPr>
        <w:t xml:space="preserve">……, </w:t>
      </w:r>
    </w:p>
    <w:p w:rsidR="00655844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Pr="002658B0" w:rsidRDefault="002E5D2C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Osoba  do kontaktu: ………………………………………………………………………………………..,</w:t>
      </w:r>
    </w:p>
    <w:p w:rsidR="002953DD" w:rsidRDefault="00655844" w:rsidP="00C00327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Oferuję wykonanie</w:t>
      </w:r>
      <w:r w:rsidR="002658B0" w:rsidRPr="002658B0">
        <w:rPr>
          <w:sz w:val="23"/>
          <w:szCs w:val="23"/>
        </w:rPr>
        <w:t xml:space="preserve"> </w:t>
      </w:r>
      <w:r w:rsidR="004D3C58">
        <w:rPr>
          <w:sz w:val="23"/>
          <w:szCs w:val="23"/>
        </w:rPr>
        <w:t xml:space="preserve">całości </w:t>
      </w:r>
      <w:r w:rsidRPr="002658B0">
        <w:rPr>
          <w:sz w:val="23"/>
          <w:szCs w:val="23"/>
        </w:rPr>
        <w:t xml:space="preserve">przedmiotu zamówienia zgodnie z wymogami zawartymi w SIWZ </w:t>
      </w:r>
      <w:r w:rsidRPr="00CB79FC">
        <w:rPr>
          <w:sz w:val="23"/>
          <w:szCs w:val="23"/>
          <w:u w:val="single"/>
        </w:rPr>
        <w:t xml:space="preserve">za cenę </w:t>
      </w:r>
      <w:r w:rsidR="00CB79FC">
        <w:rPr>
          <w:sz w:val="23"/>
          <w:szCs w:val="23"/>
          <w:u w:val="single"/>
        </w:rPr>
        <w:t>ryczałtową</w:t>
      </w:r>
      <w:r w:rsidRPr="00CB79FC">
        <w:rPr>
          <w:sz w:val="23"/>
          <w:szCs w:val="23"/>
        </w:rPr>
        <w:t>:</w:t>
      </w:r>
    </w:p>
    <w:p w:rsidR="00C00327" w:rsidRPr="00C00327" w:rsidRDefault="00C00327" w:rsidP="00C00327">
      <w:pPr>
        <w:spacing w:line="360" w:lineRule="auto"/>
        <w:ind w:left="284"/>
        <w:jc w:val="both"/>
        <w:rPr>
          <w:sz w:val="23"/>
          <w:szCs w:val="23"/>
        </w:rPr>
      </w:pPr>
    </w:p>
    <w:p w:rsidR="00655844" w:rsidRPr="008036BE" w:rsidRDefault="002658B0" w:rsidP="00571787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Cena </w:t>
      </w:r>
      <w:r w:rsidR="00655844" w:rsidRPr="008036BE">
        <w:rPr>
          <w:b/>
          <w:bCs/>
          <w:u w:val="single"/>
        </w:rPr>
        <w:t>brutto:</w:t>
      </w:r>
      <w:r w:rsidR="00655844" w:rsidRPr="008036BE">
        <w:rPr>
          <w:b/>
          <w:bCs/>
        </w:rPr>
        <w:t xml:space="preserve"> </w:t>
      </w:r>
      <w:r w:rsidR="00655844" w:rsidRPr="008036BE">
        <w:tab/>
      </w:r>
      <w:r w:rsidR="00655844" w:rsidRPr="008036BE">
        <w:rPr>
          <w:bCs/>
        </w:rPr>
        <w:t>……</w:t>
      </w:r>
      <w:r w:rsidR="00A171E9" w:rsidRPr="008036BE">
        <w:rPr>
          <w:bCs/>
        </w:rPr>
        <w:t>……</w:t>
      </w:r>
      <w:r w:rsidR="002E5D2C" w:rsidRPr="008036BE">
        <w:rPr>
          <w:bCs/>
        </w:rPr>
        <w:t>……………………………………………………………….……..</w:t>
      </w:r>
      <w:r w:rsidR="00655844" w:rsidRPr="008036BE">
        <w:rPr>
          <w:bCs/>
        </w:rPr>
        <w:t>….. zł,</w:t>
      </w:r>
      <w:r w:rsidR="00655844" w:rsidRPr="008036BE">
        <w:t xml:space="preserve"> </w:t>
      </w:r>
    </w:p>
    <w:p w:rsidR="002953DD" w:rsidRPr="008036BE" w:rsidRDefault="002953DD" w:rsidP="00EC1322">
      <w:pPr>
        <w:spacing w:line="360" w:lineRule="auto"/>
        <w:ind w:left="284"/>
        <w:jc w:val="both"/>
        <w:rPr>
          <w:b/>
          <w:u w:val="single"/>
        </w:rPr>
      </w:pPr>
    </w:p>
    <w:p w:rsidR="00FF1F07" w:rsidRPr="008036BE" w:rsidRDefault="00655844" w:rsidP="00A171E9">
      <w:pPr>
        <w:spacing w:line="360" w:lineRule="auto"/>
        <w:ind w:left="284"/>
        <w:jc w:val="both"/>
      </w:pPr>
      <w:r w:rsidRPr="008036BE">
        <w:rPr>
          <w:b/>
          <w:u w:val="single"/>
        </w:rPr>
        <w:t>Słownie cena brutto</w:t>
      </w:r>
      <w:r w:rsidRPr="008036BE">
        <w:t>: ( …………………………………..…………………………</w:t>
      </w:r>
      <w:r w:rsidR="002A49CA" w:rsidRPr="008036BE">
        <w:t>………..</w:t>
      </w:r>
      <w:r w:rsidRPr="008036BE">
        <w:t>……</w:t>
      </w:r>
      <w:r w:rsidR="002E5D2C" w:rsidRPr="008036BE">
        <w:t>…</w:t>
      </w:r>
      <w:r w:rsidRPr="008036BE">
        <w:t>….)</w:t>
      </w:r>
    </w:p>
    <w:p w:rsidR="00A171E9" w:rsidRPr="008036BE" w:rsidRDefault="00A171E9" w:rsidP="00A171E9">
      <w:pPr>
        <w:spacing w:line="360" w:lineRule="auto"/>
        <w:ind w:left="284"/>
        <w:jc w:val="both"/>
      </w:pPr>
    </w:p>
    <w:p w:rsidR="00655844" w:rsidRPr="008036BE" w:rsidRDefault="007320B6" w:rsidP="00571787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Termin </w:t>
      </w:r>
      <w:r w:rsidR="00571787" w:rsidRPr="008036BE">
        <w:rPr>
          <w:b/>
          <w:bCs/>
          <w:u w:val="single"/>
        </w:rPr>
        <w:t>gwarancji</w:t>
      </w:r>
      <w:r w:rsidRPr="008036BE">
        <w:rPr>
          <w:b/>
          <w:bCs/>
          <w:u w:val="single"/>
        </w:rPr>
        <w:t>:*</w:t>
      </w:r>
      <w:r w:rsidR="00A171E9" w:rsidRPr="008036BE">
        <w:t xml:space="preserve"> </w:t>
      </w:r>
      <w:r w:rsidR="00655844" w:rsidRPr="008036BE">
        <w:t>…</w:t>
      </w:r>
      <w:r w:rsidRPr="008036BE">
        <w:t>…………………………………</w:t>
      </w:r>
      <w:r w:rsidR="00FF1F07" w:rsidRPr="008036BE">
        <w:t>…</w:t>
      </w:r>
      <w:r w:rsidRPr="008036BE">
        <w:t>…….</w:t>
      </w:r>
      <w:r w:rsidR="00655844" w:rsidRPr="008036BE">
        <w:t xml:space="preserve"> </w:t>
      </w:r>
      <w:r w:rsidR="00B560FF" w:rsidRPr="008036BE">
        <w:t>lat</w:t>
      </w:r>
      <w:bookmarkStart w:id="0" w:name="_GoBack"/>
      <w:bookmarkEnd w:id="0"/>
    </w:p>
    <w:p w:rsidR="002953DD" w:rsidRPr="008036BE" w:rsidRDefault="002953DD" w:rsidP="00571787">
      <w:pPr>
        <w:spacing w:line="360" w:lineRule="auto"/>
        <w:ind w:left="284"/>
        <w:jc w:val="both"/>
        <w:rPr>
          <w:b/>
        </w:rPr>
      </w:pPr>
    </w:p>
    <w:p w:rsidR="00655844" w:rsidRPr="008036BE" w:rsidRDefault="00655844" w:rsidP="00571787">
      <w:pPr>
        <w:spacing w:line="360" w:lineRule="auto"/>
        <w:ind w:left="284"/>
        <w:jc w:val="both"/>
        <w:rPr>
          <w:b/>
          <w:u w:val="single"/>
        </w:rPr>
      </w:pPr>
      <w:r w:rsidRPr="008036BE">
        <w:rPr>
          <w:b/>
          <w:u w:val="single"/>
        </w:rPr>
        <w:t xml:space="preserve">Słownie </w:t>
      </w:r>
      <w:r w:rsidR="00B560FF" w:rsidRPr="008036BE">
        <w:rPr>
          <w:b/>
          <w:u w:val="single"/>
        </w:rPr>
        <w:t>termin gwarancji</w:t>
      </w:r>
      <w:r w:rsidRPr="008036BE">
        <w:rPr>
          <w:b/>
          <w:u w:val="single"/>
        </w:rPr>
        <w:t>:</w:t>
      </w:r>
      <w:r w:rsidR="00B560FF" w:rsidRPr="008036BE">
        <w:t xml:space="preserve"> (…………………</w:t>
      </w:r>
      <w:r w:rsidRPr="008036BE">
        <w:t>……………</w:t>
      </w:r>
      <w:r w:rsidR="007320B6" w:rsidRPr="008036BE">
        <w:t>………</w:t>
      </w:r>
      <w:r w:rsidR="002E5D2C" w:rsidRPr="008036BE">
        <w:t>………………</w:t>
      </w:r>
      <w:r w:rsidRPr="008036BE">
        <w:t>……</w:t>
      </w:r>
      <w:r w:rsidR="008036BE">
        <w:t>………</w:t>
      </w:r>
      <w:r w:rsidRPr="008036BE">
        <w:t>.…….)</w:t>
      </w:r>
    </w:p>
    <w:p w:rsidR="000017AF" w:rsidRPr="00B560FF" w:rsidRDefault="00655844" w:rsidP="008036BE">
      <w:pPr>
        <w:pStyle w:val="Stopka"/>
        <w:spacing w:line="360" w:lineRule="auto"/>
        <w:ind w:left="284"/>
        <w:rPr>
          <w:b/>
          <w:i/>
          <w:u w:val="single"/>
        </w:rPr>
      </w:pPr>
      <w:r w:rsidRPr="008036BE">
        <w:rPr>
          <w:b/>
          <w:i/>
          <w:u w:val="single"/>
        </w:rPr>
        <w:t xml:space="preserve">* </w:t>
      </w:r>
      <w:r w:rsidR="00B560FF" w:rsidRPr="008036BE">
        <w:rPr>
          <w:b/>
          <w:i/>
          <w:u w:val="single"/>
        </w:rPr>
        <w:t>Okres gwarancji należy podać w pełnych latach – nie krócej niż 3 lata i nie dłużej niż 5 lat</w:t>
      </w:r>
    </w:p>
    <w:p w:rsidR="00655844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Oświadczamy, że uważamy się za związanych ofertą na czas wskazany w SIWZ.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Default="00655844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8036BE" w:rsidRPr="008036BE" w:rsidRDefault="008036BE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t>Zwrot wadium</w:t>
      </w:r>
      <w:r>
        <w:t xml:space="preserve"> wniesionemu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konto Nr:.........................................................................................................................................................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5457"/>
        <w:gridCol w:w="3174"/>
      </w:tblGrid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E11F61" w:rsidRDefault="000A4EA0" w:rsidP="000A4EA0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4E1056" w:rsidRDefault="000A4EA0" w:rsidP="000A4EA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0017AF" w:rsidRPr="002953DD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E10D34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E10D34">
        <w:rPr>
          <w:b/>
          <w:sz w:val="23"/>
          <w:szCs w:val="23"/>
        </w:rPr>
        <w:t>„nie dotyczy”):</w:t>
      </w:r>
    </w:p>
    <w:p w:rsidR="00FF1F07" w:rsidRPr="002953DD" w:rsidRDefault="00655844" w:rsidP="000A4EA0">
      <w:pPr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655844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C00327" w:rsidRPr="00AB5163" w:rsidRDefault="00C00327" w:rsidP="00AB5163">
      <w:pPr>
        <w:spacing w:before="120" w:line="360" w:lineRule="auto"/>
        <w:jc w:val="both"/>
        <w:rPr>
          <w:sz w:val="23"/>
          <w:szCs w:val="23"/>
        </w:rPr>
      </w:pPr>
    </w:p>
    <w:p w:rsidR="00D973B2" w:rsidRPr="002953DD" w:rsidRDefault="00655844" w:rsidP="000A4EA0">
      <w:pPr>
        <w:pStyle w:val="Akapitzlist"/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655844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fax</w:t>
      </w:r>
      <w:proofErr w:type="spellEnd"/>
      <w:r>
        <w:rPr>
          <w:sz w:val="23"/>
          <w:szCs w:val="23"/>
        </w:rPr>
        <w:t>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C00327" w:rsidRDefault="00C00327" w:rsidP="00AB5163">
      <w:pPr>
        <w:spacing w:line="360" w:lineRule="auto"/>
        <w:jc w:val="both"/>
        <w:rPr>
          <w:sz w:val="23"/>
          <w:szCs w:val="23"/>
        </w:rPr>
      </w:pP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2953DD" w:rsidRDefault="00655844" w:rsidP="00CA4482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FF1F07" w:rsidRDefault="00655844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FF1F07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AB5163" w:rsidRDefault="00655844" w:rsidP="00AB5163">
      <w:pPr>
        <w:spacing w:line="360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sectPr w:rsidR="00655844" w:rsidRPr="00AB5163" w:rsidSect="00EC1322">
      <w:headerReference w:type="default" r:id="rId8"/>
      <w:footerReference w:type="default" r:id="rId9"/>
      <w:pgSz w:w="11906" w:h="16838"/>
      <w:pgMar w:top="161" w:right="851" w:bottom="51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3DF" w:rsidRDefault="008333DF" w:rsidP="004142E9">
      <w:r>
        <w:separator/>
      </w:r>
    </w:p>
  </w:endnote>
  <w:endnote w:type="continuationSeparator" w:id="0">
    <w:p w:rsidR="008333DF" w:rsidRDefault="008333DF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146791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146791" w:rsidRPr="00A171E9">
      <w:rPr>
        <w:sz w:val="20"/>
        <w:szCs w:val="20"/>
      </w:rPr>
      <w:fldChar w:fldCharType="separate"/>
    </w:r>
    <w:r w:rsidR="001607E8">
      <w:rPr>
        <w:noProof/>
        <w:sz w:val="20"/>
        <w:szCs w:val="20"/>
      </w:rPr>
      <w:t>2</w:t>
    </w:r>
    <w:r w:rsidR="00146791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146791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146791" w:rsidRPr="00A171E9">
      <w:rPr>
        <w:sz w:val="20"/>
        <w:szCs w:val="20"/>
      </w:rPr>
      <w:fldChar w:fldCharType="separate"/>
    </w:r>
    <w:r w:rsidR="001607E8">
      <w:rPr>
        <w:noProof/>
        <w:sz w:val="20"/>
        <w:szCs w:val="20"/>
      </w:rPr>
      <w:t>2</w:t>
    </w:r>
    <w:r w:rsidR="00146791" w:rsidRPr="00A171E9">
      <w:rPr>
        <w:sz w:val="20"/>
        <w:szCs w:val="20"/>
      </w:rPr>
      <w:fldChar w:fldCharType="end"/>
    </w:r>
  </w:p>
  <w:p w:rsidR="004142E9" w:rsidRPr="000017AF" w:rsidRDefault="004142E9" w:rsidP="000017AF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3DF" w:rsidRDefault="008333DF" w:rsidP="004142E9">
      <w:r>
        <w:separator/>
      </w:r>
    </w:p>
  </w:footnote>
  <w:footnote w:type="continuationSeparator" w:id="0">
    <w:p w:rsidR="008333DF" w:rsidRDefault="008333DF" w:rsidP="004142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322" w:rsidRDefault="00EC1322">
    <w:pPr>
      <w:pStyle w:val="Nagwek"/>
    </w:pPr>
  </w:p>
  <w:tbl>
    <w:tblPr>
      <w:tblW w:w="9356" w:type="dxa"/>
      <w:jc w:val="center"/>
      <w:tblInd w:w="-176" w:type="dxa"/>
      <w:tblLook w:val="04A0"/>
    </w:tblPr>
    <w:tblGrid>
      <w:gridCol w:w="3002"/>
      <w:gridCol w:w="3366"/>
      <w:gridCol w:w="2988"/>
    </w:tblGrid>
    <w:tr w:rsidR="00EC1322" w:rsidRPr="00D65685" w:rsidTr="00017EEB">
      <w:trPr>
        <w:jc w:val="center"/>
      </w:trPr>
      <w:tc>
        <w:tcPr>
          <w:tcW w:w="3002" w:type="dxa"/>
          <w:shd w:val="clear" w:color="auto" w:fill="auto"/>
          <w:vAlign w:val="bottom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366" w:type="dxa"/>
          <w:shd w:val="clear" w:color="auto" w:fill="auto"/>
          <w:vAlign w:val="center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88" w:type="dxa"/>
          <w:shd w:val="clear" w:color="auto" w:fill="auto"/>
          <w:vAlign w:val="center"/>
        </w:tcPr>
        <w:p w:rsidR="00EC1322" w:rsidRPr="00D65685" w:rsidRDefault="00EC1322" w:rsidP="008502D6">
          <w:pPr>
            <w:jc w:val="right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:rsidR="00571787" w:rsidRPr="00EC1322" w:rsidRDefault="00571787" w:rsidP="00E22265">
    <w:pPr>
      <w:pStyle w:val="Podtytu"/>
      <w:spacing w:after="0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17EEB"/>
    <w:rsid w:val="00063D5C"/>
    <w:rsid w:val="000706EF"/>
    <w:rsid w:val="000943C9"/>
    <w:rsid w:val="00095CB3"/>
    <w:rsid w:val="000A4EA0"/>
    <w:rsid w:val="000E4962"/>
    <w:rsid w:val="000F2EDC"/>
    <w:rsid w:val="00115210"/>
    <w:rsid w:val="00146791"/>
    <w:rsid w:val="001607E8"/>
    <w:rsid w:val="0022570F"/>
    <w:rsid w:val="0025509D"/>
    <w:rsid w:val="002658B0"/>
    <w:rsid w:val="00280BBD"/>
    <w:rsid w:val="002953DD"/>
    <w:rsid w:val="002A0AA8"/>
    <w:rsid w:val="002A49CA"/>
    <w:rsid w:val="002E122F"/>
    <w:rsid w:val="002E5D2C"/>
    <w:rsid w:val="002F6FE1"/>
    <w:rsid w:val="00325C56"/>
    <w:rsid w:val="00336F42"/>
    <w:rsid w:val="00353784"/>
    <w:rsid w:val="003655A7"/>
    <w:rsid w:val="003A1134"/>
    <w:rsid w:val="003A5270"/>
    <w:rsid w:val="003A5A52"/>
    <w:rsid w:val="003F686D"/>
    <w:rsid w:val="00401314"/>
    <w:rsid w:val="004142E9"/>
    <w:rsid w:val="004577A7"/>
    <w:rsid w:val="00484907"/>
    <w:rsid w:val="004A5BF0"/>
    <w:rsid w:val="004C551C"/>
    <w:rsid w:val="004D3C58"/>
    <w:rsid w:val="004E1056"/>
    <w:rsid w:val="005160C5"/>
    <w:rsid w:val="00571787"/>
    <w:rsid w:val="005851FE"/>
    <w:rsid w:val="00586024"/>
    <w:rsid w:val="005A5BCA"/>
    <w:rsid w:val="005B3E80"/>
    <w:rsid w:val="005D129C"/>
    <w:rsid w:val="005D4D33"/>
    <w:rsid w:val="005E6D0E"/>
    <w:rsid w:val="00655844"/>
    <w:rsid w:val="0066453C"/>
    <w:rsid w:val="0069661C"/>
    <w:rsid w:val="006E14BB"/>
    <w:rsid w:val="006E1776"/>
    <w:rsid w:val="006F71FB"/>
    <w:rsid w:val="00722F73"/>
    <w:rsid w:val="007320B6"/>
    <w:rsid w:val="0074519D"/>
    <w:rsid w:val="007E4B34"/>
    <w:rsid w:val="008036BE"/>
    <w:rsid w:val="00815C8C"/>
    <w:rsid w:val="00817C90"/>
    <w:rsid w:val="008333DF"/>
    <w:rsid w:val="008376DC"/>
    <w:rsid w:val="00856358"/>
    <w:rsid w:val="008A57FA"/>
    <w:rsid w:val="008D0ED6"/>
    <w:rsid w:val="008D35A7"/>
    <w:rsid w:val="009330BB"/>
    <w:rsid w:val="009B26BD"/>
    <w:rsid w:val="009C669E"/>
    <w:rsid w:val="00A171E9"/>
    <w:rsid w:val="00A649EC"/>
    <w:rsid w:val="00A65E51"/>
    <w:rsid w:val="00A925FB"/>
    <w:rsid w:val="00A95707"/>
    <w:rsid w:val="00AB5163"/>
    <w:rsid w:val="00AD5EF0"/>
    <w:rsid w:val="00B35732"/>
    <w:rsid w:val="00B560FF"/>
    <w:rsid w:val="00BB62F1"/>
    <w:rsid w:val="00BF763E"/>
    <w:rsid w:val="00C00327"/>
    <w:rsid w:val="00C32548"/>
    <w:rsid w:val="00CA4482"/>
    <w:rsid w:val="00CB79FC"/>
    <w:rsid w:val="00CD7AB9"/>
    <w:rsid w:val="00D973B2"/>
    <w:rsid w:val="00DB7138"/>
    <w:rsid w:val="00E10D34"/>
    <w:rsid w:val="00E11F61"/>
    <w:rsid w:val="00E22265"/>
    <w:rsid w:val="00EC1322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7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FC659-5787-4DF7-AFB1-CFD55A4DA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3170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Użytkownik systemu Windows</cp:lastModifiedBy>
  <cp:revision>22</cp:revision>
  <cp:lastPrinted>2017-09-25T07:58:00Z</cp:lastPrinted>
  <dcterms:created xsi:type="dcterms:W3CDTF">2016-11-09T12:01:00Z</dcterms:created>
  <dcterms:modified xsi:type="dcterms:W3CDTF">2017-09-25T07:58:00Z</dcterms:modified>
</cp:coreProperties>
</file>