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EA6D55">
      <w:pPr>
        <w:spacing w:line="276" w:lineRule="auto"/>
        <w:rPr>
          <w:sz w:val="20"/>
          <w:szCs w:val="20"/>
        </w:rPr>
      </w:pPr>
      <w:r w:rsidRPr="00EA6D55">
        <w:rPr>
          <w:noProof/>
          <w:lang w:eastAsia="pl-PL"/>
        </w:rPr>
      </w:r>
      <w:r w:rsidRPr="00EA6D55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5D4D33" w:rsidRPr="00F3325A" w:rsidRDefault="00655844" w:rsidP="00F3325A">
      <w:pPr>
        <w:tabs>
          <w:tab w:val="left" w:pos="929"/>
        </w:tabs>
        <w:snapToGrid w:val="0"/>
        <w:jc w:val="both"/>
        <w:rPr>
          <w:rFonts w:eastAsia="Arial"/>
          <w:b/>
          <w:bCs/>
          <w:iCs/>
        </w:rPr>
      </w:pPr>
      <w:r w:rsidRPr="00F3325A">
        <w:t>Odpowiadając na ogłoszenie o przetargu nieograniczonym zgodnie z przepisami ustawy z dnia 29 stycznia 2004 roku Prawo zamówień publicznych (Dz. U. z 2015 r. poz. 2164</w:t>
      </w:r>
      <w:r w:rsidR="00A171E9" w:rsidRPr="00F3325A">
        <w:t xml:space="preserve"> z </w:t>
      </w:r>
      <w:proofErr w:type="spellStart"/>
      <w:r w:rsidR="00A171E9" w:rsidRPr="00F3325A">
        <w:t>późn</w:t>
      </w:r>
      <w:proofErr w:type="spellEnd"/>
      <w:r w:rsidR="00A171E9" w:rsidRPr="00F3325A">
        <w:t>. zm.)</w:t>
      </w:r>
      <w:r w:rsidRPr="00F3325A">
        <w:t xml:space="preserve"> na zadanie pod nazwą: </w:t>
      </w:r>
      <w:r w:rsidR="00F3325A" w:rsidRPr="00F3325A">
        <w:rPr>
          <w:b/>
        </w:rPr>
        <w:t>Budowa elementów lekkoatletycznych w miejscowości Zarzecze gm. Nisko</w:t>
      </w:r>
    </w:p>
    <w:p w:rsidR="00E10D34" w:rsidRPr="00F3325A" w:rsidRDefault="00655844" w:rsidP="008036BE">
      <w:pPr>
        <w:pStyle w:val="Tekstpodstawowy"/>
        <w:jc w:val="both"/>
      </w:pPr>
      <w:r w:rsidRPr="00F3325A"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C00327">
      <w:pPr>
        <w:spacing w:line="360" w:lineRule="auto"/>
        <w:ind w:left="284"/>
        <w:jc w:val="both"/>
        <w:rPr>
          <w:sz w:val="23"/>
          <w:szCs w:val="23"/>
        </w:rPr>
      </w:pPr>
    </w:p>
    <w:p w:rsidR="00655844" w:rsidRPr="008036BE" w:rsidRDefault="002658B0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EC1322">
      <w:pPr>
        <w:spacing w:line="360" w:lineRule="auto"/>
        <w:ind w:left="284"/>
        <w:jc w:val="both"/>
        <w:rPr>
          <w:b/>
          <w:u w:val="single"/>
        </w:rPr>
      </w:pPr>
    </w:p>
    <w:p w:rsidR="00FF1F07" w:rsidRPr="008036BE" w:rsidRDefault="00655844" w:rsidP="00A171E9">
      <w:pPr>
        <w:spacing w:line="360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A171E9" w:rsidP="00A171E9">
      <w:pPr>
        <w:spacing w:line="360" w:lineRule="auto"/>
        <w:ind w:left="284"/>
        <w:jc w:val="both"/>
      </w:pPr>
    </w:p>
    <w:p w:rsidR="00655844" w:rsidRPr="008036BE" w:rsidRDefault="007320B6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  <w:bookmarkStart w:id="0" w:name="_GoBack"/>
      <w:bookmarkEnd w:id="0"/>
    </w:p>
    <w:p w:rsidR="002953DD" w:rsidRPr="008036BE" w:rsidRDefault="002953DD" w:rsidP="00571787">
      <w:pPr>
        <w:spacing w:line="360" w:lineRule="auto"/>
        <w:ind w:left="284"/>
        <w:jc w:val="both"/>
        <w:rPr>
          <w:b/>
        </w:rPr>
      </w:pPr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0017AF" w:rsidRPr="00B560FF" w:rsidRDefault="00655844" w:rsidP="008036BE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Pr="007846CC" w:rsidRDefault="00C00327" w:rsidP="007846CC">
      <w:pPr>
        <w:spacing w:before="120" w:line="360" w:lineRule="auto"/>
        <w:jc w:val="both"/>
        <w:rPr>
          <w:sz w:val="23"/>
          <w:szCs w:val="23"/>
        </w:rPr>
      </w:pPr>
    </w:p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7846CC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7846CC" w:rsidRDefault="007846CC">
      <w:pPr>
        <w:spacing w:line="360" w:lineRule="auto"/>
        <w:jc w:val="both"/>
        <w:rPr>
          <w:sz w:val="20"/>
          <w:szCs w:val="20"/>
        </w:rPr>
      </w:pP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7846CC" w:rsidRDefault="00655844" w:rsidP="007846CC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7846CC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7BA" w:rsidRDefault="009437BA" w:rsidP="004142E9">
      <w:r>
        <w:separator/>
      </w:r>
    </w:p>
  </w:endnote>
  <w:endnote w:type="continuationSeparator" w:id="0">
    <w:p w:rsidR="009437BA" w:rsidRDefault="009437BA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EA6D5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EA6D55" w:rsidRPr="00A171E9">
      <w:rPr>
        <w:sz w:val="20"/>
        <w:szCs w:val="20"/>
      </w:rPr>
      <w:fldChar w:fldCharType="separate"/>
    </w:r>
    <w:r w:rsidR="005931B2">
      <w:rPr>
        <w:noProof/>
        <w:sz w:val="20"/>
        <w:szCs w:val="20"/>
      </w:rPr>
      <w:t>2</w:t>
    </w:r>
    <w:r w:rsidR="00EA6D55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EA6D5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EA6D55" w:rsidRPr="00A171E9">
      <w:rPr>
        <w:sz w:val="20"/>
        <w:szCs w:val="20"/>
      </w:rPr>
      <w:fldChar w:fldCharType="separate"/>
    </w:r>
    <w:r w:rsidR="005931B2">
      <w:rPr>
        <w:noProof/>
        <w:sz w:val="20"/>
        <w:szCs w:val="20"/>
      </w:rPr>
      <w:t>2</w:t>
    </w:r>
    <w:r w:rsidR="00EA6D55" w:rsidRPr="00A171E9">
      <w:rPr>
        <w:sz w:val="20"/>
        <w:szCs w:val="20"/>
      </w:rPr>
      <w:fldChar w:fldCharType="end"/>
    </w:r>
  </w:p>
  <w:p w:rsidR="00C00327" w:rsidRPr="00A171E9" w:rsidRDefault="00C00327">
    <w:pPr>
      <w:pStyle w:val="Stopka"/>
      <w:jc w:val="right"/>
      <w:rPr>
        <w:sz w:val="20"/>
        <w:szCs w:val="20"/>
      </w:rPr>
    </w:pP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7BA" w:rsidRDefault="009437BA" w:rsidP="004142E9">
      <w:r>
        <w:separator/>
      </w:r>
    </w:p>
  </w:footnote>
  <w:footnote w:type="continuationSeparator" w:id="0">
    <w:p w:rsidR="009437BA" w:rsidRDefault="009437BA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EC1322">
    <w:pPr>
      <w:pStyle w:val="Nagwek"/>
    </w:pP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7665D3"/>
    <w:multiLevelType w:val="multilevel"/>
    <w:tmpl w:val="5AF62D6E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2F64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1B2C88"/>
    <w:rsid w:val="0025509D"/>
    <w:rsid w:val="002658B0"/>
    <w:rsid w:val="00280BBD"/>
    <w:rsid w:val="002953DD"/>
    <w:rsid w:val="002A0AA8"/>
    <w:rsid w:val="002A49CA"/>
    <w:rsid w:val="002C0AB7"/>
    <w:rsid w:val="002E122F"/>
    <w:rsid w:val="002E5D2C"/>
    <w:rsid w:val="00315074"/>
    <w:rsid w:val="00325C56"/>
    <w:rsid w:val="00353784"/>
    <w:rsid w:val="003655A7"/>
    <w:rsid w:val="003A1134"/>
    <w:rsid w:val="003A5270"/>
    <w:rsid w:val="003A5A52"/>
    <w:rsid w:val="003F686D"/>
    <w:rsid w:val="00401314"/>
    <w:rsid w:val="004142E9"/>
    <w:rsid w:val="00484907"/>
    <w:rsid w:val="00494F0B"/>
    <w:rsid w:val="004A5BF0"/>
    <w:rsid w:val="004C551C"/>
    <w:rsid w:val="004D3C58"/>
    <w:rsid w:val="004E1056"/>
    <w:rsid w:val="005160C5"/>
    <w:rsid w:val="00571787"/>
    <w:rsid w:val="005851FE"/>
    <w:rsid w:val="00586024"/>
    <w:rsid w:val="005931B2"/>
    <w:rsid w:val="005B3E80"/>
    <w:rsid w:val="005D129C"/>
    <w:rsid w:val="005D4D33"/>
    <w:rsid w:val="005E6D0E"/>
    <w:rsid w:val="00655844"/>
    <w:rsid w:val="0069661C"/>
    <w:rsid w:val="006E1776"/>
    <w:rsid w:val="00722F73"/>
    <w:rsid w:val="007320B6"/>
    <w:rsid w:val="007846CC"/>
    <w:rsid w:val="008036BE"/>
    <w:rsid w:val="00815C8C"/>
    <w:rsid w:val="00817C90"/>
    <w:rsid w:val="008A0C34"/>
    <w:rsid w:val="008A57FA"/>
    <w:rsid w:val="008D0ED6"/>
    <w:rsid w:val="008D35A7"/>
    <w:rsid w:val="009437BA"/>
    <w:rsid w:val="00A171E9"/>
    <w:rsid w:val="00A36424"/>
    <w:rsid w:val="00A649EC"/>
    <w:rsid w:val="00A925FB"/>
    <w:rsid w:val="00A95707"/>
    <w:rsid w:val="00AD5EF0"/>
    <w:rsid w:val="00AF5D77"/>
    <w:rsid w:val="00B35732"/>
    <w:rsid w:val="00B560FF"/>
    <w:rsid w:val="00BB62F1"/>
    <w:rsid w:val="00BF763E"/>
    <w:rsid w:val="00C00327"/>
    <w:rsid w:val="00C32548"/>
    <w:rsid w:val="00CA6105"/>
    <w:rsid w:val="00CB79FC"/>
    <w:rsid w:val="00CD7AB9"/>
    <w:rsid w:val="00D973B2"/>
    <w:rsid w:val="00E10D34"/>
    <w:rsid w:val="00E11F61"/>
    <w:rsid w:val="00E21E61"/>
    <w:rsid w:val="00E22265"/>
    <w:rsid w:val="00EA6D55"/>
    <w:rsid w:val="00EC1322"/>
    <w:rsid w:val="00F3325A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EE9FFE-B43C-4C75-A3E3-8A8270F92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Użytkownik systemu Windows</cp:lastModifiedBy>
  <cp:revision>16</cp:revision>
  <cp:lastPrinted>2017-09-15T08:45:00Z</cp:lastPrinted>
  <dcterms:created xsi:type="dcterms:W3CDTF">2016-11-09T12:01:00Z</dcterms:created>
  <dcterms:modified xsi:type="dcterms:W3CDTF">2017-09-15T08:45:00Z</dcterms:modified>
</cp:coreProperties>
</file>