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B86D84">
      <w:pPr>
        <w:spacing w:line="276" w:lineRule="auto"/>
        <w:rPr>
          <w:sz w:val="20"/>
          <w:szCs w:val="20"/>
        </w:rPr>
      </w:pPr>
      <w:r w:rsidRPr="00B86D84">
        <w:rPr>
          <w:noProof/>
          <w:lang w:eastAsia="pl-PL"/>
        </w:rPr>
      </w:r>
      <w:r w:rsidRPr="00B86D84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8E1B61" w:rsidRPr="005F00EC" w:rsidRDefault="00655844" w:rsidP="005F00EC">
      <w:pPr>
        <w:pStyle w:val="Tekstpodstawowywcity"/>
        <w:widowControl w:val="0"/>
        <w:tabs>
          <w:tab w:val="left" w:pos="284"/>
        </w:tabs>
        <w:spacing w:after="0"/>
        <w:ind w:left="0"/>
        <w:jc w:val="both"/>
        <w:rPr>
          <w:b/>
        </w:rPr>
      </w:pPr>
      <w:r w:rsidRPr="005F00EC">
        <w:t>Odpowiadając na ogłoszenie o przetargu nieograniczonym zgodnie z przepisami ustawy z dnia 29 stycznia 2004 roku Prawo zamówień publicznych (Dz. U. z 2015 r. poz. 2164</w:t>
      </w:r>
      <w:r w:rsidR="00A171E9" w:rsidRPr="005F00EC">
        <w:t xml:space="preserve"> z </w:t>
      </w:r>
      <w:proofErr w:type="spellStart"/>
      <w:r w:rsidR="00A171E9" w:rsidRPr="005F00EC">
        <w:t>późn</w:t>
      </w:r>
      <w:proofErr w:type="spellEnd"/>
      <w:r w:rsidR="00A171E9" w:rsidRPr="005F00EC">
        <w:t>. zm.)</w:t>
      </w:r>
      <w:r w:rsidRPr="005F00EC">
        <w:t xml:space="preserve"> na zadanie pod nazwą</w:t>
      </w:r>
      <w:r w:rsidRPr="005F00EC">
        <w:rPr>
          <w:b/>
        </w:rPr>
        <w:t xml:space="preserve">: </w:t>
      </w:r>
      <w:r w:rsidR="005F00EC" w:rsidRPr="005F00EC">
        <w:rPr>
          <w:rFonts w:eastAsia="Arial"/>
          <w:b/>
          <w:bCs/>
          <w:iCs/>
        </w:rPr>
        <w:t xml:space="preserve">Budowa budynku mieszkalnego wielorodzinnego w </w:t>
      </w:r>
      <w:proofErr w:type="spellStart"/>
      <w:r w:rsidR="005F00EC" w:rsidRPr="005F00EC">
        <w:rPr>
          <w:rFonts w:eastAsia="Arial"/>
          <w:b/>
          <w:bCs/>
          <w:iCs/>
        </w:rPr>
        <w:t>ms</w:t>
      </w:r>
      <w:proofErr w:type="spellEnd"/>
      <w:r w:rsidR="005F00EC" w:rsidRPr="005F00EC">
        <w:rPr>
          <w:rFonts w:eastAsia="Arial"/>
          <w:b/>
          <w:bCs/>
          <w:iCs/>
        </w:rPr>
        <w:t>. Nisko przy ulicy Wyszyńskiego</w:t>
      </w:r>
    </w:p>
    <w:p w:rsidR="00E10D34" w:rsidRPr="005F00EC" w:rsidRDefault="00655844" w:rsidP="008036BE">
      <w:pPr>
        <w:pStyle w:val="Tekstpodstawowy"/>
        <w:jc w:val="both"/>
      </w:pPr>
      <w:r w:rsidRPr="005F00EC"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8E1B61" w:rsidRPr="002F10E2" w:rsidRDefault="00655844" w:rsidP="002F10E2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8E1B61" w:rsidP="008E1B61">
      <w:pPr>
        <w:widowControl w:val="0"/>
        <w:autoSpaceDE w:val="0"/>
        <w:ind w:left="426" w:hanging="142"/>
      </w:pPr>
      <w:r>
        <w:rPr>
          <w:rFonts w:eastAsia="Arial"/>
          <w:b/>
          <w:bCs/>
        </w:rPr>
        <w:t xml:space="preserve">  </w:t>
      </w:r>
    </w:p>
    <w:p w:rsidR="002953DD" w:rsidRPr="008E1B61" w:rsidRDefault="007320B6" w:rsidP="008E1B61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2877CC">
        <w:rPr>
          <w:b/>
          <w:i/>
          <w:u w:val="single"/>
        </w:rPr>
        <w:t>Okres gwarancji należy podać w p</w:t>
      </w:r>
      <w:r w:rsidR="002F10E2" w:rsidRPr="002877CC">
        <w:rPr>
          <w:b/>
          <w:i/>
          <w:u w:val="single"/>
        </w:rPr>
        <w:t>ełnych latach – nie krócej niż 5  lat i nie dłużej niż 7</w:t>
      </w:r>
      <w:r w:rsidR="00B560FF" w:rsidRPr="002877CC">
        <w:rPr>
          <w:b/>
          <w:i/>
          <w:u w:val="single"/>
        </w:rPr>
        <w:t xml:space="preserve"> lat</w:t>
      </w:r>
    </w:p>
    <w:p w:rsidR="008E1B61" w:rsidRPr="00B560FF" w:rsidRDefault="008E1B61" w:rsidP="008036BE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>Oświadczamy, że zamówienie zrealizujemy w terminie określonym w SIWZ</w:t>
      </w:r>
      <w:r w:rsidRPr="008E1B61">
        <w:rPr>
          <w:b/>
          <w:sz w:val="23"/>
          <w:szCs w:val="23"/>
        </w:rPr>
        <w:t>.</w:t>
      </w:r>
    </w:p>
    <w:p w:rsidR="00655844" w:rsidRDefault="00655844" w:rsidP="008E1B61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8E1B61">
        <w:rPr>
          <w:b/>
          <w:sz w:val="23"/>
          <w:szCs w:val="23"/>
        </w:rPr>
        <w:t>„nie dotyczy”):</w:t>
      </w:r>
    </w:p>
    <w:p w:rsidR="00FF1F07" w:rsidRPr="002953DD" w:rsidRDefault="00655844" w:rsidP="008E1B61">
      <w:pPr>
        <w:numPr>
          <w:ilvl w:val="1"/>
          <w:numId w:val="6"/>
        </w:numPr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5F00EC">
      <w:pPr>
        <w:spacing w:line="360" w:lineRule="auto"/>
        <w:jc w:val="both"/>
        <w:rPr>
          <w:sz w:val="23"/>
          <w:szCs w:val="23"/>
        </w:rPr>
      </w:pP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C5346C" w:rsidRDefault="00655844" w:rsidP="00C5346C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C5346C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69D" w:rsidRDefault="00AD769D" w:rsidP="004142E9">
      <w:r>
        <w:separator/>
      </w:r>
    </w:p>
  </w:endnote>
  <w:endnote w:type="continuationSeparator" w:id="0">
    <w:p w:rsidR="00AD769D" w:rsidRDefault="00AD769D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</w:p>
  <w:p w:rsidR="00687394" w:rsidRDefault="00687394" w:rsidP="00687394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B86D8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B86D84" w:rsidRPr="00A171E9">
      <w:rPr>
        <w:sz w:val="20"/>
        <w:szCs w:val="20"/>
      </w:rPr>
      <w:fldChar w:fldCharType="separate"/>
    </w:r>
    <w:r w:rsidR="002A4B9C">
      <w:rPr>
        <w:noProof/>
        <w:sz w:val="20"/>
        <w:szCs w:val="20"/>
      </w:rPr>
      <w:t>1</w:t>
    </w:r>
    <w:r w:rsidR="00B86D8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B86D8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B86D84" w:rsidRPr="00A171E9">
      <w:rPr>
        <w:sz w:val="20"/>
        <w:szCs w:val="20"/>
      </w:rPr>
      <w:fldChar w:fldCharType="separate"/>
    </w:r>
    <w:r w:rsidR="002A4B9C">
      <w:rPr>
        <w:noProof/>
        <w:sz w:val="20"/>
        <w:szCs w:val="20"/>
      </w:rPr>
      <w:t>2</w:t>
    </w:r>
    <w:r w:rsidR="00B86D84" w:rsidRPr="00A171E9">
      <w:rPr>
        <w:sz w:val="20"/>
        <w:szCs w:val="20"/>
      </w:rPr>
      <w:fldChar w:fldCharType="end"/>
    </w:r>
  </w:p>
  <w:p w:rsidR="00687394" w:rsidRPr="000017AF" w:rsidRDefault="00687394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69D" w:rsidRDefault="00AD769D" w:rsidP="004142E9">
      <w:r>
        <w:separator/>
      </w:r>
    </w:p>
  </w:footnote>
  <w:footnote w:type="continuationSeparator" w:id="0">
    <w:p w:rsidR="00AD769D" w:rsidRDefault="00AD769D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417D6"/>
    <w:rsid w:val="00063D5C"/>
    <w:rsid w:val="000706EF"/>
    <w:rsid w:val="00074464"/>
    <w:rsid w:val="000943C9"/>
    <w:rsid w:val="00095CB3"/>
    <w:rsid w:val="000A4EA0"/>
    <w:rsid w:val="000E4962"/>
    <w:rsid w:val="000F2EDC"/>
    <w:rsid w:val="00115210"/>
    <w:rsid w:val="00121351"/>
    <w:rsid w:val="001823A3"/>
    <w:rsid w:val="001B2DAF"/>
    <w:rsid w:val="0025509D"/>
    <w:rsid w:val="002658B0"/>
    <w:rsid w:val="00280BBD"/>
    <w:rsid w:val="002877CC"/>
    <w:rsid w:val="002953DD"/>
    <w:rsid w:val="002A0AA8"/>
    <w:rsid w:val="002A49CA"/>
    <w:rsid w:val="002A4B9C"/>
    <w:rsid w:val="002E122F"/>
    <w:rsid w:val="002E5D2C"/>
    <w:rsid w:val="002F10E2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4E6EC3"/>
    <w:rsid w:val="005160C5"/>
    <w:rsid w:val="005208F3"/>
    <w:rsid w:val="00531B7D"/>
    <w:rsid w:val="00571787"/>
    <w:rsid w:val="005851FE"/>
    <w:rsid w:val="005A0995"/>
    <w:rsid w:val="005A53D5"/>
    <w:rsid w:val="005B3E80"/>
    <w:rsid w:val="005D129C"/>
    <w:rsid w:val="005E6D0E"/>
    <w:rsid w:val="005F00EC"/>
    <w:rsid w:val="00637658"/>
    <w:rsid w:val="00655844"/>
    <w:rsid w:val="00687394"/>
    <w:rsid w:val="0069661C"/>
    <w:rsid w:val="006E1776"/>
    <w:rsid w:val="00722F73"/>
    <w:rsid w:val="007320B6"/>
    <w:rsid w:val="007C58D0"/>
    <w:rsid w:val="008036BE"/>
    <w:rsid w:val="00815C8C"/>
    <w:rsid w:val="00817C90"/>
    <w:rsid w:val="008A57FA"/>
    <w:rsid w:val="008D0ED6"/>
    <w:rsid w:val="008E1B61"/>
    <w:rsid w:val="008E2F31"/>
    <w:rsid w:val="009006F7"/>
    <w:rsid w:val="00A171E9"/>
    <w:rsid w:val="00A649EC"/>
    <w:rsid w:val="00A925FB"/>
    <w:rsid w:val="00A95707"/>
    <w:rsid w:val="00AD5EF0"/>
    <w:rsid w:val="00AD769D"/>
    <w:rsid w:val="00B35732"/>
    <w:rsid w:val="00B560FF"/>
    <w:rsid w:val="00B86D84"/>
    <w:rsid w:val="00BB5409"/>
    <w:rsid w:val="00BF763E"/>
    <w:rsid w:val="00C00327"/>
    <w:rsid w:val="00C32548"/>
    <w:rsid w:val="00C5346C"/>
    <w:rsid w:val="00C546FC"/>
    <w:rsid w:val="00CA47B9"/>
    <w:rsid w:val="00CB79FC"/>
    <w:rsid w:val="00CD5DB6"/>
    <w:rsid w:val="00CD7AB9"/>
    <w:rsid w:val="00D973B2"/>
    <w:rsid w:val="00DC073F"/>
    <w:rsid w:val="00E10D34"/>
    <w:rsid w:val="00E11F61"/>
    <w:rsid w:val="00E22265"/>
    <w:rsid w:val="00E851EA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02C1E-0B29-4DDC-A451-6725F7C9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21</cp:revision>
  <cp:lastPrinted>2017-09-05T08:30:00Z</cp:lastPrinted>
  <dcterms:created xsi:type="dcterms:W3CDTF">2016-11-09T12:01:00Z</dcterms:created>
  <dcterms:modified xsi:type="dcterms:W3CDTF">2017-09-05T08:31:00Z</dcterms:modified>
</cp:coreProperties>
</file>