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53245A">
      <w:pPr>
        <w:spacing w:line="276" w:lineRule="auto"/>
        <w:rPr>
          <w:sz w:val="20"/>
          <w:szCs w:val="20"/>
        </w:rPr>
      </w:pPr>
      <w:r w:rsidRPr="0053245A">
        <w:rPr>
          <w:noProof/>
          <w:lang w:eastAsia="pl-PL"/>
        </w:rPr>
      </w:r>
      <w:r w:rsidRPr="0053245A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  <w:r w:rsidR="009401B7">
        <w:rPr>
          <w:b/>
        </w:rPr>
        <w:t>Zmiana konstrukcji dachu na budynku usługowym w Zarzeczu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AB5163" w:rsidRDefault="00C00327" w:rsidP="00AB5163">
      <w:pPr>
        <w:spacing w:before="120" w:line="360" w:lineRule="auto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AB5163">
      <w:pPr>
        <w:spacing w:line="360" w:lineRule="auto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655844" w:rsidP="00AB516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AB5163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68F" w:rsidRDefault="0038268F" w:rsidP="004142E9">
      <w:r>
        <w:separator/>
      </w:r>
    </w:p>
  </w:endnote>
  <w:endnote w:type="continuationSeparator" w:id="0">
    <w:p w:rsidR="0038268F" w:rsidRDefault="0038268F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643FEB">
      <w:rPr>
        <w:noProof/>
        <w:sz w:val="20"/>
        <w:szCs w:val="20"/>
      </w:rPr>
      <w:t>2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643FEB">
      <w:rPr>
        <w:noProof/>
        <w:sz w:val="20"/>
        <w:szCs w:val="20"/>
      </w:rPr>
      <w:t>2</w:t>
    </w:r>
    <w:r w:rsidR="0053245A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68F" w:rsidRDefault="0038268F" w:rsidP="004142E9">
      <w:r>
        <w:separator/>
      </w:r>
    </w:p>
  </w:footnote>
  <w:footnote w:type="continuationSeparator" w:id="0">
    <w:p w:rsidR="0038268F" w:rsidRDefault="0038268F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2F6FE1"/>
    <w:rsid w:val="00325C56"/>
    <w:rsid w:val="00353784"/>
    <w:rsid w:val="003655A7"/>
    <w:rsid w:val="0038268F"/>
    <w:rsid w:val="003A1134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643FEB"/>
    <w:rsid w:val="00655844"/>
    <w:rsid w:val="0069661C"/>
    <w:rsid w:val="006E1776"/>
    <w:rsid w:val="00722F73"/>
    <w:rsid w:val="007320B6"/>
    <w:rsid w:val="0074519D"/>
    <w:rsid w:val="007E4B34"/>
    <w:rsid w:val="008036BE"/>
    <w:rsid w:val="00815C8C"/>
    <w:rsid w:val="00817C90"/>
    <w:rsid w:val="008376DC"/>
    <w:rsid w:val="008A57FA"/>
    <w:rsid w:val="008D0ED6"/>
    <w:rsid w:val="008D35A7"/>
    <w:rsid w:val="009401B7"/>
    <w:rsid w:val="00A171E9"/>
    <w:rsid w:val="00A649EC"/>
    <w:rsid w:val="00A925FB"/>
    <w:rsid w:val="00A95707"/>
    <w:rsid w:val="00AB5163"/>
    <w:rsid w:val="00AD5EF0"/>
    <w:rsid w:val="00B35732"/>
    <w:rsid w:val="00B560FF"/>
    <w:rsid w:val="00BB62F1"/>
    <w:rsid w:val="00BF763E"/>
    <w:rsid w:val="00C00327"/>
    <w:rsid w:val="00C32548"/>
    <w:rsid w:val="00CB79FC"/>
    <w:rsid w:val="00CD7AB9"/>
    <w:rsid w:val="00D973B2"/>
    <w:rsid w:val="00E10D34"/>
    <w:rsid w:val="00E11F61"/>
    <w:rsid w:val="00E22265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53E27-180D-46B9-8F8F-76657966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14</cp:revision>
  <cp:lastPrinted>2017-07-03T06:47:00Z</cp:lastPrinted>
  <dcterms:created xsi:type="dcterms:W3CDTF">2016-11-09T12:01:00Z</dcterms:created>
  <dcterms:modified xsi:type="dcterms:W3CDTF">2017-07-03T06:47:00Z</dcterms:modified>
</cp:coreProperties>
</file>