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F7486" w:rsidRPr="00603EF0" w:rsidRDefault="00194AC2" w:rsidP="00603EF0">
      <w:pPr>
        <w:pStyle w:val="Tekstpodstawowy"/>
        <w:jc w:val="both"/>
        <w:rPr>
          <w:rFonts w:eastAsia="Arial"/>
          <w:b/>
          <w:bCs/>
          <w:iCs/>
        </w:rPr>
      </w:pPr>
      <w:r w:rsidRPr="00603EF0">
        <w:rPr>
          <w:rFonts w:cs="Times New Roman"/>
        </w:rPr>
        <w:t>Dotyczy: postępowania o udzi</w:t>
      </w:r>
      <w:r w:rsidR="00BF7486" w:rsidRPr="00603EF0">
        <w:rPr>
          <w:rFonts w:cs="Times New Roman"/>
        </w:rPr>
        <w:t>elenie zamówienia publicznego pn</w:t>
      </w:r>
      <w:r w:rsidR="00603EF0">
        <w:rPr>
          <w:rFonts w:eastAsia="Arial"/>
          <w:b/>
          <w:bCs/>
          <w:iCs/>
        </w:rPr>
        <w:t xml:space="preserve">: </w:t>
      </w:r>
      <w:r w:rsidR="009D5762">
        <w:rPr>
          <w:rFonts w:eastAsia="Arial" w:cs="Times New Roman"/>
          <w:b/>
        </w:rPr>
        <w:t xml:space="preserve"> </w:t>
      </w:r>
      <w:r w:rsidR="002A477D">
        <w:rPr>
          <w:rFonts w:eastAsia="Arial"/>
          <w:b/>
          <w:bCs/>
          <w:iCs/>
          <w:lang w:eastAsia="pl-PL"/>
        </w:rPr>
        <w:t xml:space="preserve">Przebudowa drogi gminnej na dz. </w:t>
      </w:r>
      <w:proofErr w:type="spellStart"/>
      <w:r w:rsidR="002A477D">
        <w:rPr>
          <w:rFonts w:eastAsia="Arial"/>
          <w:b/>
          <w:bCs/>
          <w:iCs/>
          <w:lang w:eastAsia="pl-PL"/>
        </w:rPr>
        <w:t>ewid</w:t>
      </w:r>
      <w:proofErr w:type="spellEnd"/>
      <w:r w:rsidR="002A477D">
        <w:rPr>
          <w:rFonts w:eastAsia="Arial"/>
          <w:b/>
          <w:bCs/>
          <w:iCs/>
          <w:lang w:eastAsia="pl-PL"/>
        </w:rPr>
        <w:t>. nr 1495 w Racławicach</w:t>
      </w:r>
      <w:r w:rsidR="002A477D">
        <w:rPr>
          <w:b/>
        </w:rPr>
        <w:t>.</w:t>
      </w:r>
    </w:p>
    <w:p w:rsidR="00603EF0" w:rsidRPr="00603EF0" w:rsidRDefault="00603EF0" w:rsidP="00603EF0">
      <w:pPr>
        <w:widowControl w:val="0"/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E72B05" w:rsidRDefault="00E72B0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E72B05" w:rsidRPr="009E7B7B" w:rsidRDefault="00E72B0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lastRenderedPageBreak/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2A2" w:rsidRDefault="005E12A2" w:rsidP="003F7D22">
      <w:pPr>
        <w:spacing w:after="0" w:line="240" w:lineRule="auto"/>
      </w:pPr>
      <w:r>
        <w:separator/>
      </w:r>
    </w:p>
  </w:endnote>
  <w:endnote w:type="continuationSeparator" w:id="0">
    <w:p w:rsidR="005E12A2" w:rsidRDefault="005E12A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AF68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E12A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E12A2">
    <w:pPr>
      <w:pStyle w:val="Stopka"/>
      <w:jc w:val="right"/>
      <w:rPr>
        <w:sz w:val="16"/>
        <w:szCs w:val="16"/>
      </w:rPr>
    </w:pPr>
  </w:p>
  <w:p w:rsidR="00587FF0" w:rsidRDefault="005E12A2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F68D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F68DD" w:rsidRPr="00587FF0">
          <w:rPr>
            <w:b/>
            <w:sz w:val="16"/>
            <w:szCs w:val="16"/>
          </w:rPr>
          <w:fldChar w:fldCharType="separate"/>
        </w:r>
        <w:r w:rsidR="00AA4F09">
          <w:rPr>
            <w:b/>
            <w:noProof/>
            <w:sz w:val="16"/>
            <w:szCs w:val="16"/>
          </w:rPr>
          <w:t>1</w:t>
        </w:r>
        <w:r w:rsidR="00AF68D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F68D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F68DD" w:rsidRPr="00587FF0">
          <w:rPr>
            <w:b/>
            <w:sz w:val="16"/>
            <w:szCs w:val="16"/>
          </w:rPr>
          <w:fldChar w:fldCharType="separate"/>
        </w:r>
        <w:r w:rsidR="00AA4F09">
          <w:rPr>
            <w:b/>
            <w:noProof/>
            <w:sz w:val="16"/>
            <w:szCs w:val="16"/>
          </w:rPr>
          <w:t>2</w:t>
        </w:r>
        <w:r w:rsidR="00AF68DD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E12A2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5E12A2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E12A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E12A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AF68D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F68DD">
      <w:rPr>
        <w:rStyle w:val="Numerstrony"/>
      </w:rPr>
      <w:fldChar w:fldCharType="separate"/>
    </w:r>
    <w:r>
      <w:rPr>
        <w:rStyle w:val="Numerstrony"/>
        <w:noProof/>
      </w:rPr>
      <w:t>1</w:t>
    </w:r>
    <w:r w:rsidR="00AF68DD">
      <w:rPr>
        <w:rStyle w:val="Numerstrony"/>
      </w:rPr>
      <w:fldChar w:fldCharType="end"/>
    </w:r>
    <w:r>
      <w:rPr>
        <w:rStyle w:val="Numerstrony"/>
      </w:rPr>
      <w:t>/</w:t>
    </w:r>
    <w:r w:rsidR="00AF68D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F68DD">
      <w:rPr>
        <w:rStyle w:val="Numerstrony"/>
      </w:rPr>
      <w:fldChar w:fldCharType="separate"/>
    </w:r>
    <w:r w:rsidR="00AA4F09">
      <w:rPr>
        <w:rStyle w:val="Numerstrony"/>
        <w:noProof/>
      </w:rPr>
      <w:t>2</w:t>
    </w:r>
    <w:r w:rsidR="00AF68DD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2A2" w:rsidRDefault="005E12A2" w:rsidP="003F7D22">
      <w:pPr>
        <w:spacing w:after="0" w:line="240" w:lineRule="auto"/>
      </w:pPr>
      <w:r>
        <w:separator/>
      </w:r>
    </w:p>
  </w:footnote>
  <w:footnote w:type="continuationSeparator" w:id="0">
    <w:p w:rsidR="005E12A2" w:rsidRDefault="005E12A2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15BD0"/>
    <w:rsid w:val="00194AC2"/>
    <w:rsid w:val="001B6F3A"/>
    <w:rsid w:val="002A477D"/>
    <w:rsid w:val="002B7E66"/>
    <w:rsid w:val="002D4CEC"/>
    <w:rsid w:val="002F42FD"/>
    <w:rsid w:val="0038595E"/>
    <w:rsid w:val="003F7D22"/>
    <w:rsid w:val="00491DE8"/>
    <w:rsid w:val="005271E1"/>
    <w:rsid w:val="0059023B"/>
    <w:rsid w:val="005B52E0"/>
    <w:rsid w:val="005E12A2"/>
    <w:rsid w:val="00603EF0"/>
    <w:rsid w:val="006F6157"/>
    <w:rsid w:val="007F770F"/>
    <w:rsid w:val="00850F9E"/>
    <w:rsid w:val="008B3C8A"/>
    <w:rsid w:val="008F3F3B"/>
    <w:rsid w:val="0095568F"/>
    <w:rsid w:val="009D5762"/>
    <w:rsid w:val="009D7C44"/>
    <w:rsid w:val="009E2B92"/>
    <w:rsid w:val="009E7B7B"/>
    <w:rsid w:val="00A829E6"/>
    <w:rsid w:val="00AA4F09"/>
    <w:rsid w:val="00AC2A49"/>
    <w:rsid w:val="00AD5783"/>
    <w:rsid w:val="00AF68DD"/>
    <w:rsid w:val="00B400E5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72B05"/>
    <w:rsid w:val="00EB3723"/>
    <w:rsid w:val="00EB7210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BC4C1-CA0C-4F87-A312-E76CE429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19</cp:revision>
  <cp:lastPrinted>2017-06-12T06:48:00Z</cp:lastPrinted>
  <dcterms:created xsi:type="dcterms:W3CDTF">2016-11-09T12:08:00Z</dcterms:created>
  <dcterms:modified xsi:type="dcterms:W3CDTF">2017-06-12T06:48:00Z</dcterms:modified>
</cp:coreProperties>
</file>