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D8D" w:rsidRPr="00727D8D" w:rsidRDefault="00F720E6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D437A8">
        <w:rPr>
          <w:rFonts w:ascii="Times New Roman" w:hAnsi="Times New Roman" w:cs="Times New Roman"/>
          <w:b/>
          <w:sz w:val="24"/>
          <w:szCs w:val="24"/>
        </w:rPr>
        <w:t>4</w:t>
      </w:r>
    </w:p>
    <w:p w:rsidR="00432ED2" w:rsidRDefault="00432ED2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727D8D" w:rsidRDefault="00EC62B5" w:rsidP="00EC62B5">
      <w:pPr>
        <w:rPr>
          <w:rFonts w:ascii="Times New Roman" w:hAnsi="Times New Roman" w:cs="Times New Roman"/>
          <w:i/>
          <w:sz w:val="24"/>
          <w:szCs w:val="24"/>
        </w:rPr>
      </w:pPr>
      <w:r w:rsidRPr="00727D8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4103F" w:rsidRPr="00727D8D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EC62B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C62B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C62B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C62B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EC62B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EC62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 xml:space="preserve">kładane na </w:t>
      </w:r>
      <w:r w:rsidR="00C4103F" w:rsidRPr="00AE7C18">
        <w:rPr>
          <w:rFonts w:ascii="Times New Roman" w:hAnsi="Times New Roman" w:cs="Times New Roman"/>
          <w:b/>
          <w:sz w:val="24"/>
          <w:szCs w:val="24"/>
        </w:rPr>
        <w:t>pod</w:t>
      </w:r>
      <w:r w:rsidR="00804F07" w:rsidRPr="00AE7C18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AE7C18">
        <w:rPr>
          <w:rFonts w:ascii="Times New Roman" w:hAnsi="Times New Roman" w:cs="Times New Roman"/>
          <w:b/>
          <w:sz w:val="24"/>
          <w:szCs w:val="24"/>
        </w:rPr>
        <w:t>awy z d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nia 29 stycznia 2004 r. </w:t>
      </w:r>
    </w:p>
    <w:p w:rsidR="00804F07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="00804F07"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6F0034" w:rsidRPr="00727D8D" w:rsidRDefault="00313417" w:rsidP="00727D8D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4C4854" w:rsidRPr="00EC62B5" w:rsidRDefault="004C4854" w:rsidP="00727D8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EC62B5" w:rsidRDefault="001F027E" w:rsidP="00316B6D">
      <w:pPr>
        <w:tabs>
          <w:tab w:val="left" w:pos="3600"/>
        </w:tabs>
        <w:snapToGrid w:val="0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EC62B5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EC62B5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316B6D">
        <w:rPr>
          <w:rFonts w:ascii="Times New Roman" w:hAnsi="Times New Roman" w:cs="Times New Roman"/>
          <w:sz w:val="24"/>
          <w:szCs w:val="24"/>
        </w:rPr>
        <w:t>publicznego</w:t>
      </w:r>
      <w:r w:rsidR="00EC62B5" w:rsidRPr="00316B6D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316B6D">
        <w:rPr>
          <w:rFonts w:ascii="Times New Roman" w:hAnsi="Times New Roman" w:cs="Times New Roman"/>
          <w:sz w:val="24"/>
          <w:szCs w:val="24"/>
        </w:rPr>
        <w:t>pn.</w:t>
      </w:r>
      <w:r w:rsidR="00EC62B5" w:rsidRPr="00316B6D">
        <w:rPr>
          <w:rFonts w:ascii="Times New Roman" w:hAnsi="Times New Roman" w:cs="Times New Roman"/>
          <w:sz w:val="24"/>
          <w:szCs w:val="24"/>
        </w:rPr>
        <w:t>:</w:t>
      </w:r>
      <w:r w:rsidR="00EC62B5" w:rsidRPr="00316B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37A8" w:rsidRPr="00D437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„Opracowanie dokumentacji projektowej dla przedsięwzięcia pod nazwą: Budowa drogi gminnej ul. Dębowej w Zarzeczu wraz z odwodnieniem”</w:t>
      </w:r>
      <w:r w:rsidR="00D437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8D0487"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EC62B5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EC62B5">
        <w:rPr>
          <w:rFonts w:ascii="Times New Roman" w:hAnsi="Times New Roman" w:cs="Times New Roman"/>
          <w:sz w:val="24"/>
          <w:szCs w:val="24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25177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</w:t>
      </w:r>
      <w:r w:rsidR="00313417" w:rsidRPr="00B25177">
        <w:rPr>
          <w:rFonts w:ascii="Times New Roman" w:hAnsi="Times New Roman" w:cs="Times New Roman"/>
          <w:sz w:val="21"/>
          <w:szCs w:val="21"/>
        </w:rPr>
        <w:t xml:space="preserve">określone przez </w:t>
      </w:r>
      <w:r w:rsidR="00B25177" w:rsidRPr="00B25177">
        <w:rPr>
          <w:rFonts w:ascii="Times New Roman" w:hAnsi="Times New Roman" w:cs="Times New Roman"/>
          <w:sz w:val="21"/>
          <w:szCs w:val="21"/>
        </w:rPr>
        <w:t>Z</w:t>
      </w:r>
      <w:r w:rsidR="00313417" w:rsidRPr="00B25177">
        <w:rPr>
          <w:rFonts w:ascii="Times New Roman" w:hAnsi="Times New Roman" w:cs="Times New Roman"/>
          <w:sz w:val="21"/>
          <w:szCs w:val="21"/>
        </w:rPr>
        <w:t>amawiającego w</w:t>
      </w:r>
      <w:r w:rsidR="003636A7" w:rsidRPr="00B25177">
        <w:rPr>
          <w:rFonts w:ascii="Times New Roman" w:hAnsi="Times New Roman" w:cs="Times New Roman"/>
          <w:sz w:val="21"/>
          <w:szCs w:val="21"/>
        </w:rPr>
        <w:t xml:space="preserve"> </w:t>
      </w:r>
      <w:r w:rsidR="0049208F" w:rsidRPr="00B25177">
        <w:rPr>
          <w:rFonts w:ascii="Times New Roman" w:hAnsi="Times New Roman" w:cs="Times New Roman"/>
          <w:sz w:val="21"/>
          <w:szCs w:val="21"/>
        </w:rPr>
        <w:t xml:space="preserve">punkcie </w:t>
      </w:r>
      <w:r w:rsidR="00B25177" w:rsidRPr="00B25177">
        <w:rPr>
          <w:rFonts w:ascii="Times New Roman" w:hAnsi="Times New Roman" w:cs="Times New Roman"/>
          <w:sz w:val="21"/>
          <w:szCs w:val="21"/>
        </w:rPr>
        <w:t xml:space="preserve">5 </w:t>
      </w:r>
      <w:r w:rsidR="001001D5" w:rsidRPr="00B25177">
        <w:rPr>
          <w:rFonts w:ascii="Times New Roman" w:hAnsi="Times New Roman" w:cs="Times New Roman"/>
          <w:sz w:val="21"/>
          <w:szCs w:val="21"/>
        </w:rPr>
        <w:t>specyfikacji istotnych warunków zamówienia.</w:t>
      </w:r>
    </w:p>
    <w:p w:rsidR="00025C8D" w:rsidRPr="00B25177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Pr="00EC62B5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566DBC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</w:t>
      </w:r>
      <w:r w:rsidRPr="00B25177">
        <w:rPr>
          <w:rFonts w:ascii="Times New Roman" w:hAnsi="Times New Roman" w:cs="Times New Roman"/>
          <w:sz w:val="21"/>
          <w:szCs w:val="21"/>
        </w:rPr>
        <w:t>, że w celu wykazania spełniania warunków udziału w postępowaniu, określonych przez zamawiającego w</w:t>
      </w:r>
      <w:r w:rsidR="001001D5" w:rsidRPr="00B25177">
        <w:rPr>
          <w:rFonts w:ascii="Times New Roman" w:hAnsi="Times New Roman" w:cs="Times New Roman"/>
          <w:sz w:val="21"/>
          <w:szCs w:val="21"/>
        </w:rPr>
        <w:t xml:space="preserve"> </w:t>
      </w:r>
      <w:r w:rsidR="003636A7" w:rsidRPr="00B25177">
        <w:rPr>
          <w:rFonts w:ascii="Times New Roman" w:hAnsi="Times New Roman" w:cs="Times New Roman"/>
          <w:sz w:val="21"/>
          <w:szCs w:val="21"/>
        </w:rPr>
        <w:t xml:space="preserve">punkcie </w:t>
      </w:r>
      <w:r w:rsidR="00B25177" w:rsidRPr="00B25177">
        <w:rPr>
          <w:rFonts w:ascii="Times New Roman" w:hAnsi="Times New Roman" w:cs="Times New Roman"/>
          <w:sz w:val="21"/>
          <w:szCs w:val="21"/>
        </w:rPr>
        <w:t>5</w:t>
      </w:r>
      <w:r w:rsidR="001001D5" w:rsidRPr="00B25177">
        <w:rPr>
          <w:rFonts w:ascii="Times New Roman" w:hAnsi="Times New Roman" w:cs="Times New Roman"/>
          <w:sz w:val="21"/>
          <w:szCs w:val="21"/>
        </w:rPr>
        <w:t xml:space="preserve"> specyfikacji istotnych</w:t>
      </w:r>
      <w:r w:rsidR="001001D5">
        <w:rPr>
          <w:rFonts w:ascii="Times New Roman" w:hAnsi="Times New Roman" w:cs="Times New Roman"/>
          <w:sz w:val="21"/>
          <w:szCs w:val="21"/>
        </w:rPr>
        <w:t xml:space="preserve"> warunków zamówienia</w:t>
      </w:r>
      <w:r w:rsidR="00727D8D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EC62B5" w:rsidRDefault="00D531D5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566DBC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9C7756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</w:t>
      </w:r>
      <w:r w:rsidR="00566DBC">
        <w:rPr>
          <w:rFonts w:ascii="Times New Roman" w:hAnsi="Times New Roman" w:cs="Times New Roman"/>
          <w:sz w:val="21"/>
          <w:szCs w:val="21"/>
        </w:rPr>
        <w:t>………………...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EC62B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7DB" w:rsidRDefault="006247DB" w:rsidP="0038231F">
      <w:pPr>
        <w:spacing w:after="0" w:line="240" w:lineRule="auto"/>
      </w:pPr>
      <w:r>
        <w:separator/>
      </w:r>
    </w:p>
  </w:endnote>
  <w:endnote w:type="continuationSeparator" w:id="0">
    <w:p w:rsidR="006247DB" w:rsidRDefault="006247D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7DB" w:rsidRDefault="006247DB" w:rsidP="0038231F">
      <w:pPr>
        <w:spacing w:after="0" w:line="240" w:lineRule="auto"/>
      </w:pPr>
      <w:r>
        <w:separator/>
      </w:r>
    </w:p>
  </w:footnote>
  <w:footnote w:type="continuationSeparator" w:id="0">
    <w:p w:rsidR="006247DB" w:rsidRDefault="006247D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058A3"/>
    <w:rsid w:val="00111CC9"/>
    <w:rsid w:val="001902D2"/>
    <w:rsid w:val="001C6945"/>
    <w:rsid w:val="001F027E"/>
    <w:rsid w:val="00203A40"/>
    <w:rsid w:val="002168A8"/>
    <w:rsid w:val="002478AF"/>
    <w:rsid w:val="00255142"/>
    <w:rsid w:val="00256CEC"/>
    <w:rsid w:val="00262D61"/>
    <w:rsid w:val="0027301D"/>
    <w:rsid w:val="00290B01"/>
    <w:rsid w:val="002C1C7B"/>
    <w:rsid w:val="002C4948"/>
    <w:rsid w:val="002E641A"/>
    <w:rsid w:val="00313417"/>
    <w:rsid w:val="00313911"/>
    <w:rsid w:val="00316B6D"/>
    <w:rsid w:val="00333209"/>
    <w:rsid w:val="00337073"/>
    <w:rsid w:val="00350CD9"/>
    <w:rsid w:val="00351F8A"/>
    <w:rsid w:val="003603DC"/>
    <w:rsid w:val="003636A7"/>
    <w:rsid w:val="00364235"/>
    <w:rsid w:val="0038231F"/>
    <w:rsid w:val="003B2070"/>
    <w:rsid w:val="003B214C"/>
    <w:rsid w:val="003B7238"/>
    <w:rsid w:val="003C3B64"/>
    <w:rsid w:val="003D2C29"/>
    <w:rsid w:val="003F024C"/>
    <w:rsid w:val="00432ED2"/>
    <w:rsid w:val="00434CC2"/>
    <w:rsid w:val="004609F1"/>
    <w:rsid w:val="0046364F"/>
    <w:rsid w:val="004651B5"/>
    <w:rsid w:val="004761C6"/>
    <w:rsid w:val="00476E7D"/>
    <w:rsid w:val="00482F6E"/>
    <w:rsid w:val="00484F88"/>
    <w:rsid w:val="0049208F"/>
    <w:rsid w:val="004C413E"/>
    <w:rsid w:val="004C4854"/>
    <w:rsid w:val="004D7E48"/>
    <w:rsid w:val="004F23F7"/>
    <w:rsid w:val="004F40EF"/>
    <w:rsid w:val="00520174"/>
    <w:rsid w:val="005641F0"/>
    <w:rsid w:val="00566DBC"/>
    <w:rsid w:val="005B20F3"/>
    <w:rsid w:val="005B5880"/>
    <w:rsid w:val="005C39CA"/>
    <w:rsid w:val="005E176A"/>
    <w:rsid w:val="005F70E8"/>
    <w:rsid w:val="00612A05"/>
    <w:rsid w:val="006247DB"/>
    <w:rsid w:val="00634311"/>
    <w:rsid w:val="00652303"/>
    <w:rsid w:val="006A3A1F"/>
    <w:rsid w:val="006A52B6"/>
    <w:rsid w:val="006B7656"/>
    <w:rsid w:val="006F0034"/>
    <w:rsid w:val="006F3D32"/>
    <w:rsid w:val="007118F0"/>
    <w:rsid w:val="0072560B"/>
    <w:rsid w:val="00727D8D"/>
    <w:rsid w:val="00746532"/>
    <w:rsid w:val="00751725"/>
    <w:rsid w:val="00756C8F"/>
    <w:rsid w:val="007840F2"/>
    <w:rsid w:val="007936D6"/>
    <w:rsid w:val="007961C8"/>
    <w:rsid w:val="007B01C8"/>
    <w:rsid w:val="007D1421"/>
    <w:rsid w:val="007D1E25"/>
    <w:rsid w:val="007D5B61"/>
    <w:rsid w:val="007E2F69"/>
    <w:rsid w:val="007F3485"/>
    <w:rsid w:val="00804F07"/>
    <w:rsid w:val="00825A09"/>
    <w:rsid w:val="00830AB1"/>
    <w:rsid w:val="00833FCD"/>
    <w:rsid w:val="00842991"/>
    <w:rsid w:val="008757E1"/>
    <w:rsid w:val="00876B24"/>
    <w:rsid w:val="00892E48"/>
    <w:rsid w:val="008C5709"/>
    <w:rsid w:val="008C6DF8"/>
    <w:rsid w:val="008D0487"/>
    <w:rsid w:val="008D22ED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251B"/>
    <w:rsid w:val="009C7756"/>
    <w:rsid w:val="009F0A19"/>
    <w:rsid w:val="00A15F7E"/>
    <w:rsid w:val="00A166B0"/>
    <w:rsid w:val="00A22DCF"/>
    <w:rsid w:val="00A24C2D"/>
    <w:rsid w:val="00A276E4"/>
    <w:rsid w:val="00A3062E"/>
    <w:rsid w:val="00A347DE"/>
    <w:rsid w:val="00AE6FF2"/>
    <w:rsid w:val="00AE7C18"/>
    <w:rsid w:val="00B0088C"/>
    <w:rsid w:val="00B15219"/>
    <w:rsid w:val="00B15FD3"/>
    <w:rsid w:val="00B1708E"/>
    <w:rsid w:val="00B25177"/>
    <w:rsid w:val="00B34079"/>
    <w:rsid w:val="00B8005E"/>
    <w:rsid w:val="00B90E42"/>
    <w:rsid w:val="00BB0C3C"/>
    <w:rsid w:val="00BC5DDC"/>
    <w:rsid w:val="00BF4AEC"/>
    <w:rsid w:val="00C014B5"/>
    <w:rsid w:val="00C4103F"/>
    <w:rsid w:val="00C57DEB"/>
    <w:rsid w:val="00C81012"/>
    <w:rsid w:val="00D23F3D"/>
    <w:rsid w:val="00D34D9A"/>
    <w:rsid w:val="00D356DA"/>
    <w:rsid w:val="00D409DE"/>
    <w:rsid w:val="00D42C9B"/>
    <w:rsid w:val="00D437A8"/>
    <w:rsid w:val="00D531D5"/>
    <w:rsid w:val="00D7532C"/>
    <w:rsid w:val="00DA6EC7"/>
    <w:rsid w:val="00DC0689"/>
    <w:rsid w:val="00DD146A"/>
    <w:rsid w:val="00DD3E9D"/>
    <w:rsid w:val="00DD5284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7CDE"/>
    <w:rsid w:val="00EC62B5"/>
    <w:rsid w:val="00EE1FBF"/>
    <w:rsid w:val="00EF3D80"/>
    <w:rsid w:val="00EF74CA"/>
    <w:rsid w:val="00F04280"/>
    <w:rsid w:val="00F168AD"/>
    <w:rsid w:val="00F365F2"/>
    <w:rsid w:val="00F43919"/>
    <w:rsid w:val="00F720E6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0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53D39-5F29-45B9-BA4C-B7A6DCD98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319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Michał_ZP</cp:lastModifiedBy>
  <cp:revision>2</cp:revision>
  <cp:lastPrinted>2017-05-18T11:11:00Z</cp:lastPrinted>
  <dcterms:created xsi:type="dcterms:W3CDTF">2017-05-18T11:12:00Z</dcterms:created>
  <dcterms:modified xsi:type="dcterms:W3CDTF">2017-05-18T11:12:00Z</dcterms:modified>
</cp:coreProperties>
</file>