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7D6819">
      <w:pPr>
        <w:spacing w:line="276" w:lineRule="auto"/>
        <w:rPr>
          <w:sz w:val="20"/>
          <w:szCs w:val="20"/>
        </w:rPr>
      </w:pPr>
      <w:r w:rsidRPr="007D6819">
        <w:rPr>
          <w:noProof/>
          <w:lang w:eastAsia="pl-PL"/>
        </w:rPr>
      </w:r>
      <w:r w:rsidRPr="007D6819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484907" w:rsidRPr="00484907" w:rsidRDefault="00655844" w:rsidP="00AA4D58">
      <w:pPr>
        <w:tabs>
          <w:tab w:val="left" w:pos="720"/>
          <w:tab w:val="left" w:pos="929"/>
        </w:tabs>
        <w:snapToGrid w:val="0"/>
        <w:spacing w:line="276" w:lineRule="auto"/>
        <w:jc w:val="both"/>
      </w:pPr>
      <w:r w:rsidRPr="00484907">
        <w:t>Odpowiadając na ogłoszenie o przetargu nieograniczonym zgodnie z przepisami ustawy z dnia 29 stycznia 2004 roku Prawo zamówień publicznych (Dz. U. z 2015 r. poz. 2164</w:t>
      </w:r>
      <w:r w:rsidR="00A171E9">
        <w:t xml:space="preserve"> z </w:t>
      </w:r>
      <w:proofErr w:type="spellStart"/>
      <w:r w:rsidR="00A171E9">
        <w:t>późn</w:t>
      </w:r>
      <w:proofErr w:type="spellEnd"/>
      <w:r w:rsidR="00A171E9">
        <w:t>. zm.)</w:t>
      </w:r>
      <w:r w:rsidRPr="00484907">
        <w:t xml:space="preserve"> na zadanie pod nazwą: </w:t>
      </w:r>
      <w:r w:rsidR="00057C17" w:rsidRPr="00D76F88">
        <w:rPr>
          <w:rFonts w:eastAsia="Arial"/>
          <w:b/>
          <w:bCs/>
          <w:iCs/>
        </w:rPr>
        <w:t xml:space="preserve">Remont dróg gminnych </w:t>
      </w:r>
      <w:r w:rsidR="00AA4D58">
        <w:rPr>
          <w:rFonts w:eastAsia="Arial"/>
          <w:b/>
          <w:bCs/>
          <w:iCs/>
        </w:rPr>
        <w:t xml:space="preserve">położonych </w:t>
      </w:r>
      <w:r w:rsidR="00057C17" w:rsidRPr="00D76F88">
        <w:rPr>
          <w:rFonts w:eastAsia="Arial"/>
          <w:b/>
          <w:bCs/>
          <w:iCs/>
        </w:rPr>
        <w:t>na tereni</w:t>
      </w:r>
      <w:r w:rsidR="00AA4D58">
        <w:rPr>
          <w:rFonts w:eastAsia="Arial"/>
          <w:b/>
          <w:bCs/>
          <w:iCs/>
        </w:rPr>
        <w:t>e Gminy i Miasta Nisko – etap II.</w:t>
      </w:r>
    </w:p>
    <w:p w:rsidR="00655844" w:rsidRPr="002658B0" w:rsidRDefault="00655844" w:rsidP="00E10D34">
      <w:pPr>
        <w:pStyle w:val="Podtytu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658B0">
        <w:rPr>
          <w:rFonts w:ascii="Times New Roman" w:hAnsi="Times New Roman" w:cs="Times New Roman"/>
          <w:sz w:val="23"/>
          <w:szCs w:val="23"/>
        </w:rPr>
        <w:t>przedstawiam następujące informacje:</w:t>
      </w:r>
    </w:p>
    <w:p w:rsidR="00E10D34" w:rsidRPr="002658B0" w:rsidRDefault="00E10D34" w:rsidP="00E10D34">
      <w:pPr>
        <w:pStyle w:val="Tekstpodstawowy"/>
        <w:rPr>
          <w:sz w:val="23"/>
          <w:szCs w:val="23"/>
        </w:rPr>
      </w:pP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2E5D2C" w:rsidP="002E5D2C">
      <w:pPr>
        <w:spacing w:line="360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Nazwa wykonawcy: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057C17" w:rsidRPr="00057C17" w:rsidRDefault="002E5D2C" w:rsidP="008F70FA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057C17" w:rsidRDefault="00057C17" w:rsidP="00057C17">
      <w:pPr>
        <w:numPr>
          <w:ilvl w:val="1"/>
          <w:numId w:val="8"/>
        </w:numPr>
        <w:spacing w:line="360" w:lineRule="auto"/>
        <w:jc w:val="both"/>
        <w:rPr>
          <w:sz w:val="23"/>
          <w:szCs w:val="23"/>
        </w:rPr>
      </w:pPr>
      <w:r w:rsidRPr="00642E5A">
        <w:rPr>
          <w:sz w:val="23"/>
          <w:szCs w:val="23"/>
        </w:rPr>
        <w:t>Oferuję wykonanie przedmiotu zamówienia zgodnie z wymogami zawartymi w SIWZ za cenę ryczałtową:</w:t>
      </w:r>
    </w:p>
    <w:p w:rsidR="00702D67" w:rsidRPr="00F27F6A" w:rsidRDefault="00702D67" w:rsidP="00F27F6A">
      <w:pPr>
        <w:pStyle w:val="Akapitzlist"/>
        <w:numPr>
          <w:ilvl w:val="2"/>
          <w:numId w:val="8"/>
        </w:numPr>
        <w:tabs>
          <w:tab w:val="clear" w:pos="2160"/>
          <w:tab w:val="left" w:pos="360"/>
        </w:tabs>
        <w:ind w:left="426" w:hanging="426"/>
        <w:jc w:val="both"/>
        <w:rPr>
          <w:rFonts w:eastAsia="Arial"/>
          <w:b/>
          <w:bCs/>
          <w:iCs/>
        </w:rPr>
      </w:pPr>
      <w:r w:rsidRPr="00702D67">
        <w:rPr>
          <w:b/>
        </w:rPr>
        <w:t>Część 1:</w:t>
      </w:r>
      <w:r w:rsidRPr="008F70FA">
        <w:t xml:space="preserve"> </w:t>
      </w:r>
      <w:r w:rsidR="00AA4D58" w:rsidRPr="00FF54FE">
        <w:rPr>
          <w:rFonts w:eastAsia="Arial"/>
          <w:b/>
          <w:bCs/>
        </w:rPr>
        <w:t xml:space="preserve">Remont dróg gminnych nr 102583 R – ul. </w:t>
      </w:r>
      <w:proofErr w:type="spellStart"/>
      <w:r w:rsidR="00AA4D58" w:rsidRPr="00FF54FE">
        <w:rPr>
          <w:rFonts w:eastAsia="Arial"/>
          <w:b/>
          <w:bCs/>
        </w:rPr>
        <w:t>Bajaka</w:t>
      </w:r>
      <w:proofErr w:type="spellEnd"/>
      <w:r w:rsidR="00AA4D58" w:rsidRPr="00FF54FE">
        <w:rPr>
          <w:rFonts w:eastAsia="Arial"/>
          <w:b/>
          <w:bCs/>
        </w:rPr>
        <w:t xml:space="preserve"> w Nisku oraz nr </w:t>
      </w:r>
      <w:r w:rsidR="00AA4D58">
        <w:rPr>
          <w:rFonts w:eastAsia="Arial"/>
          <w:b/>
          <w:bCs/>
        </w:rPr>
        <w:t xml:space="preserve">102581 R – </w:t>
      </w:r>
      <w:r w:rsidR="00F27F6A">
        <w:rPr>
          <w:rFonts w:eastAsia="Arial"/>
          <w:b/>
          <w:bCs/>
        </w:rPr>
        <w:br/>
      </w:r>
      <w:r w:rsidR="00AA4D58">
        <w:rPr>
          <w:rFonts w:eastAsia="Arial"/>
          <w:b/>
          <w:bCs/>
        </w:rPr>
        <w:t>ul. Niecała w Nisku</w:t>
      </w:r>
    </w:p>
    <w:p w:rsidR="00F27F6A" w:rsidRPr="00F27F6A" w:rsidRDefault="00F27F6A" w:rsidP="00F27F6A">
      <w:pPr>
        <w:pStyle w:val="Akapitzlist"/>
        <w:tabs>
          <w:tab w:val="left" w:pos="360"/>
        </w:tabs>
        <w:ind w:left="426"/>
        <w:jc w:val="both"/>
        <w:rPr>
          <w:rFonts w:eastAsia="Arial"/>
          <w:b/>
          <w:bCs/>
          <w:iCs/>
        </w:rPr>
      </w:pPr>
    </w:p>
    <w:p w:rsidR="00702D67" w:rsidRDefault="00702D67" w:rsidP="00702D67">
      <w:pPr>
        <w:pStyle w:val="Akapitzlist"/>
        <w:tabs>
          <w:tab w:val="left" w:pos="360"/>
        </w:tabs>
        <w:spacing w:line="360" w:lineRule="auto"/>
        <w:ind w:left="284"/>
        <w:jc w:val="both"/>
        <w:rPr>
          <w:rFonts w:eastAsia="Arial"/>
          <w:b/>
          <w:bCs/>
          <w:iCs/>
        </w:rPr>
      </w:pPr>
      <w:r>
        <w:rPr>
          <w:rFonts w:eastAsia="Arial"/>
          <w:b/>
          <w:bCs/>
          <w:iCs/>
        </w:rPr>
        <w:t>Razem brutto: …………………………..</w:t>
      </w:r>
    </w:p>
    <w:p w:rsidR="00934F44" w:rsidRPr="00AA4D58" w:rsidRDefault="00702D67" w:rsidP="00AA4D58">
      <w:pPr>
        <w:pStyle w:val="Akapitzlist"/>
        <w:tabs>
          <w:tab w:val="left" w:pos="360"/>
        </w:tabs>
        <w:spacing w:line="360" w:lineRule="auto"/>
        <w:ind w:left="284"/>
        <w:jc w:val="both"/>
        <w:rPr>
          <w:sz w:val="22"/>
          <w:szCs w:val="22"/>
          <w:highlight w:val="yellow"/>
        </w:rPr>
      </w:pPr>
      <w:r w:rsidRPr="00702D67">
        <w:rPr>
          <w:rFonts w:eastAsia="Arial"/>
          <w:bCs/>
          <w:iCs/>
        </w:rPr>
        <w:t>(słownie: ……………………………………………………………………………………………)</w:t>
      </w:r>
    </w:p>
    <w:p w:rsidR="000A4FAD" w:rsidRPr="00377C65" w:rsidRDefault="000A4FAD" w:rsidP="00377C65">
      <w:pPr>
        <w:spacing w:line="360" w:lineRule="auto"/>
        <w:ind w:left="284"/>
        <w:jc w:val="both"/>
      </w:pPr>
      <w:r w:rsidRPr="00A171E9">
        <w:rPr>
          <w:b/>
          <w:bCs/>
          <w:u w:val="single"/>
        </w:rPr>
        <w:t>Termin gwarancji</w:t>
      </w:r>
      <w:r>
        <w:rPr>
          <w:b/>
          <w:bCs/>
          <w:u w:val="single"/>
        </w:rPr>
        <w:t xml:space="preserve"> Część 1</w:t>
      </w:r>
      <w:r w:rsidRPr="00A171E9">
        <w:rPr>
          <w:b/>
          <w:bCs/>
          <w:u w:val="single"/>
        </w:rPr>
        <w:t>:*</w:t>
      </w:r>
      <w:r>
        <w:t xml:space="preserve"> </w:t>
      </w:r>
      <w:r w:rsidRPr="00A171E9">
        <w:t>……………………………………………. lat</w:t>
      </w:r>
    </w:p>
    <w:p w:rsidR="000A4FAD" w:rsidRPr="00377C65" w:rsidRDefault="000A4FAD" w:rsidP="000A4FAD">
      <w:pPr>
        <w:spacing w:line="360" w:lineRule="auto"/>
        <w:ind w:left="284"/>
        <w:jc w:val="both"/>
        <w:rPr>
          <w:sz w:val="23"/>
          <w:szCs w:val="23"/>
        </w:rPr>
      </w:pPr>
      <w:r w:rsidRPr="00377C65">
        <w:rPr>
          <w:sz w:val="23"/>
          <w:szCs w:val="23"/>
        </w:rPr>
        <w:t>Słownie termin gwarancji: (……………………………………………………………………..….…….)</w:t>
      </w:r>
    </w:p>
    <w:p w:rsidR="000A4FAD" w:rsidRDefault="000A4FAD" w:rsidP="00AA4D58">
      <w:pPr>
        <w:tabs>
          <w:tab w:val="left" w:pos="720"/>
          <w:tab w:val="left" w:pos="929"/>
        </w:tabs>
        <w:snapToGrid w:val="0"/>
        <w:jc w:val="both"/>
        <w:rPr>
          <w:rFonts w:eastAsia="Arial"/>
          <w:b/>
          <w:bCs/>
        </w:rPr>
      </w:pPr>
    </w:p>
    <w:p w:rsidR="00AA4D58" w:rsidRPr="00AA4D58" w:rsidRDefault="000A4FAD" w:rsidP="00AA4D58">
      <w:pPr>
        <w:pStyle w:val="Akapitzlist"/>
        <w:numPr>
          <w:ilvl w:val="2"/>
          <w:numId w:val="8"/>
        </w:numPr>
        <w:tabs>
          <w:tab w:val="clear" w:pos="2160"/>
          <w:tab w:val="left" w:pos="426"/>
        </w:tabs>
        <w:snapToGrid w:val="0"/>
        <w:ind w:hanging="2160"/>
        <w:jc w:val="both"/>
        <w:rPr>
          <w:rFonts w:eastAsia="Arial"/>
          <w:b/>
          <w:bCs/>
        </w:rPr>
      </w:pPr>
      <w:r w:rsidRPr="00AA4D58">
        <w:rPr>
          <w:b/>
        </w:rPr>
        <w:t>Część 2:</w:t>
      </w:r>
      <w:r w:rsidR="00AA4D58" w:rsidRPr="00AA4D58">
        <w:rPr>
          <w:b/>
        </w:rPr>
        <w:t xml:space="preserve"> </w:t>
      </w:r>
      <w:r w:rsidR="00AA4D58" w:rsidRPr="00AA4D58">
        <w:rPr>
          <w:rFonts w:eastAsia="Arial"/>
          <w:b/>
          <w:bCs/>
        </w:rPr>
        <w:t>Remont drogi gminnej wewnętrznej położo</w:t>
      </w:r>
      <w:r w:rsidR="00F27F6A">
        <w:rPr>
          <w:rFonts w:eastAsia="Arial"/>
          <w:b/>
          <w:bCs/>
        </w:rPr>
        <w:t>nej na os. Tysiąclecia w Nisku</w:t>
      </w:r>
    </w:p>
    <w:p w:rsidR="00886973" w:rsidRDefault="00886973" w:rsidP="00AA4D58">
      <w:pPr>
        <w:tabs>
          <w:tab w:val="left" w:pos="720"/>
          <w:tab w:val="left" w:pos="929"/>
        </w:tabs>
        <w:snapToGrid w:val="0"/>
        <w:jc w:val="both"/>
        <w:rPr>
          <w:rFonts w:eastAsia="Arial"/>
          <w:b/>
          <w:bCs/>
          <w:iCs/>
        </w:rPr>
      </w:pPr>
    </w:p>
    <w:p w:rsidR="00886973" w:rsidRPr="00886973" w:rsidRDefault="00886973" w:rsidP="00886973">
      <w:pPr>
        <w:tabs>
          <w:tab w:val="left" w:pos="360"/>
        </w:tabs>
        <w:spacing w:line="360" w:lineRule="auto"/>
        <w:jc w:val="both"/>
        <w:rPr>
          <w:rFonts w:eastAsia="Arial"/>
          <w:b/>
          <w:bCs/>
          <w:iCs/>
        </w:rPr>
      </w:pPr>
      <w:r w:rsidRPr="00886973">
        <w:rPr>
          <w:rFonts w:eastAsia="Arial"/>
          <w:b/>
          <w:bCs/>
          <w:iCs/>
        </w:rPr>
        <w:t>Razem brutto: …………………………..</w:t>
      </w:r>
    </w:p>
    <w:p w:rsidR="00057C17" w:rsidRPr="00F27F6A" w:rsidRDefault="00886973" w:rsidP="00F27F6A">
      <w:pPr>
        <w:tabs>
          <w:tab w:val="left" w:pos="360"/>
        </w:tabs>
        <w:spacing w:line="360" w:lineRule="auto"/>
        <w:jc w:val="both"/>
        <w:rPr>
          <w:sz w:val="22"/>
          <w:szCs w:val="22"/>
          <w:highlight w:val="yellow"/>
        </w:rPr>
      </w:pPr>
      <w:r w:rsidRPr="00886973">
        <w:rPr>
          <w:rFonts w:eastAsia="Arial"/>
          <w:bCs/>
          <w:iCs/>
        </w:rPr>
        <w:t>(słownie: ……………………………………………………………………………………………)</w:t>
      </w:r>
      <w:bookmarkStart w:id="0" w:name="_GoBack"/>
      <w:bookmarkEnd w:id="0"/>
    </w:p>
    <w:p w:rsidR="00057C17" w:rsidRPr="00377C65" w:rsidRDefault="00057C17" w:rsidP="00377C65">
      <w:pPr>
        <w:spacing w:line="360" w:lineRule="auto"/>
        <w:jc w:val="both"/>
      </w:pPr>
      <w:r w:rsidRPr="00A171E9">
        <w:rPr>
          <w:b/>
          <w:bCs/>
          <w:u w:val="single"/>
        </w:rPr>
        <w:t>Termin gwarancji</w:t>
      </w:r>
      <w:r w:rsidR="005B3D49">
        <w:rPr>
          <w:b/>
          <w:bCs/>
          <w:u w:val="single"/>
        </w:rPr>
        <w:t xml:space="preserve"> Część 2</w:t>
      </w:r>
      <w:r w:rsidRPr="00A171E9">
        <w:rPr>
          <w:b/>
          <w:bCs/>
          <w:u w:val="single"/>
        </w:rPr>
        <w:t>:*</w:t>
      </w:r>
      <w:r>
        <w:t xml:space="preserve"> </w:t>
      </w:r>
      <w:r w:rsidRPr="00A171E9">
        <w:t>……………………………………………. lat</w:t>
      </w:r>
    </w:p>
    <w:p w:rsidR="00057C17" w:rsidRDefault="00057C17" w:rsidP="000A4FAD">
      <w:pPr>
        <w:spacing w:line="360" w:lineRule="auto"/>
        <w:jc w:val="both"/>
        <w:rPr>
          <w:sz w:val="23"/>
          <w:szCs w:val="23"/>
        </w:rPr>
      </w:pPr>
      <w:r w:rsidRPr="00FF5462">
        <w:rPr>
          <w:b/>
          <w:sz w:val="23"/>
          <w:szCs w:val="23"/>
        </w:rPr>
        <w:t xml:space="preserve">Słownie </w:t>
      </w:r>
      <w:r>
        <w:rPr>
          <w:b/>
          <w:sz w:val="23"/>
          <w:szCs w:val="23"/>
        </w:rPr>
        <w:t>termin gwarancji</w:t>
      </w:r>
      <w:r w:rsidRPr="00FF5462">
        <w:rPr>
          <w:b/>
          <w:sz w:val="23"/>
          <w:szCs w:val="23"/>
        </w:rPr>
        <w:t>:</w:t>
      </w:r>
      <w:r>
        <w:rPr>
          <w:sz w:val="23"/>
          <w:szCs w:val="23"/>
        </w:rPr>
        <w:t xml:space="preserve"> (…………………</w:t>
      </w:r>
      <w:r w:rsidRPr="002658B0">
        <w:rPr>
          <w:sz w:val="23"/>
          <w:szCs w:val="23"/>
        </w:rPr>
        <w:t>……………</w:t>
      </w:r>
      <w:r>
        <w:rPr>
          <w:sz w:val="23"/>
          <w:szCs w:val="23"/>
        </w:rPr>
        <w:t>………</w:t>
      </w:r>
      <w:r w:rsidRPr="002658B0">
        <w:rPr>
          <w:sz w:val="23"/>
          <w:szCs w:val="23"/>
        </w:rPr>
        <w:t>……………………</w:t>
      </w:r>
      <w:r>
        <w:rPr>
          <w:sz w:val="23"/>
          <w:szCs w:val="23"/>
        </w:rPr>
        <w:t>………..</w:t>
      </w:r>
      <w:r w:rsidRPr="002658B0">
        <w:rPr>
          <w:sz w:val="23"/>
          <w:szCs w:val="23"/>
        </w:rPr>
        <w:t>….…….)</w:t>
      </w:r>
    </w:p>
    <w:p w:rsidR="00F27F6A" w:rsidRDefault="00F27F6A" w:rsidP="000A4FAD">
      <w:pPr>
        <w:spacing w:line="360" w:lineRule="auto"/>
        <w:jc w:val="both"/>
        <w:rPr>
          <w:sz w:val="23"/>
          <w:szCs w:val="23"/>
        </w:rPr>
      </w:pPr>
    </w:p>
    <w:p w:rsidR="00AA4D58" w:rsidRPr="00AA4D58" w:rsidRDefault="00AA4D58" w:rsidP="00AA4D58">
      <w:pPr>
        <w:pStyle w:val="Akapitzlist"/>
        <w:numPr>
          <w:ilvl w:val="2"/>
          <w:numId w:val="8"/>
        </w:numPr>
        <w:tabs>
          <w:tab w:val="clear" w:pos="2160"/>
          <w:tab w:val="left" w:pos="426"/>
        </w:tabs>
        <w:snapToGrid w:val="0"/>
        <w:ind w:hanging="2160"/>
        <w:jc w:val="both"/>
        <w:rPr>
          <w:rFonts w:eastAsia="Arial"/>
          <w:b/>
          <w:bCs/>
        </w:rPr>
      </w:pPr>
      <w:r>
        <w:rPr>
          <w:b/>
        </w:rPr>
        <w:lastRenderedPageBreak/>
        <w:t>Część 3</w:t>
      </w:r>
      <w:r w:rsidRPr="00AA4D58">
        <w:rPr>
          <w:b/>
        </w:rPr>
        <w:t xml:space="preserve">: </w:t>
      </w:r>
      <w:r w:rsidRPr="00FF54FE">
        <w:rPr>
          <w:rFonts w:eastAsia="Arial"/>
          <w:b/>
          <w:bCs/>
        </w:rPr>
        <w:t>Remont drogi gminnej nr 102536R ul. Daszyńskiego w Nisku</w:t>
      </w:r>
    </w:p>
    <w:p w:rsidR="00AA4D58" w:rsidRDefault="00AA4D58" w:rsidP="00AA4D58">
      <w:pPr>
        <w:tabs>
          <w:tab w:val="left" w:pos="720"/>
          <w:tab w:val="left" w:pos="929"/>
        </w:tabs>
        <w:snapToGrid w:val="0"/>
        <w:jc w:val="both"/>
        <w:rPr>
          <w:rFonts w:eastAsia="Arial"/>
          <w:b/>
          <w:bCs/>
          <w:iCs/>
        </w:rPr>
      </w:pPr>
    </w:p>
    <w:p w:rsidR="00AA4D58" w:rsidRPr="00886973" w:rsidRDefault="00AA4D58" w:rsidP="00AA4D58">
      <w:pPr>
        <w:tabs>
          <w:tab w:val="left" w:pos="360"/>
        </w:tabs>
        <w:spacing w:line="360" w:lineRule="auto"/>
        <w:jc w:val="both"/>
        <w:rPr>
          <w:rFonts w:eastAsia="Arial"/>
          <w:b/>
          <w:bCs/>
          <w:iCs/>
        </w:rPr>
      </w:pPr>
      <w:r w:rsidRPr="00886973">
        <w:rPr>
          <w:rFonts w:eastAsia="Arial"/>
          <w:b/>
          <w:bCs/>
          <w:iCs/>
        </w:rPr>
        <w:t>Razem brutto: …………………………..</w:t>
      </w:r>
    </w:p>
    <w:p w:rsidR="00AA4D58" w:rsidRPr="00F27F6A" w:rsidRDefault="00AA4D58" w:rsidP="00F27F6A">
      <w:pPr>
        <w:tabs>
          <w:tab w:val="left" w:pos="360"/>
        </w:tabs>
        <w:spacing w:line="360" w:lineRule="auto"/>
        <w:jc w:val="both"/>
        <w:rPr>
          <w:sz w:val="22"/>
          <w:szCs w:val="22"/>
          <w:highlight w:val="yellow"/>
        </w:rPr>
      </w:pPr>
      <w:r w:rsidRPr="00886973">
        <w:rPr>
          <w:rFonts w:eastAsia="Arial"/>
          <w:bCs/>
          <w:iCs/>
        </w:rPr>
        <w:t>(słownie: ……………………………………………………………………………………………)</w:t>
      </w:r>
    </w:p>
    <w:p w:rsidR="00AA4D58" w:rsidRPr="00377C65" w:rsidRDefault="00AA4D58" w:rsidP="00AA4D58">
      <w:pPr>
        <w:spacing w:line="360" w:lineRule="auto"/>
        <w:jc w:val="both"/>
      </w:pPr>
      <w:r w:rsidRPr="00A171E9">
        <w:rPr>
          <w:b/>
          <w:bCs/>
          <w:u w:val="single"/>
        </w:rPr>
        <w:t>Termin gwarancji</w:t>
      </w:r>
      <w:r>
        <w:rPr>
          <w:b/>
          <w:bCs/>
          <w:u w:val="single"/>
        </w:rPr>
        <w:t xml:space="preserve"> Część 3</w:t>
      </w:r>
      <w:r w:rsidRPr="00A171E9">
        <w:rPr>
          <w:b/>
          <w:bCs/>
          <w:u w:val="single"/>
        </w:rPr>
        <w:t>:*</w:t>
      </w:r>
      <w:r>
        <w:t xml:space="preserve"> </w:t>
      </w:r>
      <w:r w:rsidRPr="00A171E9">
        <w:t>……………………………………………. lat</w:t>
      </w:r>
    </w:p>
    <w:p w:rsidR="00AA4D58" w:rsidRDefault="00AA4D58" w:rsidP="00AA4D58">
      <w:pPr>
        <w:spacing w:line="360" w:lineRule="auto"/>
        <w:jc w:val="both"/>
        <w:rPr>
          <w:sz w:val="23"/>
          <w:szCs w:val="23"/>
        </w:rPr>
      </w:pPr>
      <w:r w:rsidRPr="00FF5462">
        <w:rPr>
          <w:b/>
          <w:sz w:val="23"/>
          <w:szCs w:val="23"/>
        </w:rPr>
        <w:t xml:space="preserve">Słownie </w:t>
      </w:r>
      <w:r>
        <w:rPr>
          <w:b/>
          <w:sz w:val="23"/>
          <w:szCs w:val="23"/>
        </w:rPr>
        <w:t>termin gwarancji</w:t>
      </w:r>
      <w:r w:rsidRPr="00FF5462">
        <w:rPr>
          <w:b/>
          <w:sz w:val="23"/>
          <w:szCs w:val="23"/>
        </w:rPr>
        <w:t>:</w:t>
      </w:r>
      <w:r>
        <w:rPr>
          <w:sz w:val="23"/>
          <w:szCs w:val="23"/>
        </w:rPr>
        <w:t xml:space="preserve"> (…………………</w:t>
      </w:r>
      <w:r w:rsidRPr="002658B0">
        <w:rPr>
          <w:sz w:val="23"/>
          <w:szCs w:val="23"/>
        </w:rPr>
        <w:t>……………</w:t>
      </w:r>
      <w:r>
        <w:rPr>
          <w:sz w:val="23"/>
          <w:szCs w:val="23"/>
        </w:rPr>
        <w:t>………</w:t>
      </w:r>
      <w:r w:rsidRPr="002658B0">
        <w:rPr>
          <w:sz w:val="23"/>
          <w:szCs w:val="23"/>
        </w:rPr>
        <w:t>……………………</w:t>
      </w:r>
      <w:r>
        <w:rPr>
          <w:sz w:val="23"/>
          <w:szCs w:val="23"/>
        </w:rPr>
        <w:t>………..</w:t>
      </w:r>
      <w:r w:rsidRPr="002658B0">
        <w:rPr>
          <w:sz w:val="23"/>
          <w:szCs w:val="23"/>
        </w:rPr>
        <w:t>….…….)</w:t>
      </w:r>
    </w:p>
    <w:p w:rsidR="00F27F6A" w:rsidRDefault="00F27F6A" w:rsidP="00AA4D58">
      <w:pPr>
        <w:spacing w:line="360" w:lineRule="auto"/>
        <w:jc w:val="both"/>
        <w:rPr>
          <w:sz w:val="23"/>
          <w:szCs w:val="23"/>
        </w:rPr>
      </w:pPr>
    </w:p>
    <w:p w:rsidR="00AA4D58" w:rsidRPr="00AA4D58" w:rsidRDefault="00AA4D58" w:rsidP="00AA4D58">
      <w:pPr>
        <w:pStyle w:val="Akapitzlist"/>
        <w:numPr>
          <w:ilvl w:val="2"/>
          <w:numId w:val="8"/>
        </w:numPr>
        <w:tabs>
          <w:tab w:val="clear" w:pos="2160"/>
          <w:tab w:val="left" w:pos="426"/>
        </w:tabs>
        <w:snapToGrid w:val="0"/>
        <w:ind w:left="426" w:hanging="426"/>
        <w:jc w:val="both"/>
        <w:rPr>
          <w:rFonts w:eastAsia="Arial"/>
          <w:b/>
          <w:bCs/>
        </w:rPr>
      </w:pPr>
      <w:r w:rsidRPr="00AA4D58">
        <w:rPr>
          <w:b/>
        </w:rPr>
        <w:t xml:space="preserve">Część 4: </w:t>
      </w:r>
      <w:r w:rsidRPr="00AA4D58">
        <w:rPr>
          <w:rFonts w:eastAsia="Arial"/>
          <w:b/>
          <w:bCs/>
        </w:rPr>
        <w:t xml:space="preserve">„Budowa zjazdu publicznego z drogi krajowej nr 19 w km 425+516,50 strona prawa do działki nr </w:t>
      </w:r>
      <w:proofErr w:type="spellStart"/>
      <w:r w:rsidRPr="00AA4D58">
        <w:rPr>
          <w:rFonts w:eastAsia="Arial"/>
          <w:b/>
          <w:bCs/>
        </w:rPr>
        <w:t>ewid</w:t>
      </w:r>
      <w:proofErr w:type="spellEnd"/>
      <w:r w:rsidRPr="00AA4D58">
        <w:rPr>
          <w:rFonts w:eastAsia="Arial"/>
          <w:b/>
          <w:bCs/>
        </w:rPr>
        <w:t xml:space="preserve">. 846 w </w:t>
      </w:r>
      <w:proofErr w:type="spellStart"/>
      <w:r w:rsidRPr="00AA4D58">
        <w:rPr>
          <w:rFonts w:eastAsia="Arial"/>
          <w:b/>
          <w:bCs/>
        </w:rPr>
        <w:t>msc</w:t>
      </w:r>
      <w:proofErr w:type="spellEnd"/>
      <w:r w:rsidRPr="00AA4D58">
        <w:rPr>
          <w:rFonts w:eastAsia="Arial"/>
          <w:b/>
          <w:bCs/>
        </w:rPr>
        <w:t xml:space="preserve">. Nowosielec” oraz „Przebudowa istniejącego zjazdu publicznego z drogi krajowej nr 19 w km 425+448,00 strona prawa do działki nr </w:t>
      </w:r>
      <w:proofErr w:type="spellStart"/>
      <w:r w:rsidRPr="00AA4D58">
        <w:rPr>
          <w:rFonts w:eastAsia="Arial"/>
          <w:b/>
          <w:bCs/>
        </w:rPr>
        <w:t>ewid</w:t>
      </w:r>
      <w:proofErr w:type="spellEnd"/>
      <w:r w:rsidRPr="00AA4D58">
        <w:rPr>
          <w:rFonts w:eastAsia="Arial"/>
          <w:b/>
          <w:bCs/>
        </w:rPr>
        <w:t xml:space="preserve">. 846 w </w:t>
      </w:r>
      <w:proofErr w:type="spellStart"/>
      <w:r w:rsidRPr="00AA4D58">
        <w:rPr>
          <w:rFonts w:eastAsia="Arial"/>
          <w:b/>
          <w:bCs/>
        </w:rPr>
        <w:t>msc</w:t>
      </w:r>
      <w:proofErr w:type="spellEnd"/>
      <w:r w:rsidRPr="00AA4D58">
        <w:rPr>
          <w:rFonts w:eastAsia="Arial"/>
          <w:b/>
          <w:bCs/>
        </w:rPr>
        <w:t>. No</w:t>
      </w:r>
      <w:r w:rsidR="00F43AD3">
        <w:rPr>
          <w:rFonts w:eastAsia="Arial"/>
          <w:b/>
          <w:bCs/>
        </w:rPr>
        <w:t>wosielec”</w:t>
      </w:r>
    </w:p>
    <w:p w:rsidR="00AA4D58" w:rsidRDefault="00AA4D58" w:rsidP="00AA4D58">
      <w:pPr>
        <w:tabs>
          <w:tab w:val="left" w:pos="720"/>
          <w:tab w:val="left" w:pos="929"/>
        </w:tabs>
        <w:snapToGrid w:val="0"/>
        <w:jc w:val="both"/>
        <w:rPr>
          <w:rFonts w:eastAsia="Arial"/>
          <w:b/>
          <w:bCs/>
          <w:iCs/>
        </w:rPr>
      </w:pPr>
    </w:p>
    <w:p w:rsidR="00AA4D58" w:rsidRPr="00886973" w:rsidRDefault="00AA4D58" w:rsidP="00AA4D58">
      <w:pPr>
        <w:tabs>
          <w:tab w:val="left" w:pos="360"/>
        </w:tabs>
        <w:spacing w:line="360" w:lineRule="auto"/>
        <w:jc w:val="both"/>
        <w:rPr>
          <w:rFonts w:eastAsia="Arial"/>
          <w:b/>
          <w:bCs/>
          <w:iCs/>
        </w:rPr>
      </w:pPr>
      <w:r w:rsidRPr="00886973">
        <w:rPr>
          <w:rFonts w:eastAsia="Arial"/>
          <w:b/>
          <w:bCs/>
          <w:iCs/>
        </w:rPr>
        <w:t>Razem brutto: …………………………..</w:t>
      </w:r>
    </w:p>
    <w:p w:rsidR="00AA4D58" w:rsidRPr="00F27F6A" w:rsidRDefault="00AA4D58" w:rsidP="00F27F6A">
      <w:pPr>
        <w:tabs>
          <w:tab w:val="left" w:pos="360"/>
        </w:tabs>
        <w:spacing w:line="360" w:lineRule="auto"/>
        <w:jc w:val="both"/>
        <w:rPr>
          <w:sz w:val="22"/>
          <w:szCs w:val="22"/>
          <w:highlight w:val="yellow"/>
        </w:rPr>
      </w:pPr>
      <w:r w:rsidRPr="00886973">
        <w:rPr>
          <w:rFonts w:eastAsia="Arial"/>
          <w:bCs/>
          <w:iCs/>
        </w:rPr>
        <w:t>(słownie: ……………………………………………………………………………………………)</w:t>
      </w:r>
    </w:p>
    <w:p w:rsidR="00AA4D58" w:rsidRPr="00377C65" w:rsidRDefault="00AA4D58" w:rsidP="00AA4D58">
      <w:pPr>
        <w:spacing w:line="360" w:lineRule="auto"/>
        <w:jc w:val="both"/>
      </w:pPr>
      <w:r w:rsidRPr="00A171E9">
        <w:rPr>
          <w:b/>
          <w:bCs/>
          <w:u w:val="single"/>
        </w:rPr>
        <w:t>Termin gwarancji</w:t>
      </w:r>
      <w:r>
        <w:rPr>
          <w:b/>
          <w:bCs/>
          <w:u w:val="single"/>
        </w:rPr>
        <w:t xml:space="preserve"> Część 4</w:t>
      </w:r>
      <w:r w:rsidRPr="00A171E9">
        <w:rPr>
          <w:b/>
          <w:bCs/>
          <w:u w:val="single"/>
        </w:rPr>
        <w:t>:*</w:t>
      </w:r>
      <w:r>
        <w:t xml:space="preserve"> </w:t>
      </w:r>
      <w:r w:rsidRPr="00A171E9">
        <w:t>……………………………………………. lat</w:t>
      </w:r>
    </w:p>
    <w:p w:rsidR="00AA4D58" w:rsidRDefault="00AA4D58" w:rsidP="00AA4D58">
      <w:pPr>
        <w:spacing w:line="360" w:lineRule="auto"/>
        <w:jc w:val="both"/>
        <w:rPr>
          <w:sz w:val="23"/>
          <w:szCs w:val="23"/>
        </w:rPr>
      </w:pPr>
      <w:r w:rsidRPr="00FF5462">
        <w:rPr>
          <w:b/>
          <w:sz w:val="23"/>
          <w:szCs w:val="23"/>
        </w:rPr>
        <w:t xml:space="preserve">Słownie </w:t>
      </w:r>
      <w:r>
        <w:rPr>
          <w:b/>
          <w:sz w:val="23"/>
          <w:szCs w:val="23"/>
        </w:rPr>
        <w:t>termin gwarancji</w:t>
      </w:r>
      <w:r w:rsidRPr="00FF5462">
        <w:rPr>
          <w:b/>
          <w:sz w:val="23"/>
          <w:szCs w:val="23"/>
        </w:rPr>
        <w:t>:</w:t>
      </w:r>
      <w:r>
        <w:rPr>
          <w:sz w:val="23"/>
          <w:szCs w:val="23"/>
        </w:rPr>
        <w:t xml:space="preserve"> (…………………</w:t>
      </w:r>
      <w:r w:rsidRPr="002658B0">
        <w:rPr>
          <w:sz w:val="23"/>
          <w:szCs w:val="23"/>
        </w:rPr>
        <w:t>……………</w:t>
      </w:r>
      <w:r>
        <w:rPr>
          <w:sz w:val="23"/>
          <w:szCs w:val="23"/>
        </w:rPr>
        <w:t>………</w:t>
      </w:r>
      <w:r w:rsidRPr="002658B0">
        <w:rPr>
          <w:sz w:val="23"/>
          <w:szCs w:val="23"/>
        </w:rPr>
        <w:t>……………………</w:t>
      </w:r>
      <w:r>
        <w:rPr>
          <w:sz w:val="23"/>
          <w:szCs w:val="23"/>
        </w:rPr>
        <w:t>………..</w:t>
      </w:r>
      <w:r w:rsidRPr="002658B0">
        <w:rPr>
          <w:sz w:val="23"/>
          <w:szCs w:val="23"/>
        </w:rPr>
        <w:t>….…….)</w:t>
      </w:r>
    </w:p>
    <w:p w:rsidR="00F27F6A" w:rsidRDefault="00F27F6A" w:rsidP="00AA4D58">
      <w:pPr>
        <w:spacing w:line="360" w:lineRule="auto"/>
        <w:jc w:val="both"/>
        <w:rPr>
          <w:sz w:val="23"/>
          <w:szCs w:val="23"/>
        </w:rPr>
      </w:pPr>
    </w:p>
    <w:p w:rsidR="00AA4D58" w:rsidRPr="00AA4D58" w:rsidRDefault="00AA4D58" w:rsidP="00AA4D58">
      <w:pPr>
        <w:pStyle w:val="Akapitzlist"/>
        <w:numPr>
          <w:ilvl w:val="2"/>
          <w:numId w:val="8"/>
        </w:numPr>
        <w:tabs>
          <w:tab w:val="left" w:pos="426"/>
        </w:tabs>
        <w:snapToGrid w:val="0"/>
        <w:ind w:hanging="2160"/>
        <w:jc w:val="both"/>
        <w:rPr>
          <w:rFonts w:eastAsia="Arial"/>
          <w:b/>
          <w:bCs/>
        </w:rPr>
      </w:pPr>
      <w:r w:rsidRPr="00AA4D58">
        <w:rPr>
          <w:b/>
        </w:rPr>
        <w:t xml:space="preserve">Część 5: </w:t>
      </w:r>
      <w:r w:rsidRPr="00AA4D58">
        <w:rPr>
          <w:rFonts w:eastAsia="Arial"/>
          <w:b/>
          <w:bCs/>
        </w:rPr>
        <w:t xml:space="preserve">Remont drogi gminnej ul. Polna położonej na działce nr </w:t>
      </w:r>
      <w:proofErr w:type="spellStart"/>
      <w:r w:rsidRPr="00AA4D58">
        <w:rPr>
          <w:rFonts w:eastAsia="Arial"/>
          <w:b/>
          <w:bCs/>
        </w:rPr>
        <w:t>ewid</w:t>
      </w:r>
      <w:proofErr w:type="spellEnd"/>
      <w:r w:rsidRPr="00AA4D58">
        <w:rPr>
          <w:rFonts w:eastAsia="Arial"/>
          <w:b/>
          <w:bCs/>
        </w:rPr>
        <w:t xml:space="preserve">. 956 w </w:t>
      </w:r>
      <w:proofErr w:type="spellStart"/>
      <w:r w:rsidRPr="00AA4D58">
        <w:rPr>
          <w:rFonts w:eastAsia="Arial"/>
          <w:b/>
          <w:bCs/>
        </w:rPr>
        <w:t>msc</w:t>
      </w:r>
      <w:proofErr w:type="spellEnd"/>
      <w:r w:rsidRPr="00AA4D58">
        <w:rPr>
          <w:rFonts w:eastAsia="Arial"/>
          <w:b/>
          <w:bCs/>
        </w:rPr>
        <w:t>. Racławice.</w:t>
      </w:r>
    </w:p>
    <w:p w:rsidR="00AA4D58" w:rsidRDefault="00AA4D58" w:rsidP="00AA4D58">
      <w:pPr>
        <w:tabs>
          <w:tab w:val="left" w:pos="720"/>
          <w:tab w:val="left" w:pos="929"/>
        </w:tabs>
        <w:snapToGrid w:val="0"/>
        <w:jc w:val="both"/>
        <w:rPr>
          <w:rFonts w:eastAsia="Arial"/>
          <w:b/>
          <w:bCs/>
          <w:iCs/>
        </w:rPr>
      </w:pPr>
    </w:p>
    <w:p w:rsidR="00AA4D58" w:rsidRPr="00886973" w:rsidRDefault="00AA4D58" w:rsidP="00AA4D58">
      <w:pPr>
        <w:tabs>
          <w:tab w:val="left" w:pos="360"/>
        </w:tabs>
        <w:spacing w:line="360" w:lineRule="auto"/>
        <w:jc w:val="both"/>
        <w:rPr>
          <w:rFonts w:eastAsia="Arial"/>
          <w:b/>
          <w:bCs/>
          <w:iCs/>
        </w:rPr>
      </w:pPr>
      <w:r w:rsidRPr="00886973">
        <w:rPr>
          <w:rFonts w:eastAsia="Arial"/>
          <w:b/>
          <w:bCs/>
          <w:iCs/>
        </w:rPr>
        <w:t>Razem brutto: …………………………..</w:t>
      </w:r>
    </w:p>
    <w:p w:rsidR="00AA4D58" w:rsidRPr="00F27F6A" w:rsidRDefault="00AA4D58" w:rsidP="00F27F6A">
      <w:pPr>
        <w:tabs>
          <w:tab w:val="left" w:pos="360"/>
        </w:tabs>
        <w:spacing w:line="360" w:lineRule="auto"/>
        <w:jc w:val="both"/>
        <w:rPr>
          <w:sz w:val="22"/>
          <w:szCs w:val="22"/>
          <w:highlight w:val="yellow"/>
        </w:rPr>
      </w:pPr>
      <w:r w:rsidRPr="00886973">
        <w:rPr>
          <w:rFonts w:eastAsia="Arial"/>
          <w:bCs/>
          <w:iCs/>
        </w:rPr>
        <w:t>(słownie: ……………………………………………………………………………………………)</w:t>
      </w:r>
    </w:p>
    <w:p w:rsidR="00AA4D58" w:rsidRPr="00377C65" w:rsidRDefault="00AA4D58" w:rsidP="00AA4D58">
      <w:pPr>
        <w:spacing w:line="360" w:lineRule="auto"/>
        <w:jc w:val="both"/>
      </w:pPr>
      <w:r w:rsidRPr="00A171E9">
        <w:rPr>
          <w:b/>
          <w:bCs/>
          <w:u w:val="single"/>
        </w:rPr>
        <w:t>Termin gwarancji</w:t>
      </w:r>
      <w:r>
        <w:rPr>
          <w:b/>
          <w:bCs/>
          <w:u w:val="single"/>
        </w:rPr>
        <w:t xml:space="preserve"> Część 5</w:t>
      </w:r>
      <w:r w:rsidRPr="00A171E9">
        <w:rPr>
          <w:b/>
          <w:bCs/>
          <w:u w:val="single"/>
        </w:rPr>
        <w:t>:*</w:t>
      </w:r>
      <w:r>
        <w:t xml:space="preserve"> </w:t>
      </w:r>
      <w:r w:rsidRPr="00A171E9">
        <w:t>……………………………………………. lat</w:t>
      </w:r>
    </w:p>
    <w:p w:rsidR="00AA4D58" w:rsidRDefault="00AA4D58" w:rsidP="00AA4D58">
      <w:pPr>
        <w:spacing w:line="360" w:lineRule="auto"/>
        <w:jc w:val="both"/>
        <w:rPr>
          <w:sz w:val="23"/>
          <w:szCs w:val="23"/>
        </w:rPr>
      </w:pPr>
      <w:r w:rsidRPr="00FF5462">
        <w:rPr>
          <w:b/>
          <w:sz w:val="23"/>
          <w:szCs w:val="23"/>
        </w:rPr>
        <w:t xml:space="preserve">Słownie </w:t>
      </w:r>
      <w:r>
        <w:rPr>
          <w:b/>
          <w:sz w:val="23"/>
          <w:szCs w:val="23"/>
        </w:rPr>
        <w:t>termin gwarancji</w:t>
      </w:r>
      <w:r w:rsidRPr="00FF5462">
        <w:rPr>
          <w:b/>
          <w:sz w:val="23"/>
          <w:szCs w:val="23"/>
        </w:rPr>
        <w:t>:</w:t>
      </w:r>
      <w:r>
        <w:rPr>
          <w:sz w:val="23"/>
          <w:szCs w:val="23"/>
        </w:rPr>
        <w:t xml:space="preserve"> (…………………</w:t>
      </w:r>
      <w:r w:rsidRPr="002658B0">
        <w:rPr>
          <w:sz w:val="23"/>
          <w:szCs w:val="23"/>
        </w:rPr>
        <w:t>……………</w:t>
      </w:r>
      <w:r>
        <w:rPr>
          <w:sz w:val="23"/>
          <w:szCs w:val="23"/>
        </w:rPr>
        <w:t>………</w:t>
      </w:r>
      <w:r w:rsidRPr="002658B0">
        <w:rPr>
          <w:sz w:val="23"/>
          <w:szCs w:val="23"/>
        </w:rPr>
        <w:t>……………………</w:t>
      </w:r>
      <w:r>
        <w:rPr>
          <w:sz w:val="23"/>
          <w:szCs w:val="23"/>
        </w:rPr>
        <w:t>………..</w:t>
      </w:r>
      <w:r w:rsidRPr="002658B0">
        <w:rPr>
          <w:sz w:val="23"/>
          <w:szCs w:val="23"/>
        </w:rPr>
        <w:t>….…….)</w:t>
      </w:r>
    </w:p>
    <w:p w:rsidR="00F27F6A" w:rsidRDefault="00F27F6A" w:rsidP="00AA4D58">
      <w:pPr>
        <w:spacing w:line="360" w:lineRule="auto"/>
        <w:jc w:val="both"/>
        <w:rPr>
          <w:sz w:val="23"/>
          <w:szCs w:val="23"/>
        </w:rPr>
      </w:pPr>
    </w:p>
    <w:p w:rsidR="00AA4D58" w:rsidRPr="00AA4D58" w:rsidRDefault="00AA4D58" w:rsidP="00AA4D58">
      <w:pPr>
        <w:pStyle w:val="Akapitzlist"/>
        <w:numPr>
          <w:ilvl w:val="2"/>
          <w:numId w:val="8"/>
        </w:numPr>
        <w:tabs>
          <w:tab w:val="clear" w:pos="2160"/>
          <w:tab w:val="left" w:pos="426"/>
        </w:tabs>
        <w:snapToGrid w:val="0"/>
        <w:ind w:left="426" w:hanging="426"/>
        <w:rPr>
          <w:rFonts w:eastAsia="Arial"/>
          <w:b/>
          <w:bCs/>
        </w:rPr>
      </w:pPr>
      <w:r w:rsidRPr="00AA4D58">
        <w:rPr>
          <w:b/>
        </w:rPr>
        <w:t xml:space="preserve">Część 6: </w:t>
      </w:r>
      <w:r w:rsidRPr="00AA4D58">
        <w:rPr>
          <w:rFonts w:eastAsia="Arial"/>
          <w:b/>
          <w:bCs/>
        </w:rPr>
        <w:t xml:space="preserve">Remont chodnika położonego na działce gminnej nr </w:t>
      </w:r>
      <w:proofErr w:type="spellStart"/>
      <w:r w:rsidRPr="00AA4D58">
        <w:rPr>
          <w:rFonts w:eastAsia="Arial"/>
          <w:b/>
          <w:bCs/>
        </w:rPr>
        <w:t>ewid</w:t>
      </w:r>
      <w:proofErr w:type="spellEnd"/>
      <w:r w:rsidRPr="00AA4D58">
        <w:rPr>
          <w:rFonts w:eastAsia="Arial"/>
          <w:b/>
          <w:bCs/>
        </w:rPr>
        <w:t>. 1533/12 w Nisku wraz z przestawieniem wiaty przystankowej.</w:t>
      </w:r>
    </w:p>
    <w:p w:rsidR="00AA4D58" w:rsidRDefault="00AA4D58" w:rsidP="00AA4D58">
      <w:pPr>
        <w:tabs>
          <w:tab w:val="left" w:pos="720"/>
          <w:tab w:val="left" w:pos="929"/>
        </w:tabs>
        <w:snapToGrid w:val="0"/>
        <w:jc w:val="both"/>
        <w:rPr>
          <w:rFonts w:eastAsia="Arial"/>
          <w:b/>
          <w:bCs/>
          <w:iCs/>
        </w:rPr>
      </w:pPr>
    </w:p>
    <w:p w:rsidR="00AA4D58" w:rsidRPr="00886973" w:rsidRDefault="00AA4D58" w:rsidP="00AA4D58">
      <w:pPr>
        <w:tabs>
          <w:tab w:val="left" w:pos="360"/>
        </w:tabs>
        <w:spacing w:line="360" w:lineRule="auto"/>
        <w:jc w:val="both"/>
        <w:rPr>
          <w:rFonts w:eastAsia="Arial"/>
          <w:b/>
          <w:bCs/>
          <w:iCs/>
        </w:rPr>
      </w:pPr>
      <w:r w:rsidRPr="00886973">
        <w:rPr>
          <w:rFonts w:eastAsia="Arial"/>
          <w:b/>
          <w:bCs/>
          <w:iCs/>
        </w:rPr>
        <w:t>Razem brutto: …………………………..</w:t>
      </w:r>
    </w:p>
    <w:p w:rsidR="00AA4D58" w:rsidRPr="00F27F6A" w:rsidRDefault="00AA4D58" w:rsidP="00F27F6A">
      <w:pPr>
        <w:tabs>
          <w:tab w:val="left" w:pos="360"/>
        </w:tabs>
        <w:spacing w:line="360" w:lineRule="auto"/>
        <w:jc w:val="both"/>
        <w:rPr>
          <w:sz w:val="22"/>
          <w:szCs w:val="22"/>
          <w:highlight w:val="yellow"/>
        </w:rPr>
      </w:pPr>
      <w:r w:rsidRPr="00886973">
        <w:rPr>
          <w:rFonts w:eastAsia="Arial"/>
          <w:bCs/>
          <w:iCs/>
        </w:rPr>
        <w:t>(słownie: ……………………………………………………………………………………………)</w:t>
      </w:r>
    </w:p>
    <w:p w:rsidR="00AA4D58" w:rsidRPr="00377C65" w:rsidRDefault="00AA4D58" w:rsidP="00AA4D58">
      <w:pPr>
        <w:spacing w:line="360" w:lineRule="auto"/>
        <w:jc w:val="both"/>
      </w:pPr>
      <w:r w:rsidRPr="00A171E9">
        <w:rPr>
          <w:b/>
          <w:bCs/>
          <w:u w:val="single"/>
        </w:rPr>
        <w:t>Termin gwarancji</w:t>
      </w:r>
      <w:r>
        <w:rPr>
          <w:b/>
          <w:bCs/>
          <w:u w:val="single"/>
        </w:rPr>
        <w:t xml:space="preserve"> Część 6</w:t>
      </w:r>
      <w:r w:rsidRPr="00A171E9">
        <w:rPr>
          <w:b/>
          <w:bCs/>
          <w:u w:val="single"/>
        </w:rPr>
        <w:t>:*</w:t>
      </w:r>
      <w:r>
        <w:t xml:space="preserve"> </w:t>
      </w:r>
      <w:r w:rsidRPr="00A171E9">
        <w:t>……………………………………………. lat</w:t>
      </w:r>
    </w:p>
    <w:p w:rsidR="00AA4D58" w:rsidRDefault="00AA4D58" w:rsidP="00AA4D58">
      <w:pPr>
        <w:spacing w:line="360" w:lineRule="auto"/>
        <w:jc w:val="both"/>
        <w:rPr>
          <w:sz w:val="23"/>
          <w:szCs w:val="23"/>
        </w:rPr>
      </w:pPr>
      <w:r w:rsidRPr="00FF5462">
        <w:rPr>
          <w:b/>
          <w:sz w:val="23"/>
          <w:szCs w:val="23"/>
        </w:rPr>
        <w:t xml:space="preserve">Słownie </w:t>
      </w:r>
      <w:r>
        <w:rPr>
          <w:b/>
          <w:sz w:val="23"/>
          <w:szCs w:val="23"/>
        </w:rPr>
        <w:t>termin gwarancji</w:t>
      </w:r>
      <w:r w:rsidRPr="00FF5462">
        <w:rPr>
          <w:b/>
          <w:sz w:val="23"/>
          <w:szCs w:val="23"/>
        </w:rPr>
        <w:t>:</w:t>
      </w:r>
      <w:r>
        <w:rPr>
          <w:sz w:val="23"/>
          <w:szCs w:val="23"/>
        </w:rPr>
        <w:t xml:space="preserve"> (…………………</w:t>
      </w:r>
      <w:r w:rsidRPr="002658B0">
        <w:rPr>
          <w:sz w:val="23"/>
          <w:szCs w:val="23"/>
        </w:rPr>
        <w:t>……………</w:t>
      </w:r>
      <w:r>
        <w:rPr>
          <w:sz w:val="23"/>
          <w:szCs w:val="23"/>
        </w:rPr>
        <w:t>………</w:t>
      </w:r>
      <w:r w:rsidRPr="002658B0">
        <w:rPr>
          <w:sz w:val="23"/>
          <w:szCs w:val="23"/>
        </w:rPr>
        <w:t>……………………</w:t>
      </w:r>
      <w:r>
        <w:rPr>
          <w:sz w:val="23"/>
          <w:szCs w:val="23"/>
        </w:rPr>
        <w:t>………..</w:t>
      </w:r>
      <w:r w:rsidRPr="002658B0">
        <w:rPr>
          <w:sz w:val="23"/>
          <w:szCs w:val="23"/>
        </w:rPr>
        <w:t>….…….)</w:t>
      </w:r>
    </w:p>
    <w:p w:rsidR="00F27F6A" w:rsidRDefault="00F27F6A" w:rsidP="00AA4D58">
      <w:pPr>
        <w:spacing w:line="360" w:lineRule="auto"/>
        <w:jc w:val="both"/>
        <w:rPr>
          <w:sz w:val="23"/>
          <w:szCs w:val="23"/>
        </w:rPr>
      </w:pPr>
    </w:p>
    <w:p w:rsidR="00AA4D58" w:rsidRPr="00AA4D58" w:rsidRDefault="00AA4D58" w:rsidP="00AA4D58">
      <w:pPr>
        <w:pStyle w:val="Akapitzlist"/>
        <w:numPr>
          <w:ilvl w:val="2"/>
          <w:numId w:val="8"/>
        </w:numPr>
        <w:tabs>
          <w:tab w:val="left" w:pos="426"/>
        </w:tabs>
        <w:snapToGrid w:val="0"/>
        <w:ind w:hanging="2160"/>
        <w:jc w:val="both"/>
        <w:rPr>
          <w:rFonts w:eastAsia="Arial"/>
          <w:b/>
          <w:bCs/>
        </w:rPr>
      </w:pPr>
      <w:r w:rsidRPr="00AA4D58">
        <w:rPr>
          <w:b/>
        </w:rPr>
        <w:t xml:space="preserve">Część 7: </w:t>
      </w:r>
      <w:r w:rsidRPr="00AA4D58">
        <w:rPr>
          <w:rFonts w:eastAsia="Arial"/>
          <w:b/>
          <w:bCs/>
        </w:rPr>
        <w:t xml:space="preserve"> Przebudowa dojścia do peronu kolejowego dla przystanku Nisko Osiedle.</w:t>
      </w:r>
    </w:p>
    <w:p w:rsidR="00AA4D58" w:rsidRDefault="00AA4D58" w:rsidP="00AA4D58">
      <w:pPr>
        <w:tabs>
          <w:tab w:val="left" w:pos="720"/>
          <w:tab w:val="left" w:pos="929"/>
        </w:tabs>
        <w:snapToGrid w:val="0"/>
        <w:jc w:val="both"/>
        <w:rPr>
          <w:rFonts w:eastAsia="Arial"/>
          <w:b/>
          <w:bCs/>
          <w:iCs/>
        </w:rPr>
      </w:pPr>
    </w:p>
    <w:p w:rsidR="00AA4D58" w:rsidRPr="00886973" w:rsidRDefault="00AA4D58" w:rsidP="00AA4D58">
      <w:pPr>
        <w:tabs>
          <w:tab w:val="left" w:pos="360"/>
        </w:tabs>
        <w:spacing w:line="360" w:lineRule="auto"/>
        <w:jc w:val="both"/>
        <w:rPr>
          <w:rFonts w:eastAsia="Arial"/>
          <w:b/>
          <w:bCs/>
          <w:iCs/>
        </w:rPr>
      </w:pPr>
      <w:r w:rsidRPr="00886973">
        <w:rPr>
          <w:rFonts w:eastAsia="Arial"/>
          <w:b/>
          <w:bCs/>
          <w:iCs/>
        </w:rPr>
        <w:t>Razem brutto: …………………………..</w:t>
      </w:r>
    </w:p>
    <w:p w:rsidR="00AA4D58" w:rsidRPr="00F27F6A" w:rsidRDefault="00AA4D58" w:rsidP="00F27F6A">
      <w:pPr>
        <w:tabs>
          <w:tab w:val="left" w:pos="360"/>
        </w:tabs>
        <w:spacing w:line="360" w:lineRule="auto"/>
        <w:jc w:val="both"/>
        <w:rPr>
          <w:sz w:val="22"/>
          <w:szCs w:val="22"/>
          <w:highlight w:val="yellow"/>
        </w:rPr>
      </w:pPr>
      <w:r w:rsidRPr="00886973">
        <w:rPr>
          <w:rFonts w:eastAsia="Arial"/>
          <w:bCs/>
          <w:iCs/>
        </w:rPr>
        <w:t>(słownie: ……………………………………………………………………………………………)</w:t>
      </w:r>
    </w:p>
    <w:p w:rsidR="00AA4D58" w:rsidRPr="00377C65" w:rsidRDefault="00AA4D58" w:rsidP="00AA4D58">
      <w:pPr>
        <w:spacing w:line="360" w:lineRule="auto"/>
        <w:jc w:val="both"/>
      </w:pPr>
      <w:r w:rsidRPr="00A171E9">
        <w:rPr>
          <w:b/>
          <w:bCs/>
          <w:u w:val="single"/>
        </w:rPr>
        <w:t>Termin gwarancji</w:t>
      </w:r>
      <w:r>
        <w:rPr>
          <w:b/>
          <w:bCs/>
          <w:u w:val="single"/>
        </w:rPr>
        <w:t xml:space="preserve"> Część 7</w:t>
      </w:r>
      <w:r w:rsidRPr="00A171E9">
        <w:rPr>
          <w:b/>
          <w:bCs/>
          <w:u w:val="single"/>
        </w:rPr>
        <w:t>:*</w:t>
      </w:r>
      <w:r>
        <w:t xml:space="preserve"> </w:t>
      </w:r>
      <w:r w:rsidRPr="00A171E9">
        <w:t>……………………………………………. lat</w:t>
      </w:r>
    </w:p>
    <w:p w:rsidR="00AA4D58" w:rsidRPr="00AA4D58" w:rsidRDefault="00AA4D58" w:rsidP="000A4FAD">
      <w:pPr>
        <w:spacing w:line="360" w:lineRule="auto"/>
        <w:jc w:val="both"/>
        <w:rPr>
          <w:sz w:val="23"/>
          <w:szCs w:val="23"/>
        </w:rPr>
      </w:pPr>
      <w:r w:rsidRPr="00FF5462">
        <w:rPr>
          <w:b/>
          <w:sz w:val="23"/>
          <w:szCs w:val="23"/>
        </w:rPr>
        <w:t xml:space="preserve">Słownie </w:t>
      </w:r>
      <w:r>
        <w:rPr>
          <w:b/>
          <w:sz w:val="23"/>
          <w:szCs w:val="23"/>
        </w:rPr>
        <w:t>termin gwarancji</w:t>
      </w:r>
      <w:r w:rsidRPr="00FF5462">
        <w:rPr>
          <w:b/>
          <w:sz w:val="23"/>
          <w:szCs w:val="23"/>
        </w:rPr>
        <w:t>:</w:t>
      </w:r>
      <w:r>
        <w:rPr>
          <w:sz w:val="23"/>
          <w:szCs w:val="23"/>
        </w:rPr>
        <w:t xml:space="preserve"> (…………………</w:t>
      </w:r>
      <w:r w:rsidRPr="002658B0">
        <w:rPr>
          <w:sz w:val="23"/>
          <w:szCs w:val="23"/>
        </w:rPr>
        <w:t>……………</w:t>
      </w:r>
      <w:r>
        <w:rPr>
          <w:sz w:val="23"/>
          <w:szCs w:val="23"/>
        </w:rPr>
        <w:t>………</w:t>
      </w:r>
      <w:r w:rsidRPr="002658B0">
        <w:rPr>
          <w:sz w:val="23"/>
          <w:szCs w:val="23"/>
        </w:rPr>
        <w:t>……………………</w:t>
      </w:r>
      <w:r>
        <w:rPr>
          <w:sz w:val="23"/>
          <w:szCs w:val="23"/>
        </w:rPr>
        <w:t>………..</w:t>
      </w:r>
      <w:r w:rsidRPr="002658B0">
        <w:rPr>
          <w:sz w:val="23"/>
          <w:szCs w:val="23"/>
        </w:rPr>
        <w:t>….…….)</w:t>
      </w:r>
    </w:p>
    <w:p w:rsidR="00057C17" w:rsidRPr="002658B0" w:rsidRDefault="00057C17" w:rsidP="00571787">
      <w:pPr>
        <w:spacing w:line="360" w:lineRule="auto"/>
        <w:ind w:left="284"/>
        <w:jc w:val="both"/>
        <w:rPr>
          <w:b/>
          <w:sz w:val="23"/>
          <w:szCs w:val="23"/>
          <w:u w:val="single"/>
        </w:rPr>
      </w:pPr>
    </w:p>
    <w:p w:rsidR="00FF1F07" w:rsidRDefault="00655844" w:rsidP="000A4FAD">
      <w:pPr>
        <w:pStyle w:val="Stopka"/>
        <w:spacing w:line="360" w:lineRule="auto"/>
        <w:rPr>
          <w:b/>
          <w:i/>
          <w:u w:val="single"/>
        </w:rPr>
      </w:pPr>
      <w:r w:rsidRPr="00B560FF">
        <w:rPr>
          <w:b/>
          <w:i/>
          <w:u w:val="single"/>
        </w:rPr>
        <w:lastRenderedPageBreak/>
        <w:t xml:space="preserve">* </w:t>
      </w:r>
      <w:r w:rsidR="00B560FF" w:rsidRPr="00B560FF">
        <w:rPr>
          <w:b/>
          <w:i/>
          <w:u w:val="single"/>
        </w:rPr>
        <w:t>Okres gwarancji należy podać w pełnych latach – nie krócej niż 3 lata i nie dłużej niż 5 lat</w:t>
      </w:r>
    </w:p>
    <w:p w:rsidR="000017AF" w:rsidRPr="00B560FF" w:rsidRDefault="000017AF" w:rsidP="00B560FF">
      <w:pPr>
        <w:pStyle w:val="Stopka"/>
        <w:spacing w:line="360" w:lineRule="auto"/>
        <w:ind w:left="284"/>
        <w:rPr>
          <w:b/>
          <w:i/>
          <w:u w:val="single"/>
        </w:rPr>
      </w:pP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86973" w:rsidRPr="008A09C9" w:rsidRDefault="00655844" w:rsidP="008A09C9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tbl>
      <w:tblPr>
        <w:tblpPr w:leftFromText="141" w:rightFromText="141" w:vertAnchor="text" w:horzAnchor="margin" w:tblpXSpec="center" w:tblpY="251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E11F61" w:rsidTr="00E11F61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F61" w:rsidRDefault="00E11F61" w:rsidP="00E11F61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1F61" w:rsidRPr="00E11F61" w:rsidRDefault="00E11F61" w:rsidP="00E11F61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F61" w:rsidRPr="004E1056" w:rsidRDefault="00E11F61" w:rsidP="00E11F61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E11F61" w:rsidTr="00E11F61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F61" w:rsidRDefault="00E11F61" w:rsidP="00E11F61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1F61" w:rsidRPr="00A171E9" w:rsidRDefault="00E11F61" w:rsidP="00E11F61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1F61" w:rsidRPr="00A171E9" w:rsidRDefault="00E11F61" w:rsidP="00E11F61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886973" w:rsidRPr="00886973" w:rsidRDefault="00886973" w:rsidP="00886973">
      <w:pPr>
        <w:spacing w:line="360" w:lineRule="auto"/>
        <w:ind w:left="567"/>
        <w:jc w:val="both"/>
        <w:rPr>
          <w:b/>
          <w:sz w:val="23"/>
          <w:szCs w:val="23"/>
        </w:rPr>
      </w:pPr>
    </w:p>
    <w:p w:rsidR="00FF1F07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BE4A28" w:rsidRDefault="00BE4A28" w:rsidP="00BE4A28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A74" w:rsidRDefault="008C2A74" w:rsidP="004142E9">
      <w:r>
        <w:separator/>
      </w:r>
    </w:p>
  </w:endnote>
  <w:endnote w:type="continuationSeparator" w:id="0">
    <w:p w:rsidR="008C2A74" w:rsidRDefault="008C2A74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Pr="00A171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7D681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7D6819" w:rsidRPr="00A171E9">
      <w:rPr>
        <w:sz w:val="20"/>
        <w:szCs w:val="20"/>
      </w:rPr>
      <w:fldChar w:fldCharType="separate"/>
    </w:r>
    <w:r w:rsidR="006F1992">
      <w:rPr>
        <w:noProof/>
        <w:sz w:val="20"/>
        <w:szCs w:val="20"/>
      </w:rPr>
      <w:t>2</w:t>
    </w:r>
    <w:r w:rsidR="007D681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7D681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7D6819" w:rsidRPr="00A171E9">
      <w:rPr>
        <w:sz w:val="20"/>
        <w:szCs w:val="20"/>
      </w:rPr>
      <w:fldChar w:fldCharType="separate"/>
    </w:r>
    <w:r w:rsidR="006F1992">
      <w:rPr>
        <w:noProof/>
        <w:sz w:val="20"/>
        <w:szCs w:val="20"/>
      </w:rPr>
      <w:t>4</w:t>
    </w:r>
    <w:r w:rsidR="007D6819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A74" w:rsidRDefault="008C2A74" w:rsidP="004142E9">
      <w:r>
        <w:separator/>
      </w:r>
    </w:p>
  </w:footnote>
  <w:footnote w:type="continuationSeparator" w:id="0">
    <w:p w:rsidR="008C2A74" w:rsidRDefault="008C2A74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55463287"/>
    <w:multiLevelType w:val="hybridMultilevel"/>
    <w:tmpl w:val="F5E4C9DE"/>
    <w:lvl w:ilvl="0" w:tplc="16867A0E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57C17"/>
    <w:rsid w:val="000620BD"/>
    <w:rsid w:val="00063D5C"/>
    <w:rsid w:val="000706EF"/>
    <w:rsid w:val="000943C9"/>
    <w:rsid w:val="00095CB3"/>
    <w:rsid w:val="000A4FAD"/>
    <w:rsid w:val="000E4962"/>
    <w:rsid w:val="000F2EDC"/>
    <w:rsid w:val="00115210"/>
    <w:rsid w:val="001D5A0B"/>
    <w:rsid w:val="001F6950"/>
    <w:rsid w:val="002075BD"/>
    <w:rsid w:val="002314B3"/>
    <w:rsid w:val="0025509D"/>
    <w:rsid w:val="002658B0"/>
    <w:rsid w:val="002934EA"/>
    <w:rsid w:val="002953DD"/>
    <w:rsid w:val="002A0AA8"/>
    <w:rsid w:val="002A49CA"/>
    <w:rsid w:val="002E5A68"/>
    <w:rsid w:val="002E5D2C"/>
    <w:rsid w:val="00325C56"/>
    <w:rsid w:val="00353784"/>
    <w:rsid w:val="003655A7"/>
    <w:rsid w:val="00377C65"/>
    <w:rsid w:val="00396477"/>
    <w:rsid w:val="003A1134"/>
    <w:rsid w:val="003A5A52"/>
    <w:rsid w:val="003C3725"/>
    <w:rsid w:val="003F686D"/>
    <w:rsid w:val="004142E9"/>
    <w:rsid w:val="00424E7D"/>
    <w:rsid w:val="00484907"/>
    <w:rsid w:val="004A5BF0"/>
    <w:rsid w:val="004C551C"/>
    <w:rsid w:val="004D3C58"/>
    <w:rsid w:val="004E1056"/>
    <w:rsid w:val="005160C5"/>
    <w:rsid w:val="00571787"/>
    <w:rsid w:val="00573857"/>
    <w:rsid w:val="005851FE"/>
    <w:rsid w:val="005B3D49"/>
    <w:rsid w:val="005B3E80"/>
    <w:rsid w:val="005D129C"/>
    <w:rsid w:val="00655844"/>
    <w:rsid w:val="00684A3C"/>
    <w:rsid w:val="0069661C"/>
    <w:rsid w:val="006E1776"/>
    <w:rsid w:val="006F1992"/>
    <w:rsid w:val="00702D67"/>
    <w:rsid w:val="00715CF3"/>
    <w:rsid w:val="00722F73"/>
    <w:rsid w:val="00726492"/>
    <w:rsid w:val="007320B6"/>
    <w:rsid w:val="00772D4F"/>
    <w:rsid w:val="007D6819"/>
    <w:rsid w:val="00815C8C"/>
    <w:rsid w:val="0084551A"/>
    <w:rsid w:val="00886973"/>
    <w:rsid w:val="008A09C9"/>
    <w:rsid w:val="008A57FA"/>
    <w:rsid w:val="008C2A74"/>
    <w:rsid w:val="008C6395"/>
    <w:rsid w:val="008D0ED6"/>
    <w:rsid w:val="008E6BD9"/>
    <w:rsid w:val="008F70FA"/>
    <w:rsid w:val="00934F44"/>
    <w:rsid w:val="00945212"/>
    <w:rsid w:val="00A171E9"/>
    <w:rsid w:val="00A363FC"/>
    <w:rsid w:val="00A649EC"/>
    <w:rsid w:val="00A925FB"/>
    <w:rsid w:val="00A95707"/>
    <w:rsid w:val="00AA4D58"/>
    <w:rsid w:val="00AC0131"/>
    <w:rsid w:val="00AD5EF0"/>
    <w:rsid w:val="00B020CD"/>
    <w:rsid w:val="00B2731E"/>
    <w:rsid w:val="00B35732"/>
    <w:rsid w:val="00B560FF"/>
    <w:rsid w:val="00BE4A28"/>
    <w:rsid w:val="00BF763E"/>
    <w:rsid w:val="00C32548"/>
    <w:rsid w:val="00CB79FC"/>
    <w:rsid w:val="00CD4D8F"/>
    <w:rsid w:val="00CD7AB9"/>
    <w:rsid w:val="00CF38CE"/>
    <w:rsid w:val="00D76F88"/>
    <w:rsid w:val="00D973B2"/>
    <w:rsid w:val="00E10D34"/>
    <w:rsid w:val="00E11F61"/>
    <w:rsid w:val="00E22265"/>
    <w:rsid w:val="00EC1322"/>
    <w:rsid w:val="00F27447"/>
    <w:rsid w:val="00F27F6A"/>
    <w:rsid w:val="00F43AD3"/>
    <w:rsid w:val="00F61C06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uiPriority w:val="99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uiPriority w:val="99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CF345-E49B-40FD-BEBE-05BEF723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697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45</cp:revision>
  <cp:lastPrinted>2017-06-05T07:15:00Z</cp:lastPrinted>
  <dcterms:created xsi:type="dcterms:W3CDTF">2016-07-25T21:39:00Z</dcterms:created>
  <dcterms:modified xsi:type="dcterms:W3CDTF">2017-06-05T11:06:00Z</dcterms:modified>
</cp:coreProperties>
</file>