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2D4833">
      <w:pPr>
        <w:spacing w:line="276" w:lineRule="auto"/>
        <w:rPr>
          <w:sz w:val="20"/>
          <w:szCs w:val="20"/>
        </w:rPr>
      </w:pPr>
      <w:r w:rsidRPr="002D4833">
        <w:rPr>
          <w:noProof/>
          <w:lang w:eastAsia="pl-PL"/>
        </w:rPr>
      </w:r>
      <w:r w:rsidRPr="002D4833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E66181">
        <w:rPr>
          <w:rFonts w:eastAsia="Arial"/>
          <w:b/>
        </w:rPr>
        <w:t xml:space="preserve"> </w:t>
      </w:r>
      <w:r w:rsidR="00E66181" w:rsidRPr="00FE0626">
        <w:rPr>
          <w:b/>
        </w:rPr>
        <w:t xml:space="preserve">Remont dróg gminnych położonych na terenie Gminy i Miasta Nisko – etap I - Remont wewnętrznej drogi gminnej położonej na działkach nr </w:t>
      </w:r>
      <w:proofErr w:type="spellStart"/>
      <w:r w:rsidR="00E66181" w:rsidRPr="00FE0626">
        <w:rPr>
          <w:b/>
        </w:rPr>
        <w:t>ewid</w:t>
      </w:r>
      <w:proofErr w:type="spellEnd"/>
      <w:r w:rsidR="00E66181" w:rsidRPr="00FE0626">
        <w:rPr>
          <w:b/>
        </w:rPr>
        <w:t>. 4130, 4119/4, 4119/9 w Nisku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E66181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E66181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E66181" w:rsidRDefault="00655844" w:rsidP="00E66181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E66181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987" w:rsidRDefault="00254987" w:rsidP="004142E9">
      <w:r>
        <w:separator/>
      </w:r>
    </w:p>
  </w:endnote>
  <w:endnote w:type="continuationSeparator" w:id="0">
    <w:p w:rsidR="00254987" w:rsidRDefault="00254987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48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4833" w:rsidRPr="00A171E9">
      <w:rPr>
        <w:sz w:val="20"/>
        <w:szCs w:val="20"/>
      </w:rPr>
      <w:fldChar w:fldCharType="separate"/>
    </w:r>
    <w:r w:rsidR="00CC1473">
      <w:rPr>
        <w:noProof/>
        <w:sz w:val="20"/>
        <w:szCs w:val="20"/>
      </w:rPr>
      <w:t>2</w:t>
    </w:r>
    <w:r w:rsidR="002D4833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4833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4833" w:rsidRPr="00A171E9">
      <w:rPr>
        <w:sz w:val="20"/>
        <w:szCs w:val="20"/>
      </w:rPr>
      <w:fldChar w:fldCharType="separate"/>
    </w:r>
    <w:r w:rsidR="00CC1473">
      <w:rPr>
        <w:noProof/>
        <w:sz w:val="20"/>
        <w:szCs w:val="20"/>
      </w:rPr>
      <w:t>2</w:t>
    </w:r>
    <w:r w:rsidR="002D4833" w:rsidRPr="00A171E9">
      <w:rPr>
        <w:sz w:val="20"/>
        <w:szCs w:val="20"/>
      </w:rPr>
      <w:fldChar w:fldCharType="end"/>
    </w:r>
  </w:p>
  <w:p w:rsidR="00C00327" w:rsidRPr="00A171E9" w:rsidRDefault="00C00327">
    <w:pPr>
      <w:pStyle w:val="Stopka"/>
      <w:jc w:val="right"/>
      <w:rPr>
        <w:sz w:val="20"/>
        <w:szCs w:val="20"/>
      </w:rPr>
    </w:pP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987" w:rsidRDefault="00254987" w:rsidP="004142E9">
      <w:r>
        <w:separator/>
      </w:r>
    </w:p>
  </w:footnote>
  <w:footnote w:type="continuationSeparator" w:id="0">
    <w:p w:rsidR="00254987" w:rsidRDefault="00254987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4987"/>
    <w:rsid w:val="0025509D"/>
    <w:rsid w:val="002658B0"/>
    <w:rsid w:val="00280BBD"/>
    <w:rsid w:val="002953DD"/>
    <w:rsid w:val="002A0AA8"/>
    <w:rsid w:val="002A49CA"/>
    <w:rsid w:val="002D4833"/>
    <w:rsid w:val="002E122F"/>
    <w:rsid w:val="002E5D2C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E80"/>
    <w:rsid w:val="005D129C"/>
    <w:rsid w:val="005D4D33"/>
    <w:rsid w:val="005E6D0E"/>
    <w:rsid w:val="005F06DD"/>
    <w:rsid w:val="00655844"/>
    <w:rsid w:val="0069661C"/>
    <w:rsid w:val="006E1776"/>
    <w:rsid w:val="00722F73"/>
    <w:rsid w:val="007320B6"/>
    <w:rsid w:val="008036BE"/>
    <w:rsid w:val="00815C8C"/>
    <w:rsid w:val="00817C90"/>
    <w:rsid w:val="008A57FA"/>
    <w:rsid w:val="008D0ED6"/>
    <w:rsid w:val="008D35A7"/>
    <w:rsid w:val="00A171E9"/>
    <w:rsid w:val="00A649EC"/>
    <w:rsid w:val="00A925FB"/>
    <w:rsid w:val="00A95707"/>
    <w:rsid w:val="00AD5EF0"/>
    <w:rsid w:val="00B35732"/>
    <w:rsid w:val="00B54CFC"/>
    <w:rsid w:val="00B560FF"/>
    <w:rsid w:val="00BB62F1"/>
    <w:rsid w:val="00BF763E"/>
    <w:rsid w:val="00C00327"/>
    <w:rsid w:val="00C32548"/>
    <w:rsid w:val="00C662B9"/>
    <w:rsid w:val="00CB79FC"/>
    <w:rsid w:val="00CC1473"/>
    <w:rsid w:val="00CD7AB9"/>
    <w:rsid w:val="00D973B2"/>
    <w:rsid w:val="00E10D34"/>
    <w:rsid w:val="00E11F61"/>
    <w:rsid w:val="00E22265"/>
    <w:rsid w:val="00E66181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3A752-23B6-40A1-AA00-6F7126F2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11</cp:revision>
  <cp:lastPrinted>2017-05-04T06:13:00Z</cp:lastPrinted>
  <dcterms:created xsi:type="dcterms:W3CDTF">2016-11-09T12:01:00Z</dcterms:created>
  <dcterms:modified xsi:type="dcterms:W3CDTF">2017-05-04T06:13:00Z</dcterms:modified>
</cp:coreProperties>
</file>