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C91E2D" w:rsidRDefault="00655844" w:rsidP="00017EEB">
      <w:pPr>
        <w:ind w:left="6804" w:firstLine="708"/>
        <w:rPr>
          <w:b/>
          <w:sz w:val="26"/>
          <w:szCs w:val="26"/>
        </w:rPr>
      </w:pPr>
      <w:r w:rsidRPr="00C91E2D">
        <w:rPr>
          <w:b/>
          <w:sz w:val="26"/>
          <w:szCs w:val="26"/>
        </w:rPr>
        <w:t xml:space="preserve">Załącznik nr </w:t>
      </w:r>
      <w:r w:rsidR="00265EAA">
        <w:rPr>
          <w:b/>
          <w:sz w:val="26"/>
          <w:szCs w:val="26"/>
        </w:rPr>
        <w:t>9</w:t>
      </w:r>
    </w:p>
    <w:p w:rsidR="00655844" w:rsidRPr="00C91E2D" w:rsidRDefault="00655844" w:rsidP="00017EEB">
      <w:pPr>
        <w:ind w:left="6804" w:firstLine="708"/>
        <w:rPr>
          <w:b/>
          <w:sz w:val="26"/>
          <w:szCs w:val="26"/>
        </w:rPr>
      </w:pPr>
      <w:r w:rsidRPr="00C91E2D">
        <w:rPr>
          <w:b/>
          <w:sz w:val="26"/>
          <w:szCs w:val="26"/>
        </w:rPr>
        <w:t xml:space="preserve">Formularz oferty </w:t>
      </w:r>
    </w:p>
    <w:p w:rsidR="00655844" w:rsidRDefault="00122E5A">
      <w:pPr>
        <w:spacing w:line="276" w:lineRule="auto"/>
        <w:rPr>
          <w:sz w:val="20"/>
          <w:szCs w:val="20"/>
        </w:rPr>
      </w:pPr>
      <w:r w:rsidRPr="00122E5A">
        <w:rPr>
          <w:noProof/>
          <w:lang w:eastAsia="pl-PL"/>
        </w:rPr>
      </w:r>
      <w:r w:rsidRPr="00122E5A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Default="00655844" w:rsidP="00EC1322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7740F8" w:rsidRPr="004D0F28" w:rsidRDefault="007740F8" w:rsidP="00EC1322">
      <w:pPr>
        <w:spacing w:line="276" w:lineRule="auto"/>
        <w:ind w:left="5664" w:firstLine="708"/>
        <w:rPr>
          <w:b/>
        </w:rPr>
      </w:pPr>
    </w:p>
    <w:p w:rsidR="00655844" w:rsidRPr="0011428B" w:rsidRDefault="00655844" w:rsidP="00C91E2D">
      <w:pPr>
        <w:pStyle w:val="Tekstpodstawowy"/>
        <w:spacing w:after="0" w:line="360" w:lineRule="auto"/>
        <w:jc w:val="both"/>
      </w:pPr>
      <w:r w:rsidRPr="0011428B">
        <w:t>Odpowiadając na ogłoszenie o przetargu nieograniczonym zgodnie z przepisami ustawy z dnia 29 stycznia 2004 roku Prawo zamówień publicznych (Dz. U. z 2015 r. poz. 2164</w:t>
      </w:r>
      <w:r w:rsidR="00A171E9" w:rsidRPr="0011428B">
        <w:t xml:space="preserve"> z </w:t>
      </w:r>
      <w:proofErr w:type="spellStart"/>
      <w:r w:rsidR="00A171E9" w:rsidRPr="0011428B">
        <w:t>późn</w:t>
      </w:r>
      <w:proofErr w:type="spellEnd"/>
      <w:r w:rsidR="00A171E9" w:rsidRPr="0011428B">
        <w:t>. zm.)</w:t>
      </w:r>
      <w:r w:rsidRPr="0011428B">
        <w:t xml:space="preserve"> na zadanie pod nazwą: </w:t>
      </w:r>
      <w:r w:rsidR="00C91E2D" w:rsidRPr="0011428B">
        <w:rPr>
          <w:rFonts w:eastAsia="Arial"/>
          <w:b/>
          <w:bCs/>
          <w:iCs/>
        </w:rPr>
        <w:t xml:space="preserve">„Przygotowanie dokumentacji na budowę dróg gminnych na terenie Gminy i Miasta Nisko” </w:t>
      </w:r>
      <w:r w:rsidRPr="0011428B">
        <w:t>przedstawiam następujące informacje:</w:t>
      </w:r>
    </w:p>
    <w:p w:rsidR="00E10D34" w:rsidRPr="00C91E2D" w:rsidRDefault="00E10D34" w:rsidP="00E10D34">
      <w:pPr>
        <w:pStyle w:val="Tekstpodstawowy"/>
      </w:pPr>
    </w:p>
    <w:p w:rsidR="00655844" w:rsidRPr="00C91E2D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</w:pPr>
      <w:r w:rsidRPr="00C91E2D">
        <w:t>Ofertę przetargową składa:</w:t>
      </w:r>
    </w:p>
    <w:p w:rsidR="00655844" w:rsidRPr="00C91E2D" w:rsidRDefault="002E5D2C" w:rsidP="002E5D2C">
      <w:pPr>
        <w:spacing w:line="360" w:lineRule="auto"/>
        <w:ind w:left="284"/>
      </w:pPr>
      <w:r w:rsidRPr="00C91E2D">
        <w:t xml:space="preserve">Nazwa wykonawcy: </w:t>
      </w:r>
      <w:r w:rsidR="00655844" w:rsidRPr="00C91E2D">
        <w:t>……………</w:t>
      </w:r>
      <w:r w:rsidR="00C91E2D">
        <w:t>…………………………………………………………………………………</w:t>
      </w:r>
      <w:r w:rsidR="00655844" w:rsidRPr="00C91E2D">
        <w:t>…………...,</w:t>
      </w:r>
    </w:p>
    <w:p w:rsidR="002E5D2C" w:rsidRPr="00C91E2D" w:rsidRDefault="002E5D2C">
      <w:pPr>
        <w:spacing w:line="360" w:lineRule="auto"/>
        <w:ind w:left="284"/>
        <w:jc w:val="both"/>
      </w:pPr>
      <w:r w:rsidRPr="00C91E2D">
        <w:t>…………………</w:t>
      </w:r>
      <w:r w:rsidR="00C91E2D">
        <w:t>…………………………………………………………………………………</w:t>
      </w:r>
      <w:r w:rsidRPr="00C91E2D">
        <w:t>……...,</w:t>
      </w:r>
    </w:p>
    <w:p w:rsidR="002E5D2C" w:rsidRPr="00C91E2D" w:rsidRDefault="00655844">
      <w:pPr>
        <w:spacing w:line="360" w:lineRule="auto"/>
        <w:ind w:left="284"/>
        <w:jc w:val="both"/>
      </w:pPr>
      <w:r w:rsidRPr="00C91E2D">
        <w:t>telefon: ………………………</w:t>
      </w:r>
      <w:r w:rsidR="00C91E2D">
        <w:t>…………………………………………………</w:t>
      </w:r>
      <w:r w:rsidR="002E5D2C" w:rsidRPr="00C91E2D">
        <w:t>………………………</w:t>
      </w:r>
      <w:r w:rsidRPr="00C91E2D">
        <w:t xml:space="preserve">., </w:t>
      </w:r>
    </w:p>
    <w:p w:rsidR="002E5D2C" w:rsidRPr="00C91E2D" w:rsidRDefault="00655844">
      <w:pPr>
        <w:spacing w:line="360" w:lineRule="auto"/>
        <w:ind w:left="284"/>
        <w:jc w:val="both"/>
      </w:pPr>
      <w:proofErr w:type="spellStart"/>
      <w:r w:rsidRPr="00C91E2D">
        <w:t>fax</w:t>
      </w:r>
      <w:proofErr w:type="spellEnd"/>
      <w:r w:rsidRPr="00C91E2D">
        <w:t>: ………………</w:t>
      </w:r>
      <w:r w:rsidR="00C91E2D">
        <w:t>……………………………………………………………………...</w:t>
      </w:r>
      <w:r w:rsidR="002E5D2C" w:rsidRPr="00C91E2D">
        <w:t>…………</w:t>
      </w:r>
      <w:r w:rsidRPr="00C91E2D">
        <w:t xml:space="preserve">……, </w:t>
      </w:r>
    </w:p>
    <w:p w:rsidR="00655844" w:rsidRPr="00C91E2D" w:rsidRDefault="00655844">
      <w:pPr>
        <w:spacing w:line="360" w:lineRule="auto"/>
        <w:ind w:left="284"/>
        <w:jc w:val="both"/>
      </w:pPr>
      <w:r w:rsidRPr="00C91E2D">
        <w:t>e-mail: ………………</w:t>
      </w:r>
      <w:r w:rsidR="002E5D2C" w:rsidRPr="00C91E2D">
        <w:t>……………………………………………………………..</w:t>
      </w:r>
      <w:r w:rsidR="00C91E2D">
        <w:t>….…………</w:t>
      </w:r>
      <w:r w:rsidRPr="00C91E2D">
        <w:t>…...….,</w:t>
      </w:r>
    </w:p>
    <w:p w:rsidR="00655844" w:rsidRPr="00C91E2D" w:rsidRDefault="00655844" w:rsidP="002E5D2C">
      <w:pPr>
        <w:spacing w:line="360" w:lineRule="auto"/>
        <w:ind w:left="284"/>
        <w:jc w:val="both"/>
      </w:pPr>
      <w:r w:rsidRPr="00C91E2D">
        <w:t>NIP: ………………………….</w:t>
      </w:r>
      <w:r w:rsidR="00C91E2D">
        <w:t>.……  REGON: …………………………………………………</w:t>
      </w:r>
      <w:r w:rsidRPr="00C91E2D">
        <w:t>……..,</w:t>
      </w:r>
    </w:p>
    <w:p w:rsidR="00057C17" w:rsidRPr="00C91E2D" w:rsidRDefault="0011428B" w:rsidP="008F70FA">
      <w:pPr>
        <w:spacing w:line="360" w:lineRule="auto"/>
        <w:ind w:left="284"/>
        <w:jc w:val="both"/>
      </w:pPr>
      <w:r>
        <w:t xml:space="preserve">Osoba </w:t>
      </w:r>
      <w:r w:rsidR="002E5D2C" w:rsidRPr="00C91E2D">
        <w:t>do</w:t>
      </w:r>
      <w:r w:rsidR="00C91E2D">
        <w:t xml:space="preserve"> kontaktu: …………………………………………………...</w:t>
      </w:r>
      <w:r w:rsidR="002E5D2C" w:rsidRPr="00C91E2D">
        <w:t>………………………………..,</w:t>
      </w:r>
    </w:p>
    <w:p w:rsidR="00C91E2D" w:rsidRDefault="00C91E2D" w:rsidP="004D0F28">
      <w:pPr>
        <w:ind w:left="284"/>
        <w:jc w:val="both"/>
      </w:pPr>
    </w:p>
    <w:p w:rsidR="00057C17" w:rsidRPr="005D1C18" w:rsidRDefault="005D1C18" w:rsidP="003D5326">
      <w:pPr>
        <w:numPr>
          <w:ilvl w:val="1"/>
          <w:numId w:val="8"/>
        </w:numPr>
        <w:spacing w:line="360" w:lineRule="auto"/>
        <w:jc w:val="both"/>
        <w:rPr>
          <w:b/>
        </w:rPr>
      </w:pPr>
      <w:r w:rsidRPr="005D1C18">
        <w:t xml:space="preserve">Niniejszym zgłaszam swoją ofertę </w:t>
      </w:r>
      <w:r>
        <w:t xml:space="preserve">na </w:t>
      </w:r>
      <w:r w:rsidRPr="005D1C18">
        <w:t xml:space="preserve">wykonanie przedmiotu zamówienia zgodnie z wymogami zawartymi w SIWZ </w:t>
      </w:r>
      <w:r w:rsidRPr="005D1C18">
        <w:rPr>
          <w:b/>
          <w:u w:val="single"/>
        </w:rPr>
        <w:t>w odniesieniu do Części zamówienia Nr:</w:t>
      </w:r>
      <w:r>
        <w:t xml:space="preserve"> ………………………………………</w:t>
      </w:r>
      <w:r w:rsidRPr="005D1C18">
        <w:rPr>
          <w:b/>
        </w:rPr>
        <w:t xml:space="preserve"> </w:t>
      </w:r>
    </w:p>
    <w:p w:rsidR="00C91E2D" w:rsidRDefault="00C91E2D" w:rsidP="00D337B1">
      <w:pPr>
        <w:ind w:left="284"/>
        <w:jc w:val="both"/>
      </w:pPr>
    </w:p>
    <w:p w:rsidR="00702D67" w:rsidRPr="00D337B1" w:rsidRDefault="003D5326" w:rsidP="000B70A9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rFonts w:eastAsia="Arial"/>
          <w:b/>
          <w:bCs/>
          <w:sz w:val="26"/>
          <w:szCs w:val="26"/>
          <w:u w:val="single"/>
        </w:rPr>
      </w:pPr>
      <w:r w:rsidRPr="00D337B1">
        <w:rPr>
          <w:rFonts w:eastAsia="Arial"/>
          <w:b/>
          <w:sz w:val="26"/>
          <w:szCs w:val="26"/>
          <w:u w:val="single"/>
        </w:rPr>
        <w:t>Część 1:</w:t>
      </w:r>
      <w:r w:rsidR="00877561" w:rsidRPr="00D337B1">
        <w:rPr>
          <w:sz w:val="26"/>
          <w:szCs w:val="26"/>
          <w:u w:val="single"/>
        </w:rPr>
        <w:t xml:space="preserve"> </w:t>
      </w:r>
      <w:r w:rsidR="00877561" w:rsidRPr="00D337B1">
        <w:rPr>
          <w:rFonts w:eastAsia="Arial"/>
          <w:b/>
          <w:bCs/>
          <w:sz w:val="26"/>
          <w:szCs w:val="26"/>
          <w:u w:val="single"/>
        </w:rPr>
        <w:t>Budowa drogi gminnej – przedłużenie ul. Szopena do ul. Polnej w Nisku</w:t>
      </w: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774"/>
      </w:tblGrid>
      <w:tr w:rsidR="000B70A9" w:rsidTr="00D337B1">
        <w:trPr>
          <w:trHeight w:val="664"/>
        </w:trPr>
        <w:tc>
          <w:tcPr>
            <w:tcW w:w="10774" w:type="dxa"/>
          </w:tcPr>
          <w:p w:rsidR="000B70A9" w:rsidRDefault="000B70A9" w:rsidP="008165CE">
            <w:pPr>
              <w:pStyle w:val="Akapitzlist"/>
              <w:ind w:left="318"/>
              <w:jc w:val="both"/>
              <w:rPr>
                <w:rFonts w:eastAsia="Arial"/>
                <w:bCs/>
                <w:iCs/>
              </w:rPr>
            </w:pPr>
          </w:p>
          <w:p w:rsidR="000B70A9" w:rsidRPr="00C91E2D" w:rsidRDefault="000B70A9" w:rsidP="000B70A9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0B70A9" w:rsidRDefault="000B70A9" w:rsidP="000B70A9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>(słownie cena: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……………………………)</w:t>
            </w:r>
          </w:p>
          <w:p w:rsidR="000B70A9" w:rsidRPr="00C91E2D" w:rsidRDefault="000B70A9" w:rsidP="000B70A9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……………………)</w:t>
            </w:r>
          </w:p>
          <w:p w:rsidR="000B70A9" w:rsidRPr="00C91E2D" w:rsidRDefault="00D337B1" w:rsidP="000B70A9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Termin</w:t>
            </w:r>
            <w:r w:rsidR="004D0F28">
              <w:rPr>
                <w:b/>
                <w:bCs/>
                <w:u w:val="single"/>
              </w:rPr>
              <w:t xml:space="preserve"> płatności</w:t>
            </w:r>
            <w:r w:rsidR="000B70A9" w:rsidRPr="00C91E2D">
              <w:rPr>
                <w:b/>
                <w:bCs/>
                <w:u w:val="single"/>
              </w:rPr>
              <w:t>:*</w:t>
            </w:r>
            <w:r w:rsidR="000B70A9" w:rsidRPr="00C91E2D">
              <w:t xml:space="preserve"> ……………………………………………. </w:t>
            </w:r>
            <w:r w:rsidR="0011428B">
              <w:t>dni</w:t>
            </w:r>
          </w:p>
          <w:p w:rsidR="000B70A9" w:rsidRDefault="000B70A9" w:rsidP="000B70A9">
            <w:pPr>
              <w:spacing w:line="360" w:lineRule="auto"/>
              <w:ind w:left="315"/>
              <w:jc w:val="both"/>
            </w:pPr>
            <w:r w:rsidRPr="00C91E2D">
              <w:t xml:space="preserve">Słownie termin </w:t>
            </w:r>
            <w:r w:rsidR="004D0F28">
              <w:t>płatności</w:t>
            </w:r>
            <w:r w:rsidRPr="00C91E2D">
              <w:t>: (………………………………………………………….…………….)</w:t>
            </w:r>
          </w:p>
          <w:p w:rsidR="00D337B1" w:rsidRPr="00D337B1" w:rsidRDefault="004D0F28" w:rsidP="004D0F28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>* termin płatności należy podąć w pełnych dniach nie krócej jak 14 dni nie dłużej jak 30 dni</w:t>
            </w:r>
          </w:p>
        </w:tc>
      </w:tr>
      <w:tr w:rsidR="006D237D" w:rsidTr="00B87DE4">
        <w:trPr>
          <w:trHeight w:val="4909"/>
        </w:trPr>
        <w:tc>
          <w:tcPr>
            <w:tcW w:w="10774" w:type="dxa"/>
          </w:tcPr>
          <w:p w:rsidR="006D237D" w:rsidRPr="000B70A9" w:rsidRDefault="006D237D" w:rsidP="00B87DE4">
            <w:pPr>
              <w:pStyle w:val="Akapitzlist"/>
              <w:numPr>
                <w:ilvl w:val="3"/>
                <w:numId w:val="8"/>
              </w:numPr>
              <w:tabs>
                <w:tab w:val="clear" w:pos="2880"/>
              </w:tabs>
              <w:spacing w:line="360" w:lineRule="auto"/>
              <w:ind w:left="284" w:hanging="284"/>
              <w:rPr>
                <w:b/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lastRenderedPageBreak/>
              <w:t xml:space="preserve">Część zamówienia, którą zamierzamy powierzyć podwykonawcom (w przypadku, gdy Wykonawca nie powierza żadnej części zamówienia podwykonawcom wpisać </w:t>
            </w:r>
            <w:r w:rsidRPr="000B70A9">
              <w:rPr>
                <w:b/>
                <w:sz w:val="23"/>
                <w:szCs w:val="23"/>
              </w:rPr>
              <w:t>„nie dotyczy”):</w:t>
            </w:r>
          </w:p>
          <w:p w:rsidR="006D237D" w:rsidRDefault="006D237D" w:rsidP="006D237D">
            <w:pPr>
              <w:spacing w:line="360" w:lineRule="auto"/>
              <w:ind w:left="247"/>
            </w:pPr>
            <w:r w:rsidRPr="000B70A9">
              <w:rPr>
                <w:b/>
              </w:rPr>
              <w:t>Część zamówienia powierzona Podwykonawcy:</w:t>
            </w:r>
            <w:r>
              <w:t xml:space="preserve"> …………………………………………</w:t>
            </w:r>
            <w:r w:rsidR="009164A9">
              <w:t>………</w:t>
            </w:r>
            <w:r>
              <w:t>…</w:t>
            </w:r>
            <w:r w:rsidR="009164A9">
              <w:t>.</w:t>
            </w:r>
            <w:r>
              <w:t>…</w:t>
            </w:r>
          </w:p>
          <w:p w:rsidR="006D237D" w:rsidRDefault="006D237D" w:rsidP="006D237D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…………………………………………………………………………………………………</w:t>
            </w:r>
            <w:r w:rsidR="009164A9">
              <w:t>……….</w:t>
            </w:r>
            <w:r>
              <w:t>…..</w:t>
            </w:r>
          </w:p>
          <w:p w:rsidR="006D237D" w:rsidRDefault="006D237D" w:rsidP="006D237D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……………………………………………………………………………………………...…</w:t>
            </w:r>
            <w:r w:rsidR="009164A9">
              <w:t>……….</w:t>
            </w:r>
            <w:r>
              <w:t>…...</w:t>
            </w:r>
          </w:p>
          <w:p w:rsidR="006D237D" w:rsidRDefault="006D237D" w:rsidP="006D237D">
            <w:pPr>
              <w:spacing w:line="360" w:lineRule="auto"/>
              <w:ind w:left="247"/>
            </w:pPr>
            <w:r w:rsidRPr="000B70A9">
              <w:rPr>
                <w:b/>
              </w:rPr>
              <w:t>Nazwa podwykonawcy:</w:t>
            </w:r>
            <w:r>
              <w:t>…………………………………………………………….………</w:t>
            </w:r>
            <w:r w:rsidR="009164A9">
              <w:t>……….</w:t>
            </w:r>
            <w:r>
              <w:t>……</w:t>
            </w:r>
          </w:p>
          <w:p w:rsidR="006D237D" w:rsidRPr="00B87DE4" w:rsidRDefault="006D237D" w:rsidP="00B87DE4">
            <w:pPr>
              <w:spacing w:line="360" w:lineRule="auto"/>
              <w:ind w:left="247"/>
            </w:pPr>
            <w:r>
              <w:t>…………………………………………………………………………………………..……</w:t>
            </w:r>
            <w:r w:rsidR="009164A9">
              <w:t>………</w:t>
            </w:r>
            <w:r>
              <w:t>……</w:t>
            </w:r>
          </w:p>
          <w:p w:rsidR="006D237D" w:rsidRPr="000B70A9" w:rsidRDefault="006D237D" w:rsidP="00B87DE4">
            <w:pPr>
              <w:pStyle w:val="Akapitzlist"/>
              <w:numPr>
                <w:ilvl w:val="0"/>
                <w:numId w:val="8"/>
              </w:numPr>
              <w:tabs>
                <w:tab w:val="clear" w:pos="284"/>
              </w:tabs>
              <w:spacing w:line="360" w:lineRule="auto"/>
              <w:rPr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 w:rsidRPr="000B70A9">
              <w:rPr>
                <w:sz w:val="23"/>
                <w:szCs w:val="23"/>
              </w:rPr>
              <w:t>Pzp</w:t>
            </w:r>
            <w:proofErr w:type="spellEnd"/>
            <w:r w:rsidRPr="000B70A9">
              <w:rPr>
                <w:sz w:val="23"/>
                <w:szCs w:val="23"/>
              </w:rPr>
              <w:t xml:space="preserve"> (w przypadku, gdy Wykonawca nie wykazuje spełnienia warunku w oparciu o zasoby podwykonawcy wpisać </w:t>
            </w:r>
            <w:r w:rsidRPr="000B70A9">
              <w:rPr>
                <w:b/>
                <w:sz w:val="23"/>
                <w:szCs w:val="23"/>
              </w:rPr>
              <w:t>„nie dotycz</w:t>
            </w:r>
            <w:r w:rsidRPr="006D237D">
              <w:rPr>
                <w:b/>
                <w:sz w:val="23"/>
                <w:szCs w:val="23"/>
              </w:rPr>
              <w:t>y”):</w:t>
            </w:r>
          </w:p>
          <w:p w:rsidR="006D237D" w:rsidRDefault="006D237D" w:rsidP="006D237D">
            <w:pPr>
              <w:spacing w:line="360" w:lineRule="auto"/>
              <w:ind w:left="247"/>
              <w:rPr>
                <w:sz w:val="23"/>
                <w:szCs w:val="23"/>
              </w:rPr>
            </w:pPr>
            <w:r w:rsidRPr="000B70A9">
              <w:rPr>
                <w:b/>
                <w:sz w:val="23"/>
                <w:szCs w:val="23"/>
              </w:rPr>
              <w:t>Nazwa (firma) Podwykonawcy:</w:t>
            </w:r>
            <w:r w:rsidRPr="000B70A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…………………………………………………………………………</w:t>
            </w:r>
          </w:p>
          <w:p w:rsidR="006D237D" w:rsidRDefault="006D237D" w:rsidP="006D237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>
              <w:rPr>
                <w:sz w:val="23"/>
                <w:szCs w:val="23"/>
              </w:rPr>
              <w:t>……………………………………………………………………………………………………………..</w:t>
            </w:r>
          </w:p>
        </w:tc>
      </w:tr>
    </w:tbl>
    <w:p w:rsidR="000B70A9" w:rsidRPr="006D237D" w:rsidRDefault="000B70A9" w:rsidP="006D237D">
      <w:pPr>
        <w:snapToGrid w:val="0"/>
        <w:spacing w:line="360" w:lineRule="auto"/>
        <w:jc w:val="both"/>
        <w:rPr>
          <w:rFonts w:eastAsia="Arial"/>
          <w:bCs/>
        </w:rPr>
      </w:pPr>
    </w:p>
    <w:p w:rsidR="006D237D" w:rsidRPr="00D337B1" w:rsidRDefault="003D5326" w:rsidP="006D237D">
      <w:pPr>
        <w:snapToGrid w:val="0"/>
        <w:spacing w:line="360" w:lineRule="auto"/>
        <w:jc w:val="both"/>
        <w:rPr>
          <w:rFonts w:eastAsia="Arial"/>
          <w:bCs/>
          <w:sz w:val="26"/>
          <w:szCs w:val="26"/>
          <w:u w:val="single"/>
        </w:rPr>
      </w:pPr>
      <w:r w:rsidRPr="00D337B1">
        <w:rPr>
          <w:rFonts w:eastAsia="Arial"/>
          <w:b/>
          <w:bCs/>
          <w:sz w:val="26"/>
          <w:szCs w:val="26"/>
          <w:u w:val="single"/>
        </w:rPr>
        <w:t>Część 2:</w:t>
      </w:r>
      <w:r w:rsidR="00877561" w:rsidRPr="00D337B1">
        <w:rPr>
          <w:rFonts w:eastAsia="Arial"/>
          <w:bCs/>
          <w:sz w:val="26"/>
          <w:szCs w:val="26"/>
          <w:u w:val="single"/>
        </w:rPr>
        <w:t xml:space="preserve"> </w:t>
      </w:r>
      <w:r w:rsidR="00877561" w:rsidRPr="00D337B1">
        <w:rPr>
          <w:rFonts w:eastAsia="Arial"/>
          <w:b/>
          <w:bCs/>
          <w:sz w:val="26"/>
          <w:szCs w:val="26"/>
          <w:u w:val="single"/>
        </w:rPr>
        <w:t>Budowa drogi gminnej – łączącej ul. Rzeszowską Boczną I z ul. Gruntową w Nisku.</w:t>
      </w:r>
    </w:p>
    <w:tbl>
      <w:tblPr>
        <w:tblW w:w="108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864"/>
      </w:tblGrid>
      <w:tr w:rsidR="006D237D" w:rsidTr="00D337B1">
        <w:trPr>
          <w:trHeight w:val="2644"/>
        </w:trPr>
        <w:tc>
          <w:tcPr>
            <w:tcW w:w="10864" w:type="dxa"/>
          </w:tcPr>
          <w:p w:rsidR="008165CE" w:rsidRDefault="008165CE" w:rsidP="008165CE">
            <w:pPr>
              <w:pStyle w:val="Akapitzlist"/>
              <w:ind w:left="249"/>
              <w:jc w:val="both"/>
              <w:rPr>
                <w:rFonts w:eastAsia="Arial"/>
                <w:b/>
                <w:bCs/>
                <w:iCs/>
              </w:rPr>
            </w:pPr>
          </w:p>
          <w:p w:rsidR="006D237D" w:rsidRPr="00C91E2D" w:rsidRDefault="006D237D" w:rsidP="00BC258B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</w:t>
            </w:r>
            <w:r w:rsidRPr="000B70A9">
              <w:rPr>
                <w:rFonts w:eastAsia="Arial"/>
                <w:b/>
                <w:bCs/>
                <w:iCs/>
              </w:rPr>
              <w:t>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6D237D" w:rsidRDefault="006D237D" w:rsidP="00BC258B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C91E2D">
              <w:rPr>
                <w:rFonts w:eastAsia="Arial"/>
                <w:bCs/>
                <w:iCs/>
              </w:rPr>
              <w:t>(słownie</w:t>
            </w:r>
            <w:r>
              <w:rPr>
                <w:rFonts w:eastAsia="Arial"/>
                <w:bCs/>
                <w:iCs/>
              </w:rPr>
              <w:t xml:space="preserve"> cena: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……………………………)</w:t>
            </w:r>
          </w:p>
          <w:p w:rsidR="006D237D" w:rsidRPr="00C91E2D" w:rsidRDefault="006D237D" w:rsidP="00BC258B">
            <w:pPr>
              <w:pStyle w:val="Akapitzlist"/>
              <w:spacing w:line="360" w:lineRule="auto"/>
              <w:ind w:left="248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……………………)</w:t>
            </w:r>
          </w:p>
          <w:p w:rsidR="006D237D" w:rsidRPr="00C91E2D" w:rsidRDefault="00D337B1" w:rsidP="00BC258B">
            <w:pPr>
              <w:spacing w:line="360" w:lineRule="auto"/>
              <w:ind w:left="248"/>
              <w:jc w:val="both"/>
            </w:pPr>
            <w:r>
              <w:rPr>
                <w:b/>
                <w:bCs/>
                <w:u w:val="single"/>
              </w:rPr>
              <w:t xml:space="preserve">Termin </w:t>
            </w:r>
            <w:r w:rsidR="008165CE">
              <w:rPr>
                <w:b/>
                <w:bCs/>
                <w:u w:val="single"/>
              </w:rPr>
              <w:t>płatności</w:t>
            </w:r>
            <w:r w:rsidR="006D237D" w:rsidRPr="00C91E2D">
              <w:rPr>
                <w:b/>
                <w:bCs/>
                <w:u w:val="single"/>
              </w:rPr>
              <w:t>:*</w:t>
            </w:r>
            <w:r w:rsidR="006D237D" w:rsidRPr="00C91E2D">
              <w:t xml:space="preserve"> ……………………………………………. </w:t>
            </w:r>
            <w:r w:rsidR="0011428B">
              <w:t>dni</w:t>
            </w:r>
          </w:p>
          <w:p w:rsidR="006D237D" w:rsidRDefault="006D237D" w:rsidP="00BC258B">
            <w:pPr>
              <w:pStyle w:val="Akapitzlist"/>
              <w:spacing w:line="360" w:lineRule="auto"/>
              <w:ind w:left="248"/>
              <w:jc w:val="both"/>
            </w:pPr>
            <w:r w:rsidRPr="00C91E2D">
              <w:t>Słownie termin</w:t>
            </w:r>
            <w:r w:rsidR="008165CE">
              <w:t xml:space="preserve"> płatności</w:t>
            </w:r>
            <w:r w:rsidRPr="00C91E2D">
              <w:t>: (………………………………………………………….…………….)</w:t>
            </w:r>
          </w:p>
          <w:p w:rsidR="00D337B1" w:rsidRPr="00D337B1" w:rsidRDefault="004D0F28" w:rsidP="00BC258B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  <w:r w:rsidRPr="004D0F28">
              <w:rPr>
                <w:rFonts w:eastAsia="Arial"/>
                <w:b/>
                <w:bCs/>
                <w:i/>
                <w:iCs/>
                <w:sz w:val="22"/>
                <w:szCs w:val="22"/>
              </w:rPr>
              <w:t>* termin płatności należy podąć w pełnych dniach nie krócej jak 14 dni nie dłużej jak 30 dni</w:t>
            </w:r>
          </w:p>
        </w:tc>
      </w:tr>
      <w:tr w:rsidR="006D237D" w:rsidTr="006D237D">
        <w:trPr>
          <w:trHeight w:val="947"/>
        </w:trPr>
        <w:tc>
          <w:tcPr>
            <w:tcW w:w="10864" w:type="dxa"/>
          </w:tcPr>
          <w:p w:rsidR="006D237D" w:rsidRDefault="006D237D" w:rsidP="00B87DE4">
            <w:pPr>
              <w:pStyle w:val="Akapitzlist"/>
              <w:numPr>
                <w:ilvl w:val="3"/>
                <w:numId w:val="8"/>
              </w:numPr>
              <w:tabs>
                <w:tab w:val="clear" w:pos="2880"/>
              </w:tabs>
              <w:spacing w:line="360" w:lineRule="auto"/>
              <w:ind w:left="248" w:hanging="218"/>
              <w:jc w:val="both"/>
            </w:pPr>
            <w:r>
              <w:t xml:space="preserve">Część zamówienia, którą zamierzamy powierzyć podwykonawcom (w przypadku, gdy Wykonawca nie powierza żadnej części zamówienia podwykonawcom wpisać </w:t>
            </w:r>
            <w:r w:rsidRPr="00B87DE4">
              <w:rPr>
                <w:b/>
              </w:rPr>
              <w:t>„nie dotyczy”):</w:t>
            </w:r>
          </w:p>
          <w:p w:rsidR="006D237D" w:rsidRDefault="006D237D" w:rsidP="00BC258B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Część zamówienia powierzona Podwykonawcy</w:t>
            </w:r>
            <w:r>
              <w:t>: ……………………………………………….………</w:t>
            </w:r>
          </w:p>
          <w:p w:rsidR="006D237D" w:rsidRDefault="006D237D" w:rsidP="00BC258B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…………………………………………………………………………………………………….………..</w:t>
            </w:r>
          </w:p>
          <w:p w:rsidR="006D237D" w:rsidRDefault="006D237D" w:rsidP="00BC258B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6D237D" w:rsidRDefault="006D237D" w:rsidP="00BC258B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podwykonawcy</w:t>
            </w:r>
            <w:r>
              <w:t>:…………………………………………………………….…………….....……</w:t>
            </w:r>
          </w:p>
          <w:p w:rsidR="006D237D" w:rsidRDefault="006D237D" w:rsidP="00BC258B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…………………………………………………………………………………………..………….………</w:t>
            </w:r>
          </w:p>
          <w:p w:rsidR="006D237D" w:rsidRDefault="006D237D" w:rsidP="00B87DE4">
            <w:pPr>
              <w:pStyle w:val="Akapitzlist"/>
              <w:numPr>
                <w:ilvl w:val="3"/>
                <w:numId w:val="8"/>
              </w:numPr>
              <w:tabs>
                <w:tab w:val="clear" w:pos="2880"/>
              </w:tabs>
              <w:spacing w:line="360" w:lineRule="auto"/>
              <w:ind w:left="248" w:hanging="218"/>
              <w:jc w:val="both"/>
            </w:pPr>
            <w: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>
              <w:t>Pzp</w:t>
            </w:r>
            <w:proofErr w:type="spellEnd"/>
            <w:r>
              <w:t xml:space="preserve"> (w przypadku, gdy Wykonawca nie wykazuje spełnienia warunku w oparciu o zasoby podwykonawcy wpisać </w:t>
            </w:r>
            <w:r w:rsidRPr="00B87DE4">
              <w:rPr>
                <w:b/>
              </w:rPr>
              <w:t>„nie dotyczy”):</w:t>
            </w:r>
          </w:p>
          <w:p w:rsidR="006D237D" w:rsidRDefault="006D237D" w:rsidP="00BC258B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(firma) Podwykonawcy</w:t>
            </w:r>
            <w:r>
              <w:t>: ………………………………………………………………………...…</w:t>
            </w:r>
          </w:p>
          <w:p w:rsidR="006D237D" w:rsidRPr="006D237D" w:rsidRDefault="006D237D" w:rsidP="00BC258B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………………………………………………………………………………………………………………..</w:t>
            </w:r>
          </w:p>
        </w:tc>
      </w:tr>
    </w:tbl>
    <w:p w:rsidR="009164A9" w:rsidRDefault="009164A9" w:rsidP="00BC258B">
      <w:pPr>
        <w:pStyle w:val="Akapitzlist"/>
        <w:spacing w:line="360" w:lineRule="auto"/>
        <w:ind w:left="284"/>
        <w:jc w:val="both"/>
        <w:rPr>
          <w:rFonts w:eastAsia="Arial"/>
          <w:b/>
          <w:bCs/>
          <w:sz w:val="26"/>
          <w:szCs w:val="26"/>
          <w:u w:val="single"/>
        </w:rPr>
      </w:pPr>
    </w:p>
    <w:p w:rsidR="00B87DE4" w:rsidRDefault="00B87DE4" w:rsidP="00BC258B">
      <w:pPr>
        <w:pStyle w:val="Akapitzlist"/>
        <w:spacing w:line="360" w:lineRule="auto"/>
        <w:ind w:left="284"/>
        <w:jc w:val="both"/>
        <w:rPr>
          <w:rFonts w:eastAsia="Arial"/>
          <w:b/>
          <w:bCs/>
          <w:sz w:val="26"/>
          <w:szCs w:val="26"/>
          <w:u w:val="single"/>
        </w:rPr>
      </w:pPr>
    </w:p>
    <w:p w:rsidR="003D5326" w:rsidRPr="00D337B1" w:rsidRDefault="003D5326" w:rsidP="00BC258B">
      <w:pPr>
        <w:pStyle w:val="Akapitzlist"/>
        <w:spacing w:line="360" w:lineRule="auto"/>
        <w:ind w:left="284"/>
        <w:jc w:val="both"/>
        <w:rPr>
          <w:sz w:val="26"/>
          <w:szCs w:val="26"/>
          <w:u w:val="single"/>
        </w:rPr>
      </w:pPr>
      <w:r w:rsidRPr="00D337B1">
        <w:rPr>
          <w:rFonts w:eastAsia="Arial"/>
          <w:b/>
          <w:bCs/>
          <w:sz w:val="26"/>
          <w:szCs w:val="26"/>
          <w:u w:val="single"/>
        </w:rPr>
        <w:lastRenderedPageBreak/>
        <w:t xml:space="preserve">Część 3: </w:t>
      </w:r>
      <w:r w:rsidR="00877561" w:rsidRPr="00D337B1">
        <w:rPr>
          <w:rFonts w:eastAsia="Arial"/>
          <w:b/>
          <w:bCs/>
          <w:sz w:val="26"/>
          <w:szCs w:val="26"/>
          <w:u w:val="single"/>
        </w:rPr>
        <w:t>Budowa drogi gminnej na osiedlu Malce równoległej do drogi krajowej DK77</w:t>
      </w:r>
    </w:p>
    <w:tbl>
      <w:tblPr>
        <w:tblW w:w="1063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640"/>
      </w:tblGrid>
      <w:tr w:rsidR="006D237D" w:rsidTr="006D237D">
        <w:trPr>
          <w:trHeight w:val="2325"/>
        </w:trPr>
        <w:tc>
          <w:tcPr>
            <w:tcW w:w="10632" w:type="dxa"/>
          </w:tcPr>
          <w:p w:rsidR="00D337B1" w:rsidRPr="00D337B1" w:rsidRDefault="00D337B1" w:rsidP="008165CE">
            <w:pPr>
              <w:pStyle w:val="Akapitzlist"/>
              <w:ind w:left="301"/>
              <w:jc w:val="both"/>
              <w:rPr>
                <w:rFonts w:eastAsia="Arial"/>
                <w:bCs/>
                <w:iCs/>
              </w:rPr>
            </w:pPr>
          </w:p>
          <w:p w:rsidR="00D337B1" w:rsidRPr="00D337B1" w:rsidRDefault="00D337B1" w:rsidP="00D337B1">
            <w:pPr>
              <w:pStyle w:val="Akapitzlist"/>
              <w:spacing w:line="360" w:lineRule="auto"/>
              <w:ind w:left="300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D337B1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……………………………………………………………………………………….</w:t>
            </w:r>
          </w:p>
          <w:p w:rsidR="00D337B1" w:rsidRPr="00D337B1" w:rsidRDefault="00D337B1" w:rsidP="00D337B1">
            <w:pPr>
              <w:pStyle w:val="Akapitzlist"/>
              <w:spacing w:line="360" w:lineRule="auto"/>
              <w:ind w:left="300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>(słownie cena: ………………………………………………………………………………………)</w:t>
            </w:r>
          </w:p>
          <w:p w:rsidR="00D337B1" w:rsidRPr="00D337B1" w:rsidRDefault="00D337B1" w:rsidP="00D337B1">
            <w:pPr>
              <w:pStyle w:val="Akapitzlist"/>
              <w:spacing w:line="360" w:lineRule="auto"/>
              <w:ind w:left="300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>………………………………………………………………………………………………………)</w:t>
            </w:r>
          </w:p>
          <w:p w:rsidR="00D337B1" w:rsidRPr="00D337B1" w:rsidRDefault="00D337B1" w:rsidP="00D337B1">
            <w:pPr>
              <w:pStyle w:val="Akapitzlist"/>
              <w:spacing w:line="360" w:lineRule="auto"/>
              <w:ind w:left="300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 xml:space="preserve">Termin </w:t>
            </w:r>
            <w:r w:rsidR="004D0F28">
              <w:rPr>
                <w:rFonts w:eastAsia="Arial"/>
                <w:b/>
                <w:bCs/>
                <w:iCs/>
                <w:u w:val="single"/>
              </w:rPr>
              <w:t>płatności</w:t>
            </w:r>
            <w:r w:rsidRPr="00D337B1">
              <w:rPr>
                <w:rFonts w:eastAsia="Arial"/>
                <w:bCs/>
                <w:iCs/>
              </w:rPr>
              <w:t xml:space="preserve">:* ……………………………………………. </w:t>
            </w:r>
            <w:r w:rsidR="0011428B">
              <w:rPr>
                <w:rFonts w:eastAsia="Arial"/>
                <w:bCs/>
                <w:iCs/>
              </w:rPr>
              <w:t>dni</w:t>
            </w:r>
          </w:p>
          <w:p w:rsidR="006D237D" w:rsidRDefault="00D337B1" w:rsidP="00D337B1">
            <w:pPr>
              <w:spacing w:line="360" w:lineRule="auto"/>
              <w:ind w:left="300"/>
              <w:jc w:val="both"/>
            </w:pPr>
            <w:r w:rsidRPr="00D337B1">
              <w:rPr>
                <w:rFonts w:eastAsia="Arial"/>
                <w:bCs/>
                <w:iCs/>
              </w:rPr>
              <w:t xml:space="preserve">Słownie termin </w:t>
            </w:r>
            <w:r w:rsidR="004D0F28">
              <w:rPr>
                <w:rFonts w:eastAsia="Arial"/>
                <w:bCs/>
                <w:iCs/>
              </w:rPr>
              <w:t>płatności</w:t>
            </w:r>
            <w:r w:rsidRPr="00D337B1">
              <w:rPr>
                <w:rFonts w:eastAsia="Arial"/>
                <w:bCs/>
                <w:iCs/>
              </w:rPr>
              <w:t>: (………………………………………………………….…………….)</w:t>
            </w:r>
          </w:p>
          <w:p w:rsidR="006D237D" w:rsidRPr="00D337B1" w:rsidRDefault="004D0F28" w:rsidP="006D237D">
            <w:pPr>
              <w:spacing w:line="360" w:lineRule="auto"/>
              <w:ind w:left="300"/>
              <w:jc w:val="both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  <w:r w:rsidRPr="004D0F28">
              <w:rPr>
                <w:rFonts w:eastAsia="Arial"/>
                <w:b/>
                <w:bCs/>
                <w:i/>
                <w:iCs/>
                <w:sz w:val="22"/>
                <w:szCs w:val="22"/>
              </w:rPr>
              <w:t>* termin płatności należy podąć w pełnych dniach nie krócej jak 14 dni nie dłużej jak 30 dni</w:t>
            </w:r>
          </w:p>
        </w:tc>
      </w:tr>
      <w:tr w:rsidR="006D237D" w:rsidTr="006D237D">
        <w:trPr>
          <w:trHeight w:val="2325"/>
        </w:trPr>
        <w:tc>
          <w:tcPr>
            <w:tcW w:w="10632" w:type="dxa"/>
          </w:tcPr>
          <w:p w:rsidR="006D237D" w:rsidRPr="00B87DE4" w:rsidRDefault="006D237D" w:rsidP="00B87DE4">
            <w:pPr>
              <w:pStyle w:val="Akapitzlist"/>
              <w:numPr>
                <w:ilvl w:val="6"/>
                <w:numId w:val="8"/>
              </w:numPr>
              <w:tabs>
                <w:tab w:val="clear" w:pos="5040"/>
              </w:tabs>
              <w:spacing w:line="360" w:lineRule="auto"/>
              <w:ind w:left="278" w:hanging="284"/>
              <w:jc w:val="both"/>
              <w:rPr>
                <w:rFonts w:eastAsia="Arial"/>
                <w:bCs/>
                <w:iCs/>
              </w:rPr>
            </w:pPr>
            <w:r w:rsidRPr="00B87DE4">
              <w:rPr>
                <w:rFonts w:eastAsia="Arial"/>
                <w:bCs/>
                <w:iCs/>
              </w:rPr>
              <w:t xml:space="preserve">Część zamówienia, którą zamierzamy powierzyć podwykonawcom (w przypadku, gdy Wykonawca nie powierza żadnej części zamówienia podwykonawcom wpisać </w:t>
            </w:r>
            <w:r w:rsidRPr="00B87DE4">
              <w:rPr>
                <w:rFonts w:eastAsia="Arial"/>
                <w:b/>
                <w:bCs/>
                <w:iCs/>
              </w:rPr>
              <w:t>„nie dotyczy”):</w:t>
            </w:r>
          </w:p>
          <w:p w:rsidR="006D237D" w:rsidRPr="006D237D" w:rsidRDefault="006D237D" w:rsidP="006D237D">
            <w:pPr>
              <w:pStyle w:val="Akapitzlist"/>
              <w:spacing w:line="360" w:lineRule="auto"/>
              <w:ind w:left="300"/>
              <w:jc w:val="both"/>
              <w:rPr>
                <w:rFonts w:eastAsia="Arial"/>
                <w:bCs/>
                <w:iCs/>
              </w:rPr>
            </w:pPr>
            <w:r w:rsidRPr="006D237D">
              <w:rPr>
                <w:rFonts w:eastAsia="Arial"/>
                <w:b/>
                <w:bCs/>
                <w:iCs/>
              </w:rPr>
              <w:t>Część zamówienia powierzona Podwykonawcy</w:t>
            </w:r>
            <w:r w:rsidRPr="006D237D">
              <w:rPr>
                <w:rFonts w:eastAsia="Arial"/>
                <w:bCs/>
                <w:iCs/>
              </w:rPr>
              <w:t>: ……………………………………………….………</w:t>
            </w:r>
          </w:p>
          <w:p w:rsidR="006D237D" w:rsidRPr="006D237D" w:rsidRDefault="006D237D" w:rsidP="006D237D">
            <w:pPr>
              <w:pStyle w:val="Akapitzlist"/>
              <w:spacing w:line="360" w:lineRule="auto"/>
              <w:ind w:left="300"/>
              <w:jc w:val="both"/>
              <w:rPr>
                <w:rFonts w:eastAsia="Arial"/>
                <w:bCs/>
                <w:iCs/>
              </w:rPr>
            </w:pPr>
            <w:r w:rsidRPr="006D237D">
              <w:rPr>
                <w:rFonts w:eastAsia="Arial"/>
                <w:bCs/>
                <w:iCs/>
              </w:rPr>
              <w:t>…………………………………………………………………………………………………….………..</w:t>
            </w:r>
          </w:p>
          <w:p w:rsidR="006D237D" w:rsidRPr="006D237D" w:rsidRDefault="006D237D" w:rsidP="006D237D">
            <w:pPr>
              <w:pStyle w:val="Akapitzlist"/>
              <w:spacing w:line="360" w:lineRule="auto"/>
              <w:ind w:left="300"/>
              <w:jc w:val="both"/>
              <w:rPr>
                <w:rFonts w:eastAsia="Arial"/>
                <w:bCs/>
                <w:iCs/>
              </w:rPr>
            </w:pPr>
            <w:r w:rsidRPr="006D237D">
              <w:rPr>
                <w:rFonts w:eastAsia="Arial"/>
                <w:bCs/>
                <w:iCs/>
              </w:rPr>
              <w:t>……………………………………………………………………………………………............………...</w:t>
            </w:r>
          </w:p>
          <w:p w:rsidR="006D237D" w:rsidRPr="006D237D" w:rsidRDefault="006D237D" w:rsidP="006D237D">
            <w:pPr>
              <w:pStyle w:val="Akapitzlist"/>
              <w:spacing w:line="360" w:lineRule="auto"/>
              <w:ind w:left="300"/>
              <w:jc w:val="both"/>
              <w:rPr>
                <w:rFonts w:eastAsia="Arial"/>
                <w:bCs/>
                <w:iCs/>
              </w:rPr>
            </w:pPr>
            <w:r w:rsidRPr="006D237D">
              <w:rPr>
                <w:rFonts w:eastAsia="Arial"/>
                <w:b/>
                <w:bCs/>
                <w:iCs/>
              </w:rPr>
              <w:t>Nazwa podwykonawcy</w:t>
            </w:r>
            <w:r w:rsidRPr="006D237D">
              <w:rPr>
                <w:rFonts w:eastAsia="Arial"/>
                <w:bCs/>
                <w:iCs/>
              </w:rPr>
              <w:t>:…………………………………………………………….…………….....……</w:t>
            </w:r>
          </w:p>
          <w:p w:rsidR="006D237D" w:rsidRPr="006D237D" w:rsidRDefault="006D237D" w:rsidP="006D237D">
            <w:pPr>
              <w:pStyle w:val="Akapitzlist"/>
              <w:spacing w:line="360" w:lineRule="auto"/>
              <w:ind w:left="300"/>
              <w:jc w:val="both"/>
              <w:rPr>
                <w:rFonts w:eastAsia="Arial"/>
                <w:bCs/>
                <w:iCs/>
              </w:rPr>
            </w:pPr>
            <w:r w:rsidRPr="006D237D">
              <w:rPr>
                <w:rFonts w:eastAsia="Arial"/>
                <w:bCs/>
                <w:iCs/>
              </w:rPr>
              <w:t>…………………………………………………………………………………………..………….………</w:t>
            </w:r>
          </w:p>
          <w:p w:rsidR="006D237D" w:rsidRPr="00B87DE4" w:rsidRDefault="006D237D" w:rsidP="00B87DE4">
            <w:pPr>
              <w:pStyle w:val="Akapitzlist"/>
              <w:numPr>
                <w:ilvl w:val="6"/>
                <w:numId w:val="8"/>
              </w:numPr>
              <w:tabs>
                <w:tab w:val="clear" w:pos="5040"/>
              </w:tabs>
              <w:spacing w:line="360" w:lineRule="auto"/>
              <w:ind w:left="278" w:hanging="284"/>
              <w:jc w:val="both"/>
              <w:rPr>
                <w:rFonts w:eastAsia="Arial"/>
                <w:bCs/>
                <w:iCs/>
              </w:rPr>
            </w:pPr>
            <w:r w:rsidRPr="00B87DE4">
              <w:rPr>
                <w:rFonts w:eastAsia="Arial"/>
                <w:bCs/>
                <w:iCs/>
              </w:rP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 w:rsidRPr="00B87DE4">
              <w:rPr>
                <w:rFonts w:eastAsia="Arial"/>
                <w:bCs/>
                <w:iCs/>
              </w:rPr>
              <w:t>Pzp</w:t>
            </w:r>
            <w:proofErr w:type="spellEnd"/>
            <w:r w:rsidRPr="00B87DE4">
              <w:rPr>
                <w:rFonts w:eastAsia="Arial"/>
                <w:bCs/>
                <w:iCs/>
              </w:rPr>
              <w:t xml:space="preserve"> (w przypadku, gdy Wykonawca nie wykazuje spełnienia warunku w oparciu o zasoby podwykonawcy wpisać </w:t>
            </w:r>
            <w:r w:rsidRPr="00B87DE4">
              <w:rPr>
                <w:rFonts w:eastAsia="Arial"/>
                <w:b/>
                <w:bCs/>
                <w:iCs/>
              </w:rPr>
              <w:t>„nie dotyczy”):</w:t>
            </w:r>
          </w:p>
          <w:p w:rsidR="006D237D" w:rsidRPr="006D237D" w:rsidRDefault="006D237D" w:rsidP="006D237D">
            <w:pPr>
              <w:pStyle w:val="Akapitzlist"/>
              <w:spacing w:line="360" w:lineRule="auto"/>
              <w:ind w:left="300"/>
              <w:jc w:val="both"/>
              <w:rPr>
                <w:rFonts w:eastAsia="Arial"/>
                <w:bCs/>
                <w:iCs/>
              </w:rPr>
            </w:pPr>
            <w:r w:rsidRPr="006D237D">
              <w:rPr>
                <w:rFonts w:eastAsia="Arial"/>
                <w:b/>
                <w:bCs/>
                <w:iCs/>
              </w:rPr>
              <w:t>Nazwa (firma) Podwykonawcy</w:t>
            </w:r>
            <w:r w:rsidRPr="006D237D">
              <w:rPr>
                <w:rFonts w:eastAsia="Arial"/>
                <w:bCs/>
                <w:iCs/>
              </w:rPr>
              <w:t>: ………………………………………………………………………...…</w:t>
            </w:r>
          </w:p>
          <w:p w:rsidR="006D237D" w:rsidRDefault="006D237D" w:rsidP="006D237D">
            <w:pPr>
              <w:pStyle w:val="Akapitzlist"/>
              <w:spacing w:line="360" w:lineRule="auto"/>
              <w:ind w:left="300"/>
              <w:jc w:val="both"/>
              <w:rPr>
                <w:rFonts w:eastAsia="Arial"/>
                <w:bCs/>
                <w:iCs/>
              </w:rPr>
            </w:pPr>
            <w:r w:rsidRPr="006D237D">
              <w:rPr>
                <w:rFonts w:eastAsia="Arial"/>
                <w:bCs/>
                <w:iCs/>
              </w:rPr>
              <w:t>………………………………………………………………………………………………………………..</w:t>
            </w:r>
          </w:p>
        </w:tc>
      </w:tr>
    </w:tbl>
    <w:p w:rsidR="00C91E2D" w:rsidRPr="00C91E2D" w:rsidRDefault="00C91E2D" w:rsidP="003D5326">
      <w:pPr>
        <w:spacing w:line="360" w:lineRule="auto"/>
        <w:ind w:left="709"/>
        <w:jc w:val="both"/>
      </w:pPr>
    </w:p>
    <w:p w:rsidR="00D337B1" w:rsidRPr="00D337B1" w:rsidRDefault="003D5326" w:rsidP="00D337B1">
      <w:pPr>
        <w:spacing w:line="360" w:lineRule="auto"/>
        <w:jc w:val="both"/>
        <w:rPr>
          <w:rFonts w:eastAsia="Arial"/>
          <w:b/>
          <w:bCs/>
          <w:sz w:val="26"/>
          <w:szCs w:val="26"/>
          <w:u w:val="single"/>
        </w:rPr>
      </w:pPr>
      <w:r w:rsidRPr="00D337B1">
        <w:rPr>
          <w:rFonts w:eastAsia="Arial"/>
          <w:b/>
          <w:bCs/>
          <w:sz w:val="26"/>
          <w:szCs w:val="26"/>
          <w:u w:val="single"/>
        </w:rPr>
        <w:t xml:space="preserve">Część 4: </w:t>
      </w:r>
      <w:r w:rsidR="00877561" w:rsidRPr="00D337B1">
        <w:rPr>
          <w:rFonts w:eastAsia="Arial"/>
          <w:b/>
          <w:bCs/>
          <w:sz w:val="26"/>
          <w:szCs w:val="26"/>
          <w:u w:val="single"/>
        </w:rPr>
        <w:t>Budowa dróg gminnych – ul. Rzeszowskiej Bocznej II oraz połączeń ul. Piaskowej z ul. Rzeszowską Boczną II wraz z budową oświetlenia drogowego</w:t>
      </w:r>
    </w:p>
    <w:tbl>
      <w:tblPr>
        <w:tblW w:w="1063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632"/>
      </w:tblGrid>
      <w:tr w:rsidR="00D337B1" w:rsidTr="00D337B1">
        <w:trPr>
          <w:trHeight w:val="2778"/>
        </w:trPr>
        <w:tc>
          <w:tcPr>
            <w:tcW w:w="10632" w:type="dxa"/>
          </w:tcPr>
          <w:p w:rsidR="00D337B1" w:rsidRDefault="00D337B1" w:rsidP="008165CE">
            <w:pPr>
              <w:pStyle w:val="Akapitzlist"/>
              <w:ind w:left="215"/>
              <w:jc w:val="both"/>
              <w:rPr>
                <w:rFonts w:eastAsia="Arial"/>
                <w:bCs/>
                <w:iCs/>
              </w:rPr>
            </w:pPr>
          </w:p>
          <w:p w:rsidR="00D337B1" w:rsidRPr="00D337B1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D337B1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……………………………………………………………………………………….</w:t>
            </w:r>
          </w:p>
          <w:p w:rsidR="00D337B1" w:rsidRPr="00D337B1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>(słownie cena: ………………………………………………………………………………………)</w:t>
            </w:r>
          </w:p>
          <w:p w:rsidR="00D337B1" w:rsidRPr="00D337B1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>………………………………………………………………………………………………………)</w:t>
            </w:r>
          </w:p>
          <w:p w:rsidR="00D337B1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 xml:space="preserve">Termin </w:t>
            </w:r>
            <w:r w:rsidR="004D0F28">
              <w:rPr>
                <w:rFonts w:eastAsia="Arial"/>
                <w:b/>
                <w:bCs/>
                <w:iCs/>
                <w:u w:val="single"/>
              </w:rPr>
              <w:t>płatności</w:t>
            </w:r>
            <w:r w:rsidRPr="00D337B1">
              <w:rPr>
                <w:rFonts w:eastAsia="Arial"/>
                <w:b/>
                <w:bCs/>
                <w:iCs/>
                <w:u w:val="single"/>
              </w:rPr>
              <w:t>:*</w:t>
            </w:r>
            <w:r w:rsidRPr="00D337B1">
              <w:rPr>
                <w:rFonts w:eastAsia="Arial"/>
                <w:bCs/>
                <w:iCs/>
              </w:rPr>
              <w:t xml:space="preserve"> ……………………………………………. </w:t>
            </w:r>
            <w:r w:rsidR="0011428B">
              <w:rPr>
                <w:rFonts w:eastAsia="Arial"/>
                <w:bCs/>
                <w:iCs/>
              </w:rPr>
              <w:t>dni</w:t>
            </w:r>
          </w:p>
          <w:p w:rsidR="00D337B1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Słownie termin </w:t>
            </w:r>
            <w:r w:rsidR="004D0F28">
              <w:rPr>
                <w:rFonts w:eastAsia="Arial"/>
                <w:bCs/>
                <w:iCs/>
              </w:rPr>
              <w:t>płatności</w:t>
            </w:r>
            <w:r w:rsidRPr="00D337B1">
              <w:rPr>
                <w:rFonts w:eastAsia="Arial"/>
                <w:bCs/>
                <w:iCs/>
              </w:rPr>
              <w:t>: (………………………………………………………….…………….)</w:t>
            </w:r>
          </w:p>
          <w:p w:rsidR="00D337B1" w:rsidRPr="00D337B1" w:rsidRDefault="004D0F28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  <w:r w:rsidRPr="004D0F28">
              <w:rPr>
                <w:rFonts w:eastAsia="Arial"/>
                <w:b/>
                <w:bCs/>
                <w:i/>
                <w:iCs/>
                <w:sz w:val="22"/>
                <w:szCs w:val="22"/>
              </w:rPr>
              <w:t>* termin płatności należy podąć w pełnych dniach nie krócej jak 14 dni nie dłużej jak 30 dni</w:t>
            </w:r>
          </w:p>
        </w:tc>
      </w:tr>
      <w:tr w:rsidR="00D337B1" w:rsidTr="00D337B1">
        <w:trPr>
          <w:trHeight w:val="2160"/>
        </w:trPr>
        <w:tc>
          <w:tcPr>
            <w:tcW w:w="10632" w:type="dxa"/>
          </w:tcPr>
          <w:p w:rsidR="00D337B1" w:rsidRPr="00D337B1" w:rsidRDefault="00D337B1" w:rsidP="00B87DE4">
            <w:pPr>
              <w:pStyle w:val="Akapitzlist"/>
              <w:numPr>
                <w:ilvl w:val="1"/>
                <w:numId w:val="2"/>
              </w:numPr>
              <w:tabs>
                <w:tab w:val="clear" w:pos="284"/>
              </w:tabs>
              <w:spacing w:line="360" w:lineRule="auto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lastRenderedPageBreak/>
              <w:t xml:space="preserve">Część zamówienia, którą zamierzamy powierzyć podwykonawcom (w przypadku, gdy Wykonawca nie powierza żadnej części zamówienia podwykonawcom wpisać </w:t>
            </w:r>
            <w:r w:rsidRPr="00D337B1">
              <w:rPr>
                <w:rFonts w:eastAsia="Arial"/>
                <w:b/>
                <w:bCs/>
                <w:iCs/>
              </w:rPr>
              <w:t>„nie dotyczy”):</w:t>
            </w:r>
          </w:p>
          <w:p w:rsidR="00D337B1" w:rsidRPr="00D337B1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</w:rPr>
              <w:t>Część zamówienia powierzona Podwykonawcy</w:t>
            </w:r>
            <w:r w:rsidRPr="00D337B1">
              <w:rPr>
                <w:rFonts w:eastAsia="Arial"/>
                <w:bCs/>
                <w:iCs/>
              </w:rPr>
              <w:t>: ……………………………………………….………</w:t>
            </w:r>
          </w:p>
          <w:p w:rsidR="00D337B1" w:rsidRPr="00D337B1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>…………………………………………………………………………………………………….………..</w:t>
            </w:r>
          </w:p>
          <w:p w:rsidR="00D337B1" w:rsidRPr="00D337B1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>……………………………………………………………………………………………............………...</w:t>
            </w:r>
          </w:p>
          <w:p w:rsidR="00D337B1" w:rsidRPr="00D337B1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</w:rPr>
              <w:t>Nazwa podwykonawcy</w:t>
            </w:r>
            <w:r w:rsidRPr="00D337B1">
              <w:rPr>
                <w:rFonts w:eastAsia="Arial"/>
                <w:bCs/>
                <w:iCs/>
              </w:rPr>
              <w:t>:…………………………………………………………….…………….....……</w:t>
            </w:r>
          </w:p>
          <w:p w:rsidR="00D337B1" w:rsidRPr="00D337B1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>…………………………………………………………………………………………..………….………</w:t>
            </w:r>
          </w:p>
          <w:p w:rsidR="00D337B1" w:rsidRPr="00D337B1" w:rsidRDefault="00D337B1" w:rsidP="00B87DE4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 w:rsidRPr="00D337B1">
              <w:rPr>
                <w:rFonts w:eastAsia="Arial"/>
                <w:bCs/>
                <w:iCs/>
              </w:rPr>
              <w:t>Pzp</w:t>
            </w:r>
            <w:proofErr w:type="spellEnd"/>
            <w:r w:rsidRPr="00D337B1">
              <w:rPr>
                <w:rFonts w:eastAsia="Arial"/>
                <w:bCs/>
                <w:iCs/>
              </w:rPr>
              <w:t xml:space="preserve"> (w przypadku, gdy Wykonawca nie wykazuje spełnienia warunku w oparciu o zasoby podwykonawcy wpisać </w:t>
            </w:r>
            <w:r w:rsidRPr="00D337B1">
              <w:rPr>
                <w:rFonts w:eastAsia="Arial"/>
                <w:b/>
                <w:bCs/>
                <w:iCs/>
              </w:rPr>
              <w:t>„nie dotyczy”):</w:t>
            </w:r>
          </w:p>
          <w:p w:rsidR="00D337B1" w:rsidRPr="00D337B1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</w:rPr>
              <w:t>Nazwa (firma) Podwykonawcy</w:t>
            </w:r>
            <w:r w:rsidRPr="00D337B1">
              <w:rPr>
                <w:rFonts w:eastAsia="Arial"/>
                <w:bCs/>
                <w:iCs/>
              </w:rPr>
              <w:t>: ………………………………………………………………………...…</w:t>
            </w:r>
          </w:p>
          <w:p w:rsidR="00D337B1" w:rsidRPr="00C91E2D" w:rsidRDefault="00D337B1" w:rsidP="00D337B1">
            <w:pPr>
              <w:pStyle w:val="Akapitzlist"/>
              <w:spacing w:line="360" w:lineRule="auto"/>
              <w:ind w:left="214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>………………………………………………………………………………………………………………..</w:t>
            </w:r>
          </w:p>
        </w:tc>
      </w:tr>
    </w:tbl>
    <w:p w:rsidR="005D1C18" w:rsidRDefault="005D1C18" w:rsidP="003D5326">
      <w:pPr>
        <w:pStyle w:val="Stopka"/>
        <w:spacing w:line="360" w:lineRule="auto"/>
        <w:rPr>
          <w:b/>
        </w:rPr>
      </w:pPr>
    </w:p>
    <w:p w:rsidR="00877561" w:rsidRPr="005D1C18" w:rsidRDefault="005D1C18" w:rsidP="003D5326">
      <w:pPr>
        <w:pStyle w:val="Stopka"/>
        <w:spacing w:line="360" w:lineRule="auto"/>
        <w:rPr>
          <w:b/>
          <w:u w:val="single"/>
        </w:rPr>
      </w:pPr>
      <w:r w:rsidRPr="005D1C18">
        <w:rPr>
          <w:b/>
          <w:u w:val="single"/>
        </w:rPr>
        <w:t>Ponadto oświadczamy:</w:t>
      </w: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Pr="003D5326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Oświadczamy, że zapoznaliśmy się z warunkami zamówienia określonymi w SIWZ  i nie wnosimy do </w:t>
      </w:r>
      <w:r w:rsidRPr="003D5326">
        <w:rPr>
          <w:sz w:val="23"/>
          <w:szCs w:val="23"/>
        </w:rPr>
        <w:t>nich żadnych zastrzeżeń oraz uzyskaliśmy wszelkie niezbędne informacje do przygotowania oferty.</w:t>
      </w:r>
    </w:p>
    <w:p w:rsidR="003D5326" w:rsidRDefault="00655844" w:rsidP="003D5326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3D5326">
        <w:rPr>
          <w:sz w:val="23"/>
          <w:szCs w:val="23"/>
        </w:rPr>
        <w:t>O</w:t>
      </w:r>
      <w:r w:rsidRPr="003D5326">
        <w:rPr>
          <w:rFonts w:hint="eastAsia"/>
          <w:sz w:val="23"/>
          <w:szCs w:val="23"/>
        </w:rPr>
        <w:t>ś</w:t>
      </w:r>
      <w:r w:rsidRPr="003D5326">
        <w:rPr>
          <w:sz w:val="23"/>
          <w:szCs w:val="23"/>
        </w:rPr>
        <w:t xml:space="preserve">wiadczamy, </w:t>
      </w:r>
      <w:r w:rsidRPr="003D5326">
        <w:rPr>
          <w:rFonts w:hint="eastAsia"/>
          <w:sz w:val="23"/>
          <w:szCs w:val="23"/>
        </w:rPr>
        <w:t>ż</w:t>
      </w:r>
      <w:r w:rsidRPr="003D5326">
        <w:rPr>
          <w:sz w:val="23"/>
          <w:szCs w:val="23"/>
        </w:rPr>
        <w:t>e zał</w:t>
      </w:r>
      <w:r w:rsidRPr="003D5326">
        <w:rPr>
          <w:rFonts w:hint="eastAsia"/>
          <w:sz w:val="23"/>
          <w:szCs w:val="23"/>
        </w:rPr>
        <w:t>ą</w:t>
      </w:r>
      <w:r w:rsidRPr="003D5326">
        <w:rPr>
          <w:sz w:val="23"/>
          <w:szCs w:val="23"/>
        </w:rPr>
        <w:t>czony do SIWZ wzór umowy został przez nas zaakceptowany bez zastrze</w:t>
      </w:r>
      <w:r w:rsidRPr="003D5326">
        <w:rPr>
          <w:rFonts w:hint="eastAsia"/>
          <w:sz w:val="23"/>
          <w:szCs w:val="23"/>
        </w:rPr>
        <w:t>ż</w:t>
      </w:r>
      <w:r w:rsidRPr="003D5326">
        <w:rPr>
          <w:sz w:val="23"/>
          <w:szCs w:val="23"/>
        </w:rPr>
        <w:t>e</w:t>
      </w:r>
      <w:r w:rsidRPr="003D5326">
        <w:rPr>
          <w:rFonts w:hint="eastAsia"/>
          <w:sz w:val="23"/>
          <w:szCs w:val="23"/>
        </w:rPr>
        <w:t>ń</w:t>
      </w:r>
      <w:r w:rsidRPr="003D5326">
        <w:rPr>
          <w:sz w:val="23"/>
          <w:szCs w:val="23"/>
        </w:rPr>
        <w:t xml:space="preserve"> i zobowi</w:t>
      </w:r>
      <w:r w:rsidRPr="003D5326">
        <w:rPr>
          <w:rFonts w:hint="eastAsia"/>
          <w:sz w:val="23"/>
          <w:szCs w:val="23"/>
        </w:rPr>
        <w:t>ą</w:t>
      </w:r>
      <w:r w:rsidRPr="003D5326">
        <w:rPr>
          <w:sz w:val="23"/>
          <w:szCs w:val="23"/>
        </w:rPr>
        <w:t>zujemy si</w:t>
      </w:r>
      <w:r w:rsidRPr="003D5326">
        <w:rPr>
          <w:rFonts w:hint="eastAsia"/>
          <w:sz w:val="23"/>
          <w:szCs w:val="23"/>
        </w:rPr>
        <w:t>ę</w:t>
      </w:r>
      <w:r w:rsidRPr="003D5326">
        <w:rPr>
          <w:sz w:val="23"/>
          <w:szCs w:val="23"/>
        </w:rPr>
        <w:t xml:space="preserve"> w przypadku wyboru naszej oferty do zawarcia umowy w miejscu i terminie wyznaczonym przez Zamawiaj</w:t>
      </w:r>
      <w:r w:rsidRPr="003D5326">
        <w:rPr>
          <w:rFonts w:hint="eastAsia"/>
          <w:sz w:val="23"/>
          <w:szCs w:val="23"/>
        </w:rPr>
        <w:t>ą</w:t>
      </w:r>
      <w:r w:rsidRPr="003D5326">
        <w:rPr>
          <w:sz w:val="23"/>
          <w:szCs w:val="23"/>
        </w:rPr>
        <w:t>cego.</w:t>
      </w:r>
    </w:p>
    <w:p w:rsidR="00BE4A28" w:rsidRPr="008165CE" w:rsidRDefault="003D5326" w:rsidP="008165C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3D5326">
        <w:rPr>
          <w:b/>
          <w:bCs/>
          <w:sz w:val="23"/>
          <w:szCs w:val="23"/>
          <w:u w:val="single"/>
        </w:rPr>
        <w:t>Zwrot wadium</w:t>
      </w:r>
      <w:r w:rsidRPr="003D5326">
        <w:rPr>
          <w:sz w:val="23"/>
          <w:szCs w:val="23"/>
        </w:rPr>
        <w:t xml:space="preserve"> wniesionemu w pieniądzu </w:t>
      </w:r>
      <w:r w:rsidRPr="003D5326">
        <w:rPr>
          <w:i/>
          <w:sz w:val="23"/>
          <w:szCs w:val="23"/>
        </w:rPr>
        <w:t>(</w:t>
      </w:r>
      <w:r w:rsidRPr="003D5326">
        <w:rPr>
          <w:i/>
          <w:sz w:val="23"/>
          <w:szCs w:val="23"/>
          <w:u w:val="single"/>
        </w:rPr>
        <w:t>jeżeli dotyczy</w:t>
      </w:r>
      <w:r w:rsidRPr="003D5326">
        <w:rPr>
          <w:i/>
          <w:sz w:val="23"/>
          <w:szCs w:val="23"/>
        </w:rPr>
        <w:t>)</w:t>
      </w:r>
      <w:r w:rsidR="008165CE">
        <w:rPr>
          <w:sz w:val="23"/>
          <w:szCs w:val="23"/>
        </w:rPr>
        <w:t xml:space="preserve"> proszę dokonać na konto Nr: </w:t>
      </w:r>
      <w:r w:rsidRPr="003D5326">
        <w:rPr>
          <w:sz w:val="23"/>
          <w:szCs w:val="23"/>
        </w:rPr>
        <w:t>...................................................................................................................................................................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8165CE">
        <w:rPr>
          <w:sz w:val="23"/>
          <w:szCs w:val="23"/>
        </w:rPr>
        <w:t>..…..</w:t>
      </w:r>
      <w:r w:rsidR="002658B0" w:rsidRPr="002953DD">
        <w:rPr>
          <w:sz w:val="23"/>
          <w:szCs w:val="23"/>
        </w:rPr>
        <w:t xml:space="preserve">….. </w:t>
      </w:r>
      <w:r w:rsidR="00FF5462" w:rsidRPr="008165CE">
        <w:rPr>
          <w:b/>
          <w:i/>
          <w:sz w:val="23"/>
          <w:szCs w:val="23"/>
        </w:rPr>
        <w:t>*</w:t>
      </w:r>
      <w:r w:rsidR="002658B0" w:rsidRPr="008165CE">
        <w:rPr>
          <w:b/>
          <w:i/>
          <w:sz w:val="23"/>
          <w:szCs w:val="23"/>
        </w:rPr>
        <w:t xml:space="preserve">(niepotrzebne </w:t>
      </w:r>
      <w:r w:rsidRPr="008165CE">
        <w:rPr>
          <w:b/>
          <w:i/>
          <w:sz w:val="23"/>
          <w:szCs w:val="23"/>
        </w:rPr>
        <w:t>skreślić).</w:t>
      </w:r>
    </w:p>
    <w:p w:rsidR="00D973B2" w:rsidRPr="008165CE" w:rsidRDefault="00655844" w:rsidP="008165CE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  <w:r w:rsidR="008165CE">
        <w:rPr>
          <w:sz w:val="23"/>
          <w:szCs w:val="23"/>
        </w:rPr>
        <w:t xml:space="preserve"> ……………</w:t>
      </w:r>
      <w:r w:rsidR="00D973B2" w:rsidRPr="008165CE">
        <w:rPr>
          <w:sz w:val="23"/>
          <w:szCs w:val="23"/>
        </w:rPr>
        <w:t>…………………………..,</w:t>
      </w:r>
    </w:p>
    <w:p w:rsidR="007740F8" w:rsidRDefault="00655844" w:rsidP="008165CE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8165CE">
        <w:rPr>
          <w:sz w:val="23"/>
          <w:szCs w:val="23"/>
        </w:rPr>
        <w:t>……………………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8165CE">
        <w:rPr>
          <w:sz w:val="23"/>
          <w:szCs w:val="23"/>
        </w:rPr>
        <w:t>………</w:t>
      </w:r>
      <w:r w:rsidR="00D973B2">
        <w:rPr>
          <w:sz w:val="23"/>
          <w:szCs w:val="23"/>
        </w:rPr>
        <w:t>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2953DD" w:rsidRDefault="00655844" w:rsidP="008165CE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8165CE" w:rsidRDefault="008165CE" w:rsidP="00FF1F07">
      <w:pPr>
        <w:spacing w:line="360" w:lineRule="auto"/>
        <w:ind w:left="5664" w:firstLine="708"/>
        <w:jc w:val="both"/>
        <w:rPr>
          <w:sz w:val="20"/>
          <w:szCs w:val="20"/>
        </w:rPr>
      </w:pPr>
    </w:p>
    <w:p w:rsidR="008165CE" w:rsidRDefault="008165CE" w:rsidP="00FF1F07">
      <w:pPr>
        <w:spacing w:line="360" w:lineRule="auto"/>
        <w:ind w:left="5664" w:firstLine="708"/>
        <w:jc w:val="both"/>
        <w:rPr>
          <w:sz w:val="20"/>
          <w:szCs w:val="20"/>
        </w:rPr>
      </w:pPr>
    </w:p>
    <w:p w:rsidR="00655844" w:rsidRPr="008165CE" w:rsidRDefault="008165CE" w:rsidP="008165CE">
      <w:pPr>
        <w:tabs>
          <w:tab w:val="left" w:pos="5954"/>
        </w:tabs>
        <w:spacing w:line="360" w:lineRule="auto"/>
        <w:ind w:firstLine="6"/>
        <w:jc w:val="both"/>
        <w:rPr>
          <w:sz w:val="22"/>
          <w:szCs w:val="22"/>
        </w:rPr>
      </w:pPr>
      <w:r>
        <w:rPr>
          <w:sz w:val="20"/>
          <w:szCs w:val="20"/>
        </w:rPr>
        <w:tab/>
      </w:r>
      <w:r w:rsidR="00655844" w:rsidRPr="008165CE">
        <w:rPr>
          <w:sz w:val="22"/>
          <w:szCs w:val="22"/>
        </w:rPr>
        <w:t>………………………………………………</w:t>
      </w:r>
    </w:p>
    <w:p w:rsidR="00655844" w:rsidRPr="008165CE" w:rsidRDefault="008165CE" w:rsidP="008165CE">
      <w:pPr>
        <w:tabs>
          <w:tab w:val="left" w:pos="6237"/>
        </w:tabs>
        <w:spacing w:line="360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8165CE">
        <w:rPr>
          <w:sz w:val="22"/>
          <w:szCs w:val="22"/>
        </w:rPr>
        <w:t xml:space="preserve">(Data, </w:t>
      </w:r>
      <w:r w:rsidR="00655844" w:rsidRPr="008165CE">
        <w:rPr>
          <w:sz w:val="22"/>
          <w:szCs w:val="22"/>
        </w:rPr>
        <w:t>pieczęć i podpis Wykonawcy</w:t>
      </w:r>
      <w:r w:rsidRPr="008165CE">
        <w:rPr>
          <w:sz w:val="22"/>
          <w:szCs w:val="22"/>
        </w:rPr>
        <w:t>)</w:t>
      </w:r>
    </w:p>
    <w:sectPr w:rsidR="00655844" w:rsidRPr="008165CE" w:rsidSect="009164A9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539" w:rsidRDefault="00F17539" w:rsidP="004142E9">
      <w:r>
        <w:separator/>
      </w:r>
    </w:p>
  </w:endnote>
  <w:endnote w:type="continuationSeparator" w:id="0">
    <w:p w:rsidR="00F17539" w:rsidRDefault="00F17539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Pr="00A171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122E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122E5A" w:rsidRPr="00A171E9">
      <w:rPr>
        <w:sz w:val="20"/>
        <w:szCs w:val="20"/>
      </w:rPr>
      <w:fldChar w:fldCharType="separate"/>
    </w:r>
    <w:r w:rsidR="00B87DE4">
      <w:rPr>
        <w:noProof/>
        <w:sz w:val="20"/>
        <w:szCs w:val="20"/>
      </w:rPr>
      <w:t>2</w:t>
    </w:r>
    <w:r w:rsidR="00122E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122E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122E5A" w:rsidRPr="00A171E9">
      <w:rPr>
        <w:sz w:val="20"/>
        <w:szCs w:val="20"/>
      </w:rPr>
      <w:fldChar w:fldCharType="separate"/>
    </w:r>
    <w:r w:rsidR="00B87DE4">
      <w:rPr>
        <w:noProof/>
        <w:sz w:val="20"/>
        <w:szCs w:val="20"/>
      </w:rPr>
      <w:t>4</w:t>
    </w:r>
    <w:r w:rsidR="00122E5A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539" w:rsidRDefault="00F17539" w:rsidP="004142E9">
      <w:r>
        <w:separator/>
      </w:r>
    </w:p>
  </w:footnote>
  <w:footnote w:type="continuationSeparator" w:id="0">
    <w:p w:rsidR="00F17539" w:rsidRDefault="00F17539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787" w:rsidRPr="00B84349" w:rsidRDefault="00C91E2D" w:rsidP="00C91E2D">
    <w:pPr>
      <w:pStyle w:val="Podtytu"/>
      <w:spacing w:after="0"/>
      <w:rPr>
        <w:rFonts w:ascii="Times New Roman" w:eastAsia="Arial" w:hAnsi="Times New Roman" w:cs="Times New Roman"/>
        <w:bCs/>
        <w:iCs/>
        <w:sz w:val="18"/>
        <w:szCs w:val="18"/>
      </w:rPr>
    </w:pPr>
    <w:r w:rsidRPr="00B84349">
      <w:rPr>
        <w:rFonts w:ascii="Times New Roman" w:eastAsia="Arial" w:hAnsi="Times New Roman" w:cs="Times New Roman"/>
        <w:bCs/>
        <w:iCs/>
        <w:sz w:val="18"/>
        <w:szCs w:val="18"/>
      </w:rPr>
      <w:t>„Przygotowanie dokumentacji na budowę dróg gminnych na terenie Gminy i Miasta Nisko”</w:t>
    </w:r>
  </w:p>
  <w:p w:rsidR="00C91E2D" w:rsidRPr="00C91E2D" w:rsidRDefault="00C91E2D" w:rsidP="00C91E2D">
    <w:pPr>
      <w:pStyle w:val="Tekstpodstawowy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BC2EE03A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C73E120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6B509A3"/>
    <w:multiLevelType w:val="hybridMultilevel"/>
    <w:tmpl w:val="D3CE0F1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72B48"/>
    <w:multiLevelType w:val="hybridMultilevel"/>
    <w:tmpl w:val="D5606214"/>
    <w:lvl w:ilvl="0" w:tplc="FE780110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DD40DB8"/>
    <w:multiLevelType w:val="hybridMultilevel"/>
    <w:tmpl w:val="078E4F98"/>
    <w:lvl w:ilvl="0" w:tplc="132864E6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27663A81"/>
    <w:multiLevelType w:val="hybridMultilevel"/>
    <w:tmpl w:val="61F08BE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5C33EB1"/>
    <w:multiLevelType w:val="hybridMultilevel"/>
    <w:tmpl w:val="826CE8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E0334A3"/>
    <w:multiLevelType w:val="hybridMultilevel"/>
    <w:tmpl w:val="D436CABE"/>
    <w:lvl w:ilvl="0" w:tplc="B922C15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DD53D7"/>
    <w:multiLevelType w:val="multilevel"/>
    <w:tmpl w:val="C16A7292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69E2450A"/>
    <w:multiLevelType w:val="hybridMultilevel"/>
    <w:tmpl w:val="857EA5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3"/>
  </w:num>
  <w:num w:numId="9">
    <w:abstractNumId w:val="9"/>
  </w:num>
  <w:num w:numId="10">
    <w:abstractNumId w:val="8"/>
  </w:num>
  <w:num w:numId="11">
    <w:abstractNumId w:val="14"/>
  </w:num>
  <w:num w:numId="12">
    <w:abstractNumId w:val="6"/>
  </w:num>
  <w:num w:numId="13">
    <w:abstractNumId w:val="10"/>
  </w:num>
  <w:num w:numId="14">
    <w:abstractNumId w:val="1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3824"/>
    <w:rsid w:val="000060CF"/>
    <w:rsid w:val="00017EEB"/>
    <w:rsid w:val="00057C17"/>
    <w:rsid w:val="000620BD"/>
    <w:rsid w:val="00063D5C"/>
    <w:rsid w:val="000706EF"/>
    <w:rsid w:val="000943C9"/>
    <w:rsid w:val="00095CB3"/>
    <w:rsid w:val="000A4FAD"/>
    <w:rsid w:val="000B70A9"/>
    <w:rsid w:val="000E4962"/>
    <w:rsid w:val="000F2EDC"/>
    <w:rsid w:val="0011428B"/>
    <w:rsid w:val="00115210"/>
    <w:rsid w:val="00122E5A"/>
    <w:rsid w:val="00142F3D"/>
    <w:rsid w:val="001D5A0B"/>
    <w:rsid w:val="00201219"/>
    <w:rsid w:val="002314B3"/>
    <w:rsid w:val="00245613"/>
    <w:rsid w:val="0025509D"/>
    <w:rsid w:val="002658B0"/>
    <w:rsid w:val="00265EAA"/>
    <w:rsid w:val="002934EA"/>
    <w:rsid w:val="002953DD"/>
    <w:rsid w:val="002A0AA8"/>
    <w:rsid w:val="002A49CA"/>
    <w:rsid w:val="002D5B65"/>
    <w:rsid w:val="002E33C3"/>
    <w:rsid w:val="002E5A68"/>
    <w:rsid w:val="002E5D2C"/>
    <w:rsid w:val="00305FED"/>
    <w:rsid w:val="00325C56"/>
    <w:rsid w:val="00353784"/>
    <w:rsid w:val="003655A7"/>
    <w:rsid w:val="00377C65"/>
    <w:rsid w:val="00396477"/>
    <w:rsid w:val="003A1134"/>
    <w:rsid w:val="003A5A52"/>
    <w:rsid w:val="003C3725"/>
    <w:rsid w:val="003D5326"/>
    <w:rsid w:val="003F686D"/>
    <w:rsid w:val="004142E9"/>
    <w:rsid w:val="00424E7D"/>
    <w:rsid w:val="00484907"/>
    <w:rsid w:val="004A5BF0"/>
    <w:rsid w:val="004C551C"/>
    <w:rsid w:val="004D0F28"/>
    <w:rsid w:val="004D3C58"/>
    <w:rsid w:val="004E1056"/>
    <w:rsid w:val="005160C5"/>
    <w:rsid w:val="00561200"/>
    <w:rsid w:val="00571787"/>
    <w:rsid w:val="00573857"/>
    <w:rsid w:val="005851FE"/>
    <w:rsid w:val="005B0F59"/>
    <w:rsid w:val="005B3D49"/>
    <w:rsid w:val="005B3E80"/>
    <w:rsid w:val="005D129C"/>
    <w:rsid w:val="005D1C18"/>
    <w:rsid w:val="00626BEA"/>
    <w:rsid w:val="00655844"/>
    <w:rsid w:val="00684A3C"/>
    <w:rsid w:val="0069661C"/>
    <w:rsid w:val="006D237D"/>
    <w:rsid w:val="006E1776"/>
    <w:rsid w:val="00702D67"/>
    <w:rsid w:val="00715CF3"/>
    <w:rsid w:val="00722F73"/>
    <w:rsid w:val="00726492"/>
    <w:rsid w:val="007320B6"/>
    <w:rsid w:val="00772D4F"/>
    <w:rsid w:val="007740F8"/>
    <w:rsid w:val="00815C8C"/>
    <w:rsid w:val="008165CE"/>
    <w:rsid w:val="0084551A"/>
    <w:rsid w:val="00877561"/>
    <w:rsid w:val="00886973"/>
    <w:rsid w:val="008A09C9"/>
    <w:rsid w:val="008A57FA"/>
    <w:rsid w:val="008C6395"/>
    <w:rsid w:val="008D0ED6"/>
    <w:rsid w:val="008E6BD9"/>
    <w:rsid w:val="008F70FA"/>
    <w:rsid w:val="008F7749"/>
    <w:rsid w:val="0091363A"/>
    <w:rsid w:val="009164A9"/>
    <w:rsid w:val="00934F44"/>
    <w:rsid w:val="00945212"/>
    <w:rsid w:val="009D607D"/>
    <w:rsid w:val="00A06FC3"/>
    <w:rsid w:val="00A171E9"/>
    <w:rsid w:val="00A2114F"/>
    <w:rsid w:val="00A363FC"/>
    <w:rsid w:val="00A649EC"/>
    <w:rsid w:val="00A925FB"/>
    <w:rsid w:val="00A95707"/>
    <w:rsid w:val="00AA762F"/>
    <w:rsid w:val="00AC6194"/>
    <w:rsid w:val="00AD5EF0"/>
    <w:rsid w:val="00B020CD"/>
    <w:rsid w:val="00B2731E"/>
    <w:rsid w:val="00B35732"/>
    <w:rsid w:val="00B560FF"/>
    <w:rsid w:val="00B84349"/>
    <w:rsid w:val="00B87DE4"/>
    <w:rsid w:val="00BC258B"/>
    <w:rsid w:val="00BE4A28"/>
    <w:rsid w:val="00BF763E"/>
    <w:rsid w:val="00C32548"/>
    <w:rsid w:val="00C91E2D"/>
    <w:rsid w:val="00CB79FC"/>
    <w:rsid w:val="00CD4D8F"/>
    <w:rsid w:val="00CD7AB9"/>
    <w:rsid w:val="00D337B1"/>
    <w:rsid w:val="00D76F88"/>
    <w:rsid w:val="00D973B2"/>
    <w:rsid w:val="00E10D34"/>
    <w:rsid w:val="00E11F61"/>
    <w:rsid w:val="00E17987"/>
    <w:rsid w:val="00E22265"/>
    <w:rsid w:val="00E81FD1"/>
    <w:rsid w:val="00EC1322"/>
    <w:rsid w:val="00ED65D6"/>
    <w:rsid w:val="00EE4DAE"/>
    <w:rsid w:val="00F17539"/>
    <w:rsid w:val="00F27447"/>
    <w:rsid w:val="00FE3BB4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uiPriority w:val="99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uiPriority w:val="99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18B16-F3A4-4F50-BA4D-6C5BA96DB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1051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7349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Michał_ZP</cp:lastModifiedBy>
  <cp:revision>14</cp:revision>
  <cp:lastPrinted>2017-03-23T09:07:00Z</cp:lastPrinted>
  <dcterms:created xsi:type="dcterms:W3CDTF">2017-03-21T14:24:00Z</dcterms:created>
  <dcterms:modified xsi:type="dcterms:W3CDTF">2017-04-03T09:49:00Z</dcterms:modified>
</cp:coreProperties>
</file>